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4BB" w:rsidRPr="002554BB" w:rsidRDefault="002554BB" w:rsidP="002554BB">
      <w:pPr>
        <w:jc w:val="both"/>
        <w:rPr>
          <w:rFonts w:eastAsia="Calibri"/>
          <w:b/>
          <w:sz w:val="28"/>
          <w:szCs w:val="28"/>
          <w:lang w:eastAsia="ar-SA"/>
        </w:rPr>
      </w:pPr>
      <w:bookmarkStart w:id="0" w:name="_Toc288410650"/>
      <w:bookmarkStart w:id="1" w:name="_Toc288410714"/>
      <w:bookmarkStart w:id="2" w:name="_Toc288394055"/>
    </w:p>
    <w:p w:rsidR="002554BB" w:rsidRPr="002554BB" w:rsidRDefault="002554BB" w:rsidP="002554BB">
      <w:pPr>
        <w:jc w:val="center"/>
        <w:rPr>
          <w:rFonts w:eastAsia="Calibri"/>
          <w:b/>
          <w:sz w:val="28"/>
          <w:szCs w:val="28"/>
          <w:lang w:eastAsia="ar-SA"/>
        </w:rPr>
      </w:pPr>
    </w:p>
    <w:p w:rsidR="00B71D44" w:rsidRPr="0082370E" w:rsidRDefault="00B71D44" w:rsidP="00B71D44">
      <w:pPr>
        <w:jc w:val="center"/>
        <w:rPr>
          <w:rFonts w:eastAsia="Calibri"/>
          <w:b/>
          <w:sz w:val="28"/>
          <w:szCs w:val="28"/>
          <w:lang w:eastAsia="ar-SA"/>
        </w:rPr>
      </w:pPr>
      <w:r w:rsidRPr="0082370E">
        <w:rPr>
          <w:rFonts w:eastAsia="Calibri"/>
          <w:b/>
          <w:sz w:val="28"/>
          <w:szCs w:val="28"/>
          <w:lang w:eastAsia="ar-SA"/>
        </w:rPr>
        <w:t>Муниципальное бюджетное общеобразовательное учреждение</w:t>
      </w:r>
    </w:p>
    <w:p w:rsidR="00B71D44" w:rsidRDefault="00F110B7" w:rsidP="00B71D44">
      <w:pPr>
        <w:jc w:val="center"/>
        <w:rPr>
          <w:rFonts w:eastAsia="Calibri"/>
          <w:b/>
          <w:sz w:val="28"/>
          <w:szCs w:val="28"/>
          <w:lang w:eastAsia="ar-SA"/>
        </w:rPr>
      </w:pPr>
      <w:r>
        <w:rPr>
          <w:rFonts w:eastAsia="Calibri"/>
          <w:b/>
          <w:sz w:val="28"/>
          <w:szCs w:val="28"/>
          <w:lang w:eastAsia="ar-SA"/>
        </w:rPr>
        <w:t>«Сергеевс</w:t>
      </w:r>
      <w:r w:rsidR="00B71D44" w:rsidRPr="0082370E">
        <w:rPr>
          <w:rFonts w:eastAsia="Calibri"/>
          <w:b/>
          <w:sz w:val="28"/>
          <w:szCs w:val="28"/>
          <w:lang w:eastAsia="ar-SA"/>
        </w:rPr>
        <w:t>кая средняя общеобразовательная школа</w:t>
      </w:r>
      <w:r>
        <w:rPr>
          <w:rFonts w:eastAsia="Calibri"/>
          <w:b/>
          <w:sz w:val="28"/>
          <w:szCs w:val="28"/>
          <w:lang w:eastAsia="ar-SA"/>
        </w:rPr>
        <w:t xml:space="preserve"> Пограничного муниципального района»</w:t>
      </w:r>
    </w:p>
    <w:p w:rsidR="00B71D44" w:rsidRDefault="00B71D44" w:rsidP="00B71D44">
      <w:pPr>
        <w:jc w:val="center"/>
        <w:rPr>
          <w:rFonts w:eastAsia="Calibri"/>
          <w:b/>
          <w:sz w:val="28"/>
          <w:szCs w:val="28"/>
          <w:lang w:eastAsia="ar-SA"/>
        </w:rPr>
      </w:pPr>
    </w:p>
    <w:p w:rsidR="00B71D44" w:rsidRDefault="00B71D44" w:rsidP="00B71D44">
      <w:pPr>
        <w:jc w:val="center"/>
        <w:rPr>
          <w:rFonts w:eastAsia="Calibri"/>
          <w:b/>
          <w:sz w:val="28"/>
          <w:szCs w:val="28"/>
          <w:lang w:eastAsia="ar-SA"/>
        </w:rPr>
      </w:pPr>
    </w:p>
    <w:tbl>
      <w:tblPr>
        <w:tblStyle w:val="af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4"/>
        <w:gridCol w:w="3061"/>
        <w:gridCol w:w="3509"/>
      </w:tblGrid>
      <w:tr w:rsidR="00B71D44" w:rsidTr="00866EEB">
        <w:tc>
          <w:tcPr>
            <w:tcW w:w="3284" w:type="dxa"/>
          </w:tcPr>
          <w:p w:rsidR="00B71D44" w:rsidRDefault="00F110B7" w:rsidP="00866EEB">
            <w:proofErr w:type="gramStart"/>
            <w:r>
              <w:t>Принята</w:t>
            </w:r>
            <w:proofErr w:type="gramEnd"/>
            <w:r>
              <w:t xml:space="preserve"> педагогическим советом</w:t>
            </w:r>
          </w:p>
          <w:p w:rsidR="00B71D44" w:rsidRDefault="00B71D44" w:rsidP="00866EEB">
            <w:r>
              <w:t xml:space="preserve">Протокол №1 </w:t>
            </w:r>
          </w:p>
          <w:p w:rsidR="00B71D44" w:rsidRDefault="00B71D44" w:rsidP="00866EEB">
            <w:r>
              <w:t>о</w:t>
            </w:r>
            <w:r w:rsidRPr="00F25AF8">
              <w:t>т</w:t>
            </w:r>
            <w:r w:rsidR="00866EEB">
              <w:t xml:space="preserve"> </w:t>
            </w:r>
            <w:r w:rsidR="00F110B7">
              <w:t>30</w:t>
            </w:r>
            <w:r w:rsidR="00866EEB">
              <w:t>.08.2019</w:t>
            </w:r>
            <w:r w:rsidRPr="00F25AF8">
              <w:t xml:space="preserve">  г</w:t>
            </w:r>
            <w:r>
              <w:t>.</w:t>
            </w:r>
          </w:p>
          <w:p w:rsidR="00B71D44" w:rsidRDefault="00B71D44" w:rsidP="00866EEB"/>
          <w:p w:rsidR="00B71D44" w:rsidRDefault="00B71D44" w:rsidP="00866EEB">
            <w:pPr>
              <w:jc w:val="center"/>
              <w:rPr>
                <w:rFonts w:eastAsia="Calibri"/>
                <w:b/>
                <w:sz w:val="28"/>
                <w:szCs w:val="28"/>
                <w:lang w:eastAsia="ar-SA"/>
              </w:rPr>
            </w:pPr>
          </w:p>
        </w:tc>
        <w:tc>
          <w:tcPr>
            <w:tcW w:w="3061" w:type="dxa"/>
          </w:tcPr>
          <w:p w:rsidR="00B71D44" w:rsidRPr="0082370E" w:rsidRDefault="00B71D44" w:rsidP="00866EEB">
            <w:pPr>
              <w:rPr>
                <w:rFonts w:eastAsia="Calibri"/>
                <w:lang w:eastAsia="ar-SA"/>
              </w:rPr>
            </w:pPr>
          </w:p>
          <w:p w:rsidR="00B71D44" w:rsidRDefault="00B71D44" w:rsidP="00866EEB">
            <w:pPr>
              <w:jc w:val="center"/>
              <w:rPr>
                <w:rFonts w:eastAsia="Calibri"/>
                <w:b/>
                <w:sz w:val="28"/>
                <w:szCs w:val="28"/>
                <w:lang w:eastAsia="ar-SA"/>
              </w:rPr>
            </w:pPr>
          </w:p>
        </w:tc>
        <w:tc>
          <w:tcPr>
            <w:tcW w:w="3509" w:type="dxa"/>
          </w:tcPr>
          <w:p w:rsidR="00B71D44" w:rsidRPr="00F25AF8" w:rsidRDefault="00B71D44" w:rsidP="00866EEB">
            <w:r>
              <w:t>УТВЕРЖДАЮ</w:t>
            </w:r>
            <w:r w:rsidRPr="00F25AF8">
              <w:t>»</w:t>
            </w:r>
          </w:p>
          <w:p w:rsidR="00B71D44" w:rsidRDefault="00B71D44" w:rsidP="00866EEB">
            <w:r w:rsidRPr="00F25AF8">
              <w:t xml:space="preserve">Директор  школы </w:t>
            </w:r>
            <w:r>
              <w:t xml:space="preserve">    </w:t>
            </w:r>
            <w:r w:rsidR="00F110B7">
              <w:t xml:space="preserve">          </w:t>
            </w:r>
            <w:r>
              <w:t xml:space="preserve"> </w:t>
            </w:r>
            <w:r w:rsidR="00F110B7">
              <w:t>И.В. Старченко</w:t>
            </w:r>
            <w:r>
              <w:t xml:space="preserve"> </w:t>
            </w:r>
          </w:p>
          <w:p w:rsidR="00B71D44" w:rsidRPr="00F25AF8" w:rsidRDefault="00866EEB" w:rsidP="00866EEB">
            <w:r>
              <w:t xml:space="preserve">Приказ № </w:t>
            </w:r>
            <w:r w:rsidR="00B679C1">
              <w:t>111</w:t>
            </w:r>
            <w:r w:rsidR="00F110B7">
              <w:t xml:space="preserve"> </w:t>
            </w:r>
            <w:r w:rsidR="00B71D44" w:rsidRPr="00F25AF8">
              <w:t xml:space="preserve">от </w:t>
            </w:r>
            <w:r>
              <w:t>30</w:t>
            </w:r>
            <w:r w:rsidR="00B71D44">
              <w:t>.08.</w:t>
            </w:r>
            <w:r>
              <w:t>2019</w:t>
            </w:r>
            <w:r w:rsidR="00B71D44" w:rsidRPr="00F25AF8">
              <w:t xml:space="preserve"> г</w:t>
            </w:r>
          </w:p>
          <w:p w:rsidR="00B71D44" w:rsidRDefault="00B71D44" w:rsidP="00866EEB">
            <w:pPr>
              <w:jc w:val="center"/>
              <w:rPr>
                <w:rFonts w:eastAsia="Calibri"/>
                <w:b/>
                <w:sz w:val="28"/>
                <w:szCs w:val="28"/>
                <w:lang w:eastAsia="ar-SA"/>
              </w:rPr>
            </w:pPr>
          </w:p>
        </w:tc>
      </w:tr>
    </w:tbl>
    <w:p w:rsidR="00B71D44" w:rsidRPr="0082370E" w:rsidRDefault="00B71D44" w:rsidP="00B71D44">
      <w:pPr>
        <w:jc w:val="center"/>
        <w:rPr>
          <w:rFonts w:eastAsia="Calibri"/>
          <w:b/>
          <w:sz w:val="28"/>
          <w:szCs w:val="28"/>
          <w:lang w:eastAsia="ar-SA"/>
        </w:rPr>
      </w:pPr>
    </w:p>
    <w:tbl>
      <w:tblPr>
        <w:tblStyle w:val="afff"/>
        <w:tblW w:w="0" w:type="auto"/>
        <w:tblInd w:w="22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7"/>
        <w:gridCol w:w="3792"/>
      </w:tblGrid>
      <w:tr w:rsidR="00B71D44" w:rsidTr="00B71D44">
        <w:tc>
          <w:tcPr>
            <w:tcW w:w="3827" w:type="dxa"/>
          </w:tcPr>
          <w:p w:rsidR="00B71D44" w:rsidRDefault="00B71D44" w:rsidP="00866EEB">
            <w:pPr>
              <w:rPr>
                <w:rFonts w:eastAsia="Calibri"/>
                <w:lang w:eastAsia="ar-SA"/>
              </w:rPr>
            </w:pPr>
          </w:p>
          <w:p w:rsidR="00866EEB" w:rsidRDefault="00866EEB" w:rsidP="00866EEB">
            <w:pPr>
              <w:rPr>
                <w:rFonts w:eastAsia="Calibri"/>
                <w:lang w:eastAsia="ar-SA"/>
              </w:rPr>
            </w:pPr>
          </w:p>
          <w:p w:rsidR="00866EEB" w:rsidRDefault="00866EEB" w:rsidP="00866EEB">
            <w:pPr>
              <w:rPr>
                <w:rFonts w:eastAsia="Calibri"/>
                <w:lang w:eastAsia="ar-SA"/>
              </w:rPr>
            </w:pPr>
          </w:p>
          <w:p w:rsidR="00866EEB" w:rsidRPr="003300A8" w:rsidRDefault="00866EEB" w:rsidP="00866EEB">
            <w:pPr>
              <w:rPr>
                <w:rFonts w:eastAsia="Calibri"/>
                <w:lang w:eastAsia="ar-SA"/>
              </w:rPr>
            </w:pPr>
          </w:p>
        </w:tc>
        <w:tc>
          <w:tcPr>
            <w:tcW w:w="3792" w:type="dxa"/>
          </w:tcPr>
          <w:p w:rsidR="00B71D44" w:rsidRPr="003300A8" w:rsidRDefault="00B71D44" w:rsidP="00866EEB">
            <w:pPr>
              <w:jc w:val="center"/>
              <w:rPr>
                <w:rFonts w:eastAsia="Calibri"/>
                <w:lang w:eastAsia="ar-SA"/>
              </w:rPr>
            </w:pPr>
          </w:p>
        </w:tc>
      </w:tr>
    </w:tbl>
    <w:p w:rsidR="00B71D44" w:rsidRDefault="00B71D44" w:rsidP="002554BB">
      <w:pPr>
        <w:jc w:val="center"/>
        <w:rPr>
          <w:rFonts w:eastAsia="Calibri"/>
          <w:b/>
          <w:sz w:val="52"/>
          <w:szCs w:val="52"/>
          <w:lang w:eastAsia="ar-SA"/>
        </w:rPr>
      </w:pPr>
    </w:p>
    <w:p w:rsidR="002554BB" w:rsidRPr="00B71D44" w:rsidRDefault="00B71D44" w:rsidP="002554BB">
      <w:pPr>
        <w:jc w:val="center"/>
        <w:rPr>
          <w:rFonts w:eastAsia="Calibri"/>
          <w:b/>
          <w:sz w:val="44"/>
          <w:szCs w:val="44"/>
          <w:lang w:eastAsia="ar-SA"/>
        </w:rPr>
      </w:pPr>
      <w:r w:rsidRPr="00B71D44">
        <w:rPr>
          <w:rFonts w:eastAsia="Calibri"/>
          <w:b/>
          <w:sz w:val="44"/>
          <w:szCs w:val="44"/>
          <w:lang w:eastAsia="ar-SA"/>
        </w:rPr>
        <w:t>ОСНОВНАЯ  ОБРАЗОВАТЕЛЬНАЯ  ПРОГРАММА</w:t>
      </w:r>
    </w:p>
    <w:p w:rsidR="002554BB" w:rsidRPr="002554BB" w:rsidRDefault="002554BB" w:rsidP="002554BB">
      <w:pPr>
        <w:jc w:val="center"/>
        <w:rPr>
          <w:rFonts w:eastAsia="Calibri"/>
          <w:b/>
          <w:sz w:val="52"/>
          <w:szCs w:val="52"/>
          <w:lang w:eastAsia="ar-SA"/>
        </w:rPr>
      </w:pPr>
      <w:r w:rsidRPr="002554BB">
        <w:rPr>
          <w:rFonts w:eastAsia="Calibri"/>
          <w:b/>
          <w:sz w:val="52"/>
          <w:szCs w:val="52"/>
          <w:lang w:eastAsia="ar-SA"/>
        </w:rPr>
        <w:t>начального  общего  образования</w:t>
      </w:r>
    </w:p>
    <w:p w:rsidR="002554BB" w:rsidRDefault="00B71D44" w:rsidP="002554BB">
      <w:pPr>
        <w:jc w:val="center"/>
        <w:rPr>
          <w:rFonts w:eastAsia="Calibri"/>
          <w:b/>
          <w:sz w:val="52"/>
          <w:szCs w:val="52"/>
          <w:lang w:eastAsia="ar-SA"/>
        </w:rPr>
      </w:pPr>
      <w:r>
        <w:rPr>
          <w:rFonts w:eastAsia="Calibri"/>
          <w:b/>
          <w:sz w:val="52"/>
          <w:szCs w:val="52"/>
          <w:lang w:eastAsia="ar-SA"/>
        </w:rPr>
        <w:t>1-4 классы</w:t>
      </w:r>
    </w:p>
    <w:p w:rsidR="00866EEB" w:rsidRPr="002554BB" w:rsidRDefault="00866EEB" w:rsidP="002554BB">
      <w:pPr>
        <w:jc w:val="center"/>
        <w:rPr>
          <w:rFonts w:eastAsia="Calibri"/>
          <w:b/>
          <w:sz w:val="52"/>
          <w:szCs w:val="52"/>
          <w:lang w:eastAsia="ar-SA"/>
        </w:rPr>
      </w:pPr>
    </w:p>
    <w:p w:rsidR="002554BB" w:rsidRPr="002554BB" w:rsidRDefault="00866EEB" w:rsidP="002554BB">
      <w:pPr>
        <w:jc w:val="center"/>
        <w:rPr>
          <w:rFonts w:eastAsia="Calibri"/>
          <w:b/>
          <w:sz w:val="52"/>
          <w:szCs w:val="52"/>
          <w:lang w:eastAsia="ar-SA"/>
        </w:rPr>
      </w:pPr>
      <w:r>
        <w:rPr>
          <w:rFonts w:eastAsia="Calibri"/>
          <w:b/>
          <w:sz w:val="52"/>
          <w:szCs w:val="52"/>
          <w:lang w:eastAsia="ar-SA"/>
        </w:rPr>
        <w:t>на 2019-202</w:t>
      </w:r>
      <w:r w:rsidR="00792D55">
        <w:rPr>
          <w:rFonts w:eastAsia="Calibri"/>
          <w:b/>
          <w:sz w:val="52"/>
          <w:szCs w:val="52"/>
          <w:lang w:eastAsia="ar-SA"/>
        </w:rPr>
        <w:t>4</w:t>
      </w:r>
      <w:r w:rsidR="002554BB" w:rsidRPr="002554BB">
        <w:rPr>
          <w:rFonts w:eastAsia="Calibri"/>
          <w:b/>
          <w:sz w:val="52"/>
          <w:szCs w:val="52"/>
          <w:lang w:eastAsia="ar-SA"/>
        </w:rPr>
        <w:t xml:space="preserve"> </w:t>
      </w:r>
      <w:r w:rsidR="002A5E42">
        <w:rPr>
          <w:rFonts w:eastAsia="Calibri"/>
          <w:b/>
          <w:sz w:val="52"/>
          <w:szCs w:val="52"/>
          <w:lang w:eastAsia="ar-SA"/>
        </w:rPr>
        <w:t>г.</w:t>
      </w:r>
      <w:proofErr w:type="gramStart"/>
      <w:r w:rsidR="002A5E42">
        <w:rPr>
          <w:rFonts w:eastAsia="Calibri"/>
          <w:b/>
          <w:sz w:val="52"/>
          <w:szCs w:val="52"/>
          <w:lang w:eastAsia="ar-SA"/>
        </w:rPr>
        <w:t>г</w:t>
      </w:r>
      <w:proofErr w:type="gramEnd"/>
      <w:r w:rsidR="002A5E42">
        <w:rPr>
          <w:rFonts w:eastAsia="Calibri"/>
          <w:b/>
          <w:sz w:val="52"/>
          <w:szCs w:val="52"/>
          <w:lang w:eastAsia="ar-SA"/>
        </w:rPr>
        <w:t>.</w:t>
      </w:r>
    </w:p>
    <w:p w:rsidR="002554BB" w:rsidRPr="002554BB" w:rsidRDefault="002554BB" w:rsidP="002554BB">
      <w:pPr>
        <w:jc w:val="center"/>
        <w:rPr>
          <w:rFonts w:eastAsia="Calibri"/>
          <w:b/>
          <w:sz w:val="52"/>
          <w:szCs w:val="52"/>
          <w:lang w:eastAsia="ar-SA"/>
        </w:rPr>
      </w:pPr>
    </w:p>
    <w:p w:rsidR="00B71D44" w:rsidRPr="003300A8" w:rsidRDefault="00B71D44" w:rsidP="00B71D44">
      <w:pPr>
        <w:jc w:val="center"/>
        <w:rPr>
          <w:b/>
          <w:sz w:val="28"/>
          <w:szCs w:val="28"/>
        </w:rPr>
      </w:pPr>
      <w:r w:rsidRPr="003300A8">
        <w:rPr>
          <w:b/>
          <w:sz w:val="28"/>
          <w:szCs w:val="28"/>
        </w:rPr>
        <w:t>МУНИЦИПАЛЬНОГО</w:t>
      </w:r>
      <w:r w:rsidR="00F110B7">
        <w:rPr>
          <w:b/>
          <w:sz w:val="28"/>
          <w:szCs w:val="28"/>
        </w:rPr>
        <w:t xml:space="preserve"> </w:t>
      </w:r>
      <w:r w:rsidRPr="003300A8">
        <w:rPr>
          <w:b/>
          <w:sz w:val="28"/>
          <w:szCs w:val="28"/>
        </w:rPr>
        <w:t xml:space="preserve"> БЮДЖЕТНОГО</w:t>
      </w:r>
      <w:r w:rsidR="009F1A2F">
        <w:rPr>
          <w:b/>
          <w:sz w:val="28"/>
          <w:szCs w:val="28"/>
        </w:rPr>
        <w:t xml:space="preserve"> </w:t>
      </w:r>
      <w:r w:rsidRPr="003300A8">
        <w:rPr>
          <w:b/>
          <w:sz w:val="28"/>
          <w:szCs w:val="28"/>
        </w:rPr>
        <w:t>ОБЩЕОБРАЗОВАТЕЛЬНОГО УЧРЕЖДЕНИЯ</w:t>
      </w:r>
    </w:p>
    <w:p w:rsidR="00B71D44" w:rsidRDefault="00F110B7" w:rsidP="00B71D44">
      <w:pPr>
        <w:jc w:val="center"/>
        <w:rPr>
          <w:b/>
          <w:sz w:val="28"/>
          <w:szCs w:val="28"/>
        </w:rPr>
      </w:pPr>
      <w:r>
        <w:rPr>
          <w:b/>
          <w:sz w:val="28"/>
          <w:szCs w:val="28"/>
        </w:rPr>
        <w:t>«СЕРГЕЕВСКАЯ</w:t>
      </w:r>
      <w:r w:rsidR="00B71D44">
        <w:rPr>
          <w:b/>
          <w:sz w:val="28"/>
          <w:szCs w:val="28"/>
        </w:rPr>
        <w:t xml:space="preserve"> СРЕДН</w:t>
      </w:r>
      <w:r>
        <w:rPr>
          <w:b/>
          <w:sz w:val="28"/>
          <w:szCs w:val="28"/>
        </w:rPr>
        <w:t>ЯЯ</w:t>
      </w:r>
      <w:r w:rsidR="00B71D44">
        <w:rPr>
          <w:b/>
          <w:sz w:val="28"/>
          <w:szCs w:val="28"/>
        </w:rPr>
        <w:t xml:space="preserve"> ОБЩЕОБРАЗОВАТЕЛЬН</w:t>
      </w:r>
      <w:r>
        <w:rPr>
          <w:b/>
          <w:sz w:val="28"/>
          <w:szCs w:val="28"/>
        </w:rPr>
        <w:t>АЯ</w:t>
      </w:r>
      <w:r w:rsidR="00B71D44">
        <w:rPr>
          <w:b/>
          <w:sz w:val="28"/>
          <w:szCs w:val="28"/>
        </w:rPr>
        <w:t xml:space="preserve"> ШКОЛ</w:t>
      </w:r>
      <w:r>
        <w:rPr>
          <w:b/>
          <w:sz w:val="28"/>
          <w:szCs w:val="28"/>
        </w:rPr>
        <w:t>А</w:t>
      </w:r>
    </w:p>
    <w:p w:rsidR="00B71D44" w:rsidRPr="003300A8" w:rsidRDefault="00F110B7" w:rsidP="00B71D44">
      <w:pPr>
        <w:jc w:val="center"/>
        <w:rPr>
          <w:b/>
          <w:sz w:val="28"/>
          <w:szCs w:val="28"/>
        </w:rPr>
      </w:pPr>
      <w:r>
        <w:rPr>
          <w:b/>
          <w:sz w:val="28"/>
          <w:szCs w:val="28"/>
        </w:rPr>
        <w:t>ПОГРАНИЧН</w:t>
      </w:r>
      <w:r w:rsidR="00B71D44">
        <w:rPr>
          <w:b/>
          <w:sz w:val="28"/>
          <w:szCs w:val="28"/>
        </w:rPr>
        <w:t xml:space="preserve">ОГО </w:t>
      </w:r>
      <w:r>
        <w:rPr>
          <w:b/>
          <w:sz w:val="28"/>
          <w:szCs w:val="28"/>
        </w:rPr>
        <w:t>МУНИЦИПАЛЬНОГО РАЙОНА»</w:t>
      </w:r>
    </w:p>
    <w:p w:rsidR="00B71D44" w:rsidRPr="00D24859" w:rsidRDefault="00B71D44" w:rsidP="00B71D44"/>
    <w:p w:rsidR="002554BB" w:rsidRPr="002554BB" w:rsidRDefault="002554BB" w:rsidP="002554BB">
      <w:pPr>
        <w:jc w:val="both"/>
        <w:rPr>
          <w:rFonts w:eastAsia="Calibri"/>
          <w:b/>
          <w:sz w:val="32"/>
          <w:szCs w:val="32"/>
          <w:lang w:eastAsia="ar-SA"/>
        </w:rPr>
      </w:pPr>
    </w:p>
    <w:p w:rsidR="002554BB" w:rsidRPr="002554BB" w:rsidRDefault="002554BB" w:rsidP="002554BB">
      <w:pPr>
        <w:jc w:val="both"/>
        <w:rPr>
          <w:rFonts w:eastAsia="Calibri"/>
          <w:b/>
          <w:sz w:val="32"/>
          <w:szCs w:val="32"/>
          <w:lang w:eastAsia="ar-SA"/>
        </w:rPr>
      </w:pPr>
    </w:p>
    <w:p w:rsidR="002554BB" w:rsidRPr="002554BB" w:rsidRDefault="002554BB" w:rsidP="002554BB">
      <w:pPr>
        <w:jc w:val="both"/>
        <w:rPr>
          <w:rFonts w:eastAsia="Calibri"/>
          <w:b/>
          <w:sz w:val="32"/>
          <w:szCs w:val="32"/>
          <w:lang w:eastAsia="ar-SA"/>
        </w:rPr>
      </w:pPr>
    </w:p>
    <w:p w:rsidR="002554BB" w:rsidRPr="002554BB" w:rsidRDefault="002554BB" w:rsidP="002554BB">
      <w:pPr>
        <w:jc w:val="both"/>
        <w:rPr>
          <w:rFonts w:eastAsia="Calibri"/>
          <w:b/>
          <w:sz w:val="32"/>
          <w:szCs w:val="32"/>
          <w:lang w:eastAsia="ar-SA"/>
        </w:rPr>
      </w:pPr>
    </w:p>
    <w:p w:rsidR="002554BB" w:rsidRPr="002554BB" w:rsidRDefault="002554BB" w:rsidP="002554BB">
      <w:pPr>
        <w:jc w:val="both"/>
        <w:rPr>
          <w:rFonts w:eastAsia="Calibri"/>
          <w:b/>
          <w:sz w:val="32"/>
          <w:szCs w:val="32"/>
          <w:lang w:eastAsia="ar-SA"/>
        </w:rPr>
      </w:pPr>
    </w:p>
    <w:p w:rsidR="002554BB" w:rsidRDefault="002554BB" w:rsidP="002554BB">
      <w:pPr>
        <w:jc w:val="center"/>
        <w:rPr>
          <w:rFonts w:eastAsia="Calibri"/>
          <w:b/>
          <w:lang w:eastAsia="ar-SA"/>
        </w:rPr>
      </w:pPr>
    </w:p>
    <w:p w:rsidR="00F110B7" w:rsidRDefault="00F110B7" w:rsidP="002554BB">
      <w:pPr>
        <w:jc w:val="center"/>
        <w:rPr>
          <w:rFonts w:eastAsia="Calibri"/>
          <w:b/>
          <w:lang w:eastAsia="ar-SA"/>
        </w:rPr>
      </w:pPr>
    </w:p>
    <w:p w:rsidR="00F110B7" w:rsidRDefault="00F110B7" w:rsidP="002554BB">
      <w:pPr>
        <w:jc w:val="center"/>
        <w:rPr>
          <w:rFonts w:eastAsia="Calibri"/>
          <w:b/>
          <w:lang w:eastAsia="ar-SA"/>
        </w:rPr>
      </w:pPr>
    </w:p>
    <w:p w:rsidR="00F110B7" w:rsidRDefault="00F110B7" w:rsidP="002554BB">
      <w:pPr>
        <w:jc w:val="center"/>
        <w:rPr>
          <w:rFonts w:eastAsia="Calibri"/>
          <w:b/>
          <w:lang w:eastAsia="ar-SA"/>
        </w:rPr>
      </w:pPr>
    </w:p>
    <w:p w:rsidR="00F110B7" w:rsidRPr="002554BB" w:rsidRDefault="00F110B7" w:rsidP="002554BB">
      <w:pPr>
        <w:jc w:val="center"/>
        <w:rPr>
          <w:rFonts w:eastAsia="Calibri"/>
          <w:b/>
          <w:lang w:eastAsia="ar-SA"/>
        </w:rPr>
      </w:pPr>
    </w:p>
    <w:p w:rsidR="00B71D44" w:rsidRDefault="00F110B7" w:rsidP="00B71D44">
      <w:pPr>
        <w:jc w:val="center"/>
        <w:rPr>
          <w:rFonts w:eastAsia="Calibri"/>
          <w:b/>
          <w:sz w:val="32"/>
          <w:szCs w:val="32"/>
          <w:lang w:eastAsia="ar-SA"/>
        </w:rPr>
      </w:pPr>
      <w:r>
        <w:rPr>
          <w:rFonts w:eastAsia="Calibri"/>
          <w:b/>
          <w:sz w:val="32"/>
          <w:szCs w:val="32"/>
          <w:lang w:eastAsia="ar-SA"/>
        </w:rPr>
        <w:t>с</w:t>
      </w:r>
      <w:proofErr w:type="gramStart"/>
      <w:r w:rsidR="00B71D44">
        <w:rPr>
          <w:rFonts w:eastAsia="Calibri"/>
          <w:b/>
          <w:sz w:val="32"/>
          <w:szCs w:val="32"/>
          <w:lang w:eastAsia="ar-SA"/>
        </w:rPr>
        <w:t>.</w:t>
      </w:r>
      <w:r>
        <w:rPr>
          <w:rFonts w:eastAsia="Calibri"/>
          <w:b/>
          <w:sz w:val="32"/>
          <w:szCs w:val="32"/>
          <w:lang w:eastAsia="ar-SA"/>
        </w:rPr>
        <w:t>С</w:t>
      </w:r>
      <w:proofErr w:type="gramEnd"/>
      <w:r>
        <w:rPr>
          <w:rFonts w:eastAsia="Calibri"/>
          <w:b/>
          <w:sz w:val="32"/>
          <w:szCs w:val="32"/>
          <w:lang w:eastAsia="ar-SA"/>
        </w:rPr>
        <w:t>ергеевка</w:t>
      </w:r>
    </w:p>
    <w:p w:rsidR="002554BB" w:rsidRPr="00F110B7" w:rsidRDefault="00866EEB" w:rsidP="00F110B7">
      <w:pPr>
        <w:jc w:val="center"/>
        <w:rPr>
          <w:rFonts w:eastAsia="Calibri"/>
          <w:b/>
          <w:sz w:val="32"/>
          <w:szCs w:val="32"/>
          <w:lang w:eastAsia="ar-SA"/>
        </w:rPr>
      </w:pPr>
      <w:r>
        <w:rPr>
          <w:rFonts w:eastAsia="Calibri"/>
          <w:b/>
          <w:sz w:val="28"/>
          <w:szCs w:val="28"/>
          <w:lang w:eastAsia="ar-SA"/>
        </w:rPr>
        <w:t>2019</w:t>
      </w:r>
    </w:p>
    <w:p w:rsidR="002554BB" w:rsidRDefault="002554BB" w:rsidP="002554BB">
      <w:pPr>
        <w:jc w:val="center"/>
        <w:rPr>
          <w:rFonts w:eastAsia="Calibri"/>
          <w:b/>
          <w:lang w:eastAsia="ar-SA"/>
        </w:rPr>
      </w:pPr>
    </w:p>
    <w:p w:rsidR="002554BB" w:rsidRDefault="002554BB" w:rsidP="002554BB">
      <w:pPr>
        <w:jc w:val="center"/>
        <w:rPr>
          <w:rFonts w:eastAsia="Calibri"/>
          <w:b/>
          <w:lang w:eastAsia="ar-SA"/>
        </w:rPr>
      </w:pPr>
      <w:r w:rsidRPr="002554BB">
        <w:rPr>
          <w:rFonts w:eastAsia="Calibri"/>
          <w:b/>
          <w:lang w:eastAsia="ar-SA"/>
        </w:rPr>
        <w:t>СОДЕРЖАНИЕ:</w:t>
      </w:r>
    </w:p>
    <w:p w:rsidR="002554BB" w:rsidRPr="002554BB" w:rsidRDefault="002554BB" w:rsidP="002554BB">
      <w:pPr>
        <w:rPr>
          <w:rFonts w:eastAsia="Calibri"/>
          <w:b/>
          <w:lang w:eastAsia="ar-SA"/>
        </w:rPr>
      </w:pPr>
      <w:r w:rsidRPr="00120655">
        <w:rPr>
          <w:rFonts w:eastAsia="Calibri"/>
          <w:b/>
          <w:lang w:eastAsia="ar-SA"/>
        </w:rPr>
        <w:t>Общие положения</w:t>
      </w:r>
    </w:p>
    <w:p w:rsidR="002554BB" w:rsidRPr="002554BB" w:rsidRDefault="002554BB" w:rsidP="002554BB">
      <w:pPr>
        <w:jc w:val="both"/>
        <w:rPr>
          <w:rFonts w:eastAsia="Calibri"/>
          <w:b/>
          <w:lang w:eastAsia="ar-SA"/>
        </w:rPr>
      </w:pPr>
      <w:r w:rsidRPr="002554BB">
        <w:rPr>
          <w:rFonts w:eastAsia="Calibri"/>
          <w:b/>
          <w:lang w:eastAsia="ar-SA"/>
        </w:rPr>
        <w:t xml:space="preserve">1.Целевой раздел. </w:t>
      </w:r>
    </w:p>
    <w:p w:rsidR="002554BB" w:rsidRPr="002554BB" w:rsidRDefault="002554BB" w:rsidP="002554BB">
      <w:pPr>
        <w:jc w:val="both"/>
        <w:rPr>
          <w:rFonts w:eastAsia="Calibri"/>
          <w:b/>
          <w:lang w:eastAsia="ar-SA"/>
        </w:rPr>
      </w:pPr>
      <w:r w:rsidRPr="002554BB">
        <w:rPr>
          <w:rFonts w:eastAsia="Calibri"/>
          <w:lang w:eastAsia="ar-SA"/>
        </w:rPr>
        <w:t>1.1. Пояснительная записка.</w:t>
      </w:r>
    </w:p>
    <w:p w:rsidR="002554BB" w:rsidRDefault="002554BB" w:rsidP="002554BB">
      <w:pPr>
        <w:jc w:val="both"/>
        <w:rPr>
          <w:rFonts w:eastAsia="Calibri"/>
          <w:lang w:eastAsia="ar-SA"/>
        </w:rPr>
      </w:pPr>
      <w:r w:rsidRPr="002554BB">
        <w:rPr>
          <w:rFonts w:eastAsia="Calibri"/>
          <w:lang w:eastAsia="ar-SA"/>
        </w:rPr>
        <w:t xml:space="preserve">1.2.Планируемые результаты освоения </w:t>
      </w:r>
      <w:proofErr w:type="gramStart"/>
      <w:r w:rsidRPr="002554BB">
        <w:rPr>
          <w:rFonts w:eastAsia="Calibri"/>
          <w:lang w:eastAsia="ar-SA"/>
        </w:rPr>
        <w:t>обучающимися</w:t>
      </w:r>
      <w:proofErr w:type="gramEnd"/>
      <w:r w:rsidRPr="002554BB">
        <w:rPr>
          <w:rFonts w:eastAsia="Calibri"/>
          <w:lang w:eastAsia="ar-SA"/>
        </w:rPr>
        <w:t xml:space="preserve"> основной образовательной программы основного общего образования. </w:t>
      </w:r>
    </w:p>
    <w:p w:rsidR="00875926" w:rsidRPr="00875926" w:rsidRDefault="006C3809" w:rsidP="00875926">
      <w:pPr>
        <w:pStyle w:val="22"/>
        <w:rPr>
          <w:rFonts w:ascii="Times New Roman" w:eastAsiaTheme="minorEastAsia" w:hAnsi="Times New Roman"/>
          <w:b w:val="0"/>
          <w:noProof/>
          <w:lang w:eastAsia="ja-JP"/>
        </w:rPr>
      </w:pPr>
      <w:r>
        <w:rPr>
          <w:rFonts w:ascii="Times New Roman" w:hAnsi="Times New Roman"/>
          <w:b w:val="0"/>
          <w:noProof/>
        </w:rPr>
        <w:t xml:space="preserve">1.2.1.            </w:t>
      </w:r>
      <w:r w:rsidR="00875926" w:rsidRPr="00875926">
        <w:rPr>
          <w:rFonts w:ascii="Times New Roman" w:hAnsi="Times New Roman"/>
          <w:b w:val="0"/>
          <w:noProof/>
        </w:rPr>
        <w:t>Формирование универсальных учебных действий</w:t>
      </w:r>
    </w:p>
    <w:p w:rsidR="00875926" w:rsidRPr="00875926" w:rsidRDefault="00875926" w:rsidP="00875926">
      <w:pPr>
        <w:pStyle w:val="22"/>
        <w:rPr>
          <w:rFonts w:ascii="Times New Roman" w:eastAsiaTheme="minorEastAsia" w:hAnsi="Times New Roman"/>
          <w:b w:val="0"/>
          <w:noProof/>
          <w:lang w:eastAsia="ja-JP"/>
        </w:rPr>
      </w:pPr>
      <w:r w:rsidRPr="00875926">
        <w:rPr>
          <w:rFonts w:ascii="Times New Roman" w:hAnsi="Times New Roman"/>
          <w:b w:val="0"/>
          <w:bCs/>
          <w:noProof/>
        </w:rPr>
        <w:t>1.2.1.1.</w:t>
      </w:r>
      <w:r w:rsidRPr="00875926">
        <w:rPr>
          <w:rFonts w:ascii="Times New Roman" w:eastAsiaTheme="minorEastAsia" w:hAnsi="Times New Roman"/>
          <w:b w:val="0"/>
          <w:noProof/>
          <w:lang w:eastAsia="ja-JP"/>
        </w:rPr>
        <w:tab/>
      </w:r>
      <w:r w:rsidRPr="00875926">
        <w:rPr>
          <w:rFonts w:ascii="Times New Roman" w:hAnsi="Times New Roman"/>
          <w:b w:val="0"/>
          <w:noProof/>
        </w:rPr>
        <w:t xml:space="preserve">Чтение. Работа с текстом </w:t>
      </w:r>
      <w:r w:rsidRPr="00875926">
        <w:rPr>
          <w:rFonts w:ascii="Times New Roman" w:hAnsi="Times New Roman"/>
          <w:b w:val="0"/>
          <w:bCs/>
          <w:noProof/>
        </w:rPr>
        <w:t>(метапредметные результаты)</w:t>
      </w:r>
    </w:p>
    <w:p w:rsidR="00875926" w:rsidRPr="00875926" w:rsidRDefault="00875926" w:rsidP="00875926">
      <w:pPr>
        <w:pStyle w:val="22"/>
        <w:rPr>
          <w:rFonts w:ascii="Times New Roman" w:eastAsiaTheme="minorEastAsia" w:hAnsi="Times New Roman"/>
          <w:b w:val="0"/>
          <w:noProof/>
          <w:lang w:eastAsia="ja-JP"/>
        </w:rPr>
      </w:pPr>
      <w:r w:rsidRPr="00875926">
        <w:rPr>
          <w:rFonts w:ascii="Times New Roman" w:hAnsi="Times New Roman"/>
          <w:b w:val="0"/>
          <w:bCs/>
          <w:noProof/>
        </w:rPr>
        <w:t>1.2.1.2.</w:t>
      </w:r>
      <w:r w:rsidRPr="00875926">
        <w:rPr>
          <w:rFonts w:ascii="Times New Roman" w:eastAsiaTheme="minorEastAsia" w:hAnsi="Times New Roman"/>
          <w:b w:val="0"/>
          <w:noProof/>
          <w:lang w:eastAsia="ja-JP"/>
        </w:rPr>
        <w:tab/>
      </w:r>
      <w:r w:rsidRPr="00875926">
        <w:rPr>
          <w:rFonts w:ascii="Times New Roman" w:hAnsi="Times New Roman"/>
          <w:b w:val="0"/>
          <w:noProof/>
        </w:rPr>
        <w:t>Формирование ИКТ­компетентности обучающихся (метапредметные результаты)</w:t>
      </w:r>
    </w:p>
    <w:p w:rsidR="00875926" w:rsidRPr="00875926" w:rsidRDefault="00875926" w:rsidP="00875926">
      <w:pPr>
        <w:pStyle w:val="22"/>
        <w:rPr>
          <w:rFonts w:ascii="Times New Roman" w:eastAsiaTheme="minorEastAsia" w:hAnsi="Times New Roman"/>
          <w:b w:val="0"/>
          <w:noProof/>
          <w:lang w:eastAsia="ja-JP"/>
        </w:rPr>
      </w:pPr>
      <w:r w:rsidRPr="00875926">
        <w:rPr>
          <w:rFonts w:ascii="Times New Roman" w:hAnsi="Times New Roman"/>
          <w:b w:val="0"/>
          <w:bCs/>
          <w:noProof/>
        </w:rPr>
        <w:t>1.2.2.</w:t>
      </w:r>
      <w:r w:rsidRPr="00875926">
        <w:rPr>
          <w:rFonts w:ascii="Times New Roman" w:eastAsiaTheme="minorEastAsia" w:hAnsi="Times New Roman"/>
          <w:b w:val="0"/>
          <w:noProof/>
          <w:lang w:eastAsia="ja-JP"/>
        </w:rPr>
        <w:tab/>
      </w:r>
      <w:r w:rsidRPr="00875926">
        <w:rPr>
          <w:rFonts w:ascii="Times New Roman" w:hAnsi="Times New Roman"/>
          <w:b w:val="0"/>
          <w:noProof/>
        </w:rPr>
        <w:t>Русский язык</w:t>
      </w:r>
    </w:p>
    <w:p w:rsidR="00875926" w:rsidRPr="00875926" w:rsidRDefault="00875926" w:rsidP="00875926">
      <w:pPr>
        <w:pStyle w:val="22"/>
        <w:rPr>
          <w:rFonts w:ascii="Times New Roman" w:hAnsi="Times New Roman"/>
          <w:b w:val="0"/>
          <w:noProof/>
        </w:rPr>
      </w:pPr>
      <w:r w:rsidRPr="00875926">
        <w:rPr>
          <w:rFonts w:ascii="Times New Roman" w:hAnsi="Times New Roman"/>
          <w:b w:val="0"/>
          <w:bCs/>
          <w:noProof/>
        </w:rPr>
        <w:t>1.2.3.</w:t>
      </w:r>
      <w:r w:rsidRPr="00875926">
        <w:rPr>
          <w:rFonts w:ascii="Times New Roman" w:eastAsiaTheme="minorEastAsia" w:hAnsi="Times New Roman"/>
          <w:b w:val="0"/>
          <w:noProof/>
          <w:lang w:eastAsia="ja-JP"/>
        </w:rPr>
        <w:tab/>
      </w:r>
      <w:r w:rsidRPr="00875926">
        <w:rPr>
          <w:rFonts w:ascii="Times New Roman" w:hAnsi="Times New Roman"/>
          <w:b w:val="0"/>
          <w:noProof/>
        </w:rPr>
        <w:t>Литературное чтение</w:t>
      </w:r>
    </w:p>
    <w:p w:rsidR="006C3809" w:rsidRDefault="00875926" w:rsidP="006C3809">
      <w:pPr>
        <w:rPr>
          <w:rFonts w:eastAsiaTheme="minorEastAsia"/>
        </w:rPr>
      </w:pPr>
      <w:r w:rsidRPr="00875926">
        <w:rPr>
          <w:rFonts w:eastAsiaTheme="minorEastAsia"/>
        </w:rPr>
        <w:t xml:space="preserve">1.2.4.           Родной язык </w:t>
      </w:r>
      <w:r w:rsidR="006C3809">
        <w:rPr>
          <w:rFonts w:eastAsiaTheme="minorEastAsia"/>
        </w:rPr>
        <w:t xml:space="preserve">и литературное чтение на родном </w:t>
      </w:r>
      <w:r w:rsidRPr="00875926">
        <w:rPr>
          <w:rFonts w:eastAsiaTheme="minorEastAsia"/>
        </w:rPr>
        <w:t>языке</w:t>
      </w:r>
    </w:p>
    <w:p w:rsidR="00875926" w:rsidRPr="00875926" w:rsidRDefault="00875926" w:rsidP="006C3809">
      <w:pPr>
        <w:rPr>
          <w:rFonts w:eastAsiaTheme="minorEastAsia"/>
          <w:noProof/>
          <w:lang w:eastAsia="ja-JP"/>
        </w:rPr>
      </w:pPr>
      <w:r w:rsidRPr="00875926">
        <w:rPr>
          <w:bCs/>
          <w:noProof/>
        </w:rPr>
        <w:t>1.2.5.</w:t>
      </w:r>
      <w:r w:rsidRPr="00875926">
        <w:rPr>
          <w:rFonts w:eastAsiaTheme="minorEastAsia"/>
          <w:noProof/>
          <w:lang w:eastAsia="ja-JP"/>
        </w:rPr>
        <w:tab/>
      </w:r>
      <w:r w:rsidRPr="00875926">
        <w:rPr>
          <w:noProof/>
        </w:rPr>
        <w:t>Иност</w:t>
      </w:r>
      <w:r w:rsidR="00101DF8">
        <w:rPr>
          <w:noProof/>
        </w:rPr>
        <w:t>ранный язык (английский</w:t>
      </w:r>
      <w:r w:rsidRPr="00875926">
        <w:rPr>
          <w:noProof/>
        </w:rPr>
        <w:t>)</w:t>
      </w:r>
      <w:r w:rsidRPr="00875926">
        <w:rPr>
          <w:noProof/>
        </w:rPr>
        <w:tab/>
      </w:r>
    </w:p>
    <w:p w:rsidR="00875926" w:rsidRPr="00875926" w:rsidRDefault="00875926" w:rsidP="00875926">
      <w:pPr>
        <w:pStyle w:val="22"/>
        <w:rPr>
          <w:rFonts w:ascii="Times New Roman" w:eastAsiaTheme="minorEastAsia" w:hAnsi="Times New Roman"/>
          <w:b w:val="0"/>
          <w:noProof/>
          <w:lang w:eastAsia="ja-JP"/>
        </w:rPr>
      </w:pPr>
      <w:r w:rsidRPr="00875926">
        <w:rPr>
          <w:rFonts w:ascii="Times New Roman" w:hAnsi="Times New Roman"/>
          <w:b w:val="0"/>
          <w:bCs/>
          <w:noProof/>
        </w:rPr>
        <w:t>1.2.6.</w:t>
      </w:r>
      <w:r w:rsidRPr="00875926">
        <w:rPr>
          <w:rFonts w:ascii="Times New Roman" w:eastAsiaTheme="minorEastAsia" w:hAnsi="Times New Roman"/>
          <w:b w:val="0"/>
          <w:noProof/>
          <w:lang w:eastAsia="ja-JP"/>
        </w:rPr>
        <w:tab/>
      </w:r>
      <w:r w:rsidRPr="00875926">
        <w:rPr>
          <w:rFonts w:ascii="Times New Roman" w:hAnsi="Times New Roman"/>
          <w:b w:val="0"/>
          <w:noProof/>
        </w:rPr>
        <w:t>Математика и информатика</w:t>
      </w:r>
    </w:p>
    <w:p w:rsidR="00875926" w:rsidRPr="00875926" w:rsidRDefault="00875926" w:rsidP="00875926">
      <w:pPr>
        <w:pStyle w:val="22"/>
        <w:rPr>
          <w:rFonts w:ascii="Times New Roman" w:eastAsiaTheme="minorEastAsia" w:hAnsi="Times New Roman"/>
          <w:b w:val="0"/>
          <w:noProof/>
          <w:lang w:eastAsia="ja-JP"/>
        </w:rPr>
      </w:pPr>
      <w:r w:rsidRPr="00875926">
        <w:rPr>
          <w:rFonts w:ascii="Times New Roman" w:hAnsi="Times New Roman"/>
          <w:b w:val="0"/>
          <w:bCs/>
          <w:noProof/>
        </w:rPr>
        <w:t>1.2.7.</w:t>
      </w:r>
      <w:r w:rsidRPr="00875926">
        <w:rPr>
          <w:rFonts w:ascii="Times New Roman" w:eastAsiaTheme="minorEastAsia" w:hAnsi="Times New Roman"/>
          <w:b w:val="0"/>
          <w:noProof/>
          <w:lang w:eastAsia="ja-JP"/>
        </w:rPr>
        <w:tab/>
      </w:r>
      <w:r w:rsidRPr="00875926">
        <w:rPr>
          <w:rFonts w:ascii="Times New Roman" w:hAnsi="Times New Roman"/>
          <w:b w:val="0"/>
          <w:noProof/>
        </w:rPr>
        <w:t>Основы религиозных культур и светской этики</w:t>
      </w:r>
    </w:p>
    <w:p w:rsidR="00875926" w:rsidRPr="00875926" w:rsidRDefault="00875926" w:rsidP="00875926">
      <w:pPr>
        <w:pStyle w:val="22"/>
        <w:rPr>
          <w:rFonts w:ascii="Times New Roman" w:eastAsiaTheme="minorEastAsia" w:hAnsi="Times New Roman"/>
          <w:b w:val="0"/>
          <w:noProof/>
          <w:lang w:eastAsia="ja-JP"/>
        </w:rPr>
      </w:pPr>
      <w:r w:rsidRPr="00875926">
        <w:rPr>
          <w:rFonts w:ascii="Times New Roman" w:hAnsi="Times New Roman"/>
          <w:b w:val="0"/>
          <w:bCs/>
          <w:noProof/>
        </w:rPr>
        <w:t>1.2.8.</w:t>
      </w:r>
      <w:r w:rsidRPr="00875926">
        <w:rPr>
          <w:rFonts w:ascii="Times New Roman" w:eastAsiaTheme="minorEastAsia" w:hAnsi="Times New Roman"/>
          <w:b w:val="0"/>
          <w:noProof/>
          <w:lang w:eastAsia="ja-JP"/>
        </w:rPr>
        <w:tab/>
      </w:r>
      <w:r w:rsidRPr="00875926">
        <w:rPr>
          <w:rFonts w:ascii="Times New Roman" w:hAnsi="Times New Roman"/>
          <w:b w:val="0"/>
          <w:noProof/>
        </w:rPr>
        <w:t>Окружающий мир</w:t>
      </w:r>
    </w:p>
    <w:p w:rsidR="006C3809" w:rsidRDefault="00875926" w:rsidP="00875926">
      <w:pPr>
        <w:pStyle w:val="22"/>
        <w:rPr>
          <w:rFonts w:ascii="Times New Roman" w:hAnsi="Times New Roman"/>
          <w:b w:val="0"/>
          <w:noProof/>
        </w:rPr>
      </w:pPr>
      <w:r w:rsidRPr="00875926">
        <w:rPr>
          <w:rFonts w:ascii="Times New Roman" w:hAnsi="Times New Roman"/>
          <w:b w:val="0"/>
          <w:bCs/>
          <w:noProof/>
        </w:rPr>
        <w:t>1.2.9.</w:t>
      </w:r>
      <w:r w:rsidRPr="00875926">
        <w:rPr>
          <w:rFonts w:ascii="Times New Roman" w:eastAsiaTheme="minorEastAsia" w:hAnsi="Times New Roman"/>
          <w:b w:val="0"/>
          <w:noProof/>
          <w:lang w:eastAsia="ja-JP"/>
        </w:rPr>
        <w:tab/>
      </w:r>
      <w:r w:rsidRPr="00875926">
        <w:rPr>
          <w:rFonts w:ascii="Times New Roman" w:hAnsi="Times New Roman"/>
          <w:b w:val="0"/>
          <w:noProof/>
        </w:rPr>
        <w:t>Изобразительное искусство</w:t>
      </w:r>
    </w:p>
    <w:p w:rsidR="00875926" w:rsidRPr="00875926" w:rsidRDefault="00875926" w:rsidP="00875926">
      <w:pPr>
        <w:pStyle w:val="22"/>
        <w:rPr>
          <w:rFonts w:ascii="Times New Roman" w:eastAsiaTheme="minorEastAsia" w:hAnsi="Times New Roman"/>
          <w:b w:val="0"/>
          <w:noProof/>
          <w:lang w:eastAsia="ja-JP"/>
        </w:rPr>
      </w:pPr>
      <w:r w:rsidRPr="00875926">
        <w:rPr>
          <w:rFonts w:ascii="Times New Roman" w:hAnsi="Times New Roman"/>
          <w:b w:val="0"/>
          <w:bCs/>
          <w:noProof/>
        </w:rPr>
        <w:t>1.2.11.</w:t>
      </w:r>
      <w:r w:rsidRPr="00875926">
        <w:rPr>
          <w:rFonts w:ascii="Times New Roman" w:eastAsiaTheme="minorEastAsia" w:hAnsi="Times New Roman"/>
          <w:b w:val="0"/>
          <w:noProof/>
          <w:lang w:eastAsia="ja-JP"/>
        </w:rPr>
        <w:tab/>
      </w:r>
      <w:r w:rsidRPr="00875926">
        <w:rPr>
          <w:rFonts w:ascii="Times New Roman" w:hAnsi="Times New Roman"/>
          <w:b w:val="0"/>
          <w:noProof/>
        </w:rPr>
        <w:t>Музыка</w:t>
      </w:r>
    </w:p>
    <w:p w:rsidR="00875926" w:rsidRPr="00853F46" w:rsidRDefault="00875926" w:rsidP="00875926">
      <w:pPr>
        <w:pStyle w:val="22"/>
        <w:rPr>
          <w:rFonts w:asciiTheme="minorHAnsi" w:eastAsiaTheme="minorEastAsia" w:hAnsiTheme="minorHAnsi" w:cstheme="minorBidi"/>
          <w:noProof/>
          <w:lang w:eastAsia="ja-JP"/>
        </w:rPr>
      </w:pPr>
      <w:r w:rsidRPr="00875926">
        <w:rPr>
          <w:rFonts w:ascii="Times New Roman" w:hAnsi="Times New Roman"/>
          <w:b w:val="0"/>
          <w:bCs/>
          <w:noProof/>
        </w:rPr>
        <w:t>1.2.10.</w:t>
      </w:r>
      <w:r w:rsidRPr="00875926">
        <w:rPr>
          <w:rFonts w:ascii="Times New Roman" w:eastAsiaTheme="minorEastAsia" w:hAnsi="Times New Roman"/>
          <w:b w:val="0"/>
          <w:noProof/>
          <w:lang w:eastAsia="ja-JP"/>
        </w:rPr>
        <w:tab/>
      </w:r>
      <w:r w:rsidRPr="00875926">
        <w:rPr>
          <w:rFonts w:ascii="Times New Roman" w:hAnsi="Times New Roman"/>
          <w:b w:val="0"/>
          <w:noProof/>
        </w:rPr>
        <w:t>Технология</w:t>
      </w:r>
    </w:p>
    <w:p w:rsidR="00875926" w:rsidRPr="002554BB" w:rsidRDefault="00875926" w:rsidP="00875926">
      <w:pPr>
        <w:jc w:val="both"/>
        <w:rPr>
          <w:rFonts w:eastAsia="Calibri"/>
          <w:lang w:eastAsia="ar-SA"/>
        </w:rPr>
      </w:pPr>
      <w:r w:rsidRPr="00853F46">
        <w:rPr>
          <w:bCs/>
          <w:noProof/>
        </w:rPr>
        <w:t>1.2.1</w:t>
      </w:r>
      <w:r>
        <w:rPr>
          <w:bCs/>
          <w:noProof/>
        </w:rPr>
        <w:t>2</w:t>
      </w:r>
      <w:r w:rsidRPr="00853F46">
        <w:rPr>
          <w:bCs/>
          <w:noProof/>
        </w:rPr>
        <w:t>.</w:t>
      </w:r>
      <w:r w:rsidRPr="00853F46">
        <w:rPr>
          <w:rFonts w:asciiTheme="minorHAnsi" w:eastAsiaTheme="minorEastAsia" w:hAnsiTheme="minorHAnsi" w:cstheme="minorBidi"/>
          <w:noProof/>
          <w:lang w:eastAsia="ja-JP"/>
        </w:rPr>
        <w:tab/>
      </w:r>
      <w:r w:rsidRPr="00853F46">
        <w:rPr>
          <w:noProof/>
        </w:rPr>
        <w:t>Физическая культура</w:t>
      </w:r>
    </w:p>
    <w:p w:rsidR="002554BB" w:rsidRPr="002554BB" w:rsidRDefault="002554BB" w:rsidP="002554BB">
      <w:pPr>
        <w:jc w:val="both"/>
        <w:rPr>
          <w:rFonts w:eastAsia="Calibri"/>
          <w:lang w:eastAsia="ar-SA"/>
        </w:rPr>
      </w:pPr>
      <w:r w:rsidRPr="002554BB">
        <w:rPr>
          <w:rFonts w:eastAsia="Calibri"/>
          <w:lang w:eastAsia="ar-SA"/>
        </w:rPr>
        <w:t xml:space="preserve">1.3. Система </w:t>
      </w:r>
      <w:proofErr w:type="gramStart"/>
      <w:r w:rsidRPr="002554BB">
        <w:rPr>
          <w:rFonts w:eastAsia="Calibri"/>
          <w:lang w:eastAsia="ar-SA"/>
        </w:rPr>
        <w:t>оценки достижения планируемых результатов освоения основной образовательной программы основного общего образования</w:t>
      </w:r>
      <w:proofErr w:type="gramEnd"/>
      <w:r w:rsidRPr="002554BB">
        <w:rPr>
          <w:rFonts w:eastAsia="Calibri"/>
          <w:lang w:eastAsia="ar-SA"/>
        </w:rPr>
        <w:t>.</w:t>
      </w:r>
    </w:p>
    <w:p w:rsidR="002554BB" w:rsidRPr="002554BB" w:rsidRDefault="002554BB" w:rsidP="002554BB">
      <w:pPr>
        <w:jc w:val="both"/>
        <w:rPr>
          <w:rFonts w:eastAsia="Calibri"/>
          <w:lang w:eastAsia="ar-SA"/>
        </w:rPr>
      </w:pPr>
    </w:p>
    <w:p w:rsidR="002554BB" w:rsidRPr="002554BB" w:rsidRDefault="002554BB" w:rsidP="002554BB">
      <w:pPr>
        <w:jc w:val="both"/>
        <w:rPr>
          <w:rFonts w:eastAsia="Calibri"/>
          <w:b/>
          <w:lang w:eastAsia="ar-SA"/>
        </w:rPr>
      </w:pPr>
      <w:r w:rsidRPr="002554BB">
        <w:rPr>
          <w:rFonts w:eastAsia="Calibri"/>
          <w:b/>
          <w:lang w:eastAsia="ar-SA"/>
        </w:rPr>
        <w:t>2. Содержательный раздел</w:t>
      </w:r>
    </w:p>
    <w:p w:rsidR="002554BB" w:rsidRPr="002554BB" w:rsidRDefault="002554BB" w:rsidP="002554BB">
      <w:pPr>
        <w:jc w:val="both"/>
        <w:rPr>
          <w:rFonts w:eastAsia="Calibri"/>
          <w:lang w:eastAsia="ar-SA"/>
        </w:rPr>
      </w:pPr>
    </w:p>
    <w:p w:rsidR="002554BB" w:rsidRPr="002554BB" w:rsidRDefault="002554BB" w:rsidP="002554BB">
      <w:pPr>
        <w:jc w:val="both"/>
        <w:rPr>
          <w:rFonts w:eastAsia="Calibri"/>
          <w:lang w:eastAsia="ar-SA"/>
        </w:rPr>
      </w:pPr>
      <w:r w:rsidRPr="002554BB">
        <w:rPr>
          <w:rFonts w:eastAsia="Calibri"/>
          <w:lang w:eastAsia="ar-SA"/>
        </w:rPr>
        <w:t xml:space="preserve">2.1. </w:t>
      </w:r>
      <w:proofErr w:type="gramStart"/>
      <w:r w:rsidRPr="002554BB">
        <w:rPr>
          <w:rFonts w:eastAsia="Calibri"/>
          <w:lang w:eastAsia="ar-SA"/>
        </w:rPr>
        <w:t>Программа формирования универсальных учебных действий у обучающихся на ступени начального общего образования.</w:t>
      </w:r>
      <w:proofErr w:type="gramEnd"/>
    </w:p>
    <w:p w:rsidR="006C3809" w:rsidRPr="00120655" w:rsidRDefault="006C3809" w:rsidP="006C3809">
      <w:pPr>
        <w:pStyle w:val="22"/>
        <w:rPr>
          <w:rFonts w:asciiTheme="minorHAnsi" w:eastAsiaTheme="minorEastAsia" w:hAnsiTheme="minorHAnsi" w:cstheme="minorBidi"/>
          <w:b w:val="0"/>
          <w:noProof/>
          <w:lang w:eastAsia="ja-JP"/>
        </w:rPr>
      </w:pPr>
      <w:r w:rsidRPr="00120655">
        <w:rPr>
          <w:b w:val="0"/>
          <w:noProof/>
        </w:rPr>
        <w:t>2.2.</w:t>
      </w:r>
      <w:r w:rsidRPr="00120655">
        <w:rPr>
          <w:rFonts w:asciiTheme="minorHAnsi" w:eastAsiaTheme="minorEastAsia" w:hAnsiTheme="minorHAnsi" w:cstheme="minorBidi"/>
          <w:b w:val="0"/>
          <w:noProof/>
          <w:lang w:eastAsia="ja-JP"/>
        </w:rPr>
        <w:tab/>
      </w:r>
      <w:r w:rsidRPr="00120655">
        <w:rPr>
          <w:b w:val="0"/>
          <w:noProof/>
        </w:rPr>
        <w:t xml:space="preserve">Программы отдельных </w:t>
      </w:r>
      <w:r w:rsidR="00F110B7">
        <w:rPr>
          <w:b w:val="0"/>
          <w:noProof/>
        </w:rPr>
        <w:t xml:space="preserve"> </w:t>
      </w:r>
      <w:r w:rsidRPr="00120655">
        <w:rPr>
          <w:b w:val="0"/>
          <w:noProof/>
        </w:rPr>
        <w:t>учебных предметов, курсов</w:t>
      </w:r>
    </w:p>
    <w:p w:rsidR="006C3809" w:rsidRPr="00120655" w:rsidRDefault="006C3809" w:rsidP="006C3809">
      <w:pPr>
        <w:pStyle w:val="22"/>
        <w:rPr>
          <w:rFonts w:asciiTheme="minorHAnsi" w:eastAsiaTheme="minorEastAsia" w:hAnsiTheme="minorHAnsi" w:cstheme="minorBidi"/>
          <w:b w:val="0"/>
          <w:noProof/>
          <w:lang w:eastAsia="ja-JP"/>
        </w:rPr>
      </w:pPr>
      <w:r w:rsidRPr="00120655">
        <w:rPr>
          <w:b w:val="0"/>
          <w:bCs/>
          <w:noProof/>
        </w:rPr>
        <w:t>2.2.1.</w:t>
      </w:r>
      <w:r w:rsidRPr="00120655">
        <w:rPr>
          <w:rFonts w:asciiTheme="minorHAnsi" w:eastAsiaTheme="minorEastAsia" w:hAnsiTheme="minorHAnsi" w:cstheme="minorBidi"/>
          <w:b w:val="0"/>
          <w:noProof/>
          <w:lang w:eastAsia="ja-JP"/>
        </w:rPr>
        <w:tab/>
      </w:r>
      <w:r w:rsidRPr="00120655">
        <w:rPr>
          <w:b w:val="0"/>
          <w:noProof/>
        </w:rPr>
        <w:t>Общие положения</w:t>
      </w:r>
    </w:p>
    <w:p w:rsidR="006C3809" w:rsidRPr="00120655" w:rsidRDefault="006C3809" w:rsidP="006C3809">
      <w:pPr>
        <w:pStyle w:val="22"/>
        <w:rPr>
          <w:rFonts w:asciiTheme="minorHAnsi" w:eastAsiaTheme="minorEastAsia" w:hAnsiTheme="minorHAnsi" w:cstheme="minorBidi"/>
          <w:b w:val="0"/>
          <w:noProof/>
          <w:lang w:eastAsia="ja-JP"/>
        </w:rPr>
      </w:pPr>
      <w:r w:rsidRPr="00120655">
        <w:rPr>
          <w:b w:val="0"/>
          <w:bCs/>
          <w:noProof/>
        </w:rPr>
        <w:t>2.2.2.</w:t>
      </w:r>
      <w:r w:rsidRPr="00120655">
        <w:rPr>
          <w:rFonts w:asciiTheme="minorHAnsi" w:eastAsiaTheme="minorEastAsia" w:hAnsiTheme="minorHAnsi" w:cstheme="minorBidi"/>
          <w:b w:val="0"/>
          <w:noProof/>
          <w:lang w:eastAsia="ja-JP"/>
        </w:rPr>
        <w:tab/>
      </w:r>
      <w:r w:rsidRPr="00120655">
        <w:rPr>
          <w:b w:val="0"/>
          <w:noProof/>
        </w:rPr>
        <w:t>Основное содержание учебных предметов</w:t>
      </w:r>
    </w:p>
    <w:p w:rsidR="006C3809" w:rsidRPr="00120655" w:rsidRDefault="006C3809" w:rsidP="006C3809">
      <w:pPr>
        <w:pStyle w:val="22"/>
        <w:rPr>
          <w:b w:val="0"/>
          <w:noProof/>
        </w:rPr>
      </w:pPr>
      <w:r w:rsidRPr="00120655">
        <w:rPr>
          <w:b w:val="0"/>
          <w:noProof/>
        </w:rPr>
        <w:t>2.2.2.1.</w:t>
      </w:r>
      <w:r w:rsidRPr="00120655">
        <w:rPr>
          <w:rFonts w:asciiTheme="minorHAnsi" w:eastAsiaTheme="minorEastAsia" w:hAnsiTheme="minorHAnsi" w:cstheme="minorBidi"/>
          <w:b w:val="0"/>
          <w:noProof/>
          <w:lang w:eastAsia="ja-JP"/>
        </w:rPr>
        <w:tab/>
      </w:r>
      <w:r w:rsidRPr="00120655">
        <w:rPr>
          <w:b w:val="0"/>
          <w:noProof/>
        </w:rPr>
        <w:t>Русский язык</w:t>
      </w:r>
    </w:p>
    <w:p w:rsidR="006C3809" w:rsidRPr="00120655" w:rsidRDefault="006C3809" w:rsidP="006C3809">
      <w:pPr>
        <w:rPr>
          <w:rFonts w:eastAsiaTheme="minorEastAsia"/>
        </w:rPr>
      </w:pPr>
      <w:r w:rsidRPr="00120655">
        <w:rPr>
          <w:rFonts w:eastAsiaTheme="minorEastAsia"/>
        </w:rPr>
        <w:t>2.2.2.2.        Родной язык</w:t>
      </w:r>
    </w:p>
    <w:p w:rsidR="006C3809" w:rsidRPr="00120655" w:rsidRDefault="006C3809" w:rsidP="006C3809">
      <w:pPr>
        <w:pStyle w:val="22"/>
        <w:rPr>
          <w:b w:val="0"/>
          <w:noProof/>
        </w:rPr>
      </w:pPr>
      <w:r w:rsidRPr="00120655">
        <w:rPr>
          <w:b w:val="0"/>
          <w:noProof/>
        </w:rPr>
        <w:t>2.2.2.3.</w:t>
      </w:r>
      <w:r w:rsidRPr="00120655">
        <w:rPr>
          <w:rFonts w:asciiTheme="minorHAnsi" w:eastAsiaTheme="minorEastAsia" w:hAnsiTheme="minorHAnsi" w:cstheme="minorBidi"/>
          <w:b w:val="0"/>
          <w:noProof/>
          <w:lang w:eastAsia="ja-JP"/>
        </w:rPr>
        <w:tab/>
      </w:r>
      <w:r w:rsidRPr="00120655">
        <w:rPr>
          <w:b w:val="0"/>
          <w:noProof/>
        </w:rPr>
        <w:t>Литературное чтение</w:t>
      </w:r>
    </w:p>
    <w:p w:rsidR="006C3809" w:rsidRPr="00120655" w:rsidRDefault="006C3809" w:rsidP="006C3809">
      <w:pPr>
        <w:rPr>
          <w:rFonts w:eastAsiaTheme="minorEastAsia"/>
        </w:rPr>
      </w:pPr>
      <w:r w:rsidRPr="00120655">
        <w:rPr>
          <w:rFonts w:eastAsiaTheme="minorEastAsia"/>
        </w:rPr>
        <w:t>2.2.2.4.        Литературное чтение на родном языке</w:t>
      </w:r>
    </w:p>
    <w:p w:rsidR="006C3809" w:rsidRPr="00844AB2" w:rsidRDefault="006C3809" w:rsidP="006C3809">
      <w:pPr>
        <w:pStyle w:val="22"/>
        <w:rPr>
          <w:rFonts w:asciiTheme="minorHAnsi" w:eastAsiaTheme="minorEastAsia" w:hAnsiTheme="minorHAnsi" w:cstheme="minorBidi"/>
          <w:b w:val="0"/>
          <w:noProof/>
          <w:lang w:eastAsia="ja-JP"/>
        </w:rPr>
      </w:pPr>
      <w:r w:rsidRPr="00120655">
        <w:rPr>
          <w:b w:val="0"/>
          <w:noProof/>
        </w:rPr>
        <w:t>2.2.2.5.</w:t>
      </w:r>
      <w:r w:rsidRPr="00120655">
        <w:rPr>
          <w:rFonts w:asciiTheme="minorHAnsi" w:eastAsiaTheme="minorEastAsia" w:hAnsiTheme="minorHAnsi" w:cstheme="minorBidi"/>
          <w:b w:val="0"/>
          <w:noProof/>
          <w:lang w:eastAsia="ja-JP"/>
        </w:rPr>
        <w:tab/>
      </w:r>
      <w:r w:rsidRPr="00120655">
        <w:rPr>
          <w:b w:val="0"/>
          <w:noProof/>
        </w:rPr>
        <w:t>Иностранный язык</w:t>
      </w:r>
      <w:r w:rsidR="00844AB2" w:rsidRPr="00753B56">
        <w:rPr>
          <w:b w:val="0"/>
          <w:noProof/>
        </w:rPr>
        <w:t xml:space="preserve"> </w:t>
      </w:r>
      <w:r w:rsidR="00844AB2">
        <w:rPr>
          <w:b w:val="0"/>
          <w:noProof/>
        </w:rPr>
        <w:t>(английский язык)</w:t>
      </w:r>
    </w:p>
    <w:p w:rsidR="006C3809" w:rsidRPr="00120655" w:rsidRDefault="006C3809" w:rsidP="006C3809">
      <w:pPr>
        <w:pStyle w:val="22"/>
        <w:rPr>
          <w:rFonts w:asciiTheme="minorHAnsi" w:eastAsiaTheme="minorEastAsia" w:hAnsiTheme="minorHAnsi" w:cstheme="minorBidi"/>
          <w:b w:val="0"/>
          <w:noProof/>
          <w:lang w:eastAsia="ja-JP"/>
        </w:rPr>
      </w:pPr>
      <w:r w:rsidRPr="00120655">
        <w:rPr>
          <w:b w:val="0"/>
          <w:noProof/>
        </w:rPr>
        <w:t>2.2.2.6.</w:t>
      </w:r>
      <w:r w:rsidRPr="00120655">
        <w:rPr>
          <w:rFonts w:asciiTheme="minorHAnsi" w:eastAsiaTheme="minorEastAsia" w:hAnsiTheme="minorHAnsi" w:cstheme="minorBidi"/>
          <w:b w:val="0"/>
          <w:noProof/>
          <w:lang w:eastAsia="ja-JP"/>
        </w:rPr>
        <w:tab/>
      </w:r>
      <w:r w:rsidR="00792E69">
        <w:rPr>
          <w:b w:val="0"/>
          <w:noProof/>
        </w:rPr>
        <w:t>Математика</w:t>
      </w:r>
    </w:p>
    <w:p w:rsidR="006C3809" w:rsidRPr="00120655" w:rsidRDefault="006C3809" w:rsidP="006C3809">
      <w:pPr>
        <w:pStyle w:val="22"/>
        <w:rPr>
          <w:rFonts w:asciiTheme="minorHAnsi" w:eastAsiaTheme="minorEastAsia" w:hAnsiTheme="minorHAnsi" w:cstheme="minorBidi"/>
          <w:b w:val="0"/>
          <w:noProof/>
          <w:lang w:eastAsia="ja-JP"/>
        </w:rPr>
      </w:pPr>
      <w:r w:rsidRPr="00120655">
        <w:rPr>
          <w:b w:val="0"/>
          <w:noProof/>
        </w:rPr>
        <w:t>2.2.2.7.</w:t>
      </w:r>
      <w:r w:rsidRPr="00120655">
        <w:rPr>
          <w:rFonts w:asciiTheme="minorHAnsi" w:eastAsiaTheme="minorEastAsia" w:hAnsiTheme="minorHAnsi" w:cstheme="minorBidi"/>
          <w:b w:val="0"/>
          <w:noProof/>
          <w:lang w:eastAsia="ja-JP"/>
        </w:rPr>
        <w:tab/>
      </w:r>
      <w:r w:rsidRPr="00120655">
        <w:rPr>
          <w:b w:val="0"/>
          <w:noProof/>
        </w:rPr>
        <w:t>Окружающий мир</w:t>
      </w:r>
    </w:p>
    <w:p w:rsidR="006C3809" w:rsidRPr="00120655" w:rsidRDefault="006C3809" w:rsidP="006C3809">
      <w:pPr>
        <w:pStyle w:val="22"/>
        <w:rPr>
          <w:rFonts w:asciiTheme="minorHAnsi" w:eastAsiaTheme="minorEastAsia" w:hAnsiTheme="minorHAnsi" w:cstheme="minorBidi"/>
          <w:b w:val="0"/>
          <w:noProof/>
          <w:lang w:eastAsia="ja-JP"/>
        </w:rPr>
      </w:pPr>
      <w:r w:rsidRPr="00120655">
        <w:rPr>
          <w:b w:val="0"/>
          <w:noProof/>
        </w:rPr>
        <w:t>2.2.2.8.</w:t>
      </w:r>
      <w:r w:rsidRPr="00120655">
        <w:rPr>
          <w:rFonts w:asciiTheme="minorHAnsi" w:eastAsiaTheme="minorEastAsia" w:hAnsiTheme="minorHAnsi" w:cstheme="minorBidi"/>
          <w:b w:val="0"/>
          <w:noProof/>
          <w:lang w:eastAsia="ja-JP"/>
        </w:rPr>
        <w:tab/>
      </w:r>
      <w:r w:rsidRPr="00120655">
        <w:rPr>
          <w:b w:val="0"/>
          <w:noProof/>
        </w:rPr>
        <w:t>Основы религиозных культур и светской этики</w:t>
      </w:r>
    </w:p>
    <w:p w:rsidR="006C3809" w:rsidRPr="00120655" w:rsidRDefault="006C3809" w:rsidP="006C3809">
      <w:pPr>
        <w:pStyle w:val="22"/>
        <w:rPr>
          <w:rFonts w:asciiTheme="minorHAnsi" w:eastAsiaTheme="minorEastAsia" w:hAnsiTheme="minorHAnsi" w:cstheme="minorBidi"/>
          <w:b w:val="0"/>
          <w:noProof/>
          <w:lang w:eastAsia="ja-JP"/>
        </w:rPr>
      </w:pPr>
      <w:r w:rsidRPr="00120655">
        <w:rPr>
          <w:b w:val="0"/>
          <w:noProof/>
        </w:rPr>
        <w:t>2.2.2.9.</w:t>
      </w:r>
      <w:r w:rsidRPr="00120655">
        <w:rPr>
          <w:rFonts w:asciiTheme="minorHAnsi" w:eastAsiaTheme="minorEastAsia" w:hAnsiTheme="minorHAnsi" w:cstheme="minorBidi"/>
          <w:b w:val="0"/>
          <w:noProof/>
          <w:lang w:eastAsia="ja-JP"/>
        </w:rPr>
        <w:tab/>
      </w:r>
      <w:r w:rsidRPr="00120655">
        <w:rPr>
          <w:b w:val="0"/>
          <w:noProof/>
        </w:rPr>
        <w:t>Изобразительное искусство</w:t>
      </w:r>
    </w:p>
    <w:p w:rsidR="006C3809" w:rsidRPr="00120655" w:rsidRDefault="006C3809" w:rsidP="006C3809">
      <w:pPr>
        <w:pStyle w:val="22"/>
        <w:rPr>
          <w:rFonts w:asciiTheme="minorHAnsi" w:eastAsiaTheme="minorEastAsia" w:hAnsiTheme="minorHAnsi" w:cstheme="minorBidi"/>
          <w:b w:val="0"/>
          <w:noProof/>
          <w:lang w:eastAsia="ja-JP"/>
        </w:rPr>
      </w:pPr>
      <w:r w:rsidRPr="00120655">
        <w:rPr>
          <w:b w:val="0"/>
          <w:noProof/>
        </w:rPr>
        <w:t>2.2.2.10.</w:t>
      </w:r>
      <w:r w:rsidRPr="00120655">
        <w:rPr>
          <w:rFonts w:asciiTheme="minorHAnsi" w:eastAsiaTheme="minorEastAsia" w:hAnsiTheme="minorHAnsi" w:cstheme="minorBidi"/>
          <w:b w:val="0"/>
          <w:noProof/>
          <w:lang w:eastAsia="ja-JP"/>
        </w:rPr>
        <w:tab/>
      </w:r>
      <w:r w:rsidRPr="00120655">
        <w:rPr>
          <w:b w:val="0"/>
          <w:noProof/>
        </w:rPr>
        <w:t>Музыка</w:t>
      </w:r>
    </w:p>
    <w:p w:rsidR="006C3809" w:rsidRPr="00853F46" w:rsidRDefault="006C3809" w:rsidP="006C3809">
      <w:pPr>
        <w:pStyle w:val="22"/>
        <w:rPr>
          <w:rFonts w:asciiTheme="minorHAnsi" w:eastAsiaTheme="minorEastAsia" w:hAnsiTheme="minorHAnsi" w:cstheme="minorBidi"/>
          <w:noProof/>
          <w:lang w:eastAsia="ja-JP"/>
        </w:rPr>
      </w:pPr>
      <w:r w:rsidRPr="00120655">
        <w:rPr>
          <w:b w:val="0"/>
          <w:noProof/>
        </w:rPr>
        <w:t>2.2.2.11.</w:t>
      </w:r>
      <w:r w:rsidRPr="00120655">
        <w:rPr>
          <w:rFonts w:asciiTheme="minorHAnsi" w:eastAsiaTheme="minorEastAsia" w:hAnsiTheme="minorHAnsi" w:cstheme="minorBidi"/>
          <w:b w:val="0"/>
          <w:noProof/>
          <w:lang w:eastAsia="ja-JP"/>
        </w:rPr>
        <w:tab/>
      </w:r>
      <w:r w:rsidRPr="00120655">
        <w:rPr>
          <w:b w:val="0"/>
          <w:noProof/>
        </w:rPr>
        <w:t>Технология</w:t>
      </w:r>
    </w:p>
    <w:p w:rsidR="006C3809" w:rsidRDefault="006C3809" w:rsidP="006C3809">
      <w:pPr>
        <w:jc w:val="both"/>
        <w:rPr>
          <w:rFonts w:eastAsia="Calibri"/>
          <w:lang w:eastAsia="ar-SA"/>
        </w:rPr>
      </w:pPr>
      <w:r w:rsidRPr="00853F46">
        <w:rPr>
          <w:noProof/>
        </w:rPr>
        <w:t>2.2.2.1</w:t>
      </w:r>
      <w:r>
        <w:rPr>
          <w:noProof/>
        </w:rPr>
        <w:t>2</w:t>
      </w:r>
      <w:r w:rsidRPr="00853F46">
        <w:rPr>
          <w:noProof/>
        </w:rPr>
        <w:t>.Физическая культура</w:t>
      </w:r>
    </w:p>
    <w:p w:rsidR="002554BB" w:rsidRPr="002554BB" w:rsidRDefault="002554BB" w:rsidP="002554BB">
      <w:pPr>
        <w:jc w:val="both"/>
        <w:rPr>
          <w:rFonts w:eastAsia="Calibri"/>
          <w:lang w:eastAsia="ar-SA"/>
        </w:rPr>
      </w:pPr>
      <w:r w:rsidRPr="002554BB">
        <w:rPr>
          <w:rFonts w:eastAsia="Calibri"/>
          <w:lang w:eastAsia="ar-SA"/>
        </w:rPr>
        <w:t>2.3. Программа  воспитания.</w:t>
      </w:r>
    </w:p>
    <w:p w:rsidR="002554BB" w:rsidRPr="002554BB" w:rsidRDefault="002554BB" w:rsidP="002554BB">
      <w:pPr>
        <w:jc w:val="both"/>
        <w:rPr>
          <w:rFonts w:eastAsia="Calibri"/>
          <w:lang w:eastAsia="ar-SA"/>
        </w:rPr>
      </w:pPr>
      <w:r w:rsidRPr="002554BB">
        <w:rPr>
          <w:rFonts w:eastAsia="Calibri"/>
          <w:lang w:eastAsia="ar-SA"/>
        </w:rPr>
        <w:t xml:space="preserve">2.4. Программа формирования  экологической культуры, здорового и безопасного образа жизни </w:t>
      </w:r>
      <w:proofErr w:type="gramStart"/>
      <w:r w:rsidRPr="002554BB">
        <w:rPr>
          <w:rFonts w:eastAsia="Calibri"/>
          <w:lang w:eastAsia="ar-SA"/>
        </w:rPr>
        <w:t>обучающихся</w:t>
      </w:r>
      <w:proofErr w:type="gramEnd"/>
      <w:r w:rsidRPr="002554BB">
        <w:rPr>
          <w:rFonts w:eastAsia="Calibri"/>
          <w:lang w:eastAsia="ar-SA"/>
        </w:rPr>
        <w:t>.</w:t>
      </w:r>
    </w:p>
    <w:p w:rsidR="002554BB" w:rsidRPr="002554BB" w:rsidRDefault="002554BB" w:rsidP="002554BB">
      <w:pPr>
        <w:jc w:val="both"/>
        <w:rPr>
          <w:rFonts w:eastAsia="Calibri"/>
          <w:lang w:eastAsia="ar-SA"/>
        </w:rPr>
      </w:pPr>
      <w:r w:rsidRPr="002554BB">
        <w:rPr>
          <w:rFonts w:eastAsia="Calibri"/>
          <w:lang w:eastAsia="ar-SA"/>
        </w:rPr>
        <w:t>2.5. Программа коррекционной работы.</w:t>
      </w:r>
    </w:p>
    <w:p w:rsidR="002554BB" w:rsidRPr="002554BB" w:rsidRDefault="002554BB" w:rsidP="002554BB">
      <w:pPr>
        <w:jc w:val="both"/>
        <w:rPr>
          <w:rFonts w:eastAsia="Calibri"/>
          <w:lang w:eastAsia="ar-SA"/>
        </w:rPr>
      </w:pPr>
      <w:r w:rsidRPr="002554BB">
        <w:rPr>
          <w:rFonts w:eastAsia="Calibri"/>
          <w:b/>
          <w:lang w:eastAsia="ar-SA"/>
        </w:rPr>
        <w:t>3. Организационный раздел</w:t>
      </w:r>
    </w:p>
    <w:p w:rsidR="002554BB" w:rsidRPr="002554BB" w:rsidRDefault="002554BB" w:rsidP="002554BB">
      <w:pPr>
        <w:jc w:val="both"/>
        <w:rPr>
          <w:rFonts w:eastAsia="Calibri"/>
          <w:lang w:eastAsia="ar-SA"/>
        </w:rPr>
      </w:pPr>
      <w:r w:rsidRPr="002554BB">
        <w:rPr>
          <w:rFonts w:eastAsia="Calibri"/>
          <w:lang w:eastAsia="ar-SA"/>
        </w:rPr>
        <w:t>3.1. Учебный план начального общего образования.</w:t>
      </w:r>
    </w:p>
    <w:p w:rsidR="002554BB" w:rsidRDefault="002554BB" w:rsidP="002554BB">
      <w:pPr>
        <w:jc w:val="both"/>
        <w:rPr>
          <w:rFonts w:eastAsia="Calibri"/>
          <w:lang w:eastAsia="ar-SA"/>
        </w:rPr>
      </w:pPr>
      <w:r w:rsidRPr="002554BB">
        <w:rPr>
          <w:rFonts w:eastAsia="Calibri"/>
          <w:lang w:eastAsia="ar-SA"/>
        </w:rPr>
        <w:t>3.2. План внеурочной деятельности.</w:t>
      </w:r>
    </w:p>
    <w:p w:rsidR="00004B21" w:rsidRDefault="00004B21" w:rsidP="002554BB">
      <w:pPr>
        <w:jc w:val="both"/>
        <w:rPr>
          <w:rFonts w:eastAsia="Calibri"/>
          <w:lang w:eastAsia="ar-SA"/>
        </w:rPr>
      </w:pPr>
      <w:r>
        <w:rPr>
          <w:rFonts w:eastAsia="Calibri"/>
          <w:lang w:eastAsia="ar-SA"/>
        </w:rPr>
        <w:t>3.3. Календарный учебный график.</w:t>
      </w:r>
    </w:p>
    <w:p w:rsidR="00004B21" w:rsidRPr="002554BB" w:rsidRDefault="00004B21" w:rsidP="002554BB">
      <w:pPr>
        <w:jc w:val="both"/>
        <w:rPr>
          <w:rFonts w:eastAsia="Calibri"/>
          <w:lang w:eastAsia="ar-SA"/>
        </w:rPr>
      </w:pPr>
      <w:r>
        <w:rPr>
          <w:rFonts w:eastAsia="Calibri"/>
          <w:lang w:eastAsia="ar-SA"/>
        </w:rPr>
        <w:t>3.4. Календарный план воспитательной работы.</w:t>
      </w:r>
    </w:p>
    <w:p w:rsidR="002554BB" w:rsidRPr="002554BB" w:rsidRDefault="002554BB" w:rsidP="002554BB">
      <w:pPr>
        <w:jc w:val="both"/>
        <w:rPr>
          <w:rFonts w:eastAsia="Calibri"/>
          <w:lang w:eastAsia="ar-SA"/>
        </w:rPr>
      </w:pPr>
      <w:r w:rsidRPr="002554BB">
        <w:rPr>
          <w:rFonts w:eastAsia="Calibri"/>
          <w:lang w:eastAsia="ar-SA"/>
        </w:rPr>
        <w:t>3.</w:t>
      </w:r>
      <w:r w:rsidR="00004B21">
        <w:rPr>
          <w:rFonts w:eastAsia="Calibri"/>
          <w:lang w:eastAsia="ar-SA"/>
        </w:rPr>
        <w:t>5</w:t>
      </w:r>
      <w:r w:rsidRPr="002554BB">
        <w:rPr>
          <w:rFonts w:eastAsia="Calibri"/>
          <w:lang w:eastAsia="ar-SA"/>
        </w:rPr>
        <w:t>. Система условий реализации ООП НОО.</w:t>
      </w:r>
    </w:p>
    <w:p w:rsidR="002554BB" w:rsidRPr="002554BB" w:rsidRDefault="002554BB" w:rsidP="002554BB">
      <w:pPr>
        <w:jc w:val="both"/>
        <w:rPr>
          <w:rFonts w:eastAsia="Calibri"/>
          <w:lang w:eastAsia="ar-SA"/>
        </w:rPr>
      </w:pPr>
      <w:r w:rsidRPr="002554BB">
        <w:rPr>
          <w:rFonts w:eastAsia="Calibri"/>
          <w:lang w:eastAsia="ar-SA"/>
        </w:rPr>
        <w:t>3.</w:t>
      </w:r>
      <w:r w:rsidR="00004B21">
        <w:rPr>
          <w:rFonts w:eastAsia="Calibri"/>
          <w:lang w:eastAsia="ar-SA"/>
        </w:rPr>
        <w:t>5</w:t>
      </w:r>
      <w:r w:rsidRPr="002554BB">
        <w:rPr>
          <w:rFonts w:eastAsia="Calibri"/>
          <w:lang w:eastAsia="ar-SA"/>
        </w:rPr>
        <w:t>.1. Кадровые условия реализации ООП НОО.</w:t>
      </w:r>
    </w:p>
    <w:p w:rsidR="002554BB" w:rsidRPr="002554BB" w:rsidRDefault="002554BB" w:rsidP="002554BB">
      <w:pPr>
        <w:jc w:val="both"/>
        <w:rPr>
          <w:rFonts w:eastAsia="Calibri"/>
          <w:lang w:eastAsia="ar-SA"/>
        </w:rPr>
      </w:pPr>
      <w:r w:rsidRPr="002554BB">
        <w:rPr>
          <w:rFonts w:eastAsia="Calibri"/>
          <w:lang w:eastAsia="ar-SA"/>
        </w:rPr>
        <w:t>3.</w:t>
      </w:r>
      <w:r w:rsidR="00004B21">
        <w:rPr>
          <w:rFonts w:eastAsia="Calibri"/>
          <w:lang w:eastAsia="ar-SA"/>
        </w:rPr>
        <w:t>5</w:t>
      </w:r>
      <w:r w:rsidRPr="002554BB">
        <w:rPr>
          <w:rFonts w:eastAsia="Calibri"/>
          <w:lang w:eastAsia="ar-SA"/>
        </w:rPr>
        <w:t>.2. Психолого-педагогические условия реализации ООП НОО.</w:t>
      </w:r>
    </w:p>
    <w:p w:rsidR="002554BB" w:rsidRPr="002554BB" w:rsidRDefault="002554BB" w:rsidP="002554BB">
      <w:pPr>
        <w:jc w:val="both"/>
        <w:rPr>
          <w:rFonts w:eastAsia="Calibri"/>
          <w:lang w:eastAsia="ar-SA"/>
        </w:rPr>
      </w:pPr>
      <w:r w:rsidRPr="002554BB">
        <w:rPr>
          <w:rFonts w:eastAsia="Calibri"/>
          <w:lang w:eastAsia="ar-SA"/>
        </w:rPr>
        <w:t>3.</w:t>
      </w:r>
      <w:r w:rsidR="00004B21">
        <w:rPr>
          <w:rFonts w:eastAsia="Calibri"/>
          <w:lang w:eastAsia="ar-SA"/>
        </w:rPr>
        <w:t>5</w:t>
      </w:r>
      <w:r w:rsidRPr="002554BB">
        <w:rPr>
          <w:rFonts w:eastAsia="Calibri"/>
          <w:lang w:eastAsia="ar-SA"/>
        </w:rPr>
        <w:t>.3. Финансовое обеспечение реализации ООП НОО.</w:t>
      </w:r>
    </w:p>
    <w:p w:rsidR="002554BB" w:rsidRPr="002554BB" w:rsidRDefault="002554BB" w:rsidP="002554BB">
      <w:pPr>
        <w:jc w:val="both"/>
        <w:rPr>
          <w:rFonts w:eastAsia="Calibri"/>
          <w:lang w:eastAsia="ar-SA"/>
        </w:rPr>
      </w:pPr>
      <w:r w:rsidRPr="002554BB">
        <w:rPr>
          <w:rFonts w:eastAsia="Calibri"/>
          <w:lang w:eastAsia="ar-SA"/>
        </w:rPr>
        <w:t>3.</w:t>
      </w:r>
      <w:r w:rsidR="00004B21">
        <w:rPr>
          <w:rFonts w:eastAsia="Calibri"/>
          <w:lang w:eastAsia="ar-SA"/>
        </w:rPr>
        <w:t>5</w:t>
      </w:r>
      <w:r w:rsidRPr="002554BB">
        <w:rPr>
          <w:rFonts w:eastAsia="Calibri"/>
          <w:lang w:eastAsia="ar-SA"/>
        </w:rPr>
        <w:t xml:space="preserve">.4. Взаимодействие МБОУ </w:t>
      </w:r>
      <w:r w:rsidR="00F110B7">
        <w:rPr>
          <w:rFonts w:eastAsia="Calibri"/>
          <w:lang w:eastAsia="ar-SA"/>
        </w:rPr>
        <w:t xml:space="preserve">«Сергеевская </w:t>
      </w:r>
      <w:r w:rsidRPr="002554BB">
        <w:rPr>
          <w:rFonts w:eastAsia="Calibri"/>
          <w:lang w:eastAsia="ar-SA"/>
        </w:rPr>
        <w:t>СОШ</w:t>
      </w:r>
      <w:r w:rsidR="00F110B7">
        <w:rPr>
          <w:rFonts w:eastAsia="Calibri"/>
          <w:lang w:eastAsia="ar-SA"/>
        </w:rPr>
        <w:t xml:space="preserve"> ПМР»</w:t>
      </w:r>
      <w:r w:rsidRPr="002554BB">
        <w:rPr>
          <w:rFonts w:eastAsia="Calibri"/>
          <w:lang w:eastAsia="ar-SA"/>
        </w:rPr>
        <w:t xml:space="preserve"> с социальными партнёрами.</w:t>
      </w:r>
    </w:p>
    <w:p w:rsidR="002554BB" w:rsidRPr="002554BB" w:rsidRDefault="002554BB" w:rsidP="002554BB">
      <w:pPr>
        <w:jc w:val="both"/>
        <w:rPr>
          <w:rFonts w:eastAsia="Calibri"/>
          <w:lang w:eastAsia="ar-SA"/>
        </w:rPr>
      </w:pPr>
      <w:r w:rsidRPr="002554BB">
        <w:rPr>
          <w:rFonts w:eastAsia="Calibri"/>
          <w:lang w:eastAsia="ar-SA"/>
        </w:rPr>
        <w:t>3.</w:t>
      </w:r>
      <w:r w:rsidR="00004B21">
        <w:rPr>
          <w:rFonts w:eastAsia="Calibri"/>
          <w:lang w:eastAsia="ar-SA"/>
        </w:rPr>
        <w:t>5</w:t>
      </w:r>
      <w:r w:rsidRPr="002554BB">
        <w:rPr>
          <w:rFonts w:eastAsia="Calibri"/>
          <w:lang w:eastAsia="ar-SA"/>
        </w:rPr>
        <w:t>.5. Материально-технические условия реализации ООП НОО.</w:t>
      </w:r>
    </w:p>
    <w:p w:rsidR="002554BB" w:rsidRPr="002554BB" w:rsidRDefault="002554BB" w:rsidP="002554BB">
      <w:pPr>
        <w:jc w:val="both"/>
        <w:rPr>
          <w:rFonts w:eastAsia="Calibri"/>
          <w:lang w:eastAsia="ar-SA"/>
        </w:rPr>
      </w:pPr>
      <w:r w:rsidRPr="002554BB">
        <w:rPr>
          <w:rFonts w:eastAsia="Calibri"/>
          <w:lang w:eastAsia="ar-SA"/>
        </w:rPr>
        <w:lastRenderedPageBreak/>
        <w:t>3.</w:t>
      </w:r>
      <w:r w:rsidR="00004B21">
        <w:rPr>
          <w:rFonts w:eastAsia="Calibri"/>
          <w:lang w:eastAsia="ar-SA"/>
        </w:rPr>
        <w:t>5</w:t>
      </w:r>
      <w:r w:rsidRPr="002554BB">
        <w:rPr>
          <w:rFonts w:eastAsia="Calibri"/>
          <w:lang w:eastAsia="ar-SA"/>
        </w:rPr>
        <w:t>.6. Информационно-методические условия реализации ООП НОО.</w:t>
      </w:r>
    </w:p>
    <w:p w:rsidR="002554BB" w:rsidRPr="002554BB" w:rsidRDefault="002554BB" w:rsidP="002554BB">
      <w:pPr>
        <w:jc w:val="both"/>
        <w:rPr>
          <w:rFonts w:eastAsia="Calibri"/>
          <w:lang w:eastAsia="ar-SA"/>
        </w:rPr>
      </w:pPr>
      <w:r w:rsidRPr="002554BB">
        <w:rPr>
          <w:rFonts w:eastAsia="Calibri"/>
          <w:lang w:eastAsia="ar-SA"/>
        </w:rPr>
        <w:t>3.</w:t>
      </w:r>
      <w:r w:rsidR="00004B21">
        <w:rPr>
          <w:rFonts w:eastAsia="Calibri"/>
          <w:lang w:eastAsia="ar-SA"/>
        </w:rPr>
        <w:t>5</w:t>
      </w:r>
      <w:r w:rsidRPr="002554BB">
        <w:rPr>
          <w:rFonts w:eastAsia="Calibri"/>
          <w:lang w:eastAsia="ar-SA"/>
        </w:rPr>
        <w:t>.7. Изменения в условиях в соответствии с приоритетами ООП НОО.</w:t>
      </w:r>
    </w:p>
    <w:p w:rsidR="002554BB" w:rsidRPr="002554BB" w:rsidRDefault="002554BB" w:rsidP="002554BB">
      <w:pPr>
        <w:spacing w:line="276" w:lineRule="auto"/>
        <w:ind w:right="44"/>
        <w:jc w:val="both"/>
        <w:rPr>
          <w:bCs/>
          <w:iCs/>
        </w:rPr>
      </w:pPr>
      <w:r w:rsidRPr="002554BB">
        <w:rPr>
          <w:bCs/>
          <w:iCs/>
        </w:rPr>
        <w:t>3.</w:t>
      </w:r>
      <w:r w:rsidR="00004B21">
        <w:rPr>
          <w:bCs/>
          <w:iCs/>
        </w:rPr>
        <w:t>5</w:t>
      </w:r>
      <w:r w:rsidRPr="002554BB">
        <w:rPr>
          <w:bCs/>
          <w:iCs/>
        </w:rPr>
        <w:t>.8. Механизмы достижения целевых ориентиров в системе условий реализации ООП НОО.</w:t>
      </w:r>
    </w:p>
    <w:p w:rsidR="002554BB" w:rsidRPr="002554BB" w:rsidRDefault="002554BB" w:rsidP="002554BB">
      <w:pPr>
        <w:jc w:val="both"/>
        <w:rPr>
          <w:rFonts w:eastAsia="Calibri"/>
          <w:lang w:eastAsia="ar-SA"/>
        </w:rPr>
      </w:pPr>
      <w:r w:rsidRPr="002554BB">
        <w:rPr>
          <w:rFonts w:eastAsia="Calibri"/>
          <w:lang w:eastAsia="ar-SA"/>
        </w:rPr>
        <w:t>3.</w:t>
      </w:r>
      <w:r w:rsidR="00004B21">
        <w:rPr>
          <w:rFonts w:eastAsia="Calibri"/>
          <w:lang w:eastAsia="ar-SA"/>
        </w:rPr>
        <w:t>5</w:t>
      </w:r>
      <w:r w:rsidRPr="002554BB">
        <w:rPr>
          <w:rFonts w:eastAsia="Calibri"/>
          <w:lang w:eastAsia="ar-SA"/>
        </w:rPr>
        <w:t>.9. Сетевой график (дорожная карта) по формированию необходимой системы условий реализации ООП НОО.</w:t>
      </w:r>
    </w:p>
    <w:p w:rsidR="002554BB" w:rsidRPr="002554BB" w:rsidRDefault="002554BB" w:rsidP="002554BB">
      <w:pPr>
        <w:jc w:val="both"/>
        <w:rPr>
          <w:rFonts w:eastAsia="Calibri"/>
          <w:lang w:eastAsia="ar-SA"/>
        </w:rPr>
      </w:pPr>
      <w:r w:rsidRPr="002554BB">
        <w:rPr>
          <w:rFonts w:eastAsia="Calibri"/>
          <w:lang w:eastAsia="ar-SA"/>
        </w:rPr>
        <w:t xml:space="preserve"> 3.</w:t>
      </w:r>
      <w:r w:rsidR="00004B21">
        <w:rPr>
          <w:rFonts w:eastAsia="Calibri"/>
          <w:lang w:eastAsia="ar-SA"/>
        </w:rPr>
        <w:t>5</w:t>
      </w:r>
      <w:r w:rsidRPr="002554BB">
        <w:rPr>
          <w:rFonts w:eastAsia="Calibri"/>
          <w:lang w:eastAsia="ar-SA"/>
        </w:rPr>
        <w:t xml:space="preserve">.10. </w:t>
      </w:r>
      <w:proofErr w:type="gramStart"/>
      <w:r w:rsidRPr="002554BB">
        <w:rPr>
          <w:rFonts w:eastAsia="Calibri"/>
          <w:lang w:eastAsia="ar-SA"/>
        </w:rPr>
        <w:t>Контроль за</w:t>
      </w:r>
      <w:proofErr w:type="gramEnd"/>
      <w:r w:rsidRPr="002554BB">
        <w:rPr>
          <w:rFonts w:eastAsia="Calibri"/>
          <w:lang w:eastAsia="ar-SA"/>
        </w:rPr>
        <w:t xml:space="preserve"> состоянием системы условий реализации ООП  НОО.</w:t>
      </w:r>
    </w:p>
    <w:p w:rsidR="002554BB" w:rsidRPr="002554BB" w:rsidRDefault="002554BB" w:rsidP="002554BB">
      <w:pPr>
        <w:jc w:val="both"/>
        <w:rPr>
          <w:rFonts w:eastAsia="Calibri"/>
          <w:lang w:eastAsia="ar-SA"/>
        </w:rPr>
      </w:pPr>
    </w:p>
    <w:p w:rsidR="002554BB" w:rsidRPr="002554BB" w:rsidRDefault="002554BB" w:rsidP="002554BB">
      <w:pPr>
        <w:jc w:val="center"/>
        <w:rPr>
          <w:rFonts w:eastAsia="Calibri"/>
          <w:b/>
          <w:sz w:val="28"/>
          <w:szCs w:val="28"/>
          <w:lang w:eastAsia="ar-SA"/>
        </w:rPr>
      </w:pPr>
    </w:p>
    <w:p w:rsidR="00E412B9" w:rsidRPr="00E412B9" w:rsidRDefault="00E412B9" w:rsidP="00E412B9">
      <w:pPr>
        <w:jc w:val="center"/>
        <w:rPr>
          <w:b/>
          <w:sz w:val="32"/>
          <w:szCs w:val="32"/>
        </w:rPr>
      </w:pPr>
    </w:p>
    <w:p w:rsidR="00E412B9" w:rsidRPr="00E412B9" w:rsidRDefault="00E412B9" w:rsidP="00E412B9">
      <w:pPr>
        <w:jc w:val="center"/>
        <w:rPr>
          <w:b/>
          <w:bCs/>
          <w:sz w:val="28"/>
          <w:szCs w:val="28"/>
        </w:rPr>
      </w:pPr>
    </w:p>
    <w:p w:rsidR="00E412B9" w:rsidRPr="00E412B9" w:rsidRDefault="00E412B9" w:rsidP="00E412B9">
      <w:pPr>
        <w:jc w:val="center"/>
        <w:rPr>
          <w:b/>
          <w:bCs/>
          <w:sz w:val="28"/>
          <w:szCs w:val="28"/>
        </w:rPr>
      </w:pPr>
    </w:p>
    <w:p w:rsidR="00E412B9" w:rsidRPr="00E412B9" w:rsidRDefault="00E412B9" w:rsidP="00E412B9">
      <w:pPr>
        <w:jc w:val="center"/>
        <w:rPr>
          <w:b/>
          <w:bCs/>
          <w:sz w:val="28"/>
          <w:szCs w:val="28"/>
        </w:rPr>
      </w:pPr>
    </w:p>
    <w:p w:rsidR="00E412B9" w:rsidRPr="00E412B9" w:rsidRDefault="00E412B9" w:rsidP="00E412B9">
      <w:pPr>
        <w:jc w:val="center"/>
        <w:rPr>
          <w:b/>
          <w:bCs/>
          <w:sz w:val="28"/>
          <w:szCs w:val="28"/>
        </w:rPr>
      </w:pPr>
    </w:p>
    <w:p w:rsidR="00E412B9" w:rsidRPr="00E412B9" w:rsidRDefault="00E412B9" w:rsidP="00E412B9">
      <w:pPr>
        <w:jc w:val="center"/>
        <w:rPr>
          <w:b/>
          <w:bCs/>
          <w:sz w:val="28"/>
          <w:szCs w:val="28"/>
        </w:rPr>
      </w:pPr>
    </w:p>
    <w:p w:rsidR="00E412B9" w:rsidRPr="00E412B9" w:rsidRDefault="00E412B9" w:rsidP="00E412B9">
      <w:pPr>
        <w:jc w:val="center"/>
        <w:rPr>
          <w:b/>
          <w:bCs/>
          <w:sz w:val="28"/>
          <w:szCs w:val="28"/>
        </w:rPr>
      </w:pPr>
    </w:p>
    <w:p w:rsidR="00E412B9" w:rsidRPr="00E412B9" w:rsidRDefault="00E412B9" w:rsidP="00E412B9">
      <w:pPr>
        <w:jc w:val="center"/>
        <w:rPr>
          <w:b/>
          <w:bCs/>
          <w:sz w:val="28"/>
          <w:szCs w:val="28"/>
        </w:rPr>
      </w:pPr>
    </w:p>
    <w:bookmarkEnd w:id="0"/>
    <w:bookmarkEnd w:id="1"/>
    <w:bookmarkEnd w:id="2"/>
    <w:p w:rsidR="00653A76" w:rsidRDefault="00653A76" w:rsidP="005E0565">
      <w:pPr>
        <w:pStyle w:val="1"/>
        <w:tabs>
          <w:tab w:val="right" w:leader="dot" w:pos="10065"/>
        </w:tabs>
        <w:rPr>
          <w:rFonts w:eastAsia="Times New Roman"/>
          <w:caps w:val="0"/>
          <w:kern w:val="0"/>
        </w:rPr>
      </w:pPr>
    </w:p>
    <w:p w:rsidR="00120655" w:rsidRDefault="00120655" w:rsidP="00120655"/>
    <w:p w:rsidR="00120655" w:rsidRDefault="00120655" w:rsidP="00120655"/>
    <w:p w:rsidR="00120655" w:rsidRDefault="00120655" w:rsidP="00120655"/>
    <w:p w:rsidR="00120655" w:rsidRDefault="00120655" w:rsidP="00120655"/>
    <w:p w:rsidR="00120655" w:rsidRDefault="00120655" w:rsidP="00120655"/>
    <w:p w:rsidR="00120655" w:rsidRDefault="00120655" w:rsidP="00120655"/>
    <w:p w:rsidR="00120655" w:rsidRDefault="00120655" w:rsidP="00120655"/>
    <w:p w:rsidR="00120655" w:rsidRDefault="00120655" w:rsidP="00120655"/>
    <w:p w:rsidR="00120655" w:rsidRDefault="00120655" w:rsidP="00120655"/>
    <w:p w:rsidR="00120655" w:rsidRDefault="00120655" w:rsidP="00120655"/>
    <w:p w:rsidR="00120655" w:rsidRDefault="00120655" w:rsidP="00120655"/>
    <w:p w:rsidR="00120655" w:rsidRDefault="00120655" w:rsidP="00120655"/>
    <w:p w:rsidR="00120655" w:rsidRDefault="00120655" w:rsidP="00120655"/>
    <w:p w:rsidR="00120655" w:rsidRDefault="00120655" w:rsidP="00120655"/>
    <w:p w:rsidR="00120655" w:rsidRDefault="00120655" w:rsidP="00120655"/>
    <w:p w:rsidR="00120655" w:rsidRDefault="00120655" w:rsidP="00120655"/>
    <w:p w:rsidR="00120655" w:rsidRDefault="00120655" w:rsidP="00120655"/>
    <w:p w:rsidR="00120655" w:rsidRDefault="00120655" w:rsidP="00120655"/>
    <w:p w:rsidR="00120655" w:rsidRDefault="00120655" w:rsidP="00120655"/>
    <w:p w:rsidR="00120655" w:rsidRDefault="00120655" w:rsidP="00120655"/>
    <w:p w:rsidR="00120655" w:rsidRDefault="00120655" w:rsidP="00120655"/>
    <w:p w:rsidR="00120655" w:rsidRDefault="00120655" w:rsidP="00120655"/>
    <w:p w:rsidR="00120655" w:rsidRDefault="00120655" w:rsidP="00120655"/>
    <w:p w:rsidR="00120655" w:rsidRDefault="00120655" w:rsidP="00120655"/>
    <w:p w:rsidR="00120655" w:rsidRDefault="00120655" w:rsidP="00120655"/>
    <w:p w:rsidR="00120655" w:rsidRDefault="00120655" w:rsidP="00120655"/>
    <w:p w:rsidR="00120655" w:rsidRDefault="00120655" w:rsidP="00120655"/>
    <w:p w:rsidR="00120655" w:rsidRDefault="00120655" w:rsidP="00120655"/>
    <w:p w:rsidR="00120655" w:rsidRDefault="00120655" w:rsidP="00120655"/>
    <w:p w:rsidR="00120655" w:rsidRDefault="00120655" w:rsidP="00120655"/>
    <w:p w:rsidR="00F110B7" w:rsidRDefault="00F110B7" w:rsidP="00120655"/>
    <w:p w:rsidR="00F110B7" w:rsidRDefault="00F110B7" w:rsidP="00120655"/>
    <w:p w:rsidR="00F110B7" w:rsidRDefault="00F110B7" w:rsidP="00120655"/>
    <w:p w:rsidR="00F110B7" w:rsidRDefault="00F110B7" w:rsidP="00F110B7">
      <w:pPr>
        <w:jc w:val="center"/>
      </w:pPr>
    </w:p>
    <w:p w:rsidR="004138F6" w:rsidRDefault="004138F6" w:rsidP="00F110B7">
      <w:pPr>
        <w:spacing w:line="360" w:lineRule="auto"/>
        <w:jc w:val="center"/>
        <w:rPr>
          <w:b/>
        </w:rPr>
      </w:pPr>
    </w:p>
    <w:p w:rsidR="004138F6" w:rsidRDefault="004138F6" w:rsidP="00F110B7">
      <w:pPr>
        <w:spacing w:line="360" w:lineRule="auto"/>
        <w:jc w:val="center"/>
        <w:rPr>
          <w:b/>
        </w:rPr>
      </w:pPr>
    </w:p>
    <w:p w:rsidR="002648B5" w:rsidRPr="00DD3AC7" w:rsidRDefault="002648B5" w:rsidP="00F110B7">
      <w:pPr>
        <w:spacing w:line="360" w:lineRule="auto"/>
        <w:jc w:val="center"/>
        <w:rPr>
          <w:b/>
        </w:rPr>
      </w:pPr>
      <w:r w:rsidRPr="00DD3AC7">
        <w:rPr>
          <w:b/>
        </w:rPr>
        <w:lastRenderedPageBreak/>
        <w:t>ОБЩИЕ ПОЛОЖЕНИЯ</w:t>
      </w:r>
    </w:p>
    <w:p w:rsidR="002648B5" w:rsidRPr="00DD3AC7" w:rsidRDefault="002648B5" w:rsidP="00830017">
      <w:pPr>
        <w:tabs>
          <w:tab w:val="left" w:pos="993"/>
        </w:tabs>
        <w:spacing w:line="276" w:lineRule="auto"/>
        <w:ind w:firstLine="567"/>
        <w:jc w:val="both"/>
      </w:pPr>
      <w:r w:rsidRPr="00DD3AC7">
        <w:t>Основная образовательн</w:t>
      </w:r>
      <w:r w:rsidR="00F110B7">
        <w:t>ая программа начального общего</w:t>
      </w:r>
      <w:r w:rsidRPr="00DD3AC7">
        <w:t xml:space="preserve"> образования  </w:t>
      </w:r>
      <w:r w:rsidR="00F110B7">
        <w:t>м</w:t>
      </w:r>
      <w:r w:rsidRPr="00DD3AC7">
        <w:t xml:space="preserve">униципального бюджетного общеобразовательного учреждения </w:t>
      </w:r>
      <w:r w:rsidR="00F110B7">
        <w:t>«Сергеевская</w:t>
      </w:r>
      <w:r w:rsidRPr="00DD3AC7">
        <w:t xml:space="preserve">  средняя общеобразовательная школа</w:t>
      </w:r>
      <w:r w:rsidR="00F110B7">
        <w:t xml:space="preserve"> Пограничного муниципального района»</w:t>
      </w:r>
      <w:r w:rsidRPr="00DD3AC7">
        <w:t xml:space="preserve"> разработана на основе:</w:t>
      </w:r>
    </w:p>
    <w:p w:rsidR="002648B5" w:rsidRPr="00DD3AC7" w:rsidRDefault="002648B5" w:rsidP="008A588E">
      <w:pPr>
        <w:numPr>
          <w:ilvl w:val="0"/>
          <w:numId w:val="46"/>
        </w:numPr>
        <w:jc w:val="both"/>
      </w:pPr>
      <w:r w:rsidRPr="00DD3AC7">
        <w:t>Конституции Российской Федерации.</w:t>
      </w:r>
    </w:p>
    <w:p w:rsidR="002648B5" w:rsidRPr="00DD3AC7" w:rsidRDefault="002648B5" w:rsidP="008A588E">
      <w:pPr>
        <w:numPr>
          <w:ilvl w:val="0"/>
          <w:numId w:val="46"/>
        </w:numPr>
        <w:jc w:val="both"/>
      </w:pPr>
      <w:r w:rsidRPr="00DD3AC7">
        <w:t>Конвенции о правах ребёнка.</w:t>
      </w:r>
    </w:p>
    <w:p w:rsidR="002648B5" w:rsidRPr="00DD3AC7" w:rsidRDefault="002648B5" w:rsidP="008A588E">
      <w:pPr>
        <w:numPr>
          <w:ilvl w:val="0"/>
          <w:numId w:val="46"/>
        </w:numPr>
        <w:jc w:val="both"/>
      </w:pPr>
      <w:r w:rsidRPr="00DD3AC7">
        <w:t>Закона РФ «Об  образовании в Российской Федерации» от</w:t>
      </w:r>
      <w:r w:rsidRPr="00DD3AC7">
        <w:rPr>
          <w:snapToGrid w:val="0"/>
        </w:rPr>
        <w:t xml:space="preserve"> 29.12.12 г № 273-ФЗ (</w:t>
      </w:r>
      <w:r w:rsidRPr="00DD3AC7">
        <w:t>ст. 12, 13, 15, 16).</w:t>
      </w:r>
    </w:p>
    <w:p w:rsidR="002648B5" w:rsidRPr="00DD3AC7" w:rsidRDefault="002648B5" w:rsidP="008A588E">
      <w:pPr>
        <w:numPr>
          <w:ilvl w:val="0"/>
          <w:numId w:val="46"/>
        </w:numPr>
        <w:jc w:val="both"/>
      </w:pPr>
      <w:r w:rsidRPr="00DD3AC7">
        <w:t>Закона Российской Федерации «Об основных гарантиях прав ребёнка».</w:t>
      </w:r>
    </w:p>
    <w:p w:rsidR="002648B5" w:rsidRPr="00DD3AC7" w:rsidRDefault="002648B5" w:rsidP="008A588E">
      <w:pPr>
        <w:numPr>
          <w:ilvl w:val="0"/>
          <w:numId w:val="46"/>
        </w:numPr>
        <w:jc w:val="both"/>
      </w:pPr>
      <w:r w:rsidRPr="00DD3AC7">
        <w:t>Концепции модернизации российского образования на период до 2020 года.</w:t>
      </w:r>
    </w:p>
    <w:p w:rsidR="002648B5" w:rsidRPr="00DD3AC7" w:rsidRDefault="002648B5" w:rsidP="008A588E">
      <w:pPr>
        <w:numPr>
          <w:ilvl w:val="0"/>
          <w:numId w:val="46"/>
        </w:numPr>
        <w:jc w:val="both"/>
      </w:pPr>
      <w:r w:rsidRPr="00DD3AC7">
        <w:t>Федерального государственного образовательного стандарта начального общего  образования (</w:t>
      </w:r>
      <w:proofErr w:type="gramStart"/>
      <w:r w:rsidRPr="00DD3AC7">
        <w:t>утверждён</w:t>
      </w:r>
      <w:proofErr w:type="gramEnd"/>
      <w:r w:rsidRPr="00DD3AC7">
        <w:t xml:space="preserve"> приказом Министерства образования и науки РФ от 6 октября 2009 года №373).</w:t>
      </w:r>
    </w:p>
    <w:p w:rsidR="002648B5" w:rsidRPr="00DD3AC7" w:rsidRDefault="002648B5" w:rsidP="008A588E">
      <w:pPr>
        <w:numPr>
          <w:ilvl w:val="0"/>
          <w:numId w:val="46"/>
        </w:numPr>
        <w:jc w:val="both"/>
      </w:pPr>
      <w:r w:rsidRPr="00DD3AC7">
        <w:t xml:space="preserve">Приказа Министерства образования и науки РФ от 26.11.2010 г №1241 «О внесении изменений в ФГОС НОО, утверждённый приказом МО и науки РФ от 06.10.2009 г №373» </w:t>
      </w:r>
    </w:p>
    <w:p w:rsidR="002648B5" w:rsidRPr="00DD3AC7" w:rsidRDefault="002648B5" w:rsidP="008A588E">
      <w:pPr>
        <w:numPr>
          <w:ilvl w:val="0"/>
          <w:numId w:val="46"/>
        </w:numPr>
        <w:jc w:val="both"/>
      </w:pPr>
      <w:r w:rsidRPr="00DD3AC7">
        <w:t xml:space="preserve">Приказа Министерства образования и науки РФ от 22.09.2011 г №2357 «О внесении изменений в ФГОС НОО, утверждённый приказом МО и </w:t>
      </w:r>
      <w:r>
        <w:t xml:space="preserve">науки РФ от 06.10.2009 г №373» </w:t>
      </w:r>
    </w:p>
    <w:p w:rsidR="002648B5" w:rsidRPr="00B70C15" w:rsidRDefault="002648B5" w:rsidP="008A588E">
      <w:pPr>
        <w:numPr>
          <w:ilvl w:val="0"/>
          <w:numId w:val="46"/>
        </w:numPr>
        <w:tabs>
          <w:tab w:val="num" w:pos="360"/>
        </w:tabs>
        <w:jc w:val="both"/>
      </w:pPr>
      <w:r w:rsidRPr="00B70C15">
        <w:t>Приказа Министерства образования и науки РФ от 29.12 2014 г №1643  «О внесении изменений в ФГОС НОО, утверждённый приказом МО и науки РФ от 06.10.2009г №373»</w:t>
      </w:r>
    </w:p>
    <w:p w:rsidR="002648B5" w:rsidRPr="002648B5" w:rsidRDefault="002648B5" w:rsidP="008A588E">
      <w:pPr>
        <w:numPr>
          <w:ilvl w:val="0"/>
          <w:numId w:val="46"/>
        </w:numPr>
        <w:jc w:val="both"/>
      </w:pPr>
      <w:r w:rsidRPr="00B70C15">
        <w:t>Приказа Министерства образования и науки РФ  от 31.12.2015г № 1576 «О внесении изменений в ФГОС НОО, утверждённый приказом МО и науки РФ от 06.10.2009г №373»</w:t>
      </w:r>
    </w:p>
    <w:p w:rsidR="002648B5" w:rsidRPr="00DD3AC7" w:rsidRDefault="002648B5" w:rsidP="008A588E">
      <w:pPr>
        <w:numPr>
          <w:ilvl w:val="0"/>
          <w:numId w:val="46"/>
        </w:numPr>
        <w:jc w:val="both"/>
      </w:pPr>
      <w:r w:rsidRPr="00DD3AC7">
        <w:t>Приказа Министерства образования и науки РФ от 24.12.2010 г №2075 «О продолжительности рабочего времени педагогических работников».</w:t>
      </w:r>
    </w:p>
    <w:p w:rsidR="002648B5" w:rsidRPr="00DD3AC7" w:rsidRDefault="002648B5" w:rsidP="008A588E">
      <w:pPr>
        <w:numPr>
          <w:ilvl w:val="0"/>
          <w:numId w:val="46"/>
        </w:numPr>
        <w:jc w:val="both"/>
      </w:pPr>
      <w:r w:rsidRPr="00DD3AC7">
        <w:t>Приказа Министерства образования и науки РФ от 04.10.2010 г №986 «Об утверждении федеральных требований к образовательным учреждениям в части минимальной оснащённости учебного процесса и оборудования учебных помещений».</w:t>
      </w:r>
    </w:p>
    <w:p w:rsidR="002648B5" w:rsidRPr="00DD3AC7" w:rsidRDefault="002648B5" w:rsidP="008A588E">
      <w:pPr>
        <w:numPr>
          <w:ilvl w:val="0"/>
          <w:numId w:val="46"/>
        </w:numPr>
        <w:jc w:val="both"/>
      </w:pPr>
      <w:r w:rsidRPr="00DD3AC7">
        <w:t>СанПиН 2.4.2.2821-10 «Санитарно-эпидемиологических требований к условиям и организации обучения в общеобразовательных учреждениях» от 29.12.2010 г №189 (зарегистрированы в Минюсте России от 03.03.2011 г, регистрационный №19993). Постановления от 24 ноября 2015 г. N 81 «О внесении изменений №3 в СанПиН 2.4.2.2821-10 «Санитарно-эпидемиологические требования к условиям и организации обучения в общеобразовательных организациях».</w:t>
      </w:r>
    </w:p>
    <w:p w:rsidR="002648B5" w:rsidRPr="00DD3AC7" w:rsidRDefault="002648B5" w:rsidP="008A588E">
      <w:pPr>
        <w:numPr>
          <w:ilvl w:val="0"/>
          <w:numId w:val="46"/>
        </w:numPr>
        <w:jc w:val="both"/>
      </w:pPr>
      <w:r w:rsidRPr="00DD3AC7">
        <w:t>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 (утверждён приказом Министерства здравоохранения и социального развития от 26.08.2010 г №761-11).</w:t>
      </w:r>
    </w:p>
    <w:p w:rsidR="002648B5" w:rsidRPr="00DD3AC7" w:rsidRDefault="002648B5" w:rsidP="008A588E">
      <w:pPr>
        <w:numPr>
          <w:ilvl w:val="0"/>
          <w:numId w:val="46"/>
        </w:numPr>
        <w:jc w:val="both"/>
      </w:pPr>
      <w:r w:rsidRPr="00DD3AC7">
        <w:t xml:space="preserve">Устава МБОУ </w:t>
      </w:r>
      <w:r w:rsidR="003631CE">
        <w:t xml:space="preserve">«Сергеевская </w:t>
      </w:r>
      <w:r w:rsidRPr="00DD3AC7">
        <w:t>СОШ</w:t>
      </w:r>
      <w:r w:rsidR="003631CE">
        <w:t xml:space="preserve"> ПМР»</w:t>
      </w:r>
      <w:r>
        <w:t>.</w:t>
      </w:r>
    </w:p>
    <w:p w:rsidR="002648B5" w:rsidRDefault="002648B5" w:rsidP="008A588E">
      <w:pPr>
        <w:numPr>
          <w:ilvl w:val="0"/>
          <w:numId w:val="46"/>
        </w:numPr>
        <w:jc w:val="both"/>
      </w:pPr>
      <w:r>
        <w:t>Программа</w:t>
      </w:r>
      <w:r w:rsidRPr="00DD3AC7">
        <w:t xml:space="preserve"> развития </w:t>
      </w:r>
      <w:r w:rsidR="003631CE" w:rsidRPr="003631CE">
        <w:t>«Сергеевская СОШ ПМР»</w:t>
      </w:r>
      <w:r w:rsidRPr="00DD3AC7">
        <w:t xml:space="preserve">. </w:t>
      </w:r>
    </w:p>
    <w:p w:rsidR="002648B5" w:rsidRPr="00D01F78" w:rsidRDefault="00A7433D" w:rsidP="008A588E">
      <w:pPr>
        <w:pStyle w:val="affd"/>
        <w:numPr>
          <w:ilvl w:val="0"/>
          <w:numId w:val="46"/>
        </w:numPr>
        <w:spacing w:line="240" w:lineRule="auto"/>
        <w:jc w:val="both"/>
        <w:rPr>
          <w:b/>
        </w:rPr>
      </w:pPr>
      <w:r w:rsidRPr="00E0332E">
        <w:rPr>
          <w:rFonts w:ascii="Times New Roman" w:eastAsia="Times New Roman" w:hAnsi="Times New Roman"/>
          <w:sz w:val="24"/>
          <w:szCs w:val="24"/>
          <w:lang w:eastAsia="ru-RU"/>
        </w:rPr>
        <w:t xml:space="preserve">Положения: «О порядке приёма граждан в 1-е классы МБОУ </w:t>
      </w:r>
      <w:r w:rsidR="003631CE" w:rsidRPr="003631CE">
        <w:rPr>
          <w:rFonts w:ascii="Times New Roman" w:eastAsia="Times New Roman" w:hAnsi="Times New Roman"/>
          <w:sz w:val="24"/>
          <w:szCs w:val="24"/>
          <w:lang w:eastAsia="ru-RU"/>
        </w:rPr>
        <w:t>«Сергеевская СОШ ПМР»</w:t>
      </w:r>
      <w:r w:rsidR="003631CE">
        <w:rPr>
          <w:rFonts w:ascii="Times New Roman" w:eastAsia="Times New Roman" w:hAnsi="Times New Roman"/>
          <w:sz w:val="24"/>
          <w:szCs w:val="24"/>
          <w:lang w:eastAsia="ru-RU"/>
        </w:rPr>
        <w:t xml:space="preserve"> </w:t>
      </w:r>
      <w:r w:rsidRPr="00E0332E">
        <w:rPr>
          <w:rFonts w:ascii="Times New Roman" w:eastAsia="Times New Roman" w:hAnsi="Times New Roman"/>
          <w:sz w:val="24"/>
          <w:szCs w:val="24"/>
          <w:lang w:eastAsia="ru-RU"/>
        </w:rPr>
        <w:t xml:space="preserve"> «Положения о безотметочной оценке результатов обучения и </w:t>
      </w:r>
      <w:proofErr w:type="gramStart"/>
      <w:r w:rsidRPr="00E0332E">
        <w:rPr>
          <w:rFonts w:ascii="Times New Roman" w:eastAsia="Times New Roman" w:hAnsi="Times New Roman"/>
          <w:sz w:val="24"/>
          <w:szCs w:val="24"/>
          <w:lang w:eastAsia="ru-RU"/>
        </w:rPr>
        <w:t>развития</w:t>
      </w:r>
      <w:proofErr w:type="gramEnd"/>
      <w:r w:rsidRPr="00E0332E">
        <w:rPr>
          <w:rFonts w:ascii="Times New Roman" w:eastAsia="Times New Roman" w:hAnsi="Times New Roman"/>
          <w:sz w:val="24"/>
          <w:szCs w:val="24"/>
          <w:lang w:eastAsia="ru-RU"/>
        </w:rPr>
        <w:t xml:space="preserve"> обучающихся 1, 2-х классов», «О системе оценок, формах и порядке проведения текущей, промежуточной и итоговой аттестации обучающихся 1-4 классов, обучающихся по ФГОС», «Об оценке достижений планируемых результатов в начальной школе» и других локальных актов.</w:t>
      </w:r>
    </w:p>
    <w:p w:rsidR="00E60F69" w:rsidRPr="00E60F69" w:rsidRDefault="006837CD" w:rsidP="00830017">
      <w:pPr>
        <w:jc w:val="both"/>
        <w:rPr>
          <w:rFonts w:eastAsia="Calibri"/>
          <w:lang w:eastAsia="ar-SA"/>
        </w:rPr>
      </w:pPr>
      <w:r>
        <w:rPr>
          <w:rFonts w:eastAsia="Calibri"/>
          <w:lang w:eastAsia="ar-SA"/>
        </w:rPr>
        <w:tab/>
      </w:r>
      <w:r w:rsidR="00D73C69">
        <w:rPr>
          <w:rFonts w:eastAsia="Calibri"/>
          <w:lang w:eastAsia="ar-SA"/>
        </w:rPr>
        <w:t xml:space="preserve">ООП НОО МБОУ </w:t>
      </w:r>
      <w:r w:rsidR="003631CE" w:rsidRPr="003631CE">
        <w:rPr>
          <w:rFonts w:eastAsia="Calibri"/>
          <w:lang w:eastAsia="ar-SA"/>
        </w:rPr>
        <w:t>«Сергеевская СОШ ПМР»</w:t>
      </w:r>
      <w:r w:rsidR="003631CE">
        <w:rPr>
          <w:rFonts w:eastAsia="Calibri"/>
          <w:lang w:eastAsia="ar-SA"/>
        </w:rPr>
        <w:t xml:space="preserve"> </w:t>
      </w:r>
      <w:r w:rsidR="00E60F69" w:rsidRPr="00E60F69">
        <w:rPr>
          <w:rFonts w:eastAsia="Calibri"/>
          <w:lang w:eastAsia="ar-SA"/>
        </w:rPr>
        <w:t xml:space="preserve">разработана с учётом рекомендаций Примерной основной образовательной программы, особенностей образовательной организации, образовательных потребностей и </w:t>
      </w:r>
      <w:proofErr w:type="gramStart"/>
      <w:r w:rsidR="00E60F69" w:rsidRPr="00E60F69">
        <w:rPr>
          <w:rFonts w:eastAsia="Calibri"/>
          <w:lang w:eastAsia="ar-SA"/>
        </w:rPr>
        <w:t>запросов</w:t>
      </w:r>
      <w:proofErr w:type="gramEnd"/>
      <w:r w:rsidR="00E60F69" w:rsidRPr="00E60F69">
        <w:rPr>
          <w:rFonts w:eastAsia="Calibri"/>
          <w:lang w:eastAsia="ar-SA"/>
        </w:rPr>
        <w:t xml:space="preserve"> обучающихся и их родителей, а так же концептуальных положений </w:t>
      </w:r>
      <w:r w:rsidR="00E60F69">
        <w:rPr>
          <w:rFonts w:eastAsia="Calibri"/>
          <w:lang w:eastAsia="ar-SA"/>
        </w:rPr>
        <w:t xml:space="preserve"> УМК «Школа России».</w:t>
      </w:r>
    </w:p>
    <w:p w:rsidR="00E60F69" w:rsidRPr="00A97C05" w:rsidRDefault="00E60F69" w:rsidP="00830017">
      <w:pPr>
        <w:jc w:val="both"/>
        <w:rPr>
          <w:rFonts w:eastAsia="@Arial Unicode MS"/>
          <w:lang w:eastAsia="ar-SA"/>
        </w:rPr>
      </w:pPr>
      <w:r w:rsidRPr="00A97C05">
        <w:rPr>
          <w:rFonts w:eastAsia="@Arial Unicode MS"/>
          <w:lang w:eastAsia="ar-SA"/>
        </w:rPr>
        <w:lastRenderedPageBreak/>
        <w:t xml:space="preserve"> Настоящая программа учитывает социокультурные особенности и образовательные потребности </w:t>
      </w:r>
      <w:r w:rsidR="003631CE">
        <w:rPr>
          <w:rFonts w:eastAsia="@Arial Unicode MS"/>
          <w:lang w:eastAsia="ar-SA"/>
        </w:rPr>
        <w:t>села Сергеевка</w:t>
      </w:r>
      <w:r w:rsidR="007D048D" w:rsidRPr="00A97C05">
        <w:rPr>
          <w:rFonts w:eastAsia="@Arial Unicode MS"/>
          <w:lang w:eastAsia="ar-SA"/>
        </w:rPr>
        <w:t xml:space="preserve"> </w:t>
      </w:r>
      <w:r w:rsidR="003631CE">
        <w:rPr>
          <w:rFonts w:eastAsia="@Arial Unicode MS"/>
          <w:lang w:eastAsia="ar-SA"/>
        </w:rPr>
        <w:t>Пограничного муниципального</w:t>
      </w:r>
      <w:r w:rsidRPr="00A97C05">
        <w:rPr>
          <w:rFonts w:eastAsia="@Arial Unicode MS"/>
          <w:lang w:eastAsia="ar-SA"/>
        </w:rPr>
        <w:t xml:space="preserve"> района.</w:t>
      </w:r>
    </w:p>
    <w:p w:rsidR="00E60F69" w:rsidRPr="006837CD" w:rsidRDefault="00E60F69" w:rsidP="00830017">
      <w:pPr>
        <w:ind w:firstLine="708"/>
        <w:jc w:val="both"/>
        <w:rPr>
          <w:rFonts w:eastAsia="@Arial Unicode MS"/>
          <w:color w:val="000000"/>
          <w:lang w:eastAsia="ar-SA"/>
        </w:rPr>
      </w:pPr>
      <w:r w:rsidRPr="006837CD">
        <w:rPr>
          <w:rFonts w:eastAsia="@Arial Unicode MS"/>
          <w:color w:val="000000"/>
          <w:lang w:eastAsia="ar-SA"/>
        </w:rPr>
        <w:t xml:space="preserve">Основная образовательная программа начального общего образования </w:t>
      </w:r>
      <w:r w:rsidRPr="006837CD">
        <w:rPr>
          <w:rFonts w:eastAsia="Calibri"/>
          <w:lang w:eastAsia="ar-SA"/>
        </w:rPr>
        <w:t xml:space="preserve">МБОУ </w:t>
      </w:r>
      <w:r w:rsidR="003631CE" w:rsidRPr="003631CE">
        <w:rPr>
          <w:rFonts w:eastAsia="Calibri"/>
          <w:lang w:eastAsia="ar-SA"/>
        </w:rPr>
        <w:t>«Сергеевская СОШ ПМР»</w:t>
      </w:r>
      <w:r w:rsidRPr="006837CD">
        <w:rPr>
          <w:rFonts w:eastAsia="Calibri"/>
          <w:lang w:eastAsia="ar-SA"/>
        </w:rPr>
        <w:t xml:space="preserve"> </w:t>
      </w:r>
      <w:r w:rsidRPr="006837CD">
        <w:rPr>
          <w:rFonts w:eastAsia="@Arial Unicode MS"/>
          <w:color w:val="000000"/>
          <w:lang w:eastAsia="ar-SA"/>
        </w:rPr>
        <w:t xml:space="preserve"> разработана образовательной организаци</w:t>
      </w:r>
      <w:r w:rsidR="003631CE">
        <w:rPr>
          <w:rFonts w:eastAsia="@Arial Unicode MS"/>
          <w:color w:val="000000"/>
          <w:lang w:eastAsia="ar-SA"/>
        </w:rPr>
        <w:t>ей самостоятельно</w:t>
      </w:r>
      <w:proofErr w:type="gramStart"/>
      <w:r w:rsidR="003631CE">
        <w:rPr>
          <w:rFonts w:eastAsia="@Arial Unicode MS"/>
          <w:color w:val="000000"/>
          <w:lang w:eastAsia="ar-SA"/>
        </w:rPr>
        <w:t>.</w:t>
      </w:r>
      <w:r w:rsidRPr="006837CD">
        <w:rPr>
          <w:rFonts w:eastAsia="@Arial Unicode MS"/>
          <w:color w:val="000000"/>
          <w:lang w:eastAsia="ar-SA"/>
        </w:rPr>
        <w:t>.</w:t>
      </w:r>
      <w:proofErr w:type="gramEnd"/>
    </w:p>
    <w:p w:rsidR="00E60F69" w:rsidRPr="006837CD" w:rsidRDefault="00D73C69" w:rsidP="00830017">
      <w:pPr>
        <w:pStyle w:val="a3"/>
        <w:spacing w:line="240" w:lineRule="auto"/>
        <w:ind w:firstLine="454"/>
        <w:rPr>
          <w:rFonts w:ascii="Times New Roman" w:hAnsi="Times New Roman"/>
          <w:sz w:val="24"/>
          <w:szCs w:val="24"/>
        </w:rPr>
      </w:pPr>
      <w:r w:rsidRPr="006837CD">
        <w:rPr>
          <w:rFonts w:ascii="Times New Roman" w:hAnsi="Times New Roman"/>
          <w:color w:val="auto"/>
          <w:sz w:val="24"/>
          <w:szCs w:val="24"/>
        </w:rPr>
        <w:t xml:space="preserve">Основная образовательная программа начального общего образования МБОУ </w:t>
      </w:r>
      <w:r w:rsidR="003631CE" w:rsidRPr="003631CE">
        <w:rPr>
          <w:rFonts w:ascii="Times New Roman" w:hAnsi="Times New Roman"/>
          <w:color w:val="auto"/>
          <w:sz w:val="24"/>
          <w:szCs w:val="24"/>
        </w:rPr>
        <w:t>«Сергеевская СОШ ПМР»</w:t>
      </w:r>
      <w:r w:rsidRPr="006837CD">
        <w:rPr>
          <w:rFonts w:ascii="Times New Roman" w:hAnsi="Times New Roman"/>
          <w:color w:val="auto"/>
          <w:sz w:val="24"/>
          <w:szCs w:val="24"/>
        </w:rPr>
        <w:t xml:space="preserve"> определяет цель, задачи, планируемые результаты, содержание и организацию образовательной деятельности при получении</w:t>
      </w:r>
      <w:r w:rsidR="003631CE">
        <w:rPr>
          <w:rFonts w:ascii="Times New Roman" w:hAnsi="Times New Roman"/>
          <w:color w:val="auto"/>
          <w:sz w:val="24"/>
          <w:szCs w:val="24"/>
        </w:rPr>
        <w:t xml:space="preserve"> </w:t>
      </w:r>
      <w:r w:rsidRPr="006837CD">
        <w:rPr>
          <w:rFonts w:ascii="Times New Roman" w:hAnsi="Times New Roman"/>
          <w:color w:val="auto"/>
          <w:sz w:val="24"/>
          <w:szCs w:val="24"/>
        </w:rPr>
        <w:t>начального общего образования.</w:t>
      </w:r>
    </w:p>
    <w:p w:rsidR="00653A76" w:rsidRPr="006837CD" w:rsidRDefault="00653A76" w:rsidP="00830017">
      <w:pPr>
        <w:pStyle w:val="a3"/>
        <w:spacing w:line="240" w:lineRule="auto"/>
        <w:ind w:firstLine="454"/>
        <w:rPr>
          <w:rFonts w:ascii="Times New Roman" w:hAnsi="Times New Roman"/>
          <w:color w:val="auto"/>
          <w:sz w:val="24"/>
          <w:szCs w:val="24"/>
        </w:rPr>
      </w:pPr>
      <w:r w:rsidRPr="006837CD">
        <w:rPr>
          <w:rFonts w:ascii="Times New Roman" w:hAnsi="Times New Roman"/>
          <w:color w:val="auto"/>
          <w:spacing w:val="-2"/>
          <w:sz w:val="24"/>
          <w:szCs w:val="24"/>
        </w:rPr>
        <w:t>Содер</w:t>
      </w:r>
      <w:r w:rsidR="00D73C69" w:rsidRPr="006837CD">
        <w:rPr>
          <w:rFonts w:ascii="Times New Roman" w:hAnsi="Times New Roman"/>
          <w:color w:val="auto"/>
          <w:spacing w:val="-2"/>
          <w:sz w:val="24"/>
          <w:szCs w:val="24"/>
        </w:rPr>
        <w:t xml:space="preserve">жание ООП НОО МБОУ </w:t>
      </w:r>
      <w:r w:rsidR="003631CE" w:rsidRPr="003631CE">
        <w:rPr>
          <w:rFonts w:ascii="Times New Roman" w:hAnsi="Times New Roman"/>
          <w:color w:val="auto"/>
          <w:spacing w:val="-2"/>
          <w:sz w:val="24"/>
          <w:szCs w:val="24"/>
        </w:rPr>
        <w:t>«Сергеевская СОШ ПМР»</w:t>
      </w:r>
      <w:r w:rsidR="003631CE">
        <w:rPr>
          <w:rFonts w:ascii="Times New Roman" w:hAnsi="Times New Roman"/>
          <w:color w:val="auto"/>
          <w:spacing w:val="-2"/>
          <w:sz w:val="24"/>
          <w:szCs w:val="24"/>
        </w:rPr>
        <w:t xml:space="preserve"> </w:t>
      </w:r>
      <w:r w:rsidRPr="006837CD">
        <w:rPr>
          <w:rFonts w:ascii="Times New Roman" w:hAnsi="Times New Roman"/>
          <w:color w:val="auto"/>
          <w:spacing w:val="-3"/>
          <w:sz w:val="24"/>
          <w:szCs w:val="24"/>
        </w:rPr>
        <w:t xml:space="preserve">отражает требования </w:t>
      </w:r>
      <w:r w:rsidR="00C11324" w:rsidRPr="006837CD">
        <w:rPr>
          <w:rFonts w:ascii="Times New Roman" w:hAnsi="Times New Roman"/>
          <w:color w:val="auto"/>
          <w:spacing w:val="-3"/>
          <w:sz w:val="24"/>
          <w:szCs w:val="24"/>
        </w:rPr>
        <w:t>ФГОС НОО</w:t>
      </w:r>
      <w:r w:rsidRPr="006837CD">
        <w:rPr>
          <w:rFonts w:ascii="Times New Roman" w:hAnsi="Times New Roman"/>
          <w:color w:val="auto"/>
          <w:spacing w:val="-3"/>
          <w:sz w:val="24"/>
          <w:szCs w:val="24"/>
        </w:rPr>
        <w:t xml:space="preserve"> и</w:t>
      </w:r>
      <w:r w:rsidR="007141CA" w:rsidRPr="006837CD">
        <w:rPr>
          <w:rFonts w:ascii="Times New Roman" w:hAnsi="Times New Roman"/>
          <w:color w:val="auto"/>
          <w:spacing w:val="-3"/>
          <w:sz w:val="24"/>
          <w:szCs w:val="24"/>
        </w:rPr>
        <w:t>содержит</w:t>
      </w:r>
      <w:r w:rsidRPr="006837CD">
        <w:rPr>
          <w:rFonts w:ascii="Times New Roman" w:hAnsi="Times New Roman"/>
          <w:color w:val="auto"/>
          <w:sz w:val="24"/>
          <w:szCs w:val="24"/>
        </w:rPr>
        <w:t xml:space="preserve"> три основных раздела: целевой, содержательный и организационный.</w:t>
      </w:r>
    </w:p>
    <w:p w:rsidR="00653A76" w:rsidRPr="006837CD" w:rsidRDefault="00653A76" w:rsidP="00830017">
      <w:pPr>
        <w:pStyle w:val="a3"/>
        <w:spacing w:line="240" w:lineRule="auto"/>
        <w:ind w:firstLine="454"/>
        <w:rPr>
          <w:rFonts w:ascii="Times New Roman" w:hAnsi="Times New Roman"/>
          <w:color w:val="auto"/>
          <w:sz w:val="24"/>
          <w:szCs w:val="24"/>
        </w:rPr>
      </w:pPr>
      <w:r w:rsidRPr="006837CD">
        <w:rPr>
          <w:rFonts w:ascii="Times New Roman" w:hAnsi="Times New Roman"/>
          <w:b/>
          <w:bCs/>
          <w:color w:val="auto"/>
          <w:sz w:val="24"/>
          <w:szCs w:val="24"/>
        </w:rPr>
        <w:t xml:space="preserve">Целевой </w:t>
      </w:r>
      <w:r w:rsidRPr="006837CD">
        <w:rPr>
          <w:rFonts w:ascii="Times New Roman" w:hAnsi="Times New Roman"/>
          <w:color w:val="auto"/>
          <w:sz w:val="24"/>
          <w:szCs w:val="24"/>
        </w:rPr>
        <w:t>раздел определяет общее назначение, цели, задачи и планируемые результаты реализации основной образо</w:t>
      </w:r>
      <w:r w:rsidRPr="006837CD">
        <w:rPr>
          <w:rFonts w:ascii="Times New Roman" w:hAnsi="Times New Roman"/>
          <w:color w:val="auto"/>
          <w:spacing w:val="2"/>
          <w:sz w:val="24"/>
          <w:szCs w:val="24"/>
        </w:rPr>
        <w:t>вательной программы, конкретизированные в соответствии</w:t>
      </w:r>
      <w:r w:rsidRPr="006837CD">
        <w:rPr>
          <w:rFonts w:ascii="Times New Roman" w:hAnsi="Times New Roman"/>
          <w:color w:val="auto"/>
          <w:spacing w:val="-2"/>
          <w:sz w:val="24"/>
          <w:szCs w:val="24"/>
        </w:rPr>
        <w:t xml:space="preserve">с требованиями </w:t>
      </w:r>
      <w:r w:rsidR="00C11324" w:rsidRPr="006837CD">
        <w:rPr>
          <w:rFonts w:ascii="Times New Roman" w:hAnsi="Times New Roman"/>
          <w:color w:val="auto"/>
          <w:spacing w:val="-2"/>
          <w:sz w:val="24"/>
          <w:szCs w:val="24"/>
        </w:rPr>
        <w:t>ФГОС НОО</w:t>
      </w:r>
      <w:r w:rsidRPr="006837CD">
        <w:rPr>
          <w:rFonts w:ascii="Times New Roman" w:hAnsi="Times New Roman"/>
          <w:color w:val="auto"/>
          <w:spacing w:val="-2"/>
          <w:sz w:val="24"/>
          <w:szCs w:val="24"/>
        </w:rPr>
        <w:t xml:space="preserve"> и учитывающие региональные, на</w:t>
      </w:r>
      <w:r w:rsidRPr="006837CD">
        <w:rPr>
          <w:rFonts w:ascii="Times New Roman" w:hAnsi="Times New Roman"/>
          <w:color w:val="auto"/>
          <w:sz w:val="24"/>
          <w:szCs w:val="24"/>
        </w:rPr>
        <w:t>циональные и этнокультурные особенности народов Российской Федерации, а также способы определения достижения этих целей и результатов.</w:t>
      </w:r>
    </w:p>
    <w:p w:rsidR="00653A76" w:rsidRPr="006837CD" w:rsidRDefault="00653A76" w:rsidP="00830017">
      <w:pPr>
        <w:pStyle w:val="a3"/>
        <w:spacing w:line="240" w:lineRule="auto"/>
        <w:ind w:firstLine="454"/>
        <w:rPr>
          <w:rFonts w:ascii="Times New Roman" w:hAnsi="Times New Roman"/>
          <w:color w:val="auto"/>
          <w:sz w:val="24"/>
          <w:szCs w:val="24"/>
        </w:rPr>
      </w:pPr>
      <w:r w:rsidRPr="006837CD">
        <w:rPr>
          <w:rFonts w:ascii="Times New Roman" w:hAnsi="Times New Roman"/>
          <w:color w:val="auto"/>
          <w:sz w:val="24"/>
          <w:szCs w:val="24"/>
        </w:rPr>
        <w:t xml:space="preserve">Целевой раздел включает: </w:t>
      </w:r>
    </w:p>
    <w:p w:rsidR="00653A76" w:rsidRPr="006837CD" w:rsidRDefault="00653A76" w:rsidP="00830017">
      <w:pPr>
        <w:pStyle w:val="ab"/>
        <w:numPr>
          <w:ilvl w:val="0"/>
          <w:numId w:val="2"/>
        </w:numPr>
        <w:spacing w:line="240" w:lineRule="auto"/>
        <w:rPr>
          <w:rFonts w:ascii="Times New Roman" w:hAnsi="Times New Roman"/>
          <w:color w:val="auto"/>
          <w:sz w:val="24"/>
          <w:szCs w:val="24"/>
        </w:rPr>
      </w:pPr>
      <w:r w:rsidRPr="006837CD">
        <w:rPr>
          <w:rFonts w:ascii="Times New Roman" w:hAnsi="Times New Roman"/>
          <w:color w:val="auto"/>
          <w:sz w:val="24"/>
          <w:szCs w:val="24"/>
        </w:rPr>
        <w:t>пояснительную записку;</w:t>
      </w:r>
    </w:p>
    <w:p w:rsidR="00653A76" w:rsidRPr="006837CD" w:rsidRDefault="00653A76" w:rsidP="00830017">
      <w:pPr>
        <w:pStyle w:val="ab"/>
        <w:numPr>
          <w:ilvl w:val="0"/>
          <w:numId w:val="2"/>
        </w:numPr>
        <w:spacing w:line="240" w:lineRule="auto"/>
        <w:rPr>
          <w:rFonts w:ascii="Times New Roman" w:hAnsi="Times New Roman"/>
          <w:color w:val="auto"/>
          <w:sz w:val="24"/>
          <w:szCs w:val="24"/>
        </w:rPr>
      </w:pPr>
      <w:r w:rsidRPr="006837CD">
        <w:rPr>
          <w:rFonts w:ascii="Times New Roman" w:hAnsi="Times New Roman"/>
          <w:color w:val="auto"/>
          <w:sz w:val="24"/>
          <w:szCs w:val="24"/>
        </w:rPr>
        <w:t xml:space="preserve">планируемые результаты освоения </w:t>
      </w:r>
      <w:proofErr w:type="gramStart"/>
      <w:r w:rsidRPr="006837CD">
        <w:rPr>
          <w:rFonts w:ascii="Times New Roman" w:hAnsi="Times New Roman"/>
          <w:color w:val="auto"/>
          <w:sz w:val="24"/>
          <w:szCs w:val="24"/>
        </w:rPr>
        <w:t>обучающимися</w:t>
      </w:r>
      <w:proofErr w:type="gramEnd"/>
      <w:r w:rsidRPr="006837CD">
        <w:rPr>
          <w:rFonts w:ascii="Times New Roman" w:hAnsi="Times New Roman"/>
          <w:color w:val="auto"/>
          <w:sz w:val="24"/>
          <w:szCs w:val="24"/>
        </w:rPr>
        <w:t xml:space="preserve"> основной образовательной программы;</w:t>
      </w:r>
    </w:p>
    <w:p w:rsidR="00653A76" w:rsidRPr="006837CD" w:rsidRDefault="00653A76" w:rsidP="00830017">
      <w:pPr>
        <w:pStyle w:val="ab"/>
        <w:numPr>
          <w:ilvl w:val="0"/>
          <w:numId w:val="2"/>
        </w:numPr>
        <w:spacing w:line="240" w:lineRule="auto"/>
        <w:rPr>
          <w:rFonts w:ascii="Times New Roman" w:hAnsi="Times New Roman"/>
          <w:color w:val="auto"/>
          <w:sz w:val="24"/>
          <w:szCs w:val="24"/>
        </w:rPr>
      </w:pPr>
      <w:r w:rsidRPr="006837CD">
        <w:rPr>
          <w:rFonts w:ascii="Times New Roman" w:hAnsi="Times New Roman"/>
          <w:color w:val="auto"/>
          <w:spacing w:val="4"/>
          <w:sz w:val="24"/>
          <w:szCs w:val="24"/>
        </w:rPr>
        <w:t xml:space="preserve">систему </w:t>
      </w:r>
      <w:proofErr w:type="gramStart"/>
      <w:r w:rsidRPr="006837CD">
        <w:rPr>
          <w:rFonts w:ascii="Times New Roman" w:hAnsi="Times New Roman"/>
          <w:color w:val="auto"/>
          <w:spacing w:val="4"/>
          <w:sz w:val="24"/>
          <w:szCs w:val="24"/>
        </w:rPr>
        <w:t xml:space="preserve">оценки достижения планируемых результатов </w:t>
      </w:r>
      <w:r w:rsidRPr="006837CD">
        <w:rPr>
          <w:rFonts w:ascii="Times New Roman" w:hAnsi="Times New Roman"/>
          <w:color w:val="auto"/>
          <w:sz w:val="24"/>
          <w:szCs w:val="24"/>
        </w:rPr>
        <w:t>освоения основной образовательной программы</w:t>
      </w:r>
      <w:proofErr w:type="gramEnd"/>
      <w:r w:rsidRPr="006837CD">
        <w:rPr>
          <w:rFonts w:ascii="Times New Roman" w:hAnsi="Times New Roman"/>
          <w:color w:val="auto"/>
          <w:sz w:val="24"/>
          <w:szCs w:val="24"/>
        </w:rPr>
        <w:t>.</w:t>
      </w:r>
    </w:p>
    <w:p w:rsidR="00653A76" w:rsidRPr="006837CD" w:rsidRDefault="00653A76" w:rsidP="00830017">
      <w:pPr>
        <w:pStyle w:val="a3"/>
        <w:spacing w:line="240" w:lineRule="auto"/>
        <w:ind w:firstLine="454"/>
        <w:rPr>
          <w:rFonts w:ascii="Times New Roman" w:hAnsi="Times New Roman"/>
          <w:color w:val="auto"/>
          <w:sz w:val="24"/>
          <w:szCs w:val="24"/>
        </w:rPr>
      </w:pPr>
      <w:r w:rsidRPr="006837CD">
        <w:rPr>
          <w:rFonts w:ascii="Times New Roman" w:hAnsi="Times New Roman"/>
          <w:b/>
          <w:bCs/>
          <w:color w:val="auto"/>
          <w:spacing w:val="2"/>
          <w:sz w:val="24"/>
          <w:szCs w:val="24"/>
        </w:rPr>
        <w:t xml:space="preserve">Содержательный </w:t>
      </w:r>
      <w:r w:rsidRPr="006837CD">
        <w:rPr>
          <w:rFonts w:ascii="Times New Roman" w:hAnsi="Times New Roman"/>
          <w:color w:val="auto"/>
          <w:spacing w:val="2"/>
          <w:sz w:val="24"/>
          <w:szCs w:val="24"/>
        </w:rPr>
        <w:t xml:space="preserve">раздел определяет общее содержание </w:t>
      </w:r>
      <w:r w:rsidRPr="006837CD">
        <w:rPr>
          <w:rFonts w:ascii="Times New Roman" w:hAnsi="Times New Roman"/>
          <w:color w:val="auto"/>
          <w:sz w:val="24"/>
          <w:szCs w:val="24"/>
        </w:rPr>
        <w:t xml:space="preserve">начального общего образования и включает образовательные </w:t>
      </w:r>
      <w:r w:rsidRPr="006837CD">
        <w:rPr>
          <w:rFonts w:ascii="Times New Roman" w:hAnsi="Times New Roman"/>
          <w:color w:val="auto"/>
          <w:spacing w:val="2"/>
          <w:sz w:val="24"/>
          <w:szCs w:val="24"/>
        </w:rPr>
        <w:t xml:space="preserve">программы, ориентированные на достижение личностных, </w:t>
      </w:r>
      <w:r w:rsidRPr="006837CD">
        <w:rPr>
          <w:rFonts w:ascii="Times New Roman" w:hAnsi="Times New Roman"/>
          <w:color w:val="auto"/>
          <w:sz w:val="24"/>
          <w:szCs w:val="24"/>
        </w:rPr>
        <w:t>предметных и метапредметных результатов, в том числе:</w:t>
      </w:r>
    </w:p>
    <w:p w:rsidR="00653A76" w:rsidRPr="006837CD" w:rsidRDefault="00653A76" w:rsidP="00830017">
      <w:pPr>
        <w:pStyle w:val="ab"/>
        <w:numPr>
          <w:ilvl w:val="0"/>
          <w:numId w:val="3"/>
        </w:numPr>
        <w:spacing w:line="240" w:lineRule="auto"/>
        <w:ind w:left="0"/>
        <w:rPr>
          <w:rFonts w:ascii="Times New Roman" w:hAnsi="Times New Roman"/>
          <w:color w:val="auto"/>
          <w:spacing w:val="-2"/>
          <w:sz w:val="24"/>
          <w:szCs w:val="24"/>
        </w:rPr>
      </w:pPr>
      <w:r w:rsidRPr="006837CD">
        <w:rPr>
          <w:rFonts w:ascii="Times New Roman" w:hAnsi="Times New Roman"/>
          <w:color w:val="auto"/>
          <w:spacing w:val="2"/>
          <w:sz w:val="24"/>
          <w:szCs w:val="24"/>
        </w:rPr>
        <w:t>программу формирования универсальных учебных дей</w:t>
      </w:r>
      <w:r w:rsidRPr="006837CD">
        <w:rPr>
          <w:rFonts w:ascii="Times New Roman" w:hAnsi="Times New Roman"/>
          <w:color w:val="auto"/>
          <w:spacing w:val="-2"/>
          <w:sz w:val="24"/>
          <w:szCs w:val="24"/>
        </w:rPr>
        <w:t xml:space="preserve">ствий </w:t>
      </w:r>
      <w:proofErr w:type="gramStart"/>
      <w:r w:rsidRPr="006837CD">
        <w:rPr>
          <w:rFonts w:ascii="Times New Roman" w:hAnsi="Times New Roman"/>
          <w:color w:val="auto"/>
          <w:spacing w:val="-2"/>
          <w:sz w:val="24"/>
          <w:szCs w:val="24"/>
        </w:rPr>
        <w:t>у</w:t>
      </w:r>
      <w:proofErr w:type="gramEnd"/>
      <w:r w:rsidRPr="006837CD">
        <w:rPr>
          <w:rFonts w:ascii="Times New Roman" w:hAnsi="Times New Roman"/>
          <w:color w:val="auto"/>
          <w:spacing w:val="-2"/>
          <w:sz w:val="24"/>
          <w:szCs w:val="24"/>
        </w:rPr>
        <w:t xml:space="preserve"> обучающихся; </w:t>
      </w:r>
    </w:p>
    <w:p w:rsidR="00653A76" w:rsidRPr="006837CD" w:rsidRDefault="00653A76" w:rsidP="00830017">
      <w:pPr>
        <w:pStyle w:val="ab"/>
        <w:numPr>
          <w:ilvl w:val="0"/>
          <w:numId w:val="3"/>
        </w:numPr>
        <w:spacing w:line="240" w:lineRule="auto"/>
        <w:ind w:left="0"/>
        <w:rPr>
          <w:rFonts w:ascii="Times New Roman" w:hAnsi="Times New Roman"/>
          <w:color w:val="auto"/>
          <w:sz w:val="24"/>
          <w:szCs w:val="24"/>
        </w:rPr>
      </w:pPr>
      <w:r w:rsidRPr="006837CD">
        <w:rPr>
          <w:rFonts w:ascii="Times New Roman" w:hAnsi="Times New Roman"/>
          <w:color w:val="auto"/>
          <w:sz w:val="24"/>
          <w:szCs w:val="24"/>
        </w:rPr>
        <w:t>программы отдельных учебных предметов, курсов;</w:t>
      </w:r>
    </w:p>
    <w:p w:rsidR="00653A76" w:rsidRPr="006837CD" w:rsidRDefault="00653A76" w:rsidP="00830017">
      <w:pPr>
        <w:pStyle w:val="ab"/>
        <w:numPr>
          <w:ilvl w:val="0"/>
          <w:numId w:val="3"/>
        </w:numPr>
        <w:spacing w:line="240" w:lineRule="auto"/>
        <w:ind w:left="0"/>
        <w:rPr>
          <w:rFonts w:ascii="Times New Roman" w:hAnsi="Times New Roman"/>
          <w:color w:val="auto"/>
          <w:sz w:val="24"/>
          <w:szCs w:val="24"/>
        </w:rPr>
      </w:pPr>
      <w:r w:rsidRPr="006837CD">
        <w:rPr>
          <w:rFonts w:ascii="Times New Roman" w:hAnsi="Times New Roman"/>
          <w:color w:val="auto"/>
          <w:spacing w:val="2"/>
          <w:sz w:val="24"/>
          <w:szCs w:val="24"/>
        </w:rPr>
        <w:t>программу духовно­нравственного развития</w:t>
      </w:r>
      <w:r w:rsidR="00BD7394" w:rsidRPr="006837CD">
        <w:rPr>
          <w:rFonts w:ascii="Times New Roman" w:hAnsi="Times New Roman"/>
          <w:color w:val="auto"/>
          <w:spacing w:val="2"/>
          <w:sz w:val="24"/>
          <w:szCs w:val="24"/>
        </w:rPr>
        <w:t>,</w:t>
      </w:r>
      <w:r w:rsidRPr="006837CD">
        <w:rPr>
          <w:rFonts w:ascii="Times New Roman" w:hAnsi="Times New Roman"/>
          <w:color w:val="auto"/>
          <w:spacing w:val="2"/>
          <w:sz w:val="24"/>
          <w:szCs w:val="24"/>
        </w:rPr>
        <w:t xml:space="preserve"> воспита</w:t>
      </w:r>
      <w:r w:rsidRPr="006837CD">
        <w:rPr>
          <w:rFonts w:ascii="Times New Roman" w:hAnsi="Times New Roman"/>
          <w:color w:val="auto"/>
          <w:sz w:val="24"/>
          <w:szCs w:val="24"/>
        </w:rPr>
        <w:t xml:space="preserve">ния </w:t>
      </w:r>
      <w:proofErr w:type="gramStart"/>
      <w:r w:rsidRPr="006837CD">
        <w:rPr>
          <w:rFonts w:ascii="Times New Roman" w:hAnsi="Times New Roman"/>
          <w:color w:val="auto"/>
          <w:sz w:val="24"/>
          <w:szCs w:val="24"/>
        </w:rPr>
        <w:t>обучающихся</w:t>
      </w:r>
      <w:proofErr w:type="gramEnd"/>
      <w:r w:rsidRPr="006837CD">
        <w:rPr>
          <w:rFonts w:ascii="Times New Roman" w:hAnsi="Times New Roman"/>
          <w:color w:val="auto"/>
          <w:sz w:val="24"/>
          <w:szCs w:val="24"/>
        </w:rPr>
        <w:t>;</w:t>
      </w:r>
    </w:p>
    <w:p w:rsidR="00653A76" w:rsidRPr="006837CD" w:rsidRDefault="00653A76" w:rsidP="00830017">
      <w:pPr>
        <w:pStyle w:val="ab"/>
        <w:numPr>
          <w:ilvl w:val="0"/>
          <w:numId w:val="3"/>
        </w:numPr>
        <w:spacing w:line="240" w:lineRule="auto"/>
        <w:ind w:left="0"/>
        <w:rPr>
          <w:rFonts w:ascii="Times New Roman" w:hAnsi="Times New Roman"/>
          <w:color w:val="auto"/>
          <w:sz w:val="24"/>
          <w:szCs w:val="24"/>
        </w:rPr>
      </w:pPr>
      <w:r w:rsidRPr="006837CD">
        <w:rPr>
          <w:rFonts w:ascii="Times New Roman" w:hAnsi="Times New Roman"/>
          <w:color w:val="auto"/>
          <w:sz w:val="24"/>
          <w:szCs w:val="24"/>
        </w:rPr>
        <w:t>программу формирования экологической культуры, здорового и безопасного образа жизни;</w:t>
      </w:r>
    </w:p>
    <w:p w:rsidR="00653A76" w:rsidRPr="006837CD" w:rsidRDefault="00653A76" w:rsidP="00830017">
      <w:pPr>
        <w:pStyle w:val="ab"/>
        <w:numPr>
          <w:ilvl w:val="0"/>
          <w:numId w:val="3"/>
        </w:numPr>
        <w:spacing w:line="240" w:lineRule="auto"/>
        <w:ind w:left="0"/>
        <w:rPr>
          <w:rFonts w:ascii="Times New Roman" w:hAnsi="Times New Roman"/>
          <w:color w:val="auto"/>
          <w:sz w:val="24"/>
          <w:szCs w:val="24"/>
        </w:rPr>
      </w:pPr>
      <w:r w:rsidRPr="006837CD">
        <w:rPr>
          <w:rFonts w:ascii="Times New Roman" w:hAnsi="Times New Roman"/>
          <w:color w:val="auto"/>
          <w:sz w:val="24"/>
          <w:szCs w:val="24"/>
        </w:rPr>
        <w:t>программу коррекционной работы.</w:t>
      </w:r>
    </w:p>
    <w:p w:rsidR="00653A76" w:rsidRPr="006837CD" w:rsidRDefault="00653A76" w:rsidP="00830017">
      <w:pPr>
        <w:pStyle w:val="a3"/>
        <w:spacing w:line="240" w:lineRule="auto"/>
        <w:ind w:firstLine="454"/>
        <w:rPr>
          <w:rFonts w:ascii="Times New Roman" w:hAnsi="Times New Roman"/>
          <w:color w:val="auto"/>
          <w:sz w:val="24"/>
          <w:szCs w:val="24"/>
        </w:rPr>
      </w:pPr>
      <w:r w:rsidRPr="006837CD">
        <w:rPr>
          <w:rFonts w:ascii="Times New Roman" w:hAnsi="Times New Roman"/>
          <w:b/>
          <w:bCs/>
          <w:color w:val="auto"/>
          <w:sz w:val="24"/>
          <w:szCs w:val="24"/>
        </w:rPr>
        <w:t>Организационный</w:t>
      </w:r>
      <w:r w:rsidRPr="006837CD">
        <w:rPr>
          <w:rFonts w:ascii="Times New Roman" w:hAnsi="Times New Roman"/>
          <w:color w:val="auto"/>
          <w:sz w:val="24"/>
          <w:szCs w:val="24"/>
        </w:rPr>
        <w:t xml:space="preserve"> раздел устанавливает общие рамки организации образовательно</w:t>
      </w:r>
      <w:r w:rsidR="007E3D6D" w:rsidRPr="006837CD">
        <w:rPr>
          <w:rFonts w:ascii="Times New Roman" w:hAnsi="Times New Roman"/>
          <w:color w:val="auto"/>
          <w:sz w:val="24"/>
          <w:szCs w:val="24"/>
        </w:rPr>
        <w:t>й деятельности</w:t>
      </w:r>
      <w:r w:rsidRPr="006837CD">
        <w:rPr>
          <w:rFonts w:ascii="Times New Roman" w:hAnsi="Times New Roman"/>
          <w:color w:val="auto"/>
          <w:sz w:val="24"/>
          <w:szCs w:val="24"/>
        </w:rPr>
        <w:t>, а также механизм реализации компонентов основной образовательной программы.</w:t>
      </w:r>
    </w:p>
    <w:p w:rsidR="00653A76" w:rsidRPr="006837CD" w:rsidRDefault="00653A76" w:rsidP="00830017">
      <w:pPr>
        <w:pStyle w:val="a3"/>
        <w:spacing w:line="240" w:lineRule="auto"/>
        <w:ind w:firstLine="454"/>
        <w:rPr>
          <w:rFonts w:ascii="Times New Roman" w:hAnsi="Times New Roman"/>
          <w:color w:val="auto"/>
          <w:sz w:val="24"/>
          <w:szCs w:val="24"/>
        </w:rPr>
      </w:pPr>
      <w:r w:rsidRPr="006837CD">
        <w:rPr>
          <w:rFonts w:ascii="Times New Roman" w:hAnsi="Times New Roman"/>
          <w:color w:val="auto"/>
          <w:sz w:val="24"/>
          <w:szCs w:val="24"/>
        </w:rPr>
        <w:t>Организационный раздел включает:</w:t>
      </w:r>
    </w:p>
    <w:p w:rsidR="00653A76" w:rsidRPr="006837CD" w:rsidRDefault="00653A76" w:rsidP="00830017">
      <w:pPr>
        <w:pStyle w:val="ab"/>
        <w:numPr>
          <w:ilvl w:val="0"/>
          <w:numId w:val="4"/>
        </w:numPr>
        <w:spacing w:line="240" w:lineRule="auto"/>
        <w:ind w:left="0"/>
        <w:rPr>
          <w:rFonts w:ascii="Times New Roman" w:hAnsi="Times New Roman"/>
          <w:color w:val="auto"/>
          <w:spacing w:val="-2"/>
          <w:sz w:val="24"/>
          <w:szCs w:val="24"/>
        </w:rPr>
      </w:pPr>
      <w:r w:rsidRPr="006837CD">
        <w:rPr>
          <w:rFonts w:ascii="Times New Roman" w:hAnsi="Times New Roman"/>
          <w:color w:val="auto"/>
          <w:spacing w:val="-2"/>
          <w:sz w:val="24"/>
          <w:szCs w:val="24"/>
        </w:rPr>
        <w:t>учебный план начального общего образования;</w:t>
      </w:r>
    </w:p>
    <w:p w:rsidR="00653A76" w:rsidRPr="006837CD" w:rsidRDefault="00653A76" w:rsidP="00830017">
      <w:pPr>
        <w:pStyle w:val="ab"/>
        <w:numPr>
          <w:ilvl w:val="0"/>
          <w:numId w:val="4"/>
        </w:numPr>
        <w:spacing w:line="240" w:lineRule="auto"/>
        <w:ind w:left="0"/>
        <w:rPr>
          <w:rFonts w:ascii="Times New Roman" w:hAnsi="Times New Roman"/>
          <w:color w:val="auto"/>
          <w:sz w:val="24"/>
          <w:szCs w:val="24"/>
        </w:rPr>
      </w:pPr>
      <w:r w:rsidRPr="006837CD">
        <w:rPr>
          <w:rFonts w:ascii="Times New Roman" w:hAnsi="Times New Roman"/>
          <w:color w:val="auto"/>
          <w:sz w:val="24"/>
          <w:szCs w:val="24"/>
        </w:rPr>
        <w:t>план внеурочной деятельности;</w:t>
      </w:r>
    </w:p>
    <w:p w:rsidR="00905811" w:rsidRPr="006837CD" w:rsidRDefault="00905811" w:rsidP="00830017">
      <w:pPr>
        <w:pStyle w:val="ab"/>
        <w:numPr>
          <w:ilvl w:val="0"/>
          <w:numId w:val="4"/>
        </w:numPr>
        <w:spacing w:line="240" w:lineRule="auto"/>
        <w:ind w:left="0"/>
        <w:rPr>
          <w:rFonts w:ascii="Times New Roman" w:hAnsi="Times New Roman"/>
          <w:color w:val="auto"/>
          <w:sz w:val="24"/>
          <w:szCs w:val="24"/>
        </w:rPr>
      </w:pPr>
      <w:r w:rsidRPr="006837CD">
        <w:rPr>
          <w:rFonts w:ascii="Times New Roman" w:hAnsi="Times New Roman"/>
          <w:color w:val="auto"/>
          <w:sz w:val="24"/>
          <w:szCs w:val="24"/>
        </w:rPr>
        <w:t>календарный учебный график;</w:t>
      </w:r>
    </w:p>
    <w:p w:rsidR="00653A76" w:rsidRPr="006837CD" w:rsidRDefault="00653A76" w:rsidP="00830017">
      <w:pPr>
        <w:pStyle w:val="ab"/>
        <w:numPr>
          <w:ilvl w:val="0"/>
          <w:numId w:val="4"/>
        </w:numPr>
        <w:spacing w:line="240" w:lineRule="auto"/>
        <w:ind w:left="0"/>
        <w:rPr>
          <w:rFonts w:ascii="Times New Roman" w:hAnsi="Times New Roman"/>
          <w:color w:val="auto"/>
          <w:sz w:val="24"/>
          <w:szCs w:val="24"/>
        </w:rPr>
      </w:pPr>
      <w:r w:rsidRPr="006837CD">
        <w:rPr>
          <w:rFonts w:ascii="Times New Roman" w:hAnsi="Times New Roman"/>
          <w:color w:val="auto"/>
          <w:spacing w:val="2"/>
          <w:sz w:val="24"/>
          <w:szCs w:val="24"/>
        </w:rPr>
        <w:t xml:space="preserve">систему условий реализации основной образовательной </w:t>
      </w:r>
      <w:r w:rsidRPr="006837CD">
        <w:rPr>
          <w:rFonts w:ascii="Times New Roman" w:hAnsi="Times New Roman"/>
          <w:color w:val="auto"/>
          <w:sz w:val="24"/>
          <w:szCs w:val="24"/>
        </w:rPr>
        <w:t xml:space="preserve">программы в соответствии с требованиями </w:t>
      </w:r>
      <w:r w:rsidR="00C11324" w:rsidRPr="006837CD">
        <w:rPr>
          <w:rFonts w:ascii="Times New Roman" w:hAnsi="Times New Roman"/>
          <w:color w:val="auto"/>
          <w:sz w:val="24"/>
          <w:szCs w:val="24"/>
        </w:rPr>
        <w:t>ФГОС НОО</w:t>
      </w:r>
      <w:r w:rsidRPr="006837CD">
        <w:rPr>
          <w:rFonts w:ascii="Times New Roman" w:hAnsi="Times New Roman"/>
          <w:color w:val="auto"/>
          <w:sz w:val="24"/>
          <w:szCs w:val="24"/>
        </w:rPr>
        <w:t>.</w:t>
      </w:r>
    </w:p>
    <w:p w:rsidR="00653A76" w:rsidRPr="006837CD" w:rsidRDefault="00F075C3" w:rsidP="00830017">
      <w:pPr>
        <w:pStyle w:val="a3"/>
        <w:spacing w:line="240" w:lineRule="auto"/>
        <w:ind w:firstLine="454"/>
        <w:rPr>
          <w:rFonts w:ascii="Times New Roman" w:hAnsi="Times New Roman"/>
          <w:color w:val="auto"/>
          <w:sz w:val="24"/>
          <w:szCs w:val="24"/>
        </w:rPr>
      </w:pPr>
      <w:r w:rsidRPr="006837CD">
        <w:rPr>
          <w:rFonts w:ascii="Times New Roman" w:hAnsi="Times New Roman"/>
          <w:color w:val="auto"/>
          <w:sz w:val="24"/>
          <w:szCs w:val="24"/>
        </w:rPr>
        <w:t xml:space="preserve">МБОУ </w:t>
      </w:r>
      <w:r w:rsidR="003631CE" w:rsidRPr="003631CE">
        <w:rPr>
          <w:rFonts w:ascii="Times New Roman" w:hAnsi="Times New Roman"/>
          <w:color w:val="auto"/>
          <w:sz w:val="24"/>
          <w:szCs w:val="24"/>
        </w:rPr>
        <w:t>«Сергеевская СОШ ПМР»</w:t>
      </w:r>
      <w:r w:rsidR="003631CE">
        <w:rPr>
          <w:rFonts w:ascii="Times New Roman" w:hAnsi="Times New Roman"/>
          <w:color w:val="auto"/>
          <w:sz w:val="24"/>
          <w:szCs w:val="24"/>
        </w:rPr>
        <w:t xml:space="preserve"> </w:t>
      </w:r>
      <w:r w:rsidRPr="006837CD">
        <w:rPr>
          <w:rFonts w:ascii="Times New Roman" w:hAnsi="Times New Roman"/>
          <w:color w:val="auto"/>
          <w:sz w:val="24"/>
          <w:szCs w:val="24"/>
        </w:rPr>
        <w:t>обеспечивает</w:t>
      </w:r>
      <w:r w:rsidR="00653A76" w:rsidRPr="006837CD">
        <w:rPr>
          <w:rFonts w:ascii="Times New Roman" w:hAnsi="Times New Roman"/>
          <w:color w:val="auto"/>
          <w:sz w:val="24"/>
          <w:szCs w:val="24"/>
        </w:rPr>
        <w:t xml:space="preserve"> ознакомление обучающихся и их родителей (законных представителей) как участников </w:t>
      </w:r>
      <w:r w:rsidR="00AD64C6" w:rsidRPr="006837CD">
        <w:rPr>
          <w:rFonts w:ascii="Times New Roman" w:hAnsi="Times New Roman"/>
          <w:color w:val="auto"/>
          <w:sz w:val="24"/>
          <w:szCs w:val="24"/>
        </w:rPr>
        <w:t>образовательных отношений</w:t>
      </w:r>
      <w:r w:rsidR="00653A76" w:rsidRPr="006837CD">
        <w:rPr>
          <w:rFonts w:ascii="Times New Roman" w:hAnsi="Times New Roman"/>
          <w:color w:val="auto"/>
          <w:sz w:val="24"/>
          <w:szCs w:val="24"/>
        </w:rPr>
        <w:t>:</w:t>
      </w:r>
    </w:p>
    <w:p w:rsidR="00653A76" w:rsidRPr="006837CD" w:rsidRDefault="00653A76" w:rsidP="00830017">
      <w:pPr>
        <w:pStyle w:val="ab"/>
        <w:numPr>
          <w:ilvl w:val="0"/>
          <w:numId w:val="5"/>
        </w:numPr>
        <w:spacing w:line="240" w:lineRule="auto"/>
        <w:ind w:left="0"/>
        <w:rPr>
          <w:rFonts w:ascii="Times New Roman" w:hAnsi="Times New Roman"/>
          <w:color w:val="auto"/>
          <w:spacing w:val="-3"/>
          <w:sz w:val="24"/>
          <w:szCs w:val="24"/>
        </w:rPr>
      </w:pPr>
      <w:r w:rsidRPr="006837CD">
        <w:rPr>
          <w:rFonts w:ascii="Times New Roman" w:hAnsi="Times New Roman"/>
          <w:color w:val="auto"/>
          <w:spacing w:val="2"/>
          <w:sz w:val="24"/>
          <w:szCs w:val="24"/>
        </w:rPr>
        <w:t xml:space="preserve">с уставом и другими документами, регламентирующими </w:t>
      </w:r>
      <w:r w:rsidRPr="006837CD">
        <w:rPr>
          <w:rFonts w:ascii="Times New Roman" w:hAnsi="Times New Roman"/>
          <w:color w:val="auto"/>
          <w:spacing w:val="-3"/>
          <w:sz w:val="24"/>
          <w:szCs w:val="24"/>
        </w:rPr>
        <w:t>осуществление образовательно</w:t>
      </w:r>
      <w:r w:rsidR="007E3D6D" w:rsidRPr="006837CD">
        <w:rPr>
          <w:rFonts w:ascii="Times New Roman" w:hAnsi="Times New Roman"/>
          <w:color w:val="auto"/>
          <w:spacing w:val="-3"/>
          <w:sz w:val="24"/>
          <w:szCs w:val="24"/>
        </w:rPr>
        <w:t xml:space="preserve">йдеятельности </w:t>
      </w:r>
      <w:r w:rsidR="00F075C3" w:rsidRPr="006837CD">
        <w:rPr>
          <w:rFonts w:ascii="Times New Roman" w:hAnsi="Times New Roman"/>
          <w:color w:val="auto"/>
          <w:spacing w:val="-3"/>
          <w:sz w:val="24"/>
          <w:szCs w:val="24"/>
        </w:rPr>
        <w:t xml:space="preserve">в </w:t>
      </w:r>
      <w:r w:rsidR="00216C94" w:rsidRPr="006837CD">
        <w:rPr>
          <w:rFonts w:ascii="Times New Roman" w:hAnsi="Times New Roman"/>
          <w:color w:val="auto"/>
          <w:spacing w:val="-3"/>
          <w:sz w:val="24"/>
          <w:szCs w:val="24"/>
        </w:rPr>
        <w:t xml:space="preserve">образовательной </w:t>
      </w:r>
      <w:r w:rsidR="00B77B27" w:rsidRPr="006837CD">
        <w:rPr>
          <w:rFonts w:ascii="Times New Roman" w:hAnsi="Times New Roman"/>
          <w:color w:val="auto"/>
          <w:spacing w:val="-3"/>
          <w:sz w:val="24"/>
          <w:szCs w:val="24"/>
        </w:rPr>
        <w:t>организации</w:t>
      </w:r>
      <w:r w:rsidRPr="006837CD">
        <w:rPr>
          <w:rFonts w:ascii="Times New Roman" w:hAnsi="Times New Roman"/>
          <w:color w:val="auto"/>
          <w:spacing w:val="-3"/>
          <w:sz w:val="24"/>
          <w:szCs w:val="24"/>
        </w:rPr>
        <w:t>;</w:t>
      </w:r>
    </w:p>
    <w:p w:rsidR="00653A76" w:rsidRPr="006837CD" w:rsidRDefault="00653A76" w:rsidP="00830017">
      <w:pPr>
        <w:pStyle w:val="ab"/>
        <w:numPr>
          <w:ilvl w:val="0"/>
          <w:numId w:val="5"/>
        </w:numPr>
        <w:spacing w:line="240" w:lineRule="auto"/>
        <w:ind w:left="0"/>
        <w:rPr>
          <w:rFonts w:ascii="Times New Roman" w:hAnsi="Times New Roman"/>
          <w:color w:val="auto"/>
          <w:sz w:val="24"/>
          <w:szCs w:val="24"/>
        </w:rPr>
      </w:pPr>
      <w:r w:rsidRPr="006837CD">
        <w:rPr>
          <w:rFonts w:ascii="Times New Roman" w:hAnsi="Times New Roman"/>
          <w:color w:val="auto"/>
          <w:spacing w:val="2"/>
          <w:sz w:val="24"/>
          <w:szCs w:val="24"/>
        </w:rPr>
        <w:t>с их правами и обязанностями в части формирования</w:t>
      </w:r>
      <w:r w:rsidRPr="006837CD">
        <w:rPr>
          <w:rFonts w:ascii="Times New Roman" w:hAnsi="Times New Roman"/>
          <w:color w:val="auto"/>
          <w:sz w:val="24"/>
          <w:szCs w:val="24"/>
        </w:rPr>
        <w:t>и реализации основной образовательной программы началь</w:t>
      </w:r>
      <w:r w:rsidRPr="006837CD">
        <w:rPr>
          <w:rFonts w:ascii="Times New Roman" w:hAnsi="Times New Roman"/>
          <w:color w:val="auto"/>
          <w:spacing w:val="2"/>
          <w:sz w:val="24"/>
          <w:szCs w:val="24"/>
        </w:rPr>
        <w:t>ного общего образования, установленными законодательст</w:t>
      </w:r>
      <w:r w:rsidRPr="006837CD">
        <w:rPr>
          <w:rFonts w:ascii="Times New Roman" w:hAnsi="Times New Roman"/>
          <w:color w:val="auto"/>
          <w:spacing w:val="-4"/>
          <w:sz w:val="24"/>
          <w:szCs w:val="24"/>
        </w:rPr>
        <w:t>вом Российской Федерации и уставом образовательно</w:t>
      </w:r>
      <w:r w:rsidR="00B77B27" w:rsidRPr="006837CD">
        <w:rPr>
          <w:rFonts w:ascii="Times New Roman" w:hAnsi="Times New Roman"/>
          <w:color w:val="auto"/>
          <w:spacing w:val="-4"/>
          <w:sz w:val="24"/>
          <w:szCs w:val="24"/>
        </w:rPr>
        <w:t>йорганизации</w:t>
      </w:r>
      <w:r w:rsidRPr="006837CD">
        <w:rPr>
          <w:rFonts w:ascii="Times New Roman" w:hAnsi="Times New Roman"/>
          <w:color w:val="auto"/>
          <w:sz w:val="24"/>
          <w:szCs w:val="24"/>
        </w:rPr>
        <w:t>.</w:t>
      </w:r>
    </w:p>
    <w:p w:rsidR="00653A76" w:rsidRPr="006837CD" w:rsidRDefault="00653A76" w:rsidP="00830017">
      <w:pPr>
        <w:pStyle w:val="a3"/>
        <w:spacing w:line="240" w:lineRule="auto"/>
        <w:ind w:firstLine="454"/>
        <w:rPr>
          <w:rFonts w:ascii="Times New Roman" w:hAnsi="Times New Roman"/>
          <w:color w:val="auto"/>
          <w:sz w:val="24"/>
          <w:szCs w:val="24"/>
        </w:rPr>
      </w:pPr>
      <w:proofErr w:type="gramStart"/>
      <w:r w:rsidRPr="006837CD">
        <w:rPr>
          <w:rFonts w:ascii="Times New Roman" w:hAnsi="Times New Roman"/>
          <w:color w:val="auto"/>
          <w:spacing w:val="-2"/>
          <w:sz w:val="24"/>
          <w:szCs w:val="24"/>
        </w:rPr>
        <w:t xml:space="preserve">Права и обязанности родителей (законных представителей) </w:t>
      </w:r>
      <w:r w:rsidRPr="006837CD">
        <w:rPr>
          <w:rFonts w:ascii="Times New Roman" w:hAnsi="Times New Roman"/>
          <w:color w:val="auto"/>
          <w:sz w:val="24"/>
          <w:szCs w:val="24"/>
        </w:rPr>
        <w:t>обучающихся в части, касающейся участия в формировании</w:t>
      </w:r>
      <w:r w:rsidRPr="006837CD">
        <w:rPr>
          <w:rFonts w:ascii="Times New Roman" w:hAnsi="Times New Roman"/>
          <w:color w:val="auto"/>
          <w:spacing w:val="2"/>
          <w:sz w:val="24"/>
          <w:szCs w:val="24"/>
        </w:rPr>
        <w:t xml:space="preserve">и обеспечении освоения всеми детьми основной образовательной программы, </w:t>
      </w:r>
      <w:r w:rsidR="00F075C3" w:rsidRPr="006837CD">
        <w:rPr>
          <w:rFonts w:ascii="Times New Roman" w:hAnsi="Times New Roman"/>
          <w:color w:val="auto"/>
          <w:spacing w:val="2"/>
          <w:sz w:val="24"/>
          <w:szCs w:val="24"/>
        </w:rPr>
        <w:t>закреплены</w:t>
      </w:r>
      <w:r w:rsidRPr="006837CD">
        <w:rPr>
          <w:rFonts w:ascii="Times New Roman" w:hAnsi="Times New Roman"/>
          <w:color w:val="auto"/>
          <w:spacing w:val="2"/>
          <w:sz w:val="24"/>
          <w:szCs w:val="24"/>
        </w:rPr>
        <w:t xml:space="preserve"> в заключённом </w:t>
      </w:r>
      <w:r w:rsidRPr="006837CD">
        <w:rPr>
          <w:rFonts w:ascii="Times New Roman" w:hAnsi="Times New Roman"/>
          <w:color w:val="auto"/>
          <w:sz w:val="24"/>
          <w:szCs w:val="24"/>
        </w:rPr>
        <w:t>между ними и образовательн</w:t>
      </w:r>
      <w:r w:rsidR="00B77B27" w:rsidRPr="006837CD">
        <w:rPr>
          <w:rFonts w:ascii="Times New Roman" w:hAnsi="Times New Roman"/>
          <w:color w:val="auto"/>
          <w:sz w:val="24"/>
          <w:szCs w:val="24"/>
        </w:rPr>
        <w:t>ой</w:t>
      </w:r>
      <w:r w:rsidR="00D170ED" w:rsidRPr="006837CD">
        <w:rPr>
          <w:rFonts w:ascii="Times New Roman" w:hAnsi="Times New Roman"/>
          <w:color w:val="auto"/>
          <w:sz w:val="24"/>
          <w:szCs w:val="24"/>
        </w:rPr>
        <w:t>организацией</w:t>
      </w:r>
      <w:r w:rsidRPr="006837CD">
        <w:rPr>
          <w:rFonts w:ascii="Times New Roman" w:hAnsi="Times New Roman"/>
          <w:color w:val="auto"/>
          <w:sz w:val="24"/>
          <w:szCs w:val="24"/>
        </w:rPr>
        <w:t>договоре, отражающем ответственность субъектов образования за конечные результаты освоения основной образовательной программы.</w:t>
      </w:r>
      <w:proofErr w:type="gramEnd"/>
    </w:p>
    <w:p w:rsidR="00653A76" w:rsidRPr="006837CD" w:rsidRDefault="00A83779" w:rsidP="00830017">
      <w:pPr>
        <w:pStyle w:val="1"/>
        <w:numPr>
          <w:ilvl w:val="0"/>
          <w:numId w:val="1"/>
        </w:numPr>
        <w:spacing w:line="240" w:lineRule="auto"/>
        <w:ind w:left="0" w:firstLine="0"/>
        <w:rPr>
          <w:sz w:val="24"/>
          <w:szCs w:val="24"/>
        </w:rPr>
      </w:pPr>
      <w:r w:rsidRPr="006837CD">
        <w:rPr>
          <w:sz w:val="24"/>
          <w:szCs w:val="24"/>
        </w:rPr>
        <w:br w:type="page"/>
      </w:r>
      <w:bookmarkStart w:id="3" w:name="_Toc288394056"/>
      <w:bookmarkStart w:id="4" w:name="_Toc288410523"/>
      <w:bookmarkStart w:id="5" w:name="_Toc288410652"/>
      <w:bookmarkStart w:id="6" w:name="_Toc294246066"/>
      <w:r w:rsidR="00653A76" w:rsidRPr="006837CD">
        <w:rPr>
          <w:sz w:val="24"/>
          <w:szCs w:val="24"/>
        </w:rPr>
        <w:lastRenderedPageBreak/>
        <w:t>Целевой раздел</w:t>
      </w:r>
      <w:bookmarkEnd w:id="3"/>
      <w:bookmarkEnd w:id="4"/>
      <w:bookmarkEnd w:id="5"/>
      <w:bookmarkEnd w:id="6"/>
    </w:p>
    <w:p w:rsidR="00653A76" w:rsidRPr="00874C23" w:rsidRDefault="00653A76" w:rsidP="006837CD">
      <w:pPr>
        <w:pStyle w:val="afd"/>
        <w:numPr>
          <w:ilvl w:val="1"/>
          <w:numId w:val="1"/>
        </w:numPr>
        <w:spacing w:line="276" w:lineRule="auto"/>
        <w:ind w:left="0" w:firstLine="0"/>
        <w:rPr>
          <w:szCs w:val="28"/>
        </w:rPr>
      </w:pPr>
      <w:bookmarkStart w:id="7" w:name="_Toc288394057"/>
      <w:bookmarkStart w:id="8" w:name="_Toc288410524"/>
      <w:bookmarkStart w:id="9" w:name="_Toc288410653"/>
      <w:bookmarkStart w:id="10" w:name="_Toc294246067"/>
      <w:r w:rsidRPr="00874C23">
        <w:rPr>
          <w:szCs w:val="28"/>
        </w:rPr>
        <w:t>Пояснительная записка</w:t>
      </w:r>
      <w:bookmarkEnd w:id="7"/>
      <w:bookmarkEnd w:id="8"/>
      <w:bookmarkEnd w:id="9"/>
      <w:bookmarkEnd w:id="10"/>
    </w:p>
    <w:p w:rsidR="00653A76" w:rsidRPr="006837CD" w:rsidRDefault="00653A76" w:rsidP="006837CD">
      <w:pPr>
        <w:pStyle w:val="a3"/>
        <w:spacing w:line="276" w:lineRule="auto"/>
        <w:ind w:firstLine="454"/>
        <w:rPr>
          <w:rFonts w:ascii="Times New Roman" w:hAnsi="Times New Roman"/>
          <w:color w:val="auto"/>
          <w:sz w:val="24"/>
          <w:szCs w:val="24"/>
        </w:rPr>
      </w:pPr>
      <w:r w:rsidRPr="006837CD">
        <w:rPr>
          <w:rFonts w:ascii="Times New Roman" w:hAnsi="Times New Roman"/>
          <w:b/>
          <w:bCs/>
          <w:color w:val="auto"/>
          <w:sz w:val="24"/>
          <w:szCs w:val="24"/>
        </w:rPr>
        <w:t>Цель</w:t>
      </w:r>
      <w:r w:rsidR="003631CE">
        <w:rPr>
          <w:rFonts w:ascii="Times New Roman" w:hAnsi="Times New Roman"/>
          <w:b/>
          <w:bCs/>
          <w:color w:val="auto"/>
          <w:sz w:val="24"/>
          <w:szCs w:val="24"/>
        </w:rPr>
        <w:t xml:space="preserve"> </w:t>
      </w:r>
      <w:r w:rsidRPr="006837CD">
        <w:rPr>
          <w:rFonts w:ascii="Times New Roman" w:hAnsi="Times New Roman"/>
          <w:b/>
          <w:bCs/>
          <w:color w:val="auto"/>
          <w:sz w:val="24"/>
          <w:szCs w:val="24"/>
        </w:rPr>
        <w:t>реализации</w:t>
      </w:r>
      <w:r w:rsidRPr="006837CD">
        <w:rPr>
          <w:rFonts w:ascii="Times New Roman" w:hAnsi="Times New Roman"/>
          <w:color w:val="auto"/>
          <w:sz w:val="24"/>
          <w:szCs w:val="24"/>
        </w:rPr>
        <w:t xml:space="preserve"> основной образовательной программы начального общего образования </w:t>
      </w:r>
    </w:p>
    <w:p w:rsidR="00D73C69" w:rsidRPr="006837CD" w:rsidRDefault="00D73C69" w:rsidP="008A588E">
      <w:pPr>
        <w:pStyle w:val="a3"/>
        <w:numPr>
          <w:ilvl w:val="0"/>
          <w:numId w:val="47"/>
        </w:numPr>
        <w:spacing w:line="276" w:lineRule="auto"/>
        <w:rPr>
          <w:rFonts w:ascii="Times New Roman" w:hAnsi="Times New Roman"/>
          <w:color w:val="auto"/>
          <w:sz w:val="24"/>
          <w:szCs w:val="24"/>
        </w:rPr>
      </w:pPr>
      <w:r w:rsidRPr="006837CD">
        <w:rPr>
          <w:rFonts w:ascii="Times New Roman" w:hAnsi="Times New Roman"/>
          <w:color w:val="auto"/>
          <w:sz w:val="24"/>
          <w:szCs w:val="24"/>
        </w:rPr>
        <w:t>обеспечение выполнения требований ФГОС НОО;</w:t>
      </w:r>
    </w:p>
    <w:p w:rsidR="00D73C69" w:rsidRPr="006837CD" w:rsidRDefault="00D73C69" w:rsidP="008A588E">
      <w:pPr>
        <w:pStyle w:val="a3"/>
        <w:numPr>
          <w:ilvl w:val="0"/>
          <w:numId w:val="47"/>
        </w:numPr>
        <w:spacing w:line="276" w:lineRule="auto"/>
        <w:rPr>
          <w:rFonts w:ascii="Times New Roman" w:hAnsi="Times New Roman"/>
          <w:color w:val="auto"/>
          <w:sz w:val="24"/>
          <w:szCs w:val="24"/>
        </w:rPr>
      </w:pPr>
      <w:r w:rsidRPr="006837CD">
        <w:rPr>
          <w:rFonts w:ascii="Times New Roman" w:hAnsi="Times New Roman"/>
          <w:sz w:val="24"/>
          <w:szCs w:val="24"/>
        </w:rPr>
        <w:t xml:space="preserve">обеспечение достижения качественных образовательных результатов: личностных, метапредметных, предметных; </w:t>
      </w:r>
    </w:p>
    <w:p w:rsidR="00D73C69" w:rsidRPr="006837CD" w:rsidRDefault="00D73C69" w:rsidP="008A588E">
      <w:pPr>
        <w:pStyle w:val="a3"/>
        <w:numPr>
          <w:ilvl w:val="0"/>
          <w:numId w:val="47"/>
        </w:numPr>
        <w:spacing w:line="276" w:lineRule="auto"/>
        <w:rPr>
          <w:rFonts w:ascii="Times New Roman" w:hAnsi="Times New Roman"/>
          <w:color w:val="auto"/>
          <w:sz w:val="24"/>
          <w:szCs w:val="24"/>
        </w:rPr>
      </w:pPr>
      <w:r w:rsidRPr="006837CD">
        <w:rPr>
          <w:rFonts w:ascii="Times New Roman" w:hAnsi="Times New Roman"/>
          <w:sz w:val="24"/>
          <w:szCs w:val="24"/>
        </w:rPr>
        <w:t xml:space="preserve">обеспечение планируемых результатов по достижению выпускником начальной общеобразовательной школы целевых установок, знаний, умений, навыков и компетенций, определяемых личностными, семейными, общественными, государственными потребностями и возможностями ребенка младшего школьного возраста, индивидуальными особенностями его развития и состояния здоровья. </w:t>
      </w:r>
    </w:p>
    <w:p w:rsidR="00D73C69" w:rsidRPr="006837CD" w:rsidRDefault="00D73C69" w:rsidP="006837CD">
      <w:pPr>
        <w:pStyle w:val="a3"/>
        <w:spacing w:line="276" w:lineRule="auto"/>
        <w:ind w:firstLine="454"/>
        <w:rPr>
          <w:rFonts w:ascii="Times New Roman" w:hAnsi="Times New Roman"/>
          <w:color w:val="auto"/>
          <w:sz w:val="24"/>
          <w:szCs w:val="24"/>
        </w:rPr>
      </w:pPr>
    </w:p>
    <w:p w:rsidR="00653A76" w:rsidRPr="006837CD" w:rsidRDefault="00653A76" w:rsidP="006837CD">
      <w:pPr>
        <w:pStyle w:val="a3"/>
        <w:spacing w:line="276" w:lineRule="auto"/>
        <w:ind w:firstLine="454"/>
        <w:rPr>
          <w:rFonts w:ascii="Times New Roman" w:hAnsi="Times New Roman"/>
          <w:color w:val="auto"/>
          <w:sz w:val="24"/>
          <w:szCs w:val="24"/>
        </w:rPr>
      </w:pPr>
      <w:r w:rsidRPr="006837CD">
        <w:rPr>
          <w:rFonts w:ascii="Times New Roman" w:hAnsi="Times New Roman"/>
          <w:b/>
          <w:bCs/>
          <w:color w:val="auto"/>
          <w:sz w:val="24"/>
          <w:szCs w:val="24"/>
        </w:rPr>
        <w:t xml:space="preserve">Достижение поставленной цели </w:t>
      </w:r>
      <w:r w:rsidRPr="006837CD">
        <w:rPr>
          <w:rFonts w:ascii="Times New Roman" w:hAnsi="Times New Roman"/>
          <w:color w:val="auto"/>
          <w:sz w:val="24"/>
          <w:szCs w:val="24"/>
        </w:rPr>
        <w:t>приразработке и реализации образовательн</w:t>
      </w:r>
      <w:r w:rsidR="00B77B27" w:rsidRPr="006837CD">
        <w:rPr>
          <w:rFonts w:ascii="Times New Roman" w:hAnsi="Times New Roman"/>
          <w:color w:val="auto"/>
          <w:sz w:val="24"/>
          <w:szCs w:val="24"/>
        </w:rPr>
        <w:t>ой организацией</w:t>
      </w:r>
      <w:r w:rsidRPr="006837CD">
        <w:rPr>
          <w:rFonts w:ascii="Times New Roman" w:hAnsi="Times New Roman"/>
          <w:color w:val="auto"/>
          <w:sz w:val="24"/>
          <w:szCs w:val="24"/>
        </w:rPr>
        <w:t>основной образовательной программы начального общего образования</w:t>
      </w:r>
      <w:r w:rsidRPr="006837CD">
        <w:rPr>
          <w:rFonts w:ascii="Times New Roman" w:hAnsi="Times New Roman"/>
          <w:b/>
          <w:bCs/>
          <w:color w:val="auto"/>
          <w:sz w:val="24"/>
          <w:szCs w:val="24"/>
        </w:rPr>
        <w:t xml:space="preserve"> предусматривает решение следующих основных задач</w:t>
      </w:r>
      <w:r w:rsidRPr="006837CD">
        <w:rPr>
          <w:rFonts w:ascii="Times New Roman" w:hAnsi="Times New Roman"/>
          <w:color w:val="auto"/>
          <w:sz w:val="24"/>
          <w:szCs w:val="24"/>
        </w:rPr>
        <w:t>:</w:t>
      </w:r>
    </w:p>
    <w:p w:rsidR="00653A76" w:rsidRPr="006837CD" w:rsidRDefault="00653A76" w:rsidP="006837CD">
      <w:pPr>
        <w:pStyle w:val="ab"/>
        <w:numPr>
          <w:ilvl w:val="0"/>
          <w:numId w:val="6"/>
        </w:numPr>
        <w:spacing w:line="276" w:lineRule="auto"/>
        <w:ind w:left="0"/>
        <w:rPr>
          <w:rFonts w:ascii="Times New Roman" w:hAnsi="Times New Roman"/>
          <w:color w:val="auto"/>
          <w:sz w:val="24"/>
          <w:szCs w:val="24"/>
        </w:rPr>
      </w:pPr>
      <w:r w:rsidRPr="006837CD">
        <w:rPr>
          <w:rFonts w:ascii="Times New Roman" w:hAnsi="Times New Roman"/>
          <w:color w:val="auto"/>
          <w:spacing w:val="2"/>
          <w:sz w:val="24"/>
          <w:szCs w:val="24"/>
        </w:rPr>
        <w:t>формирование общей культуры, духовно­нравственное,</w:t>
      </w:r>
      <w:r w:rsidRPr="006837CD">
        <w:rPr>
          <w:rFonts w:ascii="Times New Roman" w:hAnsi="Times New Roman"/>
          <w:color w:val="auto"/>
          <w:spacing w:val="2"/>
          <w:sz w:val="24"/>
          <w:szCs w:val="24"/>
        </w:rPr>
        <w:br/>
      </w:r>
      <w:r w:rsidRPr="006837CD">
        <w:rPr>
          <w:rFonts w:ascii="Times New Roman" w:hAnsi="Times New Roman"/>
          <w:color w:val="auto"/>
          <w:spacing w:val="-2"/>
          <w:sz w:val="24"/>
          <w:szCs w:val="24"/>
        </w:rPr>
        <w:t>гражданское, социальное, личностное и интеллектуальное раз</w:t>
      </w:r>
      <w:r w:rsidRPr="006837CD">
        <w:rPr>
          <w:rFonts w:ascii="Times New Roman" w:hAnsi="Times New Roman"/>
          <w:color w:val="auto"/>
          <w:spacing w:val="-4"/>
          <w:sz w:val="24"/>
          <w:szCs w:val="24"/>
        </w:rPr>
        <w:t>витие, развитие творческих способностей, сохранение и укреп</w:t>
      </w:r>
      <w:r w:rsidRPr="006837CD">
        <w:rPr>
          <w:rFonts w:ascii="Times New Roman" w:hAnsi="Times New Roman"/>
          <w:color w:val="auto"/>
          <w:sz w:val="24"/>
          <w:szCs w:val="24"/>
        </w:rPr>
        <w:t>ление здоровья;</w:t>
      </w:r>
    </w:p>
    <w:p w:rsidR="00653A76" w:rsidRPr="006837CD" w:rsidRDefault="00653A76" w:rsidP="006837CD">
      <w:pPr>
        <w:pStyle w:val="ab"/>
        <w:numPr>
          <w:ilvl w:val="0"/>
          <w:numId w:val="6"/>
        </w:numPr>
        <w:spacing w:line="276" w:lineRule="auto"/>
        <w:ind w:left="0"/>
        <w:rPr>
          <w:rFonts w:ascii="Times New Roman" w:hAnsi="Times New Roman"/>
          <w:color w:val="auto"/>
          <w:spacing w:val="-2"/>
          <w:sz w:val="24"/>
          <w:szCs w:val="24"/>
        </w:rPr>
      </w:pPr>
      <w:r w:rsidRPr="006837CD">
        <w:rPr>
          <w:rFonts w:ascii="Times New Roman" w:hAnsi="Times New Roman"/>
          <w:color w:val="auto"/>
          <w:sz w:val="24"/>
          <w:szCs w:val="24"/>
        </w:rPr>
        <w:t>обеспечение планируемых результатов по освоению вы</w:t>
      </w:r>
      <w:r w:rsidRPr="006837CD">
        <w:rPr>
          <w:rFonts w:ascii="Times New Roman" w:hAnsi="Times New Roman"/>
          <w:color w:val="auto"/>
          <w:spacing w:val="2"/>
          <w:sz w:val="24"/>
          <w:szCs w:val="24"/>
        </w:rPr>
        <w:t>пускником целевых установок, приобретению знаний, уме</w:t>
      </w:r>
      <w:r w:rsidRPr="006837CD">
        <w:rPr>
          <w:rFonts w:ascii="Times New Roman" w:hAnsi="Times New Roman"/>
          <w:color w:val="auto"/>
          <w:spacing w:val="-2"/>
          <w:sz w:val="24"/>
          <w:szCs w:val="24"/>
        </w:rPr>
        <w:t xml:space="preserve">ний, навыков, компетенций и компетентностей, определяемых </w:t>
      </w:r>
      <w:r w:rsidRPr="006837CD">
        <w:rPr>
          <w:rFonts w:ascii="Times New Roman" w:hAnsi="Times New Roman"/>
          <w:color w:val="auto"/>
          <w:sz w:val="24"/>
          <w:szCs w:val="24"/>
        </w:rPr>
        <w:t>личностными, семейными, общественными, государственны</w:t>
      </w:r>
      <w:r w:rsidRPr="006837CD">
        <w:rPr>
          <w:rFonts w:ascii="Times New Roman" w:hAnsi="Times New Roman"/>
          <w:color w:val="auto"/>
          <w:spacing w:val="-2"/>
          <w:sz w:val="24"/>
          <w:szCs w:val="24"/>
        </w:rPr>
        <w:t>ми потребностями и возможностями обучающегося младшего школьного возраста, индивидуальными особенностями его развития и состояния здоровья;</w:t>
      </w:r>
    </w:p>
    <w:p w:rsidR="00653A76" w:rsidRPr="006837CD" w:rsidRDefault="00653A76" w:rsidP="006837CD">
      <w:pPr>
        <w:pStyle w:val="ab"/>
        <w:numPr>
          <w:ilvl w:val="0"/>
          <w:numId w:val="6"/>
        </w:numPr>
        <w:spacing w:line="276" w:lineRule="auto"/>
        <w:ind w:left="0"/>
        <w:rPr>
          <w:rFonts w:ascii="Times New Roman" w:hAnsi="Times New Roman"/>
          <w:color w:val="auto"/>
          <w:sz w:val="24"/>
          <w:szCs w:val="24"/>
        </w:rPr>
      </w:pPr>
      <w:r w:rsidRPr="006837CD">
        <w:rPr>
          <w:rFonts w:ascii="Times New Roman" w:hAnsi="Times New Roman"/>
          <w:color w:val="auto"/>
          <w:sz w:val="24"/>
          <w:szCs w:val="24"/>
        </w:rPr>
        <w:t>становление и развитие личности в её индивидуальности, самобытности, уникальности и неповторимости;</w:t>
      </w:r>
    </w:p>
    <w:p w:rsidR="00653A76" w:rsidRPr="006837CD" w:rsidRDefault="00653A76" w:rsidP="006837CD">
      <w:pPr>
        <w:pStyle w:val="ab"/>
        <w:numPr>
          <w:ilvl w:val="0"/>
          <w:numId w:val="6"/>
        </w:numPr>
        <w:spacing w:line="276" w:lineRule="auto"/>
        <w:ind w:left="0"/>
        <w:rPr>
          <w:rFonts w:ascii="Times New Roman" w:hAnsi="Times New Roman"/>
          <w:color w:val="auto"/>
          <w:sz w:val="24"/>
          <w:szCs w:val="24"/>
        </w:rPr>
      </w:pPr>
      <w:r w:rsidRPr="006837CD">
        <w:rPr>
          <w:rFonts w:ascii="Times New Roman" w:hAnsi="Times New Roman"/>
          <w:color w:val="auto"/>
          <w:spacing w:val="-4"/>
          <w:sz w:val="24"/>
          <w:szCs w:val="24"/>
        </w:rPr>
        <w:t>обеспечение преемственности начального общего и основ</w:t>
      </w:r>
      <w:r w:rsidRPr="006837CD">
        <w:rPr>
          <w:rFonts w:ascii="Times New Roman" w:hAnsi="Times New Roman"/>
          <w:color w:val="auto"/>
          <w:sz w:val="24"/>
          <w:szCs w:val="24"/>
        </w:rPr>
        <w:t>ного общего образования;</w:t>
      </w:r>
    </w:p>
    <w:p w:rsidR="00653A76" w:rsidRPr="006837CD" w:rsidRDefault="00653A76" w:rsidP="006837CD">
      <w:pPr>
        <w:pStyle w:val="ab"/>
        <w:numPr>
          <w:ilvl w:val="0"/>
          <w:numId w:val="6"/>
        </w:numPr>
        <w:spacing w:line="276" w:lineRule="auto"/>
        <w:ind w:left="0"/>
        <w:rPr>
          <w:rFonts w:ascii="Times New Roman" w:hAnsi="Times New Roman"/>
          <w:color w:val="auto"/>
          <w:sz w:val="24"/>
          <w:szCs w:val="24"/>
        </w:rPr>
      </w:pPr>
      <w:r w:rsidRPr="006837CD">
        <w:rPr>
          <w:rFonts w:ascii="Times New Roman" w:hAnsi="Times New Roman"/>
          <w:color w:val="auto"/>
          <w:spacing w:val="2"/>
          <w:sz w:val="24"/>
          <w:szCs w:val="24"/>
        </w:rPr>
        <w:t>достижение планируемых ре</w:t>
      </w:r>
      <w:r w:rsidRPr="006837CD">
        <w:rPr>
          <w:rFonts w:ascii="Times New Roman" w:hAnsi="Times New Roman"/>
          <w:color w:val="auto"/>
          <w:spacing w:val="-2"/>
          <w:sz w:val="24"/>
          <w:szCs w:val="24"/>
        </w:rPr>
        <w:t>зультатов освоения основной образовательной программы на</w:t>
      </w:r>
      <w:r w:rsidRPr="006837CD">
        <w:rPr>
          <w:rFonts w:ascii="Times New Roman" w:hAnsi="Times New Roman"/>
          <w:color w:val="auto"/>
          <w:spacing w:val="2"/>
          <w:sz w:val="24"/>
          <w:szCs w:val="24"/>
        </w:rPr>
        <w:t xml:space="preserve">чального общего образования всеми обучающимися, в том </w:t>
      </w:r>
      <w:r w:rsidRPr="006837CD">
        <w:rPr>
          <w:rFonts w:ascii="Times New Roman" w:hAnsi="Times New Roman"/>
          <w:color w:val="auto"/>
          <w:sz w:val="24"/>
          <w:szCs w:val="24"/>
        </w:rPr>
        <w:t>числе детьми с ограниченными возможностями здоровья</w:t>
      </w:r>
      <w:r w:rsidR="00E21ECB" w:rsidRPr="006837CD">
        <w:rPr>
          <w:rFonts w:ascii="Times New Roman" w:hAnsi="Times New Roman"/>
          <w:color w:val="auto"/>
          <w:sz w:val="24"/>
          <w:szCs w:val="24"/>
        </w:rPr>
        <w:t xml:space="preserve"> (далее-дети с ОВЗ);</w:t>
      </w:r>
    </w:p>
    <w:p w:rsidR="00653A76" w:rsidRPr="006837CD" w:rsidRDefault="00653A76" w:rsidP="006837CD">
      <w:pPr>
        <w:pStyle w:val="ab"/>
        <w:numPr>
          <w:ilvl w:val="0"/>
          <w:numId w:val="6"/>
        </w:numPr>
        <w:spacing w:line="276" w:lineRule="auto"/>
        <w:ind w:left="0"/>
        <w:rPr>
          <w:rFonts w:ascii="Times New Roman" w:hAnsi="Times New Roman"/>
          <w:color w:val="auto"/>
          <w:sz w:val="24"/>
          <w:szCs w:val="24"/>
        </w:rPr>
      </w:pPr>
      <w:r w:rsidRPr="006837CD">
        <w:rPr>
          <w:rFonts w:ascii="Times New Roman" w:hAnsi="Times New Roman"/>
          <w:color w:val="auto"/>
          <w:spacing w:val="2"/>
          <w:sz w:val="24"/>
          <w:szCs w:val="24"/>
        </w:rPr>
        <w:t>обеспечение доступности получения качественного на</w:t>
      </w:r>
      <w:r w:rsidRPr="006837CD">
        <w:rPr>
          <w:rFonts w:ascii="Times New Roman" w:hAnsi="Times New Roman"/>
          <w:color w:val="auto"/>
          <w:sz w:val="24"/>
          <w:szCs w:val="24"/>
        </w:rPr>
        <w:t>чального общего образования;</w:t>
      </w:r>
    </w:p>
    <w:p w:rsidR="00653A76" w:rsidRPr="006837CD" w:rsidRDefault="00653A76" w:rsidP="006837CD">
      <w:pPr>
        <w:pStyle w:val="ab"/>
        <w:numPr>
          <w:ilvl w:val="0"/>
          <w:numId w:val="6"/>
        </w:numPr>
        <w:spacing w:line="276" w:lineRule="auto"/>
        <w:ind w:left="0"/>
        <w:rPr>
          <w:rFonts w:ascii="Times New Roman" w:hAnsi="Times New Roman"/>
          <w:color w:val="auto"/>
          <w:spacing w:val="-2"/>
          <w:sz w:val="24"/>
          <w:szCs w:val="24"/>
        </w:rPr>
      </w:pPr>
      <w:r w:rsidRPr="006837CD">
        <w:rPr>
          <w:rFonts w:ascii="Times New Roman" w:hAnsi="Times New Roman"/>
          <w:color w:val="auto"/>
          <w:spacing w:val="-2"/>
          <w:sz w:val="24"/>
          <w:szCs w:val="24"/>
        </w:rPr>
        <w:t xml:space="preserve">выявление и развитие способностей обучающихся, в том числе </w:t>
      </w:r>
      <w:r w:rsidR="00E21ECB" w:rsidRPr="006837CD">
        <w:rPr>
          <w:rFonts w:ascii="Times New Roman" w:hAnsi="Times New Roman"/>
          <w:color w:val="auto"/>
          <w:spacing w:val="-2"/>
          <w:sz w:val="24"/>
          <w:szCs w:val="24"/>
        </w:rPr>
        <w:t>лиц, проявивших выдающиеся способности</w:t>
      </w:r>
      <w:r w:rsidR="00D170ED" w:rsidRPr="006837CD">
        <w:rPr>
          <w:rFonts w:ascii="Times New Roman" w:hAnsi="Times New Roman"/>
          <w:color w:val="auto"/>
          <w:spacing w:val="-2"/>
          <w:sz w:val="24"/>
          <w:szCs w:val="24"/>
        </w:rPr>
        <w:t xml:space="preserve">, </w:t>
      </w:r>
      <w:r w:rsidRPr="006837CD">
        <w:rPr>
          <w:rFonts w:ascii="Times New Roman" w:hAnsi="Times New Roman"/>
          <w:color w:val="auto"/>
          <w:spacing w:val="-2"/>
          <w:sz w:val="24"/>
          <w:szCs w:val="24"/>
        </w:rPr>
        <w:t>через систему клубов, секций, студий и кружков, организацию общественно полезной деятельности;</w:t>
      </w:r>
    </w:p>
    <w:p w:rsidR="00653A76" w:rsidRPr="006837CD" w:rsidRDefault="00653A76" w:rsidP="006837CD">
      <w:pPr>
        <w:pStyle w:val="ab"/>
        <w:numPr>
          <w:ilvl w:val="0"/>
          <w:numId w:val="6"/>
        </w:numPr>
        <w:spacing w:line="276" w:lineRule="auto"/>
        <w:ind w:left="0"/>
        <w:rPr>
          <w:rFonts w:ascii="Times New Roman" w:hAnsi="Times New Roman"/>
          <w:color w:val="auto"/>
          <w:sz w:val="24"/>
          <w:szCs w:val="24"/>
        </w:rPr>
      </w:pPr>
      <w:r w:rsidRPr="006837CD">
        <w:rPr>
          <w:rFonts w:ascii="Times New Roman" w:hAnsi="Times New Roman"/>
          <w:color w:val="auto"/>
          <w:sz w:val="24"/>
          <w:szCs w:val="24"/>
        </w:rPr>
        <w:t>организация интеллектуальных и творческих соревнований, научно­технического творчества и проектно­исследовательской деятельности;</w:t>
      </w:r>
    </w:p>
    <w:p w:rsidR="00653A76" w:rsidRPr="006837CD" w:rsidRDefault="00653A76" w:rsidP="006837CD">
      <w:pPr>
        <w:pStyle w:val="ab"/>
        <w:numPr>
          <w:ilvl w:val="0"/>
          <w:numId w:val="6"/>
        </w:numPr>
        <w:spacing w:line="276" w:lineRule="auto"/>
        <w:ind w:left="0"/>
        <w:rPr>
          <w:rFonts w:ascii="Times New Roman" w:hAnsi="Times New Roman"/>
          <w:color w:val="auto"/>
          <w:spacing w:val="-2"/>
          <w:sz w:val="24"/>
          <w:szCs w:val="24"/>
        </w:rPr>
      </w:pPr>
      <w:r w:rsidRPr="006837CD">
        <w:rPr>
          <w:rFonts w:ascii="Times New Roman" w:hAnsi="Times New Roman"/>
          <w:color w:val="auto"/>
          <w:spacing w:val="-2"/>
          <w:sz w:val="24"/>
          <w:szCs w:val="24"/>
        </w:rPr>
        <w:t>участие обучающихся, их родителей (законных представителей), педагогических работников и общественности в проектировании и развитии внутришкольной социальной среды;</w:t>
      </w:r>
    </w:p>
    <w:p w:rsidR="00653A76" w:rsidRPr="006837CD" w:rsidRDefault="00653A76" w:rsidP="006837CD">
      <w:pPr>
        <w:pStyle w:val="ab"/>
        <w:numPr>
          <w:ilvl w:val="0"/>
          <w:numId w:val="6"/>
        </w:numPr>
        <w:spacing w:line="276" w:lineRule="auto"/>
        <w:ind w:left="0"/>
        <w:rPr>
          <w:rFonts w:ascii="Times New Roman" w:hAnsi="Times New Roman"/>
          <w:color w:val="auto"/>
          <w:sz w:val="24"/>
          <w:szCs w:val="24"/>
        </w:rPr>
      </w:pPr>
      <w:r w:rsidRPr="006837CD">
        <w:rPr>
          <w:rFonts w:ascii="Times New Roman" w:hAnsi="Times New Roman"/>
          <w:color w:val="auto"/>
          <w:sz w:val="24"/>
          <w:szCs w:val="24"/>
        </w:rPr>
        <w:t xml:space="preserve">использование в </w:t>
      </w:r>
      <w:r w:rsidR="007E3D6D" w:rsidRPr="006837CD">
        <w:rPr>
          <w:rFonts w:ascii="Times New Roman" w:hAnsi="Times New Roman"/>
          <w:color w:val="auto"/>
          <w:sz w:val="24"/>
          <w:szCs w:val="24"/>
        </w:rPr>
        <w:t xml:space="preserve">образовательной деятельности </w:t>
      </w:r>
      <w:r w:rsidRPr="006837CD">
        <w:rPr>
          <w:rFonts w:ascii="Times New Roman" w:hAnsi="Times New Roman"/>
          <w:color w:val="auto"/>
          <w:sz w:val="24"/>
          <w:szCs w:val="24"/>
        </w:rPr>
        <w:t>современных образовательных технологий деятельностного типа;</w:t>
      </w:r>
    </w:p>
    <w:p w:rsidR="00653A76" w:rsidRPr="006837CD" w:rsidRDefault="00653A76" w:rsidP="006837CD">
      <w:pPr>
        <w:pStyle w:val="ab"/>
        <w:numPr>
          <w:ilvl w:val="0"/>
          <w:numId w:val="6"/>
        </w:numPr>
        <w:spacing w:line="276" w:lineRule="auto"/>
        <w:ind w:left="0"/>
        <w:rPr>
          <w:rFonts w:ascii="Times New Roman" w:hAnsi="Times New Roman"/>
          <w:color w:val="auto"/>
          <w:sz w:val="24"/>
          <w:szCs w:val="24"/>
        </w:rPr>
      </w:pPr>
      <w:r w:rsidRPr="006837CD">
        <w:rPr>
          <w:rFonts w:ascii="Times New Roman" w:hAnsi="Times New Roman"/>
          <w:color w:val="auto"/>
          <w:spacing w:val="2"/>
          <w:sz w:val="24"/>
          <w:szCs w:val="24"/>
        </w:rPr>
        <w:t xml:space="preserve">предоставление </w:t>
      </w:r>
      <w:proofErr w:type="gramStart"/>
      <w:r w:rsidRPr="006837CD">
        <w:rPr>
          <w:rFonts w:ascii="Times New Roman" w:hAnsi="Times New Roman"/>
          <w:color w:val="auto"/>
          <w:spacing w:val="2"/>
          <w:sz w:val="24"/>
          <w:szCs w:val="24"/>
        </w:rPr>
        <w:t>обучающимся</w:t>
      </w:r>
      <w:proofErr w:type="gramEnd"/>
      <w:r w:rsidRPr="006837CD">
        <w:rPr>
          <w:rFonts w:ascii="Times New Roman" w:hAnsi="Times New Roman"/>
          <w:color w:val="auto"/>
          <w:spacing w:val="2"/>
          <w:sz w:val="24"/>
          <w:szCs w:val="24"/>
        </w:rPr>
        <w:t xml:space="preserve"> возможности для эффек</w:t>
      </w:r>
      <w:r w:rsidRPr="006837CD">
        <w:rPr>
          <w:rFonts w:ascii="Times New Roman" w:hAnsi="Times New Roman"/>
          <w:color w:val="auto"/>
          <w:sz w:val="24"/>
          <w:szCs w:val="24"/>
        </w:rPr>
        <w:t>тивной самостоятельной работы;</w:t>
      </w:r>
    </w:p>
    <w:p w:rsidR="00653A76" w:rsidRPr="006837CD" w:rsidRDefault="00653A76" w:rsidP="006837CD">
      <w:pPr>
        <w:pStyle w:val="ab"/>
        <w:numPr>
          <w:ilvl w:val="0"/>
          <w:numId w:val="6"/>
        </w:numPr>
        <w:spacing w:line="276" w:lineRule="auto"/>
        <w:ind w:left="0"/>
        <w:rPr>
          <w:rFonts w:ascii="Times New Roman" w:hAnsi="Times New Roman"/>
          <w:color w:val="auto"/>
          <w:sz w:val="24"/>
          <w:szCs w:val="24"/>
        </w:rPr>
      </w:pPr>
      <w:r w:rsidRPr="006837CD">
        <w:rPr>
          <w:rFonts w:ascii="Times New Roman" w:hAnsi="Times New Roman"/>
          <w:color w:val="auto"/>
          <w:spacing w:val="2"/>
          <w:sz w:val="24"/>
          <w:szCs w:val="24"/>
        </w:rPr>
        <w:t>включение обучающихся в процессы познания и преобразования внешкольной социальной среды</w:t>
      </w:r>
      <w:r w:rsidR="00844AB2">
        <w:rPr>
          <w:rFonts w:ascii="Times New Roman" w:hAnsi="Times New Roman"/>
          <w:color w:val="auto"/>
          <w:spacing w:val="2"/>
          <w:sz w:val="24"/>
          <w:szCs w:val="24"/>
        </w:rPr>
        <w:t xml:space="preserve"> с</w:t>
      </w:r>
      <w:proofErr w:type="gramStart"/>
      <w:r w:rsidR="00844AB2">
        <w:rPr>
          <w:rFonts w:ascii="Times New Roman" w:hAnsi="Times New Roman"/>
          <w:color w:val="auto"/>
          <w:spacing w:val="2"/>
          <w:sz w:val="24"/>
          <w:szCs w:val="24"/>
        </w:rPr>
        <w:t>.С</w:t>
      </w:r>
      <w:proofErr w:type="gramEnd"/>
      <w:r w:rsidR="00844AB2">
        <w:rPr>
          <w:rFonts w:ascii="Times New Roman" w:hAnsi="Times New Roman"/>
          <w:color w:val="auto"/>
          <w:spacing w:val="2"/>
          <w:sz w:val="24"/>
          <w:szCs w:val="24"/>
        </w:rPr>
        <w:t>ергеевка</w:t>
      </w:r>
      <w:r w:rsidRPr="006837CD">
        <w:rPr>
          <w:rFonts w:ascii="Times New Roman" w:hAnsi="Times New Roman"/>
          <w:color w:val="auto"/>
          <w:sz w:val="24"/>
          <w:szCs w:val="24"/>
        </w:rPr>
        <w:t>.</w:t>
      </w:r>
    </w:p>
    <w:p w:rsidR="00653A76" w:rsidRPr="006837CD" w:rsidRDefault="00653A76" w:rsidP="006837CD">
      <w:pPr>
        <w:pStyle w:val="a3"/>
        <w:spacing w:line="276" w:lineRule="auto"/>
        <w:ind w:firstLine="454"/>
        <w:rPr>
          <w:rFonts w:ascii="Times New Roman" w:hAnsi="Times New Roman"/>
          <w:color w:val="auto"/>
          <w:sz w:val="24"/>
          <w:szCs w:val="24"/>
        </w:rPr>
      </w:pPr>
      <w:r w:rsidRPr="006837CD">
        <w:rPr>
          <w:rFonts w:ascii="Times New Roman" w:hAnsi="Times New Roman"/>
          <w:b/>
          <w:bCs/>
          <w:color w:val="auto"/>
          <w:sz w:val="24"/>
          <w:szCs w:val="24"/>
        </w:rPr>
        <w:t>В основе реализации основной образовательной программы</w:t>
      </w:r>
      <w:r w:rsidR="00844AB2">
        <w:rPr>
          <w:rFonts w:ascii="Times New Roman" w:hAnsi="Times New Roman"/>
          <w:b/>
          <w:bCs/>
          <w:color w:val="auto"/>
          <w:sz w:val="24"/>
          <w:szCs w:val="24"/>
        </w:rPr>
        <w:t xml:space="preserve"> </w:t>
      </w:r>
      <w:r w:rsidR="009C5ED8" w:rsidRPr="006837CD">
        <w:rPr>
          <w:rFonts w:ascii="Times New Roman" w:hAnsi="Times New Roman"/>
          <w:b/>
          <w:color w:val="auto"/>
          <w:spacing w:val="-2"/>
          <w:sz w:val="24"/>
          <w:szCs w:val="24"/>
        </w:rPr>
        <w:t xml:space="preserve">МБОУ </w:t>
      </w:r>
      <w:r w:rsidR="00844AB2">
        <w:rPr>
          <w:rFonts w:ascii="Times New Roman" w:hAnsi="Times New Roman"/>
          <w:b/>
          <w:color w:val="auto"/>
          <w:spacing w:val="-2"/>
          <w:sz w:val="24"/>
          <w:szCs w:val="24"/>
        </w:rPr>
        <w:t>«Сергеевская средняя общеобразовательная школа Пограничного муниципального</w:t>
      </w:r>
      <w:r w:rsidR="004138F6">
        <w:rPr>
          <w:rFonts w:ascii="Times New Roman" w:hAnsi="Times New Roman"/>
          <w:b/>
          <w:color w:val="auto"/>
          <w:spacing w:val="-2"/>
          <w:sz w:val="24"/>
          <w:szCs w:val="24"/>
        </w:rPr>
        <w:t xml:space="preserve"> </w:t>
      </w:r>
      <w:r w:rsidR="00844AB2">
        <w:rPr>
          <w:rFonts w:ascii="Times New Roman" w:hAnsi="Times New Roman"/>
          <w:b/>
          <w:color w:val="auto"/>
          <w:spacing w:val="-2"/>
          <w:sz w:val="24"/>
          <w:szCs w:val="24"/>
        </w:rPr>
        <w:t xml:space="preserve">района» </w:t>
      </w:r>
      <w:r w:rsidRPr="006837CD">
        <w:rPr>
          <w:rFonts w:ascii="Times New Roman" w:hAnsi="Times New Roman"/>
          <w:b/>
          <w:bCs/>
          <w:color w:val="auto"/>
          <w:sz w:val="24"/>
          <w:szCs w:val="24"/>
        </w:rPr>
        <w:t>лежит системно­деятельностный подход</w:t>
      </w:r>
      <w:r w:rsidRPr="006837CD">
        <w:rPr>
          <w:rFonts w:ascii="Times New Roman" w:hAnsi="Times New Roman"/>
          <w:color w:val="auto"/>
          <w:sz w:val="24"/>
          <w:szCs w:val="24"/>
        </w:rPr>
        <w:t>, который предполагает:</w:t>
      </w:r>
    </w:p>
    <w:p w:rsidR="00653A76" w:rsidRPr="006837CD" w:rsidRDefault="00653A76" w:rsidP="006837CD">
      <w:pPr>
        <w:pStyle w:val="ab"/>
        <w:numPr>
          <w:ilvl w:val="0"/>
          <w:numId w:val="7"/>
        </w:numPr>
        <w:spacing w:line="276" w:lineRule="auto"/>
        <w:ind w:left="0"/>
        <w:rPr>
          <w:rFonts w:ascii="Times New Roman" w:hAnsi="Times New Roman"/>
          <w:color w:val="auto"/>
          <w:sz w:val="24"/>
          <w:szCs w:val="24"/>
        </w:rPr>
      </w:pPr>
      <w:r w:rsidRPr="006837CD">
        <w:rPr>
          <w:rFonts w:ascii="Times New Roman" w:hAnsi="Times New Roman"/>
          <w:color w:val="auto"/>
          <w:spacing w:val="4"/>
          <w:sz w:val="24"/>
          <w:szCs w:val="24"/>
        </w:rPr>
        <w:t xml:space="preserve">воспитание и развитие качеств личности, отвечающих требованиям информационного общества, инновационной </w:t>
      </w:r>
      <w:r w:rsidRPr="006837CD">
        <w:rPr>
          <w:rFonts w:ascii="Times New Roman" w:hAnsi="Times New Roman"/>
          <w:color w:val="auto"/>
          <w:spacing w:val="2"/>
          <w:sz w:val="24"/>
          <w:szCs w:val="24"/>
        </w:rPr>
        <w:t xml:space="preserve">экономики, задачам построения российского </w:t>
      </w:r>
      <w:r w:rsidRPr="006837CD">
        <w:rPr>
          <w:rFonts w:ascii="Times New Roman" w:hAnsi="Times New Roman"/>
          <w:color w:val="auto"/>
          <w:spacing w:val="2"/>
          <w:sz w:val="24"/>
          <w:szCs w:val="24"/>
        </w:rPr>
        <w:lastRenderedPageBreak/>
        <w:t xml:space="preserve">гражданского </w:t>
      </w:r>
      <w:r w:rsidRPr="006837CD">
        <w:rPr>
          <w:rFonts w:ascii="Times New Roman" w:hAnsi="Times New Roman"/>
          <w:color w:val="auto"/>
          <w:sz w:val="24"/>
          <w:szCs w:val="24"/>
        </w:rPr>
        <w:t>общества на основе принципов толерантности, диалога культур и уважения его многонационального, полилингвального, поликультурного и поликонфессионального состава;</w:t>
      </w:r>
    </w:p>
    <w:p w:rsidR="00653A76" w:rsidRPr="006837CD" w:rsidRDefault="00653A76" w:rsidP="006837CD">
      <w:pPr>
        <w:pStyle w:val="ab"/>
        <w:numPr>
          <w:ilvl w:val="0"/>
          <w:numId w:val="7"/>
        </w:numPr>
        <w:spacing w:line="276" w:lineRule="auto"/>
        <w:ind w:left="0"/>
        <w:rPr>
          <w:rFonts w:ascii="Times New Roman" w:hAnsi="Times New Roman"/>
          <w:color w:val="auto"/>
          <w:sz w:val="24"/>
          <w:szCs w:val="24"/>
        </w:rPr>
      </w:pPr>
      <w:r w:rsidRPr="006837CD">
        <w:rPr>
          <w:rFonts w:ascii="Times New Roman" w:hAnsi="Times New Roman"/>
          <w:color w:val="auto"/>
          <w:sz w:val="24"/>
          <w:szCs w:val="24"/>
        </w:rPr>
        <w:t>переход к стратегии социального проектирования и конструирования на основе разработки содержания и технологий о</w:t>
      </w:r>
      <w:r w:rsidR="00880217" w:rsidRPr="006837CD">
        <w:rPr>
          <w:rFonts w:ascii="Times New Roman" w:hAnsi="Times New Roman"/>
          <w:color w:val="auto"/>
          <w:sz w:val="24"/>
          <w:szCs w:val="24"/>
        </w:rPr>
        <w:t>бразования, определяющих пути и способы достижения </w:t>
      </w:r>
      <w:r w:rsidRPr="006837CD">
        <w:rPr>
          <w:rFonts w:ascii="Times New Roman" w:hAnsi="Times New Roman"/>
          <w:color w:val="auto"/>
          <w:sz w:val="24"/>
          <w:szCs w:val="24"/>
        </w:rPr>
        <w:t>социально желаемого уровня (результата) личностного и познавательного развития обучающихся;</w:t>
      </w:r>
    </w:p>
    <w:p w:rsidR="00653A76" w:rsidRPr="006837CD" w:rsidRDefault="00653A76" w:rsidP="006837CD">
      <w:pPr>
        <w:pStyle w:val="ab"/>
        <w:numPr>
          <w:ilvl w:val="0"/>
          <w:numId w:val="7"/>
        </w:numPr>
        <w:spacing w:line="276" w:lineRule="auto"/>
        <w:ind w:left="0"/>
        <w:rPr>
          <w:rFonts w:ascii="Times New Roman" w:hAnsi="Times New Roman"/>
          <w:color w:val="auto"/>
          <w:sz w:val="24"/>
          <w:szCs w:val="24"/>
        </w:rPr>
      </w:pPr>
      <w:r w:rsidRPr="006837CD">
        <w:rPr>
          <w:rFonts w:ascii="Times New Roman" w:hAnsi="Times New Roman"/>
          <w:color w:val="auto"/>
          <w:sz w:val="24"/>
          <w:szCs w:val="24"/>
        </w:rPr>
        <w:t xml:space="preserve">ориентацию на достижение цели и основного результата </w:t>
      </w:r>
      <w:r w:rsidR="009C5ED8" w:rsidRPr="006837CD">
        <w:rPr>
          <w:rFonts w:ascii="Times New Roman" w:hAnsi="Times New Roman"/>
          <w:color w:val="auto"/>
          <w:spacing w:val="1"/>
          <w:sz w:val="24"/>
          <w:szCs w:val="24"/>
        </w:rPr>
        <w:t>образования </w:t>
      </w:r>
      <w:proofErr w:type="gramStart"/>
      <w:r w:rsidR="009C5ED8" w:rsidRPr="006837CD">
        <w:rPr>
          <w:rFonts w:ascii="Times New Roman" w:hAnsi="Times New Roman"/>
          <w:color w:val="auto"/>
          <w:spacing w:val="1"/>
          <w:sz w:val="24"/>
          <w:szCs w:val="24"/>
        </w:rPr>
        <w:t>-</w:t>
      </w:r>
      <w:r w:rsidRPr="006837CD">
        <w:rPr>
          <w:rFonts w:ascii="Times New Roman" w:hAnsi="Times New Roman"/>
          <w:color w:val="auto"/>
          <w:spacing w:val="1"/>
          <w:sz w:val="24"/>
          <w:szCs w:val="24"/>
        </w:rPr>
        <w:t>р</w:t>
      </w:r>
      <w:proofErr w:type="gramEnd"/>
      <w:r w:rsidRPr="006837CD">
        <w:rPr>
          <w:rFonts w:ascii="Times New Roman" w:hAnsi="Times New Roman"/>
          <w:color w:val="auto"/>
          <w:spacing w:val="1"/>
          <w:sz w:val="24"/>
          <w:szCs w:val="24"/>
        </w:rPr>
        <w:t xml:space="preserve">азвитие личности обучающегося на основе освоения </w:t>
      </w:r>
      <w:r w:rsidR="00880217" w:rsidRPr="006837CD">
        <w:rPr>
          <w:rFonts w:ascii="Times New Roman" w:hAnsi="Times New Roman"/>
          <w:color w:val="auto"/>
          <w:spacing w:val="1"/>
          <w:sz w:val="24"/>
          <w:szCs w:val="24"/>
        </w:rPr>
        <w:t>универсальных учебных действий, познания </w:t>
      </w:r>
      <w:r w:rsidRPr="006837CD">
        <w:rPr>
          <w:rFonts w:ascii="Times New Roman" w:hAnsi="Times New Roman"/>
          <w:color w:val="auto"/>
          <w:spacing w:val="1"/>
          <w:sz w:val="24"/>
          <w:szCs w:val="24"/>
        </w:rPr>
        <w:t xml:space="preserve">и </w:t>
      </w:r>
      <w:r w:rsidRPr="006837CD">
        <w:rPr>
          <w:rFonts w:ascii="Times New Roman" w:hAnsi="Times New Roman"/>
          <w:color w:val="auto"/>
          <w:sz w:val="24"/>
          <w:szCs w:val="24"/>
        </w:rPr>
        <w:t>освоения мира;</w:t>
      </w:r>
    </w:p>
    <w:p w:rsidR="00653A76" w:rsidRPr="006837CD" w:rsidRDefault="00653A76" w:rsidP="006837CD">
      <w:pPr>
        <w:pStyle w:val="ab"/>
        <w:numPr>
          <w:ilvl w:val="0"/>
          <w:numId w:val="7"/>
        </w:numPr>
        <w:spacing w:line="276" w:lineRule="auto"/>
        <w:ind w:left="0"/>
        <w:rPr>
          <w:rFonts w:ascii="Times New Roman" w:hAnsi="Times New Roman"/>
          <w:color w:val="auto"/>
          <w:sz w:val="24"/>
          <w:szCs w:val="24"/>
        </w:rPr>
      </w:pPr>
      <w:r w:rsidRPr="006837CD">
        <w:rPr>
          <w:rFonts w:ascii="Times New Roman" w:hAnsi="Times New Roman"/>
          <w:color w:val="auto"/>
          <w:spacing w:val="-2"/>
          <w:sz w:val="24"/>
          <w:szCs w:val="24"/>
        </w:rPr>
        <w:t>признание решающей роли содержания образования, спо</w:t>
      </w:r>
      <w:r w:rsidRPr="006837CD">
        <w:rPr>
          <w:rFonts w:ascii="Times New Roman" w:hAnsi="Times New Roman"/>
          <w:color w:val="auto"/>
          <w:sz w:val="24"/>
          <w:szCs w:val="24"/>
        </w:rPr>
        <w:t>собов организации образовательной деятельности и учебного сотрудничества в достижении целей личностного и социального развития обучающихся;</w:t>
      </w:r>
    </w:p>
    <w:p w:rsidR="00653A76" w:rsidRPr="006837CD" w:rsidRDefault="00653A76" w:rsidP="006837CD">
      <w:pPr>
        <w:pStyle w:val="ab"/>
        <w:numPr>
          <w:ilvl w:val="0"/>
          <w:numId w:val="7"/>
        </w:numPr>
        <w:spacing w:line="276" w:lineRule="auto"/>
        <w:ind w:left="0"/>
        <w:rPr>
          <w:rFonts w:ascii="Times New Roman" w:hAnsi="Times New Roman"/>
          <w:color w:val="auto"/>
          <w:sz w:val="24"/>
          <w:szCs w:val="24"/>
        </w:rPr>
      </w:pPr>
      <w:r w:rsidRPr="006837CD">
        <w:rPr>
          <w:rFonts w:ascii="Times New Roman" w:hAnsi="Times New Roman"/>
          <w:color w:val="auto"/>
          <w:spacing w:val="-2"/>
          <w:sz w:val="24"/>
          <w:szCs w:val="24"/>
        </w:rPr>
        <w:t>учёт индивидуальных возрастных, психологических и фи</w:t>
      </w:r>
      <w:r w:rsidRPr="006837CD">
        <w:rPr>
          <w:rFonts w:ascii="Times New Roman" w:hAnsi="Times New Roman"/>
          <w:color w:val="auto"/>
          <w:sz w:val="24"/>
          <w:szCs w:val="24"/>
        </w:rPr>
        <w:t>зиологических особенностей обучающихся, роли и значения видов деятельности и форм общения при определении образовательно­воспитательных целей и путей их достижения;</w:t>
      </w:r>
    </w:p>
    <w:p w:rsidR="00653A76" w:rsidRPr="006837CD" w:rsidRDefault="00653A76" w:rsidP="006837CD">
      <w:pPr>
        <w:pStyle w:val="ab"/>
        <w:numPr>
          <w:ilvl w:val="0"/>
          <w:numId w:val="7"/>
        </w:numPr>
        <w:spacing w:line="276" w:lineRule="auto"/>
        <w:ind w:left="0"/>
        <w:rPr>
          <w:rFonts w:ascii="Times New Roman" w:hAnsi="Times New Roman"/>
          <w:color w:val="auto"/>
          <w:sz w:val="24"/>
          <w:szCs w:val="24"/>
        </w:rPr>
      </w:pPr>
      <w:r w:rsidRPr="006837CD">
        <w:rPr>
          <w:rFonts w:ascii="Times New Roman" w:hAnsi="Times New Roman"/>
          <w:color w:val="auto"/>
          <w:spacing w:val="2"/>
          <w:sz w:val="24"/>
          <w:szCs w:val="24"/>
        </w:rPr>
        <w:t xml:space="preserve">обеспечение преемственности дошкольного, начального </w:t>
      </w:r>
      <w:r w:rsidRPr="006837CD">
        <w:rPr>
          <w:rFonts w:ascii="Times New Roman" w:hAnsi="Times New Roman"/>
          <w:color w:val="auto"/>
          <w:sz w:val="24"/>
          <w:szCs w:val="24"/>
        </w:rPr>
        <w:t>общего, основного общего, среднего общего и профессионального образования;</w:t>
      </w:r>
    </w:p>
    <w:p w:rsidR="00653A76" w:rsidRPr="006837CD" w:rsidRDefault="00653A76" w:rsidP="006837CD">
      <w:pPr>
        <w:pStyle w:val="ab"/>
        <w:numPr>
          <w:ilvl w:val="0"/>
          <w:numId w:val="7"/>
        </w:numPr>
        <w:spacing w:line="276" w:lineRule="auto"/>
        <w:ind w:left="0"/>
        <w:rPr>
          <w:rFonts w:ascii="Times New Roman" w:hAnsi="Times New Roman"/>
          <w:color w:val="auto"/>
          <w:spacing w:val="-2"/>
          <w:sz w:val="24"/>
          <w:szCs w:val="24"/>
        </w:rPr>
      </w:pPr>
      <w:r w:rsidRPr="006837CD">
        <w:rPr>
          <w:rFonts w:ascii="Times New Roman" w:hAnsi="Times New Roman"/>
          <w:color w:val="auto"/>
          <w:spacing w:val="2"/>
          <w:sz w:val="24"/>
          <w:szCs w:val="24"/>
        </w:rPr>
        <w:t>разнообразие индивидуальных образовательных траекторий и индивидуального развития каждого обучающегос</w:t>
      </w:r>
      <w:proofErr w:type="gramStart"/>
      <w:r w:rsidRPr="006837CD">
        <w:rPr>
          <w:rFonts w:ascii="Times New Roman" w:hAnsi="Times New Roman"/>
          <w:color w:val="auto"/>
          <w:spacing w:val="2"/>
          <w:sz w:val="24"/>
          <w:szCs w:val="24"/>
        </w:rPr>
        <w:t>я</w:t>
      </w:r>
      <w:r w:rsidRPr="006837CD">
        <w:rPr>
          <w:rFonts w:ascii="Times New Roman" w:hAnsi="Times New Roman"/>
          <w:color w:val="auto"/>
          <w:spacing w:val="-2"/>
          <w:sz w:val="24"/>
          <w:szCs w:val="24"/>
        </w:rPr>
        <w:t>(</w:t>
      </w:r>
      <w:proofErr w:type="gramEnd"/>
      <w:r w:rsidRPr="006837CD">
        <w:rPr>
          <w:rFonts w:ascii="Times New Roman" w:hAnsi="Times New Roman"/>
          <w:color w:val="auto"/>
          <w:spacing w:val="-2"/>
          <w:sz w:val="24"/>
          <w:szCs w:val="24"/>
        </w:rPr>
        <w:t xml:space="preserve">в том числе </w:t>
      </w:r>
      <w:r w:rsidR="00E21ECB" w:rsidRPr="006837CD">
        <w:rPr>
          <w:rFonts w:ascii="Times New Roman" w:hAnsi="Times New Roman"/>
          <w:color w:val="auto"/>
          <w:spacing w:val="-2"/>
          <w:sz w:val="24"/>
          <w:szCs w:val="24"/>
        </w:rPr>
        <w:t xml:space="preserve">лиц, проявивших выдающиеся способности, и детей с ОВЗ </w:t>
      </w:r>
      <w:r w:rsidRPr="006837CD">
        <w:rPr>
          <w:rFonts w:ascii="Times New Roman" w:hAnsi="Times New Roman"/>
          <w:color w:val="auto"/>
          <w:spacing w:val="-2"/>
          <w:sz w:val="24"/>
          <w:szCs w:val="24"/>
        </w:rPr>
        <w:t>), обеспечивающих рост творческого потенциала, познавательных мотивов, обогащение форм учебного сотрудничества и расширение зоны ближайшего развития.</w:t>
      </w:r>
    </w:p>
    <w:p w:rsidR="004138F6" w:rsidRDefault="00653A76" w:rsidP="006837CD">
      <w:pPr>
        <w:pStyle w:val="a3"/>
        <w:spacing w:line="276" w:lineRule="auto"/>
        <w:ind w:firstLine="454"/>
        <w:rPr>
          <w:rFonts w:ascii="Times New Roman" w:hAnsi="Times New Roman"/>
          <w:color w:val="auto"/>
          <w:sz w:val="24"/>
          <w:szCs w:val="24"/>
        </w:rPr>
      </w:pPr>
      <w:r w:rsidRPr="006837CD">
        <w:rPr>
          <w:rFonts w:ascii="Times New Roman" w:hAnsi="Times New Roman"/>
          <w:b/>
          <w:bCs/>
          <w:color w:val="auto"/>
          <w:spacing w:val="4"/>
          <w:sz w:val="24"/>
          <w:szCs w:val="24"/>
        </w:rPr>
        <w:t>Основная образовательная программа</w:t>
      </w:r>
      <w:r w:rsidR="00844AB2">
        <w:rPr>
          <w:rFonts w:ascii="Times New Roman" w:hAnsi="Times New Roman"/>
          <w:b/>
          <w:bCs/>
          <w:color w:val="auto"/>
          <w:spacing w:val="4"/>
          <w:sz w:val="24"/>
          <w:szCs w:val="24"/>
        </w:rPr>
        <w:t xml:space="preserve"> </w:t>
      </w:r>
      <w:r w:rsidR="009C5ED8" w:rsidRPr="006837CD">
        <w:rPr>
          <w:rFonts w:ascii="Times New Roman" w:hAnsi="Times New Roman"/>
          <w:b/>
          <w:color w:val="auto"/>
          <w:spacing w:val="-2"/>
          <w:sz w:val="24"/>
          <w:szCs w:val="24"/>
        </w:rPr>
        <w:t xml:space="preserve">МБОУ </w:t>
      </w:r>
      <w:r w:rsidR="00844AB2" w:rsidRPr="00844AB2">
        <w:rPr>
          <w:rFonts w:ascii="Times New Roman" w:hAnsi="Times New Roman"/>
          <w:b/>
          <w:color w:val="auto"/>
          <w:spacing w:val="-2"/>
          <w:sz w:val="24"/>
          <w:szCs w:val="24"/>
        </w:rPr>
        <w:t xml:space="preserve">«Сергеевская средняя общеобразовательная школа Пограничного муниципальногорайона» </w:t>
      </w:r>
      <w:r w:rsidRPr="006837CD">
        <w:rPr>
          <w:rFonts w:ascii="Times New Roman" w:hAnsi="Times New Roman"/>
          <w:b/>
          <w:bCs/>
          <w:color w:val="auto"/>
          <w:spacing w:val="4"/>
          <w:sz w:val="24"/>
          <w:szCs w:val="24"/>
        </w:rPr>
        <w:t>формируется</w:t>
      </w:r>
      <w:r w:rsidRPr="006837CD">
        <w:rPr>
          <w:rFonts w:ascii="Times New Roman" w:hAnsi="Times New Roman"/>
          <w:b/>
          <w:bCs/>
          <w:color w:val="auto"/>
          <w:spacing w:val="2"/>
          <w:sz w:val="24"/>
          <w:szCs w:val="24"/>
        </w:rPr>
        <w:t xml:space="preserve">с </w:t>
      </w:r>
      <w:r w:rsidRPr="006837CD">
        <w:rPr>
          <w:rFonts w:ascii="Times New Roman" w:hAnsi="Times New Roman"/>
          <w:b/>
          <w:bCs/>
          <w:color w:val="auto"/>
          <w:sz w:val="24"/>
          <w:szCs w:val="24"/>
        </w:rPr>
        <w:t xml:space="preserve">учётом особенностей </w:t>
      </w:r>
      <w:r w:rsidR="008A76CC" w:rsidRPr="006837CD">
        <w:rPr>
          <w:rFonts w:ascii="Times New Roman" w:hAnsi="Times New Roman"/>
          <w:b/>
          <w:bCs/>
          <w:color w:val="auto"/>
          <w:sz w:val="24"/>
          <w:szCs w:val="24"/>
        </w:rPr>
        <w:t>уровня</w:t>
      </w:r>
      <w:r w:rsidR="004138F6">
        <w:rPr>
          <w:rFonts w:ascii="Times New Roman" w:hAnsi="Times New Roman"/>
          <w:b/>
          <w:bCs/>
          <w:color w:val="auto"/>
          <w:sz w:val="24"/>
          <w:szCs w:val="24"/>
        </w:rPr>
        <w:t xml:space="preserve"> </w:t>
      </w:r>
      <w:r w:rsidR="00E21ECB" w:rsidRPr="006837CD">
        <w:rPr>
          <w:rFonts w:ascii="Times New Roman" w:hAnsi="Times New Roman"/>
          <w:b/>
          <w:bCs/>
          <w:color w:val="auto"/>
          <w:sz w:val="24"/>
          <w:szCs w:val="24"/>
        </w:rPr>
        <w:t xml:space="preserve">начального </w:t>
      </w:r>
      <w:r w:rsidRPr="006837CD">
        <w:rPr>
          <w:rFonts w:ascii="Times New Roman" w:hAnsi="Times New Roman"/>
          <w:b/>
          <w:bCs/>
          <w:color w:val="auto"/>
          <w:sz w:val="24"/>
          <w:szCs w:val="24"/>
        </w:rPr>
        <w:t>общего образования как фундамента всего последующего обучения.</w:t>
      </w:r>
      <w:r w:rsidRPr="006837CD">
        <w:rPr>
          <w:rFonts w:ascii="Times New Roman" w:hAnsi="Times New Roman"/>
          <w:color w:val="auto"/>
          <w:sz w:val="24"/>
          <w:szCs w:val="24"/>
        </w:rPr>
        <w:t xml:space="preserve"> </w:t>
      </w:r>
    </w:p>
    <w:p w:rsidR="008442EE" w:rsidRPr="008442EE" w:rsidRDefault="008442EE" w:rsidP="008442EE">
      <w:pPr>
        <w:widowControl w:val="0"/>
        <w:spacing w:line="322" w:lineRule="exact"/>
        <w:ind w:firstLine="600"/>
        <w:jc w:val="both"/>
        <w:rPr>
          <w:color w:val="000000"/>
          <w:sz w:val="26"/>
          <w:szCs w:val="26"/>
          <w:lang w:bidi="ru-RU"/>
        </w:rPr>
      </w:pPr>
      <w:r w:rsidRPr="008442EE">
        <w:rPr>
          <w:b/>
          <w:bCs/>
          <w:color w:val="000000"/>
          <w:sz w:val="28"/>
          <w:szCs w:val="28"/>
          <w:lang w:bidi="ru-RU"/>
        </w:rPr>
        <w:t xml:space="preserve">ООП включает обязательную часть </w:t>
      </w:r>
      <w:r w:rsidRPr="008442EE">
        <w:rPr>
          <w:color w:val="000000"/>
          <w:sz w:val="26"/>
          <w:szCs w:val="26"/>
          <w:lang w:bidi="ru-RU"/>
        </w:rPr>
        <w:t xml:space="preserve">и часть, </w:t>
      </w:r>
      <w:r w:rsidRPr="008442EE">
        <w:rPr>
          <w:b/>
          <w:bCs/>
          <w:color w:val="000000"/>
          <w:sz w:val="28"/>
          <w:szCs w:val="28"/>
          <w:lang w:bidi="ru-RU"/>
        </w:rPr>
        <w:t xml:space="preserve">формируемую </w:t>
      </w:r>
      <w:r w:rsidRPr="008442EE">
        <w:rPr>
          <w:color w:val="000000"/>
          <w:sz w:val="26"/>
          <w:szCs w:val="26"/>
          <w:lang w:bidi="ru-RU"/>
        </w:rPr>
        <w:t>участниками образовательной деятельности.</w:t>
      </w:r>
    </w:p>
    <w:p w:rsidR="008442EE" w:rsidRPr="008442EE" w:rsidRDefault="00E956D8" w:rsidP="008442EE">
      <w:pPr>
        <w:widowControl w:val="0"/>
        <w:spacing w:line="322" w:lineRule="exact"/>
        <w:ind w:firstLine="600"/>
        <w:jc w:val="both"/>
        <w:rPr>
          <w:color w:val="000000"/>
          <w:sz w:val="26"/>
          <w:szCs w:val="26"/>
          <w:lang w:bidi="ru-RU"/>
        </w:rPr>
      </w:pPr>
      <w:r>
        <w:rPr>
          <w:color w:val="000000"/>
          <w:sz w:val="26"/>
          <w:szCs w:val="26"/>
          <w:lang w:bidi="ru-RU"/>
        </w:rPr>
        <w:t xml:space="preserve">Обязательная часть </w:t>
      </w:r>
      <w:r w:rsidR="008442EE" w:rsidRPr="008442EE">
        <w:rPr>
          <w:color w:val="000000"/>
          <w:sz w:val="26"/>
          <w:szCs w:val="26"/>
          <w:lang w:bidi="ru-RU"/>
        </w:rPr>
        <w:t xml:space="preserve">ООП для обучающихся </w:t>
      </w:r>
      <w:r w:rsidR="008442EE" w:rsidRPr="008442EE">
        <w:rPr>
          <w:b/>
          <w:bCs/>
          <w:color w:val="000000"/>
          <w:sz w:val="28"/>
          <w:szCs w:val="28"/>
          <w:lang w:bidi="ru-RU"/>
        </w:rPr>
        <w:t xml:space="preserve">составляет не менее </w:t>
      </w:r>
      <w:r w:rsidR="005C07C0">
        <w:rPr>
          <w:b/>
          <w:bCs/>
          <w:color w:val="000000"/>
          <w:sz w:val="28"/>
          <w:szCs w:val="28"/>
          <w:lang w:bidi="ru-RU"/>
        </w:rPr>
        <w:t>8</w:t>
      </w:r>
      <w:r w:rsidR="008442EE" w:rsidRPr="008442EE">
        <w:rPr>
          <w:b/>
          <w:bCs/>
          <w:color w:val="000000"/>
          <w:sz w:val="28"/>
          <w:szCs w:val="28"/>
          <w:lang w:bidi="ru-RU"/>
        </w:rPr>
        <w:t xml:space="preserve">0%, </w:t>
      </w:r>
      <w:r w:rsidR="008442EE" w:rsidRPr="008442EE">
        <w:rPr>
          <w:color w:val="000000"/>
          <w:sz w:val="26"/>
          <w:szCs w:val="26"/>
          <w:lang w:bidi="ru-RU"/>
        </w:rPr>
        <w:t xml:space="preserve">а часть, формируемая участниками образовательных отношений, </w:t>
      </w:r>
      <w:r w:rsidR="008442EE" w:rsidRPr="008442EE">
        <w:rPr>
          <w:b/>
          <w:bCs/>
          <w:color w:val="000000"/>
          <w:sz w:val="28"/>
          <w:szCs w:val="28"/>
          <w:lang w:bidi="ru-RU"/>
        </w:rPr>
        <w:t xml:space="preserve">не более </w:t>
      </w:r>
      <w:r w:rsidR="005C07C0">
        <w:rPr>
          <w:b/>
          <w:bCs/>
          <w:color w:val="000000"/>
          <w:sz w:val="28"/>
          <w:szCs w:val="28"/>
          <w:lang w:bidi="ru-RU"/>
        </w:rPr>
        <w:t>2</w:t>
      </w:r>
      <w:r w:rsidR="008442EE" w:rsidRPr="008442EE">
        <w:rPr>
          <w:b/>
          <w:bCs/>
          <w:color w:val="000000"/>
          <w:sz w:val="28"/>
          <w:szCs w:val="28"/>
          <w:lang w:bidi="ru-RU"/>
        </w:rPr>
        <w:t xml:space="preserve">0% </w:t>
      </w:r>
      <w:r w:rsidR="008442EE" w:rsidRPr="008442EE">
        <w:rPr>
          <w:color w:val="000000"/>
          <w:sz w:val="26"/>
          <w:szCs w:val="26"/>
          <w:lang w:bidi="ru-RU"/>
        </w:rPr>
        <w:t>от общего объема ООП.</w:t>
      </w:r>
    </w:p>
    <w:p w:rsidR="008442EE" w:rsidRDefault="008442EE" w:rsidP="006837CD">
      <w:pPr>
        <w:pStyle w:val="a3"/>
        <w:spacing w:line="276" w:lineRule="auto"/>
        <w:ind w:firstLine="454"/>
        <w:rPr>
          <w:rFonts w:ascii="Times New Roman" w:hAnsi="Times New Roman"/>
          <w:color w:val="auto"/>
          <w:sz w:val="24"/>
          <w:szCs w:val="24"/>
        </w:rPr>
      </w:pPr>
    </w:p>
    <w:p w:rsidR="00653A76" w:rsidRPr="006837CD" w:rsidRDefault="00653A76" w:rsidP="006837CD">
      <w:pPr>
        <w:pStyle w:val="a3"/>
        <w:spacing w:line="276" w:lineRule="auto"/>
        <w:ind w:firstLine="454"/>
        <w:rPr>
          <w:rFonts w:ascii="Times New Roman" w:hAnsi="Times New Roman"/>
          <w:color w:val="auto"/>
          <w:sz w:val="24"/>
          <w:szCs w:val="24"/>
        </w:rPr>
      </w:pPr>
      <w:r w:rsidRPr="006837CD">
        <w:rPr>
          <w:rFonts w:ascii="Times New Roman" w:hAnsi="Times New Roman"/>
          <w:color w:val="auto"/>
          <w:sz w:val="24"/>
          <w:szCs w:val="24"/>
        </w:rPr>
        <w:t>Начальная школа — особый этап в жизни ребёнка, связанный:</w:t>
      </w:r>
    </w:p>
    <w:p w:rsidR="00653A76" w:rsidRPr="006837CD" w:rsidRDefault="00653A76" w:rsidP="006837CD">
      <w:pPr>
        <w:pStyle w:val="ab"/>
        <w:numPr>
          <w:ilvl w:val="0"/>
          <w:numId w:val="8"/>
        </w:numPr>
        <w:spacing w:line="276" w:lineRule="auto"/>
        <w:ind w:left="0"/>
        <w:rPr>
          <w:rFonts w:ascii="Times New Roman" w:hAnsi="Times New Roman"/>
          <w:color w:val="auto"/>
          <w:sz w:val="24"/>
          <w:szCs w:val="24"/>
        </w:rPr>
      </w:pPr>
      <w:r w:rsidRPr="006837CD">
        <w:rPr>
          <w:rFonts w:ascii="Times New Roman" w:hAnsi="Times New Roman"/>
          <w:color w:val="auto"/>
          <w:spacing w:val="2"/>
          <w:sz w:val="24"/>
          <w:szCs w:val="24"/>
        </w:rPr>
        <w:t xml:space="preserve">с изменением при поступлении в школу ведущей деятельности ребёнка — с переходом к учебной деятельности </w:t>
      </w:r>
      <w:r w:rsidRPr="006837CD">
        <w:rPr>
          <w:rFonts w:ascii="Times New Roman" w:hAnsi="Times New Roman"/>
          <w:color w:val="auto"/>
          <w:sz w:val="24"/>
          <w:szCs w:val="24"/>
        </w:rPr>
        <w:t>(при сохранении значимости игровой), имеющей общественный характер и являющейся социальной по содержанию;</w:t>
      </w:r>
    </w:p>
    <w:p w:rsidR="00653A76" w:rsidRPr="006837CD" w:rsidRDefault="00653A76" w:rsidP="006837CD">
      <w:pPr>
        <w:pStyle w:val="ab"/>
        <w:numPr>
          <w:ilvl w:val="0"/>
          <w:numId w:val="8"/>
        </w:numPr>
        <w:spacing w:line="276" w:lineRule="auto"/>
        <w:ind w:left="0"/>
        <w:rPr>
          <w:rFonts w:ascii="Times New Roman" w:hAnsi="Times New Roman"/>
          <w:color w:val="auto"/>
          <w:sz w:val="24"/>
          <w:szCs w:val="24"/>
        </w:rPr>
      </w:pPr>
      <w:r w:rsidRPr="006837CD">
        <w:rPr>
          <w:rFonts w:ascii="Times New Roman" w:hAnsi="Times New Roman"/>
          <w:color w:val="auto"/>
          <w:spacing w:val="2"/>
          <w:sz w:val="24"/>
          <w:szCs w:val="24"/>
        </w:rPr>
        <w:t xml:space="preserve">с освоением новой социальной позиции, расширением </w:t>
      </w:r>
      <w:r w:rsidRPr="006837CD">
        <w:rPr>
          <w:rFonts w:ascii="Times New Roman" w:hAnsi="Times New Roman"/>
          <w:color w:val="auto"/>
          <w:sz w:val="24"/>
          <w:szCs w:val="24"/>
        </w:rPr>
        <w:t>сферы взаимодействия ребёнка с окружающим миром, развитием потребностей в общении, познании, социальном признании и самовыражении;</w:t>
      </w:r>
    </w:p>
    <w:p w:rsidR="00653A76" w:rsidRPr="006837CD" w:rsidRDefault="00653A76" w:rsidP="006837CD">
      <w:pPr>
        <w:pStyle w:val="ab"/>
        <w:numPr>
          <w:ilvl w:val="0"/>
          <w:numId w:val="8"/>
        </w:numPr>
        <w:spacing w:line="276" w:lineRule="auto"/>
        <w:ind w:left="0"/>
        <w:rPr>
          <w:rFonts w:ascii="Times New Roman" w:hAnsi="Times New Roman"/>
          <w:color w:val="auto"/>
          <w:sz w:val="24"/>
          <w:szCs w:val="24"/>
        </w:rPr>
      </w:pPr>
      <w:r w:rsidRPr="006837CD">
        <w:rPr>
          <w:rFonts w:ascii="Times New Roman" w:hAnsi="Times New Roman"/>
          <w:color w:val="auto"/>
          <w:sz w:val="24"/>
          <w:szCs w:val="24"/>
        </w:rPr>
        <w:t xml:space="preserve">с принятием и освоением ребёнком новой социальной </w:t>
      </w:r>
      <w:r w:rsidRPr="006837CD">
        <w:rPr>
          <w:rFonts w:ascii="Times New Roman" w:hAnsi="Times New Roman"/>
          <w:color w:val="auto"/>
          <w:spacing w:val="2"/>
          <w:sz w:val="24"/>
          <w:szCs w:val="24"/>
        </w:rPr>
        <w:t xml:space="preserve">роли ученика, выражающейся в формировании внутренней </w:t>
      </w:r>
      <w:r w:rsidRPr="006837CD">
        <w:rPr>
          <w:rFonts w:ascii="Times New Roman" w:hAnsi="Times New Roman"/>
          <w:color w:val="auto"/>
          <w:sz w:val="24"/>
          <w:szCs w:val="24"/>
        </w:rPr>
        <w:t xml:space="preserve">позиции школьника, определяющей новый образ школьной </w:t>
      </w:r>
      <w:r w:rsidRPr="006837CD">
        <w:rPr>
          <w:rFonts w:ascii="Times New Roman" w:hAnsi="Times New Roman"/>
          <w:color w:val="auto"/>
          <w:spacing w:val="2"/>
          <w:sz w:val="24"/>
          <w:szCs w:val="24"/>
        </w:rPr>
        <w:t>жизни и перспективы личностного и познавательного раз</w:t>
      </w:r>
      <w:r w:rsidRPr="006837CD">
        <w:rPr>
          <w:rFonts w:ascii="Times New Roman" w:hAnsi="Times New Roman"/>
          <w:color w:val="auto"/>
          <w:sz w:val="24"/>
          <w:szCs w:val="24"/>
        </w:rPr>
        <w:t>вития;</w:t>
      </w:r>
    </w:p>
    <w:p w:rsidR="00653A76" w:rsidRPr="006837CD" w:rsidRDefault="00653A76" w:rsidP="006837CD">
      <w:pPr>
        <w:pStyle w:val="ab"/>
        <w:numPr>
          <w:ilvl w:val="0"/>
          <w:numId w:val="8"/>
        </w:numPr>
        <w:spacing w:line="276" w:lineRule="auto"/>
        <w:ind w:left="0"/>
        <w:rPr>
          <w:rFonts w:ascii="Times New Roman" w:hAnsi="Times New Roman"/>
          <w:color w:val="auto"/>
          <w:spacing w:val="-2"/>
          <w:sz w:val="24"/>
          <w:szCs w:val="24"/>
        </w:rPr>
      </w:pPr>
      <w:r w:rsidRPr="006837CD">
        <w:rPr>
          <w:rFonts w:ascii="Times New Roman" w:hAnsi="Times New Roman"/>
          <w:color w:val="auto"/>
          <w:spacing w:val="2"/>
          <w:sz w:val="24"/>
          <w:szCs w:val="24"/>
        </w:rPr>
        <w:t>с формированием у школьника основ умения учиться</w:t>
      </w:r>
      <w:r w:rsidRPr="006837CD">
        <w:rPr>
          <w:rFonts w:ascii="Times New Roman" w:hAnsi="Times New Roman"/>
          <w:color w:val="auto"/>
          <w:spacing w:val="2"/>
          <w:sz w:val="24"/>
          <w:szCs w:val="24"/>
        </w:rPr>
        <w:br/>
      </w:r>
      <w:r w:rsidRPr="006837CD">
        <w:rPr>
          <w:rFonts w:ascii="Times New Roman" w:hAnsi="Times New Roman"/>
          <w:color w:val="auto"/>
          <w:spacing w:val="-2"/>
          <w:sz w:val="24"/>
          <w:szCs w:val="24"/>
        </w:rPr>
        <w:t>и способности к организации своей деятельности: принимать, сохранять цели и следовать им в учебной деятельности; планировать свою деятельность, осуществлять её контроль и оценку; взаимодействовать с учителем и сверстниками в учебн</w:t>
      </w:r>
      <w:r w:rsidR="007E3D6D" w:rsidRPr="006837CD">
        <w:rPr>
          <w:rFonts w:ascii="Times New Roman" w:hAnsi="Times New Roman"/>
          <w:color w:val="auto"/>
          <w:spacing w:val="-2"/>
          <w:sz w:val="24"/>
          <w:szCs w:val="24"/>
        </w:rPr>
        <w:t>ойдеятельности</w:t>
      </w:r>
      <w:r w:rsidRPr="006837CD">
        <w:rPr>
          <w:rFonts w:ascii="Times New Roman" w:hAnsi="Times New Roman"/>
          <w:color w:val="auto"/>
          <w:spacing w:val="-2"/>
          <w:sz w:val="24"/>
          <w:szCs w:val="24"/>
        </w:rPr>
        <w:t>;</w:t>
      </w:r>
    </w:p>
    <w:p w:rsidR="00653A76" w:rsidRPr="006837CD" w:rsidRDefault="00653A76" w:rsidP="006837CD">
      <w:pPr>
        <w:pStyle w:val="ab"/>
        <w:numPr>
          <w:ilvl w:val="0"/>
          <w:numId w:val="8"/>
        </w:numPr>
        <w:spacing w:line="276" w:lineRule="auto"/>
        <w:ind w:left="0"/>
        <w:rPr>
          <w:rFonts w:ascii="Times New Roman" w:hAnsi="Times New Roman"/>
          <w:color w:val="auto"/>
          <w:sz w:val="24"/>
          <w:szCs w:val="24"/>
        </w:rPr>
      </w:pPr>
      <w:r w:rsidRPr="006837CD">
        <w:rPr>
          <w:rFonts w:ascii="Times New Roman" w:hAnsi="Times New Roman"/>
          <w:color w:val="auto"/>
          <w:spacing w:val="4"/>
          <w:sz w:val="24"/>
          <w:szCs w:val="24"/>
        </w:rPr>
        <w:t xml:space="preserve">с изменением при этом самооценки ребёнка, которая </w:t>
      </w:r>
      <w:r w:rsidRPr="006837CD">
        <w:rPr>
          <w:rFonts w:ascii="Times New Roman" w:hAnsi="Times New Roman"/>
          <w:color w:val="auto"/>
          <w:sz w:val="24"/>
          <w:szCs w:val="24"/>
        </w:rPr>
        <w:t>приобретает черты адекватности и рефлексивности;</w:t>
      </w:r>
    </w:p>
    <w:p w:rsidR="00653A76" w:rsidRPr="006837CD" w:rsidRDefault="00653A76" w:rsidP="006837CD">
      <w:pPr>
        <w:pStyle w:val="ab"/>
        <w:numPr>
          <w:ilvl w:val="0"/>
          <w:numId w:val="8"/>
        </w:numPr>
        <w:spacing w:line="276" w:lineRule="auto"/>
        <w:ind w:left="0"/>
        <w:rPr>
          <w:rFonts w:ascii="Times New Roman" w:hAnsi="Times New Roman"/>
          <w:color w:val="auto"/>
          <w:spacing w:val="-2"/>
          <w:sz w:val="24"/>
          <w:szCs w:val="24"/>
        </w:rPr>
      </w:pPr>
      <w:r w:rsidRPr="006837CD">
        <w:rPr>
          <w:rFonts w:ascii="Times New Roman" w:hAnsi="Times New Roman"/>
          <w:color w:val="auto"/>
          <w:spacing w:val="-2"/>
          <w:sz w:val="24"/>
          <w:szCs w:val="24"/>
        </w:rPr>
        <w:lastRenderedPageBreak/>
        <w:t xml:space="preserve">с моральным развитием, которое существенным образом </w:t>
      </w:r>
      <w:r w:rsidRPr="006837CD">
        <w:rPr>
          <w:rFonts w:ascii="Times New Roman" w:hAnsi="Times New Roman"/>
          <w:color w:val="auto"/>
          <w:sz w:val="24"/>
          <w:szCs w:val="24"/>
        </w:rPr>
        <w:t xml:space="preserve">связано с характером сотрудничества </w:t>
      </w:r>
      <w:proofErr w:type="gramStart"/>
      <w:r w:rsidRPr="006837CD">
        <w:rPr>
          <w:rFonts w:ascii="Times New Roman" w:hAnsi="Times New Roman"/>
          <w:color w:val="auto"/>
          <w:sz w:val="24"/>
          <w:szCs w:val="24"/>
        </w:rPr>
        <w:t>со</w:t>
      </w:r>
      <w:proofErr w:type="gramEnd"/>
      <w:r w:rsidRPr="006837CD">
        <w:rPr>
          <w:rFonts w:ascii="Times New Roman" w:hAnsi="Times New Roman"/>
          <w:color w:val="auto"/>
          <w:sz w:val="24"/>
          <w:szCs w:val="24"/>
        </w:rPr>
        <w:t xml:space="preserve"> взрослыми и свер</w:t>
      </w:r>
      <w:r w:rsidRPr="006837CD">
        <w:rPr>
          <w:rFonts w:ascii="Times New Roman" w:hAnsi="Times New Roman"/>
          <w:color w:val="auto"/>
          <w:spacing w:val="-2"/>
          <w:sz w:val="24"/>
          <w:szCs w:val="24"/>
        </w:rPr>
        <w:t>стниками, общением и межличностными отношениями дружбы, становлением основ гражданской идентичности и мировоззрения.</w:t>
      </w:r>
    </w:p>
    <w:p w:rsidR="00653A76" w:rsidRPr="006837CD" w:rsidRDefault="00653A76" w:rsidP="006837CD">
      <w:pPr>
        <w:pStyle w:val="a3"/>
        <w:spacing w:line="276" w:lineRule="auto"/>
        <w:ind w:firstLine="454"/>
        <w:rPr>
          <w:rFonts w:ascii="Times New Roman" w:hAnsi="Times New Roman"/>
          <w:color w:val="auto"/>
          <w:sz w:val="24"/>
          <w:szCs w:val="24"/>
        </w:rPr>
      </w:pPr>
      <w:r w:rsidRPr="006837CD">
        <w:rPr>
          <w:rFonts w:ascii="Times New Roman" w:hAnsi="Times New Roman"/>
          <w:color w:val="auto"/>
          <w:sz w:val="24"/>
          <w:szCs w:val="24"/>
        </w:rPr>
        <w:t xml:space="preserve">Учитываются также </w:t>
      </w:r>
      <w:proofErr w:type="gramStart"/>
      <w:r w:rsidRPr="006837CD">
        <w:rPr>
          <w:rFonts w:ascii="Times New Roman" w:hAnsi="Times New Roman"/>
          <w:color w:val="auto"/>
          <w:sz w:val="24"/>
          <w:szCs w:val="24"/>
        </w:rPr>
        <w:t>характерные</w:t>
      </w:r>
      <w:proofErr w:type="gramEnd"/>
      <w:r w:rsidRPr="006837CD">
        <w:rPr>
          <w:rFonts w:ascii="Times New Roman" w:hAnsi="Times New Roman"/>
          <w:color w:val="auto"/>
          <w:sz w:val="24"/>
          <w:szCs w:val="24"/>
        </w:rPr>
        <w:t xml:space="preserve"> для младшего школьного возраста (от 6,5 до 11 лет):</w:t>
      </w:r>
    </w:p>
    <w:p w:rsidR="00653A76" w:rsidRPr="006837CD" w:rsidRDefault="00653A76" w:rsidP="006837CD">
      <w:pPr>
        <w:pStyle w:val="ab"/>
        <w:numPr>
          <w:ilvl w:val="0"/>
          <w:numId w:val="9"/>
        </w:numPr>
        <w:spacing w:line="276" w:lineRule="auto"/>
        <w:ind w:left="0"/>
        <w:rPr>
          <w:rFonts w:ascii="Times New Roman" w:hAnsi="Times New Roman"/>
          <w:color w:val="auto"/>
          <w:spacing w:val="-2"/>
          <w:sz w:val="24"/>
          <w:szCs w:val="24"/>
        </w:rPr>
      </w:pPr>
      <w:r w:rsidRPr="006837CD">
        <w:rPr>
          <w:rFonts w:ascii="Times New Roman" w:hAnsi="Times New Roman"/>
          <w:color w:val="auto"/>
          <w:sz w:val="24"/>
          <w:szCs w:val="24"/>
        </w:rPr>
        <w:t>центральные психологические новообразования, форми</w:t>
      </w:r>
      <w:r w:rsidRPr="006837CD">
        <w:rPr>
          <w:rFonts w:ascii="Times New Roman" w:hAnsi="Times New Roman"/>
          <w:color w:val="auto"/>
          <w:spacing w:val="-2"/>
          <w:sz w:val="24"/>
          <w:szCs w:val="24"/>
        </w:rPr>
        <w:t>руемые на данно</w:t>
      </w:r>
      <w:r w:rsidR="008A76CC" w:rsidRPr="006837CD">
        <w:rPr>
          <w:rFonts w:ascii="Times New Roman" w:hAnsi="Times New Roman"/>
          <w:color w:val="auto"/>
          <w:spacing w:val="-2"/>
          <w:sz w:val="24"/>
          <w:szCs w:val="24"/>
        </w:rPr>
        <w:t>муровне</w:t>
      </w:r>
      <w:r w:rsidRPr="006837CD">
        <w:rPr>
          <w:rFonts w:ascii="Times New Roman" w:hAnsi="Times New Roman"/>
          <w:color w:val="auto"/>
          <w:spacing w:val="-2"/>
          <w:sz w:val="24"/>
          <w:szCs w:val="24"/>
        </w:rPr>
        <w:t xml:space="preserve"> образования: словесно­логическое </w:t>
      </w:r>
      <w:r w:rsidRPr="006837CD">
        <w:rPr>
          <w:rFonts w:ascii="Times New Roman" w:hAnsi="Times New Roman"/>
          <w:color w:val="auto"/>
          <w:spacing w:val="2"/>
          <w:sz w:val="24"/>
          <w:szCs w:val="24"/>
        </w:rPr>
        <w:t xml:space="preserve">мышление, произвольная смысловая память, произвольное </w:t>
      </w:r>
      <w:r w:rsidRPr="006837CD">
        <w:rPr>
          <w:rFonts w:ascii="Times New Roman" w:hAnsi="Times New Roman"/>
          <w:color w:val="auto"/>
          <w:sz w:val="24"/>
          <w:szCs w:val="24"/>
        </w:rPr>
        <w:t xml:space="preserve">внимание, письменная речь, анализ, рефлексия содержания, </w:t>
      </w:r>
      <w:r w:rsidRPr="006837CD">
        <w:rPr>
          <w:rFonts w:ascii="Times New Roman" w:hAnsi="Times New Roman"/>
          <w:color w:val="auto"/>
          <w:spacing w:val="-2"/>
          <w:sz w:val="24"/>
          <w:szCs w:val="24"/>
        </w:rPr>
        <w:t xml:space="preserve">оснований и способов действий, планирование и умение действовать во внутреннем плане, знаково­символическое мышление, осуществляемое как моделирование существенных связей и отношений объектов; </w:t>
      </w:r>
    </w:p>
    <w:p w:rsidR="00653A76" w:rsidRPr="006837CD" w:rsidRDefault="00653A76" w:rsidP="006837CD">
      <w:pPr>
        <w:pStyle w:val="ab"/>
        <w:numPr>
          <w:ilvl w:val="0"/>
          <w:numId w:val="9"/>
        </w:numPr>
        <w:spacing w:line="276" w:lineRule="auto"/>
        <w:ind w:left="0"/>
        <w:rPr>
          <w:rFonts w:ascii="Times New Roman" w:hAnsi="Times New Roman"/>
          <w:color w:val="auto"/>
          <w:spacing w:val="-2"/>
          <w:sz w:val="24"/>
          <w:szCs w:val="24"/>
        </w:rPr>
      </w:pPr>
      <w:r w:rsidRPr="006837CD">
        <w:rPr>
          <w:rFonts w:ascii="Times New Roman" w:hAnsi="Times New Roman"/>
          <w:color w:val="auto"/>
          <w:sz w:val="24"/>
          <w:szCs w:val="24"/>
        </w:rPr>
        <w:t>развитие целенаправленной и мотивированной активно</w:t>
      </w:r>
      <w:r w:rsidRPr="006837CD">
        <w:rPr>
          <w:rFonts w:ascii="Times New Roman" w:hAnsi="Times New Roman"/>
          <w:color w:val="auto"/>
          <w:spacing w:val="-2"/>
          <w:sz w:val="24"/>
          <w:szCs w:val="24"/>
        </w:rPr>
        <w:t>сти обучающегося, направленной на овладение учебной деятельностью, основой которой выступает формирование устойчивой системы учебно­познавательных и социальных мотивов и личностного смысла учения.</w:t>
      </w:r>
    </w:p>
    <w:p w:rsidR="00653A76" w:rsidRPr="006837CD" w:rsidRDefault="00653A76" w:rsidP="006837CD">
      <w:pPr>
        <w:pStyle w:val="a3"/>
        <w:spacing w:line="276" w:lineRule="auto"/>
        <w:ind w:firstLine="454"/>
        <w:rPr>
          <w:rFonts w:ascii="Times New Roman" w:hAnsi="Times New Roman"/>
          <w:color w:val="auto"/>
          <w:sz w:val="24"/>
          <w:szCs w:val="24"/>
        </w:rPr>
      </w:pPr>
      <w:r w:rsidRPr="006837CD">
        <w:rPr>
          <w:rFonts w:ascii="Times New Roman" w:hAnsi="Times New Roman"/>
          <w:color w:val="auto"/>
          <w:sz w:val="24"/>
          <w:szCs w:val="24"/>
        </w:rPr>
        <w:t xml:space="preserve">При определении стратегических характеристик основной </w:t>
      </w:r>
      <w:r w:rsidRPr="006837CD">
        <w:rPr>
          <w:rFonts w:ascii="Times New Roman" w:hAnsi="Times New Roman"/>
          <w:color w:val="auto"/>
          <w:spacing w:val="-2"/>
          <w:sz w:val="24"/>
          <w:szCs w:val="24"/>
        </w:rPr>
        <w:t xml:space="preserve">образовательной программы учитываются существующий </w:t>
      </w:r>
      <w:r w:rsidRPr="006837CD">
        <w:rPr>
          <w:rFonts w:ascii="Times New Roman" w:hAnsi="Times New Roman"/>
          <w:color w:val="auto"/>
          <w:sz w:val="24"/>
          <w:szCs w:val="24"/>
        </w:rPr>
        <w:t>разброс в темпах и направлениях развития детей, индивидуаль</w:t>
      </w:r>
      <w:r w:rsidRPr="006837CD">
        <w:rPr>
          <w:rFonts w:ascii="Times New Roman" w:hAnsi="Times New Roman"/>
          <w:color w:val="auto"/>
          <w:spacing w:val="2"/>
          <w:sz w:val="24"/>
          <w:szCs w:val="24"/>
        </w:rPr>
        <w:t>ные различия в их познавательной деятельности, восприя</w:t>
      </w:r>
      <w:r w:rsidRPr="006837CD">
        <w:rPr>
          <w:rFonts w:ascii="Times New Roman" w:hAnsi="Times New Roman"/>
          <w:color w:val="auto"/>
          <w:sz w:val="24"/>
          <w:szCs w:val="24"/>
        </w:rPr>
        <w:t>тии, внимании, памяти, мышлении, речи, моторике и</w:t>
      </w:r>
      <w:r w:rsidRPr="006837CD">
        <w:rPr>
          <w:rFonts w:ascii="Times New Roman" w:hAnsi="Times New Roman"/>
          <w:color w:val="auto"/>
          <w:sz w:val="24"/>
          <w:szCs w:val="24"/>
        </w:rPr>
        <w:t> </w:t>
      </w:r>
      <w:r w:rsidRPr="006837CD">
        <w:rPr>
          <w:rFonts w:ascii="Times New Roman" w:hAnsi="Times New Roman"/>
          <w:color w:val="auto"/>
          <w:sz w:val="24"/>
          <w:szCs w:val="24"/>
        </w:rPr>
        <w:t>т.</w:t>
      </w:r>
      <w:r w:rsidR="00880217" w:rsidRPr="006837CD">
        <w:rPr>
          <w:rFonts w:ascii="Times New Roman" w:hAnsi="Times New Roman"/>
          <w:color w:val="auto"/>
          <w:sz w:val="24"/>
          <w:szCs w:val="24"/>
        </w:rPr>
        <w:t> </w:t>
      </w:r>
      <w:r w:rsidRPr="006837CD">
        <w:rPr>
          <w:rFonts w:ascii="Times New Roman" w:hAnsi="Times New Roman"/>
          <w:color w:val="auto"/>
          <w:sz w:val="24"/>
          <w:szCs w:val="24"/>
        </w:rPr>
        <w:t>д., связанные с возрастными, психологическими и физиологи</w:t>
      </w:r>
      <w:r w:rsidRPr="006837CD">
        <w:rPr>
          <w:rFonts w:ascii="Times New Roman" w:hAnsi="Times New Roman"/>
          <w:color w:val="auto"/>
          <w:spacing w:val="2"/>
          <w:sz w:val="24"/>
          <w:szCs w:val="24"/>
        </w:rPr>
        <w:t xml:space="preserve">ческими индивидуальными особенностями детей младшего </w:t>
      </w:r>
      <w:r w:rsidRPr="006837CD">
        <w:rPr>
          <w:rFonts w:ascii="Times New Roman" w:hAnsi="Times New Roman"/>
          <w:color w:val="auto"/>
          <w:sz w:val="24"/>
          <w:szCs w:val="24"/>
        </w:rPr>
        <w:t>школьного возраста.</w:t>
      </w:r>
    </w:p>
    <w:p w:rsidR="00653A76" w:rsidRPr="006837CD" w:rsidRDefault="00653A76" w:rsidP="006837CD">
      <w:pPr>
        <w:pStyle w:val="a3"/>
        <w:spacing w:line="276" w:lineRule="auto"/>
        <w:ind w:firstLine="454"/>
        <w:rPr>
          <w:rFonts w:ascii="Times New Roman" w:hAnsi="Times New Roman"/>
          <w:color w:val="auto"/>
          <w:sz w:val="24"/>
          <w:szCs w:val="24"/>
        </w:rPr>
      </w:pPr>
      <w:r w:rsidRPr="006837CD">
        <w:rPr>
          <w:rFonts w:ascii="Times New Roman" w:hAnsi="Times New Roman"/>
          <w:color w:val="auto"/>
          <w:sz w:val="24"/>
          <w:szCs w:val="24"/>
        </w:rPr>
        <w:t xml:space="preserve">При этом успешность и своевременность формирования указанных новообразований познавательной сферы, качеств и свойств личности связываются с активной позицией учителя, а также с адекватностью построения </w:t>
      </w:r>
      <w:r w:rsidR="007E3D6D" w:rsidRPr="006837CD">
        <w:rPr>
          <w:rFonts w:ascii="Times New Roman" w:hAnsi="Times New Roman"/>
          <w:color w:val="auto"/>
          <w:sz w:val="24"/>
          <w:szCs w:val="24"/>
        </w:rPr>
        <w:t xml:space="preserve">образовательной деятельности </w:t>
      </w:r>
      <w:r w:rsidRPr="006837CD">
        <w:rPr>
          <w:rFonts w:ascii="Times New Roman" w:hAnsi="Times New Roman"/>
          <w:color w:val="auto"/>
          <w:sz w:val="24"/>
          <w:szCs w:val="24"/>
        </w:rPr>
        <w:t xml:space="preserve">и выбора условий и методик обучения, учитывающих описанные выше особенности </w:t>
      </w:r>
      <w:r w:rsidR="00775DA5" w:rsidRPr="006837CD">
        <w:rPr>
          <w:rFonts w:ascii="Times New Roman" w:hAnsi="Times New Roman"/>
          <w:color w:val="auto"/>
          <w:sz w:val="24"/>
          <w:szCs w:val="24"/>
        </w:rPr>
        <w:t xml:space="preserve">уровня </w:t>
      </w:r>
      <w:r w:rsidR="00E21ECB" w:rsidRPr="006837CD">
        <w:rPr>
          <w:rFonts w:ascii="Times New Roman" w:hAnsi="Times New Roman"/>
          <w:color w:val="auto"/>
          <w:sz w:val="24"/>
          <w:szCs w:val="24"/>
        </w:rPr>
        <w:t xml:space="preserve">начального </w:t>
      </w:r>
      <w:r w:rsidRPr="006837CD">
        <w:rPr>
          <w:rFonts w:ascii="Times New Roman" w:hAnsi="Times New Roman"/>
          <w:color w:val="auto"/>
          <w:sz w:val="24"/>
          <w:szCs w:val="24"/>
        </w:rPr>
        <w:t>общего образования.</w:t>
      </w:r>
    </w:p>
    <w:p w:rsidR="00653A76" w:rsidRPr="00874C23" w:rsidRDefault="00880217" w:rsidP="006837CD">
      <w:pPr>
        <w:pStyle w:val="afd"/>
        <w:numPr>
          <w:ilvl w:val="1"/>
          <w:numId w:val="1"/>
        </w:numPr>
        <w:spacing w:line="276" w:lineRule="auto"/>
        <w:ind w:left="0" w:firstLine="426"/>
        <w:rPr>
          <w:szCs w:val="28"/>
        </w:rPr>
      </w:pPr>
      <w:bookmarkStart w:id="11" w:name="_Toc288394058"/>
      <w:bookmarkStart w:id="12" w:name="_Toc288410525"/>
      <w:bookmarkStart w:id="13" w:name="_Toc288410654"/>
      <w:bookmarkStart w:id="14" w:name="_Toc294246068"/>
      <w:r w:rsidRPr="00874C23">
        <w:rPr>
          <w:szCs w:val="28"/>
        </w:rPr>
        <w:t>Планируемые результаты освоения </w:t>
      </w:r>
      <w:proofErr w:type="gramStart"/>
      <w:r w:rsidRPr="00874C23">
        <w:rPr>
          <w:szCs w:val="28"/>
        </w:rPr>
        <w:t>обучающимися</w:t>
      </w:r>
      <w:proofErr w:type="gramEnd"/>
      <w:r w:rsidRPr="00874C23">
        <w:rPr>
          <w:szCs w:val="28"/>
        </w:rPr>
        <w:t xml:space="preserve"> основной  </w:t>
      </w:r>
      <w:r w:rsidR="003E66F1" w:rsidRPr="00874C23">
        <w:rPr>
          <w:szCs w:val="28"/>
        </w:rPr>
        <w:t>образовательной</w:t>
      </w:r>
      <w:r w:rsidR="00653A76" w:rsidRPr="00874C23">
        <w:rPr>
          <w:szCs w:val="28"/>
        </w:rPr>
        <w:t xml:space="preserve"> программы</w:t>
      </w:r>
      <w:bookmarkEnd w:id="11"/>
      <w:bookmarkEnd w:id="12"/>
      <w:bookmarkEnd w:id="13"/>
      <w:bookmarkEnd w:id="14"/>
      <w:r w:rsidR="00844AB2">
        <w:rPr>
          <w:szCs w:val="28"/>
        </w:rPr>
        <w:t xml:space="preserve"> </w:t>
      </w:r>
      <w:r w:rsidR="00260718" w:rsidRPr="00874C23">
        <w:rPr>
          <w:spacing w:val="-2"/>
          <w:szCs w:val="28"/>
        </w:rPr>
        <w:t xml:space="preserve">МБОУ </w:t>
      </w:r>
      <w:r w:rsidR="00844AB2" w:rsidRPr="00844AB2">
        <w:rPr>
          <w:spacing w:val="-2"/>
          <w:szCs w:val="28"/>
        </w:rPr>
        <w:t>«Сергеевская средняя общеобразовательная школа Пограничного муниципальногорайона»</w:t>
      </w:r>
      <w:r w:rsidR="009C5ED8" w:rsidRPr="00874C23">
        <w:rPr>
          <w:spacing w:val="-2"/>
          <w:szCs w:val="28"/>
        </w:rPr>
        <w:t>.</w:t>
      </w:r>
    </w:p>
    <w:p w:rsidR="00653A76" w:rsidRPr="006837CD" w:rsidRDefault="00653A76" w:rsidP="006837CD">
      <w:pPr>
        <w:pStyle w:val="a3"/>
        <w:spacing w:line="276" w:lineRule="auto"/>
        <w:ind w:firstLine="454"/>
        <w:rPr>
          <w:rFonts w:ascii="Times New Roman" w:hAnsi="Times New Roman"/>
          <w:color w:val="auto"/>
          <w:spacing w:val="2"/>
          <w:sz w:val="24"/>
          <w:szCs w:val="24"/>
        </w:rPr>
      </w:pPr>
      <w:r w:rsidRPr="006837CD">
        <w:rPr>
          <w:rFonts w:ascii="Times New Roman" w:hAnsi="Times New Roman"/>
          <w:color w:val="auto"/>
          <w:spacing w:val="-2"/>
          <w:sz w:val="24"/>
          <w:szCs w:val="24"/>
        </w:rPr>
        <w:t xml:space="preserve">Планируемые результаты освоения основной образовательной программы начального общего образования (далее — планируемые результаты) являются одним из важнейших механизмов реализации требований </w:t>
      </w:r>
      <w:r w:rsidR="00C11324" w:rsidRPr="006837CD">
        <w:rPr>
          <w:rFonts w:ascii="Times New Roman" w:hAnsi="Times New Roman"/>
          <w:color w:val="auto"/>
          <w:spacing w:val="-2"/>
          <w:sz w:val="24"/>
          <w:szCs w:val="24"/>
        </w:rPr>
        <w:t>ФГОС НОО</w:t>
      </w:r>
      <w:r w:rsidRPr="006837CD">
        <w:rPr>
          <w:rFonts w:ascii="Times New Roman" w:hAnsi="Times New Roman"/>
          <w:color w:val="auto"/>
          <w:spacing w:val="-2"/>
          <w:sz w:val="24"/>
          <w:szCs w:val="24"/>
        </w:rPr>
        <w:t xml:space="preserve"> к результатам обучающихся, освоивших основную образовательную программу. Они представляют собой систему </w:t>
      </w:r>
      <w:r w:rsidRPr="006837CD">
        <w:rPr>
          <w:rFonts w:ascii="Times New Roman" w:hAnsi="Times New Roman"/>
          <w:b/>
          <w:bCs/>
          <w:iCs/>
          <w:color w:val="auto"/>
          <w:spacing w:val="-2"/>
          <w:sz w:val="24"/>
          <w:szCs w:val="24"/>
        </w:rPr>
        <w:t>обобщённых личностно ориен</w:t>
      </w:r>
      <w:r w:rsidRPr="006837CD">
        <w:rPr>
          <w:rFonts w:ascii="Times New Roman" w:hAnsi="Times New Roman"/>
          <w:b/>
          <w:bCs/>
          <w:iCs/>
          <w:color w:val="auto"/>
          <w:sz w:val="24"/>
          <w:szCs w:val="24"/>
        </w:rPr>
        <w:t>тированных целей образования</w:t>
      </w:r>
      <w:r w:rsidRPr="006837CD">
        <w:rPr>
          <w:rFonts w:ascii="Times New Roman" w:hAnsi="Times New Roman"/>
          <w:color w:val="auto"/>
          <w:sz w:val="24"/>
          <w:szCs w:val="24"/>
        </w:rPr>
        <w:t>, допускающих дальнейшее уточнение и конкретизацию, что обеспечивает определение</w:t>
      </w:r>
      <w:r w:rsidRPr="006837CD">
        <w:rPr>
          <w:rFonts w:ascii="Times New Roman" w:hAnsi="Times New Roman"/>
          <w:color w:val="auto"/>
          <w:spacing w:val="2"/>
          <w:sz w:val="24"/>
          <w:szCs w:val="24"/>
        </w:rPr>
        <w:t xml:space="preserve">и выявление всех составляющих планируемых результатов, </w:t>
      </w:r>
      <w:r w:rsidRPr="006837CD">
        <w:rPr>
          <w:rFonts w:ascii="Times New Roman" w:hAnsi="Times New Roman"/>
          <w:color w:val="auto"/>
          <w:spacing w:val="-2"/>
          <w:sz w:val="24"/>
          <w:szCs w:val="24"/>
        </w:rPr>
        <w:t>подлежащих формированию и оценке.</w:t>
      </w:r>
    </w:p>
    <w:p w:rsidR="00653A76" w:rsidRPr="006837CD" w:rsidRDefault="00653A76" w:rsidP="006837CD">
      <w:pPr>
        <w:pStyle w:val="a3"/>
        <w:spacing w:line="276" w:lineRule="auto"/>
        <w:ind w:firstLine="454"/>
        <w:rPr>
          <w:rFonts w:ascii="Times New Roman" w:hAnsi="Times New Roman"/>
          <w:color w:val="auto"/>
          <w:sz w:val="24"/>
          <w:szCs w:val="24"/>
        </w:rPr>
      </w:pPr>
      <w:r w:rsidRPr="006837CD">
        <w:rPr>
          <w:rFonts w:ascii="Times New Roman" w:hAnsi="Times New Roman"/>
          <w:color w:val="auto"/>
          <w:sz w:val="24"/>
          <w:szCs w:val="24"/>
        </w:rPr>
        <w:t>Планируемые результаты:</w:t>
      </w:r>
    </w:p>
    <w:p w:rsidR="00653A76" w:rsidRPr="006837CD" w:rsidRDefault="00653A76" w:rsidP="006837CD">
      <w:pPr>
        <w:pStyle w:val="ab"/>
        <w:numPr>
          <w:ilvl w:val="0"/>
          <w:numId w:val="10"/>
        </w:numPr>
        <w:spacing w:line="276" w:lineRule="auto"/>
        <w:ind w:left="0"/>
        <w:rPr>
          <w:rFonts w:ascii="Times New Roman" w:hAnsi="Times New Roman"/>
          <w:color w:val="auto"/>
          <w:sz w:val="24"/>
          <w:szCs w:val="24"/>
        </w:rPr>
      </w:pPr>
      <w:r w:rsidRPr="006837CD">
        <w:rPr>
          <w:rFonts w:ascii="Times New Roman" w:hAnsi="Times New Roman"/>
          <w:color w:val="auto"/>
          <w:spacing w:val="4"/>
          <w:sz w:val="24"/>
          <w:szCs w:val="24"/>
        </w:rPr>
        <w:t xml:space="preserve">обеспечивают связь между требованиями </w:t>
      </w:r>
      <w:r w:rsidR="00C11324" w:rsidRPr="006837CD">
        <w:rPr>
          <w:rFonts w:ascii="Times New Roman" w:hAnsi="Times New Roman"/>
          <w:color w:val="auto"/>
          <w:spacing w:val="4"/>
          <w:sz w:val="24"/>
          <w:szCs w:val="24"/>
        </w:rPr>
        <w:t>ФГОС НОО</w:t>
      </w:r>
      <w:r w:rsidRPr="006837CD">
        <w:rPr>
          <w:rFonts w:ascii="Times New Roman" w:hAnsi="Times New Roman"/>
          <w:color w:val="auto"/>
          <w:spacing w:val="4"/>
          <w:sz w:val="24"/>
          <w:szCs w:val="24"/>
        </w:rPr>
        <w:t>,</w:t>
      </w:r>
      <w:r w:rsidRPr="006837CD">
        <w:rPr>
          <w:rFonts w:ascii="Times New Roman" w:hAnsi="Times New Roman"/>
          <w:color w:val="auto"/>
          <w:spacing w:val="4"/>
          <w:sz w:val="24"/>
          <w:szCs w:val="24"/>
        </w:rPr>
        <w:br/>
      </w:r>
      <w:r w:rsidR="007E3D6D" w:rsidRPr="006837CD">
        <w:rPr>
          <w:rFonts w:ascii="Times New Roman" w:hAnsi="Times New Roman"/>
          <w:color w:val="auto"/>
          <w:sz w:val="24"/>
          <w:szCs w:val="24"/>
        </w:rPr>
        <w:t xml:space="preserve">образовательной деятельностью </w:t>
      </w:r>
      <w:r w:rsidRPr="006837CD">
        <w:rPr>
          <w:rFonts w:ascii="Times New Roman" w:hAnsi="Times New Roman"/>
          <w:color w:val="auto"/>
          <w:sz w:val="24"/>
          <w:szCs w:val="24"/>
        </w:rPr>
        <w:t>и системой оценки результатов освоения основной образовательной программы начального общего образования, уточняя и конкретизируя общее понимание личностных, метапредметных и предметных результатов для каждой учебной программы с учётом ведущих целевых установок их освоения, возрастной специфики обучающихся и требований, предъявляемых системой оценки;</w:t>
      </w:r>
    </w:p>
    <w:p w:rsidR="00653A76" w:rsidRPr="006837CD" w:rsidRDefault="00653A76" w:rsidP="006837CD">
      <w:pPr>
        <w:pStyle w:val="ab"/>
        <w:numPr>
          <w:ilvl w:val="0"/>
          <w:numId w:val="10"/>
        </w:numPr>
        <w:spacing w:line="276" w:lineRule="auto"/>
        <w:ind w:left="0"/>
        <w:rPr>
          <w:rFonts w:ascii="Times New Roman" w:hAnsi="Times New Roman"/>
          <w:color w:val="auto"/>
          <w:sz w:val="24"/>
          <w:szCs w:val="24"/>
        </w:rPr>
      </w:pPr>
      <w:r w:rsidRPr="006837CD">
        <w:rPr>
          <w:rFonts w:ascii="Times New Roman" w:hAnsi="Times New Roman"/>
          <w:color w:val="auto"/>
          <w:sz w:val="24"/>
          <w:szCs w:val="24"/>
        </w:rPr>
        <w:t xml:space="preserve">являются содержательной и критериальной основой для </w:t>
      </w:r>
      <w:r w:rsidRPr="006837CD">
        <w:rPr>
          <w:rFonts w:ascii="Times New Roman" w:hAnsi="Times New Roman"/>
          <w:color w:val="auto"/>
          <w:spacing w:val="4"/>
          <w:sz w:val="24"/>
          <w:szCs w:val="24"/>
        </w:rPr>
        <w:t>разработки программ учебных предметов, курсов, учебно­</w:t>
      </w:r>
      <w:r w:rsidRPr="006837CD">
        <w:rPr>
          <w:rFonts w:ascii="Times New Roman" w:hAnsi="Times New Roman"/>
          <w:color w:val="auto"/>
          <w:sz w:val="24"/>
          <w:szCs w:val="24"/>
        </w:rPr>
        <w:t>методической литературы, а также для системы оценки ка</w:t>
      </w:r>
      <w:r w:rsidRPr="006837CD">
        <w:rPr>
          <w:rFonts w:ascii="Times New Roman" w:hAnsi="Times New Roman"/>
          <w:color w:val="auto"/>
          <w:spacing w:val="2"/>
          <w:sz w:val="24"/>
          <w:szCs w:val="24"/>
        </w:rPr>
        <w:t xml:space="preserve">чества освоения обучающимися основной образовательной </w:t>
      </w:r>
      <w:r w:rsidRPr="006837CD">
        <w:rPr>
          <w:rFonts w:ascii="Times New Roman" w:hAnsi="Times New Roman"/>
          <w:color w:val="auto"/>
          <w:sz w:val="24"/>
          <w:szCs w:val="24"/>
        </w:rPr>
        <w:t>программы начального общего образования.</w:t>
      </w:r>
    </w:p>
    <w:p w:rsidR="00653A76" w:rsidRPr="006837CD" w:rsidRDefault="00653A76" w:rsidP="006837CD">
      <w:pPr>
        <w:pStyle w:val="a3"/>
        <w:spacing w:line="276" w:lineRule="auto"/>
        <w:ind w:firstLine="454"/>
        <w:rPr>
          <w:rFonts w:ascii="Times New Roman" w:hAnsi="Times New Roman"/>
          <w:color w:val="auto"/>
          <w:sz w:val="24"/>
          <w:szCs w:val="24"/>
        </w:rPr>
      </w:pPr>
      <w:proofErr w:type="gramStart"/>
      <w:r w:rsidRPr="006837CD">
        <w:rPr>
          <w:rFonts w:ascii="Times New Roman" w:hAnsi="Times New Roman"/>
          <w:color w:val="auto"/>
          <w:sz w:val="24"/>
          <w:szCs w:val="24"/>
        </w:rPr>
        <w:t>В соответствии с системно­деятельностным подходом содержание планируемых результатов описывает и характеризует обобщённые способы действий с учебным материалом</w:t>
      </w:r>
      <w:r w:rsidRPr="006837CD">
        <w:rPr>
          <w:rFonts w:ascii="Times New Roman" w:hAnsi="Times New Roman"/>
          <w:iCs/>
          <w:color w:val="auto"/>
          <w:sz w:val="24"/>
          <w:szCs w:val="24"/>
        </w:rPr>
        <w:t xml:space="preserve">, </w:t>
      </w:r>
      <w:r w:rsidRPr="006837CD">
        <w:rPr>
          <w:rFonts w:ascii="Times New Roman" w:hAnsi="Times New Roman"/>
          <w:color w:val="auto"/>
          <w:sz w:val="24"/>
          <w:szCs w:val="24"/>
        </w:rPr>
        <w:t xml:space="preserve">позволяющие обучающимся успешно решать учебные и учебно­практические задачи, в том </w:t>
      </w:r>
      <w:r w:rsidRPr="006837CD">
        <w:rPr>
          <w:rFonts w:ascii="Times New Roman" w:hAnsi="Times New Roman"/>
          <w:color w:val="auto"/>
          <w:sz w:val="24"/>
          <w:szCs w:val="24"/>
        </w:rPr>
        <w:lastRenderedPageBreak/>
        <w:t>числе задачи, направленные на отработку теоретических моделей и понятий, и задачи, по возможности максимально приближенные к реальным жизненным ситуациям.</w:t>
      </w:r>
      <w:proofErr w:type="gramEnd"/>
    </w:p>
    <w:p w:rsidR="00653A76" w:rsidRPr="006837CD" w:rsidRDefault="00653A76" w:rsidP="006837CD">
      <w:pPr>
        <w:pStyle w:val="a3"/>
        <w:spacing w:line="276" w:lineRule="auto"/>
        <w:ind w:firstLine="454"/>
        <w:rPr>
          <w:rFonts w:ascii="Times New Roman" w:hAnsi="Times New Roman"/>
          <w:b/>
          <w:bCs/>
          <w:color w:val="auto"/>
          <w:spacing w:val="2"/>
          <w:sz w:val="24"/>
          <w:szCs w:val="24"/>
        </w:rPr>
      </w:pPr>
      <w:r w:rsidRPr="006837CD">
        <w:rPr>
          <w:rFonts w:ascii="Times New Roman" w:hAnsi="Times New Roman"/>
          <w:color w:val="auto"/>
          <w:spacing w:val="2"/>
          <w:sz w:val="24"/>
          <w:szCs w:val="24"/>
        </w:rPr>
        <w:t>Иными словами, система планируемых результатов даёт представление о том, какими именно действиями </w:t>
      </w:r>
      <w:r w:rsidR="00196657" w:rsidRPr="006837CD">
        <w:rPr>
          <w:rFonts w:ascii="Times New Roman" w:hAnsi="Times New Roman"/>
          <w:color w:val="auto"/>
          <w:spacing w:val="2"/>
          <w:sz w:val="24"/>
          <w:szCs w:val="24"/>
        </w:rPr>
        <w:t xml:space="preserve"> – </w:t>
      </w:r>
      <w:r w:rsidRPr="006837CD">
        <w:rPr>
          <w:rFonts w:ascii="Times New Roman" w:hAnsi="Times New Roman"/>
          <w:color w:val="auto"/>
          <w:spacing w:val="2"/>
          <w:sz w:val="24"/>
          <w:szCs w:val="24"/>
        </w:rPr>
        <w:t>познавательными, личностными, регулятивными, коммуникативными, преломлёнными через специфику содержания того или иного предмета </w:t>
      </w:r>
      <w:r w:rsidR="00196657" w:rsidRPr="006837CD">
        <w:rPr>
          <w:rFonts w:ascii="Times New Roman" w:hAnsi="Times New Roman"/>
          <w:color w:val="auto"/>
          <w:spacing w:val="2"/>
          <w:sz w:val="24"/>
          <w:szCs w:val="24"/>
        </w:rPr>
        <w:t xml:space="preserve">– </w:t>
      </w:r>
      <w:r w:rsidRPr="006837CD">
        <w:rPr>
          <w:rFonts w:ascii="Times New Roman" w:hAnsi="Times New Roman"/>
          <w:color w:val="auto"/>
          <w:spacing w:val="2"/>
          <w:sz w:val="24"/>
          <w:szCs w:val="24"/>
        </w:rPr>
        <w:t xml:space="preserve">овладеют обучающиеся в ходе </w:t>
      </w:r>
      <w:r w:rsidR="007E3D6D" w:rsidRPr="006837CD">
        <w:rPr>
          <w:rFonts w:ascii="Times New Roman" w:hAnsi="Times New Roman"/>
          <w:color w:val="auto"/>
          <w:spacing w:val="2"/>
          <w:sz w:val="24"/>
          <w:szCs w:val="24"/>
        </w:rPr>
        <w:t>образовательной деятельности</w:t>
      </w:r>
      <w:r w:rsidRPr="006837CD">
        <w:rPr>
          <w:rFonts w:ascii="Times New Roman" w:hAnsi="Times New Roman"/>
          <w:color w:val="auto"/>
          <w:spacing w:val="2"/>
          <w:sz w:val="24"/>
          <w:szCs w:val="24"/>
        </w:rPr>
        <w:t xml:space="preserve">. В системе планируемых результатов особо выделяется учебный материал, имеющий </w:t>
      </w:r>
      <w:r w:rsidRPr="006837CD">
        <w:rPr>
          <w:rFonts w:ascii="Times New Roman" w:hAnsi="Times New Roman"/>
          <w:iCs/>
          <w:color w:val="auto"/>
          <w:spacing w:val="2"/>
          <w:sz w:val="24"/>
          <w:szCs w:val="24"/>
        </w:rPr>
        <w:t>опорный характер,</w:t>
      </w:r>
      <w:r w:rsidRPr="006837CD">
        <w:rPr>
          <w:rFonts w:ascii="Times New Roman" w:hAnsi="Times New Roman"/>
          <w:color w:val="auto"/>
          <w:spacing w:val="2"/>
          <w:sz w:val="24"/>
          <w:szCs w:val="24"/>
        </w:rPr>
        <w:t xml:space="preserve"> т.</w:t>
      </w:r>
      <w:r w:rsidRPr="006837CD">
        <w:rPr>
          <w:rFonts w:ascii="Times New Roman" w:hAnsi="Times New Roman"/>
          <w:color w:val="auto"/>
          <w:spacing w:val="2"/>
          <w:sz w:val="24"/>
          <w:szCs w:val="24"/>
        </w:rPr>
        <w:t> </w:t>
      </w:r>
      <w:r w:rsidRPr="006837CD">
        <w:rPr>
          <w:rFonts w:ascii="Times New Roman" w:hAnsi="Times New Roman"/>
          <w:color w:val="auto"/>
          <w:spacing w:val="2"/>
          <w:sz w:val="24"/>
          <w:szCs w:val="24"/>
        </w:rPr>
        <w:t>е. служащий основой для последующего обучения.</w:t>
      </w:r>
    </w:p>
    <w:p w:rsidR="00653A76" w:rsidRPr="006837CD" w:rsidRDefault="00653A76" w:rsidP="006837CD">
      <w:pPr>
        <w:pStyle w:val="a3"/>
        <w:spacing w:line="276" w:lineRule="auto"/>
        <w:ind w:firstLine="454"/>
        <w:rPr>
          <w:rFonts w:ascii="Times New Roman" w:hAnsi="Times New Roman"/>
          <w:color w:val="auto"/>
          <w:sz w:val="24"/>
          <w:szCs w:val="24"/>
        </w:rPr>
      </w:pPr>
      <w:r w:rsidRPr="006837CD">
        <w:rPr>
          <w:rFonts w:ascii="Times New Roman" w:hAnsi="Times New Roman"/>
          <w:b/>
          <w:bCs/>
          <w:color w:val="auto"/>
          <w:sz w:val="24"/>
          <w:szCs w:val="24"/>
        </w:rPr>
        <w:t xml:space="preserve">Структура планируемых результатов </w:t>
      </w:r>
      <w:r w:rsidRPr="006837CD">
        <w:rPr>
          <w:rFonts w:ascii="Times New Roman" w:hAnsi="Times New Roman"/>
          <w:color w:val="auto"/>
          <w:sz w:val="24"/>
          <w:szCs w:val="24"/>
        </w:rPr>
        <w:t>учитывает необходимость:</w:t>
      </w:r>
    </w:p>
    <w:p w:rsidR="00653A76" w:rsidRPr="006837CD" w:rsidRDefault="00653A76" w:rsidP="006837CD">
      <w:pPr>
        <w:pStyle w:val="ab"/>
        <w:numPr>
          <w:ilvl w:val="0"/>
          <w:numId w:val="11"/>
        </w:numPr>
        <w:spacing w:line="276" w:lineRule="auto"/>
        <w:rPr>
          <w:rFonts w:ascii="Times New Roman" w:hAnsi="Times New Roman"/>
          <w:color w:val="auto"/>
          <w:sz w:val="24"/>
          <w:szCs w:val="24"/>
        </w:rPr>
      </w:pPr>
      <w:r w:rsidRPr="006837CD">
        <w:rPr>
          <w:rFonts w:ascii="Times New Roman" w:hAnsi="Times New Roman"/>
          <w:color w:val="auto"/>
          <w:sz w:val="24"/>
          <w:szCs w:val="24"/>
        </w:rPr>
        <w:t>определения динамики развития обучающихся на основе выделения достигнутого уровня развития и ближайшей перспективы — зоны ближайшего развития ребёнка;</w:t>
      </w:r>
    </w:p>
    <w:p w:rsidR="00653A76" w:rsidRPr="006837CD" w:rsidRDefault="00653A76" w:rsidP="006837CD">
      <w:pPr>
        <w:pStyle w:val="ab"/>
        <w:numPr>
          <w:ilvl w:val="0"/>
          <w:numId w:val="11"/>
        </w:numPr>
        <w:spacing w:line="276" w:lineRule="auto"/>
        <w:rPr>
          <w:rFonts w:ascii="Times New Roman" w:hAnsi="Times New Roman"/>
          <w:color w:val="auto"/>
          <w:sz w:val="24"/>
          <w:szCs w:val="24"/>
        </w:rPr>
      </w:pPr>
      <w:r w:rsidRPr="006837CD">
        <w:rPr>
          <w:rFonts w:ascii="Times New Roman" w:hAnsi="Times New Roman"/>
          <w:color w:val="auto"/>
          <w:spacing w:val="2"/>
          <w:sz w:val="24"/>
          <w:szCs w:val="24"/>
        </w:rPr>
        <w:t>определения возможностей овладения обучающимися</w:t>
      </w:r>
      <w:r w:rsidR="008A76CC" w:rsidRPr="006837CD">
        <w:rPr>
          <w:rFonts w:ascii="Times New Roman" w:hAnsi="Times New Roman"/>
          <w:color w:val="auto"/>
          <w:spacing w:val="2"/>
          <w:sz w:val="24"/>
          <w:szCs w:val="24"/>
        </w:rPr>
        <w:t xml:space="preserve"> у</w:t>
      </w:r>
      <w:r w:rsidRPr="006837CD">
        <w:rPr>
          <w:rFonts w:ascii="Times New Roman" w:hAnsi="Times New Roman"/>
          <w:color w:val="auto"/>
          <w:spacing w:val="2"/>
          <w:sz w:val="24"/>
          <w:szCs w:val="24"/>
        </w:rPr>
        <w:t>чебными действиями на уровне, соответствующем зоне ближайшего развития, в отношении знаний, расширяющих и углубляющих систему опорных знаний, а также знаний</w:t>
      </w:r>
      <w:r w:rsidRPr="006837CD">
        <w:rPr>
          <w:rFonts w:ascii="Times New Roman" w:hAnsi="Times New Roman"/>
          <w:color w:val="auto"/>
          <w:sz w:val="24"/>
          <w:szCs w:val="24"/>
        </w:rPr>
        <w:t>и умений, являющихся подготовительными для данного предмета;</w:t>
      </w:r>
    </w:p>
    <w:p w:rsidR="00653A76" w:rsidRPr="006837CD" w:rsidRDefault="00653A76" w:rsidP="006837CD">
      <w:pPr>
        <w:pStyle w:val="ab"/>
        <w:numPr>
          <w:ilvl w:val="0"/>
          <w:numId w:val="11"/>
        </w:numPr>
        <w:spacing w:line="276" w:lineRule="auto"/>
        <w:rPr>
          <w:rFonts w:ascii="Times New Roman" w:hAnsi="Times New Roman"/>
          <w:color w:val="auto"/>
          <w:sz w:val="24"/>
          <w:szCs w:val="24"/>
        </w:rPr>
      </w:pPr>
      <w:r w:rsidRPr="006837CD">
        <w:rPr>
          <w:rFonts w:ascii="Times New Roman" w:hAnsi="Times New Roman"/>
          <w:color w:val="auto"/>
          <w:sz w:val="24"/>
          <w:szCs w:val="24"/>
        </w:rPr>
        <w:t>выделения основных направлений оценочной деятельности — оценки результатов деятельности систем образования различного уровня, педагогов, обучающихся.</w:t>
      </w:r>
    </w:p>
    <w:p w:rsidR="00653A76" w:rsidRPr="006837CD" w:rsidRDefault="00653A76" w:rsidP="006837CD">
      <w:pPr>
        <w:pStyle w:val="a3"/>
        <w:spacing w:line="276" w:lineRule="auto"/>
        <w:ind w:firstLine="454"/>
        <w:rPr>
          <w:rFonts w:ascii="Times New Roman" w:hAnsi="Times New Roman"/>
          <w:b/>
          <w:bCs/>
          <w:color w:val="auto"/>
          <w:sz w:val="24"/>
          <w:szCs w:val="24"/>
        </w:rPr>
      </w:pPr>
      <w:r w:rsidRPr="006837CD">
        <w:rPr>
          <w:rFonts w:ascii="Times New Roman" w:hAnsi="Times New Roman"/>
          <w:color w:val="auto"/>
          <w:spacing w:val="4"/>
          <w:sz w:val="24"/>
          <w:szCs w:val="24"/>
        </w:rPr>
        <w:t xml:space="preserve">С этой целью в структуре планируемых результатов по </w:t>
      </w:r>
      <w:r w:rsidRPr="006837CD">
        <w:rPr>
          <w:rFonts w:ascii="Times New Roman" w:hAnsi="Times New Roman"/>
          <w:color w:val="auto"/>
          <w:spacing w:val="2"/>
          <w:sz w:val="24"/>
          <w:szCs w:val="24"/>
        </w:rPr>
        <w:t>каждой учебной программе (предметной, междисциплинар</w:t>
      </w:r>
      <w:r w:rsidRPr="006837CD">
        <w:rPr>
          <w:rFonts w:ascii="Times New Roman" w:hAnsi="Times New Roman"/>
          <w:color w:val="auto"/>
          <w:sz w:val="24"/>
          <w:szCs w:val="24"/>
        </w:rPr>
        <w:t xml:space="preserve">ной) выделяются следующие </w:t>
      </w:r>
      <w:r w:rsidRPr="006837CD">
        <w:rPr>
          <w:rFonts w:ascii="Times New Roman" w:hAnsi="Times New Roman"/>
          <w:iCs/>
          <w:color w:val="auto"/>
          <w:sz w:val="24"/>
          <w:szCs w:val="24"/>
        </w:rPr>
        <w:t>уровни описания</w:t>
      </w:r>
      <w:r w:rsidRPr="006837CD">
        <w:rPr>
          <w:rFonts w:ascii="Times New Roman" w:hAnsi="Times New Roman"/>
          <w:color w:val="auto"/>
          <w:sz w:val="24"/>
          <w:szCs w:val="24"/>
        </w:rPr>
        <w:t>.</w:t>
      </w:r>
    </w:p>
    <w:p w:rsidR="00E52870" w:rsidRPr="006837CD" w:rsidRDefault="00E52870" w:rsidP="006837CD">
      <w:pPr>
        <w:tabs>
          <w:tab w:val="left" w:pos="142"/>
          <w:tab w:val="left" w:leader="dot" w:pos="624"/>
        </w:tabs>
        <w:spacing w:line="276" w:lineRule="auto"/>
        <w:ind w:firstLine="709"/>
        <w:jc w:val="both"/>
        <w:rPr>
          <w:rStyle w:val="Zag11"/>
          <w:rFonts w:eastAsia="@Arial Unicode MS"/>
        </w:rPr>
      </w:pPr>
      <w:r w:rsidRPr="006837CD">
        <w:rPr>
          <w:rStyle w:val="Zag11"/>
          <w:rFonts w:eastAsia="@Arial Unicode MS"/>
        </w:rPr>
        <w:t>Ведущие целевые установки и основные ожидаемые результаты изучения данной учебной программы. Их включение в структуру планируемых результатов призвано дать ответ на вопрос о смысле изучения данного предмета, его вкладе в развитие личности обучающихся. Планируемые результаты представлены в первом, общецелевом блоке, предваряющем планируемые результаты по отдельным разделам учебной программы. Этот блок результатов описывает основной, сущностный вклад данной программы в развитие личности обучающихся, в развитие их способностей; отражает такие общие цели образования, как формирование ценностных и мировоззренческих установок, развитие интереса, формирование определенных познавательных потребностей обучающихся. Оценка достижения этих целей ведется в ходе процедур, допускающих предоставление и использование исключительно неперсонифицированной информации, а полученные результаты характеризуют деятельность системы образования.</w:t>
      </w:r>
    </w:p>
    <w:p w:rsidR="00E52870" w:rsidRPr="006837CD" w:rsidRDefault="00E52870" w:rsidP="006837CD">
      <w:pPr>
        <w:tabs>
          <w:tab w:val="left" w:pos="142"/>
          <w:tab w:val="left" w:leader="dot" w:pos="624"/>
        </w:tabs>
        <w:spacing w:line="276" w:lineRule="auto"/>
        <w:ind w:firstLine="709"/>
        <w:jc w:val="both"/>
        <w:rPr>
          <w:rStyle w:val="Zag11"/>
          <w:rFonts w:eastAsia="@Arial Unicode MS"/>
        </w:rPr>
      </w:pPr>
      <w:r w:rsidRPr="006837CD">
        <w:rPr>
          <w:rStyle w:val="Zag11"/>
          <w:rFonts w:eastAsia="@Arial Unicode MS"/>
        </w:rPr>
        <w:t xml:space="preserve">Планируемые предметные результаты, приводятся в двух блоках к каждому разделу учебной программы. Они ориентируют в том, какой уровень освоения опорного учебного материала ожидается от выпускников. </w:t>
      </w:r>
    </w:p>
    <w:p w:rsidR="00653A76" w:rsidRPr="006837CD" w:rsidRDefault="00E52870" w:rsidP="006837CD">
      <w:pPr>
        <w:pStyle w:val="a3"/>
        <w:spacing w:line="276" w:lineRule="auto"/>
        <w:ind w:firstLine="454"/>
        <w:rPr>
          <w:rFonts w:ascii="Times New Roman" w:hAnsi="Times New Roman"/>
          <w:color w:val="auto"/>
          <w:sz w:val="24"/>
          <w:szCs w:val="24"/>
        </w:rPr>
      </w:pPr>
      <w:r w:rsidRPr="006837CD">
        <w:rPr>
          <w:rFonts w:ascii="Times New Roman" w:hAnsi="Times New Roman"/>
          <w:color w:val="auto"/>
          <w:spacing w:val="2"/>
          <w:sz w:val="24"/>
          <w:szCs w:val="24"/>
        </w:rPr>
        <w:t xml:space="preserve">Первый блок </w:t>
      </w:r>
      <w:r w:rsidR="00653A76" w:rsidRPr="006837CD">
        <w:rPr>
          <w:rFonts w:ascii="Times New Roman" w:hAnsi="Times New Roman"/>
          <w:b/>
          <w:bCs/>
          <w:color w:val="auto"/>
          <w:spacing w:val="2"/>
          <w:sz w:val="24"/>
          <w:szCs w:val="24"/>
        </w:rPr>
        <w:t>«</w:t>
      </w:r>
      <w:r w:rsidR="00653A76" w:rsidRPr="006837CD">
        <w:rPr>
          <w:rFonts w:ascii="Times New Roman" w:hAnsi="Times New Roman"/>
          <w:b/>
          <w:color w:val="auto"/>
          <w:spacing w:val="2"/>
          <w:sz w:val="24"/>
          <w:szCs w:val="24"/>
        </w:rPr>
        <w:t>Выпускник научится</w:t>
      </w:r>
      <w:r w:rsidR="00653A76" w:rsidRPr="006837CD">
        <w:rPr>
          <w:rFonts w:ascii="Times New Roman" w:hAnsi="Times New Roman"/>
          <w:b/>
          <w:bCs/>
          <w:color w:val="auto"/>
          <w:spacing w:val="2"/>
          <w:sz w:val="24"/>
          <w:szCs w:val="24"/>
        </w:rPr>
        <w:t>»</w:t>
      </w:r>
      <w:r w:rsidR="00D170ED" w:rsidRPr="006837CD">
        <w:rPr>
          <w:rFonts w:ascii="Times New Roman" w:hAnsi="Times New Roman"/>
          <w:b/>
          <w:bCs/>
          <w:color w:val="auto"/>
          <w:spacing w:val="2"/>
          <w:sz w:val="24"/>
          <w:szCs w:val="24"/>
        </w:rPr>
        <w:t xml:space="preserve">. </w:t>
      </w:r>
      <w:r w:rsidR="00653A76" w:rsidRPr="006837CD">
        <w:rPr>
          <w:rFonts w:ascii="Times New Roman" w:hAnsi="Times New Roman"/>
          <w:color w:val="auto"/>
          <w:sz w:val="24"/>
          <w:szCs w:val="24"/>
        </w:rPr>
        <w:t>Критериями отбора данных результатов служат: их значимость для решения основных задач образования на данно</w:t>
      </w:r>
      <w:r w:rsidR="00775DA5" w:rsidRPr="006837CD">
        <w:rPr>
          <w:rFonts w:ascii="Times New Roman" w:hAnsi="Times New Roman"/>
          <w:color w:val="auto"/>
          <w:sz w:val="24"/>
          <w:szCs w:val="24"/>
        </w:rPr>
        <w:t>м уровне</w:t>
      </w:r>
      <w:r w:rsidR="00653A76" w:rsidRPr="006837CD">
        <w:rPr>
          <w:rFonts w:ascii="Times New Roman" w:hAnsi="Times New Roman"/>
          <w:color w:val="auto"/>
          <w:sz w:val="24"/>
          <w:szCs w:val="24"/>
        </w:rPr>
        <w:t xml:space="preserve">, необходимость для последующего обучения, </w:t>
      </w:r>
      <w:r w:rsidR="00653A76" w:rsidRPr="006837CD">
        <w:rPr>
          <w:rFonts w:ascii="Times New Roman" w:hAnsi="Times New Roman"/>
          <w:color w:val="auto"/>
          <w:spacing w:val="-2"/>
          <w:sz w:val="24"/>
          <w:szCs w:val="24"/>
        </w:rPr>
        <w:t>а также потенциальная возможность их достижения большин</w:t>
      </w:r>
      <w:r w:rsidR="00653A76" w:rsidRPr="006837CD">
        <w:rPr>
          <w:rFonts w:ascii="Times New Roman" w:hAnsi="Times New Roman"/>
          <w:color w:val="auto"/>
          <w:sz w:val="24"/>
          <w:szCs w:val="24"/>
        </w:rPr>
        <w:t>ством обучающихся, как минимум, на уровне, характеризующем исполнительскую компетентность обучающихся. Иными с</w:t>
      </w:r>
      <w:r w:rsidR="00880217" w:rsidRPr="006837CD">
        <w:rPr>
          <w:rFonts w:ascii="Times New Roman" w:hAnsi="Times New Roman"/>
          <w:color w:val="auto"/>
          <w:sz w:val="24"/>
          <w:szCs w:val="24"/>
        </w:rPr>
        <w:t>ловами, в эту группу включается такая система </w:t>
      </w:r>
      <w:r w:rsidR="00653A76" w:rsidRPr="006837CD">
        <w:rPr>
          <w:rFonts w:ascii="Times New Roman" w:hAnsi="Times New Roman"/>
          <w:color w:val="auto"/>
          <w:sz w:val="24"/>
          <w:szCs w:val="24"/>
        </w:rPr>
        <w:t>знаний</w:t>
      </w:r>
      <w:r w:rsidR="00653A76" w:rsidRPr="006837CD">
        <w:rPr>
          <w:rFonts w:ascii="Times New Roman" w:hAnsi="Times New Roman"/>
          <w:color w:val="auto"/>
          <w:spacing w:val="4"/>
          <w:sz w:val="24"/>
          <w:szCs w:val="24"/>
        </w:rPr>
        <w:t xml:space="preserve">и учебных действий, которая, </w:t>
      </w:r>
      <w:proofErr w:type="gramStart"/>
      <w:r w:rsidR="00653A76" w:rsidRPr="006837CD">
        <w:rPr>
          <w:rFonts w:ascii="Times New Roman" w:hAnsi="Times New Roman"/>
          <w:color w:val="auto"/>
          <w:spacing w:val="4"/>
          <w:sz w:val="24"/>
          <w:szCs w:val="24"/>
        </w:rPr>
        <w:t>во</w:t>
      </w:r>
      <w:proofErr w:type="gramEnd"/>
      <w:r w:rsidR="00653A76" w:rsidRPr="006837CD">
        <w:rPr>
          <w:rFonts w:ascii="Times New Roman" w:hAnsi="Times New Roman"/>
          <w:color w:val="auto"/>
          <w:spacing w:val="4"/>
          <w:sz w:val="24"/>
          <w:szCs w:val="24"/>
        </w:rPr>
        <w:t xml:space="preserve">­первых, принципиально </w:t>
      </w:r>
      <w:r w:rsidR="00653A76" w:rsidRPr="006837CD">
        <w:rPr>
          <w:rFonts w:ascii="Times New Roman" w:hAnsi="Times New Roman"/>
          <w:color w:val="auto"/>
          <w:spacing w:val="2"/>
          <w:sz w:val="24"/>
          <w:szCs w:val="24"/>
        </w:rPr>
        <w:t>не</w:t>
      </w:r>
      <w:r w:rsidR="00653A76" w:rsidRPr="006837CD">
        <w:rPr>
          <w:rFonts w:ascii="Times New Roman" w:hAnsi="Times New Roman"/>
          <w:color w:val="auto"/>
          <w:sz w:val="24"/>
          <w:szCs w:val="24"/>
        </w:rPr>
        <w:t>обходима для успешного обучения в начальной и основной школе и, во­вторых, при наличии специальной целенаправленной ра</w:t>
      </w:r>
      <w:r w:rsidR="00880217" w:rsidRPr="006837CD">
        <w:rPr>
          <w:rFonts w:ascii="Times New Roman" w:hAnsi="Times New Roman"/>
          <w:color w:val="auto"/>
          <w:sz w:val="24"/>
          <w:szCs w:val="24"/>
        </w:rPr>
        <w:t xml:space="preserve">боты учителя может быть освоена </w:t>
      </w:r>
      <w:r w:rsidR="00653A76" w:rsidRPr="006837CD">
        <w:rPr>
          <w:rFonts w:ascii="Times New Roman" w:hAnsi="Times New Roman"/>
          <w:color w:val="auto"/>
          <w:sz w:val="24"/>
          <w:szCs w:val="24"/>
        </w:rPr>
        <w:t>подавляющим большинством детей.</w:t>
      </w:r>
    </w:p>
    <w:p w:rsidR="00BF0A5C" w:rsidRDefault="00653A76" w:rsidP="006837CD">
      <w:pPr>
        <w:pStyle w:val="a3"/>
        <w:spacing w:line="276" w:lineRule="auto"/>
        <w:ind w:firstLine="454"/>
        <w:rPr>
          <w:rFonts w:ascii="Times New Roman" w:hAnsi="Times New Roman"/>
          <w:color w:val="auto"/>
          <w:sz w:val="24"/>
          <w:szCs w:val="24"/>
        </w:rPr>
      </w:pPr>
      <w:r w:rsidRPr="006837CD">
        <w:rPr>
          <w:rFonts w:ascii="Times New Roman" w:hAnsi="Times New Roman"/>
          <w:color w:val="auto"/>
          <w:sz w:val="24"/>
          <w:szCs w:val="24"/>
        </w:rPr>
        <w:t>Достижение планируемых результатов этой группы выносится на итоговую оценку, которая может осуществляться как в ходе освоения данной программы посредством накопительной системы оценки (</w:t>
      </w:r>
      <w:r w:rsidR="00880217" w:rsidRPr="006837CD">
        <w:rPr>
          <w:rFonts w:ascii="Times New Roman" w:hAnsi="Times New Roman"/>
          <w:color w:val="auto"/>
          <w:sz w:val="24"/>
          <w:szCs w:val="24"/>
        </w:rPr>
        <w:t>например, портфеля достижений)</w:t>
      </w:r>
      <w:proofErr w:type="gramStart"/>
      <w:r w:rsidR="00880217" w:rsidRPr="006837CD">
        <w:rPr>
          <w:rFonts w:ascii="Times New Roman" w:hAnsi="Times New Roman"/>
          <w:color w:val="auto"/>
          <w:sz w:val="24"/>
          <w:szCs w:val="24"/>
        </w:rPr>
        <w:t>,</w:t>
      </w:r>
      <w:r w:rsidRPr="006837CD">
        <w:rPr>
          <w:rFonts w:ascii="Times New Roman" w:hAnsi="Times New Roman"/>
          <w:color w:val="auto"/>
          <w:sz w:val="24"/>
          <w:szCs w:val="24"/>
        </w:rPr>
        <w:t>т</w:t>
      </w:r>
      <w:proofErr w:type="gramEnd"/>
      <w:r w:rsidRPr="006837CD">
        <w:rPr>
          <w:rFonts w:ascii="Times New Roman" w:hAnsi="Times New Roman"/>
          <w:color w:val="auto"/>
          <w:sz w:val="24"/>
          <w:szCs w:val="24"/>
        </w:rPr>
        <w:t>ак</w:t>
      </w:r>
      <w:r w:rsidRPr="006837CD">
        <w:rPr>
          <w:rFonts w:ascii="Times New Roman" w:hAnsi="Times New Roman"/>
          <w:color w:val="auto"/>
          <w:spacing w:val="2"/>
          <w:sz w:val="24"/>
          <w:szCs w:val="24"/>
        </w:rPr>
        <w:t>и по итогам её освоения (с помощью итоговой работы). Оценка освоения опорного материала на уровне, характеризующем исполнительскую компетентность обучающихся, ведётся с помощью заданий базового уровня, а на уровне действий, соответствующих зоне ближайшего развития, </w:t>
      </w:r>
      <w:proofErr w:type="gramStart"/>
      <w:r w:rsidRPr="006837CD">
        <w:rPr>
          <w:rFonts w:ascii="Times New Roman" w:hAnsi="Times New Roman"/>
          <w:color w:val="auto"/>
          <w:spacing w:val="2"/>
          <w:sz w:val="24"/>
          <w:szCs w:val="24"/>
        </w:rPr>
        <w:t>—</w:t>
      </w:r>
      <w:r w:rsidRPr="006837CD">
        <w:rPr>
          <w:rFonts w:ascii="Times New Roman" w:hAnsi="Times New Roman"/>
          <w:color w:val="auto"/>
          <w:sz w:val="24"/>
          <w:szCs w:val="24"/>
        </w:rPr>
        <w:t>с</w:t>
      </w:r>
      <w:proofErr w:type="gramEnd"/>
      <w:r w:rsidRPr="006837CD">
        <w:rPr>
          <w:rFonts w:ascii="Times New Roman" w:hAnsi="Times New Roman"/>
          <w:color w:val="auto"/>
          <w:sz w:val="24"/>
          <w:szCs w:val="24"/>
        </w:rPr>
        <w:t xml:space="preserve"> помощью заданий  повышенного уровня. </w:t>
      </w:r>
    </w:p>
    <w:p w:rsidR="00653A76" w:rsidRPr="006837CD" w:rsidRDefault="00653A76" w:rsidP="006837CD">
      <w:pPr>
        <w:pStyle w:val="a3"/>
        <w:spacing w:line="276" w:lineRule="auto"/>
        <w:ind w:firstLine="454"/>
        <w:rPr>
          <w:rFonts w:ascii="Times New Roman" w:hAnsi="Times New Roman"/>
          <w:b/>
          <w:bCs/>
          <w:color w:val="auto"/>
          <w:sz w:val="24"/>
          <w:szCs w:val="24"/>
        </w:rPr>
      </w:pPr>
      <w:r w:rsidRPr="006837CD">
        <w:rPr>
          <w:rFonts w:ascii="Times New Roman" w:hAnsi="Times New Roman"/>
          <w:color w:val="auto"/>
          <w:sz w:val="24"/>
          <w:szCs w:val="24"/>
          <w:u w:val="single"/>
        </w:rPr>
        <w:lastRenderedPageBreak/>
        <w:t xml:space="preserve">Успешное выполнение </w:t>
      </w:r>
      <w:proofErr w:type="gramStart"/>
      <w:r w:rsidRPr="006837CD">
        <w:rPr>
          <w:rFonts w:ascii="Times New Roman" w:hAnsi="Times New Roman"/>
          <w:color w:val="auto"/>
          <w:sz w:val="24"/>
          <w:szCs w:val="24"/>
          <w:u w:val="single"/>
        </w:rPr>
        <w:t>обучающимися</w:t>
      </w:r>
      <w:proofErr w:type="gramEnd"/>
      <w:r w:rsidRPr="006837CD">
        <w:rPr>
          <w:rFonts w:ascii="Times New Roman" w:hAnsi="Times New Roman"/>
          <w:color w:val="auto"/>
          <w:sz w:val="24"/>
          <w:szCs w:val="24"/>
          <w:u w:val="single"/>
        </w:rPr>
        <w:t xml:space="preserve"> заданий базового уровня служит единственным основанием для положительного решения вопроса о возможности перехода на </w:t>
      </w:r>
      <w:r w:rsidR="00775DA5" w:rsidRPr="006837CD">
        <w:rPr>
          <w:rFonts w:ascii="Times New Roman" w:hAnsi="Times New Roman"/>
          <w:color w:val="auto"/>
          <w:sz w:val="24"/>
          <w:szCs w:val="24"/>
          <w:u w:val="single"/>
        </w:rPr>
        <w:t xml:space="preserve">следующий уровень </w:t>
      </w:r>
      <w:r w:rsidRPr="006837CD">
        <w:rPr>
          <w:rFonts w:ascii="Times New Roman" w:hAnsi="Times New Roman"/>
          <w:color w:val="auto"/>
          <w:sz w:val="24"/>
          <w:szCs w:val="24"/>
          <w:u w:val="single"/>
        </w:rPr>
        <w:t>обучения</w:t>
      </w:r>
      <w:r w:rsidRPr="006837CD">
        <w:rPr>
          <w:rFonts w:ascii="Times New Roman" w:hAnsi="Times New Roman"/>
          <w:color w:val="auto"/>
          <w:sz w:val="24"/>
          <w:szCs w:val="24"/>
        </w:rPr>
        <w:t>.</w:t>
      </w:r>
    </w:p>
    <w:p w:rsidR="00653A76" w:rsidRPr="006837CD" w:rsidRDefault="00653A76" w:rsidP="006837CD">
      <w:pPr>
        <w:pStyle w:val="a3"/>
        <w:spacing w:line="276" w:lineRule="auto"/>
        <w:ind w:firstLine="454"/>
        <w:rPr>
          <w:rFonts w:ascii="Times New Roman" w:hAnsi="Times New Roman"/>
          <w:color w:val="auto"/>
          <w:spacing w:val="-2"/>
          <w:sz w:val="24"/>
          <w:szCs w:val="24"/>
        </w:rPr>
      </w:pPr>
      <w:r w:rsidRPr="006837CD">
        <w:rPr>
          <w:rFonts w:ascii="Times New Roman" w:hAnsi="Times New Roman"/>
          <w:bCs/>
          <w:color w:val="auto"/>
          <w:spacing w:val="4"/>
          <w:sz w:val="24"/>
          <w:szCs w:val="24"/>
        </w:rPr>
        <w:t xml:space="preserve">Цели, характеризующие систему учебных действий в отношении знаний, умений, навыков, расширяющих </w:t>
      </w:r>
      <w:r w:rsidRPr="006837CD">
        <w:rPr>
          <w:rFonts w:ascii="Times New Roman" w:hAnsi="Times New Roman"/>
          <w:bCs/>
          <w:color w:val="auto"/>
          <w:spacing w:val="-2"/>
          <w:sz w:val="24"/>
          <w:szCs w:val="24"/>
        </w:rPr>
        <w:t>и углубляющих опорную систему или выступающих как пропедевтика для дальнейшего изучения данного предмета</w:t>
      </w:r>
      <w:proofErr w:type="gramStart"/>
      <w:r w:rsidRPr="006837CD">
        <w:rPr>
          <w:rFonts w:ascii="Times New Roman" w:hAnsi="Times New Roman"/>
          <w:bCs/>
          <w:color w:val="auto"/>
          <w:spacing w:val="-2"/>
          <w:sz w:val="24"/>
          <w:szCs w:val="24"/>
        </w:rPr>
        <w:t>.</w:t>
      </w:r>
      <w:r w:rsidRPr="006837CD">
        <w:rPr>
          <w:rFonts w:ascii="Times New Roman" w:hAnsi="Times New Roman"/>
          <w:color w:val="auto"/>
          <w:spacing w:val="-2"/>
          <w:sz w:val="24"/>
          <w:szCs w:val="24"/>
        </w:rPr>
        <w:t>П</w:t>
      </w:r>
      <w:proofErr w:type="gramEnd"/>
      <w:r w:rsidRPr="006837CD">
        <w:rPr>
          <w:rFonts w:ascii="Times New Roman" w:hAnsi="Times New Roman"/>
          <w:color w:val="auto"/>
          <w:spacing w:val="-2"/>
          <w:sz w:val="24"/>
          <w:szCs w:val="24"/>
        </w:rPr>
        <w:t xml:space="preserve">ланируемые результаты, описывающие указанную группу целей, приводятся в блоках </w:t>
      </w:r>
      <w:r w:rsidRPr="006837CD">
        <w:rPr>
          <w:rFonts w:ascii="Times New Roman" w:hAnsi="Times New Roman"/>
          <w:b/>
          <w:color w:val="auto"/>
          <w:spacing w:val="-2"/>
          <w:sz w:val="24"/>
          <w:szCs w:val="24"/>
        </w:rPr>
        <w:t>«Выпускник получит возможность научиться»</w:t>
      </w:r>
      <w:r w:rsidRPr="006837CD">
        <w:rPr>
          <w:rFonts w:ascii="Times New Roman" w:hAnsi="Times New Roman"/>
          <w:color w:val="auto"/>
          <w:spacing w:val="-2"/>
          <w:sz w:val="24"/>
          <w:szCs w:val="24"/>
        </w:rPr>
        <w:t xml:space="preserve"> к каждому разделу примерной программы учебно</w:t>
      </w:r>
      <w:r w:rsidRPr="006837CD">
        <w:rPr>
          <w:rFonts w:ascii="Times New Roman" w:hAnsi="Times New Roman"/>
          <w:color w:val="auto"/>
          <w:sz w:val="24"/>
          <w:szCs w:val="24"/>
        </w:rPr>
        <w:t xml:space="preserve">го предмета и </w:t>
      </w:r>
      <w:r w:rsidRPr="006837CD">
        <w:rPr>
          <w:rFonts w:ascii="Times New Roman" w:hAnsi="Times New Roman"/>
          <w:iCs/>
          <w:color w:val="auto"/>
          <w:sz w:val="24"/>
          <w:szCs w:val="24"/>
        </w:rPr>
        <w:t xml:space="preserve">выделяются </w:t>
      </w:r>
      <w:r w:rsidRPr="006837CD">
        <w:rPr>
          <w:rFonts w:ascii="Times New Roman" w:hAnsi="Times New Roman"/>
          <w:i/>
          <w:iCs/>
          <w:color w:val="auto"/>
          <w:sz w:val="24"/>
          <w:szCs w:val="24"/>
        </w:rPr>
        <w:t>курсивом.</w:t>
      </w:r>
      <w:r w:rsidR="00880217" w:rsidRPr="006837CD">
        <w:rPr>
          <w:rFonts w:ascii="Times New Roman" w:hAnsi="Times New Roman"/>
          <w:color w:val="auto"/>
          <w:sz w:val="24"/>
          <w:szCs w:val="24"/>
        </w:rPr>
        <w:t xml:space="preserve">Уровень </w:t>
      </w:r>
      <w:r w:rsidRPr="006837CD">
        <w:rPr>
          <w:rFonts w:ascii="Times New Roman" w:hAnsi="Times New Roman"/>
          <w:color w:val="auto"/>
          <w:sz w:val="24"/>
          <w:szCs w:val="24"/>
        </w:rPr>
        <w:t>достижений,</w:t>
      </w:r>
      <w:r w:rsidRPr="006837CD">
        <w:rPr>
          <w:rFonts w:ascii="Times New Roman" w:hAnsi="Times New Roman"/>
          <w:color w:val="auto"/>
          <w:spacing w:val="4"/>
          <w:sz w:val="24"/>
          <w:szCs w:val="24"/>
        </w:rPr>
        <w:t>соответс</w:t>
      </w:r>
      <w:r w:rsidR="00880217" w:rsidRPr="006837CD">
        <w:rPr>
          <w:rFonts w:ascii="Times New Roman" w:hAnsi="Times New Roman"/>
          <w:color w:val="auto"/>
          <w:spacing w:val="4"/>
          <w:sz w:val="24"/>
          <w:szCs w:val="24"/>
        </w:rPr>
        <w:t>твующий планируемым результатам этой группы, </w:t>
      </w:r>
      <w:r w:rsidRPr="006837CD">
        <w:rPr>
          <w:rFonts w:ascii="Times New Roman" w:hAnsi="Times New Roman"/>
          <w:color w:val="auto"/>
          <w:spacing w:val="4"/>
          <w:sz w:val="24"/>
          <w:szCs w:val="24"/>
        </w:rPr>
        <w:t>могут продемонстрировать только отдельные обучающие</w:t>
      </w:r>
      <w:r w:rsidRPr="006837CD">
        <w:rPr>
          <w:rFonts w:ascii="Times New Roman" w:hAnsi="Times New Roman"/>
          <w:color w:val="auto"/>
          <w:spacing w:val="2"/>
          <w:sz w:val="24"/>
          <w:szCs w:val="24"/>
        </w:rPr>
        <w:t xml:space="preserve">ся, </w:t>
      </w:r>
      <w:r w:rsidRPr="006837CD">
        <w:rPr>
          <w:rFonts w:ascii="Times New Roman" w:hAnsi="Times New Roman"/>
          <w:color w:val="auto"/>
          <w:spacing w:val="-2"/>
          <w:sz w:val="24"/>
          <w:szCs w:val="24"/>
        </w:rPr>
        <w:t xml:space="preserve">имеющие более высокий уровень мотивации и способностей. </w:t>
      </w:r>
      <w:proofErr w:type="gramStart"/>
      <w:r w:rsidRPr="006837CD">
        <w:rPr>
          <w:rFonts w:ascii="Times New Roman" w:hAnsi="Times New Roman"/>
          <w:color w:val="auto"/>
          <w:spacing w:val="-2"/>
          <w:sz w:val="24"/>
          <w:szCs w:val="24"/>
        </w:rPr>
        <w:t>В повседневной практике обучения эта группа целей неотрабатывается со всеми без исключения обучающимися как в силу повышенной сложности учебных действий для обучающихся, так и в силу повышенной сложности учебного ма</w:t>
      </w:r>
      <w:r w:rsidRPr="006837CD">
        <w:rPr>
          <w:rFonts w:ascii="Times New Roman" w:hAnsi="Times New Roman"/>
          <w:color w:val="auto"/>
          <w:spacing w:val="2"/>
          <w:sz w:val="24"/>
          <w:szCs w:val="24"/>
        </w:rPr>
        <w:t xml:space="preserve">териала и/или его пропедевтического характера на </w:t>
      </w:r>
      <w:r w:rsidR="00775DA5" w:rsidRPr="006837CD">
        <w:rPr>
          <w:rFonts w:ascii="Times New Roman" w:hAnsi="Times New Roman"/>
          <w:color w:val="auto"/>
          <w:spacing w:val="2"/>
          <w:sz w:val="24"/>
          <w:szCs w:val="24"/>
        </w:rPr>
        <w:t xml:space="preserve">данном уровне </w:t>
      </w:r>
      <w:r w:rsidRPr="006837CD">
        <w:rPr>
          <w:rFonts w:ascii="Times New Roman" w:hAnsi="Times New Roman"/>
          <w:color w:val="auto"/>
          <w:spacing w:val="2"/>
          <w:sz w:val="24"/>
          <w:szCs w:val="24"/>
        </w:rPr>
        <w:t>обучения.</w:t>
      </w:r>
      <w:proofErr w:type="gramEnd"/>
      <w:r w:rsidRPr="006837CD">
        <w:rPr>
          <w:rFonts w:ascii="Times New Roman" w:hAnsi="Times New Roman"/>
          <w:color w:val="auto"/>
          <w:spacing w:val="2"/>
          <w:sz w:val="24"/>
          <w:szCs w:val="24"/>
        </w:rPr>
        <w:t xml:space="preserve"> Оценка достижения этих целей ведётся </w:t>
      </w:r>
      <w:r w:rsidRPr="006837CD">
        <w:rPr>
          <w:rFonts w:ascii="Times New Roman" w:hAnsi="Times New Roman"/>
          <w:color w:val="auto"/>
          <w:spacing w:val="-2"/>
          <w:sz w:val="24"/>
          <w:szCs w:val="24"/>
        </w:rPr>
        <w:t>преимущественно в ходе процедур, допускающих предоставление и использование исключительно неперсонифицированно</w:t>
      </w:r>
      <w:r w:rsidR="00880217" w:rsidRPr="006837CD">
        <w:rPr>
          <w:rFonts w:ascii="Times New Roman" w:hAnsi="Times New Roman"/>
          <w:color w:val="auto"/>
          <w:spacing w:val="-2"/>
          <w:sz w:val="24"/>
          <w:szCs w:val="24"/>
        </w:rPr>
        <w:t xml:space="preserve">й информации. Частично задания, ориентированные на </w:t>
      </w:r>
      <w:r w:rsidRPr="006837CD">
        <w:rPr>
          <w:rFonts w:ascii="Times New Roman" w:hAnsi="Times New Roman"/>
          <w:color w:val="auto"/>
          <w:spacing w:val="-2"/>
          <w:sz w:val="24"/>
          <w:szCs w:val="24"/>
        </w:rPr>
        <w:t>оценку</w:t>
      </w:r>
      <w:r w:rsidRPr="006837CD">
        <w:rPr>
          <w:rFonts w:ascii="Times New Roman" w:hAnsi="Times New Roman"/>
          <w:color w:val="auto"/>
          <w:spacing w:val="4"/>
          <w:sz w:val="24"/>
          <w:szCs w:val="24"/>
        </w:rPr>
        <w:t xml:space="preserve">достижения этой группы планируемых результатов, могут </w:t>
      </w:r>
      <w:r w:rsidRPr="006837CD">
        <w:rPr>
          <w:rFonts w:ascii="Times New Roman" w:hAnsi="Times New Roman"/>
          <w:color w:val="auto"/>
          <w:spacing w:val="-2"/>
          <w:sz w:val="24"/>
          <w:szCs w:val="24"/>
        </w:rPr>
        <w:t>включаться в материалы итогового контроля.</w:t>
      </w:r>
    </w:p>
    <w:p w:rsidR="00BF0A5C" w:rsidRDefault="00653A76" w:rsidP="006837CD">
      <w:pPr>
        <w:pStyle w:val="a3"/>
        <w:spacing w:line="276" w:lineRule="auto"/>
        <w:ind w:firstLine="454"/>
        <w:rPr>
          <w:rFonts w:ascii="Times New Roman" w:hAnsi="Times New Roman"/>
          <w:color w:val="auto"/>
          <w:sz w:val="24"/>
          <w:szCs w:val="24"/>
        </w:rPr>
      </w:pPr>
      <w:r w:rsidRPr="006837CD">
        <w:rPr>
          <w:rFonts w:ascii="Times New Roman" w:hAnsi="Times New Roman"/>
          <w:color w:val="auto"/>
          <w:spacing w:val="4"/>
          <w:sz w:val="24"/>
          <w:szCs w:val="24"/>
        </w:rPr>
        <w:t>Основные цели такого включения — предоставить воз</w:t>
      </w:r>
      <w:r w:rsidRPr="006837CD">
        <w:rPr>
          <w:rFonts w:ascii="Times New Roman" w:hAnsi="Times New Roman"/>
          <w:color w:val="auto"/>
          <w:sz w:val="24"/>
          <w:szCs w:val="24"/>
        </w:rPr>
        <w:t xml:space="preserve">можность </w:t>
      </w:r>
      <w:proofErr w:type="gramStart"/>
      <w:r w:rsidRPr="006837CD">
        <w:rPr>
          <w:rFonts w:ascii="Times New Roman" w:hAnsi="Times New Roman"/>
          <w:color w:val="auto"/>
          <w:sz w:val="24"/>
          <w:szCs w:val="24"/>
        </w:rPr>
        <w:t>обучающимся</w:t>
      </w:r>
      <w:proofErr w:type="gramEnd"/>
      <w:r w:rsidRPr="006837CD">
        <w:rPr>
          <w:rFonts w:ascii="Times New Roman" w:hAnsi="Times New Roman"/>
          <w:color w:val="auto"/>
          <w:sz w:val="24"/>
          <w:szCs w:val="24"/>
        </w:rPr>
        <w:t xml:space="preserve"> продемонстрировать овладение более высокими (по сравнению с базовым) уровнями достижений</w:t>
      </w:r>
      <w:r w:rsidRPr="006837CD">
        <w:rPr>
          <w:rFonts w:ascii="Times New Roman" w:hAnsi="Times New Roman"/>
          <w:color w:val="auto"/>
          <w:spacing w:val="4"/>
          <w:sz w:val="24"/>
          <w:szCs w:val="24"/>
        </w:rPr>
        <w:t xml:space="preserve">и выявить динамику роста численности группы наиболее </w:t>
      </w:r>
      <w:r w:rsidR="00880217" w:rsidRPr="006837CD">
        <w:rPr>
          <w:rFonts w:ascii="Times New Roman" w:hAnsi="Times New Roman"/>
          <w:color w:val="auto"/>
          <w:sz w:val="24"/>
          <w:szCs w:val="24"/>
        </w:rPr>
        <w:t>подготовленных обучающихся.</w:t>
      </w:r>
    </w:p>
    <w:p w:rsidR="00653A76" w:rsidRPr="006837CD" w:rsidRDefault="00880217" w:rsidP="006837CD">
      <w:pPr>
        <w:pStyle w:val="a3"/>
        <w:spacing w:line="276" w:lineRule="auto"/>
        <w:ind w:firstLine="454"/>
        <w:rPr>
          <w:rFonts w:ascii="Times New Roman" w:hAnsi="Times New Roman"/>
          <w:color w:val="auto"/>
          <w:sz w:val="24"/>
          <w:szCs w:val="24"/>
        </w:rPr>
      </w:pPr>
      <w:r w:rsidRPr="006837CD">
        <w:rPr>
          <w:rFonts w:ascii="Times New Roman" w:hAnsi="Times New Roman"/>
          <w:color w:val="auto"/>
          <w:sz w:val="24"/>
          <w:szCs w:val="24"/>
          <w:u w:val="single"/>
        </w:rPr>
        <w:t xml:space="preserve">При этом  </w:t>
      </w:r>
      <w:r w:rsidR="00653A76" w:rsidRPr="006837CD">
        <w:rPr>
          <w:rFonts w:ascii="Times New Roman" w:hAnsi="Times New Roman"/>
          <w:bCs/>
          <w:color w:val="auto"/>
          <w:sz w:val="24"/>
          <w:szCs w:val="24"/>
          <w:u w:val="single"/>
        </w:rPr>
        <w:t>невыполнение</w:t>
      </w:r>
      <w:r w:rsidRPr="006837CD">
        <w:rPr>
          <w:rFonts w:ascii="Times New Roman" w:hAnsi="Times New Roman"/>
          <w:bCs/>
          <w:color w:val="auto"/>
          <w:sz w:val="24"/>
          <w:szCs w:val="24"/>
          <w:u w:val="single"/>
        </w:rPr>
        <w:t> </w:t>
      </w:r>
      <w:r w:rsidR="00653A76" w:rsidRPr="006837CD">
        <w:rPr>
          <w:rFonts w:ascii="Times New Roman" w:hAnsi="Times New Roman"/>
          <w:bCs/>
          <w:color w:val="auto"/>
          <w:spacing w:val="4"/>
          <w:sz w:val="24"/>
          <w:szCs w:val="24"/>
          <w:u w:val="single"/>
        </w:rPr>
        <w:t xml:space="preserve">обучающимися заданий, с помощью которых ведётся </w:t>
      </w:r>
      <w:r w:rsidR="00653A76" w:rsidRPr="006837CD">
        <w:rPr>
          <w:rFonts w:ascii="Times New Roman" w:hAnsi="Times New Roman"/>
          <w:bCs/>
          <w:color w:val="auto"/>
          <w:sz w:val="24"/>
          <w:szCs w:val="24"/>
          <w:u w:val="single"/>
        </w:rPr>
        <w:t>оценка достижения планируемых результатов этой груп</w:t>
      </w:r>
      <w:r w:rsidR="00653A76" w:rsidRPr="006837CD">
        <w:rPr>
          <w:rFonts w:ascii="Times New Roman" w:hAnsi="Times New Roman"/>
          <w:bCs/>
          <w:color w:val="auto"/>
          <w:spacing w:val="2"/>
          <w:sz w:val="24"/>
          <w:szCs w:val="24"/>
          <w:u w:val="single"/>
        </w:rPr>
        <w:t xml:space="preserve">пы, не является препятствием для перехода на </w:t>
      </w:r>
      <w:r w:rsidR="00775DA5" w:rsidRPr="006837CD">
        <w:rPr>
          <w:rFonts w:ascii="Times New Roman" w:hAnsi="Times New Roman"/>
          <w:bCs/>
          <w:color w:val="auto"/>
          <w:spacing w:val="2"/>
          <w:sz w:val="24"/>
          <w:szCs w:val="24"/>
          <w:u w:val="single"/>
        </w:rPr>
        <w:t>следу</w:t>
      </w:r>
      <w:r w:rsidR="00775DA5" w:rsidRPr="006837CD">
        <w:rPr>
          <w:rFonts w:ascii="Times New Roman" w:hAnsi="Times New Roman"/>
          <w:bCs/>
          <w:color w:val="auto"/>
          <w:sz w:val="24"/>
          <w:szCs w:val="24"/>
          <w:u w:val="single"/>
        </w:rPr>
        <w:t xml:space="preserve">ющий уровень </w:t>
      </w:r>
      <w:r w:rsidR="00653A76" w:rsidRPr="006837CD">
        <w:rPr>
          <w:rFonts w:ascii="Times New Roman" w:hAnsi="Times New Roman"/>
          <w:bCs/>
          <w:color w:val="auto"/>
          <w:sz w:val="24"/>
          <w:szCs w:val="24"/>
          <w:u w:val="single"/>
        </w:rPr>
        <w:t>обучения</w:t>
      </w:r>
      <w:proofErr w:type="gramStart"/>
      <w:r w:rsidR="00653A76" w:rsidRPr="006837CD">
        <w:rPr>
          <w:rFonts w:ascii="Times New Roman" w:hAnsi="Times New Roman"/>
          <w:bCs/>
          <w:color w:val="auto"/>
          <w:sz w:val="24"/>
          <w:szCs w:val="24"/>
          <w:u w:val="single"/>
        </w:rPr>
        <w:t>.</w:t>
      </w:r>
      <w:r w:rsidR="00653A76" w:rsidRPr="006837CD">
        <w:rPr>
          <w:rFonts w:ascii="Times New Roman" w:hAnsi="Times New Roman"/>
          <w:color w:val="auto"/>
          <w:sz w:val="24"/>
          <w:szCs w:val="24"/>
        </w:rPr>
        <w:t>В</w:t>
      </w:r>
      <w:proofErr w:type="gramEnd"/>
      <w:r w:rsidR="00653A76" w:rsidRPr="006837CD">
        <w:rPr>
          <w:rFonts w:ascii="Times New Roman" w:hAnsi="Times New Roman"/>
          <w:color w:val="auto"/>
          <w:sz w:val="24"/>
          <w:szCs w:val="24"/>
        </w:rPr>
        <w:t xml:space="preserve"> ряде случаев учёт достижения планируемых результатов этой группы целесообразно вести в ходе текущего и промежуточного оценивания, а полученные результаты фиксировать посредством накопительной системы оценки (например, в форме портфеля достижений) и учитывать при определении итоговой оценки.</w:t>
      </w:r>
    </w:p>
    <w:p w:rsidR="00653A76" w:rsidRPr="006837CD" w:rsidRDefault="00653A76" w:rsidP="006837CD">
      <w:pPr>
        <w:pStyle w:val="a3"/>
        <w:spacing w:line="276" w:lineRule="auto"/>
        <w:ind w:firstLine="454"/>
        <w:rPr>
          <w:rFonts w:ascii="Times New Roman" w:hAnsi="Times New Roman"/>
          <w:color w:val="auto"/>
          <w:spacing w:val="2"/>
          <w:sz w:val="24"/>
          <w:szCs w:val="24"/>
        </w:rPr>
      </w:pPr>
      <w:r w:rsidRPr="006837CD">
        <w:rPr>
          <w:rFonts w:ascii="Times New Roman" w:hAnsi="Times New Roman"/>
          <w:color w:val="auto"/>
          <w:spacing w:val="2"/>
          <w:sz w:val="24"/>
          <w:szCs w:val="24"/>
        </w:rPr>
        <w:t xml:space="preserve">Подобная структура представления планируемых результатов подчёркивает тот факт, что при организации </w:t>
      </w:r>
      <w:r w:rsidR="007E3D6D" w:rsidRPr="006837CD">
        <w:rPr>
          <w:rFonts w:ascii="Times New Roman" w:hAnsi="Times New Roman"/>
          <w:color w:val="auto"/>
          <w:spacing w:val="2"/>
          <w:sz w:val="24"/>
          <w:szCs w:val="24"/>
        </w:rPr>
        <w:t>обра</w:t>
      </w:r>
      <w:r w:rsidR="007E3D6D" w:rsidRPr="006837CD">
        <w:rPr>
          <w:rFonts w:ascii="Times New Roman" w:hAnsi="Times New Roman"/>
          <w:color w:val="auto"/>
          <w:sz w:val="24"/>
          <w:szCs w:val="24"/>
        </w:rPr>
        <w:t>зовательной деятельности</w:t>
      </w:r>
      <w:r w:rsidRPr="006837CD">
        <w:rPr>
          <w:rFonts w:ascii="Times New Roman" w:hAnsi="Times New Roman"/>
          <w:color w:val="auto"/>
          <w:sz w:val="24"/>
          <w:szCs w:val="24"/>
        </w:rPr>
        <w:t xml:space="preserve">, </w:t>
      </w:r>
      <w:r w:rsidR="007E3D6D" w:rsidRPr="006837CD">
        <w:rPr>
          <w:rFonts w:ascii="Times New Roman" w:hAnsi="Times New Roman"/>
          <w:color w:val="auto"/>
          <w:sz w:val="24"/>
          <w:szCs w:val="24"/>
        </w:rPr>
        <w:t xml:space="preserve">направленной </w:t>
      </w:r>
      <w:r w:rsidRPr="006837CD">
        <w:rPr>
          <w:rFonts w:ascii="Times New Roman" w:hAnsi="Times New Roman"/>
          <w:color w:val="auto"/>
          <w:sz w:val="24"/>
          <w:szCs w:val="24"/>
        </w:rPr>
        <w:t>на реализацию и до</w:t>
      </w:r>
      <w:r w:rsidRPr="006837CD">
        <w:rPr>
          <w:rFonts w:ascii="Times New Roman" w:hAnsi="Times New Roman"/>
          <w:color w:val="auto"/>
          <w:spacing w:val="2"/>
          <w:sz w:val="24"/>
          <w:szCs w:val="24"/>
        </w:rPr>
        <w:t xml:space="preserve">стижение планируемых результатов, от учителя требуетсяиспользование таких педагогических технологий, которые основаны на </w:t>
      </w:r>
      <w:r w:rsidRPr="006837CD">
        <w:rPr>
          <w:rFonts w:ascii="Times New Roman" w:hAnsi="Times New Roman"/>
          <w:b/>
          <w:bCs/>
          <w:iCs/>
          <w:color w:val="auto"/>
          <w:spacing w:val="2"/>
          <w:sz w:val="24"/>
          <w:szCs w:val="24"/>
        </w:rPr>
        <w:t xml:space="preserve">дифференциации требований </w:t>
      </w:r>
      <w:r w:rsidRPr="006837CD">
        <w:rPr>
          <w:rFonts w:ascii="Times New Roman" w:hAnsi="Times New Roman"/>
          <w:color w:val="auto"/>
          <w:spacing w:val="2"/>
          <w:sz w:val="24"/>
          <w:szCs w:val="24"/>
        </w:rPr>
        <w:t xml:space="preserve">к подготовке </w:t>
      </w:r>
      <w:r w:rsidRPr="006837CD">
        <w:rPr>
          <w:rFonts w:ascii="Times New Roman" w:hAnsi="Times New Roman"/>
          <w:color w:val="auto"/>
          <w:sz w:val="24"/>
          <w:szCs w:val="24"/>
        </w:rPr>
        <w:t>обучающихся.</w:t>
      </w:r>
    </w:p>
    <w:p w:rsidR="00653A76" w:rsidRPr="006837CD" w:rsidRDefault="00C27132" w:rsidP="006837CD">
      <w:pPr>
        <w:pStyle w:val="a3"/>
        <w:spacing w:line="276" w:lineRule="auto"/>
        <w:ind w:firstLine="454"/>
        <w:rPr>
          <w:rFonts w:ascii="Times New Roman" w:hAnsi="Times New Roman"/>
          <w:color w:val="auto"/>
          <w:sz w:val="24"/>
          <w:szCs w:val="24"/>
        </w:rPr>
      </w:pPr>
      <w:r w:rsidRPr="006837CD">
        <w:rPr>
          <w:rFonts w:ascii="Times New Roman" w:hAnsi="Times New Roman"/>
          <w:color w:val="auto"/>
          <w:sz w:val="24"/>
          <w:szCs w:val="24"/>
        </w:rPr>
        <w:t>При получении</w:t>
      </w:r>
      <w:r w:rsidR="00653A76" w:rsidRPr="006837CD">
        <w:rPr>
          <w:rFonts w:ascii="Times New Roman" w:hAnsi="Times New Roman"/>
          <w:color w:val="auto"/>
          <w:sz w:val="24"/>
          <w:szCs w:val="24"/>
        </w:rPr>
        <w:t xml:space="preserve"> начального общего образования устанавливаются планируемые результаты освоения:</w:t>
      </w:r>
    </w:p>
    <w:p w:rsidR="00653A76" w:rsidRPr="006837CD" w:rsidRDefault="00653A76" w:rsidP="006837CD">
      <w:pPr>
        <w:pStyle w:val="ab"/>
        <w:numPr>
          <w:ilvl w:val="0"/>
          <w:numId w:val="12"/>
        </w:numPr>
        <w:spacing w:line="276" w:lineRule="auto"/>
        <w:rPr>
          <w:rFonts w:ascii="Times New Roman" w:hAnsi="Times New Roman"/>
          <w:color w:val="auto"/>
          <w:sz w:val="24"/>
          <w:szCs w:val="24"/>
        </w:rPr>
      </w:pPr>
      <w:r w:rsidRPr="006837CD">
        <w:rPr>
          <w:rFonts w:ascii="Times New Roman" w:hAnsi="Times New Roman"/>
          <w:color w:val="auto"/>
          <w:sz w:val="24"/>
          <w:szCs w:val="24"/>
        </w:rPr>
        <w:t>междисциплинарной программы «Формирование универ</w:t>
      </w:r>
      <w:r w:rsidRPr="006837CD">
        <w:rPr>
          <w:rFonts w:ascii="Times New Roman" w:hAnsi="Times New Roman"/>
          <w:color w:val="auto"/>
          <w:spacing w:val="-4"/>
          <w:sz w:val="24"/>
          <w:szCs w:val="24"/>
        </w:rPr>
        <w:t>сальных учебных действий», а также её разделов «Чтение. Рабо</w:t>
      </w:r>
      <w:r w:rsidRPr="006837CD">
        <w:rPr>
          <w:rFonts w:ascii="Times New Roman" w:hAnsi="Times New Roman"/>
          <w:color w:val="auto"/>
          <w:spacing w:val="-2"/>
          <w:sz w:val="24"/>
          <w:szCs w:val="24"/>
        </w:rPr>
        <w:t>та с текстом» и «Формирование ИКТ­компетентности обучаю</w:t>
      </w:r>
      <w:r w:rsidRPr="006837CD">
        <w:rPr>
          <w:rFonts w:ascii="Times New Roman" w:hAnsi="Times New Roman"/>
          <w:color w:val="auto"/>
          <w:sz w:val="24"/>
          <w:szCs w:val="24"/>
        </w:rPr>
        <w:t>щихся»;</w:t>
      </w:r>
    </w:p>
    <w:p w:rsidR="00653A76" w:rsidRPr="006837CD" w:rsidRDefault="00653A76" w:rsidP="006837CD">
      <w:pPr>
        <w:pStyle w:val="ab"/>
        <w:numPr>
          <w:ilvl w:val="0"/>
          <w:numId w:val="12"/>
        </w:numPr>
        <w:spacing w:line="276" w:lineRule="auto"/>
        <w:rPr>
          <w:rFonts w:ascii="Times New Roman" w:hAnsi="Times New Roman"/>
          <w:color w:val="auto"/>
          <w:sz w:val="24"/>
          <w:szCs w:val="24"/>
        </w:rPr>
      </w:pPr>
      <w:r w:rsidRPr="006837CD">
        <w:rPr>
          <w:rFonts w:ascii="Times New Roman" w:hAnsi="Times New Roman"/>
          <w:color w:val="auto"/>
          <w:spacing w:val="-2"/>
          <w:sz w:val="24"/>
          <w:szCs w:val="24"/>
        </w:rPr>
        <w:t>программ по всем учебным предметам</w:t>
      </w:r>
      <w:r w:rsidR="00754782" w:rsidRPr="006837CD">
        <w:rPr>
          <w:rFonts w:ascii="Times New Roman" w:hAnsi="Times New Roman"/>
          <w:color w:val="auto"/>
          <w:spacing w:val="-2"/>
          <w:sz w:val="24"/>
          <w:szCs w:val="24"/>
        </w:rPr>
        <w:t xml:space="preserve">: </w:t>
      </w:r>
      <w:r w:rsidR="00754782" w:rsidRPr="006837CD">
        <w:rPr>
          <w:rStyle w:val="Zag11"/>
          <w:rFonts w:ascii="Times New Roman" w:eastAsia="@Arial Unicode MS" w:hAnsi="Times New Roman"/>
          <w:sz w:val="24"/>
          <w:szCs w:val="24"/>
        </w:rPr>
        <w:t>«Русский язык», «Литературное чтение», «Иностранный язык» (Английский), «Математика», «Окружающий мир»,</w:t>
      </w:r>
      <w:r w:rsidR="00827EFE" w:rsidRPr="006837CD">
        <w:rPr>
          <w:rStyle w:val="Zag11"/>
          <w:rFonts w:ascii="Times New Roman" w:eastAsia="@Arial Unicode MS" w:hAnsi="Times New Roman"/>
          <w:sz w:val="24"/>
          <w:szCs w:val="24"/>
        </w:rPr>
        <w:t xml:space="preserve"> «</w:t>
      </w:r>
      <w:r w:rsidR="00754782" w:rsidRPr="006837CD">
        <w:rPr>
          <w:rStyle w:val="Zag11"/>
          <w:rFonts w:ascii="Times New Roman" w:eastAsia="@Arial Unicode MS" w:hAnsi="Times New Roman"/>
          <w:sz w:val="24"/>
          <w:szCs w:val="24"/>
        </w:rPr>
        <w:t>Основы религиозных культур и светской этики»</w:t>
      </w:r>
      <w:proofErr w:type="gramStart"/>
      <w:r w:rsidR="00754782" w:rsidRPr="006837CD">
        <w:rPr>
          <w:rStyle w:val="Zag11"/>
          <w:rFonts w:ascii="Times New Roman" w:eastAsia="@Arial Unicode MS" w:hAnsi="Times New Roman"/>
          <w:sz w:val="24"/>
          <w:szCs w:val="24"/>
        </w:rPr>
        <w:t>,«</w:t>
      </w:r>
      <w:proofErr w:type="gramEnd"/>
      <w:r w:rsidR="00754782" w:rsidRPr="006837CD">
        <w:rPr>
          <w:rStyle w:val="Zag11"/>
          <w:rFonts w:ascii="Times New Roman" w:eastAsia="@Arial Unicode MS" w:hAnsi="Times New Roman"/>
          <w:sz w:val="24"/>
          <w:szCs w:val="24"/>
        </w:rPr>
        <w:t>Музыка», «Изобразительное искусство», «Технология», «Физическая культура».</w:t>
      </w:r>
    </w:p>
    <w:p w:rsidR="00F42A31" w:rsidRPr="006837CD" w:rsidRDefault="00F42A31" w:rsidP="006837CD">
      <w:pPr>
        <w:pStyle w:val="afd"/>
        <w:numPr>
          <w:ilvl w:val="2"/>
          <w:numId w:val="1"/>
        </w:numPr>
        <w:spacing w:line="276" w:lineRule="auto"/>
        <w:ind w:left="0" w:firstLine="0"/>
        <w:rPr>
          <w:sz w:val="24"/>
        </w:rPr>
      </w:pPr>
      <w:bookmarkStart w:id="15" w:name="_Toc294246069"/>
      <w:r w:rsidRPr="006837CD">
        <w:rPr>
          <w:sz w:val="24"/>
        </w:rPr>
        <w:t>Формирование универсальных учебных действий</w:t>
      </w:r>
      <w:bookmarkEnd w:id="15"/>
    </w:p>
    <w:p w:rsidR="00F42A31" w:rsidRPr="006837CD" w:rsidRDefault="00F42A31" w:rsidP="006837CD">
      <w:pPr>
        <w:spacing w:line="276" w:lineRule="auto"/>
      </w:pPr>
      <w:r w:rsidRPr="006837CD">
        <w:t>(личностные и метапредметные результаты)</w:t>
      </w:r>
    </w:p>
    <w:p w:rsidR="00653A76" w:rsidRPr="006837CD" w:rsidRDefault="00653A76" w:rsidP="006837CD">
      <w:pPr>
        <w:pStyle w:val="a3"/>
        <w:spacing w:line="276" w:lineRule="auto"/>
        <w:ind w:firstLine="454"/>
        <w:rPr>
          <w:rFonts w:ascii="Times New Roman" w:hAnsi="Times New Roman"/>
          <w:color w:val="auto"/>
          <w:sz w:val="24"/>
          <w:szCs w:val="24"/>
        </w:rPr>
      </w:pPr>
      <w:r w:rsidRPr="006837CD">
        <w:rPr>
          <w:rFonts w:ascii="Times New Roman" w:hAnsi="Times New Roman"/>
          <w:color w:val="auto"/>
          <w:sz w:val="24"/>
          <w:szCs w:val="24"/>
        </w:rPr>
        <w:t xml:space="preserve">В результате изучения </w:t>
      </w:r>
      <w:r w:rsidRPr="006837CD">
        <w:rPr>
          <w:rFonts w:ascii="Times New Roman" w:hAnsi="Times New Roman"/>
          <w:b/>
          <w:bCs/>
          <w:color w:val="auto"/>
          <w:sz w:val="24"/>
          <w:szCs w:val="24"/>
        </w:rPr>
        <w:t xml:space="preserve">всех без исключения предметов </w:t>
      </w:r>
      <w:r w:rsidR="00775DA5" w:rsidRPr="006837CD">
        <w:rPr>
          <w:rFonts w:ascii="Times New Roman" w:hAnsi="Times New Roman"/>
          <w:color w:val="auto"/>
          <w:sz w:val="24"/>
          <w:szCs w:val="24"/>
        </w:rPr>
        <w:t>при получении</w:t>
      </w:r>
      <w:r w:rsidRPr="006837CD">
        <w:rPr>
          <w:rFonts w:ascii="Times New Roman" w:hAnsi="Times New Roman"/>
          <w:color w:val="auto"/>
          <w:sz w:val="24"/>
          <w:szCs w:val="24"/>
        </w:rPr>
        <w:t xml:space="preserve">начального общего образования у выпускников </w:t>
      </w:r>
      <w:r w:rsidRPr="006837CD">
        <w:rPr>
          <w:rFonts w:ascii="Times New Roman" w:hAnsi="Times New Roman"/>
          <w:color w:val="auto"/>
          <w:spacing w:val="2"/>
          <w:sz w:val="24"/>
          <w:szCs w:val="24"/>
        </w:rPr>
        <w:t xml:space="preserve">будут сформированы </w:t>
      </w:r>
      <w:r w:rsidRPr="006837CD">
        <w:rPr>
          <w:rFonts w:ascii="Times New Roman" w:hAnsi="Times New Roman"/>
          <w:iCs/>
          <w:color w:val="auto"/>
          <w:spacing w:val="2"/>
          <w:sz w:val="24"/>
          <w:szCs w:val="24"/>
        </w:rPr>
        <w:t>личностные, регулятивные, познава</w:t>
      </w:r>
      <w:r w:rsidRPr="006837CD">
        <w:rPr>
          <w:rFonts w:ascii="Times New Roman" w:hAnsi="Times New Roman"/>
          <w:iCs/>
          <w:color w:val="auto"/>
          <w:sz w:val="24"/>
          <w:szCs w:val="24"/>
        </w:rPr>
        <w:t xml:space="preserve">тельные </w:t>
      </w:r>
      <w:r w:rsidRPr="006837CD">
        <w:rPr>
          <w:rFonts w:ascii="Times New Roman" w:hAnsi="Times New Roman"/>
          <w:color w:val="auto"/>
          <w:sz w:val="24"/>
          <w:szCs w:val="24"/>
        </w:rPr>
        <w:t xml:space="preserve">и </w:t>
      </w:r>
      <w:r w:rsidRPr="006837CD">
        <w:rPr>
          <w:rFonts w:ascii="Times New Roman" w:hAnsi="Times New Roman"/>
          <w:iCs/>
          <w:color w:val="auto"/>
          <w:sz w:val="24"/>
          <w:szCs w:val="24"/>
        </w:rPr>
        <w:t xml:space="preserve">коммуникативные </w:t>
      </w:r>
      <w:r w:rsidRPr="006837CD">
        <w:rPr>
          <w:rFonts w:ascii="Times New Roman" w:hAnsi="Times New Roman"/>
          <w:color w:val="auto"/>
          <w:sz w:val="24"/>
          <w:szCs w:val="24"/>
        </w:rPr>
        <w:t>универсальные учебные действия как основа умения учиться.</w:t>
      </w:r>
    </w:p>
    <w:p w:rsidR="00653A76" w:rsidRPr="006837CD" w:rsidRDefault="00653A76" w:rsidP="006837CD">
      <w:pPr>
        <w:pStyle w:val="41"/>
        <w:spacing w:before="0" w:after="0" w:line="276" w:lineRule="auto"/>
        <w:ind w:firstLine="454"/>
        <w:jc w:val="both"/>
        <w:rPr>
          <w:rFonts w:ascii="Times New Roman" w:hAnsi="Times New Roman" w:cs="Times New Roman"/>
          <w:b/>
          <w:i w:val="0"/>
          <w:color w:val="auto"/>
          <w:sz w:val="24"/>
          <w:szCs w:val="24"/>
        </w:rPr>
      </w:pPr>
      <w:r w:rsidRPr="006837CD">
        <w:rPr>
          <w:rFonts w:ascii="Times New Roman" w:hAnsi="Times New Roman" w:cs="Times New Roman"/>
          <w:b/>
          <w:i w:val="0"/>
          <w:color w:val="auto"/>
          <w:sz w:val="24"/>
          <w:szCs w:val="24"/>
        </w:rPr>
        <w:t>Личностные универсальные учебные действия</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color w:val="auto"/>
          <w:sz w:val="24"/>
          <w:szCs w:val="24"/>
        </w:rPr>
        <w:t>У выпускника будут сформированы:</w:t>
      </w:r>
    </w:p>
    <w:p w:rsidR="00653A76" w:rsidRPr="006837CD" w:rsidRDefault="00653A76" w:rsidP="006837CD">
      <w:pPr>
        <w:pStyle w:val="ab"/>
        <w:numPr>
          <w:ilvl w:val="0"/>
          <w:numId w:val="13"/>
        </w:numPr>
        <w:spacing w:line="276" w:lineRule="auto"/>
        <w:ind w:left="0"/>
        <w:rPr>
          <w:rFonts w:ascii="Times New Roman" w:hAnsi="Times New Roman"/>
          <w:color w:val="auto"/>
          <w:sz w:val="24"/>
          <w:szCs w:val="24"/>
        </w:rPr>
      </w:pPr>
      <w:r w:rsidRPr="006837CD">
        <w:rPr>
          <w:rFonts w:ascii="Times New Roman" w:hAnsi="Times New Roman"/>
          <w:color w:val="auto"/>
          <w:sz w:val="24"/>
          <w:szCs w:val="24"/>
        </w:rPr>
        <w:lastRenderedPageBreak/>
        <w:t>внутренняя позиция школьника на уровне положитель</w:t>
      </w:r>
      <w:r w:rsidRPr="006837CD">
        <w:rPr>
          <w:rFonts w:ascii="Times New Roman" w:hAnsi="Times New Roman"/>
          <w:color w:val="auto"/>
          <w:spacing w:val="4"/>
          <w:sz w:val="24"/>
          <w:szCs w:val="24"/>
        </w:rPr>
        <w:t xml:space="preserve">ного отношения к школе, ориентации на содержательные моменты школьной действительности и принятия образца </w:t>
      </w:r>
      <w:r w:rsidRPr="006837CD">
        <w:rPr>
          <w:rFonts w:ascii="Times New Roman" w:hAnsi="Times New Roman"/>
          <w:color w:val="auto"/>
          <w:sz w:val="24"/>
          <w:szCs w:val="24"/>
        </w:rPr>
        <w:t>«хорошего ученика»;</w:t>
      </w:r>
    </w:p>
    <w:p w:rsidR="00653A76" w:rsidRPr="006837CD" w:rsidRDefault="00653A76" w:rsidP="006837CD">
      <w:pPr>
        <w:pStyle w:val="ab"/>
        <w:numPr>
          <w:ilvl w:val="0"/>
          <w:numId w:val="13"/>
        </w:numPr>
        <w:spacing w:line="276" w:lineRule="auto"/>
        <w:ind w:left="0"/>
        <w:rPr>
          <w:rFonts w:ascii="Times New Roman" w:hAnsi="Times New Roman"/>
          <w:color w:val="auto"/>
          <w:sz w:val="24"/>
          <w:szCs w:val="24"/>
        </w:rPr>
      </w:pPr>
      <w:r w:rsidRPr="006837CD">
        <w:rPr>
          <w:rFonts w:ascii="Times New Roman" w:hAnsi="Times New Roman"/>
          <w:color w:val="auto"/>
          <w:spacing w:val="2"/>
          <w:sz w:val="24"/>
          <w:szCs w:val="24"/>
        </w:rPr>
        <w:t xml:space="preserve">широкая мотивационная основа учебной деятельности, </w:t>
      </w:r>
      <w:r w:rsidRPr="006837CD">
        <w:rPr>
          <w:rFonts w:ascii="Times New Roman" w:hAnsi="Times New Roman"/>
          <w:color w:val="auto"/>
          <w:sz w:val="24"/>
          <w:szCs w:val="24"/>
        </w:rPr>
        <w:t>включающая социальные, учебно­познавательные и внешние мотивы;</w:t>
      </w:r>
    </w:p>
    <w:p w:rsidR="00653A76" w:rsidRPr="006837CD" w:rsidRDefault="00653A76" w:rsidP="006837CD">
      <w:pPr>
        <w:pStyle w:val="ab"/>
        <w:numPr>
          <w:ilvl w:val="0"/>
          <w:numId w:val="13"/>
        </w:numPr>
        <w:spacing w:line="276" w:lineRule="auto"/>
        <w:ind w:left="0"/>
        <w:rPr>
          <w:rFonts w:ascii="Times New Roman" w:hAnsi="Times New Roman"/>
          <w:color w:val="auto"/>
          <w:sz w:val="24"/>
          <w:szCs w:val="24"/>
        </w:rPr>
      </w:pPr>
      <w:r w:rsidRPr="006837CD">
        <w:rPr>
          <w:rFonts w:ascii="Times New Roman" w:hAnsi="Times New Roman"/>
          <w:color w:val="auto"/>
          <w:sz w:val="24"/>
          <w:szCs w:val="24"/>
        </w:rPr>
        <w:t>учебно­познавательный интерес к новому учебному материалу и способам решения новой задачи;</w:t>
      </w:r>
    </w:p>
    <w:p w:rsidR="00653A76" w:rsidRPr="006837CD" w:rsidRDefault="00653A76" w:rsidP="006837CD">
      <w:pPr>
        <w:pStyle w:val="ab"/>
        <w:numPr>
          <w:ilvl w:val="0"/>
          <w:numId w:val="13"/>
        </w:numPr>
        <w:spacing w:line="276" w:lineRule="auto"/>
        <w:ind w:left="0"/>
        <w:rPr>
          <w:rFonts w:ascii="Times New Roman" w:hAnsi="Times New Roman"/>
          <w:color w:val="auto"/>
          <w:sz w:val="24"/>
          <w:szCs w:val="24"/>
        </w:rPr>
      </w:pPr>
      <w:r w:rsidRPr="006837CD">
        <w:rPr>
          <w:rFonts w:ascii="Times New Roman" w:hAnsi="Times New Roman"/>
          <w:color w:val="auto"/>
          <w:spacing w:val="4"/>
          <w:sz w:val="24"/>
          <w:szCs w:val="24"/>
        </w:rPr>
        <w:t xml:space="preserve">ориентация на понимание причин успеха в учебной </w:t>
      </w:r>
      <w:r w:rsidRPr="006837CD">
        <w:rPr>
          <w:rFonts w:ascii="Times New Roman" w:hAnsi="Times New Roman"/>
          <w:color w:val="auto"/>
          <w:spacing w:val="2"/>
          <w:sz w:val="24"/>
          <w:szCs w:val="24"/>
        </w:rPr>
        <w:t>деятельности, в том числе на самоанализ и самоконтроль резуль</w:t>
      </w:r>
      <w:r w:rsidRPr="006837CD">
        <w:rPr>
          <w:rFonts w:ascii="Times New Roman" w:hAnsi="Times New Roman"/>
          <w:color w:val="auto"/>
          <w:sz w:val="24"/>
          <w:szCs w:val="24"/>
        </w:rPr>
        <w:t>тата, на анализ соответствия результатов требованиям конкретной задачи, на понимание оценок учителей, товарищей, родителей и других людей;</w:t>
      </w:r>
    </w:p>
    <w:p w:rsidR="00653A76" w:rsidRPr="006837CD" w:rsidRDefault="00653A76" w:rsidP="006837CD">
      <w:pPr>
        <w:pStyle w:val="ab"/>
        <w:numPr>
          <w:ilvl w:val="0"/>
          <w:numId w:val="13"/>
        </w:numPr>
        <w:spacing w:line="276" w:lineRule="auto"/>
        <w:ind w:left="0"/>
        <w:rPr>
          <w:rFonts w:ascii="Times New Roman" w:hAnsi="Times New Roman"/>
          <w:color w:val="auto"/>
          <w:sz w:val="24"/>
          <w:szCs w:val="24"/>
        </w:rPr>
      </w:pPr>
      <w:r w:rsidRPr="006837CD">
        <w:rPr>
          <w:rFonts w:ascii="Times New Roman" w:hAnsi="Times New Roman"/>
          <w:color w:val="auto"/>
          <w:sz w:val="24"/>
          <w:szCs w:val="24"/>
        </w:rPr>
        <w:t>способность к оценке своей учебной деятельности;</w:t>
      </w:r>
    </w:p>
    <w:p w:rsidR="00653A76" w:rsidRPr="006837CD" w:rsidRDefault="00653A76" w:rsidP="006837CD">
      <w:pPr>
        <w:pStyle w:val="ab"/>
        <w:numPr>
          <w:ilvl w:val="0"/>
          <w:numId w:val="13"/>
        </w:numPr>
        <w:spacing w:line="276" w:lineRule="auto"/>
        <w:ind w:left="0"/>
        <w:rPr>
          <w:rFonts w:ascii="Times New Roman" w:hAnsi="Times New Roman"/>
          <w:color w:val="auto"/>
          <w:spacing w:val="-2"/>
          <w:sz w:val="24"/>
          <w:szCs w:val="24"/>
        </w:rPr>
      </w:pPr>
      <w:r w:rsidRPr="006837CD">
        <w:rPr>
          <w:rFonts w:ascii="Times New Roman" w:hAnsi="Times New Roman"/>
          <w:color w:val="auto"/>
          <w:spacing w:val="4"/>
          <w:sz w:val="24"/>
          <w:szCs w:val="24"/>
        </w:rPr>
        <w:t xml:space="preserve">основы гражданской идентичности, своей этнической </w:t>
      </w:r>
      <w:r w:rsidRPr="006837CD">
        <w:rPr>
          <w:rFonts w:ascii="Times New Roman" w:hAnsi="Times New Roman"/>
          <w:color w:val="auto"/>
          <w:spacing w:val="2"/>
          <w:sz w:val="24"/>
          <w:szCs w:val="24"/>
        </w:rPr>
        <w:t>принадлежности в форме осознания «Я» как члена семьи,</w:t>
      </w:r>
      <w:r w:rsidRPr="006837CD">
        <w:rPr>
          <w:rFonts w:ascii="Times New Roman" w:hAnsi="Times New Roman"/>
          <w:color w:val="auto"/>
          <w:spacing w:val="-2"/>
          <w:sz w:val="24"/>
          <w:szCs w:val="24"/>
        </w:rPr>
        <w:t xml:space="preserve"> представителя народа, гражданина России, чувства сопричастности и гордости за свою Родину, народ и историю, осознание ответственности человека за общее благополучие;</w:t>
      </w:r>
    </w:p>
    <w:p w:rsidR="00653A76" w:rsidRPr="006837CD" w:rsidRDefault="00653A76" w:rsidP="006837CD">
      <w:pPr>
        <w:pStyle w:val="ab"/>
        <w:numPr>
          <w:ilvl w:val="0"/>
          <w:numId w:val="13"/>
        </w:numPr>
        <w:spacing w:line="276" w:lineRule="auto"/>
        <w:ind w:left="0"/>
        <w:rPr>
          <w:rFonts w:ascii="Times New Roman" w:hAnsi="Times New Roman"/>
          <w:color w:val="auto"/>
          <w:sz w:val="24"/>
          <w:szCs w:val="24"/>
        </w:rPr>
      </w:pPr>
      <w:r w:rsidRPr="006837CD">
        <w:rPr>
          <w:rFonts w:ascii="Times New Roman" w:hAnsi="Times New Roman"/>
          <w:color w:val="auto"/>
          <w:spacing w:val="2"/>
          <w:sz w:val="24"/>
          <w:szCs w:val="24"/>
        </w:rPr>
        <w:t xml:space="preserve">ориентация в нравственном содержании и </w:t>
      </w:r>
      <w:proofErr w:type="gramStart"/>
      <w:r w:rsidRPr="006837CD">
        <w:rPr>
          <w:rFonts w:ascii="Times New Roman" w:hAnsi="Times New Roman"/>
          <w:color w:val="auto"/>
          <w:spacing w:val="2"/>
          <w:sz w:val="24"/>
          <w:szCs w:val="24"/>
        </w:rPr>
        <w:t>смысле</w:t>
      </w:r>
      <w:proofErr w:type="gramEnd"/>
      <w:r w:rsidRPr="006837CD">
        <w:rPr>
          <w:rFonts w:ascii="Times New Roman" w:hAnsi="Times New Roman"/>
          <w:color w:val="auto"/>
          <w:spacing w:val="2"/>
          <w:sz w:val="24"/>
          <w:szCs w:val="24"/>
        </w:rPr>
        <w:t xml:space="preserve"> как </w:t>
      </w:r>
      <w:r w:rsidRPr="006837CD">
        <w:rPr>
          <w:rFonts w:ascii="Times New Roman" w:hAnsi="Times New Roman"/>
          <w:color w:val="auto"/>
          <w:sz w:val="24"/>
          <w:szCs w:val="24"/>
        </w:rPr>
        <w:t>собственных поступков, так и поступков окружающих людей;</w:t>
      </w:r>
    </w:p>
    <w:p w:rsidR="00653A76" w:rsidRPr="006837CD" w:rsidRDefault="00653A76" w:rsidP="006837CD">
      <w:pPr>
        <w:pStyle w:val="ab"/>
        <w:numPr>
          <w:ilvl w:val="0"/>
          <w:numId w:val="13"/>
        </w:numPr>
        <w:spacing w:line="276" w:lineRule="auto"/>
        <w:ind w:left="0"/>
        <w:rPr>
          <w:rFonts w:ascii="Times New Roman" w:hAnsi="Times New Roman"/>
          <w:color w:val="auto"/>
          <w:sz w:val="24"/>
          <w:szCs w:val="24"/>
        </w:rPr>
      </w:pPr>
      <w:r w:rsidRPr="006837CD">
        <w:rPr>
          <w:rFonts w:ascii="Times New Roman" w:hAnsi="Times New Roman"/>
          <w:color w:val="auto"/>
          <w:sz w:val="24"/>
          <w:szCs w:val="24"/>
        </w:rPr>
        <w:t>знание основных моральных норм и ориентация на их выполнение;</w:t>
      </w:r>
    </w:p>
    <w:p w:rsidR="00653A76" w:rsidRPr="006837CD" w:rsidRDefault="00653A76" w:rsidP="006837CD">
      <w:pPr>
        <w:pStyle w:val="ab"/>
        <w:numPr>
          <w:ilvl w:val="0"/>
          <w:numId w:val="13"/>
        </w:numPr>
        <w:spacing w:line="276" w:lineRule="auto"/>
        <w:ind w:left="0"/>
        <w:rPr>
          <w:rFonts w:ascii="Times New Roman" w:hAnsi="Times New Roman"/>
          <w:color w:val="auto"/>
          <w:sz w:val="24"/>
          <w:szCs w:val="24"/>
        </w:rPr>
      </w:pPr>
      <w:r w:rsidRPr="006837CD">
        <w:rPr>
          <w:rFonts w:ascii="Times New Roman" w:hAnsi="Times New Roman"/>
          <w:color w:val="auto"/>
          <w:sz w:val="24"/>
          <w:szCs w:val="24"/>
        </w:rPr>
        <w:t>развитие этических чувств — стыда, вины, совести как регуляторов морального поведения; понимание чу</w:t>
      </w:r>
      <w:proofErr w:type="gramStart"/>
      <w:r w:rsidRPr="006837CD">
        <w:rPr>
          <w:rFonts w:ascii="Times New Roman" w:hAnsi="Times New Roman"/>
          <w:color w:val="auto"/>
          <w:sz w:val="24"/>
          <w:szCs w:val="24"/>
        </w:rPr>
        <w:t>вств др</w:t>
      </w:r>
      <w:proofErr w:type="gramEnd"/>
      <w:r w:rsidRPr="006837CD">
        <w:rPr>
          <w:rFonts w:ascii="Times New Roman" w:hAnsi="Times New Roman"/>
          <w:color w:val="auto"/>
          <w:sz w:val="24"/>
          <w:szCs w:val="24"/>
        </w:rPr>
        <w:t>угих людей и сопереживание им;</w:t>
      </w:r>
    </w:p>
    <w:p w:rsidR="00653A76" w:rsidRPr="006837CD" w:rsidRDefault="00653A76" w:rsidP="006837CD">
      <w:pPr>
        <w:pStyle w:val="ab"/>
        <w:numPr>
          <w:ilvl w:val="0"/>
          <w:numId w:val="13"/>
        </w:numPr>
        <w:spacing w:line="276" w:lineRule="auto"/>
        <w:ind w:left="0"/>
        <w:rPr>
          <w:rFonts w:ascii="Times New Roman" w:hAnsi="Times New Roman"/>
          <w:color w:val="auto"/>
          <w:sz w:val="24"/>
          <w:szCs w:val="24"/>
        </w:rPr>
      </w:pPr>
      <w:r w:rsidRPr="006837CD">
        <w:rPr>
          <w:rFonts w:ascii="Times New Roman" w:hAnsi="Times New Roman"/>
          <w:color w:val="auto"/>
          <w:sz w:val="24"/>
          <w:szCs w:val="24"/>
        </w:rPr>
        <w:t>установка на здоровый образ жизни;</w:t>
      </w:r>
    </w:p>
    <w:p w:rsidR="00653A76" w:rsidRPr="006837CD" w:rsidRDefault="00653A76" w:rsidP="006837CD">
      <w:pPr>
        <w:pStyle w:val="ab"/>
        <w:numPr>
          <w:ilvl w:val="0"/>
          <w:numId w:val="13"/>
        </w:numPr>
        <w:spacing w:line="276" w:lineRule="auto"/>
        <w:ind w:left="0"/>
        <w:rPr>
          <w:rFonts w:ascii="Times New Roman" w:hAnsi="Times New Roman"/>
          <w:color w:val="auto"/>
          <w:sz w:val="24"/>
          <w:szCs w:val="24"/>
        </w:rPr>
      </w:pPr>
      <w:r w:rsidRPr="006837CD">
        <w:rPr>
          <w:rFonts w:ascii="Times New Roman" w:hAnsi="Times New Roman"/>
          <w:color w:val="auto"/>
          <w:spacing w:val="-2"/>
          <w:sz w:val="24"/>
          <w:szCs w:val="24"/>
        </w:rPr>
        <w:t>основы экологической культуры: принятие ценности природного мира, готовность следовать в своей деятельности нор</w:t>
      </w:r>
      <w:r w:rsidRPr="006837CD">
        <w:rPr>
          <w:rFonts w:ascii="Times New Roman" w:hAnsi="Times New Roman"/>
          <w:color w:val="auto"/>
          <w:sz w:val="24"/>
          <w:szCs w:val="24"/>
        </w:rPr>
        <w:t>мам природоохранного, нерасточительного, здоровьесберегающего поведения;</w:t>
      </w:r>
    </w:p>
    <w:p w:rsidR="00653A76" w:rsidRPr="006837CD" w:rsidRDefault="00653A76" w:rsidP="006837CD">
      <w:pPr>
        <w:pStyle w:val="ab"/>
        <w:numPr>
          <w:ilvl w:val="0"/>
          <w:numId w:val="13"/>
        </w:numPr>
        <w:spacing w:line="276" w:lineRule="auto"/>
        <w:ind w:left="0"/>
        <w:rPr>
          <w:rFonts w:ascii="Times New Roman" w:hAnsi="Times New Roman"/>
          <w:color w:val="auto"/>
          <w:sz w:val="24"/>
          <w:szCs w:val="24"/>
        </w:rPr>
      </w:pPr>
      <w:r w:rsidRPr="006837CD">
        <w:rPr>
          <w:rFonts w:ascii="Times New Roman" w:hAnsi="Times New Roman"/>
          <w:color w:val="auto"/>
          <w:spacing w:val="2"/>
          <w:sz w:val="24"/>
          <w:szCs w:val="24"/>
        </w:rPr>
        <w:t xml:space="preserve">чувство прекрасного и эстетические чувства на основе </w:t>
      </w:r>
      <w:r w:rsidRPr="006837CD">
        <w:rPr>
          <w:rFonts w:ascii="Times New Roman" w:hAnsi="Times New Roman"/>
          <w:color w:val="auto"/>
          <w:sz w:val="24"/>
          <w:szCs w:val="24"/>
        </w:rPr>
        <w:t>знакомства с мировой и отечественной художественной культурой.</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iCs/>
          <w:color w:val="auto"/>
          <w:sz w:val="24"/>
          <w:szCs w:val="24"/>
        </w:rPr>
        <w:t>Выпускник получит возможность для формирования:</w:t>
      </w:r>
    </w:p>
    <w:p w:rsidR="00653A76" w:rsidRPr="006837CD" w:rsidRDefault="00653A76" w:rsidP="006837CD">
      <w:pPr>
        <w:pStyle w:val="ab"/>
        <w:numPr>
          <w:ilvl w:val="0"/>
          <w:numId w:val="14"/>
        </w:numPr>
        <w:spacing w:line="276" w:lineRule="auto"/>
        <w:ind w:left="0"/>
        <w:rPr>
          <w:rFonts w:ascii="Times New Roman" w:hAnsi="Times New Roman"/>
          <w:i/>
          <w:iCs/>
          <w:color w:val="auto"/>
          <w:sz w:val="24"/>
          <w:szCs w:val="24"/>
        </w:rPr>
      </w:pPr>
      <w:r w:rsidRPr="006837CD">
        <w:rPr>
          <w:rFonts w:ascii="Times New Roman" w:hAnsi="Times New Roman"/>
          <w:i/>
          <w:iCs/>
          <w:color w:val="auto"/>
          <w:spacing w:val="4"/>
          <w:sz w:val="24"/>
          <w:szCs w:val="24"/>
        </w:rPr>
        <w:t>внутренней позиции обучающегося на уровне поло</w:t>
      </w:r>
      <w:r w:rsidRPr="006837CD">
        <w:rPr>
          <w:rFonts w:ascii="Times New Roman" w:hAnsi="Times New Roman"/>
          <w:i/>
          <w:iCs/>
          <w:color w:val="auto"/>
          <w:sz w:val="24"/>
          <w:szCs w:val="24"/>
        </w:rPr>
        <w:t xml:space="preserve">жительного отношения к </w:t>
      </w:r>
      <w:r w:rsidR="00B70624" w:rsidRPr="006837CD">
        <w:rPr>
          <w:rFonts w:ascii="Times New Roman" w:hAnsi="Times New Roman"/>
          <w:i/>
          <w:iCs/>
          <w:color w:val="auto"/>
          <w:sz w:val="24"/>
          <w:szCs w:val="24"/>
        </w:rPr>
        <w:t>образовательной организации</w:t>
      </w:r>
      <w:r w:rsidRPr="006837CD">
        <w:rPr>
          <w:rFonts w:ascii="Times New Roman" w:hAnsi="Times New Roman"/>
          <w:i/>
          <w:iCs/>
          <w:color w:val="auto"/>
          <w:sz w:val="24"/>
          <w:szCs w:val="24"/>
        </w:rPr>
        <w:t>, понимания необходимости учения, выраженного в преобладании учебно­познавательных мотивов и предпочтении социального способа оценки знаний;</w:t>
      </w:r>
    </w:p>
    <w:p w:rsidR="00653A76" w:rsidRPr="006837CD" w:rsidRDefault="00653A76" w:rsidP="006837CD">
      <w:pPr>
        <w:pStyle w:val="ab"/>
        <w:numPr>
          <w:ilvl w:val="0"/>
          <w:numId w:val="14"/>
        </w:numPr>
        <w:spacing w:line="276" w:lineRule="auto"/>
        <w:ind w:left="0"/>
        <w:rPr>
          <w:rFonts w:ascii="Times New Roman" w:hAnsi="Times New Roman"/>
          <w:i/>
          <w:iCs/>
          <w:color w:val="auto"/>
          <w:sz w:val="24"/>
          <w:szCs w:val="24"/>
        </w:rPr>
      </w:pPr>
      <w:r w:rsidRPr="006837CD">
        <w:rPr>
          <w:rFonts w:ascii="Times New Roman" w:hAnsi="Times New Roman"/>
          <w:i/>
          <w:iCs/>
          <w:color w:val="auto"/>
          <w:spacing w:val="-2"/>
          <w:sz w:val="24"/>
          <w:szCs w:val="24"/>
        </w:rPr>
        <w:t>выраженной устойчивой учебно­познавательной моти</w:t>
      </w:r>
      <w:r w:rsidRPr="006837CD">
        <w:rPr>
          <w:rFonts w:ascii="Times New Roman" w:hAnsi="Times New Roman"/>
          <w:i/>
          <w:iCs/>
          <w:color w:val="auto"/>
          <w:sz w:val="24"/>
          <w:szCs w:val="24"/>
        </w:rPr>
        <w:t>вации учения;</w:t>
      </w:r>
    </w:p>
    <w:p w:rsidR="00653A76" w:rsidRPr="006837CD" w:rsidRDefault="00653A76" w:rsidP="006837CD">
      <w:pPr>
        <w:pStyle w:val="ab"/>
        <w:numPr>
          <w:ilvl w:val="0"/>
          <w:numId w:val="14"/>
        </w:numPr>
        <w:spacing w:line="276" w:lineRule="auto"/>
        <w:ind w:left="0"/>
        <w:rPr>
          <w:rFonts w:ascii="Times New Roman" w:hAnsi="Times New Roman"/>
          <w:i/>
          <w:iCs/>
          <w:color w:val="auto"/>
          <w:sz w:val="24"/>
          <w:szCs w:val="24"/>
        </w:rPr>
      </w:pPr>
      <w:r w:rsidRPr="006837CD">
        <w:rPr>
          <w:rFonts w:ascii="Times New Roman" w:hAnsi="Times New Roman"/>
          <w:i/>
          <w:iCs/>
          <w:color w:val="auto"/>
          <w:spacing w:val="-2"/>
          <w:sz w:val="24"/>
          <w:szCs w:val="24"/>
        </w:rPr>
        <w:t>устойчивого учебно­познавательного интереса к новым</w:t>
      </w:r>
      <w:r w:rsidRPr="006837CD">
        <w:rPr>
          <w:rFonts w:ascii="Times New Roman" w:hAnsi="Times New Roman"/>
          <w:i/>
          <w:iCs/>
          <w:color w:val="auto"/>
          <w:sz w:val="24"/>
          <w:szCs w:val="24"/>
        </w:rPr>
        <w:t>общим способам решения задач;</w:t>
      </w:r>
    </w:p>
    <w:p w:rsidR="00653A76" w:rsidRPr="006837CD" w:rsidRDefault="00653A76" w:rsidP="006837CD">
      <w:pPr>
        <w:pStyle w:val="ab"/>
        <w:numPr>
          <w:ilvl w:val="0"/>
          <w:numId w:val="14"/>
        </w:numPr>
        <w:spacing w:line="276" w:lineRule="auto"/>
        <w:ind w:left="0"/>
        <w:rPr>
          <w:rFonts w:ascii="Times New Roman" w:hAnsi="Times New Roman"/>
          <w:i/>
          <w:iCs/>
          <w:color w:val="auto"/>
          <w:sz w:val="24"/>
          <w:szCs w:val="24"/>
        </w:rPr>
      </w:pPr>
      <w:r w:rsidRPr="006837CD">
        <w:rPr>
          <w:rFonts w:ascii="Times New Roman" w:hAnsi="Times New Roman"/>
          <w:i/>
          <w:iCs/>
          <w:color w:val="auto"/>
          <w:sz w:val="24"/>
          <w:szCs w:val="24"/>
        </w:rPr>
        <w:t>адекватного понимания причин успешности/неуспешности учебной деятельности;</w:t>
      </w:r>
    </w:p>
    <w:p w:rsidR="00653A76" w:rsidRPr="006837CD" w:rsidRDefault="00653A76" w:rsidP="006837CD">
      <w:pPr>
        <w:pStyle w:val="ab"/>
        <w:numPr>
          <w:ilvl w:val="0"/>
          <w:numId w:val="14"/>
        </w:numPr>
        <w:spacing w:line="276" w:lineRule="auto"/>
        <w:ind w:left="0"/>
        <w:rPr>
          <w:rFonts w:ascii="Times New Roman" w:hAnsi="Times New Roman"/>
          <w:i/>
          <w:iCs/>
          <w:color w:val="auto"/>
          <w:sz w:val="24"/>
          <w:szCs w:val="24"/>
        </w:rPr>
      </w:pPr>
      <w:r w:rsidRPr="006837CD">
        <w:rPr>
          <w:rFonts w:ascii="Times New Roman" w:hAnsi="Times New Roman"/>
          <w:i/>
          <w:iCs/>
          <w:color w:val="auto"/>
          <w:spacing w:val="-2"/>
          <w:sz w:val="24"/>
          <w:szCs w:val="24"/>
        </w:rPr>
        <w:t>положительной адекватной дифференцированной само</w:t>
      </w:r>
      <w:r w:rsidRPr="006837CD">
        <w:rPr>
          <w:rFonts w:ascii="Times New Roman" w:hAnsi="Times New Roman"/>
          <w:i/>
          <w:iCs/>
          <w:color w:val="auto"/>
          <w:sz w:val="24"/>
          <w:szCs w:val="24"/>
        </w:rPr>
        <w:t>оценки на основе критерия успешности реализации социальной роли «хорошего ученика»;</w:t>
      </w:r>
    </w:p>
    <w:p w:rsidR="00653A76" w:rsidRPr="006837CD" w:rsidRDefault="00653A76" w:rsidP="006837CD">
      <w:pPr>
        <w:pStyle w:val="ab"/>
        <w:numPr>
          <w:ilvl w:val="0"/>
          <w:numId w:val="14"/>
        </w:numPr>
        <w:spacing w:line="276" w:lineRule="auto"/>
        <w:ind w:left="0"/>
        <w:rPr>
          <w:rFonts w:ascii="Times New Roman" w:hAnsi="Times New Roman"/>
          <w:i/>
          <w:iCs/>
          <w:color w:val="auto"/>
          <w:sz w:val="24"/>
          <w:szCs w:val="24"/>
        </w:rPr>
      </w:pPr>
      <w:r w:rsidRPr="006837CD">
        <w:rPr>
          <w:rFonts w:ascii="Times New Roman" w:hAnsi="Times New Roman"/>
          <w:i/>
          <w:iCs/>
          <w:color w:val="auto"/>
          <w:spacing w:val="4"/>
          <w:sz w:val="24"/>
          <w:szCs w:val="24"/>
        </w:rPr>
        <w:t xml:space="preserve">компетентности в реализации основ гражданской </w:t>
      </w:r>
      <w:r w:rsidRPr="006837CD">
        <w:rPr>
          <w:rFonts w:ascii="Times New Roman" w:hAnsi="Times New Roman"/>
          <w:i/>
          <w:iCs/>
          <w:color w:val="auto"/>
          <w:sz w:val="24"/>
          <w:szCs w:val="24"/>
        </w:rPr>
        <w:t>идентичности в поступках и деятельности;</w:t>
      </w:r>
    </w:p>
    <w:p w:rsidR="00653A76" w:rsidRPr="006837CD" w:rsidRDefault="00653A76" w:rsidP="006837CD">
      <w:pPr>
        <w:pStyle w:val="ab"/>
        <w:numPr>
          <w:ilvl w:val="0"/>
          <w:numId w:val="14"/>
        </w:numPr>
        <w:spacing w:line="276" w:lineRule="auto"/>
        <w:ind w:left="0"/>
        <w:rPr>
          <w:rFonts w:ascii="Times New Roman" w:hAnsi="Times New Roman"/>
          <w:i/>
          <w:iCs/>
          <w:color w:val="auto"/>
          <w:sz w:val="24"/>
          <w:szCs w:val="24"/>
        </w:rPr>
      </w:pPr>
      <w:r w:rsidRPr="006837CD">
        <w:rPr>
          <w:rFonts w:ascii="Times New Roman" w:hAnsi="Times New Roman"/>
          <w:i/>
          <w:iCs/>
          <w:color w:val="auto"/>
          <w:sz w:val="24"/>
          <w:szCs w:val="24"/>
        </w:rPr>
        <w:t>морального сознания на конвенциональном уровне, способности к решению моральных дилемм на основе учёта позиций партнёров в общении, ориентации на их мотивы и чувства, устойчивое следование в поведении моральным нормам и этическим требованиям;</w:t>
      </w:r>
    </w:p>
    <w:p w:rsidR="00653A76" w:rsidRPr="006837CD" w:rsidRDefault="00653A76" w:rsidP="006837CD">
      <w:pPr>
        <w:pStyle w:val="ab"/>
        <w:numPr>
          <w:ilvl w:val="0"/>
          <w:numId w:val="14"/>
        </w:numPr>
        <w:spacing w:line="276" w:lineRule="auto"/>
        <w:ind w:left="0"/>
        <w:rPr>
          <w:rFonts w:ascii="Times New Roman" w:hAnsi="Times New Roman"/>
          <w:i/>
          <w:iCs/>
          <w:color w:val="auto"/>
          <w:sz w:val="24"/>
          <w:szCs w:val="24"/>
        </w:rPr>
      </w:pPr>
      <w:r w:rsidRPr="006837CD">
        <w:rPr>
          <w:rFonts w:ascii="Times New Roman" w:hAnsi="Times New Roman"/>
          <w:i/>
          <w:iCs/>
          <w:color w:val="auto"/>
          <w:sz w:val="24"/>
          <w:szCs w:val="24"/>
        </w:rPr>
        <w:t>установки на здоровый образ жизни и реализации её в реальном поведении и поступках;</w:t>
      </w:r>
    </w:p>
    <w:p w:rsidR="00E52870" w:rsidRPr="006837CD" w:rsidRDefault="00653A76" w:rsidP="006837CD">
      <w:pPr>
        <w:pStyle w:val="ab"/>
        <w:numPr>
          <w:ilvl w:val="0"/>
          <w:numId w:val="14"/>
        </w:numPr>
        <w:spacing w:line="276" w:lineRule="auto"/>
        <w:ind w:left="0"/>
        <w:rPr>
          <w:rFonts w:ascii="Times New Roman" w:hAnsi="Times New Roman"/>
          <w:i/>
          <w:iCs/>
          <w:color w:val="auto"/>
          <w:sz w:val="24"/>
          <w:szCs w:val="24"/>
        </w:rPr>
      </w:pPr>
      <w:r w:rsidRPr="006837CD">
        <w:rPr>
          <w:rFonts w:ascii="Times New Roman" w:hAnsi="Times New Roman"/>
          <w:i/>
          <w:iCs/>
          <w:color w:val="auto"/>
          <w:sz w:val="24"/>
          <w:szCs w:val="24"/>
        </w:rPr>
        <w:t xml:space="preserve">осознанных устойчивых эстетических предпочтений и ориентации на искусство как значимую сферу человеческой жизни; </w:t>
      </w:r>
    </w:p>
    <w:p w:rsidR="00653A76" w:rsidRPr="006837CD" w:rsidRDefault="00E52870" w:rsidP="006837CD">
      <w:pPr>
        <w:pStyle w:val="ab"/>
        <w:numPr>
          <w:ilvl w:val="0"/>
          <w:numId w:val="14"/>
        </w:numPr>
        <w:spacing w:line="276" w:lineRule="auto"/>
        <w:ind w:left="0"/>
        <w:rPr>
          <w:rFonts w:ascii="Times New Roman" w:hAnsi="Times New Roman"/>
          <w:i/>
          <w:iCs/>
          <w:color w:val="auto"/>
          <w:sz w:val="24"/>
          <w:szCs w:val="24"/>
        </w:rPr>
      </w:pPr>
      <w:r w:rsidRPr="006837CD">
        <w:rPr>
          <w:rFonts w:ascii="Times New Roman" w:hAnsi="Times New Roman"/>
          <w:i/>
          <w:iCs/>
          <w:color w:val="auto"/>
          <w:sz w:val="24"/>
          <w:szCs w:val="24"/>
        </w:rPr>
        <w:t xml:space="preserve">эмпатии как </w:t>
      </w:r>
      <w:r w:rsidR="00653A76" w:rsidRPr="006837CD">
        <w:rPr>
          <w:rFonts w:ascii="Times New Roman" w:hAnsi="Times New Roman"/>
          <w:i/>
          <w:iCs/>
          <w:color w:val="auto"/>
          <w:sz w:val="24"/>
          <w:szCs w:val="24"/>
        </w:rPr>
        <w:t>осознанного понимания чу</w:t>
      </w:r>
      <w:proofErr w:type="gramStart"/>
      <w:r w:rsidR="00653A76" w:rsidRPr="006837CD">
        <w:rPr>
          <w:rFonts w:ascii="Times New Roman" w:hAnsi="Times New Roman"/>
          <w:i/>
          <w:iCs/>
          <w:color w:val="auto"/>
          <w:sz w:val="24"/>
          <w:szCs w:val="24"/>
        </w:rPr>
        <w:t>вств др</w:t>
      </w:r>
      <w:proofErr w:type="gramEnd"/>
      <w:r w:rsidR="00653A76" w:rsidRPr="006837CD">
        <w:rPr>
          <w:rFonts w:ascii="Times New Roman" w:hAnsi="Times New Roman"/>
          <w:i/>
          <w:iCs/>
          <w:color w:val="auto"/>
          <w:sz w:val="24"/>
          <w:szCs w:val="24"/>
        </w:rPr>
        <w:t>угих людей и сопереживания им, выражающихся в поступках, направленных на помощь другим и обеспечение их благополучия.</w:t>
      </w:r>
    </w:p>
    <w:p w:rsidR="00653A76" w:rsidRPr="006837CD" w:rsidRDefault="00653A76" w:rsidP="006837CD">
      <w:pPr>
        <w:pStyle w:val="41"/>
        <w:spacing w:before="0" w:after="0" w:line="276" w:lineRule="auto"/>
        <w:ind w:firstLine="454"/>
        <w:jc w:val="both"/>
        <w:rPr>
          <w:rFonts w:ascii="Times New Roman" w:hAnsi="Times New Roman" w:cs="Times New Roman"/>
          <w:b/>
          <w:i w:val="0"/>
          <w:color w:val="auto"/>
          <w:sz w:val="24"/>
          <w:szCs w:val="24"/>
        </w:rPr>
      </w:pPr>
      <w:r w:rsidRPr="006837CD">
        <w:rPr>
          <w:rFonts w:ascii="Times New Roman" w:hAnsi="Times New Roman" w:cs="Times New Roman"/>
          <w:b/>
          <w:i w:val="0"/>
          <w:color w:val="auto"/>
          <w:sz w:val="24"/>
          <w:szCs w:val="24"/>
        </w:rPr>
        <w:lastRenderedPageBreak/>
        <w:t>Регулятивные универсальные учебные действия</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color w:val="auto"/>
          <w:sz w:val="24"/>
          <w:szCs w:val="24"/>
        </w:rPr>
        <w:t>Выпускник научится:</w:t>
      </w:r>
    </w:p>
    <w:p w:rsidR="00653A76" w:rsidRPr="006837CD" w:rsidRDefault="00653A76" w:rsidP="006837CD">
      <w:pPr>
        <w:pStyle w:val="ab"/>
        <w:numPr>
          <w:ilvl w:val="0"/>
          <w:numId w:val="15"/>
        </w:numPr>
        <w:spacing w:line="276" w:lineRule="auto"/>
        <w:ind w:left="0"/>
        <w:rPr>
          <w:rFonts w:ascii="Times New Roman" w:hAnsi="Times New Roman"/>
          <w:color w:val="auto"/>
          <w:sz w:val="24"/>
          <w:szCs w:val="24"/>
        </w:rPr>
      </w:pPr>
      <w:r w:rsidRPr="006837CD">
        <w:rPr>
          <w:rFonts w:ascii="Times New Roman" w:hAnsi="Times New Roman"/>
          <w:color w:val="auto"/>
          <w:sz w:val="24"/>
          <w:szCs w:val="24"/>
        </w:rPr>
        <w:t>принимать и сохранять учебную задачу;</w:t>
      </w:r>
    </w:p>
    <w:p w:rsidR="00653A76" w:rsidRPr="006837CD" w:rsidRDefault="00653A76" w:rsidP="006837CD">
      <w:pPr>
        <w:pStyle w:val="ab"/>
        <w:numPr>
          <w:ilvl w:val="0"/>
          <w:numId w:val="15"/>
        </w:numPr>
        <w:spacing w:line="276" w:lineRule="auto"/>
        <w:ind w:left="0"/>
        <w:rPr>
          <w:rFonts w:ascii="Times New Roman" w:hAnsi="Times New Roman"/>
          <w:color w:val="auto"/>
          <w:sz w:val="24"/>
          <w:szCs w:val="24"/>
        </w:rPr>
      </w:pPr>
      <w:r w:rsidRPr="006837CD">
        <w:rPr>
          <w:rFonts w:ascii="Times New Roman" w:hAnsi="Times New Roman"/>
          <w:color w:val="auto"/>
          <w:spacing w:val="-4"/>
          <w:sz w:val="24"/>
          <w:szCs w:val="24"/>
        </w:rPr>
        <w:t>учитывать выделенные учителем ориентиры действия в но</w:t>
      </w:r>
      <w:r w:rsidRPr="006837CD">
        <w:rPr>
          <w:rFonts w:ascii="Times New Roman" w:hAnsi="Times New Roman"/>
          <w:color w:val="auto"/>
          <w:sz w:val="24"/>
          <w:szCs w:val="24"/>
        </w:rPr>
        <w:t>вом учебном материале в сотрудничестве с учителем;</w:t>
      </w:r>
    </w:p>
    <w:p w:rsidR="00653A76" w:rsidRPr="006837CD" w:rsidRDefault="00653A76" w:rsidP="006837CD">
      <w:pPr>
        <w:pStyle w:val="ab"/>
        <w:numPr>
          <w:ilvl w:val="0"/>
          <w:numId w:val="15"/>
        </w:numPr>
        <w:spacing w:line="276" w:lineRule="auto"/>
        <w:ind w:left="0"/>
        <w:rPr>
          <w:rFonts w:ascii="Times New Roman" w:hAnsi="Times New Roman"/>
          <w:color w:val="auto"/>
          <w:sz w:val="24"/>
          <w:szCs w:val="24"/>
        </w:rPr>
      </w:pPr>
      <w:r w:rsidRPr="006837CD">
        <w:rPr>
          <w:rFonts w:ascii="Times New Roman" w:hAnsi="Times New Roman"/>
          <w:color w:val="auto"/>
          <w:sz w:val="24"/>
          <w:szCs w:val="24"/>
        </w:rPr>
        <w:t>планировать свои действия в соответствии с поставленной задачей и условиями её реализации, в том числе во внутреннем плане;</w:t>
      </w:r>
    </w:p>
    <w:p w:rsidR="00653A76" w:rsidRPr="006837CD" w:rsidRDefault="00653A76" w:rsidP="006837CD">
      <w:pPr>
        <w:pStyle w:val="ab"/>
        <w:numPr>
          <w:ilvl w:val="0"/>
          <w:numId w:val="15"/>
        </w:numPr>
        <w:spacing w:line="276" w:lineRule="auto"/>
        <w:ind w:left="0"/>
        <w:rPr>
          <w:rFonts w:ascii="Times New Roman" w:hAnsi="Times New Roman"/>
          <w:color w:val="auto"/>
          <w:sz w:val="24"/>
          <w:szCs w:val="24"/>
        </w:rPr>
      </w:pPr>
      <w:r w:rsidRPr="006837CD">
        <w:rPr>
          <w:rFonts w:ascii="Times New Roman" w:hAnsi="Times New Roman"/>
          <w:color w:val="auto"/>
          <w:spacing w:val="-4"/>
          <w:sz w:val="24"/>
          <w:szCs w:val="24"/>
        </w:rPr>
        <w:t>учитывать установленные правила в планировании и конт</w:t>
      </w:r>
      <w:r w:rsidRPr="006837CD">
        <w:rPr>
          <w:rFonts w:ascii="Times New Roman" w:hAnsi="Times New Roman"/>
          <w:color w:val="auto"/>
          <w:sz w:val="24"/>
          <w:szCs w:val="24"/>
        </w:rPr>
        <w:t>роле способа решения;</w:t>
      </w:r>
    </w:p>
    <w:p w:rsidR="00653A76" w:rsidRPr="006837CD" w:rsidRDefault="00653A76" w:rsidP="006837CD">
      <w:pPr>
        <w:pStyle w:val="ab"/>
        <w:numPr>
          <w:ilvl w:val="0"/>
          <w:numId w:val="15"/>
        </w:numPr>
        <w:spacing w:line="276" w:lineRule="auto"/>
        <w:ind w:left="0"/>
        <w:rPr>
          <w:rFonts w:ascii="Times New Roman" w:hAnsi="Times New Roman"/>
          <w:color w:val="auto"/>
          <w:sz w:val="24"/>
          <w:szCs w:val="24"/>
        </w:rPr>
      </w:pPr>
      <w:r w:rsidRPr="006837CD">
        <w:rPr>
          <w:rFonts w:ascii="Times New Roman" w:hAnsi="Times New Roman"/>
          <w:color w:val="auto"/>
          <w:spacing w:val="-2"/>
          <w:sz w:val="24"/>
          <w:szCs w:val="24"/>
        </w:rPr>
        <w:t>осуществлять итоговый и пошаговый контроль по резуль</w:t>
      </w:r>
      <w:r w:rsidRPr="006837CD">
        <w:rPr>
          <w:rFonts w:ascii="Times New Roman" w:hAnsi="Times New Roman"/>
          <w:color w:val="auto"/>
          <w:sz w:val="24"/>
          <w:szCs w:val="24"/>
        </w:rPr>
        <w:t>тату;</w:t>
      </w:r>
    </w:p>
    <w:p w:rsidR="00653A76" w:rsidRPr="006837CD" w:rsidRDefault="00653A76" w:rsidP="006837CD">
      <w:pPr>
        <w:pStyle w:val="ab"/>
        <w:numPr>
          <w:ilvl w:val="0"/>
          <w:numId w:val="15"/>
        </w:numPr>
        <w:spacing w:line="276" w:lineRule="auto"/>
        <w:ind w:left="0"/>
        <w:rPr>
          <w:rFonts w:ascii="Times New Roman" w:hAnsi="Times New Roman"/>
          <w:color w:val="auto"/>
          <w:sz w:val="24"/>
          <w:szCs w:val="24"/>
        </w:rPr>
      </w:pPr>
      <w:r w:rsidRPr="006837CD">
        <w:rPr>
          <w:rFonts w:ascii="Times New Roman" w:hAnsi="Times New Roman"/>
          <w:color w:val="auto"/>
          <w:sz w:val="24"/>
          <w:szCs w:val="24"/>
        </w:rPr>
        <w:t xml:space="preserve">оценивать правильность выполнения действия на уровне </w:t>
      </w:r>
      <w:r w:rsidRPr="006837CD">
        <w:rPr>
          <w:rFonts w:ascii="Times New Roman" w:hAnsi="Times New Roman"/>
          <w:color w:val="auto"/>
          <w:spacing w:val="2"/>
          <w:sz w:val="24"/>
          <w:szCs w:val="24"/>
        </w:rPr>
        <w:t>адекватной ретроспективной оценки соответствия результа</w:t>
      </w:r>
      <w:r w:rsidRPr="006837CD">
        <w:rPr>
          <w:rFonts w:ascii="Times New Roman" w:hAnsi="Times New Roman"/>
          <w:color w:val="auto"/>
          <w:sz w:val="24"/>
          <w:szCs w:val="24"/>
        </w:rPr>
        <w:t>тов требованиям данной задачи;</w:t>
      </w:r>
    </w:p>
    <w:p w:rsidR="00653A76" w:rsidRPr="006837CD" w:rsidRDefault="00653A76" w:rsidP="006837CD">
      <w:pPr>
        <w:pStyle w:val="ab"/>
        <w:numPr>
          <w:ilvl w:val="0"/>
          <w:numId w:val="15"/>
        </w:numPr>
        <w:spacing w:line="276" w:lineRule="auto"/>
        <w:ind w:left="0"/>
        <w:rPr>
          <w:rFonts w:ascii="Times New Roman" w:hAnsi="Times New Roman"/>
          <w:color w:val="auto"/>
          <w:sz w:val="24"/>
          <w:szCs w:val="24"/>
        </w:rPr>
      </w:pPr>
      <w:r w:rsidRPr="006837CD">
        <w:rPr>
          <w:rFonts w:ascii="Times New Roman" w:hAnsi="Times New Roman"/>
          <w:color w:val="auto"/>
          <w:spacing w:val="2"/>
          <w:sz w:val="24"/>
          <w:szCs w:val="24"/>
        </w:rPr>
        <w:t>адекватно воспринимать предложения и оценку учите</w:t>
      </w:r>
      <w:r w:rsidRPr="006837CD">
        <w:rPr>
          <w:rFonts w:ascii="Times New Roman" w:hAnsi="Times New Roman"/>
          <w:color w:val="auto"/>
          <w:sz w:val="24"/>
          <w:szCs w:val="24"/>
        </w:rPr>
        <w:t>лей, товарищей, родителей и других людей;</w:t>
      </w:r>
    </w:p>
    <w:p w:rsidR="00653A76" w:rsidRPr="006837CD" w:rsidRDefault="00653A76" w:rsidP="006837CD">
      <w:pPr>
        <w:pStyle w:val="ab"/>
        <w:numPr>
          <w:ilvl w:val="0"/>
          <w:numId w:val="15"/>
        </w:numPr>
        <w:spacing w:line="276" w:lineRule="auto"/>
        <w:ind w:left="0"/>
        <w:rPr>
          <w:rFonts w:ascii="Times New Roman" w:hAnsi="Times New Roman"/>
          <w:color w:val="auto"/>
          <w:sz w:val="24"/>
          <w:szCs w:val="24"/>
        </w:rPr>
      </w:pPr>
      <w:r w:rsidRPr="006837CD">
        <w:rPr>
          <w:rFonts w:ascii="Times New Roman" w:hAnsi="Times New Roman"/>
          <w:color w:val="auto"/>
          <w:sz w:val="24"/>
          <w:szCs w:val="24"/>
        </w:rPr>
        <w:t>различать способ и результат действия;</w:t>
      </w:r>
    </w:p>
    <w:p w:rsidR="00653A76" w:rsidRPr="006837CD" w:rsidRDefault="00653A76" w:rsidP="006837CD">
      <w:pPr>
        <w:pStyle w:val="ab"/>
        <w:numPr>
          <w:ilvl w:val="0"/>
          <w:numId w:val="15"/>
        </w:numPr>
        <w:spacing w:line="276" w:lineRule="auto"/>
        <w:ind w:left="0"/>
        <w:rPr>
          <w:rFonts w:ascii="Times New Roman" w:hAnsi="Times New Roman"/>
          <w:color w:val="auto"/>
          <w:spacing w:val="-4"/>
          <w:sz w:val="24"/>
          <w:szCs w:val="24"/>
        </w:rPr>
      </w:pPr>
      <w:r w:rsidRPr="006837CD">
        <w:rPr>
          <w:rFonts w:ascii="Times New Roman" w:hAnsi="Times New Roman"/>
          <w:color w:val="auto"/>
          <w:spacing w:val="-4"/>
          <w:sz w:val="24"/>
          <w:szCs w:val="24"/>
        </w:rPr>
        <w:t xml:space="preserve">вносить необходимые коррективы в действие после его завершения на основе его оценки и учёта характера сделанных </w:t>
      </w:r>
      <w:r w:rsidRPr="006837CD">
        <w:rPr>
          <w:rFonts w:ascii="Times New Roman" w:hAnsi="Times New Roman"/>
          <w:color w:val="auto"/>
          <w:sz w:val="24"/>
          <w:szCs w:val="24"/>
        </w:rPr>
        <w:t xml:space="preserve">ошибок, использовать предложения и оценки для создания </w:t>
      </w:r>
      <w:r w:rsidRPr="006837CD">
        <w:rPr>
          <w:rFonts w:ascii="Times New Roman" w:hAnsi="Times New Roman"/>
          <w:color w:val="auto"/>
          <w:spacing w:val="-4"/>
          <w:sz w:val="24"/>
          <w:szCs w:val="24"/>
        </w:rPr>
        <w:t>нового, более совершенного результата, использовать запись в цифровой форме хода и результатов решения задачи, собственной звучащей речи на русском, родном и иностранном языках.</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iCs/>
          <w:color w:val="auto"/>
          <w:sz w:val="24"/>
          <w:szCs w:val="24"/>
        </w:rPr>
        <w:t>Выпускник получит возможность научиться:</w:t>
      </w:r>
    </w:p>
    <w:p w:rsidR="00653A76" w:rsidRPr="006837CD" w:rsidRDefault="00653A76" w:rsidP="006837CD">
      <w:pPr>
        <w:pStyle w:val="ab"/>
        <w:numPr>
          <w:ilvl w:val="0"/>
          <w:numId w:val="16"/>
        </w:numPr>
        <w:spacing w:line="276" w:lineRule="auto"/>
        <w:ind w:left="0"/>
        <w:rPr>
          <w:rFonts w:ascii="Times New Roman" w:hAnsi="Times New Roman"/>
          <w:i/>
          <w:iCs/>
          <w:color w:val="auto"/>
          <w:sz w:val="24"/>
          <w:szCs w:val="24"/>
        </w:rPr>
      </w:pPr>
      <w:r w:rsidRPr="006837CD">
        <w:rPr>
          <w:rFonts w:ascii="Times New Roman" w:hAnsi="Times New Roman"/>
          <w:i/>
          <w:iCs/>
          <w:color w:val="auto"/>
          <w:sz w:val="24"/>
          <w:szCs w:val="24"/>
        </w:rPr>
        <w:t>в сотрудничестве с учителем ставить новые учебные задачи;</w:t>
      </w:r>
    </w:p>
    <w:p w:rsidR="00653A76" w:rsidRPr="006837CD" w:rsidRDefault="00653A76" w:rsidP="006837CD">
      <w:pPr>
        <w:pStyle w:val="ab"/>
        <w:numPr>
          <w:ilvl w:val="0"/>
          <w:numId w:val="16"/>
        </w:numPr>
        <w:spacing w:line="276" w:lineRule="auto"/>
        <w:ind w:left="0"/>
        <w:rPr>
          <w:rFonts w:ascii="Times New Roman" w:hAnsi="Times New Roman"/>
          <w:i/>
          <w:iCs/>
          <w:color w:val="auto"/>
          <w:spacing w:val="-6"/>
          <w:sz w:val="24"/>
          <w:szCs w:val="24"/>
        </w:rPr>
      </w:pPr>
      <w:r w:rsidRPr="006837CD">
        <w:rPr>
          <w:rFonts w:ascii="Times New Roman" w:hAnsi="Times New Roman"/>
          <w:i/>
          <w:iCs/>
          <w:color w:val="auto"/>
          <w:spacing w:val="-6"/>
          <w:sz w:val="24"/>
          <w:szCs w:val="24"/>
        </w:rPr>
        <w:t xml:space="preserve">преобразовывать практическую задачу </w:t>
      </w:r>
      <w:proofErr w:type="gramStart"/>
      <w:r w:rsidRPr="006837CD">
        <w:rPr>
          <w:rFonts w:ascii="Times New Roman" w:hAnsi="Times New Roman"/>
          <w:i/>
          <w:iCs/>
          <w:color w:val="auto"/>
          <w:spacing w:val="-6"/>
          <w:sz w:val="24"/>
          <w:szCs w:val="24"/>
        </w:rPr>
        <w:t>в</w:t>
      </w:r>
      <w:proofErr w:type="gramEnd"/>
      <w:r w:rsidRPr="006837CD">
        <w:rPr>
          <w:rFonts w:ascii="Times New Roman" w:hAnsi="Times New Roman"/>
          <w:i/>
          <w:iCs/>
          <w:color w:val="auto"/>
          <w:spacing w:val="-6"/>
          <w:sz w:val="24"/>
          <w:szCs w:val="24"/>
        </w:rPr>
        <w:t xml:space="preserve"> познавательную;</w:t>
      </w:r>
    </w:p>
    <w:p w:rsidR="00653A76" w:rsidRPr="006837CD" w:rsidRDefault="00653A76" w:rsidP="006837CD">
      <w:pPr>
        <w:pStyle w:val="ab"/>
        <w:numPr>
          <w:ilvl w:val="0"/>
          <w:numId w:val="16"/>
        </w:numPr>
        <w:spacing w:line="276" w:lineRule="auto"/>
        <w:ind w:left="0"/>
        <w:rPr>
          <w:rFonts w:ascii="Times New Roman" w:hAnsi="Times New Roman"/>
          <w:i/>
          <w:iCs/>
          <w:color w:val="auto"/>
          <w:sz w:val="24"/>
          <w:szCs w:val="24"/>
        </w:rPr>
      </w:pPr>
      <w:r w:rsidRPr="006837CD">
        <w:rPr>
          <w:rFonts w:ascii="Times New Roman" w:hAnsi="Times New Roman"/>
          <w:i/>
          <w:iCs/>
          <w:color w:val="auto"/>
          <w:sz w:val="24"/>
          <w:szCs w:val="24"/>
        </w:rPr>
        <w:t>проявлять познавательную инициативу в учебном сотрудничестве;</w:t>
      </w:r>
    </w:p>
    <w:p w:rsidR="00653A76" w:rsidRPr="006837CD" w:rsidRDefault="00653A76" w:rsidP="006837CD">
      <w:pPr>
        <w:pStyle w:val="ab"/>
        <w:numPr>
          <w:ilvl w:val="0"/>
          <w:numId w:val="16"/>
        </w:numPr>
        <w:spacing w:line="276" w:lineRule="auto"/>
        <w:ind w:left="0"/>
        <w:rPr>
          <w:rFonts w:ascii="Times New Roman" w:hAnsi="Times New Roman"/>
          <w:i/>
          <w:iCs/>
          <w:color w:val="auto"/>
          <w:sz w:val="24"/>
          <w:szCs w:val="24"/>
        </w:rPr>
      </w:pPr>
      <w:r w:rsidRPr="006837CD">
        <w:rPr>
          <w:rFonts w:ascii="Times New Roman" w:hAnsi="Times New Roman"/>
          <w:i/>
          <w:iCs/>
          <w:color w:val="auto"/>
          <w:spacing w:val="-2"/>
          <w:sz w:val="24"/>
          <w:szCs w:val="24"/>
        </w:rPr>
        <w:t>самостоятельно учитывать выделенные учителем ори</w:t>
      </w:r>
      <w:r w:rsidRPr="006837CD">
        <w:rPr>
          <w:rFonts w:ascii="Times New Roman" w:hAnsi="Times New Roman"/>
          <w:i/>
          <w:iCs/>
          <w:color w:val="auto"/>
          <w:sz w:val="24"/>
          <w:szCs w:val="24"/>
        </w:rPr>
        <w:t>ентиры действия в новом учебном материале;</w:t>
      </w:r>
    </w:p>
    <w:p w:rsidR="00653A76" w:rsidRPr="006837CD" w:rsidRDefault="00653A76" w:rsidP="006837CD">
      <w:pPr>
        <w:pStyle w:val="ab"/>
        <w:numPr>
          <w:ilvl w:val="0"/>
          <w:numId w:val="16"/>
        </w:numPr>
        <w:spacing w:line="276" w:lineRule="auto"/>
        <w:ind w:left="0"/>
        <w:rPr>
          <w:rFonts w:ascii="Times New Roman" w:hAnsi="Times New Roman"/>
          <w:i/>
          <w:iCs/>
          <w:color w:val="auto"/>
          <w:sz w:val="24"/>
          <w:szCs w:val="24"/>
        </w:rPr>
      </w:pPr>
      <w:r w:rsidRPr="006837CD">
        <w:rPr>
          <w:rFonts w:ascii="Times New Roman" w:hAnsi="Times New Roman"/>
          <w:i/>
          <w:iCs/>
          <w:color w:val="auto"/>
          <w:spacing w:val="2"/>
          <w:sz w:val="24"/>
          <w:szCs w:val="24"/>
        </w:rPr>
        <w:t xml:space="preserve">осуществлять констатирующий и предвосхищающий </w:t>
      </w:r>
      <w:r w:rsidRPr="006837CD">
        <w:rPr>
          <w:rFonts w:ascii="Times New Roman" w:hAnsi="Times New Roman"/>
          <w:i/>
          <w:iCs/>
          <w:color w:val="auto"/>
          <w:sz w:val="24"/>
          <w:szCs w:val="24"/>
        </w:rPr>
        <w:t>контроль по результату и по способу действия, актуальный контроль на уровне произвольного внимания;</w:t>
      </w:r>
    </w:p>
    <w:p w:rsidR="00653A76" w:rsidRPr="006837CD" w:rsidRDefault="00653A76" w:rsidP="006837CD">
      <w:pPr>
        <w:pStyle w:val="ab"/>
        <w:numPr>
          <w:ilvl w:val="0"/>
          <w:numId w:val="16"/>
        </w:numPr>
        <w:spacing w:line="276" w:lineRule="auto"/>
        <w:ind w:left="0"/>
        <w:rPr>
          <w:rFonts w:ascii="Times New Roman" w:hAnsi="Times New Roman"/>
          <w:iCs/>
          <w:color w:val="auto"/>
          <w:sz w:val="24"/>
          <w:szCs w:val="24"/>
        </w:rPr>
      </w:pPr>
      <w:r w:rsidRPr="006837CD">
        <w:rPr>
          <w:rFonts w:ascii="Times New Roman" w:hAnsi="Times New Roman"/>
          <w:i/>
          <w:iCs/>
          <w:color w:val="auto"/>
          <w:sz w:val="24"/>
          <w:szCs w:val="24"/>
        </w:rPr>
        <w:t xml:space="preserve">самостоятельно оценивать правильность выполнения действия и вносить необходимые коррективы в </w:t>
      </w:r>
      <w:proofErr w:type="gramStart"/>
      <w:r w:rsidRPr="006837CD">
        <w:rPr>
          <w:rFonts w:ascii="Times New Roman" w:hAnsi="Times New Roman"/>
          <w:i/>
          <w:iCs/>
          <w:color w:val="auto"/>
          <w:sz w:val="24"/>
          <w:szCs w:val="24"/>
        </w:rPr>
        <w:t>исполнение</w:t>
      </w:r>
      <w:proofErr w:type="gramEnd"/>
      <w:r w:rsidRPr="006837CD">
        <w:rPr>
          <w:rFonts w:ascii="Times New Roman" w:hAnsi="Times New Roman"/>
          <w:i/>
          <w:iCs/>
          <w:color w:val="auto"/>
          <w:sz w:val="24"/>
          <w:szCs w:val="24"/>
        </w:rPr>
        <w:t xml:space="preserve"> как по ходу его реализации, так и в конце действия.</w:t>
      </w:r>
    </w:p>
    <w:p w:rsidR="00653A76" w:rsidRPr="006837CD" w:rsidRDefault="00653A76" w:rsidP="006837CD">
      <w:pPr>
        <w:pStyle w:val="41"/>
        <w:spacing w:before="0" w:after="0" w:line="276" w:lineRule="auto"/>
        <w:ind w:firstLine="454"/>
        <w:jc w:val="both"/>
        <w:rPr>
          <w:rFonts w:ascii="Times New Roman" w:hAnsi="Times New Roman" w:cs="Times New Roman"/>
          <w:b/>
          <w:i w:val="0"/>
          <w:color w:val="auto"/>
          <w:sz w:val="24"/>
          <w:szCs w:val="24"/>
        </w:rPr>
      </w:pPr>
      <w:r w:rsidRPr="006837CD">
        <w:rPr>
          <w:rFonts w:ascii="Times New Roman" w:hAnsi="Times New Roman" w:cs="Times New Roman"/>
          <w:b/>
          <w:i w:val="0"/>
          <w:color w:val="auto"/>
          <w:sz w:val="24"/>
          <w:szCs w:val="24"/>
        </w:rPr>
        <w:t>Познавательныеуниверсальные учебные действия</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color w:val="auto"/>
          <w:sz w:val="24"/>
          <w:szCs w:val="24"/>
        </w:rPr>
        <w:t>Выпускник научится:</w:t>
      </w:r>
    </w:p>
    <w:p w:rsidR="00E32AC6" w:rsidRPr="006837CD" w:rsidRDefault="00653A76" w:rsidP="006837CD">
      <w:pPr>
        <w:pStyle w:val="ab"/>
        <w:numPr>
          <w:ilvl w:val="0"/>
          <w:numId w:val="20"/>
        </w:numPr>
        <w:spacing w:line="276" w:lineRule="auto"/>
        <w:rPr>
          <w:rFonts w:ascii="Times New Roman" w:hAnsi="Times New Roman"/>
          <w:color w:val="auto"/>
          <w:sz w:val="24"/>
          <w:szCs w:val="24"/>
        </w:rPr>
      </w:pPr>
      <w:r w:rsidRPr="006837CD">
        <w:rPr>
          <w:rFonts w:ascii="Times New Roman" w:hAnsi="Times New Roman"/>
          <w:color w:val="auto"/>
          <w:sz w:val="24"/>
          <w:szCs w:val="24"/>
        </w:rPr>
        <w:t xml:space="preserve">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w:t>
      </w:r>
      <w:r w:rsidRPr="006837CD">
        <w:rPr>
          <w:rFonts w:ascii="Times New Roman" w:hAnsi="Times New Roman"/>
          <w:color w:val="auto"/>
          <w:spacing w:val="-2"/>
          <w:sz w:val="24"/>
          <w:szCs w:val="24"/>
        </w:rPr>
        <w:t>цифровые), в открытом</w:t>
      </w:r>
      <w:r w:rsidR="00611D3D" w:rsidRPr="006837CD">
        <w:rPr>
          <w:rFonts w:ascii="Times New Roman" w:hAnsi="Times New Roman"/>
          <w:color w:val="auto"/>
          <w:spacing w:val="-2"/>
          <w:sz w:val="24"/>
          <w:szCs w:val="24"/>
        </w:rPr>
        <w:t xml:space="preserve"> информационном пространстве, в </w:t>
      </w:r>
      <w:r w:rsidRPr="006837CD">
        <w:rPr>
          <w:rFonts w:ascii="Times New Roman" w:hAnsi="Times New Roman"/>
          <w:color w:val="auto"/>
          <w:spacing w:val="-2"/>
          <w:sz w:val="24"/>
          <w:szCs w:val="24"/>
        </w:rPr>
        <w:t>том</w:t>
      </w:r>
      <w:r w:rsidRPr="006837CD">
        <w:rPr>
          <w:rFonts w:ascii="Times New Roman" w:hAnsi="Times New Roman"/>
          <w:color w:val="auto"/>
          <w:sz w:val="24"/>
          <w:szCs w:val="24"/>
        </w:rPr>
        <w:t xml:space="preserve">числе контролируемом пространстве </w:t>
      </w:r>
      <w:r w:rsidR="00B70624" w:rsidRPr="006837CD">
        <w:rPr>
          <w:rFonts w:ascii="Times New Roman" w:hAnsi="Times New Roman"/>
          <w:color w:val="auto"/>
          <w:sz w:val="24"/>
          <w:szCs w:val="24"/>
        </w:rPr>
        <w:t xml:space="preserve">сети </w:t>
      </w:r>
      <w:r w:rsidRPr="006837CD">
        <w:rPr>
          <w:rFonts w:ascii="Times New Roman" w:hAnsi="Times New Roman"/>
          <w:color w:val="auto"/>
          <w:sz w:val="24"/>
          <w:szCs w:val="24"/>
        </w:rPr>
        <w:t>Интернет;</w:t>
      </w:r>
    </w:p>
    <w:p w:rsidR="00653A76" w:rsidRPr="006837CD" w:rsidRDefault="00653A76" w:rsidP="006837CD">
      <w:pPr>
        <w:pStyle w:val="ab"/>
        <w:numPr>
          <w:ilvl w:val="0"/>
          <w:numId w:val="20"/>
        </w:numPr>
        <w:spacing w:line="276" w:lineRule="auto"/>
        <w:rPr>
          <w:rFonts w:ascii="Times New Roman" w:hAnsi="Times New Roman"/>
          <w:color w:val="auto"/>
          <w:sz w:val="24"/>
          <w:szCs w:val="24"/>
        </w:rPr>
      </w:pPr>
      <w:r w:rsidRPr="006837CD">
        <w:rPr>
          <w:rFonts w:ascii="Times New Roman" w:hAnsi="Times New Roman"/>
          <w:color w:val="auto"/>
          <w:sz w:val="24"/>
          <w:szCs w:val="24"/>
        </w:rPr>
        <w:t>осуществлять запись (фиксацию) выборочно</w:t>
      </w:r>
      <w:r w:rsidR="00611D3D" w:rsidRPr="006837CD">
        <w:rPr>
          <w:rFonts w:ascii="Times New Roman" w:hAnsi="Times New Roman"/>
          <w:color w:val="auto"/>
          <w:sz w:val="24"/>
          <w:szCs w:val="24"/>
        </w:rPr>
        <w:t>й информации об окружающем мире и о себе самом, в том числе с </w:t>
      </w:r>
      <w:r w:rsidRPr="006837CD">
        <w:rPr>
          <w:rFonts w:ascii="Times New Roman" w:hAnsi="Times New Roman"/>
          <w:color w:val="auto"/>
          <w:sz w:val="24"/>
          <w:szCs w:val="24"/>
        </w:rPr>
        <w:t>помощью инструментов ИКТ;</w:t>
      </w:r>
    </w:p>
    <w:p w:rsidR="00653A76" w:rsidRPr="006837CD" w:rsidRDefault="00653A76" w:rsidP="006837CD">
      <w:pPr>
        <w:pStyle w:val="ab"/>
        <w:numPr>
          <w:ilvl w:val="0"/>
          <w:numId w:val="20"/>
        </w:numPr>
        <w:spacing w:line="276" w:lineRule="auto"/>
        <w:rPr>
          <w:rFonts w:ascii="Times New Roman" w:hAnsi="Times New Roman"/>
          <w:color w:val="auto"/>
          <w:sz w:val="24"/>
          <w:szCs w:val="24"/>
        </w:rPr>
      </w:pPr>
      <w:r w:rsidRPr="006837CD">
        <w:rPr>
          <w:rFonts w:ascii="Times New Roman" w:hAnsi="Times New Roman"/>
          <w:color w:val="auto"/>
          <w:spacing w:val="-2"/>
          <w:sz w:val="24"/>
          <w:szCs w:val="24"/>
        </w:rPr>
        <w:t>использовать знаков</w:t>
      </w:r>
      <w:r w:rsidR="00611D3D" w:rsidRPr="006837CD">
        <w:rPr>
          <w:rFonts w:ascii="Times New Roman" w:hAnsi="Times New Roman"/>
          <w:color w:val="auto"/>
          <w:spacing w:val="-2"/>
          <w:sz w:val="24"/>
          <w:szCs w:val="24"/>
        </w:rPr>
        <w:t xml:space="preserve">о­символические средства, в том </w:t>
      </w:r>
      <w:r w:rsidRPr="006837CD">
        <w:rPr>
          <w:rFonts w:ascii="Times New Roman" w:hAnsi="Times New Roman"/>
          <w:color w:val="auto"/>
          <w:spacing w:val="-2"/>
          <w:sz w:val="24"/>
          <w:szCs w:val="24"/>
        </w:rPr>
        <w:t>чис</w:t>
      </w:r>
      <w:r w:rsidRPr="006837CD">
        <w:rPr>
          <w:rFonts w:ascii="Times New Roman" w:hAnsi="Times New Roman"/>
          <w:color w:val="auto"/>
          <w:sz w:val="24"/>
          <w:szCs w:val="24"/>
        </w:rPr>
        <w:t>ле модели (включая виртуальные) и схемы (включая концептуальные), для решения задач;</w:t>
      </w:r>
    </w:p>
    <w:p w:rsidR="00E52870" w:rsidRPr="006837CD" w:rsidRDefault="00E52870" w:rsidP="006837CD">
      <w:pPr>
        <w:numPr>
          <w:ilvl w:val="0"/>
          <w:numId w:val="20"/>
        </w:numPr>
        <w:tabs>
          <w:tab w:val="left" w:pos="142"/>
          <w:tab w:val="left" w:leader="dot" w:pos="624"/>
        </w:tabs>
        <w:spacing w:line="276" w:lineRule="auto"/>
        <w:jc w:val="both"/>
        <w:rPr>
          <w:rStyle w:val="Zag11"/>
          <w:rFonts w:eastAsia="@Arial Unicode MS"/>
        </w:rPr>
      </w:pPr>
      <w:r w:rsidRPr="006837CD">
        <w:rPr>
          <w:rStyle w:val="Zag11"/>
          <w:rFonts w:eastAsia="@Arial Unicode MS"/>
          <w:iCs/>
        </w:rPr>
        <w:t>проявлять познавательную инициативу в учебном сотрудничестве;</w:t>
      </w:r>
    </w:p>
    <w:p w:rsidR="00653A76" w:rsidRPr="006837CD" w:rsidRDefault="00653A76" w:rsidP="006837CD">
      <w:pPr>
        <w:pStyle w:val="ab"/>
        <w:numPr>
          <w:ilvl w:val="0"/>
          <w:numId w:val="20"/>
        </w:numPr>
        <w:spacing w:line="276" w:lineRule="auto"/>
        <w:rPr>
          <w:rFonts w:ascii="Times New Roman" w:hAnsi="Times New Roman"/>
          <w:color w:val="auto"/>
          <w:sz w:val="24"/>
          <w:szCs w:val="24"/>
        </w:rPr>
      </w:pPr>
      <w:r w:rsidRPr="006837CD">
        <w:rPr>
          <w:rFonts w:ascii="Times New Roman" w:hAnsi="Times New Roman"/>
          <w:color w:val="auto"/>
          <w:sz w:val="24"/>
          <w:szCs w:val="24"/>
        </w:rPr>
        <w:t>строить сообщения в устной и письменной форме;</w:t>
      </w:r>
    </w:p>
    <w:p w:rsidR="00653A76" w:rsidRPr="006837CD" w:rsidRDefault="00653A76" w:rsidP="006837CD">
      <w:pPr>
        <w:pStyle w:val="ab"/>
        <w:numPr>
          <w:ilvl w:val="0"/>
          <w:numId w:val="20"/>
        </w:numPr>
        <w:spacing w:line="276" w:lineRule="auto"/>
        <w:rPr>
          <w:rFonts w:ascii="Times New Roman" w:hAnsi="Times New Roman"/>
          <w:color w:val="auto"/>
          <w:spacing w:val="-4"/>
          <w:sz w:val="24"/>
          <w:szCs w:val="24"/>
        </w:rPr>
      </w:pPr>
      <w:r w:rsidRPr="006837CD">
        <w:rPr>
          <w:rFonts w:ascii="Times New Roman" w:hAnsi="Times New Roman"/>
          <w:color w:val="auto"/>
          <w:spacing w:val="-4"/>
          <w:sz w:val="24"/>
          <w:szCs w:val="24"/>
        </w:rPr>
        <w:t>ориентироваться на разнообразие способов решения задач;</w:t>
      </w:r>
    </w:p>
    <w:p w:rsidR="00653A76" w:rsidRPr="006837CD" w:rsidRDefault="00653A76" w:rsidP="006837CD">
      <w:pPr>
        <w:pStyle w:val="ab"/>
        <w:numPr>
          <w:ilvl w:val="0"/>
          <w:numId w:val="20"/>
        </w:numPr>
        <w:spacing w:line="276" w:lineRule="auto"/>
        <w:rPr>
          <w:rFonts w:ascii="Times New Roman" w:hAnsi="Times New Roman"/>
          <w:color w:val="auto"/>
          <w:sz w:val="24"/>
          <w:szCs w:val="24"/>
        </w:rPr>
      </w:pPr>
      <w:r w:rsidRPr="006837CD">
        <w:rPr>
          <w:rFonts w:ascii="Times New Roman" w:hAnsi="Times New Roman"/>
          <w:color w:val="auto"/>
          <w:spacing w:val="-2"/>
          <w:sz w:val="24"/>
          <w:szCs w:val="24"/>
        </w:rPr>
        <w:t>основам смыслового восприятия художественных и позна</w:t>
      </w:r>
      <w:r w:rsidRPr="006837CD">
        <w:rPr>
          <w:rFonts w:ascii="Times New Roman" w:hAnsi="Times New Roman"/>
          <w:color w:val="auto"/>
          <w:sz w:val="24"/>
          <w:szCs w:val="24"/>
        </w:rPr>
        <w:t>вательных текстов, выделять существенную информацию из сообщений разных видов (в первую очередь текстов);</w:t>
      </w:r>
    </w:p>
    <w:p w:rsidR="00653A76" w:rsidRPr="006837CD" w:rsidRDefault="00653A76" w:rsidP="006837CD">
      <w:pPr>
        <w:pStyle w:val="ab"/>
        <w:numPr>
          <w:ilvl w:val="0"/>
          <w:numId w:val="20"/>
        </w:numPr>
        <w:spacing w:line="276" w:lineRule="auto"/>
        <w:rPr>
          <w:rFonts w:ascii="Times New Roman" w:hAnsi="Times New Roman"/>
          <w:color w:val="auto"/>
          <w:sz w:val="24"/>
          <w:szCs w:val="24"/>
        </w:rPr>
      </w:pPr>
      <w:r w:rsidRPr="006837CD">
        <w:rPr>
          <w:rFonts w:ascii="Times New Roman" w:hAnsi="Times New Roman"/>
          <w:color w:val="auto"/>
          <w:sz w:val="24"/>
          <w:szCs w:val="24"/>
        </w:rPr>
        <w:t>осуществлять анализ объектов с выделением существенных и несущественных признаков;</w:t>
      </w:r>
    </w:p>
    <w:p w:rsidR="00653A76" w:rsidRPr="006837CD" w:rsidRDefault="00653A76" w:rsidP="006837CD">
      <w:pPr>
        <w:pStyle w:val="ab"/>
        <w:numPr>
          <w:ilvl w:val="0"/>
          <w:numId w:val="20"/>
        </w:numPr>
        <w:spacing w:line="276" w:lineRule="auto"/>
        <w:rPr>
          <w:rFonts w:ascii="Times New Roman" w:hAnsi="Times New Roman"/>
          <w:color w:val="auto"/>
          <w:sz w:val="24"/>
          <w:szCs w:val="24"/>
        </w:rPr>
      </w:pPr>
      <w:r w:rsidRPr="006837CD">
        <w:rPr>
          <w:rFonts w:ascii="Times New Roman" w:hAnsi="Times New Roman"/>
          <w:color w:val="auto"/>
          <w:sz w:val="24"/>
          <w:szCs w:val="24"/>
        </w:rPr>
        <w:t>осуществлять синтез как составление целого из частей;</w:t>
      </w:r>
    </w:p>
    <w:p w:rsidR="00653A76" w:rsidRPr="006837CD" w:rsidRDefault="00653A76" w:rsidP="006837CD">
      <w:pPr>
        <w:pStyle w:val="ab"/>
        <w:numPr>
          <w:ilvl w:val="0"/>
          <w:numId w:val="20"/>
        </w:numPr>
        <w:spacing w:line="276" w:lineRule="auto"/>
        <w:rPr>
          <w:rFonts w:ascii="Times New Roman" w:hAnsi="Times New Roman"/>
          <w:color w:val="auto"/>
          <w:sz w:val="24"/>
          <w:szCs w:val="24"/>
        </w:rPr>
      </w:pPr>
      <w:r w:rsidRPr="006837CD">
        <w:rPr>
          <w:rFonts w:ascii="Times New Roman" w:hAnsi="Times New Roman"/>
          <w:color w:val="auto"/>
          <w:spacing w:val="4"/>
          <w:sz w:val="24"/>
          <w:szCs w:val="24"/>
        </w:rPr>
        <w:t>проводить сравнение, сериацию и классификацию по</w:t>
      </w:r>
      <w:r w:rsidRPr="006837CD">
        <w:rPr>
          <w:rFonts w:ascii="Times New Roman" w:hAnsi="Times New Roman"/>
          <w:color w:val="auto"/>
          <w:sz w:val="24"/>
          <w:szCs w:val="24"/>
        </w:rPr>
        <w:t>заданным критериям;</w:t>
      </w:r>
    </w:p>
    <w:p w:rsidR="00653A76" w:rsidRPr="006837CD" w:rsidRDefault="00653A76" w:rsidP="006837CD">
      <w:pPr>
        <w:pStyle w:val="ab"/>
        <w:numPr>
          <w:ilvl w:val="0"/>
          <w:numId w:val="20"/>
        </w:numPr>
        <w:spacing w:line="276" w:lineRule="auto"/>
        <w:rPr>
          <w:rFonts w:ascii="Times New Roman" w:hAnsi="Times New Roman"/>
          <w:color w:val="auto"/>
          <w:sz w:val="24"/>
          <w:szCs w:val="24"/>
        </w:rPr>
      </w:pPr>
      <w:r w:rsidRPr="006837CD">
        <w:rPr>
          <w:rFonts w:ascii="Times New Roman" w:hAnsi="Times New Roman"/>
          <w:color w:val="auto"/>
          <w:spacing w:val="2"/>
          <w:sz w:val="24"/>
          <w:szCs w:val="24"/>
        </w:rPr>
        <w:t>устанавливать причинно­следственные связи в изучае</w:t>
      </w:r>
      <w:r w:rsidRPr="006837CD">
        <w:rPr>
          <w:rFonts w:ascii="Times New Roman" w:hAnsi="Times New Roman"/>
          <w:color w:val="auto"/>
          <w:sz w:val="24"/>
          <w:szCs w:val="24"/>
        </w:rPr>
        <w:t>мом круге явлений;</w:t>
      </w:r>
    </w:p>
    <w:p w:rsidR="00653A76" w:rsidRPr="006837CD" w:rsidRDefault="00653A76" w:rsidP="006837CD">
      <w:pPr>
        <w:pStyle w:val="ab"/>
        <w:numPr>
          <w:ilvl w:val="0"/>
          <w:numId w:val="20"/>
        </w:numPr>
        <w:spacing w:line="276" w:lineRule="auto"/>
        <w:rPr>
          <w:rFonts w:ascii="Times New Roman" w:hAnsi="Times New Roman"/>
          <w:color w:val="auto"/>
          <w:sz w:val="24"/>
          <w:szCs w:val="24"/>
        </w:rPr>
      </w:pPr>
      <w:r w:rsidRPr="006837CD">
        <w:rPr>
          <w:rFonts w:ascii="Times New Roman" w:hAnsi="Times New Roman"/>
          <w:color w:val="auto"/>
          <w:sz w:val="24"/>
          <w:szCs w:val="24"/>
        </w:rPr>
        <w:lastRenderedPageBreak/>
        <w:t>строить рассуждения в форме связи простых суждений об объекте, его строении, свойствах и связях;</w:t>
      </w:r>
    </w:p>
    <w:p w:rsidR="00653A76" w:rsidRPr="006837CD" w:rsidRDefault="00653A76" w:rsidP="006837CD">
      <w:pPr>
        <w:pStyle w:val="ab"/>
        <w:numPr>
          <w:ilvl w:val="0"/>
          <w:numId w:val="20"/>
        </w:numPr>
        <w:spacing w:line="276" w:lineRule="auto"/>
        <w:rPr>
          <w:rFonts w:ascii="Times New Roman" w:hAnsi="Times New Roman"/>
          <w:color w:val="auto"/>
          <w:sz w:val="24"/>
          <w:szCs w:val="24"/>
        </w:rPr>
      </w:pPr>
      <w:r w:rsidRPr="006837CD">
        <w:rPr>
          <w:rFonts w:ascii="Times New Roman" w:hAnsi="Times New Roman"/>
          <w:color w:val="auto"/>
          <w:sz w:val="24"/>
          <w:szCs w:val="24"/>
        </w:rPr>
        <w:t>обобщать, т.</w:t>
      </w:r>
      <w:r w:rsidRPr="006837CD">
        <w:rPr>
          <w:rFonts w:ascii="Times New Roman" w:hAnsi="Times New Roman"/>
          <w:color w:val="auto"/>
          <w:sz w:val="24"/>
          <w:szCs w:val="24"/>
        </w:rPr>
        <w:t> </w:t>
      </w:r>
      <w:r w:rsidRPr="006837CD">
        <w:rPr>
          <w:rFonts w:ascii="Times New Roman" w:hAnsi="Times New Roman"/>
          <w:color w:val="auto"/>
          <w:sz w:val="24"/>
          <w:szCs w:val="24"/>
        </w:rPr>
        <w:t>е. осуществлять генерализацию и выведение общности для целого ряда или класса единичных объектов</w:t>
      </w:r>
      <w:proofErr w:type="gramStart"/>
      <w:r w:rsidRPr="006837CD">
        <w:rPr>
          <w:rFonts w:ascii="Times New Roman" w:hAnsi="Times New Roman"/>
          <w:color w:val="auto"/>
          <w:sz w:val="24"/>
          <w:szCs w:val="24"/>
        </w:rPr>
        <w:t>,н</w:t>
      </w:r>
      <w:proofErr w:type="gramEnd"/>
      <w:r w:rsidRPr="006837CD">
        <w:rPr>
          <w:rFonts w:ascii="Times New Roman" w:hAnsi="Times New Roman"/>
          <w:color w:val="auto"/>
          <w:sz w:val="24"/>
          <w:szCs w:val="24"/>
        </w:rPr>
        <w:t>а основе выделения сущностной связи;</w:t>
      </w:r>
    </w:p>
    <w:p w:rsidR="00653A76" w:rsidRPr="006837CD" w:rsidRDefault="00653A76" w:rsidP="006837CD">
      <w:pPr>
        <w:pStyle w:val="ab"/>
        <w:numPr>
          <w:ilvl w:val="0"/>
          <w:numId w:val="20"/>
        </w:numPr>
        <w:spacing w:line="276" w:lineRule="auto"/>
        <w:rPr>
          <w:rFonts w:ascii="Times New Roman" w:hAnsi="Times New Roman"/>
          <w:color w:val="auto"/>
          <w:sz w:val="24"/>
          <w:szCs w:val="24"/>
        </w:rPr>
      </w:pPr>
      <w:r w:rsidRPr="006837CD">
        <w:rPr>
          <w:rFonts w:ascii="Times New Roman" w:hAnsi="Times New Roman"/>
          <w:color w:val="auto"/>
          <w:sz w:val="24"/>
          <w:szCs w:val="24"/>
        </w:rPr>
        <w:t>осуществлять подведен</w:t>
      </w:r>
      <w:r w:rsidR="00611D3D" w:rsidRPr="006837CD">
        <w:rPr>
          <w:rFonts w:ascii="Times New Roman" w:hAnsi="Times New Roman"/>
          <w:color w:val="auto"/>
          <w:sz w:val="24"/>
          <w:szCs w:val="24"/>
        </w:rPr>
        <w:t>ие под понятие на основе распо</w:t>
      </w:r>
      <w:r w:rsidRPr="006837CD">
        <w:rPr>
          <w:rFonts w:ascii="Times New Roman" w:hAnsi="Times New Roman"/>
          <w:color w:val="auto"/>
          <w:sz w:val="24"/>
          <w:szCs w:val="24"/>
        </w:rPr>
        <w:t>знавания объектов, выделения существенных признаков и их синтеза;</w:t>
      </w:r>
    </w:p>
    <w:p w:rsidR="00653A76" w:rsidRPr="006837CD" w:rsidRDefault="00653A76" w:rsidP="006837CD">
      <w:pPr>
        <w:pStyle w:val="ab"/>
        <w:numPr>
          <w:ilvl w:val="0"/>
          <w:numId w:val="20"/>
        </w:numPr>
        <w:spacing w:line="276" w:lineRule="auto"/>
        <w:rPr>
          <w:rFonts w:ascii="Times New Roman" w:hAnsi="Times New Roman"/>
          <w:color w:val="auto"/>
          <w:sz w:val="24"/>
          <w:szCs w:val="24"/>
        </w:rPr>
      </w:pPr>
      <w:r w:rsidRPr="006837CD">
        <w:rPr>
          <w:rFonts w:ascii="Times New Roman" w:hAnsi="Times New Roman"/>
          <w:color w:val="auto"/>
          <w:sz w:val="24"/>
          <w:szCs w:val="24"/>
        </w:rPr>
        <w:t>устанавливать аналогии;</w:t>
      </w:r>
    </w:p>
    <w:p w:rsidR="00653A76" w:rsidRPr="006837CD" w:rsidRDefault="00653A76" w:rsidP="006837CD">
      <w:pPr>
        <w:pStyle w:val="ab"/>
        <w:numPr>
          <w:ilvl w:val="0"/>
          <w:numId w:val="20"/>
        </w:numPr>
        <w:spacing w:line="276" w:lineRule="auto"/>
        <w:rPr>
          <w:rFonts w:ascii="Times New Roman" w:hAnsi="Times New Roman"/>
          <w:color w:val="auto"/>
          <w:sz w:val="24"/>
          <w:szCs w:val="24"/>
        </w:rPr>
      </w:pPr>
      <w:r w:rsidRPr="006837CD">
        <w:rPr>
          <w:rFonts w:ascii="Times New Roman" w:hAnsi="Times New Roman"/>
          <w:color w:val="auto"/>
          <w:sz w:val="24"/>
          <w:szCs w:val="24"/>
        </w:rPr>
        <w:t>владеть рядом общих приёмов решения задач.</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iCs/>
          <w:color w:val="auto"/>
          <w:sz w:val="24"/>
          <w:szCs w:val="24"/>
        </w:rPr>
        <w:t>Выпускник получит возможность научиться:</w:t>
      </w:r>
    </w:p>
    <w:p w:rsidR="00653A76" w:rsidRPr="006837CD" w:rsidRDefault="00653A76" w:rsidP="006837CD">
      <w:pPr>
        <w:pStyle w:val="ab"/>
        <w:numPr>
          <w:ilvl w:val="0"/>
          <w:numId w:val="17"/>
        </w:numPr>
        <w:spacing w:line="276" w:lineRule="auto"/>
        <w:ind w:left="0"/>
        <w:rPr>
          <w:rFonts w:ascii="Times New Roman" w:hAnsi="Times New Roman"/>
          <w:i/>
          <w:iCs/>
          <w:color w:val="auto"/>
          <w:sz w:val="24"/>
          <w:szCs w:val="24"/>
        </w:rPr>
      </w:pPr>
      <w:r w:rsidRPr="006837CD">
        <w:rPr>
          <w:rFonts w:ascii="Times New Roman" w:hAnsi="Times New Roman"/>
          <w:i/>
          <w:iCs/>
          <w:color w:val="auto"/>
          <w:sz w:val="24"/>
          <w:szCs w:val="24"/>
        </w:rPr>
        <w:t xml:space="preserve">осуществлять расширенный поиск информации с использованием ресурсов библиотек и </w:t>
      </w:r>
      <w:r w:rsidR="00B70624" w:rsidRPr="006837CD">
        <w:rPr>
          <w:rFonts w:ascii="Times New Roman" w:hAnsi="Times New Roman"/>
          <w:i/>
          <w:iCs/>
          <w:color w:val="auto"/>
          <w:sz w:val="24"/>
          <w:szCs w:val="24"/>
        </w:rPr>
        <w:t xml:space="preserve">сети </w:t>
      </w:r>
      <w:r w:rsidRPr="006837CD">
        <w:rPr>
          <w:rFonts w:ascii="Times New Roman" w:hAnsi="Times New Roman"/>
          <w:i/>
          <w:iCs/>
          <w:color w:val="auto"/>
          <w:sz w:val="24"/>
          <w:szCs w:val="24"/>
        </w:rPr>
        <w:t>Интернет;</w:t>
      </w:r>
    </w:p>
    <w:p w:rsidR="00653A76" w:rsidRPr="006837CD" w:rsidRDefault="00653A76" w:rsidP="006837CD">
      <w:pPr>
        <w:pStyle w:val="ab"/>
        <w:numPr>
          <w:ilvl w:val="0"/>
          <w:numId w:val="17"/>
        </w:numPr>
        <w:spacing w:line="276" w:lineRule="auto"/>
        <w:ind w:left="0"/>
        <w:rPr>
          <w:rFonts w:ascii="Times New Roman" w:hAnsi="Times New Roman"/>
          <w:i/>
          <w:iCs/>
          <w:color w:val="auto"/>
          <w:sz w:val="24"/>
          <w:szCs w:val="24"/>
        </w:rPr>
      </w:pPr>
      <w:r w:rsidRPr="006837CD">
        <w:rPr>
          <w:rFonts w:ascii="Times New Roman" w:hAnsi="Times New Roman"/>
          <w:i/>
          <w:iCs/>
          <w:color w:val="auto"/>
          <w:sz w:val="24"/>
          <w:szCs w:val="24"/>
        </w:rPr>
        <w:t>записывать, фиксировать информацию об окружающем мире с помощью инструментов ИКТ;</w:t>
      </w:r>
    </w:p>
    <w:p w:rsidR="00653A76" w:rsidRPr="006837CD" w:rsidRDefault="00653A76" w:rsidP="006837CD">
      <w:pPr>
        <w:pStyle w:val="ab"/>
        <w:numPr>
          <w:ilvl w:val="0"/>
          <w:numId w:val="17"/>
        </w:numPr>
        <w:spacing w:line="276" w:lineRule="auto"/>
        <w:ind w:left="0"/>
        <w:rPr>
          <w:rFonts w:ascii="Times New Roman" w:hAnsi="Times New Roman"/>
          <w:i/>
          <w:iCs/>
          <w:color w:val="auto"/>
          <w:sz w:val="24"/>
          <w:szCs w:val="24"/>
        </w:rPr>
      </w:pPr>
      <w:r w:rsidRPr="006837CD">
        <w:rPr>
          <w:rFonts w:ascii="Times New Roman" w:hAnsi="Times New Roman"/>
          <w:i/>
          <w:iCs/>
          <w:color w:val="auto"/>
          <w:sz w:val="24"/>
          <w:szCs w:val="24"/>
        </w:rPr>
        <w:t>создавать и преобразовывать модели и схемы для решения задач;</w:t>
      </w:r>
    </w:p>
    <w:p w:rsidR="00653A76" w:rsidRPr="006837CD" w:rsidRDefault="00653A76" w:rsidP="006837CD">
      <w:pPr>
        <w:pStyle w:val="ab"/>
        <w:numPr>
          <w:ilvl w:val="0"/>
          <w:numId w:val="17"/>
        </w:numPr>
        <w:spacing w:line="276" w:lineRule="auto"/>
        <w:ind w:left="0"/>
        <w:rPr>
          <w:rFonts w:ascii="Times New Roman" w:hAnsi="Times New Roman"/>
          <w:i/>
          <w:iCs/>
          <w:color w:val="auto"/>
          <w:sz w:val="24"/>
          <w:szCs w:val="24"/>
        </w:rPr>
      </w:pPr>
      <w:r w:rsidRPr="006837CD">
        <w:rPr>
          <w:rFonts w:ascii="Times New Roman" w:hAnsi="Times New Roman"/>
          <w:i/>
          <w:iCs/>
          <w:color w:val="auto"/>
          <w:sz w:val="24"/>
          <w:szCs w:val="24"/>
        </w:rPr>
        <w:t>осознанно и произвольно строить сообщения в устной и письменной форме;</w:t>
      </w:r>
    </w:p>
    <w:p w:rsidR="00653A76" w:rsidRPr="006837CD" w:rsidRDefault="00653A76" w:rsidP="006837CD">
      <w:pPr>
        <w:pStyle w:val="ab"/>
        <w:numPr>
          <w:ilvl w:val="0"/>
          <w:numId w:val="17"/>
        </w:numPr>
        <w:spacing w:line="276" w:lineRule="auto"/>
        <w:ind w:left="0"/>
        <w:rPr>
          <w:rFonts w:ascii="Times New Roman" w:hAnsi="Times New Roman"/>
          <w:i/>
          <w:iCs/>
          <w:color w:val="auto"/>
          <w:sz w:val="24"/>
          <w:szCs w:val="24"/>
        </w:rPr>
      </w:pPr>
      <w:r w:rsidRPr="006837CD">
        <w:rPr>
          <w:rFonts w:ascii="Times New Roman" w:hAnsi="Times New Roman"/>
          <w:i/>
          <w:iCs/>
          <w:color w:val="auto"/>
          <w:sz w:val="24"/>
          <w:szCs w:val="24"/>
        </w:rPr>
        <w:t>осуществлять выбор наиболее эффективных способов решения задач в зависимости от конкретных условий;</w:t>
      </w:r>
    </w:p>
    <w:p w:rsidR="00653A76" w:rsidRPr="006837CD" w:rsidRDefault="00653A76" w:rsidP="006837CD">
      <w:pPr>
        <w:pStyle w:val="ab"/>
        <w:numPr>
          <w:ilvl w:val="0"/>
          <w:numId w:val="17"/>
        </w:numPr>
        <w:spacing w:line="276" w:lineRule="auto"/>
        <w:ind w:left="0"/>
        <w:rPr>
          <w:rFonts w:ascii="Times New Roman" w:hAnsi="Times New Roman"/>
          <w:i/>
          <w:iCs/>
          <w:color w:val="auto"/>
          <w:sz w:val="24"/>
          <w:szCs w:val="24"/>
        </w:rPr>
      </w:pPr>
      <w:r w:rsidRPr="006837CD">
        <w:rPr>
          <w:rFonts w:ascii="Times New Roman" w:hAnsi="Times New Roman"/>
          <w:i/>
          <w:iCs/>
          <w:color w:val="auto"/>
          <w:sz w:val="24"/>
          <w:szCs w:val="24"/>
        </w:rPr>
        <w:t>осуществлять синтез как составление целого из частей, самостоятельно достраивая и восполняя недостающие компоненты;</w:t>
      </w:r>
    </w:p>
    <w:p w:rsidR="00653A76" w:rsidRPr="006837CD" w:rsidRDefault="00653A76" w:rsidP="006837CD">
      <w:pPr>
        <w:pStyle w:val="ab"/>
        <w:numPr>
          <w:ilvl w:val="0"/>
          <w:numId w:val="17"/>
        </w:numPr>
        <w:spacing w:line="276" w:lineRule="auto"/>
        <w:ind w:left="0"/>
        <w:rPr>
          <w:rFonts w:ascii="Times New Roman" w:hAnsi="Times New Roman"/>
          <w:i/>
          <w:iCs/>
          <w:color w:val="auto"/>
          <w:sz w:val="24"/>
          <w:szCs w:val="24"/>
        </w:rPr>
      </w:pPr>
      <w:r w:rsidRPr="006837CD">
        <w:rPr>
          <w:rFonts w:ascii="Times New Roman" w:hAnsi="Times New Roman"/>
          <w:i/>
          <w:iCs/>
          <w:color w:val="auto"/>
          <w:sz w:val="24"/>
          <w:szCs w:val="24"/>
        </w:rPr>
        <w:t>осуществлять сравнение, сериацию и классификацию, самостоятельно выбирая основания и критерии для указанных логических операций;</w:t>
      </w:r>
    </w:p>
    <w:p w:rsidR="00653A76" w:rsidRPr="006837CD" w:rsidRDefault="00653A76" w:rsidP="006837CD">
      <w:pPr>
        <w:pStyle w:val="ab"/>
        <w:numPr>
          <w:ilvl w:val="0"/>
          <w:numId w:val="17"/>
        </w:numPr>
        <w:spacing w:line="276" w:lineRule="auto"/>
        <w:ind w:left="0"/>
        <w:rPr>
          <w:rFonts w:ascii="Times New Roman" w:hAnsi="Times New Roman"/>
          <w:i/>
          <w:iCs/>
          <w:color w:val="auto"/>
          <w:sz w:val="24"/>
          <w:szCs w:val="24"/>
        </w:rPr>
      </w:pPr>
      <w:r w:rsidRPr="006837CD">
        <w:rPr>
          <w:rFonts w:ascii="Times New Roman" w:hAnsi="Times New Roman"/>
          <w:i/>
          <w:iCs/>
          <w:color w:val="auto"/>
          <w:sz w:val="24"/>
          <w:szCs w:val="24"/>
        </w:rPr>
        <w:t xml:space="preserve">строить </w:t>
      </w:r>
      <w:proofErr w:type="gramStart"/>
      <w:r w:rsidRPr="006837CD">
        <w:rPr>
          <w:rFonts w:ascii="Times New Roman" w:hAnsi="Times New Roman"/>
          <w:i/>
          <w:iCs/>
          <w:color w:val="auto"/>
          <w:sz w:val="24"/>
          <w:szCs w:val="24"/>
        </w:rPr>
        <w:t>логическое рассуждение</w:t>
      </w:r>
      <w:proofErr w:type="gramEnd"/>
      <w:r w:rsidRPr="006837CD">
        <w:rPr>
          <w:rFonts w:ascii="Times New Roman" w:hAnsi="Times New Roman"/>
          <w:i/>
          <w:iCs/>
          <w:color w:val="auto"/>
          <w:sz w:val="24"/>
          <w:szCs w:val="24"/>
        </w:rPr>
        <w:t>, включающее установление причинно­следственных связей;</w:t>
      </w:r>
    </w:p>
    <w:p w:rsidR="00653A76" w:rsidRPr="006837CD" w:rsidRDefault="00653A76" w:rsidP="006837CD">
      <w:pPr>
        <w:pStyle w:val="ab"/>
        <w:numPr>
          <w:ilvl w:val="0"/>
          <w:numId w:val="17"/>
        </w:numPr>
        <w:spacing w:line="276" w:lineRule="auto"/>
        <w:ind w:left="0"/>
        <w:rPr>
          <w:rFonts w:ascii="Times New Roman" w:hAnsi="Times New Roman"/>
          <w:i/>
          <w:iCs/>
          <w:color w:val="auto"/>
          <w:sz w:val="24"/>
          <w:szCs w:val="24"/>
        </w:rPr>
      </w:pPr>
      <w:r w:rsidRPr="006837CD">
        <w:rPr>
          <w:rFonts w:ascii="Times New Roman" w:hAnsi="Times New Roman"/>
          <w:i/>
          <w:iCs/>
          <w:color w:val="auto"/>
          <w:spacing w:val="2"/>
          <w:sz w:val="24"/>
          <w:szCs w:val="24"/>
        </w:rPr>
        <w:t xml:space="preserve">произвольно и осознанно владеть общими приёмами </w:t>
      </w:r>
      <w:r w:rsidRPr="006837CD">
        <w:rPr>
          <w:rFonts w:ascii="Times New Roman" w:hAnsi="Times New Roman"/>
          <w:i/>
          <w:iCs/>
          <w:color w:val="auto"/>
          <w:sz w:val="24"/>
          <w:szCs w:val="24"/>
        </w:rPr>
        <w:t>решения задач.</w:t>
      </w:r>
    </w:p>
    <w:p w:rsidR="00653A76" w:rsidRPr="006837CD" w:rsidRDefault="00611D3D" w:rsidP="006837CD">
      <w:pPr>
        <w:pStyle w:val="41"/>
        <w:spacing w:before="0" w:after="0" w:line="276" w:lineRule="auto"/>
        <w:ind w:firstLine="454"/>
        <w:jc w:val="both"/>
        <w:rPr>
          <w:rFonts w:ascii="Times New Roman" w:hAnsi="Times New Roman" w:cs="Times New Roman"/>
          <w:b/>
          <w:i w:val="0"/>
          <w:color w:val="auto"/>
          <w:sz w:val="24"/>
          <w:szCs w:val="24"/>
        </w:rPr>
      </w:pPr>
      <w:r w:rsidRPr="006837CD">
        <w:rPr>
          <w:rFonts w:ascii="Times New Roman" w:hAnsi="Times New Roman" w:cs="Times New Roman"/>
          <w:b/>
          <w:i w:val="0"/>
          <w:color w:val="auto"/>
          <w:sz w:val="24"/>
          <w:szCs w:val="24"/>
        </w:rPr>
        <w:t xml:space="preserve">Коммуникативные </w:t>
      </w:r>
      <w:r w:rsidR="00653A76" w:rsidRPr="006837CD">
        <w:rPr>
          <w:rFonts w:ascii="Times New Roman" w:hAnsi="Times New Roman" w:cs="Times New Roman"/>
          <w:b/>
          <w:i w:val="0"/>
          <w:color w:val="auto"/>
          <w:sz w:val="24"/>
          <w:szCs w:val="24"/>
        </w:rPr>
        <w:t>универсальные учебные действия</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color w:val="auto"/>
          <w:sz w:val="24"/>
          <w:szCs w:val="24"/>
        </w:rPr>
        <w:t>Выпускник научится:</w:t>
      </w:r>
    </w:p>
    <w:p w:rsidR="00653A76" w:rsidRPr="006837CD" w:rsidRDefault="00653A76" w:rsidP="006837CD">
      <w:pPr>
        <w:pStyle w:val="ab"/>
        <w:numPr>
          <w:ilvl w:val="0"/>
          <w:numId w:val="18"/>
        </w:numPr>
        <w:spacing w:line="276" w:lineRule="auto"/>
        <w:ind w:left="0"/>
        <w:rPr>
          <w:rFonts w:ascii="Times New Roman" w:hAnsi="Times New Roman"/>
          <w:color w:val="auto"/>
          <w:sz w:val="24"/>
          <w:szCs w:val="24"/>
        </w:rPr>
      </w:pPr>
      <w:r w:rsidRPr="006837CD">
        <w:rPr>
          <w:rFonts w:ascii="Times New Roman" w:hAnsi="Times New Roman"/>
          <w:color w:val="auto"/>
          <w:spacing w:val="2"/>
          <w:sz w:val="24"/>
          <w:szCs w:val="24"/>
        </w:rPr>
        <w:t>адекватно использовать коммуникативные, прежде все</w:t>
      </w:r>
      <w:r w:rsidRPr="006837CD">
        <w:rPr>
          <w:rFonts w:ascii="Times New Roman" w:hAnsi="Times New Roman"/>
          <w:color w:val="auto"/>
          <w:sz w:val="24"/>
          <w:szCs w:val="24"/>
        </w:rPr>
        <w:t xml:space="preserve">го </w:t>
      </w:r>
      <w:r w:rsidRPr="006837CD">
        <w:rPr>
          <w:rFonts w:ascii="Times New Roman" w:hAnsi="Times New Roman"/>
          <w:color w:val="auto"/>
          <w:spacing w:val="-2"/>
          <w:sz w:val="24"/>
          <w:szCs w:val="24"/>
        </w:rPr>
        <w:t xml:space="preserve">речевые, средства для </w:t>
      </w:r>
      <w:r w:rsidR="00611D3D" w:rsidRPr="006837CD">
        <w:rPr>
          <w:rFonts w:ascii="Times New Roman" w:hAnsi="Times New Roman"/>
          <w:color w:val="auto"/>
          <w:spacing w:val="-2"/>
          <w:sz w:val="24"/>
          <w:szCs w:val="24"/>
        </w:rPr>
        <w:t>решения различных коммуникатив</w:t>
      </w:r>
      <w:r w:rsidRPr="006837CD">
        <w:rPr>
          <w:rFonts w:ascii="Times New Roman" w:hAnsi="Times New Roman"/>
          <w:color w:val="auto"/>
          <w:spacing w:val="-2"/>
          <w:sz w:val="24"/>
          <w:szCs w:val="24"/>
        </w:rPr>
        <w:t>ных задач, строить монологическое высказывание (в том чис</w:t>
      </w:r>
      <w:r w:rsidRPr="006837CD">
        <w:rPr>
          <w:rFonts w:ascii="Times New Roman" w:hAnsi="Times New Roman"/>
          <w:color w:val="auto"/>
          <w:spacing w:val="2"/>
          <w:sz w:val="24"/>
          <w:szCs w:val="24"/>
        </w:rPr>
        <w:t xml:space="preserve">ле сопровождая его аудиовизуальной поддержкой), владеть </w:t>
      </w:r>
      <w:r w:rsidRPr="006837CD">
        <w:rPr>
          <w:rFonts w:ascii="Times New Roman" w:hAnsi="Times New Roman"/>
          <w:color w:val="auto"/>
          <w:sz w:val="24"/>
          <w:szCs w:val="24"/>
        </w:rPr>
        <w:t xml:space="preserve">диалогической формой коммуникации, </w:t>
      </w:r>
      <w:proofErr w:type="gramStart"/>
      <w:r w:rsidRPr="006837CD">
        <w:rPr>
          <w:rFonts w:ascii="Times New Roman" w:hAnsi="Times New Roman"/>
          <w:color w:val="auto"/>
          <w:sz w:val="24"/>
          <w:szCs w:val="24"/>
        </w:rPr>
        <w:t>используя</w:t>
      </w:r>
      <w:proofErr w:type="gramEnd"/>
      <w:r w:rsidRPr="006837CD">
        <w:rPr>
          <w:rFonts w:ascii="Times New Roman" w:hAnsi="Times New Roman"/>
          <w:color w:val="auto"/>
          <w:sz w:val="24"/>
          <w:szCs w:val="24"/>
        </w:rPr>
        <w:t xml:space="preserve"> в том чис</w:t>
      </w:r>
      <w:r w:rsidRPr="006837CD">
        <w:rPr>
          <w:rFonts w:ascii="Times New Roman" w:hAnsi="Times New Roman"/>
          <w:color w:val="auto"/>
          <w:spacing w:val="2"/>
          <w:sz w:val="24"/>
          <w:szCs w:val="24"/>
        </w:rPr>
        <w:t>ле средства и инструменты ИКТ и дистанционного обще</w:t>
      </w:r>
      <w:r w:rsidRPr="006837CD">
        <w:rPr>
          <w:rFonts w:ascii="Times New Roman" w:hAnsi="Times New Roman"/>
          <w:color w:val="auto"/>
          <w:sz w:val="24"/>
          <w:szCs w:val="24"/>
        </w:rPr>
        <w:t>ния;</w:t>
      </w:r>
    </w:p>
    <w:p w:rsidR="00653A76" w:rsidRPr="006837CD" w:rsidRDefault="00653A76" w:rsidP="006837CD">
      <w:pPr>
        <w:pStyle w:val="ab"/>
        <w:numPr>
          <w:ilvl w:val="0"/>
          <w:numId w:val="18"/>
        </w:numPr>
        <w:spacing w:line="276" w:lineRule="auto"/>
        <w:ind w:left="0"/>
        <w:rPr>
          <w:rFonts w:ascii="Times New Roman" w:hAnsi="Times New Roman"/>
          <w:color w:val="auto"/>
          <w:sz w:val="24"/>
          <w:szCs w:val="24"/>
        </w:rPr>
      </w:pPr>
      <w:r w:rsidRPr="006837CD">
        <w:rPr>
          <w:rFonts w:ascii="Times New Roman" w:hAnsi="Times New Roman"/>
          <w:color w:val="auto"/>
          <w:sz w:val="24"/>
          <w:szCs w:val="24"/>
        </w:rPr>
        <w:t xml:space="preserve">допускать возможность существования у людей различных точек зрения, в том числе не совпадающих с его </w:t>
      </w:r>
      <w:proofErr w:type="gramStart"/>
      <w:r w:rsidRPr="006837CD">
        <w:rPr>
          <w:rFonts w:ascii="Times New Roman" w:hAnsi="Times New Roman"/>
          <w:color w:val="auto"/>
          <w:sz w:val="24"/>
          <w:szCs w:val="24"/>
        </w:rPr>
        <w:t>собственной</w:t>
      </w:r>
      <w:proofErr w:type="gramEnd"/>
      <w:r w:rsidRPr="006837CD">
        <w:rPr>
          <w:rFonts w:ascii="Times New Roman" w:hAnsi="Times New Roman"/>
          <w:color w:val="auto"/>
          <w:sz w:val="24"/>
          <w:szCs w:val="24"/>
        </w:rPr>
        <w:t>, и ориентироваться на позицию партнёра в общении и взаимодействии;</w:t>
      </w:r>
    </w:p>
    <w:p w:rsidR="00653A76" w:rsidRPr="006837CD" w:rsidRDefault="00653A76" w:rsidP="006837CD">
      <w:pPr>
        <w:pStyle w:val="ab"/>
        <w:numPr>
          <w:ilvl w:val="0"/>
          <w:numId w:val="18"/>
        </w:numPr>
        <w:spacing w:line="276" w:lineRule="auto"/>
        <w:ind w:left="0"/>
        <w:rPr>
          <w:rFonts w:ascii="Times New Roman" w:hAnsi="Times New Roman"/>
          <w:color w:val="auto"/>
          <w:sz w:val="24"/>
          <w:szCs w:val="24"/>
        </w:rPr>
      </w:pPr>
      <w:r w:rsidRPr="006837CD">
        <w:rPr>
          <w:rFonts w:ascii="Times New Roman" w:hAnsi="Times New Roman"/>
          <w:color w:val="auto"/>
          <w:sz w:val="24"/>
          <w:szCs w:val="24"/>
        </w:rPr>
        <w:t>учитывать разные мнения и стремиться к координации различных позиций в сотрудничестве;</w:t>
      </w:r>
    </w:p>
    <w:p w:rsidR="00653A76" w:rsidRPr="006837CD" w:rsidRDefault="00653A76" w:rsidP="006837CD">
      <w:pPr>
        <w:pStyle w:val="ab"/>
        <w:numPr>
          <w:ilvl w:val="0"/>
          <w:numId w:val="18"/>
        </w:numPr>
        <w:spacing w:line="276" w:lineRule="auto"/>
        <w:ind w:left="0"/>
        <w:rPr>
          <w:rFonts w:ascii="Times New Roman" w:hAnsi="Times New Roman"/>
          <w:color w:val="auto"/>
          <w:sz w:val="24"/>
          <w:szCs w:val="24"/>
        </w:rPr>
      </w:pPr>
      <w:r w:rsidRPr="006837CD">
        <w:rPr>
          <w:rFonts w:ascii="Times New Roman" w:hAnsi="Times New Roman"/>
          <w:color w:val="auto"/>
          <w:sz w:val="24"/>
          <w:szCs w:val="24"/>
        </w:rPr>
        <w:t>формулировать собственное мнение и позицию;</w:t>
      </w:r>
    </w:p>
    <w:p w:rsidR="00653A76" w:rsidRPr="006837CD" w:rsidRDefault="00653A76" w:rsidP="006837CD">
      <w:pPr>
        <w:pStyle w:val="ab"/>
        <w:numPr>
          <w:ilvl w:val="0"/>
          <w:numId w:val="18"/>
        </w:numPr>
        <w:spacing w:line="276" w:lineRule="auto"/>
        <w:ind w:left="0"/>
        <w:rPr>
          <w:rFonts w:ascii="Times New Roman" w:hAnsi="Times New Roman"/>
          <w:color w:val="auto"/>
          <w:sz w:val="24"/>
          <w:szCs w:val="24"/>
        </w:rPr>
      </w:pPr>
      <w:r w:rsidRPr="006837CD">
        <w:rPr>
          <w:rFonts w:ascii="Times New Roman" w:hAnsi="Times New Roman"/>
          <w:color w:val="auto"/>
          <w:spacing w:val="2"/>
          <w:sz w:val="24"/>
          <w:szCs w:val="24"/>
        </w:rPr>
        <w:t>договариваться и приходить к общему решению в со</w:t>
      </w:r>
      <w:r w:rsidRPr="006837CD">
        <w:rPr>
          <w:rFonts w:ascii="Times New Roman" w:hAnsi="Times New Roman"/>
          <w:color w:val="auto"/>
          <w:sz w:val="24"/>
          <w:szCs w:val="24"/>
        </w:rPr>
        <w:t>вместной деятельности, в том числе в ситуации столкновения интересов;</w:t>
      </w:r>
    </w:p>
    <w:p w:rsidR="00653A76" w:rsidRPr="006837CD" w:rsidRDefault="00653A76" w:rsidP="006837CD">
      <w:pPr>
        <w:pStyle w:val="ab"/>
        <w:numPr>
          <w:ilvl w:val="0"/>
          <w:numId w:val="18"/>
        </w:numPr>
        <w:spacing w:line="276" w:lineRule="auto"/>
        <w:ind w:left="0"/>
        <w:rPr>
          <w:rFonts w:ascii="Times New Roman" w:hAnsi="Times New Roman"/>
          <w:color w:val="auto"/>
          <w:sz w:val="24"/>
          <w:szCs w:val="24"/>
        </w:rPr>
      </w:pPr>
      <w:r w:rsidRPr="006837CD">
        <w:rPr>
          <w:rFonts w:ascii="Times New Roman" w:hAnsi="Times New Roman"/>
          <w:color w:val="auto"/>
          <w:sz w:val="24"/>
          <w:szCs w:val="24"/>
        </w:rPr>
        <w:t>строить понятные для партнёра высказывания, учитывающие, что партнёр знает и видит, а что нет;</w:t>
      </w:r>
    </w:p>
    <w:p w:rsidR="00653A76" w:rsidRPr="006837CD" w:rsidRDefault="00653A76" w:rsidP="006837CD">
      <w:pPr>
        <w:pStyle w:val="ab"/>
        <w:numPr>
          <w:ilvl w:val="0"/>
          <w:numId w:val="18"/>
        </w:numPr>
        <w:spacing w:line="276" w:lineRule="auto"/>
        <w:ind w:left="0"/>
        <w:rPr>
          <w:rFonts w:ascii="Times New Roman" w:hAnsi="Times New Roman"/>
          <w:color w:val="auto"/>
          <w:sz w:val="24"/>
          <w:szCs w:val="24"/>
        </w:rPr>
      </w:pPr>
      <w:r w:rsidRPr="006837CD">
        <w:rPr>
          <w:rFonts w:ascii="Times New Roman" w:hAnsi="Times New Roman"/>
          <w:color w:val="auto"/>
          <w:sz w:val="24"/>
          <w:szCs w:val="24"/>
        </w:rPr>
        <w:t>задавать вопросы;</w:t>
      </w:r>
    </w:p>
    <w:p w:rsidR="00653A76" w:rsidRPr="006837CD" w:rsidRDefault="00653A76" w:rsidP="006837CD">
      <w:pPr>
        <w:pStyle w:val="ab"/>
        <w:numPr>
          <w:ilvl w:val="0"/>
          <w:numId w:val="18"/>
        </w:numPr>
        <w:spacing w:line="276" w:lineRule="auto"/>
        <w:ind w:left="0"/>
        <w:rPr>
          <w:rFonts w:ascii="Times New Roman" w:hAnsi="Times New Roman"/>
          <w:color w:val="auto"/>
          <w:sz w:val="24"/>
          <w:szCs w:val="24"/>
        </w:rPr>
      </w:pPr>
      <w:r w:rsidRPr="006837CD">
        <w:rPr>
          <w:rFonts w:ascii="Times New Roman" w:hAnsi="Times New Roman"/>
          <w:color w:val="auto"/>
          <w:sz w:val="24"/>
          <w:szCs w:val="24"/>
        </w:rPr>
        <w:t>контролировать действия партнёра;</w:t>
      </w:r>
    </w:p>
    <w:p w:rsidR="00653A76" w:rsidRPr="006837CD" w:rsidRDefault="00653A76" w:rsidP="006837CD">
      <w:pPr>
        <w:pStyle w:val="ab"/>
        <w:numPr>
          <w:ilvl w:val="0"/>
          <w:numId w:val="18"/>
        </w:numPr>
        <w:spacing w:line="276" w:lineRule="auto"/>
        <w:ind w:left="0"/>
        <w:rPr>
          <w:rFonts w:ascii="Times New Roman" w:hAnsi="Times New Roman"/>
          <w:color w:val="auto"/>
          <w:sz w:val="24"/>
          <w:szCs w:val="24"/>
        </w:rPr>
      </w:pPr>
      <w:r w:rsidRPr="006837CD">
        <w:rPr>
          <w:rFonts w:ascii="Times New Roman" w:hAnsi="Times New Roman"/>
          <w:color w:val="auto"/>
          <w:sz w:val="24"/>
          <w:szCs w:val="24"/>
        </w:rPr>
        <w:t>использовать речь для регуляции своего действия;</w:t>
      </w:r>
    </w:p>
    <w:p w:rsidR="00653A76" w:rsidRPr="006837CD" w:rsidRDefault="00653A76" w:rsidP="006837CD">
      <w:pPr>
        <w:pStyle w:val="ab"/>
        <w:numPr>
          <w:ilvl w:val="0"/>
          <w:numId w:val="18"/>
        </w:numPr>
        <w:spacing w:line="276" w:lineRule="auto"/>
        <w:ind w:left="0"/>
        <w:rPr>
          <w:rFonts w:ascii="Times New Roman" w:hAnsi="Times New Roman"/>
          <w:iCs/>
          <w:color w:val="auto"/>
          <w:sz w:val="24"/>
          <w:szCs w:val="24"/>
        </w:rPr>
      </w:pPr>
      <w:r w:rsidRPr="006837CD">
        <w:rPr>
          <w:rFonts w:ascii="Times New Roman" w:hAnsi="Times New Roman"/>
          <w:color w:val="auto"/>
          <w:spacing w:val="2"/>
          <w:sz w:val="24"/>
          <w:szCs w:val="24"/>
        </w:rPr>
        <w:t xml:space="preserve">адекватно использовать речевые средства для решения </w:t>
      </w:r>
      <w:r w:rsidRPr="006837CD">
        <w:rPr>
          <w:rFonts w:ascii="Times New Roman" w:hAnsi="Times New Roman"/>
          <w:color w:val="auto"/>
          <w:sz w:val="24"/>
          <w:szCs w:val="24"/>
        </w:rPr>
        <w:t>различных коммуникативных задач, строить монологическое высказывание, владеть диалогической формой речи.</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iCs/>
          <w:color w:val="auto"/>
          <w:sz w:val="24"/>
          <w:szCs w:val="24"/>
        </w:rPr>
        <w:t>Выпускник получит возможность научиться:</w:t>
      </w:r>
    </w:p>
    <w:p w:rsidR="00653A76" w:rsidRPr="006837CD" w:rsidRDefault="00653A76" w:rsidP="006837CD">
      <w:pPr>
        <w:pStyle w:val="ab"/>
        <w:numPr>
          <w:ilvl w:val="0"/>
          <w:numId w:val="19"/>
        </w:numPr>
        <w:spacing w:line="276" w:lineRule="auto"/>
        <w:ind w:left="0"/>
        <w:rPr>
          <w:rFonts w:ascii="Times New Roman" w:hAnsi="Times New Roman"/>
          <w:i/>
          <w:color w:val="auto"/>
          <w:sz w:val="24"/>
          <w:szCs w:val="24"/>
        </w:rPr>
      </w:pPr>
      <w:r w:rsidRPr="006837CD">
        <w:rPr>
          <w:rFonts w:ascii="Times New Roman" w:hAnsi="Times New Roman"/>
          <w:i/>
          <w:iCs/>
          <w:color w:val="auto"/>
          <w:spacing w:val="2"/>
          <w:sz w:val="24"/>
          <w:szCs w:val="24"/>
        </w:rPr>
        <w:lastRenderedPageBreak/>
        <w:t>учитывать и координировать в сотрудничестве по</w:t>
      </w:r>
      <w:r w:rsidRPr="006837CD">
        <w:rPr>
          <w:rFonts w:ascii="Times New Roman" w:hAnsi="Times New Roman"/>
          <w:i/>
          <w:iCs/>
          <w:color w:val="auto"/>
          <w:sz w:val="24"/>
          <w:szCs w:val="24"/>
        </w:rPr>
        <w:t xml:space="preserve">зиции других людей, отличные </w:t>
      </w:r>
      <w:proofErr w:type="gramStart"/>
      <w:r w:rsidRPr="006837CD">
        <w:rPr>
          <w:rFonts w:ascii="Times New Roman" w:hAnsi="Times New Roman"/>
          <w:i/>
          <w:iCs/>
          <w:color w:val="auto"/>
          <w:sz w:val="24"/>
          <w:szCs w:val="24"/>
        </w:rPr>
        <w:t>от</w:t>
      </w:r>
      <w:proofErr w:type="gramEnd"/>
      <w:r w:rsidRPr="006837CD">
        <w:rPr>
          <w:rFonts w:ascii="Times New Roman" w:hAnsi="Times New Roman"/>
          <w:i/>
          <w:iCs/>
          <w:color w:val="auto"/>
          <w:sz w:val="24"/>
          <w:szCs w:val="24"/>
        </w:rPr>
        <w:t xml:space="preserve"> собственной;</w:t>
      </w:r>
    </w:p>
    <w:p w:rsidR="00653A76" w:rsidRPr="006837CD" w:rsidRDefault="00653A76" w:rsidP="006837CD">
      <w:pPr>
        <w:pStyle w:val="ab"/>
        <w:numPr>
          <w:ilvl w:val="0"/>
          <w:numId w:val="19"/>
        </w:numPr>
        <w:spacing w:line="276" w:lineRule="auto"/>
        <w:ind w:left="0"/>
        <w:rPr>
          <w:rFonts w:ascii="Times New Roman" w:hAnsi="Times New Roman"/>
          <w:i/>
          <w:color w:val="auto"/>
          <w:sz w:val="24"/>
          <w:szCs w:val="24"/>
        </w:rPr>
      </w:pPr>
      <w:r w:rsidRPr="006837CD">
        <w:rPr>
          <w:rFonts w:ascii="Times New Roman" w:hAnsi="Times New Roman"/>
          <w:i/>
          <w:iCs/>
          <w:color w:val="auto"/>
          <w:sz w:val="24"/>
          <w:szCs w:val="24"/>
        </w:rPr>
        <w:t>учитывать разные мнения и интересы и обосновывать собственную позицию;</w:t>
      </w:r>
    </w:p>
    <w:p w:rsidR="00653A76" w:rsidRPr="006837CD" w:rsidRDefault="00653A76" w:rsidP="006837CD">
      <w:pPr>
        <w:pStyle w:val="ab"/>
        <w:numPr>
          <w:ilvl w:val="0"/>
          <w:numId w:val="19"/>
        </w:numPr>
        <w:spacing w:line="276" w:lineRule="auto"/>
        <w:ind w:left="0"/>
        <w:rPr>
          <w:rFonts w:ascii="Times New Roman" w:hAnsi="Times New Roman"/>
          <w:i/>
          <w:color w:val="auto"/>
          <w:sz w:val="24"/>
          <w:szCs w:val="24"/>
        </w:rPr>
      </w:pPr>
      <w:r w:rsidRPr="006837CD">
        <w:rPr>
          <w:rFonts w:ascii="Times New Roman" w:hAnsi="Times New Roman"/>
          <w:i/>
          <w:iCs/>
          <w:color w:val="auto"/>
          <w:sz w:val="24"/>
          <w:szCs w:val="24"/>
        </w:rPr>
        <w:t>понимать относительность мнений и подходов к решению проблемы;</w:t>
      </w:r>
    </w:p>
    <w:p w:rsidR="00653A76" w:rsidRPr="006837CD" w:rsidRDefault="00653A76" w:rsidP="006837CD">
      <w:pPr>
        <w:pStyle w:val="ab"/>
        <w:numPr>
          <w:ilvl w:val="0"/>
          <w:numId w:val="19"/>
        </w:numPr>
        <w:spacing w:line="276" w:lineRule="auto"/>
        <w:ind w:left="0"/>
        <w:rPr>
          <w:rFonts w:ascii="Times New Roman" w:hAnsi="Times New Roman"/>
          <w:i/>
          <w:color w:val="auto"/>
          <w:sz w:val="24"/>
          <w:szCs w:val="24"/>
        </w:rPr>
      </w:pPr>
      <w:r w:rsidRPr="006837CD">
        <w:rPr>
          <w:rFonts w:ascii="Times New Roman" w:hAnsi="Times New Roman"/>
          <w:i/>
          <w:iCs/>
          <w:color w:val="auto"/>
          <w:sz w:val="24"/>
          <w:szCs w:val="24"/>
        </w:rPr>
        <w:t>аргументировать свою позицию и координировать её с позициями партнёров в сотрудничестве при выработке общего решения в совместной деятельности;</w:t>
      </w:r>
    </w:p>
    <w:p w:rsidR="00653A76" w:rsidRPr="006837CD" w:rsidRDefault="00653A76" w:rsidP="006837CD">
      <w:pPr>
        <w:pStyle w:val="ab"/>
        <w:numPr>
          <w:ilvl w:val="0"/>
          <w:numId w:val="19"/>
        </w:numPr>
        <w:spacing w:line="276" w:lineRule="auto"/>
        <w:ind w:left="0"/>
        <w:rPr>
          <w:rFonts w:ascii="Times New Roman" w:hAnsi="Times New Roman"/>
          <w:i/>
          <w:color w:val="auto"/>
          <w:sz w:val="24"/>
          <w:szCs w:val="24"/>
        </w:rPr>
      </w:pPr>
      <w:r w:rsidRPr="006837CD">
        <w:rPr>
          <w:rFonts w:ascii="Times New Roman" w:hAnsi="Times New Roman"/>
          <w:i/>
          <w:iCs/>
          <w:color w:val="auto"/>
          <w:sz w:val="24"/>
          <w:szCs w:val="24"/>
        </w:rPr>
        <w:t>продуктивно содействовать разрешению конфликтов на основе учёта интересов и позиций всех участников;</w:t>
      </w:r>
    </w:p>
    <w:p w:rsidR="00653A76" w:rsidRPr="006837CD" w:rsidRDefault="00653A76" w:rsidP="006837CD">
      <w:pPr>
        <w:pStyle w:val="ab"/>
        <w:numPr>
          <w:ilvl w:val="0"/>
          <w:numId w:val="19"/>
        </w:numPr>
        <w:spacing w:line="276" w:lineRule="auto"/>
        <w:ind w:left="0"/>
        <w:rPr>
          <w:rFonts w:ascii="Times New Roman" w:hAnsi="Times New Roman"/>
          <w:i/>
          <w:color w:val="auto"/>
          <w:sz w:val="24"/>
          <w:szCs w:val="24"/>
        </w:rPr>
      </w:pPr>
      <w:r w:rsidRPr="006837CD">
        <w:rPr>
          <w:rFonts w:ascii="Times New Roman" w:hAnsi="Times New Roman"/>
          <w:i/>
          <w:iCs/>
          <w:color w:val="auto"/>
          <w:sz w:val="24"/>
          <w:szCs w:val="24"/>
        </w:rPr>
        <w:t>с учётом целей коммуникации достаточно точно, последовательно и полно передавать партнёру необходимую информацию как ориентир для построения действия;</w:t>
      </w:r>
    </w:p>
    <w:p w:rsidR="00653A76" w:rsidRPr="006837CD" w:rsidRDefault="00653A76" w:rsidP="006837CD">
      <w:pPr>
        <w:pStyle w:val="ab"/>
        <w:numPr>
          <w:ilvl w:val="0"/>
          <w:numId w:val="19"/>
        </w:numPr>
        <w:spacing w:line="276" w:lineRule="auto"/>
        <w:ind w:left="0"/>
        <w:rPr>
          <w:rFonts w:ascii="Times New Roman" w:hAnsi="Times New Roman"/>
          <w:i/>
          <w:color w:val="auto"/>
          <w:sz w:val="24"/>
          <w:szCs w:val="24"/>
        </w:rPr>
      </w:pPr>
      <w:r w:rsidRPr="006837CD">
        <w:rPr>
          <w:rFonts w:ascii="Times New Roman" w:hAnsi="Times New Roman"/>
          <w:i/>
          <w:iCs/>
          <w:color w:val="auto"/>
          <w:sz w:val="24"/>
          <w:szCs w:val="24"/>
        </w:rPr>
        <w:t>задавать вопросы, необходимые для организации собственной деятельности и сотрудничества с партнёром;</w:t>
      </w:r>
    </w:p>
    <w:p w:rsidR="00653A76" w:rsidRPr="006837CD" w:rsidRDefault="00653A76" w:rsidP="006837CD">
      <w:pPr>
        <w:pStyle w:val="ab"/>
        <w:numPr>
          <w:ilvl w:val="0"/>
          <w:numId w:val="19"/>
        </w:numPr>
        <w:spacing w:line="276" w:lineRule="auto"/>
        <w:ind w:left="0"/>
        <w:rPr>
          <w:rFonts w:ascii="Times New Roman" w:hAnsi="Times New Roman"/>
          <w:i/>
          <w:color w:val="auto"/>
          <w:sz w:val="24"/>
          <w:szCs w:val="24"/>
        </w:rPr>
      </w:pPr>
      <w:r w:rsidRPr="006837CD">
        <w:rPr>
          <w:rFonts w:ascii="Times New Roman" w:hAnsi="Times New Roman"/>
          <w:i/>
          <w:iCs/>
          <w:color w:val="auto"/>
          <w:sz w:val="24"/>
          <w:szCs w:val="24"/>
        </w:rPr>
        <w:t>осуществлять взаимный контроль и оказывать в сотрудничестве необходимую взаимопомощь;</w:t>
      </w:r>
    </w:p>
    <w:p w:rsidR="00653A76" w:rsidRPr="006837CD" w:rsidRDefault="00653A76" w:rsidP="006837CD">
      <w:pPr>
        <w:pStyle w:val="ab"/>
        <w:numPr>
          <w:ilvl w:val="0"/>
          <w:numId w:val="19"/>
        </w:numPr>
        <w:spacing w:line="276" w:lineRule="auto"/>
        <w:ind w:left="0"/>
        <w:rPr>
          <w:rFonts w:ascii="Times New Roman" w:hAnsi="Times New Roman"/>
          <w:iCs/>
          <w:color w:val="auto"/>
          <w:sz w:val="24"/>
          <w:szCs w:val="24"/>
        </w:rPr>
      </w:pPr>
      <w:r w:rsidRPr="006837CD">
        <w:rPr>
          <w:rFonts w:ascii="Times New Roman" w:hAnsi="Times New Roman"/>
          <w:i/>
          <w:iCs/>
          <w:color w:val="auto"/>
          <w:sz w:val="24"/>
          <w:szCs w:val="24"/>
        </w:rPr>
        <w:t>адекватно использовать речевые средства для эффективного решения разнообразных коммуникативных задач</w:t>
      </w:r>
      <w:proofErr w:type="gramStart"/>
      <w:r w:rsidRPr="006837CD">
        <w:rPr>
          <w:rFonts w:ascii="Times New Roman" w:hAnsi="Times New Roman"/>
          <w:i/>
          <w:iCs/>
          <w:color w:val="auto"/>
          <w:sz w:val="24"/>
          <w:szCs w:val="24"/>
        </w:rPr>
        <w:t>,п</w:t>
      </w:r>
      <w:proofErr w:type="gramEnd"/>
      <w:r w:rsidRPr="006837CD">
        <w:rPr>
          <w:rFonts w:ascii="Times New Roman" w:hAnsi="Times New Roman"/>
          <w:i/>
          <w:iCs/>
          <w:color w:val="auto"/>
          <w:sz w:val="24"/>
          <w:szCs w:val="24"/>
        </w:rPr>
        <w:t>ланирования и регуляции своей деятельности</w:t>
      </w:r>
      <w:r w:rsidRPr="006837CD">
        <w:rPr>
          <w:rFonts w:ascii="Times New Roman" w:hAnsi="Times New Roman"/>
          <w:iCs/>
          <w:color w:val="auto"/>
          <w:sz w:val="24"/>
          <w:szCs w:val="24"/>
        </w:rPr>
        <w:t>.</w:t>
      </w:r>
    </w:p>
    <w:p w:rsidR="00653A76" w:rsidRPr="006837CD" w:rsidRDefault="00880217" w:rsidP="006837CD">
      <w:pPr>
        <w:pStyle w:val="afd"/>
        <w:numPr>
          <w:ilvl w:val="3"/>
          <w:numId w:val="1"/>
        </w:numPr>
        <w:spacing w:line="276" w:lineRule="auto"/>
        <w:ind w:left="0" w:firstLine="0"/>
        <w:rPr>
          <w:bCs/>
          <w:sz w:val="24"/>
        </w:rPr>
      </w:pPr>
      <w:bookmarkStart w:id="16" w:name="_Toc288394059"/>
      <w:bookmarkStart w:id="17" w:name="_Toc288410526"/>
      <w:bookmarkStart w:id="18" w:name="_Toc288410655"/>
      <w:bookmarkStart w:id="19" w:name="_Toc294246070"/>
      <w:r w:rsidRPr="006837CD">
        <w:rPr>
          <w:sz w:val="24"/>
        </w:rPr>
        <w:t xml:space="preserve">Чтение. </w:t>
      </w:r>
      <w:r w:rsidR="00653A76" w:rsidRPr="006837CD">
        <w:rPr>
          <w:sz w:val="24"/>
        </w:rPr>
        <w:t>Работа с тексто</w:t>
      </w:r>
      <w:proofErr w:type="gramStart"/>
      <w:r w:rsidR="00653A76" w:rsidRPr="006837CD">
        <w:rPr>
          <w:sz w:val="24"/>
        </w:rPr>
        <w:t>м</w:t>
      </w:r>
      <w:r w:rsidR="00653A76" w:rsidRPr="006837CD">
        <w:rPr>
          <w:bCs/>
          <w:sz w:val="24"/>
        </w:rPr>
        <w:t>(</w:t>
      </w:r>
      <w:proofErr w:type="gramEnd"/>
      <w:r w:rsidR="00653A76" w:rsidRPr="006837CD">
        <w:rPr>
          <w:bCs/>
          <w:sz w:val="24"/>
        </w:rPr>
        <w:t>метапредметные результаты)</w:t>
      </w:r>
      <w:bookmarkEnd w:id="16"/>
      <w:bookmarkEnd w:id="17"/>
      <w:bookmarkEnd w:id="18"/>
      <w:bookmarkEnd w:id="19"/>
    </w:p>
    <w:p w:rsidR="00DC6B19" w:rsidRPr="006837CD" w:rsidRDefault="00653A76" w:rsidP="006837CD">
      <w:pPr>
        <w:tabs>
          <w:tab w:val="left" w:pos="142"/>
          <w:tab w:val="left" w:leader="dot" w:pos="624"/>
        </w:tabs>
        <w:spacing w:line="276" w:lineRule="auto"/>
        <w:ind w:firstLine="709"/>
        <w:jc w:val="both"/>
        <w:rPr>
          <w:rStyle w:val="Zag11"/>
          <w:rFonts w:eastAsia="@Arial Unicode MS"/>
        </w:rPr>
      </w:pPr>
      <w:r w:rsidRPr="006837CD">
        <w:rPr>
          <w:spacing w:val="-3"/>
        </w:rPr>
        <w:t xml:space="preserve">В результате изучения </w:t>
      </w:r>
      <w:r w:rsidRPr="006837CD">
        <w:rPr>
          <w:b/>
          <w:bCs/>
          <w:spacing w:val="-3"/>
        </w:rPr>
        <w:t>всех без исключения учебных пред</w:t>
      </w:r>
      <w:r w:rsidRPr="006837CD">
        <w:rPr>
          <w:b/>
          <w:bCs/>
        </w:rPr>
        <w:t xml:space="preserve">метов </w:t>
      </w:r>
      <w:proofErr w:type="gramStart"/>
      <w:r w:rsidRPr="006837CD">
        <w:t>на</w:t>
      </w:r>
      <w:r w:rsidR="00C27132" w:rsidRPr="006837CD">
        <w:t xml:space="preserve">при получении </w:t>
      </w:r>
      <w:r w:rsidRPr="006837CD">
        <w:t xml:space="preserve"> начального общего образования выпускники приобретут</w:t>
      </w:r>
      <w:proofErr w:type="gramEnd"/>
      <w:r w:rsidRPr="006837CD">
        <w:t xml:space="preserve"> первичные навыки работы с содержащейся в текстах информацией в процессе чтения соответствующих возрасту литературных, учебных, научно­познавательных текстов, инструкций. </w:t>
      </w:r>
      <w:r w:rsidR="00DC6B19" w:rsidRPr="006837CD">
        <w:rPr>
          <w:rStyle w:val="Zag11"/>
          <w:rFonts w:eastAsia="@Arial Unicode MS"/>
        </w:rPr>
        <w:t>Выпускники научатся осознанно читать тексты с целью удовлетворения познавательного интереса, освоения и использования информации. Выпускники овладеют элементарными навыками чтения информации, представленной в наглядно-символической форме, приобретут опыт работы с текстами, содержащими рисунки, таблицы, диаграммы, схемы.</w:t>
      </w:r>
    </w:p>
    <w:p w:rsidR="00DC6B19" w:rsidRPr="006837CD" w:rsidRDefault="00DC6B19" w:rsidP="006837CD">
      <w:pPr>
        <w:tabs>
          <w:tab w:val="left" w:pos="142"/>
          <w:tab w:val="left" w:leader="dot" w:pos="624"/>
        </w:tabs>
        <w:spacing w:line="276" w:lineRule="auto"/>
        <w:ind w:firstLine="709"/>
        <w:jc w:val="both"/>
        <w:rPr>
          <w:rStyle w:val="Zag11"/>
          <w:rFonts w:eastAsia="@Arial Unicode MS"/>
        </w:rPr>
      </w:pPr>
      <w:r w:rsidRPr="006837CD">
        <w:rPr>
          <w:rStyle w:val="Zag11"/>
          <w:rFonts w:eastAsia="@Arial Unicode MS"/>
        </w:rPr>
        <w:t>У выпускников будут развиты такие читательские действия, как поиск информации, выделение нужной для решения практической или учебной задачи информации, систематизация, сопоставление, анализ и обобщение имеющихся в тексте идей и информации, их интерпретация и преобразование. Обучающиеся смогут использовать полученную из разного вида текстов информацию для установления несложных причинно-следственных связей и зависимостей, объяснения, обоснования утверждений, а также принятия решений в простых учебных и практических ситуациях.</w:t>
      </w:r>
    </w:p>
    <w:p w:rsidR="00DC6B19" w:rsidRPr="006837CD" w:rsidRDefault="00DC6B19" w:rsidP="006837CD">
      <w:pPr>
        <w:pStyle w:val="Zag3"/>
        <w:tabs>
          <w:tab w:val="left" w:pos="142"/>
          <w:tab w:val="left" w:leader="dot" w:pos="624"/>
        </w:tabs>
        <w:spacing w:after="0" w:line="276" w:lineRule="auto"/>
        <w:ind w:firstLine="709"/>
        <w:jc w:val="both"/>
        <w:rPr>
          <w:rFonts w:eastAsia="@Arial Unicode MS"/>
          <w:i w:val="0"/>
          <w:iCs w:val="0"/>
          <w:color w:val="auto"/>
          <w:lang w:val="ru-RU"/>
        </w:rPr>
      </w:pPr>
      <w:r w:rsidRPr="006837CD">
        <w:rPr>
          <w:rStyle w:val="Zag11"/>
          <w:rFonts w:eastAsia="@Arial Unicode MS"/>
          <w:i w:val="0"/>
          <w:iCs w:val="0"/>
          <w:color w:val="auto"/>
          <w:lang w:val="ru-RU"/>
        </w:rPr>
        <w:t xml:space="preserve">Выпускники получат возможность научиться </w:t>
      </w:r>
      <w:proofErr w:type="gramStart"/>
      <w:r w:rsidRPr="006837CD">
        <w:rPr>
          <w:rStyle w:val="Zag11"/>
          <w:rFonts w:eastAsia="@Arial Unicode MS"/>
          <w:i w:val="0"/>
          <w:iCs w:val="0"/>
          <w:color w:val="auto"/>
          <w:lang w:val="ru-RU"/>
        </w:rPr>
        <w:t>самостоятельно</w:t>
      </w:r>
      <w:proofErr w:type="gramEnd"/>
      <w:r w:rsidRPr="006837CD">
        <w:rPr>
          <w:rStyle w:val="Zag11"/>
          <w:rFonts w:eastAsia="@Arial Unicode MS"/>
          <w:i w:val="0"/>
          <w:iCs w:val="0"/>
          <w:color w:val="auto"/>
          <w:lang w:val="ru-RU"/>
        </w:rPr>
        <w:t xml:space="preserve"> организовывать поиск информации. Они приобретут первичный опыт критического отношения к получаемой информации, сопоставления ее с информацией из других источников и имеющимся жизненным опытом.</w:t>
      </w:r>
    </w:p>
    <w:p w:rsidR="00653A76" w:rsidRPr="006837CD" w:rsidRDefault="00880217" w:rsidP="006837CD">
      <w:pPr>
        <w:pStyle w:val="41"/>
        <w:spacing w:before="0" w:after="0" w:line="276" w:lineRule="auto"/>
        <w:ind w:firstLine="454"/>
        <w:jc w:val="both"/>
        <w:rPr>
          <w:rFonts w:ascii="Times New Roman" w:hAnsi="Times New Roman" w:cs="Times New Roman"/>
          <w:b/>
          <w:i w:val="0"/>
          <w:color w:val="auto"/>
          <w:sz w:val="24"/>
          <w:szCs w:val="24"/>
        </w:rPr>
      </w:pPr>
      <w:r w:rsidRPr="006837CD">
        <w:rPr>
          <w:rFonts w:ascii="Times New Roman" w:hAnsi="Times New Roman" w:cs="Times New Roman"/>
          <w:b/>
          <w:i w:val="0"/>
          <w:color w:val="auto"/>
          <w:sz w:val="24"/>
          <w:szCs w:val="24"/>
        </w:rPr>
        <w:t xml:space="preserve">Работа с текстом: </w:t>
      </w:r>
      <w:r w:rsidR="00653A76" w:rsidRPr="006837CD">
        <w:rPr>
          <w:rFonts w:ascii="Times New Roman" w:hAnsi="Times New Roman" w:cs="Times New Roman"/>
          <w:b/>
          <w:i w:val="0"/>
          <w:color w:val="auto"/>
          <w:sz w:val="24"/>
          <w:szCs w:val="24"/>
        </w:rPr>
        <w:t xml:space="preserve">поиск информации и понимание </w:t>
      </w:r>
      <w:proofErr w:type="gramStart"/>
      <w:r w:rsidR="00653A76" w:rsidRPr="006837CD">
        <w:rPr>
          <w:rFonts w:ascii="Times New Roman" w:hAnsi="Times New Roman" w:cs="Times New Roman"/>
          <w:b/>
          <w:i w:val="0"/>
          <w:color w:val="auto"/>
          <w:sz w:val="24"/>
          <w:szCs w:val="24"/>
        </w:rPr>
        <w:t>прочитанного</w:t>
      </w:r>
      <w:proofErr w:type="gramEnd"/>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color w:val="auto"/>
          <w:sz w:val="24"/>
          <w:szCs w:val="24"/>
        </w:rPr>
        <w:t>Выпускник научится:</w:t>
      </w:r>
    </w:p>
    <w:p w:rsidR="00653A76" w:rsidRPr="006837CD" w:rsidRDefault="00653A76" w:rsidP="006837CD">
      <w:pPr>
        <w:pStyle w:val="ab"/>
        <w:numPr>
          <w:ilvl w:val="0"/>
          <w:numId w:val="21"/>
        </w:numPr>
        <w:spacing w:line="276" w:lineRule="auto"/>
        <w:ind w:left="0"/>
        <w:rPr>
          <w:rFonts w:ascii="Times New Roman" w:hAnsi="Times New Roman"/>
          <w:color w:val="auto"/>
          <w:sz w:val="24"/>
          <w:szCs w:val="24"/>
        </w:rPr>
      </w:pPr>
      <w:r w:rsidRPr="006837CD">
        <w:rPr>
          <w:rFonts w:ascii="Times New Roman" w:hAnsi="Times New Roman"/>
          <w:color w:val="auto"/>
          <w:sz w:val="24"/>
          <w:szCs w:val="24"/>
        </w:rPr>
        <w:t>находить в тексте конкретные сведения, факты, заданные в явном виде;</w:t>
      </w:r>
    </w:p>
    <w:p w:rsidR="00653A76" w:rsidRPr="006837CD" w:rsidRDefault="00653A76" w:rsidP="006837CD">
      <w:pPr>
        <w:pStyle w:val="ab"/>
        <w:numPr>
          <w:ilvl w:val="0"/>
          <w:numId w:val="21"/>
        </w:numPr>
        <w:spacing w:line="276" w:lineRule="auto"/>
        <w:ind w:left="0"/>
        <w:rPr>
          <w:rFonts w:ascii="Times New Roman" w:hAnsi="Times New Roman"/>
          <w:color w:val="auto"/>
          <w:sz w:val="24"/>
          <w:szCs w:val="24"/>
        </w:rPr>
      </w:pPr>
      <w:r w:rsidRPr="006837CD">
        <w:rPr>
          <w:rFonts w:ascii="Times New Roman" w:hAnsi="Times New Roman"/>
          <w:color w:val="auto"/>
          <w:sz w:val="24"/>
          <w:szCs w:val="24"/>
        </w:rPr>
        <w:t>определять тему и главную мысль текста;</w:t>
      </w:r>
    </w:p>
    <w:p w:rsidR="00653A76" w:rsidRPr="006837CD" w:rsidRDefault="00653A76" w:rsidP="006837CD">
      <w:pPr>
        <w:pStyle w:val="ab"/>
        <w:numPr>
          <w:ilvl w:val="0"/>
          <w:numId w:val="21"/>
        </w:numPr>
        <w:spacing w:line="276" w:lineRule="auto"/>
        <w:ind w:left="0"/>
        <w:rPr>
          <w:rFonts w:ascii="Times New Roman" w:hAnsi="Times New Roman"/>
          <w:color w:val="auto"/>
          <w:spacing w:val="-4"/>
          <w:sz w:val="24"/>
          <w:szCs w:val="24"/>
        </w:rPr>
      </w:pPr>
      <w:r w:rsidRPr="006837CD">
        <w:rPr>
          <w:rFonts w:ascii="Times New Roman" w:hAnsi="Times New Roman"/>
          <w:color w:val="auto"/>
          <w:spacing w:val="-4"/>
          <w:sz w:val="24"/>
          <w:szCs w:val="24"/>
        </w:rPr>
        <w:t>делить тексты на смысловые части, составлять план текста;</w:t>
      </w:r>
    </w:p>
    <w:p w:rsidR="00653A76" w:rsidRPr="006837CD" w:rsidRDefault="00653A76" w:rsidP="006837CD">
      <w:pPr>
        <w:pStyle w:val="ab"/>
        <w:numPr>
          <w:ilvl w:val="0"/>
          <w:numId w:val="21"/>
        </w:numPr>
        <w:spacing w:line="276" w:lineRule="auto"/>
        <w:ind w:left="0"/>
        <w:rPr>
          <w:rFonts w:ascii="Times New Roman" w:hAnsi="Times New Roman"/>
          <w:color w:val="auto"/>
          <w:sz w:val="24"/>
          <w:szCs w:val="24"/>
        </w:rPr>
      </w:pPr>
      <w:r w:rsidRPr="006837CD">
        <w:rPr>
          <w:rFonts w:ascii="Times New Roman" w:hAnsi="Times New Roman"/>
          <w:color w:val="auto"/>
          <w:spacing w:val="2"/>
          <w:sz w:val="24"/>
          <w:szCs w:val="24"/>
        </w:rPr>
        <w:t>вычленять содержащиеся в тексте основные события и</w:t>
      </w:r>
      <w:r w:rsidRPr="006837CD">
        <w:rPr>
          <w:rFonts w:ascii="Times New Roman" w:hAnsi="Times New Roman"/>
          <w:color w:val="auto"/>
          <w:spacing w:val="2"/>
          <w:sz w:val="24"/>
          <w:szCs w:val="24"/>
        </w:rPr>
        <w:br/>
      </w:r>
      <w:r w:rsidRPr="006837CD">
        <w:rPr>
          <w:rFonts w:ascii="Times New Roman" w:hAnsi="Times New Roman"/>
          <w:color w:val="auto"/>
          <w:spacing w:val="-2"/>
          <w:sz w:val="24"/>
          <w:szCs w:val="24"/>
        </w:rPr>
        <w:t>ус</w:t>
      </w:r>
      <w:r w:rsidRPr="006837CD">
        <w:rPr>
          <w:rFonts w:ascii="Times New Roman" w:hAnsi="Times New Roman"/>
          <w:color w:val="auto"/>
          <w:spacing w:val="2"/>
          <w:sz w:val="24"/>
          <w:szCs w:val="24"/>
        </w:rPr>
        <w:t>танавливать их последовательность; упорядочивать инфор</w:t>
      </w:r>
      <w:r w:rsidRPr="006837CD">
        <w:rPr>
          <w:rFonts w:ascii="Times New Roman" w:hAnsi="Times New Roman"/>
          <w:color w:val="auto"/>
          <w:sz w:val="24"/>
          <w:szCs w:val="24"/>
        </w:rPr>
        <w:t>мацию по заданному основанию;</w:t>
      </w:r>
    </w:p>
    <w:p w:rsidR="00653A76" w:rsidRPr="006837CD" w:rsidRDefault="00653A76" w:rsidP="006837CD">
      <w:pPr>
        <w:pStyle w:val="ab"/>
        <w:numPr>
          <w:ilvl w:val="0"/>
          <w:numId w:val="21"/>
        </w:numPr>
        <w:spacing w:line="276" w:lineRule="auto"/>
        <w:ind w:left="0"/>
        <w:rPr>
          <w:rFonts w:ascii="Times New Roman" w:hAnsi="Times New Roman"/>
          <w:color w:val="auto"/>
          <w:sz w:val="24"/>
          <w:szCs w:val="24"/>
        </w:rPr>
      </w:pPr>
      <w:r w:rsidRPr="006837CD">
        <w:rPr>
          <w:rFonts w:ascii="Times New Roman" w:hAnsi="Times New Roman"/>
          <w:color w:val="auto"/>
          <w:spacing w:val="2"/>
          <w:sz w:val="24"/>
          <w:szCs w:val="24"/>
        </w:rPr>
        <w:t xml:space="preserve">сравнивать между собой объекты, описанные в тексте, </w:t>
      </w:r>
      <w:r w:rsidRPr="006837CD">
        <w:rPr>
          <w:rFonts w:ascii="Times New Roman" w:hAnsi="Times New Roman"/>
          <w:color w:val="auto"/>
          <w:sz w:val="24"/>
          <w:szCs w:val="24"/>
        </w:rPr>
        <w:t>выделяя 2—3 </w:t>
      </w:r>
      <w:proofErr w:type="gramStart"/>
      <w:r w:rsidRPr="006837CD">
        <w:rPr>
          <w:rFonts w:ascii="Times New Roman" w:hAnsi="Times New Roman"/>
          <w:color w:val="auto"/>
          <w:sz w:val="24"/>
          <w:szCs w:val="24"/>
        </w:rPr>
        <w:t>существенных</w:t>
      </w:r>
      <w:proofErr w:type="gramEnd"/>
      <w:r w:rsidRPr="006837CD">
        <w:rPr>
          <w:rFonts w:ascii="Times New Roman" w:hAnsi="Times New Roman"/>
          <w:color w:val="auto"/>
          <w:sz w:val="24"/>
          <w:szCs w:val="24"/>
        </w:rPr>
        <w:t xml:space="preserve"> признака;</w:t>
      </w:r>
    </w:p>
    <w:p w:rsidR="00653A76" w:rsidRPr="006837CD" w:rsidRDefault="00653A76" w:rsidP="006837CD">
      <w:pPr>
        <w:pStyle w:val="ab"/>
        <w:numPr>
          <w:ilvl w:val="0"/>
          <w:numId w:val="21"/>
        </w:numPr>
        <w:spacing w:line="276" w:lineRule="auto"/>
        <w:ind w:left="0"/>
        <w:rPr>
          <w:rFonts w:ascii="Times New Roman" w:hAnsi="Times New Roman"/>
          <w:color w:val="auto"/>
          <w:spacing w:val="2"/>
          <w:sz w:val="24"/>
          <w:szCs w:val="24"/>
        </w:rPr>
      </w:pPr>
      <w:r w:rsidRPr="006837CD">
        <w:rPr>
          <w:rFonts w:ascii="Times New Roman" w:hAnsi="Times New Roman"/>
          <w:color w:val="auto"/>
          <w:spacing w:val="2"/>
          <w:sz w:val="24"/>
          <w:szCs w:val="24"/>
        </w:rPr>
        <w:t>понимать информацию, представленную в неявном виде (например, находить в тексте несколько примеров, доказывающих приведённое утверждение; характеризовать явление по его описанию; выделять общий признак группы элементов);</w:t>
      </w:r>
    </w:p>
    <w:p w:rsidR="00653A76" w:rsidRPr="006837CD" w:rsidRDefault="00653A76" w:rsidP="006837CD">
      <w:pPr>
        <w:pStyle w:val="ab"/>
        <w:numPr>
          <w:ilvl w:val="0"/>
          <w:numId w:val="21"/>
        </w:numPr>
        <w:spacing w:line="276" w:lineRule="auto"/>
        <w:ind w:left="0"/>
        <w:rPr>
          <w:rFonts w:ascii="Times New Roman" w:hAnsi="Times New Roman"/>
          <w:color w:val="auto"/>
          <w:sz w:val="24"/>
          <w:szCs w:val="24"/>
        </w:rPr>
      </w:pPr>
      <w:r w:rsidRPr="006837CD">
        <w:rPr>
          <w:rFonts w:ascii="Times New Roman" w:hAnsi="Times New Roman"/>
          <w:color w:val="auto"/>
          <w:sz w:val="24"/>
          <w:szCs w:val="24"/>
        </w:rPr>
        <w:lastRenderedPageBreak/>
        <w:t>понимать информацию, представленную разными способами: словесно, в виде таблицы, схемы, диаграммы;</w:t>
      </w:r>
    </w:p>
    <w:p w:rsidR="00653A76" w:rsidRPr="006837CD" w:rsidRDefault="00653A76" w:rsidP="006837CD">
      <w:pPr>
        <w:pStyle w:val="ab"/>
        <w:numPr>
          <w:ilvl w:val="0"/>
          <w:numId w:val="21"/>
        </w:numPr>
        <w:spacing w:line="276" w:lineRule="auto"/>
        <w:ind w:left="0"/>
        <w:rPr>
          <w:rFonts w:ascii="Times New Roman" w:hAnsi="Times New Roman"/>
          <w:color w:val="auto"/>
          <w:sz w:val="24"/>
          <w:szCs w:val="24"/>
        </w:rPr>
      </w:pPr>
      <w:r w:rsidRPr="006837CD">
        <w:rPr>
          <w:rFonts w:ascii="Times New Roman" w:hAnsi="Times New Roman"/>
          <w:color w:val="auto"/>
          <w:sz w:val="24"/>
          <w:szCs w:val="24"/>
        </w:rPr>
        <w:t>понимать текст, опираясь не только на содержащуюся в нём информацию, но и на жанр, структуру, выразительные средства текста;</w:t>
      </w:r>
    </w:p>
    <w:p w:rsidR="00653A76" w:rsidRPr="006837CD" w:rsidRDefault="00653A76" w:rsidP="006837CD">
      <w:pPr>
        <w:pStyle w:val="ab"/>
        <w:numPr>
          <w:ilvl w:val="0"/>
          <w:numId w:val="21"/>
        </w:numPr>
        <w:spacing w:line="276" w:lineRule="auto"/>
        <w:ind w:left="0"/>
        <w:rPr>
          <w:rFonts w:ascii="Times New Roman" w:hAnsi="Times New Roman"/>
          <w:color w:val="auto"/>
          <w:sz w:val="24"/>
          <w:szCs w:val="24"/>
        </w:rPr>
      </w:pPr>
      <w:r w:rsidRPr="006837CD">
        <w:rPr>
          <w:rFonts w:ascii="Times New Roman" w:hAnsi="Times New Roman"/>
          <w:color w:val="auto"/>
          <w:sz w:val="24"/>
          <w:szCs w:val="24"/>
        </w:rPr>
        <w:t>использовать различные виды чтения: ознакомительное, изучающее, поисковое, выбирать нужный вид чтения в соответствии с целью чтения;</w:t>
      </w:r>
    </w:p>
    <w:p w:rsidR="00653A76" w:rsidRPr="006837CD" w:rsidRDefault="00653A76" w:rsidP="006837CD">
      <w:pPr>
        <w:pStyle w:val="ab"/>
        <w:numPr>
          <w:ilvl w:val="0"/>
          <w:numId w:val="21"/>
        </w:numPr>
        <w:spacing w:line="276" w:lineRule="auto"/>
        <w:ind w:left="0"/>
        <w:rPr>
          <w:rFonts w:ascii="Times New Roman" w:hAnsi="Times New Roman"/>
          <w:color w:val="auto"/>
          <w:sz w:val="24"/>
          <w:szCs w:val="24"/>
        </w:rPr>
      </w:pPr>
      <w:r w:rsidRPr="006837CD">
        <w:rPr>
          <w:rFonts w:ascii="Times New Roman" w:hAnsi="Times New Roman"/>
          <w:color w:val="auto"/>
          <w:sz w:val="24"/>
          <w:szCs w:val="24"/>
        </w:rPr>
        <w:t>ориентироваться в соответствующих возрасту словарях и справочниках.</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iCs/>
          <w:color w:val="auto"/>
          <w:sz w:val="24"/>
          <w:szCs w:val="24"/>
        </w:rPr>
        <w:t>Выпускник получит возможность научиться:</w:t>
      </w:r>
    </w:p>
    <w:p w:rsidR="00653A76" w:rsidRPr="006837CD" w:rsidRDefault="00653A76" w:rsidP="006837CD">
      <w:pPr>
        <w:pStyle w:val="ab"/>
        <w:numPr>
          <w:ilvl w:val="0"/>
          <w:numId w:val="22"/>
        </w:numPr>
        <w:spacing w:line="276" w:lineRule="auto"/>
        <w:ind w:left="0"/>
        <w:rPr>
          <w:rFonts w:ascii="Times New Roman" w:hAnsi="Times New Roman"/>
          <w:i/>
          <w:iCs/>
          <w:color w:val="auto"/>
          <w:spacing w:val="-2"/>
          <w:sz w:val="24"/>
          <w:szCs w:val="24"/>
        </w:rPr>
      </w:pPr>
      <w:r w:rsidRPr="006837CD">
        <w:rPr>
          <w:rFonts w:ascii="Times New Roman" w:hAnsi="Times New Roman"/>
          <w:i/>
          <w:iCs/>
          <w:color w:val="auto"/>
          <w:spacing w:val="-4"/>
          <w:sz w:val="24"/>
          <w:szCs w:val="24"/>
        </w:rPr>
        <w:t>использовать формальные элементы текста (например,</w:t>
      </w:r>
      <w:r w:rsidRPr="006837CD">
        <w:rPr>
          <w:rFonts w:ascii="Times New Roman" w:hAnsi="Times New Roman"/>
          <w:i/>
          <w:iCs/>
          <w:color w:val="auto"/>
          <w:spacing w:val="-4"/>
          <w:sz w:val="24"/>
          <w:szCs w:val="24"/>
        </w:rPr>
        <w:br/>
      </w:r>
      <w:r w:rsidRPr="006837CD">
        <w:rPr>
          <w:rFonts w:ascii="Times New Roman" w:hAnsi="Times New Roman"/>
          <w:i/>
          <w:iCs/>
          <w:color w:val="auto"/>
          <w:spacing w:val="-2"/>
          <w:sz w:val="24"/>
          <w:szCs w:val="24"/>
        </w:rPr>
        <w:t>подзаголовки, сноски) для поиска нужной информации;</w:t>
      </w:r>
    </w:p>
    <w:p w:rsidR="00653A76" w:rsidRPr="006837CD" w:rsidRDefault="00653A76" w:rsidP="006837CD">
      <w:pPr>
        <w:pStyle w:val="ab"/>
        <w:numPr>
          <w:ilvl w:val="0"/>
          <w:numId w:val="22"/>
        </w:numPr>
        <w:spacing w:line="276" w:lineRule="auto"/>
        <w:ind w:left="0"/>
        <w:rPr>
          <w:rFonts w:ascii="Times New Roman" w:hAnsi="Times New Roman"/>
          <w:i/>
          <w:iCs/>
          <w:color w:val="auto"/>
          <w:sz w:val="24"/>
          <w:szCs w:val="24"/>
        </w:rPr>
      </w:pPr>
      <w:r w:rsidRPr="006837CD">
        <w:rPr>
          <w:rFonts w:ascii="Times New Roman" w:hAnsi="Times New Roman"/>
          <w:i/>
          <w:iCs/>
          <w:color w:val="auto"/>
          <w:sz w:val="24"/>
          <w:szCs w:val="24"/>
        </w:rPr>
        <w:t>работать с несколькими источниками информации;</w:t>
      </w:r>
    </w:p>
    <w:p w:rsidR="00653A76" w:rsidRPr="006837CD" w:rsidRDefault="00653A76" w:rsidP="006837CD">
      <w:pPr>
        <w:pStyle w:val="ab"/>
        <w:numPr>
          <w:ilvl w:val="0"/>
          <w:numId w:val="22"/>
        </w:numPr>
        <w:spacing w:line="276" w:lineRule="auto"/>
        <w:ind w:left="0"/>
        <w:rPr>
          <w:rFonts w:ascii="Times New Roman" w:hAnsi="Times New Roman"/>
          <w:i/>
          <w:iCs/>
          <w:color w:val="auto"/>
          <w:sz w:val="24"/>
          <w:szCs w:val="24"/>
        </w:rPr>
      </w:pPr>
      <w:r w:rsidRPr="006837CD">
        <w:rPr>
          <w:rFonts w:ascii="Times New Roman" w:hAnsi="Times New Roman"/>
          <w:i/>
          <w:iCs/>
          <w:color w:val="auto"/>
          <w:sz w:val="24"/>
          <w:szCs w:val="24"/>
        </w:rPr>
        <w:t>сопоставлять информацию, полученную из нескольких источников.</w:t>
      </w:r>
    </w:p>
    <w:p w:rsidR="00653A76" w:rsidRPr="006837CD" w:rsidRDefault="00653A76" w:rsidP="006837CD">
      <w:pPr>
        <w:pStyle w:val="41"/>
        <w:spacing w:before="0" w:after="0" w:line="276" w:lineRule="auto"/>
        <w:ind w:firstLine="454"/>
        <w:jc w:val="both"/>
        <w:rPr>
          <w:rFonts w:ascii="Times New Roman" w:hAnsi="Times New Roman" w:cs="Times New Roman"/>
          <w:b/>
          <w:i w:val="0"/>
          <w:color w:val="auto"/>
          <w:sz w:val="24"/>
          <w:szCs w:val="24"/>
        </w:rPr>
      </w:pPr>
      <w:r w:rsidRPr="006837CD">
        <w:rPr>
          <w:rFonts w:ascii="Times New Roman" w:hAnsi="Times New Roman" w:cs="Times New Roman"/>
          <w:b/>
          <w:i w:val="0"/>
          <w:color w:val="auto"/>
          <w:sz w:val="24"/>
          <w:szCs w:val="24"/>
        </w:rPr>
        <w:t>Работа с текстом</w:t>
      </w:r>
      <w:proofErr w:type="gramStart"/>
      <w:r w:rsidRPr="006837CD">
        <w:rPr>
          <w:rFonts w:ascii="Times New Roman" w:hAnsi="Times New Roman" w:cs="Times New Roman"/>
          <w:b/>
          <w:i w:val="0"/>
          <w:color w:val="auto"/>
          <w:sz w:val="24"/>
          <w:szCs w:val="24"/>
        </w:rPr>
        <w:t>:п</w:t>
      </w:r>
      <w:proofErr w:type="gramEnd"/>
      <w:r w:rsidRPr="006837CD">
        <w:rPr>
          <w:rFonts w:ascii="Times New Roman" w:hAnsi="Times New Roman" w:cs="Times New Roman"/>
          <w:b/>
          <w:i w:val="0"/>
          <w:color w:val="auto"/>
          <w:sz w:val="24"/>
          <w:szCs w:val="24"/>
        </w:rPr>
        <w:t>реобразование и интерпретация информации</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color w:val="auto"/>
          <w:sz w:val="24"/>
          <w:szCs w:val="24"/>
        </w:rPr>
        <w:t>Выпускник научится:</w:t>
      </w:r>
    </w:p>
    <w:p w:rsidR="00653A76" w:rsidRPr="006837CD" w:rsidRDefault="00653A76" w:rsidP="006837CD">
      <w:pPr>
        <w:pStyle w:val="ab"/>
        <w:numPr>
          <w:ilvl w:val="0"/>
          <w:numId w:val="23"/>
        </w:numPr>
        <w:spacing w:line="276" w:lineRule="auto"/>
        <w:ind w:left="0"/>
        <w:rPr>
          <w:rFonts w:ascii="Times New Roman" w:hAnsi="Times New Roman"/>
          <w:color w:val="auto"/>
          <w:spacing w:val="-4"/>
          <w:sz w:val="24"/>
          <w:szCs w:val="24"/>
        </w:rPr>
      </w:pPr>
      <w:r w:rsidRPr="006837CD">
        <w:rPr>
          <w:rFonts w:ascii="Times New Roman" w:hAnsi="Times New Roman"/>
          <w:color w:val="auto"/>
          <w:spacing w:val="-4"/>
          <w:sz w:val="24"/>
          <w:szCs w:val="24"/>
        </w:rPr>
        <w:t>пересказывать текст подробно и сжато, устно и письменно;</w:t>
      </w:r>
    </w:p>
    <w:p w:rsidR="00653A76" w:rsidRPr="006837CD" w:rsidRDefault="00653A76" w:rsidP="006837CD">
      <w:pPr>
        <w:pStyle w:val="ab"/>
        <w:numPr>
          <w:ilvl w:val="0"/>
          <w:numId w:val="23"/>
        </w:numPr>
        <w:spacing w:line="276" w:lineRule="auto"/>
        <w:ind w:left="0"/>
        <w:rPr>
          <w:rFonts w:ascii="Times New Roman" w:hAnsi="Times New Roman"/>
          <w:color w:val="auto"/>
          <w:sz w:val="24"/>
          <w:szCs w:val="24"/>
        </w:rPr>
      </w:pPr>
      <w:r w:rsidRPr="006837CD">
        <w:rPr>
          <w:rFonts w:ascii="Times New Roman" w:hAnsi="Times New Roman"/>
          <w:color w:val="auto"/>
          <w:sz w:val="24"/>
          <w:szCs w:val="24"/>
        </w:rPr>
        <w:t>соотносить факты с общей идеей текста, устанавливать простые связи, не показанные в тексте напрямую;</w:t>
      </w:r>
    </w:p>
    <w:p w:rsidR="00653A76" w:rsidRPr="006837CD" w:rsidRDefault="00653A76" w:rsidP="006837CD">
      <w:pPr>
        <w:pStyle w:val="ab"/>
        <w:numPr>
          <w:ilvl w:val="0"/>
          <w:numId w:val="23"/>
        </w:numPr>
        <w:spacing w:line="276" w:lineRule="auto"/>
        <w:ind w:left="0"/>
        <w:rPr>
          <w:rFonts w:ascii="Times New Roman" w:hAnsi="Times New Roman"/>
          <w:color w:val="auto"/>
          <w:sz w:val="24"/>
          <w:szCs w:val="24"/>
        </w:rPr>
      </w:pPr>
      <w:r w:rsidRPr="006837CD">
        <w:rPr>
          <w:rFonts w:ascii="Times New Roman" w:hAnsi="Times New Roman"/>
          <w:color w:val="auto"/>
          <w:sz w:val="24"/>
          <w:szCs w:val="24"/>
        </w:rPr>
        <w:t>формулировать несложные выводы, основываясь на тексте; находить аргументы, подтверждающие вывод;</w:t>
      </w:r>
    </w:p>
    <w:p w:rsidR="00653A76" w:rsidRPr="006837CD" w:rsidRDefault="00653A76" w:rsidP="006837CD">
      <w:pPr>
        <w:pStyle w:val="ab"/>
        <w:numPr>
          <w:ilvl w:val="0"/>
          <w:numId w:val="23"/>
        </w:numPr>
        <w:spacing w:line="276" w:lineRule="auto"/>
        <w:ind w:left="0"/>
        <w:rPr>
          <w:rFonts w:ascii="Times New Roman" w:hAnsi="Times New Roman"/>
          <w:color w:val="auto"/>
          <w:sz w:val="24"/>
          <w:szCs w:val="24"/>
        </w:rPr>
      </w:pPr>
      <w:r w:rsidRPr="006837CD">
        <w:rPr>
          <w:rFonts w:ascii="Times New Roman" w:hAnsi="Times New Roman"/>
          <w:color w:val="auto"/>
          <w:sz w:val="24"/>
          <w:szCs w:val="24"/>
        </w:rPr>
        <w:t>сопоставлять и обобщать содержащуюся в разных частях текста информацию;</w:t>
      </w:r>
    </w:p>
    <w:p w:rsidR="00653A76" w:rsidRPr="006837CD" w:rsidRDefault="00653A76" w:rsidP="006837CD">
      <w:pPr>
        <w:pStyle w:val="ab"/>
        <w:numPr>
          <w:ilvl w:val="0"/>
          <w:numId w:val="23"/>
        </w:numPr>
        <w:spacing w:line="276" w:lineRule="auto"/>
        <w:ind w:left="0"/>
        <w:rPr>
          <w:rFonts w:ascii="Times New Roman" w:hAnsi="Times New Roman"/>
          <w:color w:val="auto"/>
          <w:sz w:val="24"/>
          <w:szCs w:val="24"/>
        </w:rPr>
      </w:pPr>
      <w:r w:rsidRPr="006837CD">
        <w:rPr>
          <w:rFonts w:ascii="Times New Roman" w:hAnsi="Times New Roman"/>
          <w:color w:val="auto"/>
          <w:sz w:val="24"/>
          <w:szCs w:val="24"/>
        </w:rPr>
        <w:t>составлять на основании текста небольшое монологическое высказывание, отвечая на поставленный вопрос.</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iCs/>
          <w:color w:val="auto"/>
          <w:sz w:val="24"/>
          <w:szCs w:val="24"/>
        </w:rPr>
        <w:t>Выпускник получит возможность научиться:</w:t>
      </w:r>
    </w:p>
    <w:p w:rsidR="00653A76" w:rsidRPr="006837CD" w:rsidRDefault="00653A76" w:rsidP="006837CD">
      <w:pPr>
        <w:pStyle w:val="ab"/>
        <w:numPr>
          <w:ilvl w:val="0"/>
          <w:numId w:val="24"/>
        </w:numPr>
        <w:spacing w:line="276" w:lineRule="auto"/>
        <w:ind w:left="0"/>
        <w:rPr>
          <w:rFonts w:ascii="Times New Roman" w:hAnsi="Times New Roman"/>
          <w:i/>
          <w:iCs/>
          <w:color w:val="auto"/>
          <w:sz w:val="24"/>
          <w:szCs w:val="24"/>
        </w:rPr>
      </w:pPr>
      <w:r w:rsidRPr="006837CD">
        <w:rPr>
          <w:rFonts w:ascii="Times New Roman" w:hAnsi="Times New Roman"/>
          <w:i/>
          <w:iCs/>
          <w:color w:val="auto"/>
          <w:spacing w:val="2"/>
          <w:sz w:val="24"/>
          <w:szCs w:val="24"/>
        </w:rPr>
        <w:t xml:space="preserve">делать выписки из прочитанных текстов с учётом </w:t>
      </w:r>
      <w:r w:rsidRPr="006837CD">
        <w:rPr>
          <w:rFonts w:ascii="Times New Roman" w:hAnsi="Times New Roman"/>
          <w:i/>
          <w:iCs/>
          <w:color w:val="auto"/>
          <w:sz w:val="24"/>
          <w:szCs w:val="24"/>
        </w:rPr>
        <w:t>цели их дальнейшего использования;</w:t>
      </w:r>
    </w:p>
    <w:p w:rsidR="00653A76" w:rsidRPr="006837CD" w:rsidRDefault="00653A76" w:rsidP="006837CD">
      <w:pPr>
        <w:pStyle w:val="ab"/>
        <w:numPr>
          <w:ilvl w:val="0"/>
          <w:numId w:val="24"/>
        </w:numPr>
        <w:spacing w:line="276" w:lineRule="auto"/>
        <w:ind w:left="0"/>
        <w:rPr>
          <w:rFonts w:ascii="Times New Roman" w:hAnsi="Times New Roman"/>
          <w:color w:val="auto"/>
          <w:sz w:val="24"/>
          <w:szCs w:val="24"/>
        </w:rPr>
      </w:pPr>
      <w:r w:rsidRPr="006837CD">
        <w:rPr>
          <w:rFonts w:ascii="Times New Roman" w:hAnsi="Times New Roman"/>
          <w:i/>
          <w:iCs/>
          <w:color w:val="auto"/>
          <w:sz w:val="24"/>
          <w:szCs w:val="24"/>
        </w:rPr>
        <w:t>составлять небольшие письменные аннотации к тексту, отзывы опроч</w:t>
      </w:r>
      <w:r w:rsidRPr="006837CD">
        <w:rPr>
          <w:rFonts w:ascii="Times New Roman" w:hAnsi="Times New Roman"/>
          <w:iCs/>
          <w:color w:val="auto"/>
          <w:sz w:val="24"/>
          <w:szCs w:val="24"/>
        </w:rPr>
        <w:t>итанном</w:t>
      </w:r>
      <w:r w:rsidRPr="006837CD">
        <w:rPr>
          <w:rFonts w:ascii="Times New Roman" w:hAnsi="Times New Roman"/>
          <w:color w:val="auto"/>
          <w:sz w:val="24"/>
          <w:szCs w:val="24"/>
        </w:rPr>
        <w:t>.</w:t>
      </w:r>
    </w:p>
    <w:p w:rsidR="00653A76" w:rsidRPr="006837CD" w:rsidRDefault="00653A76" w:rsidP="006837CD">
      <w:pPr>
        <w:pStyle w:val="41"/>
        <w:spacing w:before="0" w:after="0" w:line="276" w:lineRule="auto"/>
        <w:ind w:firstLine="454"/>
        <w:jc w:val="both"/>
        <w:rPr>
          <w:rFonts w:ascii="Times New Roman" w:hAnsi="Times New Roman" w:cs="Times New Roman"/>
          <w:b/>
          <w:i w:val="0"/>
          <w:color w:val="auto"/>
          <w:sz w:val="24"/>
          <w:szCs w:val="24"/>
        </w:rPr>
      </w:pPr>
      <w:r w:rsidRPr="006837CD">
        <w:rPr>
          <w:rFonts w:ascii="Times New Roman" w:hAnsi="Times New Roman" w:cs="Times New Roman"/>
          <w:b/>
          <w:i w:val="0"/>
          <w:color w:val="auto"/>
          <w:sz w:val="24"/>
          <w:szCs w:val="24"/>
        </w:rPr>
        <w:t>Работа с текстом: оценка информации</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color w:val="auto"/>
          <w:sz w:val="24"/>
          <w:szCs w:val="24"/>
        </w:rPr>
        <w:t>Выпускник научится:</w:t>
      </w:r>
    </w:p>
    <w:p w:rsidR="00653A76" w:rsidRPr="006837CD" w:rsidRDefault="00653A76" w:rsidP="006837CD">
      <w:pPr>
        <w:pStyle w:val="ab"/>
        <w:numPr>
          <w:ilvl w:val="0"/>
          <w:numId w:val="25"/>
        </w:numPr>
        <w:spacing w:line="276" w:lineRule="auto"/>
        <w:ind w:left="0"/>
        <w:rPr>
          <w:rFonts w:ascii="Times New Roman" w:hAnsi="Times New Roman"/>
          <w:color w:val="auto"/>
          <w:sz w:val="24"/>
          <w:szCs w:val="24"/>
        </w:rPr>
      </w:pPr>
      <w:r w:rsidRPr="006837CD">
        <w:rPr>
          <w:rFonts w:ascii="Times New Roman" w:hAnsi="Times New Roman"/>
          <w:color w:val="auto"/>
          <w:sz w:val="24"/>
          <w:szCs w:val="24"/>
        </w:rPr>
        <w:t>высказывать оценочные суждения и свою точку зрения о прочитанном тексте;</w:t>
      </w:r>
    </w:p>
    <w:p w:rsidR="00653A76" w:rsidRPr="006837CD" w:rsidRDefault="00653A76" w:rsidP="006837CD">
      <w:pPr>
        <w:pStyle w:val="ab"/>
        <w:numPr>
          <w:ilvl w:val="0"/>
          <w:numId w:val="25"/>
        </w:numPr>
        <w:spacing w:line="276" w:lineRule="auto"/>
        <w:ind w:left="0"/>
        <w:rPr>
          <w:rFonts w:ascii="Times New Roman" w:hAnsi="Times New Roman"/>
          <w:color w:val="auto"/>
          <w:sz w:val="24"/>
          <w:szCs w:val="24"/>
        </w:rPr>
      </w:pPr>
      <w:r w:rsidRPr="006837CD">
        <w:rPr>
          <w:rFonts w:ascii="Times New Roman" w:hAnsi="Times New Roman"/>
          <w:color w:val="auto"/>
          <w:spacing w:val="2"/>
          <w:sz w:val="24"/>
          <w:szCs w:val="24"/>
        </w:rPr>
        <w:t>оценивать содержание, языковые особенности и струк</w:t>
      </w:r>
      <w:r w:rsidRPr="006837CD">
        <w:rPr>
          <w:rFonts w:ascii="Times New Roman" w:hAnsi="Times New Roman"/>
          <w:color w:val="auto"/>
          <w:sz w:val="24"/>
          <w:szCs w:val="24"/>
        </w:rPr>
        <w:t>туру текста; определять место и роль иллюстративного ряда в тексте;</w:t>
      </w:r>
    </w:p>
    <w:p w:rsidR="00653A76" w:rsidRPr="006837CD" w:rsidRDefault="00653A76" w:rsidP="006837CD">
      <w:pPr>
        <w:pStyle w:val="ab"/>
        <w:numPr>
          <w:ilvl w:val="0"/>
          <w:numId w:val="25"/>
        </w:numPr>
        <w:spacing w:line="276" w:lineRule="auto"/>
        <w:ind w:left="0"/>
        <w:rPr>
          <w:rFonts w:ascii="Times New Roman" w:hAnsi="Times New Roman"/>
          <w:color w:val="auto"/>
          <w:sz w:val="24"/>
          <w:szCs w:val="24"/>
        </w:rPr>
      </w:pPr>
      <w:r w:rsidRPr="006837CD">
        <w:rPr>
          <w:rFonts w:ascii="Times New Roman" w:hAnsi="Times New Roman"/>
          <w:color w:val="auto"/>
          <w:spacing w:val="2"/>
          <w:sz w:val="24"/>
          <w:szCs w:val="24"/>
        </w:rPr>
        <w:t>на основе имеющихся знаний, жизненного опыта подвергать сомнению достоверность прочитанного, обнаружи</w:t>
      </w:r>
      <w:r w:rsidRPr="006837CD">
        <w:rPr>
          <w:rFonts w:ascii="Times New Roman" w:hAnsi="Times New Roman"/>
          <w:color w:val="auto"/>
          <w:sz w:val="24"/>
          <w:szCs w:val="24"/>
        </w:rPr>
        <w:t>вать недостоверность получаемых сведений, пробелы в информации и находить пути восполнения этих пробелов;</w:t>
      </w:r>
    </w:p>
    <w:p w:rsidR="00653A76" w:rsidRPr="006837CD" w:rsidRDefault="00653A76" w:rsidP="006837CD">
      <w:pPr>
        <w:pStyle w:val="ab"/>
        <w:numPr>
          <w:ilvl w:val="0"/>
          <w:numId w:val="25"/>
        </w:numPr>
        <w:spacing w:line="276" w:lineRule="auto"/>
        <w:ind w:left="0"/>
        <w:rPr>
          <w:rFonts w:ascii="Times New Roman" w:hAnsi="Times New Roman"/>
          <w:color w:val="auto"/>
          <w:sz w:val="24"/>
          <w:szCs w:val="24"/>
        </w:rPr>
      </w:pPr>
      <w:r w:rsidRPr="006837CD">
        <w:rPr>
          <w:rFonts w:ascii="Times New Roman" w:hAnsi="Times New Roman"/>
          <w:color w:val="auto"/>
          <w:sz w:val="24"/>
          <w:szCs w:val="24"/>
        </w:rPr>
        <w:t>участвовать в учебном диалоге при обсуждении прочитанного или прослушанного текста.</w:t>
      </w:r>
    </w:p>
    <w:p w:rsidR="00653A76" w:rsidRPr="006837CD" w:rsidRDefault="00653A76" w:rsidP="006837CD">
      <w:pPr>
        <w:pStyle w:val="ad"/>
        <w:spacing w:line="276" w:lineRule="auto"/>
        <w:ind w:firstLine="454"/>
        <w:rPr>
          <w:rFonts w:ascii="Times New Roman" w:hAnsi="Times New Roman"/>
          <w:b/>
          <w:i w:val="0"/>
          <w:color w:val="auto"/>
          <w:sz w:val="24"/>
          <w:szCs w:val="24"/>
        </w:rPr>
      </w:pPr>
      <w:r w:rsidRPr="006837CD">
        <w:rPr>
          <w:rFonts w:ascii="Times New Roman" w:hAnsi="Times New Roman"/>
          <w:b/>
          <w:i w:val="0"/>
          <w:color w:val="auto"/>
          <w:sz w:val="24"/>
          <w:szCs w:val="24"/>
        </w:rPr>
        <w:t>Выпускник получит возможность научиться:</w:t>
      </w:r>
    </w:p>
    <w:p w:rsidR="00653A76" w:rsidRPr="006837CD" w:rsidRDefault="00653A76" w:rsidP="006837CD">
      <w:pPr>
        <w:pStyle w:val="ab"/>
        <w:numPr>
          <w:ilvl w:val="0"/>
          <w:numId w:val="26"/>
        </w:numPr>
        <w:spacing w:line="276" w:lineRule="auto"/>
        <w:ind w:left="0"/>
        <w:rPr>
          <w:rFonts w:ascii="Times New Roman" w:hAnsi="Times New Roman"/>
          <w:i/>
          <w:iCs/>
          <w:color w:val="auto"/>
          <w:sz w:val="24"/>
          <w:szCs w:val="24"/>
        </w:rPr>
      </w:pPr>
      <w:r w:rsidRPr="006837CD">
        <w:rPr>
          <w:rFonts w:ascii="Times New Roman" w:hAnsi="Times New Roman"/>
          <w:i/>
          <w:iCs/>
          <w:color w:val="auto"/>
          <w:sz w:val="24"/>
          <w:szCs w:val="24"/>
        </w:rPr>
        <w:t>сопоставлять различные точки зрения;</w:t>
      </w:r>
    </w:p>
    <w:p w:rsidR="00653A76" w:rsidRPr="006837CD" w:rsidRDefault="00653A76" w:rsidP="006837CD">
      <w:pPr>
        <w:pStyle w:val="ab"/>
        <w:numPr>
          <w:ilvl w:val="0"/>
          <w:numId w:val="26"/>
        </w:numPr>
        <w:spacing w:line="276" w:lineRule="auto"/>
        <w:ind w:left="0"/>
        <w:rPr>
          <w:rFonts w:ascii="Times New Roman" w:hAnsi="Times New Roman"/>
          <w:i/>
          <w:iCs/>
          <w:color w:val="auto"/>
          <w:spacing w:val="-2"/>
          <w:sz w:val="24"/>
          <w:szCs w:val="24"/>
        </w:rPr>
      </w:pPr>
      <w:r w:rsidRPr="006837CD">
        <w:rPr>
          <w:rFonts w:ascii="Times New Roman" w:hAnsi="Times New Roman"/>
          <w:i/>
          <w:iCs/>
          <w:color w:val="auto"/>
          <w:spacing w:val="-2"/>
          <w:sz w:val="24"/>
          <w:szCs w:val="24"/>
        </w:rPr>
        <w:t>соотносить позицию автора с собственной точкой зрения;</w:t>
      </w:r>
    </w:p>
    <w:p w:rsidR="00653A76" w:rsidRPr="006837CD" w:rsidRDefault="00653A76" w:rsidP="006837CD">
      <w:pPr>
        <w:pStyle w:val="ab"/>
        <w:numPr>
          <w:ilvl w:val="0"/>
          <w:numId w:val="26"/>
        </w:numPr>
        <w:spacing w:line="276" w:lineRule="auto"/>
        <w:ind w:left="0"/>
        <w:rPr>
          <w:rFonts w:ascii="Times New Roman" w:hAnsi="Times New Roman"/>
          <w:i/>
          <w:iCs/>
          <w:color w:val="auto"/>
          <w:spacing w:val="-2"/>
          <w:sz w:val="24"/>
          <w:szCs w:val="24"/>
        </w:rPr>
      </w:pPr>
      <w:r w:rsidRPr="006837CD">
        <w:rPr>
          <w:rFonts w:ascii="Times New Roman" w:hAnsi="Times New Roman"/>
          <w:i/>
          <w:iCs/>
          <w:color w:val="auto"/>
          <w:spacing w:val="-2"/>
          <w:sz w:val="24"/>
          <w:szCs w:val="24"/>
        </w:rPr>
        <w:t>в процессе работы с одним или несколькими источниками выявлять достоверную (противоречивую) информацию.</w:t>
      </w:r>
    </w:p>
    <w:p w:rsidR="00653A76" w:rsidRPr="006837CD" w:rsidRDefault="00EF3564" w:rsidP="006837CD">
      <w:pPr>
        <w:pStyle w:val="afd"/>
        <w:numPr>
          <w:ilvl w:val="3"/>
          <w:numId w:val="1"/>
        </w:numPr>
        <w:spacing w:line="276" w:lineRule="auto"/>
        <w:ind w:left="0" w:firstLine="709"/>
        <w:rPr>
          <w:bCs/>
          <w:sz w:val="24"/>
        </w:rPr>
      </w:pPr>
      <w:bookmarkStart w:id="20" w:name="_Toc288394060"/>
      <w:bookmarkStart w:id="21" w:name="_Toc288410527"/>
      <w:bookmarkStart w:id="22" w:name="_Toc288410656"/>
      <w:bookmarkStart w:id="23" w:name="_Toc294246071"/>
      <w:r w:rsidRPr="006837CD">
        <w:rPr>
          <w:sz w:val="24"/>
        </w:rPr>
        <w:t xml:space="preserve">Формирование </w:t>
      </w:r>
      <w:r w:rsidR="00653A76" w:rsidRPr="006837CD">
        <w:rPr>
          <w:sz w:val="24"/>
        </w:rPr>
        <w:t>ИКТ­компетентности обучающихс</w:t>
      </w:r>
      <w:proofErr w:type="gramStart"/>
      <w:r w:rsidR="00653A76" w:rsidRPr="006837CD">
        <w:rPr>
          <w:sz w:val="24"/>
        </w:rPr>
        <w:t>я(</w:t>
      </w:r>
      <w:proofErr w:type="gramEnd"/>
      <w:r w:rsidR="00653A76" w:rsidRPr="006837CD">
        <w:rPr>
          <w:sz w:val="24"/>
        </w:rPr>
        <w:t>метапредметные результаты)</w:t>
      </w:r>
      <w:bookmarkEnd w:id="20"/>
      <w:bookmarkEnd w:id="21"/>
      <w:bookmarkEnd w:id="22"/>
      <w:bookmarkEnd w:id="23"/>
    </w:p>
    <w:p w:rsidR="00DC6B19" w:rsidRPr="006837CD" w:rsidRDefault="00DC6B19" w:rsidP="006837CD">
      <w:pPr>
        <w:pStyle w:val="aff7"/>
        <w:tabs>
          <w:tab w:val="left" w:pos="142"/>
          <w:tab w:val="left" w:pos="8789"/>
        </w:tabs>
        <w:spacing w:line="276" w:lineRule="auto"/>
        <w:ind w:firstLine="709"/>
        <w:jc w:val="both"/>
        <w:rPr>
          <w:rStyle w:val="Zag11"/>
          <w:rFonts w:eastAsia="@Arial Unicode MS"/>
          <w:color w:val="auto"/>
          <w:lang w:val="ru-RU"/>
        </w:rPr>
      </w:pPr>
      <w:r w:rsidRPr="006837CD">
        <w:rPr>
          <w:rStyle w:val="Zag11"/>
          <w:rFonts w:eastAsia="@Arial Unicode MS"/>
          <w:color w:val="auto"/>
          <w:lang w:val="ru-RU"/>
        </w:rPr>
        <w:t xml:space="preserve">В результате изучения </w:t>
      </w:r>
      <w:r w:rsidRPr="006837CD">
        <w:rPr>
          <w:rStyle w:val="Zag11"/>
          <w:rFonts w:eastAsia="@Arial Unicode MS"/>
          <w:b/>
          <w:bCs/>
          <w:color w:val="auto"/>
          <w:lang w:val="ru-RU"/>
        </w:rPr>
        <w:t xml:space="preserve">всех без исключения предметов </w:t>
      </w:r>
      <w:r w:rsidRPr="006837CD">
        <w:rPr>
          <w:rStyle w:val="Zag11"/>
          <w:rFonts w:eastAsia="@Arial Unicode MS"/>
          <w:color w:val="auto"/>
          <w:lang w:val="ru-RU"/>
        </w:rPr>
        <w:t xml:space="preserve">на уровне начального общего образования начинается формирование навыков, необходимых для жизни и работы в современном высокотехнологичном обществе. Обучающиеся приобретут опыт работы с информационными объектами, в которых объединяются текст, наглядно-графические изображения, цифровые данные, неподвижные и движущиеся изображения, звук, ссылки и базы данных и которые могут передаваться как устно, так и с помощью телекоммуникационных </w:t>
      </w:r>
      <w:r w:rsidRPr="006837CD">
        <w:rPr>
          <w:rStyle w:val="Zag11"/>
          <w:rFonts w:eastAsia="@Arial Unicode MS"/>
          <w:color w:val="auto"/>
          <w:lang w:val="ru-RU"/>
        </w:rPr>
        <w:lastRenderedPageBreak/>
        <w:t>технологий или размещаться в Интернете.</w:t>
      </w:r>
    </w:p>
    <w:p w:rsidR="00DC6B19" w:rsidRPr="006837CD" w:rsidRDefault="00DC6B19" w:rsidP="006837CD">
      <w:pPr>
        <w:pStyle w:val="aff7"/>
        <w:tabs>
          <w:tab w:val="left" w:pos="142"/>
        </w:tabs>
        <w:spacing w:line="276" w:lineRule="auto"/>
        <w:ind w:firstLine="709"/>
        <w:jc w:val="both"/>
        <w:rPr>
          <w:rStyle w:val="Zag11"/>
          <w:rFonts w:eastAsia="@Arial Unicode MS"/>
          <w:color w:val="auto"/>
          <w:lang w:val="ru-RU"/>
        </w:rPr>
      </w:pPr>
      <w:r w:rsidRPr="006837CD">
        <w:rPr>
          <w:rStyle w:val="Zag11"/>
          <w:rFonts w:eastAsia="@Arial Unicode MS"/>
          <w:color w:val="auto"/>
          <w:lang w:val="ru-RU"/>
        </w:rPr>
        <w:t>Обучающиеся познакомятся с различными средствами информационно-коммуникационных технологий (ИКТ), освоят общие безопасные и эргономичные принципы работы с ними; осознают возможности различных средств ИКТ для использования в обучении, развития собственной познавательной деятельности и общей культуры.</w:t>
      </w:r>
    </w:p>
    <w:p w:rsidR="00DC6B19" w:rsidRPr="006837CD" w:rsidRDefault="00DC6B19" w:rsidP="006837CD">
      <w:pPr>
        <w:pStyle w:val="aff7"/>
        <w:tabs>
          <w:tab w:val="left" w:pos="142"/>
        </w:tabs>
        <w:spacing w:line="276" w:lineRule="auto"/>
        <w:ind w:firstLine="709"/>
        <w:jc w:val="both"/>
        <w:rPr>
          <w:rStyle w:val="Zag11"/>
          <w:rFonts w:eastAsia="@Arial Unicode MS"/>
          <w:color w:val="auto"/>
          <w:lang w:val="ru-RU"/>
        </w:rPr>
      </w:pPr>
      <w:r w:rsidRPr="006837CD">
        <w:rPr>
          <w:rStyle w:val="Zag11"/>
          <w:rFonts w:eastAsia="@Arial Unicode MS"/>
          <w:color w:val="auto"/>
          <w:lang w:val="ru-RU"/>
        </w:rPr>
        <w:t>Они приобретут первичные навыки обработки и поиска информации при помощи средств ИКТ: научатся вводить различные виды информации в компьютер: текст, звук, изображение, цифровые данные; создавать, редактировать, сохранять и передавать медиасообщения.</w:t>
      </w:r>
    </w:p>
    <w:p w:rsidR="00DC6B19" w:rsidRPr="006837CD" w:rsidRDefault="00DC6B19" w:rsidP="006837CD">
      <w:pPr>
        <w:pStyle w:val="aff7"/>
        <w:tabs>
          <w:tab w:val="left" w:pos="142"/>
        </w:tabs>
        <w:spacing w:line="276" w:lineRule="auto"/>
        <w:ind w:firstLine="709"/>
        <w:jc w:val="both"/>
        <w:rPr>
          <w:rStyle w:val="Zag11"/>
          <w:rFonts w:eastAsia="@Arial Unicode MS"/>
          <w:color w:val="auto"/>
          <w:lang w:val="ru-RU"/>
        </w:rPr>
      </w:pPr>
      <w:r w:rsidRPr="006837CD">
        <w:rPr>
          <w:rStyle w:val="Zag11"/>
          <w:rFonts w:eastAsia="@Arial Unicode MS"/>
          <w:color w:val="auto"/>
          <w:lang w:val="ru-RU"/>
        </w:rPr>
        <w:t>Выпускники научатся оценивать потребность в дополнительной информации для решения учебных задач и самостоятельной познавательной деятельности; определять возможные источники ее получения; критически относиться к информации и к выбору источника информации.</w:t>
      </w:r>
    </w:p>
    <w:p w:rsidR="00DC6B19" w:rsidRPr="006837CD" w:rsidRDefault="00DC6B19" w:rsidP="006837CD">
      <w:pPr>
        <w:pStyle w:val="aff7"/>
        <w:tabs>
          <w:tab w:val="left" w:pos="142"/>
        </w:tabs>
        <w:spacing w:line="276" w:lineRule="auto"/>
        <w:ind w:firstLine="709"/>
        <w:jc w:val="both"/>
        <w:rPr>
          <w:rStyle w:val="Zag11"/>
          <w:rFonts w:eastAsia="@Arial Unicode MS"/>
          <w:color w:val="auto"/>
          <w:lang w:val="ru-RU"/>
        </w:rPr>
      </w:pPr>
      <w:r w:rsidRPr="006837CD">
        <w:rPr>
          <w:rStyle w:val="Zag11"/>
          <w:rFonts w:eastAsia="@Arial Unicode MS"/>
          <w:color w:val="auto"/>
          <w:lang w:val="ru-RU"/>
        </w:rPr>
        <w:t>Они научатся планировать, проектировать и моделировать процессы в простых учебных и практических ситуациях.</w:t>
      </w:r>
    </w:p>
    <w:p w:rsidR="00DC6B19" w:rsidRPr="006837CD" w:rsidRDefault="00DC6B19" w:rsidP="006837CD">
      <w:pPr>
        <w:pStyle w:val="aff7"/>
        <w:tabs>
          <w:tab w:val="left" w:pos="142"/>
        </w:tabs>
        <w:spacing w:line="276" w:lineRule="auto"/>
        <w:ind w:firstLine="709"/>
        <w:jc w:val="both"/>
        <w:rPr>
          <w:rStyle w:val="Zag11"/>
          <w:rFonts w:eastAsia="@Arial Unicode MS"/>
          <w:color w:val="auto"/>
          <w:lang w:val="ru-RU"/>
        </w:rPr>
      </w:pPr>
      <w:proofErr w:type="gramStart"/>
      <w:r w:rsidRPr="006837CD">
        <w:rPr>
          <w:rStyle w:val="Zag11"/>
          <w:rFonts w:eastAsia="@Arial Unicode MS"/>
          <w:color w:val="auto"/>
          <w:lang w:val="ru-RU"/>
        </w:rPr>
        <w:t>В результате использования средств и инструментов ИКТ и ИКТ-ресурсов для решения разнообразных учебно-познавательных и учебно-практических задач, охватывающих содержание всех изучаемых предметов, у обучающихся будут формироваться и развиваться необходимые универсальные учебные действия и специальные учебные умения, что заложит основу успешной учебной деятельности в средней и старшей школе.</w:t>
      </w:r>
      <w:proofErr w:type="gramEnd"/>
    </w:p>
    <w:p w:rsidR="00653A76" w:rsidRPr="006837CD" w:rsidRDefault="00611D3D" w:rsidP="006837CD">
      <w:pPr>
        <w:pStyle w:val="41"/>
        <w:spacing w:before="0" w:after="0" w:line="276" w:lineRule="auto"/>
        <w:ind w:firstLine="454"/>
        <w:jc w:val="both"/>
        <w:rPr>
          <w:rFonts w:ascii="Times New Roman" w:hAnsi="Times New Roman" w:cs="Times New Roman"/>
          <w:b/>
          <w:i w:val="0"/>
          <w:color w:val="auto"/>
          <w:sz w:val="24"/>
          <w:szCs w:val="24"/>
        </w:rPr>
      </w:pPr>
      <w:r w:rsidRPr="006837CD">
        <w:rPr>
          <w:rFonts w:ascii="Times New Roman" w:hAnsi="Times New Roman" w:cs="Times New Roman"/>
          <w:b/>
          <w:i w:val="0"/>
          <w:color w:val="auto"/>
          <w:sz w:val="24"/>
          <w:szCs w:val="24"/>
        </w:rPr>
        <w:t>Знакомство со средствами ИКТ, </w:t>
      </w:r>
      <w:r w:rsidR="00653A76" w:rsidRPr="006837CD">
        <w:rPr>
          <w:rFonts w:ascii="Times New Roman" w:hAnsi="Times New Roman" w:cs="Times New Roman"/>
          <w:b/>
          <w:i w:val="0"/>
          <w:color w:val="auto"/>
          <w:sz w:val="24"/>
          <w:szCs w:val="24"/>
        </w:rPr>
        <w:t>гигиена работы с компьютером</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color w:val="auto"/>
          <w:sz w:val="24"/>
          <w:szCs w:val="24"/>
        </w:rPr>
        <w:t>Выпускник научится:</w:t>
      </w:r>
    </w:p>
    <w:p w:rsidR="00653A76" w:rsidRPr="006837CD" w:rsidRDefault="00653A76" w:rsidP="006837CD">
      <w:pPr>
        <w:pStyle w:val="ab"/>
        <w:numPr>
          <w:ilvl w:val="0"/>
          <w:numId w:val="27"/>
        </w:numPr>
        <w:spacing w:line="276" w:lineRule="auto"/>
        <w:ind w:left="0"/>
        <w:rPr>
          <w:rFonts w:ascii="Times New Roman" w:hAnsi="Times New Roman"/>
          <w:color w:val="auto"/>
          <w:spacing w:val="-2"/>
          <w:sz w:val="24"/>
          <w:szCs w:val="24"/>
        </w:rPr>
      </w:pPr>
      <w:r w:rsidRPr="006837CD">
        <w:rPr>
          <w:rFonts w:ascii="Times New Roman" w:hAnsi="Times New Roman"/>
          <w:color w:val="auto"/>
          <w:spacing w:val="-2"/>
          <w:sz w:val="24"/>
          <w:szCs w:val="24"/>
        </w:rPr>
        <w:t>использовать безопасные для органов зрения, нервной системы, опорно­двигательного аппарата эргономичные приёмы работы с компьютером и другими средствами ИКТ; выполнять компенсирующие физические упражнения (мини­зарядку);</w:t>
      </w:r>
    </w:p>
    <w:p w:rsidR="00653A76" w:rsidRPr="006837CD" w:rsidRDefault="00653A76" w:rsidP="006837CD">
      <w:pPr>
        <w:pStyle w:val="ab"/>
        <w:numPr>
          <w:ilvl w:val="0"/>
          <w:numId w:val="27"/>
        </w:numPr>
        <w:spacing w:line="276" w:lineRule="auto"/>
        <w:ind w:left="0"/>
        <w:rPr>
          <w:rFonts w:ascii="Times New Roman" w:hAnsi="Times New Roman"/>
          <w:color w:val="auto"/>
          <w:sz w:val="24"/>
          <w:szCs w:val="24"/>
        </w:rPr>
      </w:pPr>
      <w:r w:rsidRPr="006837CD">
        <w:rPr>
          <w:rFonts w:ascii="Times New Roman" w:hAnsi="Times New Roman"/>
          <w:color w:val="auto"/>
          <w:sz w:val="24"/>
          <w:szCs w:val="24"/>
        </w:rPr>
        <w:t>организовывать систему папок для хранения собственной информации в компьютере.</w:t>
      </w:r>
    </w:p>
    <w:p w:rsidR="00653A76" w:rsidRPr="006837CD" w:rsidRDefault="00653A76" w:rsidP="006837CD">
      <w:pPr>
        <w:pStyle w:val="41"/>
        <w:spacing w:before="0" w:after="0" w:line="276" w:lineRule="auto"/>
        <w:ind w:firstLine="454"/>
        <w:jc w:val="both"/>
        <w:rPr>
          <w:rFonts w:ascii="Times New Roman" w:hAnsi="Times New Roman" w:cs="Times New Roman"/>
          <w:b/>
          <w:i w:val="0"/>
          <w:color w:val="auto"/>
          <w:sz w:val="24"/>
          <w:szCs w:val="24"/>
        </w:rPr>
      </w:pPr>
      <w:r w:rsidRPr="006837CD">
        <w:rPr>
          <w:rFonts w:ascii="Times New Roman" w:hAnsi="Times New Roman" w:cs="Times New Roman"/>
          <w:b/>
          <w:i w:val="0"/>
          <w:color w:val="auto"/>
          <w:sz w:val="24"/>
          <w:szCs w:val="24"/>
        </w:rPr>
        <w:t>Технология ввода информации в компьютер</w:t>
      </w:r>
      <w:proofErr w:type="gramStart"/>
      <w:r w:rsidRPr="006837CD">
        <w:rPr>
          <w:rFonts w:ascii="Times New Roman" w:hAnsi="Times New Roman" w:cs="Times New Roman"/>
          <w:b/>
          <w:i w:val="0"/>
          <w:color w:val="auto"/>
          <w:sz w:val="24"/>
          <w:szCs w:val="24"/>
        </w:rPr>
        <w:t>:в</w:t>
      </w:r>
      <w:proofErr w:type="gramEnd"/>
      <w:r w:rsidRPr="006837CD">
        <w:rPr>
          <w:rFonts w:ascii="Times New Roman" w:hAnsi="Times New Roman" w:cs="Times New Roman"/>
          <w:b/>
          <w:i w:val="0"/>
          <w:color w:val="auto"/>
          <w:sz w:val="24"/>
          <w:szCs w:val="24"/>
        </w:rPr>
        <w:t>вод тек</w:t>
      </w:r>
      <w:r w:rsidR="00611D3D" w:rsidRPr="006837CD">
        <w:rPr>
          <w:rFonts w:ascii="Times New Roman" w:hAnsi="Times New Roman" w:cs="Times New Roman"/>
          <w:b/>
          <w:i w:val="0"/>
          <w:color w:val="auto"/>
          <w:sz w:val="24"/>
          <w:szCs w:val="24"/>
        </w:rPr>
        <w:t>ста, запись звука, изображения, </w:t>
      </w:r>
      <w:r w:rsidRPr="006837CD">
        <w:rPr>
          <w:rFonts w:ascii="Times New Roman" w:hAnsi="Times New Roman" w:cs="Times New Roman"/>
          <w:b/>
          <w:i w:val="0"/>
          <w:color w:val="auto"/>
          <w:sz w:val="24"/>
          <w:szCs w:val="24"/>
        </w:rPr>
        <w:t>цифровых данных</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color w:val="auto"/>
          <w:sz w:val="24"/>
          <w:szCs w:val="24"/>
        </w:rPr>
        <w:t>Выпускник научится:</w:t>
      </w:r>
    </w:p>
    <w:p w:rsidR="00DC6B19" w:rsidRPr="006837CD" w:rsidRDefault="00653A76" w:rsidP="006837CD">
      <w:pPr>
        <w:pStyle w:val="ab"/>
        <w:numPr>
          <w:ilvl w:val="0"/>
          <w:numId w:val="28"/>
        </w:numPr>
        <w:spacing w:line="276" w:lineRule="auto"/>
        <w:ind w:left="0"/>
        <w:rPr>
          <w:rStyle w:val="Zag11"/>
          <w:rFonts w:ascii="Times New Roman" w:eastAsia="@Arial Unicode MS" w:hAnsi="Times New Roman"/>
          <w:sz w:val="24"/>
          <w:szCs w:val="24"/>
        </w:rPr>
      </w:pPr>
      <w:r w:rsidRPr="006837CD">
        <w:rPr>
          <w:rFonts w:ascii="Times New Roman" w:hAnsi="Times New Roman"/>
          <w:color w:val="auto"/>
          <w:spacing w:val="-2"/>
          <w:sz w:val="24"/>
          <w:szCs w:val="24"/>
        </w:rPr>
        <w:t>вводить информацию в компьютер с использованием раз</w:t>
      </w:r>
      <w:r w:rsidRPr="006837CD">
        <w:rPr>
          <w:rFonts w:ascii="Times New Roman" w:hAnsi="Times New Roman"/>
          <w:color w:val="auto"/>
          <w:sz w:val="24"/>
          <w:szCs w:val="24"/>
        </w:rPr>
        <w:t>личных технических средств (фото</w:t>
      </w:r>
      <w:r w:rsidRPr="006837CD">
        <w:rPr>
          <w:rFonts w:ascii="Times New Roman" w:hAnsi="Times New Roman"/>
          <w:color w:val="auto"/>
          <w:sz w:val="24"/>
          <w:szCs w:val="24"/>
        </w:rPr>
        <w:noBreakHyphen/>
        <w:t xml:space="preserve"> и видеокамеры, микрофона и</w:t>
      </w:r>
      <w:r w:rsidRPr="006837CD">
        <w:rPr>
          <w:rFonts w:ascii="Times New Roman" w:hAnsi="Times New Roman"/>
          <w:color w:val="auto"/>
          <w:sz w:val="24"/>
          <w:szCs w:val="24"/>
        </w:rPr>
        <w:t> </w:t>
      </w:r>
      <w:r w:rsidRPr="006837CD">
        <w:rPr>
          <w:rFonts w:ascii="Times New Roman" w:hAnsi="Times New Roman"/>
          <w:color w:val="auto"/>
          <w:sz w:val="24"/>
          <w:szCs w:val="24"/>
        </w:rPr>
        <w:t>т.</w:t>
      </w:r>
      <w:r w:rsidRPr="006837CD">
        <w:rPr>
          <w:rFonts w:ascii="Times New Roman" w:hAnsi="Times New Roman"/>
          <w:color w:val="auto"/>
          <w:sz w:val="24"/>
          <w:szCs w:val="24"/>
        </w:rPr>
        <w:t> </w:t>
      </w:r>
      <w:r w:rsidRPr="006837CD">
        <w:rPr>
          <w:rFonts w:ascii="Times New Roman" w:hAnsi="Times New Roman"/>
          <w:color w:val="auto"/>
          <w:sz w:val="24"/>
          <w:szCs w:val="24"/>
        </w:rPr>
        <w:t>д.), сохранять полученную информацию</w:t>
      </w:r>
      <w:r w:rsidR="00DC6B19" w:rsidRPr="006837CD">
        <w:rPr>
          <w:rFonts w:ascii="Times New Roman" w:hAnsi="Times New Roman"/>
          <w:sz w:val="24"/>
          <w:szCs w:val="24"/>
        </w:rPr>
        <w:t>набирать небольшие тексты на родном языке; набирать короткие тексты на иностранном языке, использовать компьютерный перевод отдельных слов</w:t>
      </w:r>
      <w:r w:rsidR="00DC6B19" w:rsidRPr="006837CD">
        <w:rPr>
          <w:rStyle w:val="Zag11"/>
          <w:rFonts w:ascii="Times New Roman" w:eastAsia="@Arial Unicode MS" w:hAnsi="Times New Roman"/>
          <w:sz w:val="24"/>
          <w:szCs w:val="24"/>
        </w:rPr>
        <w:t>;</w:t>
      </w:r>
    </w:p>
    <w:p w:rsidR="00653A76" w:rsidRPr="006837CD" w:rsidRDefault="00653A76" w:rsidP="006837CD">
      <w:pPr>
        <w:pStyle w:val="ab"/>
        <w:numPr>
          <w:ilvl w:val="0"/>
          <w:numId w:val="28"/>
        </w:numPr>
        <w:spacing w:line="276" w:lineRule="auto"/>
        <w:ind w:left="0"/>
        <w:rPr>
          <w:rFonts w:ascii="Times New Roman" w:hAnsi="Times New Roman"/>
          <w:color w:val="auto"/>
          <w:sz w:val="24"/>
          <w:szCs w:val="24"/>
        </w:rPr>
      </w:pPr>
      <w:r w:rsidRPr="006837CD">
        <w:rPr>
          <w:rFonts w:ascii="Times New Roman" w:hAnsi="Times New Roman"/>
          <w:color w:val="auto"/>
          <w:sz w:val="24"/>
          <w:szCs w:val="24"/>
        </w:rPr>
        <w:t>сканировать рисунки и тексты.</w:t>
      </w:r>
    </w:p>
    <w:p w:rsidR="00653A76" w:rsidRPr="006837CD" w:rsidRDefault="00653A76" w:rsidP="006837CD">
      <w:pPr>
        <w:pStyle w:val="a3"/>
        <w:spacing w:line="276" w:lineRule="auto"/>
        <w:ind w:firstLine="454"/>
        <w:rPr>
          <w:rFonts w:ascii="Times New Roman" w:hAnsi="Times New Roman"/>
          <w:iCs/>
          <w:color w:val="auto"/>
          <w:sz w:val="24"/>
          <w:szCs w:val="24"/>
        </w:rPr>
      </w:pPr>
      <w:r w:rsidRPr="006837CD">
        <w:rPr>
          <w:rFonts w:ascii="Times New Roman" w:hAnsi="Times New Roman"/>
          <w:b/>
          <w:iCs/>
          <w:color w:val="auto"/>
          <w:sz w:val="24"/>
          <w:szCs w:val="24"/>
        </w:rPr>
        <w:t>Выпускник получит возможностьнаучиться</w:t>
      </w:r>
      <w:r w:rsidRPr="006837CD">
        <w:rPr>
          <w:rFonts w:ascii="Times New Roman" w:hAnsi="Times New Roman"/>
          <w:i/>
          <w:iCs/>
          <w:color w:val="auto"/>
          <w:sz w:val="24"/>
          <w:szCs w:val="24"/>
        </w:rPr>
        <w:t xml:space="preserve"> использовать программу распознавания сканированного текста на русском языке</w:t>
      </w:r>
      <w:r w:rsidRPr="006837CD">
        <w:rPr>
          <w:rFonts w:ascii="Times New Roman" w:hAnsi="Times New Roman"/>
          <w:iCs/>
          <w:color w:val="auto"/>
          <w:sz w:val="24"/>
          <w:szCs w:val="24"/>
        </w:rPr>
        <w:t>.</w:t>
      </w:r>
    </w:p>
    <w:p w:rsidR="00653A76" w:rsidRPr="006837CD" w:rsidRDefault="00653A76" w:rsidP="006837CD">
      <w:pPr>
        <w:pStyle w:val="41"/>
        <w:spacing w:before="0" w:after="0" w:line="276" w:lineRule="auto"/>
        <w:ind w:firstLine="454"/>
        <w:jc w:val="both"/>
        <w:rPr>
          <w:rFonts w:ascii="Times New Roman" w:hAnsi="Times New Roman" w:cs="Times New Roman"/>
          <w:b/>
          <w:i w:val="0"/>
          <w:color w:val="auto"/>
          <w:sz w:val="24"/>
          <w:szCs w:val="24"/>
        </w:rPr>
      </w:pPr>
      <w:r w:rsidRPr="006837CD">
        <w:rPr>
          <w:rFonts w:ascii="Times New Roman" w:hAnsi="Times New Roman" w:cs="Times New Roman"/>
          <w:b/>
          <w:i w:val="0"/>
          <w:color w:val="auto"/>
          <w:sz w:val="24"/>
          <w:szCs w:val="24"/>
        </w:rPr>
        <w:t>Обработка и поиск информации</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color w:val="auto"/>
          <w:sz w:val="24"/>
          <w:szCs w:val="24"/>
        </w:rPr>
        <w:t>Выпускник научится:</w:t>
      </w:r>
    </w:p>
    <w:p w:rsidR="00DC6B19" w:rsidRPr="006837CD" w:rsidRDefault="00DC6B19" w:rsidP="006837CD">
      <w:pPr>
        <w:widowControl w:val="0"/>
        <w:numPr>
          <w:ilvl w:val="0"/>
          <w:numId w:val="29"/>
        </w:numPr>
        <w:tabs>
          <w:tab w:val="left" w:pos="142"/>
          <w:tab w:val="left" w:leader="dot" w:pos="624"/>
        </w:tabs>
        <w:spacing w:line="276" w:lineRule="auto"/>
        <w:ind w:left="0"/>
        <w:jc w:val="both"/>
        <w:rPr>
          <w:rStyle w:val="Zag11"/>
          <w:rFonts w:eastAsia="@Arial Unicode MS"/>
        </w:rPr>
      </w:pPr>
      <w:r w:rsidRPr="006837CD">
        <w:rPr>
          <w:rStyle w:val="Zag11"/>
          <w:rFonts w:eastAsia="@Arial Unicode MS"/>
        </w:rPr>
        <w:t>подбирать подходящий по содержанию и техническому качеству результат видеозаписи и фотографирования, использовать сменные носители (флэш-карты);</w:t>
      </w:r>
    </w:p>
    <w:p w:rsidR="00DC6B19" w:rsidRPr="006837CD" w:rsidRDefault="00DC6B19" w:rsidP="006837CD">
      <w:pPr>
        <w:numPr>
          <w:ilvl w:val="0"/>
          <w:numId w:val="29"/>
        </w:numPr>
        <w:tabs>
          <w:tab w:val="left" w:pos="142"/>
          <w:tab w:val="left" w:leader="dot" w:pos="624"/>
        </w:tabs>
        <w:spacing w:line="276" w:lineRule="auto"/>
        <w:ind w:left="0"/>
        <w:jc w:val="both"/>
        <w:rPr>
          <w:rStyle w:val="Zag11"/>
          <w:rFonts w:eastAsia="@Arial Unicode MS"/>
        </w:rPr>
      </w:pPr>
      <w:r w:rsidRPr="006837CD">
        <w:rPr>
          <w:rStyle w:val="Zag11"/>
          <w:rFonts w:eastAsia="@Arial Unicode MS"/>
        </w:rPr>
        <w:t>описывать по определенному алгоритму объект или процесс наблюдения, записывать аудиовизуальную и числовую информацию о нем, используя инструменты ИКТ;</w:t>
      </w:r>
    </w:p>
    <w:p w:rsidR="00DC6B19" w:rsidRPr="006837CD" w:rsidRDefault="00DC6B19" w:rsidP="006837CD">
      <w:pPr>
        <w:numPr>
          <w:ilvl w:val="0"/>
          <w:numId w:val="29"/>
        </w:numPr>
        <w:tabs>
          <w:tab w:val="left" w:pos="142"/>
          <w:tab w:val="left" w:leader="dot" w:pos="624"/>
        </w:tabs>
        <w:spacing w:line="276" w:lineRule="auto"/>
        <w:ind w:left="0"/>
        <w:jc w:val="both"/>
        <w:rPr>
          <w:rStyle w:val="Zag11"/>
          <w:rFonts w:eastAsia="@Arial Unicode MS"/>
        </w:rPr>
      </w:pPr>
      <w:r w:rsidRPr="006837CD">
        <w:rPr>
          <w:rStyle w:val="Zag11"/>
          <w:rFonts w:eastAsia="@Arial Unicode MS"/>
        </w:rPr>
        <w:t xml:space="preserve">собирать числовые данные в </w:t>
      </w:r>
      <w:proofErr w:type="gramStart"/>
      <w:r w:rsidRPr="006837CD">
        <w:rPr>
          <w:rStyle w:val="Zag11"/>
          <w:rFonts w:eastAsia="@Arial Unicode MS"/>
        </w:rPr>
        <w:t>естественно-научных</w:t>
      </w:r>
      <w:proofErr w:type="gramEnd"/>
      <w:r w:rsidRPr="006837CD">
        <w:rPr>
          <w:rStyle w:val="Zag11"/>
          <w:rFonts w:eastAsia="@Arial Unicode MS"/>
        </w:rPr>
        <w:t xml:space="preserve"> наблюдениях и экспериментах, используя цифровые датчики, камеру, микрофон и другие средства ИКТ, а также в ходе опроса людей;</w:t>
      </w:r>
    </w:p>
    <w:p w:rsidR="00DC6B19" w:rsidRPr="006837CD" w:rsidRDefault="00DC6B19" w:rsidP="006837CD">
      <w:pPr>
        <w:numPr>
          <w:ilvl w:val="0"/>
          <w:numId w:val="29"/>
        </w:numPr>
        <w:tabs>
          <w:tab w:val="left" w:pos="142"/>
          <w:tab w:val="left" w:leader="dot" w:pos="624"/>
        </w:tabs>
        <w:spacing w:line="276" w:lineRule="auto"/>
        <w:ind w:left="0"/>
        <w:jc w:val="both"/>
        <w:rPr>
          <w:rStyle w:val="Zag11"/>
          <w:rFonts w:eastAsia="@Arial Unicode MS"/>
        </w:rPr>
      </w:pPr>
      <w:r w:rsidRPr="006837CD">
        <w:rPr>
          <w:rStyle w:val="Zag11"/>
          <w:rFonts w:eastAsia="@Arial Unicode MS"/>
        </w:rPr>
        <w:t>редактировать тексты, последовательности изображений, слайды в соответствии с коммуникативной или учебной задачей, включая редактирование текста, цепочек изображений, видео</w:t>
      </w:r>
      <w:r w:rsidRPr="006837CD">
        <w:rPr>
          <w:rStyle w:val="Zag11"/>
          <w:rFonts w:eastAsia="@Arial Unicode MS"/>
        </w:rPr>
        <w:noBreakHyphen/>
        <w:t xml:space="preserve"> и аудиозаписей, фотоизображений;</w:t>
      </w:r>
    </w:p>
    <w:p w:rsidR="00DC6B19" w:rsidRPr="006837CD" w:rsidRDefault="00DC6B19" w:rsidP="006837CD">
      <w:pPr>
        <w:numPr>
          <w:ilvl w:val="0"/>
          <w:numId w:val="29"/>
        </w:numPr>
        <w:tabs>
          <w:tab w:val="left" w:pos="142"/>
          <w:tab w:val="left" w:leader="dot" w:pos="624"/>
        </w:tabs>
        <w:spacing w:line="276" w:lineRule="auto"/>
        <w:ind w:left="0"/>
        <w:jc w:val="both"/>
        <w:rPr>
          <w:rStyle w:val="Zag11"/>
          <w:rFonts w:eastAsia="@Arial Unicode MS"/>
        </w:rPr>
      </w:pPr>
      <w:r w:rsidRPr="006837CD">
        <w:rPr>
          <w:rStyle w:val="Zag11"/>
          <w:rFonts w:eastAsia="@Arial Unicode MS"/>
        </w:rPr>
        <w:lastRenderedPageBreak/>
        <w:t>пользоваться основными функциями стандартного текстового редактора, использовать полуавтоматический орфографический контроль; использовать, добавлять и удалять ссылки в сообщениях разного вида; следовать основным правилам оформления текста;</w:t>
      </w:r>
    </w:p>
    <w:p w:rsidR="00884BAC" w:rsidRPr="006837CD" w:rsidRDefault="00DC6B19" w:rsidP="006837CD">
      <w:pPr>
        <w:numPr>
          <w:ilvl w:val="0"/>
          <w:numId w:val="29"/>
        </w:numPr>
        <w:tabs>
          <w:tab w:val="left" w:pos="142"/>
          <w:tab w:val="left" w:leader="dot" w:pos="624"/>
        </w:tabs>
        <w:spacing w:line="276" w:lineRule="auto"/>
        <w:ind w:left="0"/>
        <w:jc w:val="both"/>
        <w:rPr>
          <w:rStyle w:val="Zag11"/>
          <w:rFonts w:eastAsia="@Arial Unicode MS"/>
        </w:rPr>
      </w:pPr>
      <w:r w:rsidRPr="006837CD">
        <w:rPr>
          <w:rStyle w:val="Zag11"/>
          <w:rFonts w:eastAsia="@Arial Unicode MS"/>
        </w:rPr>
        <w:t>искать информацию в соответствующих возрасту цифровых словарях и справочниках, базах данных, контролируемом Интернете, системе поиска внутри компьютера; составлять список используемых информационных источников (в том числе с использованием ссылок);</w:t>
      </w:r>
    </w:p>
    <w:p w:rsidR="00DC6B19" w:rsidRPr="006837CD" w:rsidRDefault="00DC6B19" w:rsidP="006837CD">
      <w:pPr>
        <w:numPr>
          <w:ilvl w:val="0"/>
          <w:numId w:val="29"/>
        </w:numPr>
        <w:tabs>
          <w:tab w:val="left" w:pos="142"/>
          <w:tab w:val="left" w:leader="dot" w:pos="624"/>
        </w:tabs>
        <w:spacing w:line="276" w:lineRule="auto"/>
        <w:ind w:left="0"/>
        <w:jc w:val="both"/>
        <w:rPr>
          <w:rStyle w:val="Zag11"/>
          <w:rFonts w:eastAsia="@Arial Unicode MS"/>
        </w:rPr>
      </w:pPr>
      <w:r w:rsidRPr="006837CD">
        <w:rPr>
          <w:rStyle w:val="Zag11"/>
          <w:rFonts w:eastAsia="@Arial Unicode MS"/>
          <w:color w:val="auto"/>
        </w:rPr>
        <w:t>заполнять учебные базы данных.</w:t>
      </w:r>
    </w:p>
    <w:p w:rsidR="00653A76" w:rsidRPr="006837CD" w:rsidRDefault="00653A76" w:rsidP="006837CD">
      <w:pPr>
        <w:pStyle w:val="a3"/>
        <w:spacing w:line="276" w:lineRule="auto"/>
        <w:ind w:firstLine="454"/>
        <w:rPr>
          <w:rFonts w:ascii="Times New Roman" w:hAnsi="Times New Roman"/>
          <w:iCs/>
          <w:color w:val="auto"/>
          <w:sz w:val="24"/>
          <w:szCs w:val="24"/>
        </w:rPr>
      </w:pPr>
      <w:r w:rsidRPr="006837CD">
        <w:rPr>
          <w:rFonts w:ascii="Times New Roman" w:hAnsi="Times New Roman"/>
          <w:b/>
          <w:iCs/>
          <w:color w:val="auto"/>
          <w:sz w:val="24"/>
          <w:szCs w:val="24"/>
        </w:rPr>
        <w:t>Выпускник получит возможность</w:t>
      </w:r>
      <w:r w:rsidRPr="006837CD">
        <w:rPr>
          <w:rFonts w:ascii="Times New Roman" w:hAnsi="Times New Roman"/>
          <w:i/>
          <w:iCs/>
          <w:color w:val="auto"/>
          <w:sz w:val="24"/>
          <w:szCs w:val="24"/>
        </w:rPr>
        <w:t xml:space="preserve">научиться грамотно формулировать запросы при поиске в </w:t>
      </w:r>
      <w:r w:rsidR="00E24AA0" w:rsidRPr="006837CD">
        <w:rPr>
          <w:rFonts w:ascii="Times New Roman" w:hAnsi="Times New Roman"/>
          <w:i/>
          <w:iCs/>
          <w:color w:val="auto"/>
          <w:sz w:val="24"/>
          <w:szCs w:val="24"/>
        </w:rPr>
        <w:t xml:space="preserve">сети </w:t>
      </w:r>
      <w:r w:rsidRPr="006837CD">
        <w:rPr>
          <w:rFonts w:ascii="Times New Roman" w:hAnsi="Times New Roman"/>
          <w:i/>
          <w:iCs/>
          <w:color w:val="auto"/>
          <w:sz w:val="24"/>
          <w:szCs w:val="24"/>
        </w:rPr>
        <w:t>Интернет и базах данных, оценивать, интерпретировать и сохранять найденную информацию; критически относиться к информации и к выбору источника информации.</w:t>
      </w:r>
    </w:p>
    <w:p w:rsidR="00653A76" w:rsidRPr="006837CD" w:rsidRDefault="00653A76" w:rsidP="006837CD">
      <w:pPr>
        <w:pStyle w:val="41"/>
        <w:spacing w:before="0" w:after="0" w:line="276" w:lineRule="auto"/>
        <w:ind w:firstLine="454"/>
        <w:jc w:val="both"/>
        <w:rPr>
          <w:rFonts w:ascii="Times New Roman" w:hAnsi="Times New Roman" w:cs="Times New Roman"/>
          <w:b/>
          <w:i w:val="0"/>
          <w:color w:val="auto"/>
          <w:sz w:val="24"/>
          <w:szCs w:val="24"/>
        </w:rPr>
      </w:pPr>
      <w:r w:rsidRPr="006837CD">
        <w:rPr>
          <w:rFonts w:ascii="Times New Roman" w:hAnsi="Times New Roman" w:cs="Times New Roman"/>
          <w:b/>
          <w:i w:val="0"/>
          <w:color w:val="auto"/>
          <w:sz w:val="24"/>
          <w:szCs w:val="24"/>
        </w:rPr>
        <w:t>Создание, представление и передача сообщений</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color w:val="auto"/>
          <w:sz w:val="24"/>
          <w:szCs w:val="24"/>
        </w:rPr>
        <w:t>Выпускник научится:</w:t>
      </w:r>
    </w:p>
    <w:p w:rsidR="00884BAC" w:rsidRPr="006837CD" w:rsidRDefault="00884BAC" w:rsidP="008A588E">
      <w:pPr>
        <w:numPr>
          <w:ilvl w:val="0"/>
          <w:numId w:val="41"/>
        </w:numPr>
        <w:tabs>
          <w:tab w:val="left" w:pos="142"/>
          <w:tab w:val="left" w:leader="dot" w:pos="567"/>
        </w:tabs>
        <w:spacing w:line="276" w:lineRule="auto"/>
        <w:ind w:left="0" w:firstLine="709"/>
        <w:jc w:val="both"/>
        <w:rPr>
          <w:rStyle w:val="Zag11"/>
          <w:rFonts w:eastAsia="@Arial Unicode MS"/>
        </w:rPr>
      </w:pPr>
      <w:r w:rsidRPr="006837CD">
        <w:rPr>
          <w:rStyle w:val="Zag11"/>
          <w:rFonts w:eastAsia="@Arial Unicode MS"/>
        </w:rPr>
        <w:t>создавать текстовые сообщения с использованием средств ИКТ, редактировать, оформлять и сохранять их;</w:t>
      </w:r>
    </w:p>
    <w:p w:rsidR="00884BAC" w:rsidRPr="006837CD" w:rsidRDefault="00884BAC" w:rsidP="008A588E">
      <w:pPr>
        <w:numPr>
          <w:ilvl w:val="0"/>
          <w:numId w:val="41"/>
        </w:numPr>
        <w:tabs>
          <w:tab w:val="left" w:pos="142"/>
          <w:tab w:val="left" w:leader="dot" w:pos="567"/>
        </w:tabs>
        <w:spacing w:line="276" w:lineRule="auto"/>
        <w:ind w:left="0" w:firstLine="709"/>
        <w:jc w:val="both"/>
        <w:rPr>
          <w:rStyle w:val="Zag11"/>
          <w:rFonts w:eastAsia="@Arial Unicode MS"/>
        </w:rPr>
      </w:pPr>
      <w:r w:rsidRPr="006837CD">
        <w:rPr>
          <w:rStyle w:val="Zag11"/>
          <w:rFonts w:eastAsia="@Arial Unicode MS"/>
          <w:spacing w:val="-4"/>
        </w:rPr>
        <w:t>создавать простые сообщения в виде аудио</w:t>
      </w:r>
      <w:r w:rsidRPr="006837CD">
        <w:rPr>
          <w:rStyle w:val="Zag11"/>
          <w:rFonts w:eastAsia="@Arial Unicode MS"/>
          <w:spacing w:val="-4"/>
        </w:rPr>
        <w:noBreakHyphen/>
        <w:t xml:space="preserve"> и видеофрагментов или последовательности слайдов с использованием иллюстраций, видеоизображения, звука, текста</w:t>
      </w:r>
      <w:r w:rsidRPr="006837CD">
        <w:rPr>
          <w:rStyle w:val="Zag11"/>
          <w:rFonts w:eastAsia="@Arial Unicode MS"/>
        </w:rPr>
        <w:t>;</w:t>
      </w:r>
    </w:p>
    <w:p w:rsidR="00884BAC" w:rsidRPr="006837CD" w:rsidRDefault="00884BAC" w:rsidP="008A588E">
      <w:pPr>
        <w:numPr>
          <w:ilvl w:val="0"/>
          <w:numId w:val="41"/>
        </w:numPr>
        <w:tabs>
          <w:tab w:val="left" w:pos="142"/>
          <w:tab w:val="left" w:leader="dot" w:pos="567"/>
        </w:tabs>
        <w:spacing w:line="276" w:lineRule="auto"/>
        <w:ind w:left="0" w:firstLine="709"/>
        <w:jc w:val="both"/>
        <w:rPr>
          <w:rStyle w:val="Zag11"/>
          <w:rFonts w:eastAsia="@Arial Unicode MS"/>
        </w:rPr>
      </w:pPr>
      <w:r w:rsidRPr="006837CD">
        <w:rPr>
          <w:rStyle w:val="Zag11"/>
          <w:rFonts w:eastAsia="@Arial Unicode MS"/>
        </w:rPr>
        <w:t>готовить и проводить презентацию перед небольшой аудиторией: создавать план презентации, выбирать аудиовизуальную поддержку, писать пояснения и тезисы для презентации;</w:t>
      </w:r>
    </w:p>
    <w:p w:rsidR="00884BAC" w:rsidRPr="006837CD" w:rsidRDefault="00884BAC" w:rsidP="008A588E">
      <w:pPr>
        <w:numPr>
          <w:ilvl w:val="0"/>
          <w:numId w:val="41"/>
        </w:numPr>
        <w:tabs>
          <w:tab w:val="left" w:pos="142"/>
          <w:tab w:val="left" w:leader="dot" w:pos="567"/>
        </w:tabs>
        <w:spacing w:line="276" w:lineRule="auto"/>
        <w:ind w:left="0" w:firstLine="709"/>
        <w:jc w:val="both"/>
        <w:rPr>
          <w:rStyle w:val="Zag11"/>
          <w:rFonts w:eastAsia="@Arial Unicode MS"/>
        </w:rPr>
      </w:pPr>
      <w:r w:rsidRPr="006837CD">
        <w:rPr>
          <w:rStyle w:val="Zag11"/>
          <w:rFonts w:eastAsia="@Arial Unicode MS"/>
        </w:rPr>
        <w:t>создавать простые схемы, диаграммы, планы и пр.;</w:t>
      </w:r>
    </w:p>
    <w:p w:rsidR="00884BAC" w:rsidRPr="006837CD" w:rsidRDefault="00884BAC" w:rsidP="008A588E">
      <w:pPr>
        <w:numPr>
          <w:ilvl w:val="0"/>
          <w:numId w:val="41"/>
        </w:numPr>
        <w:tabs>
          <w:tab w:val="left" w:pos="142"/>
          <w:tab w:val="left" w:leader="dot" w:pos="567"/>
        </w:tabs>
        <w:spacing w:line="276" w:lineRule="auto"/>
        <w:ind w:left="0" w:firstLine="709"/>
        <w:jc w:val="both"/>
        <w:rPr>
          <w:rStyle w:val="Zag11"/>
          <w:rFonts w:eastAsia="@Arial Unicode MS"/>
        </w:rPr>
      </w:pPr>
      <w:r w:rsidRPr="006837CD">
        <w:rPr>
          <w:rStyle w:val="Zag11"/>
          <w:rFonts w:eastAsia="@Arial Unicode MS"/>
        </w:rPr>
        <w:t>создавать простые изображения, пользуясь графическими возможностями компьютера; составлять новое изображение из готовых фрагментов (аппликация);</w:t>
      </w:r>
    </w:p>
    <w:p w:rsidR="00884BAC" w:rsidRPr="006837CD" w:rsidRDefault="00884BAC" w:rsidP="008A588E">
      <w:pPr>
        <w:numPr>
          <w:ilvl w:val="0"/>
          <w:numId w:val="41"/>
        </w:numPr>
        <w:tabs>
          <w:tab w:val="left" w:pos="142"/>
          <w:tab w:val="left" w:leader="dot" w:pos="567"/>
        </w:tabs>
        <w:spacing w:line="276" w:lineRule="auto"/>
        <w:ind w:left="0" w:firstLine="709"/>
        <w:jc w:val="both"/>
        <w:rPr>
          <w:rStyle w:val="Zag11"/>
          <w:rFonts w:eastAsia="@Arial Unicode MS"/>
        </w:rPr>
      </w:pPr>
      <w:r w:rsidRPr="006837CD">
        <w:rPr>
          <w:rStyle w:val="Zag11"/>
          <w:rFonts w:eastAsia="@Arial Unicode MS"/>
        </w:rPr>
        <w:t>размещать сообщение в информационной образовательной среде образовательной организации;</w:t>
      </w:r>
    </w:p>
    <w:p w:rsidR="00884BAC" w:rsidRPr="006837CD" w:rsidRDefault="00884BAC" w:rsidP="008A588E">
      <w:pPr>
        <w:pStyle w:val="a3"/>
        <w:numPr>
          <w:ilvl w:val="0"/>
          <w:numId w:val="41"/>
        </w:numPr>
        <w:tabs>
          <w:tab w:val="left" w:leader="dot" w:pos="567"/>
        </w:tabs>
        <w:spacing w:line="276" w:lineRule="auto"/>
        <w:ind w:left="0" w:firstLine="709"/>
        <w:rPr>
          <w:rFonts w:ascii="Times New Roman" w:hAnsi="Times New Roman"/>
          <w:color w:val="auto"/>
          <w:spacing w:val="2"/>
          <w:sz w:val="24"/>
          <w:szCs w:val="24"/>
        </w:rPr>
      </w:pPr>
      <w:r w:rsidRPr="006837CD">
        <w:rPr>
          <w:rStyle w:val="Zag11"/>
          <w:rFonts w:ascii="Times New Roman" w:eastAsia="@Arial Unicode MS" w:hAnsi="Times New Roman"/>
          <w:color w:val="auto"/>
          <w:sz w:val="24"/>
          <w:szCs w:val="24"/>
        </w:rPr>
        <w:t>пользоваться основными средствами телекоммуникации; участвовать в коллективной коммуникативной деятельности в информационной образовательной среде, фиксировать ход и результаты общения на экране и в файлах.</w:t>
      </w:r>
    </w:p>
    <w:p w:rsidR="00653A76" w:rsidRPr="006837CD" w:rsidRDefault="00653A76" w:rsidP="006837CD">
      <w:pPr>
        <w:pStyle w:val="a3"/>
        <w:spacing w:line="276" w:lineRule="auto"/>
        <w:ind w:firstLine="454"/>
        <w:rPr>
          <w:rFonts w:ascii="Times New Roman" w:hAnsi="Times New Roman"/>
          <w:b/>
          <w:iCs/>
          <w:color w:val="auto"/>
          <w:sz w:val="24"/>
          <w:szCs w:val="24"/>
        </w:rPr>
      </w:pPr>
      <w:r w:rsidRPr="006837CD">
        <w:rPr>
          <w:rFonts w:ascii="Times New Roman" w:hAnsi="Times New Roman"/>
          <w:b/>
          <w:iCs/>
          <w:color w:val="auto"/>
          <w:sz w:val="24"/>
          <w:szCs w:val="24"/>
        </w:rPr>
        <w:t>Выпускник получит возможность научиться:</w:t>
      </w:r>
    </w:p>
    <w:p w:rsidR="00653A76" w:rsidRPr="006837CD" w:rsidRDefault="00653A76" w:rsidP="006837CD">
      <w:pPr>
        <w:pStyle w:val="ab"/>
        <w:numPr>
          <w:ilvl w:val="0"/>
          <w:numId w:val="30"/>
        </w:numPr>
        <w:spacing w:line="276" w:lineRule="auto"/>
        <w:ind w:left="0"/>
        <w:rPr>
          <w:rFonts w:ascii="Times New Roman" w:hAnsi="Times New Roman"/>
          <w:i/>
          <w:iCs/>
          <w:color w:val="auto"/>
          <w:sz w:val="24"/>
          <w:szCs w:val="24"/>
        </w:rPr>
      </w:pPr>
      <w:r w:rsidRPr="006837CD">
        <w:rPr>
          <w:rFonts w:ascii="Times New Roman" w:hAnsi="Times New Roman"/>
          <w:i/>
          <w:iCs/>
          <w:color w:val="auto"/>
          <w:sz w:val="24"/>
          <w:szCs w:val="24"/>
        </w:rPr>
        <w:t>представлять данные;</w:t>
      </w:r>
    </w:p>
    <w:p w:rsidR="00653A76" w:rsidRPr="006837CD" w:rsidRDefault="00653A76" w:rsidP="006837CD">
      <w:pPr>
        <w:pStyle w:val="ab"/>
        <w:numPr>
          <w:ilvl w:val="0"/>
          <w:numId w:val="30"/>
        </w:numPr>
        <w:spacing w:line="276" w:lineRule="auto"/>
        <w:ind w:left="0"/>
        <w:rPr>
          <w:rFonts w:ascii="Times New Roman" w:hAnsi="Times New Roman"/>
          <w:i/>
          <w:iCs/>
          <w:color w:val="auto"/>
          <w:sz w:val="24"/>
          <w:szCs w:val="24"/>
        </w:rPr>
      </w:pPr>
      <w:r w:rsidRPr="006837CD">
        <w:rPr>
          <w:rFonts w:ascii="Times New Roman" w:hAnsi="Times New Roman"/>
          <w:i/>
          <w:iCs/>
          <w:color w:val="auto"/>
          <w:sz w:val="24"/>
          <w:szCs w:val="24"/>
        </w:rPr>
        <w:t>создавать музыкальные произведения с использованием компьютера и музыкальной клавиатуры, в том числе из готовых музыка</w:t>
      </w:r>
      <w:r w:rsidR="00611D3D" w:rsidRPr="006837CD">
        <w:rPr>
          <w:rFonts w:ascii="Times New Roman" w:hAnsi="Times New Roman"/>
          <w:i/>
          <w:iCs/>
          <w:color w:val="auto"/>
          <w:sz w:val="24"/>
          <w:szCs w:val="24"/>
        </w:rPr>
        <w:t>льных фрагментов и «музыкальных </w:t>
      </w:r>
      <w:r w:rsidRPr="006837CD">
        <w:rPr>
          <w:rFonts w:ascii="Times New Roman" w:hAnsi="Times New Roman"/>
          <w:i/>
          <w:iCs/>
          <w:color w:val="auto"/>
          <w:sz w:val="24"/>
          <w:szCs w:val="24"/>
        </w:rPr>
        <w:t>петель».</w:t>
      </w:r>
    </w:p>
    <w:p w:rsidR="00653A76" w:rsidRPr="006837CD" w:rsidRDefault="00611D3D" w:rsidP="006837CD">
      <w:pPr>
        <w:pStyle w:val="41"/>
        <w:spacing w:before="0" w:after="0" w:line="276" w:lineRule="auto"/>
        <w:ind w:firstLine="454"/>
        <w:jc w:val="both"/>
        <w:rPr>
          <w:rFonts w:ascii="Times New Roman" w:hAnsi="Times New Roman" w:cs="Times New Roman"/>
          <w:b/>
          <w:i w:val="0"/>
          <w:color w:val="auto"/>
          <w:sz w:val="24"/>
          <w:szCs w:val="24"/>
        </w:rPr>
      </w:pPr>
      <w:r w:rsidRPr="006837CD">
        <w:rPr>
          <w:rFonts w:ascii="Times New Roman" w:hAnsi="Times New Roman" w:cs="Times New Roman"/>
          <w:b/>
          <w:i w:val="0"/>
          <w:color w:val="auto"/>
          <w:sz w:val="24"/>
          <w:szCs w:val="24"/>
        </w:rPr>
        <w:t>Планирование деятельности, </w:t>
      </w:r>
      <w:r w:rsidR="00653A76" w:rsidRPr="006837CD">
        <w:rPr>
          <w:rFonts w:ascii="Times New Roman" w:hAnsi="Times New Roman" w:cs="Times New Roman"/>
          <w:b/>
          <w:i w:val="0"/>
          <w:color w:val="auto"/>
          <w:sz w:val="24"/>
          <w:szCs w:val="24"/>
        </w:rPr>
        <w:t>управление и организация</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color w:val="auto"/>
          <w:sz w:val="24"/>
          <w:szCs w:val="24"/>
        </w:rPr>
        <w:t>Выпускник научится:</w:t>
      </w:r>
    </w:p>
    <w:p w:rsidR="00653A76" w:rsidRPr="006837CD" w:rsidRDefault="00653A76" w:rsidP="006837CD">
      <w:pPr>
        <w:pStyle w:val="ab"/>
        <w:numPr>
          <w:ilvl w:val="0"/>
          <w:numId w:val="31"/>
        </w:numPr>
        <w:spacing w:line="276" w:lineRule="auto"/>
        <w:ind w:left="0"/>
        <w:rPr>
          <w:rFonts w:ascii="Times New Roman" w:hAnsi="Times New Roman"/>
          <w:color w:val="auto"/>
          <w:sz w:val="24"/>
          <w:szCs w:val="24"/>
        </w:rPr>
      </w:pPr>
      <w:r w:rsidRPr="006837CD">
        <w:rPr>
          <w:rFonts w:ascii="Times New Roman" w:hAnsi="Times New Roman"/>
          <w:color w:val="auto"/>
          <w:sz w:val="24"/>
          <w:szCs w:val="24"/>
        </w:rPr>
        <w:t xml:space="preserve">определять последовательность выполнения действий, составлять инструкции (простые алгоритмы) в несколько </w:t>
      </w:r>
      <w:r w:rsidR="00611D3D" w:rsidRPr="006837CD">
        <w:rPr>
          <w:rFonts w:ascii="Times New Roman" w:hAnsi="Times New Roman"/>
          <w:color w:val="auto"/>
          <w:sz w:val="24"/>
          <w:szCs w:val="24"/>
        </w:rPr>
        <w:t>действий, строить программы для компьютерного исполнителя с использованием </w:t>
      </w:r>
      <w:r w:rsidRPr="006837CD">
        <w:rPr>
          <w:rFonts w:ascii="Times New Roman" w:hAnsi="Times New Roman"/>
          <w:color w:val="auto"/>
          <w:sz w:val="24"/>
          <w:szCs w:val="24"/>
        </w:rPr>
        <w:t>конструкций последовательного выполнения и повторения;</w:t>
      </w:r>
    </w:p>
    <w:p w:rsidR="00653A76" w:rsidRPr="006837CD" w:rsidRDefault="00653A76" w:rsidP="006837CD">
      <w:pPr>
        <w:pStyle w:val="ab"/>
        <w:numPr>
          <w:ilvl w:val="0"/>
          <w:numId w:val="31"/>
        </w:numPr>
        <w:spacing w:line="276" w:lineRule="auto"/>
        <w:ind w:left="0"/>
        <w:rPr>
          <w:rFonts w:ascii="Times New Roman" w:hAnsi="Times New Roman"/>
          <w:color w:val="auto"/>
          <w:sz w:val="24"/>
          <w:szCs w:val="24"/>
        </w:rPr>
      </w:pPr>
      <w:r w:rsidRPr="006837CD">
        <w:rPr>
          <w:rFonts w:ascii="Times New Roman" w:hAnsi="Times New Roman"/>
          <w:color w:val="auto"/>
          <w:spacing w:val="2"/>
          <w:sz w:val="24"/>
          <w:szCs w:val="24"/>
        </w:rPr>
        <w:t>планировать несложные исследования объектов и про</w:t>
      </w:r>
      <w:r w:rsidRPr="006837CD">
        <w:rPr>
          <w:rFonts w:ascii="Times New Roman" w:hAnsi="Times New Roman"/>
          <w:color w:val="auto"/>
          <w:sz w:val="24"/>
          <w:szCs w:val="24"/>
        </w:rPr>
        <w:t>цессов внешнего мира.</w:t>
      </w:r>
    </w:p>
    <w:p w:rsidR="00653A76" w:rsidRPr="006837CD" w:rsidRDefault="00653A76" w:rsidP="006837CD">
      <w:pPr>
        <w:pStyle w:val="a3"/>
        <w:spacing w:line="276" w:lineRule="auto"/>
        <w:ind w:firstLine="454"/>
        <w:rPr>
          <w:rFonts w:ascii="Times New Roman" w:hAnsi="Times New Roman"/>
          <w:b/>
          <w:iCs/>
          <w:color w:val="auto"/>
          <w:sz w:val="24"/>
          <w:szCs w:val="24"/>
        </w:rPr>
      </w:pPr>
      <w:r w:rsidRPr="006837CD">
        <w:rPr>
          <w:rFonts w:ascii="Times New Roman" w:hAnsi="Times New Roman"/>
          <w:b/>
          <w:iCs/>
          <w:color w:val="auto"/>
          <w:sz w:val="24"/>
          <w:szCs w:val="24"/>
        </w:rPr>
        <w:t>Выпускник получит возможность научиться:</w:t>
      </w:r>
    </w:p>
    <w:p w:rsidR="00653A76" w:rsidRPr="006837CD" w:rsidRDefault="00653A76" w:rsidP="006837CD">
      <w:pPr>
        <w:pStyle w:val="ab"/>
        <w:numPr>
          <w:ilvl w:val="0"/>
          <w:numId w:val="32"/>
        </w:numPr>
        <w:spacing w:line="276" w:lineRule="auto"/>
        <w:ind w:left="0"/>
        <w:rPr>
          <w:rFonts w:ascii="Times New Roman" w:hAnsi="Times New Roman"/>
          <w:i/>
          <w:iCs/>
          <w:color w:val="auto"/>
          <w:sz w:val="24"/>
          <w:szCs w:val="24"/>
        </w:rPr>
      </w:pPr>
      <w:r w:rsidRPr="006837CD">
        <w:rPr>
          <w:rFonts w:ascii="Times New Roman" w:hAnsi="Times New Roman"/>
          <w:i/>
          <w:iCs/>
          <w:color w:val="auto"/>
          <w:sz w:val="24"/>
          <w:szCs w:val="24"/>
        </w:rPr>
        <w:t>проектировать несложные объекты и процессы реального мира, своей собственной деятельности и деятельности группы</w:t>
      </w:r>
      <w:r w:rsidR="009B0659" w:rsidRPr="006837CD">
        <w:rPr>
          <w:rFonts w:ascii="Times New Roman" w:hAnsi="Times New Roman"/>
          <w:i/>
          <w:iCs/>
          <w:color w:val="auto"/>
          <w:sz w:val="24"/>
          <w:szCs w:val="24"/>
        </w:rPr>
        <w:t xml:space="preserve">, </w:t>
      </w:r>
      <w:r w:rsidR="00CB6752" w:rsidRPr="006837CD">
        <w:rPr>
          <w:rFonts w:ascii="Times New Roman" w:hAnsi="Times New Roman"/>
          <w:i/>
          <w:iCs/>
          <w:color w:val="auto"/>
          <w:sz w:val="24"/>
          <w:szCs w:val="24"/>
        </w:rPr>
        <w:t>включая навыки роботехнического проектирования</w:t>
      </w:r>
    </w:p>
    <w:p w:rsidR="00653A76" w:rsidRPr="006837CD" w:rsidRDefault="00653A76" w:rsidP="006837CD">
      <w:pPr>
        <w:pStyle w:val="ab"/>
        <w:numPr>
          <w:ilvl w:val="0"/>
          <w:numId w:val="32"/>
        </w:numPr>
        <w:spacing w:line="276" w:lineRule="auto"/>
        <w:ind w:left="0"/>
        <w:rPr>
          <w:rFonts w:ascii="Times New Roman" w:hAnsi="Times New Roman"/>
          <w:iCs/>
          <w:color w:val="auto"/>
          <w:sz w:val="24"/>
          <w:szCs w:val="24"/>
        </w:rPr>
      </w:pPr>
      <w:r w:rsidRPr="006837CD">
        <w:rPr>
          <w:rFonts w:ascii="Times New Roman" w:hAnsi="Times New Roman"/>
          <w:i/>
          <w:iCs/>
          <w:color w:val="auto"/>
          <w:sz w:val="24"/>
          <w:szCs w:val="24"/>
        </w:rPr>
        <w:t>моделировать объекты и процессы реального мира.</w:t>
      </w:r>
    </w:p>
    <w:p w:rsidR="00120655" w:rsidRPr="004961E0" w:rsidRDefault="00120655" w:rsidP="004961E0">
      <w:pPr>
        <w:pStyle w:val="Zag1"/>
        <w:numPr>
          <w:ilvl w:val="0"/>
          <w:numId w:val="32"/>
        </w:numPr>
        <w:tabs>
          <w:tab w:val="left" w:leader="dot" w:pos="624"/>
        </w:tabs>
        <w:spacing w:after="0" w:line="276" w:lineRule="auto"/>
        <w:rPr>
          <w:rStyle w:val="Zag11"/>
          <w:rFonts w:eastAsia="@Arial Unicode MS"/>
          <w:b w:val="0"/>
          <w:bCs w:val="0"/>
          <w:color w:val="auto"/>
          <w:sz w:val="24"/>
          <w:lang w:val="ru-RU" w:eastAsia="en-US"/>
        </w:rPr>
      </w:pPr>
    </w:p>
    <w:p w:rsidR="00884BAC" w:rsidRPr="006837CD" w:rsidRDefault="00884BAC" w:rsidP="006837CD">
      <w:pPr>
        <w:pStyle w:val="Zag1"/>
        <w:tabs>
          <w:tab w:val="left" w:leader="dot" w:pos="624"/>
        </w:tabs>
        <w:spacing w:after="0" w:line="276" w:lineRule="auto"/>
        <w:ind w:firstLine="0"/>
        <w:jc w:val="left"/>
        <w:rPr>
          <w:iCs/>
          <w:color w:val="auto"/>
          <w:sz w:val="24"/>
          <w:lang w:val="ru-RU"/>
        </w:rPr>
      </w:pPr>
      <w:r w:rsidRPr="006837CD">
        <w:rPr>
          <w:rStyle w:val="Zag11"/>
          <w:rFonts w:eastAsia="@Arial Unicode MS"/>
          <w:color w:val="auto"/>
          <w:sz w:val="24"/>
          <w:lang w:val="ru-RU"/>
        </w:rPr>
        <w:t>Планируемые результаты и содержание образовательной области «Филология» на уровне начального общего образования</w:t>
      </w:r>
      <w:r w:rsidR="006837CD">
        <w:rPr>
          <w:rStyle w:val="Zag11"/>
          <w:rFonts w:eastAsia="@Arial Unicode MS"/>
          <w:color w:val="auto"/>
          <w:sz w:val="24"/>
          <w:lang w:val="ru-RU"/>
        </w:rPr>
        <w:t>.</w:t>
      </w:r>
    </w:p>
    <w:p w:rsidR="00653A76" w:rsidRPr="006837CD" w:rsidRDefault="00653A76" w:rsidP="006837CD">
      <w:pPr>
        <w:pStyle w:val="afd"/>
        <w:numPr>
          <w:ilvl w:val="2"/>
          <w:numId w:val="1"/>
        </w:numPr>
        <w:spacing w:line="276" w:lineRule="auto"/>
        <w:ind w:left="0" w:firstLine="0"/>
        <w:rPr>
          <w:sz w:val="24"/>
        </w:rPr>
      </w:pPr>
      <w:bookmarkStart w:id="24" w:name="_Toc294246072"/>
      <w:bookmarkStart w:id="25" w:name="_Toc288394061"/>
      <w:bookmarkStart w:id="26" w:name="_Toc288410528"/>
      <w:bookmarkStart w:id="27" w:name="_Toc288410657"/>
      <w:r w:rsidRPr="006837CD">
        <w:rPr>
          <w:sz w:val="24"/>
        </w:rPr>
        <w:lastRenderedPageBreak/>
        <w:t>Русский язык</w:t>
      </w:r>
      <w:bookmarkEnd w:id="24"/>
      <w:bookmarkEnd w:id="25"/>
      <w:bookmarkEnd w:id="26"/>
      <w:bookmarkEnd w:id="27"/>
    </w:p>
    <w:p w:rsidR="00653A76" w:rsidRPr="006837CD" w:rsidRDefault="00653A76" w:rsidP="006837CD">
      <w:pPr>
        <w:pStyle w:val="a3"/>
        <w:spacing w:line="276" w:lineRule="auto"/>
        <w:ind w:firstLine="454"/>
        <w:rPr>
          <w:rFonts w:ascii="Times New Roman" w:hAnsi="Times New Roman"/>
          <w:color w:val="auto"/>
          <w:sz w:val="24"/>
          <w:szCs w:val="24"/>
        </w:rPr>
      </w:pPr>
      <w:r w:rsidRPr="006837CD">
        <w:rPr>
          <w:rFonts w:ascii="Times New Roman" w:hAnsi="Times New Roman"/>
          <w:color w:val="auto"/>
          <w:sz w:val="24"/>
          <w:szCs w:val="24"/>
        </w:rPr>
        <w:t xml:space="preserve">В результате изучения курса русского </w:t>
      </w:r>
      <w:proofErr w:type="gramStart"/>
      <w:r w:rsidRPr="006837CD">
        <w:rPr>
          <w:rFonts w:ascii="Times New Roman" w:hAnsi="Times New Roman"/>
          <w:color w:val="auto"/>
          <w:sz w:val="24"/>
          <w:szCs w:val="24"/>
        </w:rPr>
        <w:t>языка</w:t>
      </w:r>
      <w:proofErr w:type="gramEnd"/>
      <w:r w:rsidRPr="006837CD">
        <w:rPr>
          <w:rFonts w:ascii="Times New Roman" w:hAnsi="Times New Roman"/>
          <w:color w:val="auto"/>
          <w:sz w:val="24"/>
          <w:szCs w:val="24"/>
        </w:rPr>
        <w:t xml:space="preserve"> обучающиеся </w:t>
      </w:r>
      <w:r w:rsidR="00C27132" w:rsidRPr="006837CD">
        <w:rPr>
          <w:rFonts w:ascii="Times New Roman" w:hAnsi="Times New Roman"/>
          <w:color w:val="auto"/>
          <w:spacing w:val="2"/>
          <w:sz w:val="24"/>
          <w:szCs w:val="24"/>
        </w:rPr>
        <w:t xml:space="preserve">при получении </w:t>
      </w:r>
      <w:r w:rsidRPr="006837CD">
        <w:rPr>
          <w:rFonts w:ascii="Times New Roman" w:hAnsi="Times New Roman"/>
          <w:color w:val="auto"/>
          <w:spacing w:val="2"/>
          <w:sz w:val="24"/>
          <w:szCs w:val="24"/>
        </w:rPr>
        <w:t>начального общего образования научатся осоз</w:t>
      </w:r>
      <w:r w:rsidRPr="006837CD">
        <w:rPr>
          <w:rFonts w:ascii="Times New Roman" w:hAnsi="Times New Roman"/>
          <w:color w:val="auto"/>
          <w:sz w:val="24"/>
          <w:szCs w:val="24"/>
        </w:rPr>
        <w:t>навать язык как основное средство человеческого общения и явление национальной культуры, у них начнёт формиро</w:t>
      </w:r>
      <w:r w:rsidRPr="006837CD">
        <w:rPr>
          <w:rFonts w:ascii="Times New Roman" w:hAnsi="Times New Roman"/>
          <w:color w:val="auto"/>
          <w:spacing w:val="2"/>
          <w:sz w:val="24"/>
          <w:szCs w:val="24"/>
        </w:rPr>
        <w:t xml:space="preserve">ваться позитивное эмоционально­ценностное отношение к русскому и родному языкам, стремление к их грамотному </w:t>
      </w:r>
      <w:r w:rsidRPr="006837CD">
        <w:rPr>
          <w:rFonts w:ascii="Times New Roman" w:hAnsi="Times New Roman"/>
          <w:color w:val="auto"/>
          <w:sz w:val="24"/>
          <w:szCs w:val="24"/>
        </w:rPr>
        <w:t>использованию, русский язык и родной язык станут для учеников основой всего процесса обучения, средством развития их мышления, воображения, интеллектуальных и творческих способностей.</w:t>
      </w:r>
    </w:p>
    <w:p w:rsidR="00884BAC" w:rsidRPr="006837CD" w:rsidRDefault="00884BAC" w:rsidP="006837CD">
      <w:pPr>
        <w:tabs>
          <w:tab w:val="left" w:pos="142"/>
          <w:tab w:val="left" w:leader="dot" w:pos="624"/>
        </w:tabs>
        <w:spacing w:line="276" w:lineRule="auto"/>
        <w:ind w:firstLine="709"/>
        <w:jc w:val="both"/>
        <w:rPr>
          <w:rStyle w:val="Zag11"/>
          <w:rFonts w:eastAsia="@Arial Unicode MS"/>
        </w:rPr>
      </w:pPr>
      <w:r w:rsidRPr="006837CD">
        <w:rPr>
          <w:rStyle w:val="Zag11"/>
          <w:rFonts w:eastAsia="@Arial Unicode MS"/>
        </w:rPr>
        <w:t>В процессе изучения обучающиеся получат возможность реализовать в устном и письменном общении (в том числе с использованием средств ИКТ) потребность в творческом самовыражении, научатся использовать язык с целью поиска необходимой информации в различных источниках для выполнения учебных заданий.</w:t>
      </w:r>
    </w:p>
    <w:p w:rsidR="00884BAC" w:rsidRPr="006837CD" w:rsidRDefault="00884BAC" w:rsidP="006837CD">
      <w:pPr>
        <w:tabs>
          <w:tab w:val="left" w:pos="142"/>
          <w:tab w:val="left" w:leader="dot" w:pos="624"/>
        </w:tabs>
        <w:spacing w:line="276" w:lineRule="auto"/>
        <w:ind w:firstLine="709"/>
        <w:jc w:val="both"/>
        <w:rPr>
          <w:rStyle w:val="Zag11"/>
          <w:rFonts w:eastAsia="@Arial Unicode MS"/>
        </w:rPr>
      </w:pPr>
      <w:r w:rsidRPr="006837CD">
        <w:rPr>
          <w:rStyle w:val="Zag11"/>
          <w:rFonts w:eastAsia="@Arial Unicode MS"/>
        </w:rPr>
        <w:t>У выпускников, освоивших основную образовательную программу начального общего образования, будет сформировано отношение к правильной устной и письменной речи как показателям общей культуры человека. Они получат начальные представления о нормах русского и родного литературного языка (орфоэпических, лексических, грамматических) и правилах речевого этикета, научатся ориентироваться в целях, задачах, средствах и условиях общения, что станет основой выбора адекватных языковых сре</w:t>
      </w:r>
      <w:proofErr w:type="gramStart"/>
      <w:r w:rsidRPr="006837CD">
        <w:rPr>
          <w:rStyle w:val="Zag11"/>
          <w:rFonts w:eastAsia="@Arial Unicode MS"/>
        </w:rPr>
        <w:t>дств дл</w:t>
      </w:r>
      <w:proofErr w:type="gramEnd"/>
      <w:r w:rsidRPr="006837CD">
        <w:rPr>
          <w:rStyle w:val="Zag11"/>
          <w:rFonts w:eastAsia="@Arial Unicode MS"/>
        </w:rPr>
        <w:t>я успешного решения коммуникативной задачи при составлении несложных устных монологических высказываний и письменных текстов. У них будут сформированы коммуникативные учебные действия, необходимые для успешного участия в диалоге: ориентация на позицию партнера, учет различных мнений и координация различных позиций в сотрудничестве, стремление к более точному выражению собственного мнения и позиции, умение задавать вопросы.</w:t>
      </w:r>
    </w:p>
    <w:p w:rsidR="00884BAC" w:rsidRPr="006837CD" w:rsidRDefault="00884BAC" w:rsidP="006837CD">
      <w:pPr>
        <w:tabs>
          <w:tab w:val="left" w:pos="142"/>
          <w:tab w:val="left" w:leader="dot" w:pos="624"/>
        </w:tabs>
        <w:spacing w:line="276" w:lineRule="auto"/>
        <w:ind w:firstLine="709"/>
        <w:jc w:val="both"/>
        <w:rPr>
          <w:rStyle w:val="Zag11"/>
          <w:rFonts w:eastAsia="@Arial Unicode MS"/>
        </w:rPr>
      </w:pPr>
      <w:r w:rsidRPr="006837CD">
        <w:rPr>
          <w:rStyle w:val="Zag11"/>
          <w:rFonts w:eastAsia="@Arial Unicode MS"/>
        </w:rPr>
        <w:t>Выпускник на уровне начального общего образования:</w:t>
      </w:r>
    </w:p>
    <w:p w:rsidR="00884BAC" w:rsidRPr="006837CD" w:rsidRDefault="00884BAC" w:rsidP="006837CD">
      <w:pPr>
        <w:tabs>
          <w:tab w:val="left" w:pos="142"/>
          <w:tab w:val="left" w:leader="dot" w:pos="624"/>
        </w:tabs>
        <w:spacing w:line="276" w:lineRule="auto"/>
        <w:ind w:firstLine="709"/>
        <w:jc w:val="both"/>
        <w:rPr>
          <w:rStyle w:val="Zag11"/>
          <w:rFonts w:eastAsia="@Arial Unicode MS"/>
        </w:rPr>
      </w:pPr>
      <w:r w:rsidRPr="006837CD">
        <w:rPr>
          <w:rStyle w:val="Zag11"/>
          <w:rFonts w:eastAsia="@Arial Unicode MS"/>
        </w:rPr>
        <w:t>научится осознавать безошибочное письмо как одно из проявлений собственного уровня культуры;</w:t>
      </w:r>
    </w:p>
    <w:p w:rsidR="00884BAC" w:rsidRPr="006837CD" w:rsidRDefault="00884BAC" w:rsidP="006837CD">
      <w:pPr>
        <w:tabs>
          <w:tab w:val="left" w:pos="142"/>
          <w:tab w:val="left" w:leader="dot" w:pos="624"/>
        </w:tabs>
        <w:spacing w:line="276" w:lineRule="auto"/>
        <w:ind w:firstLine="709"/>
        <w:jc w:val="both"/>
        <w:rPr>
          <w:rStyle w:val="Zag11"/>
          <w:rFonts w:eastAsia="@Arial Unicode MS"/>
        </w:rPr>
      </w:pPr>
      <w:r w:rsidRPr="006837CD">
        <w:rPr>
          <w:rStyle w:val="Zag11"/>
          <w:rFonts w:eastAsia="@Arial Unicode MS"/>
        </w:rPr>
        <w:t xml:space="preserve">сможет применять орфографические правила и правила постановки знаков препинания (в объеме изученного) при записи собственных и предложенных текстов, овладеет умением проверять </w:t>
      </w:r>
      <w:proofErr w:type="gramStart"/>
      <w:r w:rsidRPr="006837CD">
        <w:rPr>
          <w:rStyle w:val="Zag11"/>
          <w:rFonts w:eastAsia="@Arial Unicode MS"/>
        </w:rPr>
        <w:t>написанное</w:t>
      </w:r>
      <w:proofErr w:type="gramEnd"/>
      <w:r w:rsidRPr="006837CD">
        <w:rPr>
          <w:rStyle w:val="Zag11"/>
          <w:rFonts w:eastAsia="@Arial Unicode MS"/>
        </w:rPr>
        <w:t>;</w:t>
      </w:r>
    </w:p>
    <w:p w:rsidR="00884BAC" w:rsidRPr="006837CD" w:rsidRDefault="00884BAC" w:rsidP="006837CD">
      <w:pPr>
        <w:tabs>
          <w:tab w:val="left" w:pos="142"/>
          <w:tab w:val="left" w:leader="dot" w:pos="624"/>
        </w:tabs>
        <w:spacing w:line="276" w:lineRule="auto"/>
        <w:ind w:firstLine="709"/>
        <w:jc w:val="both"/>
        <w:rPr>
          <w:rStyle w:val="Zag11"/>
          <w:rFonts w:eastAsia="@Arial Unicode MS"/>
        </w:rPr>
      </w:pPr>
      <w:r w:rsidRPr="006837CD">
        <w:rPr>
          <w:rStyle w:val="Zag11"/>
          <w:rFonts w:eastAsia="@Arial Unicode MS"/>
        </w:rPr>
        <w:t>получит первоначальные представления о системе и структуре русского и родного языков: познакомится с разделами изучения языка – фонетикой и графикой, лексикой, словообразованием (морфемикой), морфологией и синтаксисом; в объеме содержания курса научится находить, характеризовать, сравнивать, классифицировать такие языковые единицы, как звук, буква, часть слова, часть речи, член предложения, простое предложение, что послужит основой для дальнейшего формирования общеучебных, логических и познавательных (символико-моделирующих) универсальных учебных действий с языковыми единицами.</w:t>
      </w:r>
    </w:p>
    <w:p w:rsidR="00653A76" w:rsidRPr="006837CD" w:rsidRDefault="00884BAC" w:rsidP="006837CD">
      <w:pPr>
        <w:pStyle w:val="Zag3"/>
        <w:tabs>
          <w:tab w:val="left" w:pos="142"/>
          <w:tab w:val="left" w:leader="dot" w:pos="624"/>
        </w:tabs>
        <w:spacing w:after="0" w:line="276" w:lineRule="auto"/>
        <w:ind w:firstLine="709"/>
        <w:jc w:val="both"/>
        <w:rPr>
          <w:rFonts w:eastAsia="@Arial Unicode MS"/>
          <w:i w:val="0"/>
          <w:iCs w:val="0"/>
          <w:color w:val="auto"/>
          <w:lang w:val="ru-RU"/>
        </w:rPr>
      </w:pPr>
      <w:r w:rsidRPr="006837CD">
        <w:rPr>
          <w:rStyle w:val="Zag11"/>
          <w:rFonts w:eastAsia="@Arial Unicode MS"/>
          <w:i w:val="0"/>
          <w:color w:val="auto"/>
          <w:lang w:val="ru-RU"/>
        </w:rPr>
        <w:t>В результате изучения курса у выпускников, освоивших основную образовательную программу начального общего образования, будет сформирован учебно-познавательный интерес к новому учебному материалу и способам решения новой языковой задачи, что заложит основы успешной учебной деятельности при продолжении изучения курса русского языка и родного языка на следующем уровне образования.</w:t>
      </w:r>
    </w:p>
    <w:p w:rsidR="00884BAC" w:rsidRPr="006837CD" w:rsidRDefault="00884BAC" w:rsidP="006837CD">
      <w:pPr>
        <w:pStyle w:val="a3"/>
        <w:spacing w:line="276" w:lineRule="auto"/>
        <w:ind w:firstLine="454"/>
        <w:rPr>
          <w:rFonts w:ascii="Times New Roman" w:hAnsi="Times New Roman"/>
          <w:color w:val="auto"/>
          <w:sz w:val="24"/>
          <w:szCs w:val="24"/>
        </w:rPr>
      </w:pPr>
    </w:p>
    <w:p w:rsidR="00653A76" w:rsidRPr="006837CD" w:rsidRDefault="00653A76" w:rsidP="006837CD">
      <w:pPr>
        <w:pStyle w:val="41"/>
        <w:spacing w:before="0" w:after="0" w:line="276" w:lineRule="auto"/>
        <w:ind w:firstLine="454"/>
        <w:jc w:val="both"/>
        <w:rPr>
          <w:rFonts w:ascii="Times New Roman" w:hAnsi="Times New Roman" w:cs="Times New Roman"/>
          <w:i w:val="0"/>
          <w:color w:val="auto"/>
          <w:sz w:val="24"/>
          <w:szCs w:val="24"/>
        </w:rPr>
      </w:pPr>
      <w:r w:rsidRPr="006837CD">
        <w:rPr>
          <w:rFonts w:ascii="Times New Roman" w:hAnsi="Times New Roman" w:cs="Times New Roman"/>
          <w:i w:val="0"/>
          <w:color w:val="auto"/>
          <w:sz w:val="24"/>
          <w:szCs w:val="24"/>
        </w:rPr>
        <w:t>Содержательная линия «Система языка»</w:t>
      </w:r>
    </w:p>
    <w:p w:rsidR="00653A76" w:rsidRPr="006837CD" w:rsidRDefault="00653A76" w:rsidP="006837CD">
      <w:pPr>
        <w:pStyle w:val="a3"/>
        <w:spacing w:line="276" w:lineRule="auto"/>
        <w:ind w:firstLine="454"/>
        <w:rPr>
          <w:rFonts w:ascii="Times New Roman" w:hAnsi="Times New Roman"/>
          <w:color w:val="auto"/>
          <w:sz w:val="24"/>
          <w:szCs w:val="24"/>
        </w:rPr>
      </w:pPr>
      <w:r w:rsidRPr="006837CD">
        <w:rPr>
          <w:rFonts w:ascii="Times New Roman" w:hAnsi="Times New Roman"/>
          <w:b/>
          <w:bCs/>
          <w:iCs/>
          <w:color w:val="auto"/>
          <w:sz w:val="24"/>
          <w:szCs w:val="24"/>
        </w:rPr>
        <w:t>Раздел «Фонетика и графика»</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color w:val="auto"/>
          <w:sz w:val="24"/>
          <w:szCs w:val="24"/>
        </w:rPr>
        <w:t>Выпускник научится:</w:t>
      </w:r>
    </w:p>
    <w:p w:rsidR="00653A76" w:rsidRPr="006837CD" w:rsidRDefault="00653A76" w:rsidP="006837CD">
      <w:pPr>
        <w:pStyle w:val="ab"/>
        <w:numPr>
          <w:ilvl w:val="0"/>
          <w:numId w:val="33"/>
        </w:numPr>
        <w:spacing w:line="276" w:lineRule="auto"/>
        <w:ind w:left="0"/>
        <w:rPr>
          <w:rFonts w:ascii="Times New Roman" w:hAnsi="Times New Roman"/>
          <w:color w:val="auto"/>
          <w:sz w:val="24"/>
          <w:szCs w:val="24"/>
        </w:rPr>
      </w:pPr>
      <w:r w:rsidRPr="006837CD">
        <w:rPr>
          <w:rFonts w:ascii="Times New Roman" w:hAnsi="Times New Roman"/>
          <w:color w:val="auto"/>
          <w:sz w:val="24"/>
          <w:szCs w:val="24"/>
        </w:rPr>
        <w:t>различать звуки и буквы;</w:t>
      </w:r>
    </w:p>
    <w:p w:rsidR="00653A76" w:rsidRPr="006837CD" w:rsidRDefault="00653A76" w:rsidP="006837CD">
      <w:pPr>
        <w:pStyle w:val="ab"/>
        <w:numPr>
          <w:ilvl w:val="0"/>
          <w:numId w:val="33"/>
        </w:numPr>
        <w:spacing w:line="276" w:lineRule="auto"/>
        <w:ind w:left="0"/>
        <w:rPr>
          <w:rFonts w:ascii="Times New Roman" w:hAnsi="Times New Roman"/>
          <w:color w:val="auto"/>
          <w:sz w:val="24"/>
          <w:szCs w:val="24"/>
        </w:rPr>
      </w:pPr>
      <w:r w:rsidRPr="006837CD">
        <w:rPr>
          <w:rFonts w:ascii="Times New Roman" w:hAnsi="Times New Roman"/>
          <w:color w:val="auto"/>
          <w:sz w:val="24"/>
          <w:szCs w:val="24"/>
        </w:rPr>
        <w:t>характеризовать звуки русского языка: гласные ударные/</w:t>
      </w:r>
      <w:r w:rsidRPr="006837CD">
        <w:rPr>
          <w:rFonts w:ascii="Times New Roman" w:hAnsi="Times New Roman"/>
          <w:color w:val="auto"/>
          <w:spacing w:val="2"/>
          <w:sz w:val="24"/>
          <w:szCs w:val="24"/>
        </w:rPr>
        <w:t xml:space="preserve">безударные; согласные твёрдые/мягкие, парные/непарные </w:t>
      </w:r>
      <w:r w:rsidRPr="006837CD">
        <w:rPr>
          <w:rFonts w:ascii="Times New Roman" w:hAnsi="Times New Roman"/>
          <w:color w:val="auto"/>
          <w:sz w:val="24"/>
          <w:szCs w:val="24"/>
        </w:rPr>
        <w:t>твёрдые и мягкие; согласные звонкие/глухие, парные/непарные звонкие и глухие;</w:t>
      </w:r>
    </w:p>
    <w:p w:rsidR="00653A76" w:rsidRPr="006837CD" w:rsidRDefault="00884BAC" w:rsidP="006837CD">
      <w:pPr>
        <w:pStyle w:val="ab"/>
        <w:numPr>
          <w:ilvl w:val="0"/>
          <w:numId w:val="33"/>
        </w:numPr>
        <w:spacing w:line="276" w:lineRule="auto"/>
        <w:ind w:left="0"/>
        <w:rPr>
          <w:rFonts w:ascii="Times New Roman" w:hAnsi="Times New Roman"/>
          <w:color w:val="auto"/>
          <w:sz w:val="24"/>
          <w:szCs w:val="24"/>
        </w:rPr>
      </w:pPr>
      <w:r w:rsidRPr="006837CD">
        <w:rPr>
          <w:rFonts w:ascii="Times New Roman" w:hAnsi="Times New Roman"/>
          <w:sz w:val="24"/>
          <w:szCs w:val="24"/>
        </w:rPr>
        <w:lastRenderedPageBreak/>
        <w:t>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w:t>
      </w:r>
      <w:r w:rsidR="00653A76" w:rsidRPr="006837CD">
        <w:rPr>
          <w:rFonts w:ascii="Times New Roman" w:hAnsi="Times New Roman"/>
          <w:color w:val="auto"/>
          <w:sz w:val="24"/>
          <w:szCs w:val="24"/>
        </w:rPr>
        <w:t>.</w:t>
      </w:r>
    </w:p>
    <w:p w:rsidR="00653A76" w:rsidRPr="006837CD" w:rsidRDefault="00653A76" w:rsidP="006837CD">
      <w:pPr>
        <w:pStyle w:val="a3"/>
        <w:spacing w:line="276" w:lineRule="auto"/>
        <w:ind w:firstLine="454"/>
        <w:rPr>
          <w:rFonts w:ascii="Times New Roman" w:hAnsi="Times New Roman"/>
          <w:b/>
          <w:bCs/>
          <w:iCs/>
          <w:color w:val="auto"/>
          <w:sz w:val="24"/>
          <w:szCs w:val="24"/>
        </w:rPr>
      </w:pPr>
      <w:r w:rsidRPr="006837CD">
        <w:rPr>
          <w:rFonts w:ascii="Times New Roman" w:hAnsi="Times New Roman"/>
          <w:b/>
          <w:iCs/>
          <w:color w:val="auto"/>
          <w:sz w:val="24"/>
          <w:szCs w:val="24"/>
        </w:rPr>
        <w:t>Выпускник получит возможность научиться</w:t>
      </w:r>
      <w:r w:rsidR="00884BAC" w:rsidRPr="006837CD">
        <w:rPr>
          <w:rFonts w:ascii="Times New Roman" w:hAnsi="Times New Roman"/>
          <w:sz w:val="24"/>
          <w:szCs w:val="24"/>
        </w:rPr>
        <w:t>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w:t>
      </w:r>
      <w:r w:rsidRPr="006837CD">
        <w:rPr>
          <w:rFonts w:ascii="Times New Roman" w:hAnsi="Times New Roman"/>
          <w:iCs/>
          <w:color w:val="auto"/>
          <w:sz w:val="24"/>
          <w:szCs w:val="24"/>
        </w:rPr>
        <w:t>.</w:t>
      </w:r>
    </w:p>
    <w:p w:rsidR="00653A76" w:rsidRPr="006837CD" w:rsidRDefault="00653A76" w:rsidP="006837CD">
      <w:pPr>
        <w:pStyle w:val="a3"/>
        <w:spacing w:line="276" w:lineRule="auto"/>
        <w:ind w:firstLine="454"/>
        <w:rPr>
          <w:rFonts w:ascii="Times New Roman" w:hAnsi="Times New Roman"/>
          <w:iCs/>
          <w:color w:val="auto"/>
          <w:sz w:val="24"/>
          <w:szCs w:val="24"/>
        </w:rPr>
      </w:pPr>
      <w:r w:rsidRPr="006837CD">
        <w:rPr>
          <w:rFonts w:ascii="Times New Roman" w:hAnsi="Times New Roman"/>
          <w:b/>
          <w:bCs/>
          <w:iCs/>
          <w:color w:val="auto"/>
          <w:sz w:val="24"/>
          <w:szCs w:val="24"/>
        </w:rPr>
        <w:t>Раздел «Орфоэпия»</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iCs/>
          <w:color w:val="auto"/>
          <w:sz w:val="24"/>
          <w:szCs w:val="24"/>
        </w:rPr>
        <w:t>Выпускник получит возможность научиться:</w:t>
      </w:r>
    </w:p>
    <w:p w:rsidR="00653A76" w:rsidRPr="006837CD" w:rsidRDefault="00653A76" w:rsidP="006837CD">
      <w:pPr>
        <w:pStyle w:val="ae"/>
        <w:numPr>
          <w:ilvl w:val="0"/>
          <w:numId w:val="34"/>
        </w:numPr>
        <w:spacing w:line="276" w:lineRule="auto"/>
        <w:ind w:left="0"/>
        <w:rPr>
          <w:rFonts w:ascii="Times New Roman" w:hAnsi="Times New Roman"/>
          <w:i w:val="0"/>
          <w:color w:val="auto"/>
          <w:sz w:val="24"/>
          <w:szCs w:val="24"/>
        </w:rPr>
      </w:pPr>
      <w:r w:rsidRPr="006837CD">
        <w:rPr>
          <w:rFonts w:ascii="Times New Roman" w:hAnsi="Times New Roman"/>
          <w:i w:val="0"/>
          <w:color w:val="auto"/>
          <w:spacing w:val="2"/>
          <w:sz w:val="24"/>
          <w:szCs w:val="24"/>
        </w:rPr>
        <w:t xml:space="preserve">соблюдать нормы русского и родного литературного </w:t>
      </w:r>
      <w:r w:rsidRPr="006837CD">
        <w:rPr>
          <w:rFonts w:ascii="Times New Roman" w:hAnsi="Times New Roman"/>
          <w:i w:val="0"/>
          <w:color w:val="auto"/>
          <w:sz w:val="24"/>
          <w:szCs w:val="24"/>
        </w:rPr>
        <w:t xml:space="preserve">языка в собственной речи и оценивать соблюдение этих </w:t>
      </w:r>
      <w:r w:rsidRPr="006837CD">
        <w:rPr>
          <w:rFonts w:ascii="Times New Roman" w:hAnsi="Times New Roman"/>
          <w:i w:val="0"/>
          <w:color w:val="auto"/>
          <w:spacing w:val="-2"/>
          <w:sz w:val="24"/>
          <w:szCs w:val="24"/>
        </w:rPr>
        <w:t>норм в речи собеседников (в объёме представленного в учеб</w:t>
      </w:r>
      <w:r w:rsidRPr="006837CD">
        <w:rPr>
          <w:rFonts w:ascii="Times New Roman" w:hAnsi="Times New Roman"/>
          <w:i w:val="0"/>
          <w:color w:val="auto"/>
          <w:sz w:val="24"/>
          <w:szCs w:val="24"/>
        </w:rPr>
        <w:t>нике материала);</w:t>
      </w:r>
    </w:p>
    <w:p w:rsidR="00653A76" w:rsidRPr="006837CD" w:rsidRDefault="00653A76" w:rsidP="006837CD">
      <w:pPr>
        <w:pStyle w:val="ae"/>
        <w:numPr>
          <w:ilvl w:val="0"/>
          <w:numId w:val="34"/>
        </w:numPr>
        <w:spacing w:line="276" w:lineRule="auto"/>
        <w:ind w:left="0"/>
        <w:rPr>
          <w:rFonts w:ascii="Times New Roman" w:hAnsi="Times New Roman"/>
          <w:i w:val="0"/>
          <w:color w:val="auto"/>
          <w:sz w:val="24"/>
          <w:szCs w:val="24"/>
        </w:rPr>
      </w:pPr>
      <w:r w:rsidRPr="006837CD">
        <w:rPr>
          <w:rFonts w:ascii="Times New Roman" w:hAnsi="Times New Roman"/>
          <w:i w:val="0"/>
          <w:color w:val="auto"/>
          <w:spacing w:val="2"/>
          <w:sz w:val="24"/>
          <w:szCs w:val="24"/>
        </w:rPr>
        <w:t>находить при сомнении в правильности постановки ударения или произношения слова ответ самостоятельно (по словарю учебника) либо обращаться за помощью</w:t>
      </w:r>
      <w:r w:rsidRPr="006837CD">
        <w:rPr>
          <w:rFonts w:ascii="Times New Roman" w:hAnsi="Times New Roman"/>
          <w:i w:val="0"/>
          <w:color w:val="auto"/>
          <w:sz w:val="24"/>
          <w:szCs w:val="24"/>
        </w:rPr>
        <w:t>к учителю, родителям и</w:t>
      </w:r>
      <w:r w:rsidRPr="006837CD">
        <w:rPr>
          <w:rFonts w:ascii="Times New Roman" w:hAnsi="Times New Roman"/>
          <w:i w:val="0"/>
          <w:color w:val="auto"/>
          <w:sz w:val="24"/>
          <w:szCs w:val="24"/>
        </w:rPr>
        <w:t> </w:t>
      </w:r>
      <w:r w:rsidRPr="006837CD">
        <w:rPr>
          <w:rFonts w:ascii="Times New Roman" w:hAnsi="Times New Roman"/>
          <w:i w:val="0"/>
          <w:color w:val="auto"/>
          <w:sz w:val="24"/>
          <w:szCs w:val="24"/>
        </w:rPr>
        <w:t>др.</w:t>
      </w:r>
    </w:p>
    <w:p w:rsidR="00653A76" w:rsidRPr="006837CD" w:rsidRDefault="00653A76" w:rsidP="006837CD">
      <w:pPr>
        <w:pStyle w:val="a3"/>
        <w:spacing w:line="276" w:lineRule="auto"/>
        <w:ind w:firstLine="454"/>
        <w:rPr>
          <w:rFonts w:ascii="Times New Roman" w:hAnsi="Times New Roman"/>
          <w:color w:val="auto"/>
          <w:sz w:val="24"/>
          <w:szCs w:val="24"/>
        </w:rPr>
      </w:pPr>
      <w:r w:rsidRPr="006837CD">
        <w:rPr>
          <w:rFonts w:ascii="Times New Roman" w:hAnsi="Times New Roman"/>
          <w:b/>
          <w:bCs/>
          <w:iCs/>
          <w:color w:val="auto"/>
          <w:sz w:val="24"/>
          <w:szCs w:val="24"/>
        </w:rPr>
        <w:t>Раздел «Состав слова (морфемика)»</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color w:val="auto"/>
          <w:sz w:val="24"/>
          <w:szCs w:val="24"/>
        </w:rPr>
        <w:t>Выпускник научится:</w:t>
      </w:r>
    </w:p>
    <w:p w:rsidR="00653A76" w:rsidRPr="006837CD" w:rsidRDefault="00653A76" w:rsidP="006837CD">
      <w:pPr>
        <w:pStyle w:val="210"/>
        <w:spacing w:line="276" w:lineRule="auto"/>
        <w:rPr>
          <w:sz w:val="24"/>
        </w:rPr>
      </w:pPr>
      <w:r w:rsidRPr="006837CD">
        <w:rPr>
          <w:sz w:val="24"/>
        </w:rPr>
        <w:t>различать изменяемые и неизменяемые слова;</w:t>
      </w:r>
    </w:p>
    <w:p w:rsidR="00653A76" w:rsidRPr="006837CD" w:rsidRDefault="00653A76" w:rsidP="006837CD">
      <w:pPr>
        <w:pStyle w:val="210"/>
        <w:spacing w:line="276" w:lineRule="auto"/>
        <w:rPr>
          <w:sz w:val="24"/>
        </w:rPr>
      </w:pPr>
      <w:r w:rsidRPr="006837CD">
        <w:rPr>
          <w:spacing w:val="2"/>
          <w:sz w:val="24"/>
        </w:rPr>
        <w:t xml:space="preserve">различать родственные (однокоренные) слова и формы </w:t>
      </w:r>
      <w:r w:rsidRPr="006837CD">
        <w:rPr>
          <w:sz w:val="24"/>
        </w:rPr>
        <w:t>слова;</w:t>
      </w:r>
    </w:p>
    <w:p w:rsidR="00653A76" w:rsidRPr="006837CD" w:rsidRDefault="00653A76" w:rsidP="006837CD">
      <w:pPr>
        <w:pStyle w:val="210"/>
        <w:spacing w:line="276" w:lineRule="auto"/>
        <w:rPr>
          <w:sz w:val="24"/>
        </w:rPr>
      </w:pPr>
      <w:r w:rsidRPr="006837CD">
        <w:rPr>
          <w:sz w:val="24"/>
        </w:rPr>
        <w:t>находить в словах с однозначно выделяемыми морфемами окончание, корень, приставку, суффикс.</w:t>
      </w:r>
    </w:p>
    <w:p w:rsidR="00884BAC" w:rsidRPr="006837CD" w:rsidRDefault="00653A76" w:rsidP="006837CD">
      <w:pPr>
        <w:pStyle w:val="a3"/>
        <w:spacing w:line="276" w:lineRule="auto"/>
        <w:ind w:firstLine="709"/>
        <w:rPr>
          <w:rFonts w:ascii="Times New Roman" w:hAnsi="Times New Roman"/>
          <w:i/>
          <w:iCs/>
          <w:color w:val="auto"/>
          <w:sz w:val="24"/>
          <w:szCs w:val="24"/>
        </w:rPr>
      </w:pPr>
      <w:r w:rsidRPr="006837CD">
        <w:rPr>
          <w:rFonts w:ascii="Times New Roman" w:hAnsi="Times New Roman"/>
          <w:b/>
          <w:iCs/>
          <w:color w:val="auto"/>
          <w:sz w:val="24"/>
          <w:szCs w:val="24"/>
        </w:rPr>
        <w:t>Выпускник получит возможность научиться</w:t>
      </w:r>
    </w:p>
    <w:p w:rsidR="00884BAC" w:rsidRPr="006837CD" w:rsidRDefault="00884BAC" w:rsidP="008A588E">
      <w:pPr>
        <w:pStyle w:val="a3"/>
        <w:numPr>
          <w:ilvl w:val="0"/>
          <w:numId w:val="42"/>
        </w:numPr>
        <w:spacing w:line="276" w:lineRule="auto"/>
        <w:ind w:left="0" w:firstLine="709"/>
        <w:rPr>
          <w:rFonts w:ascii="Times New Roman" w:hAnsi="Times New Roman"/>
          <w:i/>
          <w:iCs/>
          <w:color w:val="auto"/>
          <w:sz w:val="24"/>
          <w:szCs w:val="24"/>
        </w:rPr>
      </w:pPr>
      <w:r w:rsidRPr="006837CD">
        <w:rPr>
          <w:rFonts w:ascii="Times New Roman" w:hAnsi="Times New Roman"/>
          <w:i/>
          <w:iCs/>
          <w:color w:val="auto"/>
          <w:sz w:val="24"/>
          <w:szCs w:val="24"/>
        </w:rPr>
        <w:t>выполнять морфемный анализ слова в соответствии с предложенным учебником алгоритмом, оценивать правильность его выполнения;</w:t>
      </w:r>
    </w:p>
    <w:p w:rsidR="00653A76" w:rsidRPr="00874C23" w:rsidRDefault="00884BAC" w:rsidP="008A588E">
      <w:pPr>
        <w:pStyle w:val="a3"/>
        <w:numPr>
          <w:ilvl w:val="0"/>
          <w:numId w:val="42"/>
        </w:numPr>
        <w:spacing w:line="276" w:lineRule="auto"/>
        <w:ind w:left="0" w:firstLine="454"/>
        <w:rPr>
          <w:rFonts w:ascii="Times New Roman" w:hAnsi="Times New Roman"/>
          <w:b/>
          <w:bCs/>
          <w:iCs/>
          <w:color w:val="auto"/>
          <w:sz w:val="24"/>
          <w:szCs w:val="24"/>
        </w:rPr>
      </w:pPr>
      <w:r w:rsidRPr="00874C23">
        <w:rPr>
          <w:rFonts w:ascii="Times New Roman" w:hAnsi="Times New Roman"/>
          <w:i/>
          <w:iCs/>
          <w:color w:val="auto"/>
          <w:sz w:val="24"/>
          <w:szCs w:val="24"/>
        </w:rPr>
        <w:t>использовать результаты выполненного морфемного анализа для решения орфографических и/или речевых задач.</w:t>
      </w:r>
    </w:p>
    <w:p w:rsidR="00653A76" w:rsidRPr="006837CD" w:rsidRDefault="00653A76" w:rsidP="006837CD">
      <w:pPr>
        <w:pStyle w:val="a3"/>
        <w:spacing w:line="276" w:lineRule="auto"/>
        <w:ind w:firstLine="454"/>
        <w:rPr>
          <w:rFonts w:ascii="Times New Roman" w:hAnsi="Times New Roman"/>
          <w:color w:val="auto"/>
          <w:sz w:val="24"/>
          <w:szCs w:val="24"/>
        </w:rPr>
      </w:pPr>
      <w:r w:rsidRPr="006837CD">
        <w:rPr>
          <w:rFonts w:ascii="Times New Roman" w:hAnsi="Times New Roman"/>
          <w:b/>
          <w:bCs/>
          <w:iCs/>
          <w:color w:val="auto"/>
          <w:sz w:val="24"/>
          <w:szCs w:val="24"/>
        </w:rPr>
        <w:t>Раздел «Лексика»</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color w:val="auto"/>
          <w:sz w:val="24"/>
          <w:szCs w:val="24"/>
        </w:rPr>
        <w:t>Выпускник научится:</w:t>
      </w:r>
    </w:p>
    <w:p w:rsidR="00653A76" w:rsidRPr="006837CD" w:rsidRDefault="00653A76" w:rsidP="006837CD">
      <w:pPr>
        <w:pStyle w:val="210"/>
        <w:spacing w:line="276" w:lineRule="auto"/>
        <w:rPr>
          <w:sz w:val="24"/>
        </w:rPr>
      </w:pPr>
      <w:r w:rsidRPr="006837CD">
        <w:rPr>
          <w:sz w:val="24"/>
        </w:rPr>
        <w:t>выявлять слова, значение которых требует уточнения;</w:t>
      </w:r>
    </w:p>
    <w:p w:rsidR="00884BAC" w:rsidRPr="006837CD" w:rsidRDefault="00653A76" w:rsidP="006837CD">
      <w:pPr>
        <w:pStyle w:val="210"/>
        <w:spacing w:line="276" w:lineRule="auto"/>
        <w:rPr>
          <w:sz w:val="24"/>
        </w:rPr>
      </w:pPr>
      <w:r w:rsidRPr="006837CD">
        <w:rPr>
          <w:sz w:val="24"/>
        </w:rPr>
        <w:t>определять значение слова по тексту или уточнять с помощью толкового словаря</w:t>
      </w:r>
    </w:p>
    <w:p w:rsidR="00653A76" w:rsidRPr="006837CD" w:rsidRDefault="00884BAC" w:rsidP="006837CD">
      <w:pPr>
        <w:pStyle w:val="210"/>
        <w:spacing w:line="276" w:lineRule="auto"/>
        <w:rPr>
          <w:sz w:val="24"/>
        </w:rPr>
      </w:pPr>
      <w:r w:rsidRPr="006837CD">
        <w:rPr>
          <w:sz w:val="24"/>
        </w:rPr>
        <w:t>подбирать синонимы для устранения повторов в тексте</w:t>
      </w:r>
      <w:r w:rsidR="00653A76" w:rsidRPr="006837CD">
        <w:rPr>
          <w:sz w:val="24"/>
        </w:rPr>
        <w:t>.</w:t>
      </w:r>
    </w:p>
    <w:p w:rsidR="00653A76" w:rsidRPr="006837CD" w:rsidRDefault="00653A76" w:rsidP="006837CD">
      <w:pPr>
        <w:pStyle w:val="210"/>
        <w:spacing w:line="276" w:lineRule="auto"/>
        <w:ind w:left="426" w:firstLine="0"/>
        <w:rPr>
          <w:b/>
          <w:sz w:val="24"/>
        </w:rPr>
      </w:pPr>
      <w:r w:rsidRPr="006837CD">
        <w:rPr>
          <w:b/>
          <w:iCs/>
          <w:sz w:val="24"/>
        </w:rPr>
        <w:t>Выпускник получит возможность научиться:</w:t>
      </w:r>
    </w:p>
    <w:p w:rsidR="00653A76" w:rsidRPr="006837CD" w:rsidRDefault="00653A76" w:rsidP="006837CD">
      <w:pPr>
        <w:pStyle w:val="210"/>
        <w:spacing w:line="276" w:lineRule="auto"/>
        <w:rPr>
          <w:i/>
          <w:sz w:val="24"/>
        </w:rPr>
      </w:pPr>
      <w:r w:rsidRPr="006837CD">
        <w:rPr>
          <w:i/>
          <w:spacing w:val="2"/>
          <w:sz w:val="24"/>
        </w:rPr>
        <w:t xml:space="preserve">подбирать антонимы для точной характеристики </w:t>
      </w:r>
      <w:r w:rsidRPr="006837CD">
        <w:rPr>
          <w:i/>
          <w:sz w:val="24"/>
        </w:rPr>
        <w:t>предметов при их сравнении;</w:t>
      </w:r>
    </w:p>
    <w:p w:rsidR="00653A76" w:rsidRPr="006837CD" w:rsidRDefault="00653A76" w:rsidP="006837CD">
      <w:pPr>
        <w:pStyle w:val="210"/>
        <w:spacing w:line="276" w:lineRule="auto"/>
        <w:rPr>
          <w:i/>
          <w:sz w:val="24"/>
        </w:rPr>
      </w:pPr>
      <w:r w:rsidRPr="006837CD">
        <w:rPr>
          <w:i/>
          <w:spacing w:val="2"/>
          <w:sz w:val="24"/>
        </w:rPr>
        <w:t xml:space="preserve">различать употребление в тексте слов в прямом и </w:t>
      </w:r>
      <w:r w:rsidRPr="006837CD">
        <w:rPr>
          <w:i/>
          <w:sz w:val="24"/>
        </w:rPr>
        <w:t>переносном значении (простые случаи);</w:t>
      </w:r>
    </w:p>
    <w:p w:rsidR="00653A76" w:rsidRPr="006837CD" w:rsidRDefault="00653A76" w:rsidP="006837CD">
      <w:pPr>
        <w:pStyle w:val="210"/>
        <w:spacing w:line="276" w:lineRule="auto"/>
        <w:rPr>
          <w:i/>
          <w:sz w:val="24"/>
        </w:rPr>
      </w:pPr>
      <w:r w:rsidRPr="006837CD">
        <w:rPr>
          <w:i/>
          <w:sz w:val="24"/>
        </w:rPr>
        <w:t>оценивать уместность использования слов в тексте;</w:t>
      </w:r>
    </w:p>
    <w:p w:rsidR="00653A76" w:rsidRPr="006837CD" w:rsidRDefault="00653A76" w:rsidP="006837CD">
      <w:pPr>
        <w:pStyle w:val="210"/>
        <w:spacing w:line="276" w:lineRule="auto"/>
        <w:rPr>
          <w:i/>
          <w:sz w:val="24"/>
        </w:rPr>
      </w:pPr>
      <w:r w:rsidRPr="006837CD">
        <w:rPr>
          <w:i/>
          <w:sz w:val="24"/>
        </w:rPr>
        <w:t xml:space="preserve">выбирать слова из ряда </w:t>
      </w:r>
      <w:proofErr w:type="gramStart"/>
      <w:r w:rsidRPr="006837CD">
        <w:rPr>
          <w:i/>
          <w:sz w:val="24"/>
        </w:rPr>
        <w:t>предложенных</w:t>
      </w:r>
      <w:proofErr w:type="gramEnd"/>
      <w:r w:rsidRPr="006837CD">
        <w:rPr>
          <w:i/>
          <w:sz w:val="24"/>
        </w:rPr>
        <w:t xml:space="preserve"> для успешного решения коммуникативной задачи.</w:t>
      </w:r>
    </w:p>
    <w:p w:rsidR="00653A76" w:rsidRPr="006837CD" w:rsidRDefault="00653A76" w:rsidP="006837CD">
      <w:pPr>
        <w:pStyle w:val="a3"/>
        <w:spacing w:line="276" w:lineRule="auto"/>
        <w:ind w:firstLine="454"/>
        <w:rPr>
          <w:rFonts w:ascii="Times New Roman" w:hAnsi="Times New Roman"/>
          <w:color w:val="auto"/>
          <w:sz w:val="24"/>
          <w:szCs w:val="24"/>
        </w:rPr>
      </w:pPr>
      <w:r w:rsidRPr="006837CD">
        <w:rPr>
          <w:rFonts w:ascii="Times New Roman" w:hAnsi="Times New Roman"/>
          <w:b/>
          <w:bCs/>
          <w:iCs/>
          <w:color w:val="auto"/>
          <w:sz w:val="24"/>
          <w:szCs w:val="24"/>
        </w:rPr>
        <w:t>Раздел «Морфология»</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color w:val="auto"/>
          <w:sz w:val="24"/>
          <w:szCs w:val="24"/>
        </w:rPr>
        <w:t>Выпускник научится:</w:t>
      </w:r>
    </w:p>
    <w:p w:rsidR="00884BAC" w:rsidRPr="006837CD" w:rsidRDefault="00884BAC" w:rsidP="006837CD">
      <w:pPr>
        <w:pStyle w:val="210"/>
        <w:spacing w:line="276" w:lineRule="auto"/>
        <w:rPr>
          <w:sz w:val="24"/>
        </w:rPr>
      </w:pPr>
      <w:r w:rsidRPr="006837CD">
        <w:rPr>
          <w:sz w:val="24"/>
        </w:rPr>
        <w:t>распознавать грамматические признаки слов;</w:t>
      </w:r>
    </w:p>
    <w:p w:rsidR="00653A76" w:rsidRPr="006837CD" w:rsidRDefault="00884BAC" w:rsidP="006837CD">
      <w:pPr>
        <w:pStyle w:val="210"/>
        <w:spacing w:line="276" w:lineRule="auto"/>
        <w:rPr>
          <w:sz w:val="24"/>
        </w:rPr>
      </w:pPr>
      <w:r w:rsidRPr="006837CD">
        <w:rPr>
          <w:sz w:val="24"/>
        </w:rPr>
        <w:t xml:space="preserve"> с учетом совокупности выявленных признаков (что называет, на какие вопросы отвечает, как изменяется) относить слова к определенной группе основных частей речи (имена существительные, имена прилагательные, глаголы)</w:t>
      </w:r>
      <w:r w:rsidR="00653A76" w:rsidRPr="006837CD">
        <w:rPr>
          <w:sz w:val="24"/>
        </w:rPr>
        <w:t>.</w:t>
      </w:r>
    </w:p>
    <w:p w:rsidR="00653A76" w:rsidRPr="006837CD" w:rsidRDefault="00653A76" w:rsidP="006837CD">
      <w:pPr>
        <w:pStyle w:val="210"/>
        <w:spacing w:line="276" w:lineRule="auto"/>
        <w:ind w:left="426" w:firstLine="0"/>
        <w:rPr>
          <w:b/>
          <w:sz w:val="24"/>
        </w:rPr>
      </w:pPr>
      <w:r w:rsidRPr="006837CD">
        <w:rPr>
          <w:b/>
          <w:iCs/>
          <w:sz w:val="24"/>
        </w:rPr>
        <w:t>Выпускник получит возможность научиться:</w:t>
      </w:r>
    </w:p>
    <w:p w:rsidR="00653A76" w:rsidRPr="006837CD" w:rsidRDefault="00653A76" w:rsidP="006837CD">
      <w:pPr>
        <w:pStyle w:val="210"/>
        <w:spacing w:line="276" w:lineRule="auto"/>
        <w:rPr>
          <w:i/>
          <w:iCs/>
          <w:sz w:val="24"/>
        </w:rPr>
      </w:pPr>
      <w:r w:rsidRPr="006837CD">
        <w:rPr>
          <w:i/>
          <w:iCs/>
          <w:spacing w:val="2"/>
          <w:sz w:val="24"/>
        </w:rPr>
        <w:t>проводить морфологический разбор имён существи</w:t>
      </w:r>
      <w:r w:rsidRPr="006837CD">
        <w:rPr>
          <w:i/>
          <w:iCs/>
          <w:sz w:val="24"/>
        </w:rPr>
        <w:t>тельных, имён прилагательных, глаголов по предложенно</w:t>
      </w:r>
      <w:r w:rsidRPr="006837CD">
        <w:rPr>
          <w:i/>
          <w:iCs/>
          <w:spacing w:val="2"/>
          <w:sz w:val="24"/>
        </w:rPr>
        <w:t>му в учебнике алгоритму; оценивать правильность про</w:t>
      </w:r>
      <w:r w:rsidRPr="006837CD">
        <w:rPr>
          <w:i/>
          <w:iCs/>
          <w:sz w:val="24"/>
        </w:rPr>
        <w:t>ведения морфологического разбора;</w:t>
      </w:r>
    </w:p>
    <w:p w:rsidR="00653A76" w:rsidRPr="006837CD" w:rsidRDefault="00653A76" w:rsidP="006837CD">
      <w:pPr>
        <w:pStyle w:val="210"/>
        <w:spacing w:line="276" w:lineRule="auto"/>
        <w:rPr>
          <w:i/>
          <w:iCs/>
          <w:sz w:val="24"/>
        </w:rPr>
      </w:pPr>
      <w:r w:rsidRPr="006837CD">
        <w:rPr>
          <w:i/>
          <w:iCs/>
          <w:sz w:val="24"/>
        </w:rPr>
        <w:t xml:space="preserve">находить в тексте такие части речи, как личные местоимения и наречия, предлоги вместе с существительными и личными местоимениями, к которым они относятся, союзы </w:t>
      </w:r>
      <w:r w:rsidRPr="006837CD">
        <w:rPr>
          <w:b/>
          <w:bCs/>
          <w:i/>
          <w:iCs/>
          <w:sz w:val="24"/>
        </w:rPr>
        <w:t xml:space="preserve">и, а, но, </w:t>
      </w:r>
      <w:r w:rsidRPr="006837CD">
        <w:rPr>
          <w:i/>
          <w:iCs/>
          <w:sz w:val="24"/>
        </w:rPr>
        <w:t xml:space="preserve">частицу </w:t>
      </w:r>
      <w:r w:rsidRPr="006837CD">
        <w:rPr>
          <w:b/>
          <w:bCs/>
          <w:i/>
          <w:iCs/>
          <w:sz w:val="24"/>
        </w:rPr>
        <w:t>не</w:t>
      </w:r>
      <w:r w:rsidRPr="006837CD">
        <w:rPr>
          <w:i/>
          <w:iCs/>
          <w:sz w:val="24"/>
        </w:rPr>
        <w:t xml:space="preserve"> при глаголах.</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bCs/>
          <w:iCs/>
          <w:color w:val="auto"/>
          <w:sz w:val="24"/>
          <w:szCs w:val="24"/>
        </w:rPr>
        <w:lastRenderedPageBreak/>
        <w:t>Раздел «Синтаксис»</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color w:val="auto"/>
          <w:sz w:val="24"/>
          <w:szCs w:val="24"/>
        </w:rPr>
        <w:t>Выпускник научится:</w:t>
      </w:r>
    </w:p>
    <w:p w:rsidR="00653A76" w:rsidRPr="006837CD" w:rsidRDefault="00653A76" w:rsidP="006837CD">
      <w:pPr>
        <w:pStyle w:val="210"/>
        <w:spacing w:line="276" w:lineRule="auto"/>
        <w:rPr>
          <w:sz w:val="24"/>
        </w:rPr>
      </w:pPr>
      <w:r w:rsidRPr="006837CD">
        <w:rPr>
          <w:sz w:val="24"/>
        </w:rPr>
        <w:t>различать предложение, словосочетание, слово;</w:t>
      </w:r>
    </w:p>
    <w:p w:rsidR="00653A76" w:rsidRPr="006837CD" w:rsidRDefault="00653A76" w:rsidP="006837CD">
      <w:pPr>
        <w:pStyle w:val="210"/>
        <w:spacing w:line="276" w:lineRule="auto"/>
        <w:rPr>
          <w:sz w:val="24"/>
        </w:rPr>
      </w:pPr>
      <w:r w:rsidRPr="006837CD">
        <w:rPr>
          <w:spacing w:val="2"/>
          <w:sz w:val="24"/>
        </w:rPr>
        <w:t xml:space="preserve">устанавливать при помощи смысловых вопросов связь </w:t>
      </w:r>
      <w:r w:rsidRPr="006837CD">
        <w:rPr>
          <w:sz w:val="24"/>
        </w:rPr>
        <w:t>между словами в словосочетании и предложении;</w:t>
      </w:r>
    </w:p>
    <w:p w:rsidR="00653A76" w:rsidRPr="006837CD" w:rsidRDefault="00653A76" w:rsidP="006837CD">
      <w:pPr>
        <w:pStyle w:val="210"/>
        <w:spacing w:line="276" w:lineRule="auto"/>
        <w:rPr>
          <w:sz w:val="24"/>
        </w:rPr>
      </w:pPr>
      <w:r w:rsidRPr="006837CD">
        <w:rPr>
          <w:sz w:val="24"/>
        </w:rPr>
        <w:t xml:space="preserve">классифицировать предложения по цели высказывания, </w:t>
      </w:r>
      <w:r w:rsidRPr="006837CD">
        <w:rPr>
          <w:spacing w:val="2"/>
          <w:sz w:val="24"/>
        </w:rPr>
        <w:t xml:space="preserve">находить повествовательные/побудительные/вопросительные </w:t>
      </w:r>
      <w:r w:rsidRPr="006837CD">
        <w:rPr>
          <w:sz w:val="24"/>
        </w:rPr>
        <w:t>предложения;</w:t>
      </w:r>
    </w:p>
    <w:p w:rsidR="00653A76" w:rsidRPr="006837CD" w:rsidRDefault="00653A76" w:rsidP="006837CD">
      <w:pPr>
        <w:pStyle w:val="210"/>
        <w:spacing w:line="276" w:lineRule="auto"/>
        <w:rPr>
          <w:sz w:val="24"/>
        </w:rPr>
      </w:pPr>
      <w:r w:rsidRPr="006837CD">
        <w:rPr>
          <w:sz w:val="24"/>
        </w:rPr>
        <w:t>определять восклицательную/невосклицательную интонацию предложения;</w:t>
      </w:r>
    </w:p>
    <w:p w:rsidR="00653A76" w:rsidRPr="006837CD" w:rsidRDefault="00653A76" w:rsidP="006837CD">
      <w:pPr>
        <w:pStyle w:val="210"/>
        <w:spacing w:line="276" w:lineRule="auto"/>
        <w:rPr>
          <w:sz w:val="24"/>
        </w:rPr>
      </w:pPr>
      <w:r w:rsidRPr="006837CD">
        <w:rPr>
          <w:sz w:val="24"/>
        </w:rPr>
        <w:t>находить главные и вто</w:t>
      </w:r>
      <w:r w:rsidR="00611D3D" w:rsidRPr="006837CD">
        <w:rPr>
          <w:sz w:val="24"/>
        </w:rPr>
        <w:t>ростепенные (без деления на ви</w:t>
      </w:r>
      <w:r w:rsidRPr="006837CD">
        <w:rPr>
          <w:sz w:val="24"/>
        </w:rPr>
        <w:t>ды) члены предложения;</w:t>
      </w:r>
    </w:p>
    <w:p w:rsidR="00653A76" w:rsidRPr="006837CD" w:rsidRDefault="00653A76" w:rsidP="006837CD">
      <w:pPr>
        <w:pStyle w:val="210"/>
        <w:spacing w:line="276" w:lineRule="auto"/>
        <w:rPr>
          <w:sz w:val="24"/>
        </w:rPr>
      </w:pPr>
      <w:r w:rsidRPr="006837CD">
        <w:rPr>
          <w:sz w:val="24"/>
        </w:rPr>
        <w:t>выделять предложения с однородными членами.</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iCs/>
          <w:color w:val="auto"/>
          <w:sz w:val="24"/>
          <w:szCs w:val="24"/>
        </w:rPr>
        <w:t>Выпускник получит возможность научиться:</w:t>
      </w:r>
    </w:p>
    <w:p w:rsidR="00653A76" w:rsidRPr="006837CD" w:rsidRDefault="00653A76" w:rsidP="006837CD">
      <w:pPr>
        <w:pStyle w:val="210"/>
        <w:spacing w:line="276" w:lineRule="auto"/>
        <w:rPr>
          <w:i/>
          <w:sz w:val="24"/>
        </w:rPr>
      </w:pPr>
      <w:r w:rsidRPr="006837CD">
        <w:rPr>
          <w:i/>
          <w:sz w:val="24"/>
        </w:rPr>
        <w:t>различать второст</w:t>
      </w:r>
      <w:r w:rsidR="00611D3D" w:rsidRPr="006837CD">
        <w:rPr>
          <w:i/>
          <w:sz w:val="24"/>
        </w:rPr>
        <w:t>епенные члены предложения </w:t>
      </w:r>
      <w:proofErr w:type="gramStart"/>
      <w:r w:rsidR="00611D3D" w:rsidRPr="006837CD">
        <w:rPr>
          <w:i/>
          <w:sz w:val="24"/>
        </w:rPr>
        <w:t>—о</w:t>
      </w:r>
      <w:proofErr w:type="gramEnd"/>
      <w:r w:rsidR="00611D3D" w:rsidRPr="006837CD">
        <w:rPr>
          <w:i/>
          <w:sz w:val="24"/>
        </w:rPr>
        <w:t>п</w:t>
      </w:r>
      <w:r w:rsidRPr="006837CD">
        <w:rPr>
          <w:i/>
          <w:sz w:val="24"/>
        </w:rPr>
        <w:t>ределения, дополнения, обстоятельства;</w:t>
      </w:r>
    </w:p>
    <w:p w:rsidR="00653A76" w:rsidRPr="006837CD" w:rsidRDefault="00653A76" w:rsidP="006837CD">
      <w:pPr>
        <w:pStyle w:val="210"/>
        <w:spacing w:line="276" w:lineRule="auto"/>
        <w:rPr>
          <w:i/>
          <w:sz w:val="24"/>
        </w:rPr>
      </w:pPr>
      <w:r w:rsidRPr="006837CD">
        <w:rPr>
          <w:i/>
          <w:sz w:val="24"/>
        </w:rPr>
        <w:t xml:space="preserve">выполнять в соответствии с предложенным в учебнике алгоритмом разбор простого предложения (по членам </w:t>
      </w:r>
      <w:r w:rsidRPr="006837CD">
        <w:rPr>
          <w:i/>
          <w:spacing w:val="2"/>
          <w:sz w:val="24"/>
        </w:rPr>
        <w:t xml:space="preserve">предложения, синтаксический), оценивать правильность </w:t>
      </w:r>
      <w:r w:rsidRPr="006837CD">
        <w:rPr>
          <w:i/>
          <w:sz w:val="24"/>
        </w:rPr>
        <w:t>разбора;</w:t>
      </w:r>
    </w:p>
    <w:p w:rsidR="00653A76" w:rsidRPr="006837CD" w:rsidRDefault="00653A76" w:rsidP="006837CD">
      <w:pPr>
        <w:pStyle w:val="210"/>
        <w:spacing w:line="276" w:lineRule="auto"/>
        <w:rPr>
          <w:i/>
          <w:sz w:val="24"/>
        </w:rPr>
      </w:pPr>
      <w:r w:rsidRPr="006837CD">
        <w:rPr>
          <w:i/>
          <w:sz w:val="24"/>
        </w:rPr>
        <w:t>различать простые и сложные предложения.</w:t>
      </w:r>
    </w:p>
    <w:p w:rsidR="00653A76" w:rsidRPr="006837CD" w:rsidRDefault="00611D3D" w:rsidP="006837CD">
      <w:pPr>
        <w:pStyle w:val="41"/>
        <w:spacing w:before="0" w:after="0" w:line="276" w:lineRule="auto"/>
        <w:ind w:firstLine="454"/>
        <w:jc w:val="both"/>
        <w:rPr>
          <w:rFonts w:ascii="Times New Roman" w:hAnsi="Times New Roman" w:cs="Times New Roman"/>
          <w:b/>
          <w:i w:val="0"/>
          <w:color w:val="auto"/>
          <w:sz w:val="24"/>
          <w:szCs w:val="24"/>
        </w:rPr>
      </w:pPr>
      <w:r w:rsidRPr="006837CD">
        <w:rPr>
          <w:rFonts w:ascii="Times New Roman" w:hAnsi="Times New Roman" w:cs="Times New Roman"/>
          <w:b/>
          <w:i w:val="0"/>
          <w:color w:val="auto"/>
          <w:sz w:val="24"/>
          <w:szCs w:val="24"/>
        </w:rPr>
        <w:t xml:space="preserve">Содержательная линия </w:t>
      </w:r>
      <w:r w:rsidR="00653A76" w:rsidRPr="006837CD">
        <w:rPr>
          <w:rFonts w:ascii="Times New Roman" w:hAnsi="Times New Roman" w:cs="Times New Roman"/>
          <w:b/>
          <w:i w:val="0"/>
          <w:color w:val="auto"/>
          <w:sz w:val="24"/>
          <w:szCs w:val="24"/>
        </w:rPr>
        <w:t>«Орфография и пунктуация»</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color w:val="auto"/>
          <w:sz w:val="24"/>
          <w:szCs w:val="24"/>
        </w:rPr>
        <w:t>Выпускник научится:</w:t>
      </w:r>
    </w:p>
    <w:p w:rsidR="00653A76" w:rsidRPr="006837CD" w:rsidRDefault="00653A76" w:rsidP="006837CD">
      <w:pPr>
        <w:pStyle w:val="210"/>
        <w:spacing w:line="276" w:lineRule="auto"/>
        <w:rPr>
          <w:sz w:val="24"/>
        </w:rPr>
      </w:pPr>
      <w:r w:rsidRPr="006837CD">
        <w:rPr>
          <w:sz w:val="24"/>
        </w:rPr>
        <w:t>применять правила правописания (в объёме содержания курса);</w:t>
      </w:r>
    </w:p>
    <w:p w:rsidR="00653A76" w:rsidRPr="006837CD" w:rsidRDefault="00653A76" w:rsidP="006837CD">
      <w:pPr>
        <w:pStyle w:val="210"/>
        <w:spacing w:line="276" w:lineRule="auto"/>
        <w:rPr>
          <w:sz w:val="24"/>
        </w:rPr>
      </w:pPr>
      <w:r w:rsidRPr="006837CD">
        <w:rPr>
          <w:sz w:val="24"/>
        </w:rPr>
        <w:t>определять (уточнять) написание слова по орфографическому словарю учебника;</w:t>
      </w:r>
    </w:p>
    <w:p w:rsidR="00653A76" w:rsidRPr="006837CD" w:rsidRDefault="00653A76" w:rsidP="006837CD">
      <w:pPr>
        <w:pStyle w:val="210"/>
        <w:spacing w:line="276" w:lineRule="auto"/>
        <w:rPr>
          <w:sz w:val="24"/>
        </w:rPr>
      </w:pPr>
      <w:r w:rsidRPr="006837CD">
        <w:rPr>
          <w:sz w:val="24"/>
        </w:rPr>
        <w:t>безошибочно списывать текст объёмом 80—90 слов;</w:t>
      </w:r>
    </w:p>
    <w:p w:rsidR="00653A76" w:rsidRPr="006837CD" w:rsidRDefault="00653A76" w:rsidP="006837CD">
      <w:pPr>
        <w:pStyle w:val="210"/>
        <w:spacing w:line="276" w:lineRule="auto"/>
        <w:rPr>
          <w:sz w:val="24"/>
        </w:rPr>
      </w:pPr>
      <w:r w:rsidRPr="006837CD">
        <w:rPr>
          <w:sz w:val="24"/>
        </w:rPr>
        <w:t>писать под диктовку тексты объёмом 75—80 слов в соответствии с изученными правилами правописания;</w:t>
      </w:r>
    </w:p>
    <w:p w:rsidR="00653A76" w:rsidRPr="006837CD" w:rsidRDefault="00653A76" w:rsidP="006837CD">
      <w:pPr>
        <w:pStyle w:val="210"/>
        <w:spacing w:line="276" w:lineRule="auto"/>
        <w:rPr>
          <w:sz w:val="24"/>
        </w:rPr>
      </w:pPr>
      <w:r w:rsidRPr="006837CD">
        <w:rPr>
          <w:sz w:val="24"/>
        </w:rPr>
        <w:t>проверять собственный и предложенный текст, находить и исправлять орфографические и пунктуационные ошибки.</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iCs/>
          <w:color w:val="auto"/>
          <w:sz w:val="24"/>
          <w:szCs w:val="24"/>
        </w:rPr>
        <w:t>Выпускник получит возможность научиться:</w:t>
      </w:r>
    </w:p>
    <w:p w:rsidR="00653A76" w:rsidRPr="006837CD" w:rsidRDefault="00653A76" w:rsidP="006837CD">
      <w:pPr>
        <w:pStyle w:val="210"/>
        <w:spacing w:line="276" w:lineRule="auto"/>
        <w:rPr>
          <w:i/>
          <w:sz w:val="24"/>
        </w:rPr>
      </w:pPr>
      <w:r w:rsidRPr="006837CD">
        <w:rPr>
          <w:i/>
          <w:sz w:val="24"/>
        </w:rPr>
        <w:t>осознавать место возможного возникновения орфографической ошибки;</w:t>
      </w:r>
    </w:p>
    <w:p w:rsidR="00653A76" w:rsidRPr="006837CD" w:rsidRDefault="00653A76" w:rsidP="006837CD">
      <w:pPr>
        <w:pStyle w:val="210"/>
        <w:spacing w:line="276" w:lineRule="auto"/>
        <w:rPr>
          <w:i/>
          <w:sz w:val="24"/>
        </w:rPr>
      </w:pPr>
      <w:r w:rsidRPr="006837CD">
        <w:rPr>
          <w:i/>
          <w:sz w:val="24"/>
        </w:rPr>
        <w:t>подбирать примеры с определённой орфограммой;</w:t>
      </w:r>
    </w:p>
    <w:p w:rsidR="00653A76" w:rsidRPr="006837CD" w:rsidRDefault="00653A76" w:rsidP="006837CD">
      <w:pPr>
        <w:pStyle w:val="210"/>
        <w:spacing w:line="276" w:lineRule="auto"/>
        <w:jc w:val="left"/>
        <w:rPr>
          <w:i/>
          <w:sz w:val="24"/>
        </w:rPr>
      </w:pPr>
      <w:r w:rsidRPr="006837CD">
        <w:rPr>
          <w:i/>
          <w:spacing w:val="2"/>
          <w:sz w:val="24"/>
        </w:rPr>
        <w:t>при составлении собственных текстов перефразиро</w:t>
      </w:r>
      <w:r w:rsidRPr="006837CD">
        <w:rPr>
          <w:i/>
          <w:sz w:val="24"/>
        </w:rPr>
        <w:t xml:space="preserve">вать </w:t>
      </w:r>
      <w:proofErr w:type="gramStart"/>
      <w:r w:rsidRPr="006837CD">
        <w:rPr>
          <w:i/>
          <w:sz w:val="24"/>
        </w:rPr>
        <w:t>записываемое</w:t>
      </w:r>
      <w:proofErr w:type="gramEnd"/>
      <w:r w:rsidRPr="006837CD">
        <w:rPr>
          <w:i/>
          <w:sz w:val="24"/>
        </w:rPr>
        <w:t>, чтобы избежать орфографическихи пунктуационных ошибок;</w:t>
      </w:r>
    </w:p>
    <w:p w:rsidR="00653A76" w:rsidRPr="006837CD" w:rsidRDefault="00653A76" w:rsidP="006837CD">
      <w:pPr>
        <w:pStyle w:val="210"/>
        <w:spacing w:line="276" w:lineRule="auto"/>
        <w:rPr>
          <w:i/>
          <w:sz w:val="24"/>
        </w:rPr>
      </w:pPr>
      <w:r w:rsidRPr="006837CD">
        <w:rPr>
          <w:i/>
          <w:sz w:val="24"/>
        </w:rPr>
        <w:t xml:space="preserve">при работе над ошибками осознавать причины появления ошибки и определять способы действий, </w:t>
      </w:r>
      <w:r w:rsidR="001871C3" w:rsidRPr="006837CD">
        <w:rPr>
          <w:i/>
          <w:sz w:val="24"/>
        </w:rPr>
        <w:t>помогающие</w:t>
      </w:r>
      <w:r w:rsidRPr="006837CD">
        <w:rPr>
          <w:i/>
          <w:sz w:val="24"/>
        </w:rPr>
        <w:t>предотвратить её в последующих письменных работах.</w:t>
      </w:r>
    </w:p>
    <w:p w:rsidR="00653A76" w:rsidRPr="006837CD" w:rsidRDefault="00653A76" w:rsidP="006837CD">
      <w:pPr>
        <w:pStyle w:val="41"/>
        <w:spacing w:before="0" w:after="0" w:line="276" w:lineRule="auto"/>
        <w:ind w:firstLine="454"/>
        <w:jc w:val="both"/>
        <w:rPr>
          <w:rFonts w:ascii="Times New Roman" w:hAnsi="Times New Roman" w:cs="Times New Roman"/>
          <w:b/>
          <w:i w:val="0"/>
          <w:color w:val="auto"/>
          <w:sz w:val="24"/>
          <w:szCs w:val="24"/>
        </w:rPr>
      </w:pPr>
      <w:r w:rsidRPr="006837CD">
        <w:rPr>
          <w:rFonts w:ascii="Times New Roman" w:hAnsi="Times New Roman" w:cs="Times New Roman"/>
          <w:b/>
          <w:i w:val="0"/>
          <w:color w:val="auto"/>
          <w:sz w:val="24"/>
          <w:szCs w:val="24"/>
        </w:rPr>
        <w:t>Содержательная линия «Развитие речи»</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color w:val="auto"/>
          <w:sz w:val="24"/>
          <w:szCs w:val="24"/>
        </w:rPr>
        <w:t>Выпускник научится:</w:t>
      </w:r>
    </w:p>
    <w:p w:rsidR="00653A76" w:rsidRPr="006837CD" w:rsidRDefault="00653A76" w:rsidP="006837CD">
      <w:pPr>
        <w:pStyle w:val="210"/>
        <w:spacing w:line="276" w:lineRule="auto"/>
        <w:rPr>
          <w:sz w:val="24"/>
        </w:rPr>
      </w:pPr>
      <w:r w:rsidRPr="006837CD">
        <w:rPr>
          <w:sz w:val="24"/>
        </w:rPr>
        <w:t>оценивать правильность (уместность) выбора языковых</w:t>
      </w:r>
      <w:r w:rsidRPr="006837CD">
        <w:rPr>
          <w:sz w:val="24"/>
        </w:rPr>
        <w:br/>
        <w:t>и неязыковых средств устного общения на уроке, в школе,</w:t>
      </w:r>
      <w:r w:rsidRPr="006837CD">
        <w:rPr>
          <w:sz w:val="24"/>
        </w:rPr>
        <w:br/>
        <w:t>в быту, со знакомыми и незнакомыми, с людьми разного возраста;</w:t>
      </w:r>
    </w:p>
    <w:p w:rsidR="00653A76" w:rsidRPr="006837CD" w:rsidRDefault="00653A76" w:rsidP="006837CD">
      <w:pPr>
        <w:pStyle w:val="210"/>
        <w:spacing w:line="276" w:lineRule="auto"/>
        <w:rPr>
          <w:sz w:val="24"/>
        </w:rPr>
      </w:pPr>
      <w:r w:rsidRPr="006837CD">
        <w:rPr>
          <w:sz w:val="24"/>
        </w:rPr>
        <w:t>соблюдать в повседневной жизни нормы речевого этикета и правила устного общения (умение слышать, реагировать на реплики, поддерживать разговор);</w:t>
      </w:r>
    </w:p>
    <w:p w:rsidR="00653A76" w:rsidRPr="006837CD" w:rsidRDefault="00653A76" w:rsidP="006837CD">
      <w:pPr>
        <w:pStyle w:val="210"/>
        <w:spacing w:line="276" w:lineRule="auto"/>
        <w:rPr>
          <w:sz w:val="24"/>
        </w:rPr>
      </w:pPr>
      <w:r w:rsidRPr="006837CD">
        <w:rPr>
          <w:sz w:val="24"/>
        </w:rPr>
        <w:t>выражать собственное мнение и аргументировать его;</w:t>
      </w:r>
    </w:p>
    <w:p w:rsidR="00653A76" w:rsidRPr="006837CD" w:rsidRDefault="00653A76" w:rsidP="006837CD">
      <w:pPr>
        <w:pStyle w:val="210"/>
        <w:spacing w:line="276" w:lineRule="auto"/>
        <w:rPr>
          <w:sz w:val="24"/>
        </w:rPr>
      </w:pPr>
      <w:r w:rsidRPr="006837CD">
        <w:rPr>
          <w:sz w:val="24"/>
        </w:rPr>
        <w:t>самостоятельно озаглавливать текст;</w:t>
      </w:r>
    </w:p>
    <w:p w:rsidR="00653A76" w:rsidRPr="006837CD" w:rsidRDefault="00653A76" w:rsidP="006837CD">
      <w:pPr>
        <w:pStyle w:val="210"/>
        <w:spacing w:line="276" w:lineRule="auto"/>
        <w:rPr>
          <w:sz w:val="24"/>
        </w:rPr>
      </w:pPr>
      <w:r w:rsidRPr="006837CD">
        <w:rPr>
          <w:sz w:val="24"/>
        </w:rPr>
        <w:t>составлять план текста;</w:t>
      </w:r>
    </w:p>
    <w:p w:rsidR="00653A76" w:rsidRPr="006837CD" w:rsidRDefault="00653A76" w:rsidP="006837CD">
      <w:pPr>
        <w:pStyle w:val="210"/>
        <w:spacing w:line="276" w:lineRule="auto"/>
        <w:rPr>
          <w:sz w:val="24"/>
        </w:rPr>
      </w:pPr>
      <w:r w:rsidRPr="006837CD">
        <w:rPr>
          <w:sz w:val="24"/>
        </w:rPr>
        <w:t>сочинять письма, поздравительные открытки, записки и другие небольшие тексты для конкретных ситуаций общения.</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iCs/>
          <w:color w:val="auto"/>
          <w:sz w:val="24"/>
          <w:szCs w:val="24"/>
        </w:rPr>
        <w:t>Выпускник получит возможность научиться:</w:t>
      </w:r>
    </w:p>
    <w:p w:rsidR="00653A76" w:rsidRPr="006837CD" w:rsidRDefault="00653A76" w:rsidP="006837CD">
      <w:pPr>
        <w:pStyle w:val="210"/>
        <w:spacing w:line="276" w:lineRule="auto"/>
        <w:rPr>
          <w:i/>
          <w:sz w:val="24"/>
        </w:rPr>
      </w:pPr>
      <w:r w:rsidRPr="006837CD">
        <w:rPr>
          <w:i/>
          <w:sz w:val="24"/>
        </w:rPr>
        <w:t>создавать тексты по предложенному заголовку;</w:t>
      </w:r>
    </w:p>
    <w:p w:rsidR="00653A76" w:rsidRPr="006837CD" w:rsidRDefault="00653A76" w:rsidP="006837CD">
      <w:pPr>
        <w:pStyle w:val="210"/>
        <w:spacing w:line="276" w:lineRule="auto"/>
        <w:rPr>
          <w:i/>
          <w:sz w:val="24"/>
        </w:rPr>
      </w:pPr>
      <w:r w:rsidRPr="006837CD">
        <w:rPr>
          <w:i/>
          <w:sz w:val="24"/>
        </w:rPr>
        <w:t>подробно или выборочно пересказывать текст;</w:t>
      </w:r>
    </w:p>
    <w:p w:rsidR="00653A76" w:rsidRPr="006837CD" w:rsidRDefault="00653A76" w:rsidP="006837CD">
      <w:pPr>
        <w:pStyle w:val="210"/>
        <w:spacing w:line="276" w:lineRule="auto"/>
        <w:rPr>
          <w:i/>
          <w:sz w:val="24"/>
        </w:rPr>
      </w:pPr>
      <w:r w:rsidRPr="006837CD">
        <w:rPr>
          <w:i/>
          <w:sz w:val="24"/>
        </w:rPr>
        <w:t>пересказывать текст от другого лица;</w:t>
      </w:r>
    </w:p>
    <w:p w:rsidR="00653A76" w:rsidRPr="006837CD" w:rsidRDefault="00653A76" w:rsidP="006837CD">
      <w:pPr>
        <w:pStyle w:val="210"/>
        <w:spacing w:line="276" w:lineRule="auto"/>
        <w:rPr>
          <w:i/>
          <w:sz w:val="24"/>
        </w:rPr>
      </w:pPr>
      <w:r w:rsidRPr="006837CD">
        <w:rPr>
          <w:i/>
          <w:sz w:val="24"/>
        </w:rPr>
        <w:lastRenderedPageBreak/>
        <w:t>составлять устный рассказ на определённую тему с использованием разных типов речи: описание, повествование, рассуждение;</w:t>
      </w:r>
    </w:p>
    <w:p w:rsidR="00653A76" w:rsidRPr="006837CD" w:rsidRDefault="00653A76" w:rsidP="006837CD">
      <w:pPr>
        <w:pStyle w:val="210"/>
        <w:spacing w:line="276" w:lineRule="auto"/>
        <w:rPr>
          <w:i/>
          <w:sz w:val="24"/>
        </w:rPr>
      </w:pPr>
      <w:r w:rsidRPr="006837CD">
        <w:rPr>
          <w:i/>
          <w:sz w:val="24"/>
        </w:rPr>
        <w:t>анализировать и корректировать тексты с нарушенным порядком предложений, находить в тексте смысловые пропуски;</w:t>
      </w:r>
    </w:p>
    <w:p w:rsidR="00653A76" w:rsidRPr="006837CD" w:rsidRDefault="00653A76" w:rsidP="006837CD">
      <w:pPr>
        <w:pStyle w:val="210"/>
        <w:spacing w:line="276" w:lineRule="auto"/>
        <w:rPr>
          <w:i/>
          <w:sz w:val="24"/>
        </w:rPr>
      </w:pPr>
      <w:r w:rsidRPr="006837CD">
        <w:rPr>
          <w:i/>
          <w:sz w:val="24"/>
        </w:rPr>
        <w:t>корректировать тексты, в которых допущены нарушения культуры речи;</w:t>
      </w:r>
    </w:p>
    <w:p w:rsidR="00653A76" w:rsidRPr="006837CD" w:rsidRDefault="00653A76" w:rsidP="006837CD">
      <w:pPr>
        <w:pStyle w:val="210"/>
        <w:spacing w:line="276" w:lineRule="auto"/>
        <w:rPr>
          <w:i/>
          <w:sz w:val="24"/>
        </w:rPr>
      </w:pPr>
      <w:proofErr w:type="gramStart"/>
      <w:r w:rsidRPr="006837CD">
        <w:rPr>
          <w:i/>
          <w:sz w:val="24"/>
        </w:rPr>
        <w:t>анализировать последовательность собственных действий при работе над изложениями и сочинениями и со</w:t>
      </w:r>
      <w:r w:rsidRPr="006837CD">
        <w:rPr>
          <w:i/>
          <w:spacing w:val="2"/>
          <w:sz w:val="24"/>
        </w:rPr>
        <w:t xml:space="preserve">относить их с разработанным алгоритмом; оценивать </w:t>
      </w:r>
      <w:r w:rsidRPr="006837CD">
        <w:rPr>
          <w:i/>
          <w:sz w:val="24"/>
        </w:rPr>
        <w:t>правильность выполнения учебной задачи: соотносить собственный текст с исходным (для изложений) и с назначением, задачами, условиями общения (для самостоятельно создаваемых текстов);</w:t>
      </w:r>
      <w:proofErr w:type="gramEnd"/>
    </w:p>
    <w:p w:rsidR="00653A76" w:rsidRPr="006837CD" w:rsidRDefault="00653A76" w:rsidP="006837CD">
      <w:pPr>
        <w:pStyle w:val="210"/>
        <w:spacing w:line="276" w:lineRule="auto"/>
        <w:rPr>
          <w:sz w:val="24"/>
        </w:rPr>
      </w:pPr>
      <w:r w:rsidRPr="006837CD">
        <w:rPr>
          <w:i/>
          <w:spacing w:val="2"/>
          <w:sz w:val="24"/>
        </w:rPr>
        <w:t xml:space="preserve">соблюдать нормы </w:t>
      </w:r>
      <w:r w:rsidR="00A1453B" w:rsidRPr="006837CD">
        <w:rPr>
          <w:i/>
          <w:spacing w:val="2"/>
          <w:sz w:val="24"/>
        </w:rPr>
        <w:t>речевого взаимодействия при ин</w:t>
      </w:r>
      <w:r w:rsidRPr="006837CD">
        <w:rPr>
          <w:i/>
          <w:spacing w:val="2"/>
          <w:sz w:val="24"/>
        </w:rPr>
        <w:t>терактивном общении (sms­сообщения, электронная по</w:t>
      </w:r>
      <w:r w:rsidRPr="006837CD">
        <w:rPr>
          <w:i/>
          <w:sz w:val="24"/>
        </w:rPr>
        <w:t xml:space="preserve">чта, Интернет и другие </w:t>
      </w:r>
      <w:proofErr w:type="gramStart"/>
      <w:r w:rsidRPr="006837CD">
        <w:rPr>
          <w:i/>
          <w:sz w:val="24"/>
        </w:rPr>
        <w:t>виды</w:t>
      </w:r>
      <w:proofErr w:type="gramEnd"/>
      <w:r w:rsidRPr="006837CD">
        <w:rPr>
          <w:i/>
          <w:sz w:val="24"/>
        </w:rPr>
        <w:t xml:space="preserve"> и способы связи).</w:t>
      </w:r>
    </w:p>
    <w:p w:rsidR="00653A76" w:rsidRPr="006837CD" w:rsidRDefault="00653A76" w:rsidP="006837CD">
      <w:pPr>
        <w:pStyle w:val="afd"/>
        <w:numPr>
          <w:ilvl w:val="2"/>
          <w:numId w:val="1"/>
        </w:numPr>
        <w:spacing w:line="276" w:lineRule="auto"/>
        <w:ind w:left="0" w:firstLine="0"/>
        <w:rPr>
          <w:sz w:val="24"/>
        </w:rPr>
      </w:pPr>
      <w:bookmarkStart w:id="28" w:name="_Toc288394062"/>
      <w:bookmarkStart w:id="29" w:name="_Toc288410529"/>
      <w:bookmarkStart w:id="30" w:name="_Toc288410658"/>
      <w:bookmarkStart w:id="31" w:name="_Toc294246073"/>
      <w:r w:rsidRPr="006837CD">
        <w:rPr>
          <w:sz w:val="24"/>
        </w:rPr>
        <w:t>Литературное чтение</w:t>
      </w:r>
      <w:bookmarkEnd w:id="28"/>
      <w:bookmarkEnd w:id="29"/>
      <w:bookmarkEnd w:id="30"/>
      <w:bookmarkEnd w:id="31"/>
    </w:p>
    <w:p w:rsidR="006D7B6B" w:rsidRPr="006837CD" w:rsidRDefault="006D7B6B" w:rsidP="006837CD">
      <w:pPr>
        <w:pStyle w:val="a3"/>
        <w:tabs>
          <w:tab w:val="left" w:pos="709"/>
        </w:tabs>
        <w:spacing w:line="276" w:lineRule="auto"/>
        <w:ind w:firstLine="709"/>
        <w:rPr>
          <w:rFonts w:ascii="Times New Roman" w:hAnsi="Times New Roman"/>
          <w:color w:val="auto"/>
          <w:sz w:val="24"/>
          <w:szCs w:val="24"/>
        </w:rPr>
      </w:pPr>
      <w:r w:rsidRPr="006837CD">
        <w:rPr>
          <w:rFonts w:ascii="Times New Roman" w:hAnsi="Times New Roman"/>
          <w:color w:val="auto"/>
          <w:sz w:val="24"/>
          <w:szCs w:val="24"/>
        </w:rPr>
        <w:t xml:space="preserve">Выпускники начальной школы осознáют значимость чтения для своего дальнейшего развития и успешного </w:t>
      </w:r>
      <w:proofErr w:type="gramStart"/>
      <w:r w:rsidRPr="006837CD">
        <w:rPr>
          <w:rFonts w:ascii="Times New Roman" w:hAnsi="Times New Roman"/>
          <w:color w:val="auto"/>
          <w:sz w:val="24"/>
          <w:szCs w:val="24"/>
        </w:rPr>
        <w:t>обучения по</w:t>
      </w:r>
      <w:proofErr w:type="gramEnd"/>
      <w:r w:rsidRPr="006837CD">
        <w:rPr>
          <w:rFonts w:ascii="Times New Roman" w:hAnsi="Times New Roman"/>
          <w:color w:val="auto"/>
          <w:sz w:val="24"/>
          <w:szCs w:val="24"/>
        </w:rPr>
        <w:t xml:space="preserve"> другим предметам на основе осознания и развития дошкольного и внешкольного опыта, связанного с художественной литературой. У обучающихся будет формироваться потребность в систематическом чтении как средстве познания мира и самого себя. Младшие школьники будут с интересом читать художественные, научно-популярные и учебные тексты, которые помогут им сформировать собственную позицию в жизни, расширят кругозор.</w:t>
      </w:r>
    </w:p>
    <w:p w:rsidR="006D7B6B" w:rsidRPr="006837CD" w:rsidRDefault="006D7B6B" w:rsidP="006837CD">
      <w:pPr>
        <w:pStyle w:val="a3"/>
        <w:tabs>
          <w:tab w:val="left" w:pos="709"/>
        </w:tabs>
        <w:spacing w:line="276" w:lineRule="auto"/>
        <w:ind w:firstLine="709"/>
        <w:rPr>
          <w:rFonts w:ascii="Times New Roman" w:hAnsi="Times New Roman"/>
          <w:color w:val="auto"/>
          <w:sz w:val="24"/>
          <w:szCs w:val="24"/>
        </w:rPr>
      </w:pPr>
      <w:r w:rsidRPr="006837CD">
        <w:rPr>
          <w:rFonts w:ascii="Times New Roman" w:hAnsi="Times New Roman"/>
          <w:color w:val="auto"/>
          <w:sz w:val="24"/>
          <w:szCs w:val="24"/>
        </w:rPr>
        <w:t>Учащиеся получат возможность познакомиться с культурно-историческим наследием России и общечеловеческими ценностями для развития этических чувств и эмоционально-нравственной отзывчивости.</w:t>
      </w:r>
    </w:p>
    <w:p w:rsidR="006D7B6B" w:rsidRPr="006837CD" w:rsidRDefault="006D7B6B" w:rsidP="006837CD">
      <w:pPr>
        <w:pStyle w:val="a3"/>
        <w:tabs>
          <w:tab w:val="left" w:pos="709"/>
        </w:tabs>
        <w:spacing w:line="276" w:lineRule="auto"/>
        <w:ind w:firstLine="709"/>
        <w:rPr>
          <w:rFonts w:ascii="Times New Roman" w:hAnsi="Times New Roman"/>
          <w:color w:val="auto"/>
          <w:sz w:val="24"/>
          <w:szCs w:val="24"/>
        </w:rPr>
      </w:pPr>
      <w:r w:rsidRPr="006837CD">
        <w:rPr>
          <w:rFonts w:ascii="Times New Roman" w:hAnsi="Times New Roman"/>
          <w:color w:val="auto"/>
          <w:spacing w:val="-2"/>
          <w:sz w:val="24"/>
          <w:szCs w:val="24"/>
        </w:rPr>
        <w:t>Младшие школьники будут учиться полноценно воспринимать художественную литературу, воспроизводить в воображении словесные художественные образы</w:t>
      </w:r>
      <w:proofErr w:type="gramStart"/>
      <w:r w:rsidRPr="006837CD">
        <w:rPr>
          <w:rFonts w:ascii="Times New Roman" w:hAnsi="Times New Roman"/>
          <w:color w:val="auto"/>
          <w:spacing w:val="-2"/>
          <w:sz w:val="24"/>
          <w:szCs w:val="24"/>
        </w:rPr>
        <w:t>,э</w:t>
      </w:r>
      <w:proofErr w:type="gramEnd"/>
      <w:r w:rsidRPr="006837CD">
        <w:rPr>
          <w:rFonts w:ascii="Times New Roman" w:hAnsi="Times New Roman"/>
          <w:color w:val="auto"/>
          <w:spacing w:val="-2"/>
          <w:sz w:val="24"/>
          <w:szCs w:val="24"/>
        </w:rPr>
        <w:t xml:space="preserve">моционально отзываться на </w:t>
      </w:r>
      <w:r w:rsidRPr="006837CD">
        <w:rPr>
          <w:rFonts w:ascii="Times New Roman" w:hAnsi="Times New Roman"/>
          <w:color w:val="auto"/>
          <w:spacing w:val="-4"/>
          <w:sz w:val="24"/>
          <w:szCs w:val="24"/>
        </w:rPr>
        <w:t xml:space="preserve">прочитанное, высказывать свою точку зрения и уважать мнение </w:t>
      </w:r>
      <w:r w:rsidRPr="006837CD">
        <w:rPr>
          <w:rFonts w:ascii="Times New Roman" w:hAnsi="Times New Roman"/>
          <w:color w:val="auto"/>
          <w:spacing w:val="-2"/>
          <w:sz w:val="24"/>
          <w:szCs w:val="24"/>
        </w:rPr>
        <w:t xml:space="preserve">собеседника. Они получат возможность воспринимать художественное произведение как особый вид искусства, соотносить </w:t>
      </w:r>
      <w:r w:rsidRPr="006837CD">
        <w:rPr>
          <w:rFonts w:ascii="Times New Roman" w:hAnsi="Times New Roman"/>
          <w:color w:val="auto"/>
          <w:sz w:val="24"/>
          <w:szCs w:val="24"/>
        </w:rPr>
        <w:t>его с другими видами искусства как источниками формирования эстетических потребностей и чувств</w:t>
      </w:r>
      <w:proofErr w:type="gramStart"/>
      <w:r w:rsidRPr="006837CD">
        <w:rPr>
          <w:rFonts w:ascii="Times New Roman" w:hAnsi="Times New Roman"/>
          <w:color w:val="auto"/>
          <w:sz w:val="24"/>
          <w:szCs w:val="24"/>
        </w:rPr>
        <w:t>,п</w:t>
      </w:r>
      <w:proofErr w:type="gramEnd"/>
      <w:r w:rsidRPr="006837CD">
        <w:rPr>
          <w:rFonts w:ascii="Times New Roman" w:hAnsi="Times New Roman"/>
          <w:color w:val="auto"/>
          <w:sz w:val="24"/>
          <w:szCs w:val="24"/>
        </w:rPr>
        <w:t>ознакомятся с некоторыми коммуникативными и эстетическими возможностями родного языка, используемыми в художественных произведениях,</w:t>
      </w:r>
      <w:r w:rsidRPr="006837CD">
        <w:rPr>
          <w:rFonts w:ascii="Times New Roman" w:hAnsi="Times New Roman"/>
          <w:color w:val="auto"/>
          <w:spacing w:val="-4"/>
          <w:sz w:val="24"/>
          <w:szCs w:val="24"/>
        </w:rPr>
        <w:t xml:space="preserve"> научатся соотносить собственный жизненный опыт с художественными впечатлениями</w:t>
      </w:r>
      <w:r w:rsidRPr="006837CD">
        <w:rPr>
          <w:rFonts w:ascii="Times New Roman" w:hAnsi="Times New Roman"/>
          <w:color w:val="auto"/>
          <w:sz w:val="24"/>
          <w:szCs w:val="24"/>
        </w:rPr>
        <w:t>.</w:t>
      </w:r>
    </w:p>
    <w:p w:rsidR="006D7B6B" w:rsidRPr="006837CD" w:rsidRDefault="006D7B6B" w:rsidP="006837CD">
      <w:pPr>
        <w:pStyle w:val="a3"/>
        <w:tabs>
          <w:tab w:val="left" w:pos="709"/>
        </w:tabs>
        <w:spacing w:line="276" w:lineRule="auto"/>
        <w:ind w:firstLine="709"/>
        <w:rPr>
          <w:rFonts w:ascii="Times New Roman" w:hAnsi="Times New Roman"/>
          <w:color w:val="auto"/>
          <w:sz w:val="24"/>
          <w:szCs w:val="24"/>
        </w:rPr>
      </w:pPr>
      <w:r w:rsidRPr="006837CD">
        <w:rPr>
          <w:rFonts w:ascii="Times New Roman" w:hAnsi="Times New Roman"/>
          <w:color w:val="auto"/>
          <w:sz w:val="24"/>
          <w:szCs w:val="24"/>
        </w:rPr>
        <w:t xml:space="preserve">К концу обучения в начальной школе дети будут готовы к дальнейшему обучениюи систематическому изучению литературы в средней школе, </w:t>
      </w:r>
      <w:proofErr w:type="gramStart"/>
      <w:r w:rsidRPr="006837CD">
        <w:rPr>
          <w:rFonts w:ascii="Times New Roman" w:hAnsi="Times New Roman"/>
          <w:color w:val="auto"/>
          <w:sz w:val="24"/>
          <w:szCs w:val="24"/>
        </w:rPr>
        <w:t>будет</w:t>
      </w:r>
      <w:proofErr w:type="gramEnd"/>
      <w:r w:rsidRPr="006837CD">
        <w:rPr>
          <w:rFonts w:ascii="Times New Roman" w:hAnsi="Times New Roman"/>
          <w:color w:val="auto"/>
          <w:sz w:val="24"/>
          <w:szCs w:val="24"/>
        </w:rPr>
        <w:t xml:space="preserve"> достигнут необходимый уровень читательской компетентности, речевого развития, сформированы универсальные действия, отражающие учебную самостоятельность и познавательные интересы, основы элементарной оценочной деятельности.</w:t>
      </w:r>
    </w:p>
    <w:p w:rsidR="006D7B6B" w:rsidRPr="006837CD" w:rsidRDefault="006D7B6B" w:rsidP="006837CD">
      <w:pPr>
        <w:pStyle w:val="a3"/>
        <w:tabs>
          <w:tab w:val="left" w:pos="709"/>
        </w:tabs>
        <w:spacing w:line="276" w:lineRule="auto"/>
        <w:ind w:firstLine="709"/>
        <w:rPr>
          <w:rFonts w:ascii="Times New Roman" w:hAnsi="Times New Roman"/>
          <w:color w:val="auto"/>
          <w:sz w:val="24"/>
          <w:szCs w:val="24"/>
        </w:rPr>
      </w:pPr>
      <w:r w:rsidRPr="006837CD">
        <w:rPr>
          <w:rFonts w:ascii="Times New Roman" w:hAnsi="Times New Roman"/>
          <w:color w:val="auto"/>
          <w:sz w:val="24"/>
          <w:szCs w:val="24"/>
        </w:rPr>
        <w:t xml:space="preserve">Выпускники овладеют техникой чтения </w:t>
      </w:r>
      <w:r w:rsidRPr="006837CD">
        <w:rPr>
          <w:rFonts w:ascii="Times New Roman" w:hAnsi="Times New Roman"/>
          <w:bCs/>
          <w:color w:val="auto"/>
          <w:sz w:val="24"/>
          <w:szCs w:val="24"/>
        </w:rPr>
        <w:t>(правильным плавным чтением, приближающимся к темпу нормальной речи)</w:t>
      </w:r>
      <w:r w:rsidRPr="006837CD">
        <w:rPr>
          <w:rFonts w:ascii="Times New Roman" w:hAnsi="Times New Roman"/>
          <w:color w:val="auto"/>
          <w:sz w:val="24"/>
          <w:szCs w:val="24"/>
        </w:rPr>
        <w:t>, приемами пони</w:t>
      </w:r>
      <w:r w:rsidRPr="006837CD">
        <w:rPr>
          <w:rFonts w:ascii="Times New Roman" w:hAnsi="Times New Roman"/>
          <w:color w:val="auto"/>
          <w:spacing w:val="2"/>
          <w:sz w:val="24"/>
          <w:szCs w:val="24"/>
        </w:rPr>
        <w:t xml:space="preserve">мания прочитанного и прослушанного произведения, элементарными приемами анализа, интерпретации и преобразования художественных, научно-популярных и учебных текстов. Научатся самостоятельно выбирать интересующую </w:t>
      </w:r>
      <w:r w:rsidRPr="006837CD">
        <w:rPr>
          <w:rFonts w:ascii="Times New Roman" w:hAnsi="Times New Roman"/>
          <w:color w:val="auto"/>
          <w:sz w:val="24"/>
          <w:szCs w:val="24"/>
        </w:rPr>
        <w:t>литературу, пользоваться словарями и справочниками, осознают себя как грамотного читателя, способного к творческой деятельности.</w:t>
      </w:r>
    </w:p>
    <w:p w:rsidR="006D7B6B" w:rsidRPr="006837CD" w:rsidRDefault="006D7B6B" w:rsidP="006837CD">
      <w:pPr>
        <w:pStyle w:val="Osnova"/>
        <w:tabs>
          <w:tab w:val="left" w:pos="142"/>
          <w:tab w:val="left" w:leader="dot" w:pos="624"/>
          <w:tab w:val="left" w:pos="709"/>
        </w:tabs>
        <w:spacing w:line="276" w:lineRule="auto"/>
        <w:ind w:firstLine="709"/>
        <w:rPr>
          <w:rStyle w:val="Zag11"/>
          <w:rFonts w:ascii="Times New Roman" w:eastAsia="@Arial Unicode MS" w:hAnsi="Times New Roman" w:cs="Times New Roman"/>
          <w:color w:val="auto"/>
          <w:sz w:val="24"/>
          <w:szCs w:val="24"/>
          <w:lang w:val="ru-RU"/>
        </w:rPr>
      </w:pPr>
      <w:r w:rsidRPr="006837CD">
        <w:rPr>
          <w:rStyle w:val="Zag11"/>
          <w:rFonts w:ascii="Times New Roman" w:eastAsia="@Arial Unicode MS" w:hAnsi="Times New Roman" w:cs="Times New Roman"/>
          <w:color w:val="auto"/>
          <w:sz w:val="24"/>
          <w:szCs w:val="24"/>
          <w:lang w:val="ru-RU"/>
        </w:rPr>
        <w:t xml:space="preserve">Школьники научатся вести диалог в различных коммуникативных ситуациях, соблюдая правила речевого этикета, участвовать в обсуждении прослушанного (прочитанного) произведения. Они будут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повествовательного характера с элементами рассуждения и описания. Выпускники научатся декламировать (читать наизусть) стихотворные произведения. Они получат </w:t>
      </w:r>
      <w:r w:rsidRPr="006837CD">
        <w:rPr>
          <w:rStyle w:val="Zag11"/>
          <w:rFonts w:ascii="Times New Roman" w:eastAsia="@Arial Unicode MS" w:hAnsi="Times New Roman" w:cs="Times New Roman"/>
          <w:color w:val="auto"/>
          <w:sz w:val="24"/>
          <w:szCs w:val="24"/>
          <w:lang w:val="ru-RU"/>
        </w:rPr>
        <w:lastRenderedPageBreak/>
        <w:t>возможность научиться выступать перед знакомой аудиторией (сверстников, родителей, педагогов) с небольшими сообщениями, используя иллюстративный ряд (плакаты, презентацию).</w:t>
      </w:r>
    </w:p>
    <w:p w:rsidR="006D7B6B" w:rsidRPr="006837CD" w:rsidRDefault="006D7B6B" w:rsidP="006837CD">
      <w:pPr>
        <w:pStyle w:val="Osnova"/>
        <w:tabs>
          <w:tab w:val="left" w:pos="142"/>
          <w:tab w:val="left" w:leader="dot" w:pos="624"/>
          <w:tab w:val="left" w:pos="709"/>
        </w:tabs>
        <w:spacing w:line="276" w:lineRule="auto"/>
        <w:ind w:firstLine="709"/>
        <w:rPr>
          <w:rStyle w:val="Zag11"/>
          <w:rFonts w:ascii="Times New Roman" w:eastAsia="@Arial Unicode MS" w:hAnsi="Times New Roman" w:cs="Times New Roman"/>
          <w:color w:val="auto"/>
          <w:sz w:val="24"/>
          <w:szCs w:val="24"/>
          <w:lang w:val="ru-RU"/>
        </w:rPr>
      </w:pPr>
      <w:r w:rsidRPr="006837CD">
        <w:rPr>
          <w:rStyle w:val="Zag11"/>
          <w:rFonts w:ascii="Times New Roman" w:eastAsia="@Arial Unicode MS" w:hAnsi="Times New Roman" w:cs="Times New Roman"/>
          <w:color w:val="auto"/>
          <w:sz w:val="24"/>
          <w:szCs w:val="24"/>
          <w:lang w:val="ru-RU"/>
        </w:rPr>
        <w:t xml:space="preserve">Выпускники начальной школы приобретут первичные умения работы с учебной и научно-популярной литературой, будут </w:t>
      </w:r>
      <w:proofErr w:type="gramStart"/>
      <w:r w:rsidRPr="006837CD">
        <w:rPr>
          <w:rStyle w:val="Zag11"/>
          <w:rFonts w:ascii="Times New Roman" w:eastAsia="@Arial Unicode MS" w:hAnsi="Times New Roman" w:cs="Times New Roman"/>
          <w:color w:val="auto"/>
          <w:sz w:val="24"/>
          <w:szCs w:val="24"/>
          <w:lang w:val="ru-RU"/>
        </w:rPr>
        <w:t>находить</w:t>
      </w:r>
      <w:proofErr w:type="gramEnd"/>
      <w:r w:rsidRPr="006837CD">
        <w:rPr>
          <w:rStyle w:val="Zag11"/>
          <w:rFonts w:ascii="Times New Roman" w:eastAsia="@Arial Unicode MS" w:hAnsi="Times New Roman" w:cs="Times New Roman"/>
          <w:color w:val="auto"/>
          <w:sz w:val="24"/>
          <w:szCs w:val="24"/>
          <w:lang w:val="ru-RU"/>
        </w:rPr>
        <w:t xml:space="preserve"> и использовать информацию для практической работы.</w:t>
      </w:r>
    </w:p>
    <w:p w:rsidR="006D7B6B" w:rsidRPr="006837CD" w:rsidRDefault="006D7B6B" w:rsidP="006837CD">
      <w:pPr>
        <w:pStyle w:val="Osnova"/>
        <w:tabs>
          <w:tab w:val="left" w:pos="142"/>
          <w:tab w:val="left" w:leader="dot" w:pos="624"/>
          <w:tab w:val="left" w:pos="709"/>
        </w:tabs>
        <w:spacing w:line="276" w:lineRule="auto"/>
        <w:ind w:firstLine="709"/>
        <w:rPr>
          <w:rStyle w:val="Zag11"/>
          <w:rFonts w:ascii="Times New Roman" w:eastAsia="@Arial Unicode MS" w:hAnsi="Times New Roman" w:cs="Times New Roman"/>
          <w:color w:val="auto"/>
          <w:sz w:val="24"/>
          <w:szCs w:val="24"/>
          <w:lang w:val="ru-RU"/>
        </w:rPr>
      </w:pPr>
      <w:r w:rsidRPr="006837CD">
        <w:rPr>
          <w:rStyle w:val="Zag11"/>
          <w:rFonts w:ascii="Times New Roman" w:eastAsia="@Arial Unicode MS" w:hAnsi="Times New Roman" w:cs="Times New Roman"/>
          <w:color w:val="auto"/>
          <w:sz w:val="24"/>
          <w:szCs w:val="24"/>
          <w:lang w:val="ru-RU"/>
        </w:rPr>
        <w:t>Выпускники овладеют основами коммуникативной деятельности, на практическом уровне осознают значимость работы в группе и освоят правила групповой работы.</w:t>
      </w:r>
    </w:p>
    <w:p w:rsidR="00653A76" w:rsidRPr="006837CD" w:rsidRDefault="00653A76" w:rsidP="006837CD">
      <w:pPr>
        <w:pStyle w:val="41"/>
        <w:spacing w:before="0" w:after="0" w:line="276" w:lineRule="auto"/>
        <w:ind w:firstLine="454"/>
        <w:jc w:val="both"/>
        <w:rPr>
          <w:rFonts w:ascii="Times New Roman" w:hAnsi="Times New Roman" w:cs="Times New Roman"/>
          <w:b/>
          <w:i w:val="0"/>
          <w:color w:val="auto"/>
          <w:sz w:val="24"/>
          <w:szCs w:val="24"/>
        </w:rPr>
      </w:pPr>
      <w:r w:rsidRPr="006837CD">
        <w:rPr>
          <w:rFonts w:ascii="Times New Roman" w:hAnsi="Times New Roman" w:cs="Times New Roman"/>
          <w:b/>
          <w:i w:val="0"/>
          <w:color w:val="auto"/>
          <w:sz w:val="24"/>
          <w:szCs w:val="24"/>
        </w:rPr>
        <w:t>Виды речевой и читательской деятельности</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color w:val="auto"/>
          <w:sz w:val="24"/>
          <w:szCs w:val="24"/>
        </w:rPr>
        <w:t>Выпускник научится:</w:t>
      </w:r>
    </w:p>
    <w:p w:rsidR="006D7B6B" w:rsidRPr="006837CD" w:rsidRDefault="006D7B6B" w:rsidP="006837CD">
      <w:pPr>
        <w:pStyle w:val="210"/>
        <w:spacing w:line="276" w:lineRule="auto"/>
        <w:rPr>
          <w:rStyle w:val="Zag11"/>
          <w:rFonts w:eastAsia="@Arial Unicode MS"/>
          <w:sz w:val="24"/>
        </w:rPr>
      </w:pPr>
      <w:r w:rsidRPr="006837CD">
        <w:rPr>
          <w:rStyle w:val="Zag11"/>
          <w:rFonts w:eastAsia="@Arial Unicode MS"/>
          <w:sz w:val="24"/>
        </w:rPr>
        <w:t>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суждений, аргументации, иной информации;</w:t>
      </w:r>
    </w:p>
    <w:p w:rsidR="006D7B6B" w:rsidRPr="006837CD" w:rsidRDefault="006D7B6B" w:rsidP="006837CD">
      <w:pPr>
        <w:pStyle w:val="210"/>
        <w:spacing w:line="276" w:lineRule="auto"/>
        <w:rPr>
          <w:rStyle w:val="Zag11"/>
          <w:b/>
          <w:color w:val="auto"/>
          <w:sz w:val="24"/>
        </w:rPr>
      </w:pPr>
      <w:r w:rsidRPr="006837CD">
        <w:rPr>
          <w:sz w:val="24"/>
        </w:rPr>
        <w:t>прогнозировать содержание текста художественного произведения по заголовку, автору, жанру и осознавать цель чтения;</w:t>
      </w:r>
    </w:p>
    <w:p w:rsidR="006D7B6B" w:rsidRPr="006837CD" w:rsidRDefault="006D7B6B" w:rsidP="006837CD">
      <w:pPr>
        <w:pStyle w:val="210"/>
        <w:spacing w:line="276" w:lineRule="auto"/>
        <w:rPr>
          <w:rStyle w:val="Zag11"/>
          <w:rFonts w:eastAsia="@Arial Unicode MS"/>
          <w:sz w:val="24"/>
        </w:rPr>
      </w:pPr>
      <w:r w:rsidRPr="006837CD">
        <w:rPr>
          <w:rStyle w:val="Zag11"/>
          <w:rFonts w:eastAsia="@Arial Unicode MS"/>
          <w:sz w:val="24"/>
        </w:rPr>
        <w:t xml:space="preserve">читать со скоростью, позволяющей понимать смысл </w:t>
      </w:r>
      <w:proofErr w:type="gramStart"/>
      <w:r w:rsidRPr="006837CD">
        <w:rPr>
          <w:rStyle w:val="Zag11"/>
          <w:rFonts w:eastAsia="@Arial Unicode MS"/>
          <w:sz w:val="24"/>
        </w:rPr>
        <w:t>прочитанного</w:t>
      </w:r>
      <w:proofErr w:type="gramEnd"/>
      <w:r w:rsidRPr="006837CD">
        <w:rPr>
          <w:rStyle w:val="Zag11"/>
          <w:rFonts w:eastAsia="@Arial Unicode MS"/>
          <w:sz w:val="24"/>
        </w:rPr>
        <w:t>;</w:t>
      </w:r>
    </w:p>
    <w:p w:rsidR="006D7B6B" w:rsidRPr="006837CD" w:rsidRDefault="006D7B6B" w:rsidP="006837CD">
      <w:pPr>
        <w:pStyle w:val="210"/>
        <w:spacing w:line="276" w:lineRule="auto"/>
        <w:rPr>
          <w:rStyle w:val="Zag11"/>
          <w:rFonts w:eastAsia="@Arial Unicode MS"/>
          <w:sz w:val="24"/>
        </w:rPr>
      </w:pPr>
      <w:r w:rsidRPr="006837CD">
        <w:rPr>
          <w:rStyle w:val="Zag11"/>
          <w:rFonts w:eastAsia="@Arial Unicode MS"/>
          <w:sz w:val="24"/>
        </w:rPr>
        <w:t>различать на практическом уровне виды текстов (художественный, учебный, справочный), опираясь на особенности каждого вида текста;</w:t>
      </w:r>
    </w:p>
    <w:p w:rsidR="006D7B6B" w:rsidRPr="006837CD" w:rsidRDefault="006D7B6B" w:rsidP="006837CD">
      <w:pPr>
        <w:pStyle w:val="210"/>
        <w:spacing w:line="276" w:lineRule="auto"/>
        <w:rPr>
          <w:rStyle w:val="Zag11"/>
          <w:rFonts w:eastAsia="@Arial Unicode MS"/>
          <w:sz w:val="24"/>
        </w:rPr>
      </w:pPr>
      <w:r w:rsidRPr="006837CD">
        <w:rPr>
          <w:rStyle w:val="Zag11"/>
          <w:rFonts w:eastAsia="@Arial Unicode MS"/>
          <w:sz w:val="24"/>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rsidR="006D7B6B" w:rsidRPr="006837CD" w:rsidRDefault="006D7B6B" w:rsidP="006837CD">
      <w:pPr>
        <w:pStyle w:val="210"/>
        <w:spacing w:line="276" w:lineRule="auto"/>
        <w:rPr>
          <w:rStyle w:val="Zag11"/>
          <w:rFonts w:eastAsia="@Arial Unicode MS"/>
          <w:sz w:val="24"/>
        </w:rPr>
      </w:pPr>
      <w:r w:rsidRPr="006837CD">
        <w:rPr>
          <w:rStyle w:val="Zag11"/>
          <w:rFonts w:eastAsia="@Arial Unicode MS"/>
          <w:sz w:val="24"/>
        </w:rPr>
        <w:t>использовать различные виды чтения: изучающее, выборочное ознакомительное, выборочное поисковое, выборочное просмотровое в соответствии с целью чтения (для всех видов текстов);</w:t>
      </w:r>
    </w:p>
    <w:p w:rsidR="006D7B6B" w:rsidRPr="006837CD" w:rsidRDefault="006D7B6B" w:rsidP="006837CD">
      <w:pPr>
        <w:pStyle w:val="210"/>
        <w:spacing w:line="276" w:lineRule="auto"/>
        <w:rPr>
          <w:rStyle w:val="Zag11"/>
          <w:rFonts w:eastAsia="@Arial Unicode MS"/>
          <w:sz w:val="24"/>
        </w:rPr>
      </w:pPr>
      <w:r w:rsidRPr="006837CD">
        <w:rPr>
          <w:rStyle w:val="Zag11"/>
          <w:rFonts w:eastAsia="@Arial Unicode MS"/>
          <w:sz w:val="24"/>
        </w:rPr>
        <w:t>ориентироваться в содержании художественного, учебного и научно</w:t>
      </w:r>
      <w:r w:rsidRPr="006837CD">
        <w:rPr>
          <w:rStyle w:val="Zag11"/>
          <w:rFonts w:eastAsia="@Arial Unicode MS"/>
          <w:sz w:val="24"/>
        </w:rPr>
        <w:noBreakHyphen/>
        <w:t xml:space="preserve">популярного текста, понимать его смысл (при чтении вслух и про себя, при прослушивании): </w:t>
      </w:r>
    </w:p>
    <w:p w:rsidR="006D7B6B" w:rsidRPr="006837CD" w:rsidRDefault="006D7B6B" w:rsidP="006837CD">
      <w:pPr>
        <w:pStyle w:val="210"/>
        <w:spacing w:line="276" w:lineRule="auto"/>
        <w:rPr>
          <w:sz w:val="24"/>
        </w:rPr>
      </w:pPr>
      <w:proofErr w:type="gramStart"/>
      <w:r w:rsidRPr="006837CD">
        <w:rPr>
          <w:iCs/>
          <w:spacing w:val="2"/>
          <w:sz w:val="24"/>
        </w:rPr>
        <w:t>для художественных текстов</w:t>
      </w:r>
      <w:r w:rsidRPr="006837CD">
        <w:rPr>
          <w:spacing w:val="2"/>
          <w:sz w:val="24"/>
        </w:rPr>
        <w:t xml:space="preserve">: определять главную </w:t>
      </w:r>
      <w:r w:rsidRPr="006837CD">
        <w:rPr>
          <w:sz w:val="24"/>
        </w:rPr>
        <w:t>мысль и героев произведения; воспроизводить в воображении словесные художественные образы и картины жизни, изображенные автором; этически оценивать поступки персонажей, формировать свое отношение к героям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w:t>
      </w:r>
      <w:r w:rsidRPr="006837CD">
        <w:rPr>
          <w:spacing w:val="2"/>
          <w:sz w:val="24"/>
        </w:rPr>
        <w:t>сте требуемую информацию (конкретные сведения, факты, описания), заданную в явном виде;</w:t>
      </w:r>
      <w:proofErr w:type="gramEnd"/>
      <w:r w:rsidRPr="006837CD">
        <w:rPr>
          <w:spacing w:val="2"/>
          <w:sz w:val="24"/>
        </w:rPr>
        <w:t xml:space="preserve"> задавать вопросы по содержанию произведения и отвечать на них, подтверждая </w:t>
      </w:r>
      <w:r w:rsidRPr="006837CD">
        <w:rPr>
          <w:sz w:val="24"/>
        </w:rPr>
        <w:t>ответ примерами из текста; объяснять значение слова с опорой на контекст, с использованием словарей и другой справочной литературы;</w:t>
      </w:r>
    </w:p>
    <w:p w:rsidR="006D7B6B" w:rsidRPr="006837CD" w:rsidRDefault="006D7B6B" w:rsidP="006837CD">
      <w:pPr>
        <w:pStyle w:val="210"/>
        <w:spacing w:line="276" w:lineRule="auto"/>
        <w:rPr>
          <w:sz w:val="24"/>
        </w:rPr>
      </w:pPr>
      <w:r w:rsidRPr="006837CD">
        <w:rPr>
          <w:iCs/>
          <w:sz w:val="24"/>
        </w:rPr>
        <w:t>для научно-популярных текстов</w:t>
      </w:r>
      <w:r w:rsidRPr="006837CD">
        <w:rPr>
          <w:sz w:val="24"/>
        </w:rPr>
        <w:t xml:space="preserve">: определять основное </w:t>
      </w:r>
      <w:r w:rsidRPr="006837CD">
        <w:rPr>
          <w:spacing w:val="2"/>
          <w:sz w:val="24"/>
        </w:rPr>
        <w:t xml:space="preserve">содержание текста; озаглавливать текст, в краткой форме отражая в названии основное содержание текста; находить </w:t>
      </w:r>
      <w:r w:rsidRPr="006837CD">
        <w:rPr>
          <w:sz w:val="24"/>
        </w:rPr>
        <w:t xml:space="preserve">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w:t>
      </w:r>
      <w:r w:rsidRPr="006837CD">
        <w:rPr>
          <w:spacing w:val="2"/>
          <w:sz w:val="24"/>
        </w:rPr>
        <w:t>подтверждая ответ примерами из текста; объяснять значе</w:t>
      </w:r>
      <w:r w:rsidRPr="006837CD">
        <w:rPr>
          <w:sz w:val="24"/>
        </w:rPr>
        <w:t xml:space="preserve">ние слова с опорой на контекст, с использованием словарей и другой справочной литературы; </w:t>
      </w:r>
    </w:p>
    <w:p w:rsidR="006D7B6B" w:rsidRPr="006837CD" w:rsidRDefault="006D7B6B" w:rsidP="006837CD">
      <w:pPr>
        <w:pStyle w:val="210"/>
        <w:spacing w:line="276" w:lineRule="auto"/>
        <w:rPr>
          <w:sz w:val="24"/>
        </w:rPr>
      </w:pPr>
      <w:r w:rsidRPr="006837CD">
        <w:rPr>
          <w:sz w:val="24"/>
        </w:rPr>
        <w:t>использовать простейшие приемы анализа различных видов текстов:</w:t>
      </w:r>
    </w:p>
    <w:p w:rsidR="006D7B6B" w:rsidRPr="006837CD" w:rsidRDefault="006D7B6B" w:rsidP="006837CD">
      <w:pPr>
        <w:pStyle w:val="210"/>
        <w:spacing w:line="276" w:lineRule="auto"/>
        <w:rPr>
          <w:sz w:val="24"/>
        </w:rPr>
      </w:pPr>
      <w:proofErr w:type="gramStart"/>
      <w:r w:rsidRPr="006837CD">
        <w:rPr>
          <w:iCs/>
          <w:sz w:val="24"/>
        </w:rPr>
        <w:t>для художественных текстов</w:t>
      </w:r>
      <w:r w:rsidRPr="006837CD">
        <w:rPr>
          <w:sz w:val="24"/>
        </w:rPr>
        <w:t xml:space="preserve">: </w:t>
      </w:r>
      <w:r w:rsidRPr="006837CD">
        <w:rPr>
          <w:spacing w:val="2"/>
          <w:sz w:val="24"/>
        </w:rPr>
        <w:t xml:space="preserve">устанавливать </w:t>
      </w:r>
      <w:r w:rsidRPr="006837CD">
        <w:rPr>
          <w:sz w:val="24"/>
        </w:rPr>
        <w:t xml:space="preserve">взаимосвязь между событиями, фактами, поступками (мотивы, последствия), мыслями, чувствами героев, опираясь на содержание текста; </w:t>
      </w:r>
      <w:proofErr w:type="gramEnd"/>
    </w:p>
    <w:p w:rsidR="006D7B6B" w:rsidRPr="006837CD" w:rsidRDefault="006D7B6B" w:rsidP="006837CD">
      <w:pPr>
        <w:pStyle w:val="210"/>
        <w:spacing w:line="276" w:lineRule="auto"/>
        <w:rPr>
          <w:sz w:val="24"/>
        </w:rPr>
      </w:pPr>
      <w:r w:rsidRPr="006837CD">
        <w:rPr>
          <w:iCs/>
          <w:sz w:val="24"/>
        </w:rPr>
        <w:t>для научно-популярных текстов</w:t>
      </w:r>
      <w:r w:rsidRPr="006837CD">
        <w:rPr>
          <w:sz w:val="24"/>
        </w:rPr>
        <w:t xml:space="preserve">: устанавливать взаимосвязь между отдельными фактами, событиями, явлениями, описаниями, процессами и между отдельными частями текста, опираясь на его содержание; </w:t>
      </w:r>
    </w:p>
    <w:p w:rsidR="006D7B6B" w:rsidRPr="006837CD" w:rsidRDefault="006D7B6B" w:rsidP="006837CD">
      <w:pPr>
        <w:pStyle w:val="210"/>
        <w:spacing w:line="276" w:lineRule="auto"/>
        <w:rPr>
          <w:sz w:val="24"/>
        </w:rPr>
      </w:pPr>
      <w:r w:rsidRPr="006837CD">
        <w:rPr>
          <w:sz w:val="24"/>
        </w:rPr>
        <w:t>использовать различные формы интерпретации содержания текстов:</w:t>
      </w:r>
    </w:p>
    <w:p w:rsidR="006D7B6B" w:rsidRPr="006837CD" w:rsidRDefault="006D7B6B" w:rsidP="006837CD">
      <w:pPr>
        <w:pStyle w:val="210"/>
        <w:spacing w:line="276" w:lineRule="auto"/>
        <w:rPr>
          <w:sz w:val="24"/>
        </w:rPr>
      </w:pPr>
      <w:r w:rsidRPr="006837CD">
        <w:rPr>
          <w:iCs/>
          <w:sz w:val="24"/>
        </w:rPr>
        <w:lastRenderedPageBreak/>
        <w:t>для художественных текстов</w:t>
      </w:r>
      <w:r w:rsidRPr="006837CD">
        <w:rPr>
          <w:sz w:val="24"/>
        </w:rPr>
        <w:t>: формулировать простые выводы, основываясь на содержании текста; составлять характеристику персонажа</w:t>
      </w:r>
      <w:proofErr w:type="gramStart"/>
      <w:r w:rsidRPr="006837CD">
        <w:rPr>
          <w:sz w:val="24"/>
        </w:rPr>
        <w:t>;и</w:t>
      </w:r>
      <w:proofErr w:type="gramEnd"/>
      <w:r w:rsidRPr="006837CD">
        <w:rPr>
          <w:sz w:val="24"/>
        </w:rPr>
        <w:t xml:space="preserve">нтерпретировать текст, опираясь на некоторые его жанровые, структурные, языковые особенности; устанавливать 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 текста; </w:t>
      </w:r>
    </w:p>
    <w:p w:rsidR="006D7B6B" w:rsidRPr="006837CD" w:rsidRDefault="006D7B6B" w:rsidP="006837CD">
      <w:pPr>
        <w:pStyle w:val="210"/>
        <w:spacing w:line="276" w:lineRule="auto"/>
        <w:rPr>
          <w:sz w:val="24"/>
        </w:rPr>
      </w:pPr>
      <w:r w:rsidRPr="006837CD">
        <w:rPr>
          <w:iCs/>
          <w:sz w:val="24"/>
        </w:rPr>
        <w:t>для научно-популярных текстов</w:t>
      </w:r>
      <w:r w:rsidRPr="006837CD">
        <w:rPr>
          <w:sz w:val="24"/>
        </w:rPr>
        <w:t>: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 текста;</w:t>
      </w:r>
    </w:p>
    <w:p w:rsidR="006D7B6B" w:rsidRPr="006837CD" w:rsidRDefault="006D7B6B" w:rsidP="006837CD">
      <w:pPr>
        <w:pStyle w:val="210"/>
        <w:spacing w:line="276" w:lineRule="auto"/>
        <w:rPr>
          <w:sz w:val="24"/>
        </w:rPr>
      </w:pPr>
      <w:r w:rsidRPr="006837CD">
        <w:rPr>
          <w:sz w:val="24"/>
        </w:rPr>
        <w:t xml:space="preserve">ориентироваться в нравственном содержании </w:t>
      </w:r>
      <w:proofErr w:type="gramStart"/>
      <w:r w:rsidRPr="006837CD">
        <w:rPr>
          <w:sz w:val="24"/>
        </w:rPr>
        <w:t>прочитанного</w:t>
      </w:r>
      <w:proofErr w:type="gramEnd"/>
      <w:r w:rsidRPr="006837CD">
        <w:rPr>
          <w:sz w:val="24"/>
        </w:rPr>
        <w:t>, самостоятельно делать выводы, соотносить поступки героев с нравственными нормами (</w:t>
      </w:r>
      <w:r w:rsidRPr="006837CD">
        <w:rPr>
          <w:iCs/>
          <w:sz w:val="24"/>
        </w:rPr>
        <w:t>толькодля художественных текстов</w:t>
      </w:r>
      <w:r w:rsidRPr="006837CD">
        <w:rPr>
          <w:sz w:val="24"/>
        </w:rPr>
        <w:t>);</w:t>
      </w:r>
    </w:p>
    <w:p w:rsidR="006D7B6B" w:rsidRPr="006837CD" w:rsidRDefault="006D7B6B" w:rsidP="006837CD">
      <w:pPr>
        <w:pStyle w:val="210"/>
        <w:spacing w:line="276" w:lineRule="auto"/>
        <w:rPr>
          <w:sz w:val="24"/>
        </w:rPr>
      </w:pPr>
      <w:r w:rsidRPr="006837CD">
        <w:rPr>
          <w:sz w:val="24"/>
        </w:rPr>
        <w:t>различать на практическом уровне виды текстов (художественный и научно-популярный), опираясь на особенности каждого вида текста (для всех видов текстов);</w:t>
      </w:r>
    </w:p>
    <w:p w:rsidR="006D7B6B" w:rsidRPr="006837CD" w:rsidRDefault="006D7B6B" w:rsidP="006837CD">
      <w:pPr>
        <w:pStyle w:val="210"/>
        <w:spacing w:line="276" w:lineRule="auto"/>
        <w:rPr>
          <w:sz w:val="24"/>
        </w:rPr>
      </w:pPr>
      <w:r w:rsidRPr="006837CD">
        <w:rPr>
          <w:sz w:val="24"/>
        </w:rPr>
        <w:t>передавать содержание прочитанного или прослушанного с учетом специфики текста в виде пересказа (полного или краткого) (</w:t>
      </w:r>
      <w:r w:rsidRPr="006837CD">
        <w:rPr>
          <w:iCs/>
          <w:sz w:val="24"/>
        </w:rPr>
        <w:t>для всех видов текстов</w:t>
      </w:r>
      <w:r w:rsidRPr="006837CD">
        <w:rPr>
          <w:sz w:val="24"/>
        </w:rPr>
        <w:t>);</w:t>
      </w:r>
    </w:p>
    <w:p w:rsidR="006D7B6B" w:rsidRPr="006837CD" w:rsidRDefault="006D7B6B" w:rsidP="006837CD">
      <w:pPr>
        <w:pStyle w:val="210"/>
        <w:spacing w:line="276" w:lineRule="auto"/>
        <w:rPr>
          <w:rStyle w:val="Zag11"/>
          <w:color w:val="auto"/>
          <w:sz w:val="24"/>
        </w:rPr>
      </w:pPr>
      <w:r w:rsidRPr="006837CD">
        <w:rPr>
          <w:sz w:val="24"/>
        </w:rPr>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w:t>
      </w:r>
      <w:r w:rsidRPr="006837CD">
        <w:rPr>
          <w:iCs/>
          <w:sz w:val="24"/>
        </w:rPr>
        <w:t>для всех видов текстов</w:t>
      </w:r>
      <w:r w:rsidRPr="006837CD">
        <w:rPr>
          <w:sz w:val="24"/>
        </w:rPr>
        <w:t>).</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color w:val="auto"/>
          <w:sz w:val="24"/>
          <w:szCs w:val="24"/>
        </w:rPr>
        <w:t>Выпускник получит возможность научиться:</w:t>
      </w:r>
    </w:p>
    <w:p w:rsidR="006D7B6B" w:rsidRPr="006837CD" w:rsidRDefault="006D7B6B" w:rsidP="006837CD">
      <w:pPr>
        <w:pStyle w:val="210"/>
        <w:spacing w:line="276" w:lineRule="auto"/>
        <w:rPr>
          <w:rStyle w:val="Zag11"/>
          <w:rFonts w:eastAsia="@Arial Unicode MS"/>
          <w:i/>
          <w:iCs/>
          <w:sz w:val="24"/>
        </w:rPr>
      </w:pPr>
      <w:r w:rsidRPr="006837CD">
        <w:rPr>
          <w:rStyle w:val="Zag11"/>
          <w:rFonts w:eastAsia="@Arial Unicode MS"/>
          <w:i/>
          <w:sz w:val="24"/>
        </w:rPr>
        <w:t>осмысливать эстетические и нравственные ценности художественного текста и высказывать суждение;</w:t>
      </w:r>
    </w:p>
    <w:p w:rsidR="006D7B6B" w:rsidRPr="006837CD" w:rsidRDefault="006D7B6B" w:rsidP="006837CD">
      <w:pPr>
        <w:pStyle w:val="210"/>
        <w:spacing w:line="276" w:lineRule="auto"/>
        <w:rPr>
          <w:i/>
          <w:sz w:val="24"/>
        </w:rPr>
      </w:pPr>
      <w:r w:rsidRPr="006837CD">
        <w:rPr>
          <w:i/>
          <w:sz w:val="24"/>
        </w:rPr>
        <w:t xml:space="preserve">осмысливать эстетические и нравственные ценности </w:t>
      </w:r>
      <w:r w:rsidRPr="006837CD">
        <w:rPr>
          <w:i/>
          <w:spacing w:val="-2"/>
          <w:sz w:val="24"/>
        </w:rPr>
        <w:t>художественного текста и высказывать собственное суж</w:t>
      </w:r>
      <w:r w:rsidRPr="006837CD">
        <w:rPr>
          <w:i/>
          <w:sz w:val="24"/>
        </w:rPr>
        <w:t>дение;</w:t>
      </w:r>
    </w:p>
    <w:p w:rsidR="006D7B6B" w:rsidRPr="006837CD" w:rsidRDefault="006D7B6B" w:rsidP="006837CD">
      <w:pPr>
        <w:pStyle w:val="210"/>
        <w:spacing w:line="276" w:lineRule="auto"/>
        <w:rPr>
          <w:i/>
          <w:sz w:val="24"/>
        </w:rPr>
      </w:pPr>
      <w:r w:rsidRPr="006837CD">
        <w:rPr>
          <w:i/>
          <w:sz w:val="24"/>
        </w:rPr>
        <w:t>высказывать собственное суждение о прочитанном (прослушанном) произведении, доказывать и подтверждать его фактами со ссылками на текст;</w:t>
      </w:r>
    </w:p>
    <w:p w:rsidR="006D7B6B" w:rsidRPr="006837CD" w:rsidRDefault="006D7B6B" w:rsidP="006837CD">
      <w:pPr>
        <w:pStyle w:val="210"/>
        <w:spacing w:line="276" w:lineRule="auto"/>
        <w:rPr>
          <w:i/>
          <w:sz w:val="24"/>
        </w:rPr>
      </w:pPr>
      <w:r w:rsidRPr="006837CD">
        <w:rPr>
          <w:i/>
          <w:sz w:val="24"/>
        </w:rPr>
        <w:t xml:space="preserve">устанавливать ассоциации с жизненным опытом, с впечатлениями от восприятия других видов искусства; </w:t>
      </w:r>
    </w:p>
    <w:p w:rsidR="006D7B6B" w:rsidRPr="006837CD" w:rsidRDefault="006D7B6B" w:rsidP="006837CD">
      <w:pPr>
        <w:pStyle w:val="210"/>
        <w:spacing w:line="276" w:lineRule="auto"/>
        <w:rPr>
          <w:i/>
          <w:sz w:val="24"/>
        </w:rPr>
      </w:pPr>
      <w:r w:rsidRPr="006837CD">
        <w:rPr>
          <w:i/>
          <w:sz w:val="24"/>
        </w:rPr>
        <w:t>составлять по аналогии устные рассказы (повествование, рассуждение, описание).</w:t>
      </w:r>
    </w:p>
    <w:p w:rsidR="00653A76" w:rsidRPr="006837CD" w:rsidRDefault="00A1453B" w:rsidP="006837CD">
      <w:pPr>
        <w:pStyle w:val="41"/>
        <w:spacing w:before="0" w:after="0" w:line="276" w:lineRule="auto"/>
        <w:ind w:firstLine="454"/>
        <w:jc w:val="both"/>
        <w:rPr>
          <w:rFonts w:ascii="Times New Roman" w:hAnsi="Times New Roman" w:cs="Times New Roman"/>
          <w:b/>
          <w:i w:val="0"/>
          <w:color w:val="auto"/>
          <w:sz w:val="24"/>
          <w:szCs w:val="24"/>
        </w:rPr>
      </w:pPr>
      <w:r w:rsidRPr="006837CD">
        <w:rPr>
          <w:rFonts w:ascii="Times New Roman" w:hAnsi="Times New Roman" w:cs="Times New Roman"/>
          <w:b/>
          <w:i w:val="0"/>
          <w:color w:val="auto"/>
          <w:sz w:val="24"/>
          <w:szCs w:val="24"/>
        </w:rPr>
        <w:t xml:space="preserve">Круг детского чтения </w:t>
      </w:r>
      <w:r w:rsidR="00653A76" w:rsidRPr="006837CD">
        <w:rPr>
          <w:rFonts w:ascii="Times New Roman" w:hAnsi="Times New Roman" w:cs="Times New Roman"/>
          <w:b/>
          <w:i w:val="0"/>
          <w:color w:val="auto"/>
          <w:sz w:val="24"/>
          <w:szCs w:val="24"/>
        </w:rPr>
        <w:t>(для всех видов текстов)</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color w:val="auto"/>
          <w:sz w:val="24"/>
          <w:szCs w:val="24"/>
        </w:rPr>
        <w:t>Выпускник научится:</w:t>
      </w:r>
    </w:p>
    <w:p w:rsidR="006D7B6B" w:rsidRPr="006837CD" w:rsidRDefault="006D7B6B" w:rsidP="006837CD">
      <w:pPr>
        <w:pStyle w:val="210"/>
        <w:spacing w:line="276" w:lineRule="auto"/>
        <w:rPr>
          <w:sz w:val="24"/>
        </w:rPr>
      </w:pPr>
      <w:r w:rsidRPr="006837CD">
        <w:rPr>
          <w:sz w:val="24"/>
        </w:rPr>
        <w:t>осуществлять выбор книги в библиотеке (или в контролируемом Интернете) по заданной тематике или по собственному желанию;</w:t>
      </w:r>
    </w:p>
    <w:p w:rsidR="006D7B6B" w:rsidRPr="006837CD" w:rsidRDefault="006D7B6B" w:rsidP="006837CD">
      <w:pPr>
        <w:pStyle w:val="210"/>
        <w:spacing w:line="276" w:lineRule="auto"/>
        <w:rPr>
          <w:sz w:val="24"/>
        </w:rPr>
      </w:pPr>
      <w:r w:rsidRPr="006837CD">
        <w:rPr>
          <w:sz w:val="24"/>
        </w:rPr>
        <w:t>вести список прочитанных книг с целью использования его в учебной и внеучебной деятельности, в том числе для планирования своего круга чтения;</w:t>
      </w:r>
    </w:p>
    <w:p w:rsidR="00653A76" w:rsidRPr="006837CD" w:rsidRDefault="006D7B6B" w:rsidP="006837CD">
      <w:pPr>
        <w:pStyle w:val="210"/>
        <w:spacing w:line="276" w:lineRule="auto"/>
        <w:rPr>
          <w:sz w:val="24"/>
        </w:rPr>
      </w:pPr>
      <w:r w:rsidRPr="006837CD">
        <w:rPr>
          <w:sz w:val="24"/>
        </w:rPr>
        <w:t>составлять аннотацию и краткий отзыв на прочитанное произведение по заданному образцу</w:t>
      </w:r>
      <w:r w:rsidR="00653A76" w:rsidRPr="006837CD">
        <w:rPr>
          <w:sz w:val="24"/>
        </w:rPr>
        <w:t>.</w:t>
      </w:r>
    </w:p>
    <w:p w:rsidR="00653A76" w:rsidRPr="006837CD" w:rsidRDefault="00653A76" w:rsidP="006837CD">
      <w:pPr>
        <w:pStyle w:val="ad"/>
        <w:spacing w:line="276" w:lineRule="auto"/>
        <w:ind w:firstLine="454"/>
        <w:rPr>
          <w:rFonts w:ascii="Times New Roman" w:hAnsi="Times New Roman"/>
          <w:b/>
          <w:i w:val="0"/>
          <w:color w:val="auto"/>
          <w:sz w:val="24"/>
          <w:szCs w:val="24"/>
        </w:rPr>
      </w:pPr>
      <w:r w:rsidRPr="006837CD">
        <w:rPr>
          <w:rFonts w:ascii="Times New Roman" w:hAnsi="Times New Roman"/>
          <w:b/>
          <w:i w:val="0"/>
          <w:color w:val="auto"/>
          <w:sz w:val="24"/>
          <w:szCs w:val="24"/>
        </w:rPr>
        <w:t>Выпускник получит возможность научиться:</w:t>
      </w:r>
    </w:p>
    <w:p w:rsidR="00653A76" w:rsidRPr="006837CD" w:rsidRDefault="00653A76" w:rsidP="006837CD">
      <w:pPr>
        <w:pStyle w:val="210"/>
        <w:spacing w:line="276" w:lineRule="auto"/>
        <w:rPr>
          <w:i/>
          <w:sz w:val="24"/>
        </w:rPr>
      </w:pPr>
      <w:r w:rsidRPr="006837CD">
        <w:rPr>
          <w:i/>
          <w:sz w:val="24"/>
        </w:rPr>
        <w:t>работать с тематическим каталогом;</w:t>
      </w:r>
    </w:p>
    <w:p w:rsidR="00653A76" w:rsidRPr="006837CD" w:rsidRDefault="00653A76" w:rsidP="006837CD">
      <w:pPr>
        <w:pStyle w:val="210"/>
        <w:spacing w:line="276" w:lineRule="auto"/>
        <w:rPr>
          <w:i/>
          <w:sz w:val="24"/>
        </w:rPr>
      </w:pPr>
      <w:r w:rsidRPr="006837CD">
        <w:rPr>
          <w:i/>
          <w:sz w:val="24"/>
        </w:rPr>
        <w:t>работать с детской периодикой;</w:t>
      </w:r>
    </w:p>
    <w:p w:rsidR="00653A76" w:rsidRPr="006837CD" w:rsidRDefault="00653A76" w:rsidP="006837CD">
      <w:pPr>
        <w:pStyle w:val="210"/>
        <w:spacing w:line="276" w:lineRule="auto"/>
        <w:rPr>
          <w:i/>
          <w:sz w:val="24"/>
        </w:rPr>
      </w:pPr>
      <w:r w:rsidRPr="006837CD">
        <w:rPr>
          <w:i/>
          <w:sz w:val="24"/>
        </w:rPr>
        <w:t>самостоятельно писать отзыв о прочитанной книге (в свободной форме).</w:t>
      </w:r>
    </w:p>
    <w:p w:rsidR="00653A76" w:rsidRPr="006837CD" w:rsidRDefault="00653A76" w:rsidP="006837CD">
      <w:pPr>
        <w:pStyle w:val="41"/>
        <w:spacing w:before="0" w:after="0" w:line="276" w:lineRule="auto"/>
        <w:ind w:firstLine="454"/>
        <w:jc w:val="both"/>
        <w:rPr>
          <w:rFonts w:ascii="Times New Roman" w:hAnsi="Times New Roman" w:cs="Times New Roman"/>
          <w:b/>
          <w:i w:val="0"/>
          <w:color w:val="auto"/>
          <w:sz w:val="24"/>
          <w:szCs w:val="24"/>
        </w:rPr>
      </w:pPr>
      <w:r w:rsidRPr="006837CD">
        <w:rPr>
          <w:rFonts w:ascii="Times New Roman" w:hAnsi="Times New Roman" w:cs="Times New Roman"/>
          <w:b/>
          <w:i w:val="0"/>
          <w:color w:val="auto"/>
          <w:sz w:val="24"/>
          <w:szCs w:val="24"/>
        </w:rPr>
        <w:t>Л</w:t>
      </w:r>
      <w:r w:rsidR="00A1453B" w:rsidRPr="006837CD">
        <w:rPr>
          <w:rFonts w:ascii="Times New Roman" w:hAnsi="Times New Roman" w:cs="Times New Roman"/>
          <w:b/>
          <w:i w:val="0"/>
          <w:color w:val="auto"/>
          <w:sz w:val="24"/>
          <w:szCs w:val="24"/>
        </w:rPr>
        <w:t xml:space="preserve">итературоведческая пропедевтика </w:t>
      </w:r>
      <w:r w:rsidRPr="006837CD">
        <w:rPr>
          <w:rFonts w:ascii="Times New Roman" w:hAnsi="Times New Roman" w:cs="Times New Roman"/>
          <w:b/>
          <w:i w:val="0"/>
          <w:color w:val="auto"/>
          <w:sz w:val="24"/>
          <w:szCs w:val="24"/>
        </w:rPr>
        <w:t>(только для художественных текстов)</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color w:val="auto"/>
          <w:sz w:val="24"/>
          <w:szCs w:val="24"/>
        </w:rPr>
        <w:t>Выпускник научится:</w:t>
      </w:r>
    </w:p>
    <w:p w:rsidR="006D7B6B" w:rsidRPr="006837CD" w:rsidRDefault="006D7B6B" w:rsidP="006837CD">
      <w:pPr>
        <w:pStyle w:val="210"/>
        <w:spacing w:line="276" w:lineRule="auto"/>
        <w:rPr>
          <w:sz w:val="24"/>
        </w:rPr>
      </w:pPr>
      <w:r w:rsidRPr="006837CD">
        <w:rPr>
          <w:sz w:val="24"/>
        </w:rPr>
        <w:t>распознавать некоторые отличительные особенности ху</w:t>
      </w:r>
      <w:r w:rsidRPr="006837CD">
        <w:rPr>
          <w:spacing w:val="2"/>
          <w:sz w:val="24"/>
        </w:rPr>
        <w:t xml:space="preserve">дожественных произведений (на примерах художественных </w:t>
      </w:r>
      <w:r w:rsidRPr="006837CD">
        <w:rPr>
          <w:sz w:val="24"/>
        </w:rPr>
        <w:t>образов и средств художественной выразительности);</w:t>
      </w:r>
    </w:p>
    <w:p w:rsidR="006D7B6B" w:rsidRPr="006837CD" w:rsidRDefault="006D7B6B" w:rsidP="006837CD">
      <w:pPr>
        <w:pStyle w:val="210"/>
        <w:spacing w:line="276" w:lineRule="auto"/>
        <w:rPr>
          <w:sz w:val="24"/>
        </w:rPr>
      </w:pPr>
      <w:r w:rsidRPr="006837CD">
        <w:rPr>
          <w:spacing w:val="2"/>
          <w:sz w:val="24"/>
        </w:rPr>
        <w:t>отличать на практическом уровне прозаический текст</w:t>
      </w:r>
      <w:r w:rsidRPr="006837CD">
        <w:rPr>
          <w:spacing w:val="2"/>
          <w:sz w:val="24"/>
        </w:rPr>
        <w:br/>
      </w:r>
      <w:r w:rsidRPr="006837CD">
        <w:rPr>
          <w:sz w:val="24"/>
        </w:rPr>
        <w:t xml:space="preserve">от </w:t>
      </w:r>
      <w:proofErr w:type="gramStart"/>
      <w:r w:rsidRPr="006837CD">
        <w:rPr>
          <w:sz w:val="24"/>
        </w:rPr>
        <w:t>стихотворного</w:t>
      </w:r>
      <w:proofErr w:type="gramEnd"/>
      <w:r w:rsidRPr="006837CD">
        <w:rPr>
          <w:sz w:val="24"/>
        </w:rPr>
        <w:t>, приводить примеры прозаических и стихотворных текстов;</w:t>
      </w:r>
    </w:p>
    <w:p w:rsidR="006D7B6B" w:rsidRPr="006837CD" w:rsidRDefault="006D7B6B" w:rsidP="006837CD">
      <w:pPr>
        <w:pStyle w:val="210"/>
        <w:spacing w:line="276" w:lineRule="auto"/>
        <w:rPr>
          <w:sz w:val="24"/>
        </w:rPr>
      </w:pPr>
      <w:r w:rsidRPr="006837CD">
        <w:rPr>
          <w:sz w:val="24"/>
        </w:rPr>
        <w:t>различать художественные произведения разных жанров (рассказ, басня, сказка, загадка, пословица), приводить примеры этих произведений;</w:t>
      </w:r>
    </w:p>
    <w:p w:rsidR="00653A76" w:rsidRPr="006837CD" w:rsidRDefault="006D7B6B" w:rsidP="006837CD">
      <w:pPr>
        <w:pStyle w:val="210"/>
        <w:spacing w:line="276" w:lineRule="auto"/>
        <w:rPr>
          <w:i/>
          <w:iCs/>
          <w:sz w:val="24"/>
        </w:rPr>
      </w:pPr>
      <w:r w:rsidRPr="006837CD">
        <w:rPr>
          <w:sz w:val="24"/>
        </w:rPr>
        <w:lastRenderedPageBreak/>
        <w:t>находить средства художественной выразительности (метафора, олицетворение, эпитет)</w:t>
      </w:r>
      <w:r w:rsidR="00653A76" w:rsidRPr="006837CD">
        <w:rPr>
          <w:sz w:val="24"/>
        </w:rPr>
        <w:t>.</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color w:val="auto"/>
          <w:sz w:val="24"/>
          <w:szCs w:val="24"/>
        </w:rPr>
        <w:t>Выпускник получит возможность научиться:</w:t>
      </w:r>
    </w:p>
    <w:p w:rsidR="006D7B6B" w:rsidRPr="006837CD" w:rsidRDefault="006D7B6B" w:rsidP="006837CD">
      <w:pPr>
        <w:pStyle w:val="210"/>
        <w:spacing w:line="276" w:lineRule="auto"/>
        <w:rPr>
          <w:sz w:val="24"/>
        </w:rPr>
      </w:pPr>
      <w:r w:rsidRPr="006837CD">
        <w:rPr>
          <w:spacing w:val="2"/>
          <w:sz w:val="24"/>
        </w:rPr>
        <w:t xml:space="preserve">воспринимать художественную литературу как вид </w:t>
      </w:r>
      <w:r w:rsidRPr="006837CD">
        <w:rPr>
          <w:sz w:val="24"/>
        </w:rPr>
        <w:t>искусства, приводить примеры проявления художественного вымысла в произведениях;</w:t>
      </w:r>
    </w:p>
    <w:p w:rsidR="006D7B6B" w:rsidRPr="006837CD" w:rsidRDefault="006D7B6B" w:rsidP="006837CD">
      <w:pPr>
        <w:pStyle w:val="210"/>
        <w:spacing w:line="276" w:lineRule="auto"/>
        <w:rPr>
          <w:sz w:val="24"/>
        </w:rPr>
      </w:pPr>
      <w:proofErr w:type="gramStart"/>
      <w:r w:rsidRPr="006837CD">
        <w:rPr>
          <w:sz w:val="24"/>
        </w:rPr>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(иносказание, метафора, олицетворение, сравнение, эпитет);</w:t>
      </w:r>
      <w:proofErr w:type="gramEnd"/>
    </w:p>
    <w:p w:rsidR="00653A76" w:rsidRPr="006837CD" w:rsidRDefault="006D7B6B" w:rsidP="006837CD">
      <w:pPr>
        <w:pStyle w:val="210"/>
        <w:spacing w:line="276" w:lineRule="auto"/>
        <w:rPr>
          <w:sz w:val="24"/>
        </w:rPr>
      </w:pPr>
      <w:r w:rsidRPr="006837CD">
        <w:rPr>
          <w:sz w:val="24"/>
        </w:rPr>
        <w:t>определять позиции героев художественного текста, позицию автора художественного текста</w:t>
      </w:r>
      <w:r w:rsidR="00653A76" w:rsidRPr="006837CD">
        <w:rPr>
          <w:i/>
          <w:sz w:val="24"/>
        </w:rPr>
        <w:t>.</w:t>
      </w:r>
    </w:p>
    <w:p w:rsidR="00653A76" w:rsidRPr="006837CD" w:rsidRDefault="00A1453B" w:rsidP="006837CD">
      <w:pPr>
        <w:pStyle w:val="41"/>
        <w:spacing w:before="0" w:after="0" w:line="276" w:lineRule="auto"/>
        <w:ind w:firstLine="454"/>
        <w:jc w:val="both"/>
        <w:rPr>
          <w:rFonts w:ascii="Times New Roman" w:hAnsi="Times New Roman" w:cs="Times New Roman"/>
          <w:b/>
          <w:bCs/>
          <w:i w:val="0"/>
          <w:iCs w:val="0"/>
          <w:smallCaps/>
          <w:color w:val="auto"/>
          <w:sz w:val="24"/>
          <w:szCs w:val="24"/>
        </w:rPr>
      </w:pPr>
      <w:r w:rsidRPr="006837CD">
        <w:rPr>
          <w:rFonts w:ascii="Times New Roman" w:hAnsi="Times New Roman" w:cs="Times New Roman"/>
          <w:b/>
          <w:i w:val="0"/>
          <w:color w:val="auto"/>
          <w:sz w:val="24"/>
          <w:szCs w:val="24"/>
        </w:rPr>
        <w:t xml:space="preserve">Творческая деятельность </w:t>
      </w:r>
      <w:r w:rsidR="00653A76" w:rsidRPr="006837CD">
        <w:rPr>
          <w:rFonts w:ascii="Times New Roman" w:hAnsi="Times New Roman" w:cs="Times New Roman"/>
          <w:b/>
          <w:i w:val="0"/>
          <w:color w:val="auto"/>
          <w:sz w:val="24"/>
          <w:szCs w:val="24"/>
        </w:rPr>
        <w:t>(только для художественных текстов)</w:t>
      </w:r>
    </w:p>
    <w:p w:rsidR="006D7B6B" w:rsidRPr="006837CD" w:rsidRDefault="006D7B6B" w:rsidP="006837CD">
      <w:pPr>
        <w:pStyle w:val="210"/>
        <w:spacing w:line="276" w:lineRule="auto"/>
        <w:ind w:left="680" w:firstLine="0"/>
        <w:rPr>
          <w:rStyle w:val="Zag11"/>
          <w:rFonts w:eastAsia="@Arial Unicode MS"/>
          <w:b/>
          <w:sz w:val="24"/>
        </w:rPr>
      </w:pPr>
      <w:r w:rsidRPr="006837CD">
        <w:rPr>
          <w:rStyle w:val="Zag11"/>
          <w:rFonts w:eastAsia="@Arial Unicode MS"/>
          <w:b/>
          <w:sz w:val="24"/>
        </w:rPr>
        <w:t>Выпускник научится:</w:t>
      </w:r>
    </w:p>
    <w:p w:rsidR="006D7B6B" w:rsidRPr="006837CD" w:rsidRDefault="006D7B6B" w:rsidP="006837CD">
      <w:pPr>
        <w:pStyle w:val="210"/>
        <w:spacing w:line="276" w:lineRule="auto"/>
        <w:rPr>
          <w:sz w:val="24"/>
        </w:rPr>
      </w:pPr>
      <w:r w:rsidRPr="006837CD">
        <w:rPr>
          <w:sz w:val="24"/>
        </w:rPr>
        <w:t>создавать по аналогии собственный текст в жанре сказки и загадки;</w:t>
      </w:r>
    </w:p>
    <w:p w:rsidR="006D7B6B" w:rsidRPr="006837CD" w:rsidRDefault="006D7B6B" w:rsidP="006837CD">
      <w:pPr>
        <w:pStyle w:val="210"/>
        <w:spacing w:line="276" w:lineRule="auto"/>
        <w:rPr>
          <w:sz w:val="24"/>
        </w:rPr>
      </w:pPr>
      <w:r w:rsidRPr="006837CD">
        <w:rPr>
          <w:sz w:val="24"/>
        </w:rPr>
        <w:t>восстанавливать текст, дополняя его начало или окончание или пополняя его событиями;</w:t>
      </w:r>
    </w:p>
    <w:p w:rsidR="006D7B6B" w:rsidRPr="006837CD" w:rsidRDefault="006D7B6B" w:rsidP="006837CD">
      <w:pPr>
        <w:pStyle w:val="210"/>
        <w:spacing w:line="276" w:lineRule="auto"/>
        <w:rPr>
          <w:sz w:val="24"/>
        </w:rPr>
      </w:pPr>
      <w:r w:rsidRPr="006837CD">
        <w:rPr>
          <w:sz w:val="24"/>
        </w:rPr>
        <w:t>составлять устный рассказ по репродукциям картин художников и/или на основе личного опыта;</w:t>
      </w:r>
    </w:p>
    <w:p w:rsidR="006D7B6B" w:rsidRPr="006837CD" w:rsidRDefault="006D7B6B" w:rsidP="006837CD">
      <w:pPr>
        <w:pStyle w:val="210"/>
        <w:spacing w:line="276" w:lineRule="auto"/>
        <w:rPr>
          <w:rStyle w:val="Zag11"/>
          <w:color w:val="auto"/>
          <w:sz w:val="24"/>
        </w:rPr>
      </w:pPr>
      <w:r w:rsidRPr="006837CD">
        <w:rPr>
          <w:sz w:val="24"/>
        </w:rPr>
        <w:t>составлять устный рассказ на основе прочитанных про</w:t>
      </w:r>
      <w:r w:rsidRPr="006837CD">
        <w:rPr>
          <w:spacing w:val="2"/>
          <w:sz w:val="24"/>
        </w:rPr>
        <w:t xml:space="preserve">изведений с учетом коммуникативной задачи (для разных </w:t>
      </w:r>
      <w:r w:rsidRPr="006837CD">
        <w:rPr>
          <w:sz w:val="24"/>
        </w:rPr>
        <w:t>адресатов).</w:t>
      </w:r>
    </w:p>
    <w:p w:rsidR="006D7B6B" w:rsidRPr="006837CD" w:rsidRDefault="006D7B6B" w:rsidP="006837CD">
      <w:pPr>
        <w:pStyle w:val="210"/>
        <w:spacing w:line="276" w:lineRule="auto"/>
        <w:ind w:left="680" w:firstLine="0"/>
        <w:rPr>
          <w:rStyle w:val="Zag11"/>
          <w:rFonts w:eastAsia="@Arial Unicode MS"/>
          <w:b/>
          <w:iCs/>
          <w:sz w:val="24"/>
        </w:rPr>
      </w:pPr>
      <w:r w:rsidRPr="006837CD">
        <w:rPr>
          <w:rStyle w:val="Zag11"/>
          <w:rFonts w:eastAsia="@Arial Unicode MS"/>
          <w:b/>
          <w:sz w:val="24"/>
        </w:rPr>
        <w:t>Выпускник получит возможность научиться:</w:t>
      </w:r>
    </w:p>
    <w:p w:rsidR="006D7B6B" w:rsidRPr="006837CD" w:rsidRDefault="006D7B6B" w:rsidP="006837CD">
      <w:pPr>
        <w:pStyle w:val="210"/>
        <w:spacing w:line="276" w:lineRule="auto"/>
        <w:rPr>
          <w:sz w:val="24"/>
        </w:rPr>
      </w:pPr>
      <w:r w:rsidRPr="006837CD">
        <w:rPr>
          <w:sz w:val="24"/>
        </w:rPr>
        <w:t xml:space="preserve">вести рассказ (или повествование) на основе сюжета </w:t>
      </w:r>
      <w:r w:rsidRPr="006837CD">
        <w:rPr>
          <w:spacing w:val="2"/>
          <w:sz w:val="24"/>
        </w:rPr>
        <w:t xml:space="preserve">известного литературного произведения, дополняя и/или </w:t>
      </w:r>
      <w:r w:rsidRPr="006837CD">
        <w:rPr>
          <w:sz w:val="24"/>
        </w:rPr>
        <w:t>изменяя его содержание, например, рассказывать известное литературное произведение от имени одного из действующих лиц или неодушевленного предмета;</w:t>
      </w:r>
    </w:p>
    <w:p w:rsidR="006D7B6B" w:rsidRPr="006837CD" w:rsidRDefault="006D7B6B" w:rsidP="006837CD">
      <w:pPr>
        <w:pStyle w:val="210"/>
        <w:spacing w:line="276" w:lineRule="auto"/>
        <w:rPr>
          <w:sz w:val="24"/>
        </w:rPr>
      </w:pPr>
      <w:r w:rsidRPr="006837CD">
        <w:rPr>
          <w:sz w:val="24"/>
        </w:rPr>
        <w:t xml:space="preserve">писать сочинения по поводу прочитанного в виде </w:t>
      </w:r>
      <w:proofErr w:type="gramStart"/>
      <w:r w:rsidRPr="006837CD">
        <w:rPr>
          <w:sz w:val="24"/>
        </w:rPr>
        <w:t>читательских</w:t>
      </w:r>
      <w:proofErr w:type="gramEnd"/>
      <w:r w:rsidRPr="006837CD">
        <w:rPr>
          <w:sz w:val="24"/>
        </w:rPr>
        <w:t xml:space="preserve"> аннотации или отзыва;</w:t>
      </w:r>
    </w:p>
    <w:p w:rsidR="006D7B6B" w:rsidRPr="006837CD" w:rsidRDefault="006D7B6B" w:rsidP="006837CD">
      <w:pPr>
        <w:pStyle w:val="210"/>
        <w:spacing w:line="276" w:lineRule="auto"/>
        <w:rPr>
          <w:sz w:val="24"/>
        </w:rPr>
      </w:pPr>
      <w:r w:rsidRPr="006837CD">
        <w:rPr>
          <w:sz w:val="24"/>
        </w:rPr>
        <w:t>создавать серии иллюстраций с короткими текстами по содержанию прочитанного (прослушанного) произведения;</w:t>
      </w:r>
    </w:p>
    <w:p w:rsidR="006D7B6B" w:rsidRPr="006837CD" w:rsidRDefault="006D7B6B" w:rsidP="006837CD">
      <w:pPr>
        <w:pStyle w:val="210"/>
        <w:spacing w:line="276" w:lineRule="auto"/>
        <w:rPr>
          <w:bCs/>
          <w:sz w:val="24"/>
        </w:rPr>
      </w:pPr>
      <w:r w:rsidRPr="006837CD">
        <w:rPr>
          <w:sz w:val="24"/>
        </w:rPr>
        <w:t xml:space="preserve">создавать проекты в виде книжек-самоделок, презентаций с </w:t>
      </w:r>
      <w:r w:rsidRPr="006837CD">
        <w:rPr>
          <w:bCs/>
          <w:sz w:val="24"/>
        </w:rPr>
        <w:t>аудиовизуальной поддержкой и пояснениями;</w:t>
      </w:r>
    </w:p>
    <w:p w:rsidR="006D7B6B" w:rsidRPr="006837CD" w:rsidRDefault="006D7B6B" w:rsidP="006837CD">
      <w:pPr>
        <w:pStyle w:val="210"/>
        <w:spacing w:line="276" w:lineRule="auto"/>
        <w:rPr>
          <w:sz w:val="24"/>
        </w:rPr>
      </w:pPr>
      <w:r w:rsidRPr="006837CD">
        <w:rPr>
          <w:sz w:val="24"/>
        </w:rPr>
        <w:t>работать в группе, создавая сценарии и инсценируя прочитанное (прослушанное, созданное самостоятельно) художественное произведение, в том числе и в виде мультимедийного продукта (мультфильма).</w:t>
      </w:r>
    </w:p>
    <w:p w:rsidR="00D55B0E" w:rsidRPr="006837CD" w:rsidRDefault="006C708B" w:rsidP="006837CD">
      <w:pPr>
        <w:ind w:right="260" w:firstLine="566"/>
        <w:jc w:val="both"/>
        <w:rPr>
          <w:rFonts w:eastAsiaTheme="minorEastAsia"/>
        </w:rPr>
      </w:pPr>
      <w:r w:rsidRPr="006837CD">
        <w:rPr>
          <w:b/>
          <w:bCs/>
        </w:rPr>
        <w:t>1.2.4. Родной язык и литературное чтение на родном языке.</w:t>
      </w:r>
    </w:p>
    <w:p w:rsidR="00D55B0E" w:rsidRPr="006837CD" w:rsidRDefault="00D55B0E" w:rsidP="006837CD">
      <w:pPr>
        <w:ind w:right="240" w:firstLine="566"/>
        <w:jc w:val="both"/>
        <w:rPr>
          <w:rFonts w:eastAsiaTheme="minorEastAsia"/>
        </w:rPr>
      </w:pPr>
      <w:r w:rsidRPr="006837CD">
        <w:t>Планируемые результаты предметной области «Родной язык и литературное чтение на родном языке» обеспечивают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 Развитие диалогической и монологической устной и письменной речи на родном языке, коммуникативных умений, нравственных и эстетических чувств, способностей к творческой деятельности на родном языке.</w:t>
      </w:r>
    </w:p>
    <w:p w:rsidR="00D55B0E" w:rsidRPr="006837CD" w:rsidRDefault="006C708B" w:rsidP="006837CD">
      <w:pPr>
        <w:ind w:right="240" w:firstLine="566"/>
        <w:jc w:val="both"/>
        <w:rPr>
          <w:rFonts w:eastAsiaTheme="minorEastAsia"/>
        </w:rPr>
      </w:pPr>
      <w:r w:rsidRPr="006837CD">
        <w:t>1.</w:t>
      </w:r>
      <w:r w:rsidR="00D55B0E" w:rsidRPr="006837CD">
        <w:rPr>
          <w:b/>
          <w:bCs/>
        </w:rPr>
        <w:t xml:space="preserve">«Роднойязык» </w:t>
      </w:r>
      <w:r w:rsidR="00D55B0E" w:rsidRPr="006837CD">
        <w:t>обеспечивают:</w:t>
      </w:r>
    </w:p>
    <w:p w:rsidR="00D55B0E" w:rsidRPr="006837CD" w:rsidRDefault="00D55B0E" w:rsidP="008A588E">
      <w:pPr>
        <w:numPr>
          <w:ilvl w:val="1"/>
          <w:numId w:val="138"/>
        </w:numPr>
        <w:tabs>
          <w:tab w:val="left" w:pos="962"/>
        </w:tabs>
        <w:ind w:right="260" w:firstLine="584"/>
        <w:jc w:val="both"/>
      </w:pPr>
      <w:r w:rsidRPr="006837CD">
        <w:t>воспитание ценностного отношения к родному языку как хранителю культуры, включение в культурно-языковое поле своего народа,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D55B0E" w:rsidRPr="006837CD" w:rsidRDefault="00D55B0E" w:rsidP="008A588E">
      <w:pPr>
        <w:numPr>
          <w:ilvl w:val="2"/>
          <w:numId w:val="138"/>
        </w:numPr>
        <w:tabs>
          <w:tab w:val="left" w:pos="952"/>
        </w:tabs>
        <w:ind w:right="260" w:firstLine="618"/>
        <w:jc w:val="both"/>
      </w:pPr>
      <w:r w:rsidRPr="006837CD">
        <w:t xml:space="preserve">обогащение активного и потенциального словарного запаса, развитие у </w:t>
      </w:r>
      <w:proofErr w:type="gramStart"/>
      <w:r w:rsidRPr="006837CD">
        <w:t>обучающихся</w:t>
      </w:r>
      <w:proofErr w:type="gramEnd"/>
      <w:r w:rsidRPr="006837CD">
        <w:t xml:space="preserve"> культуры владения родным языком в соответствии с нормами устной и письменной речи, правилами речевого этикета;</w:t>
      </w:r>
    </w:p>
    <w:p w:rsidR="00D55B0E" w:rsidRPr="006837CD" w:rsidRDefault="00D55B0E" w:rsidP="006837CD"/>
    <w:p w:rsidR="00D55B0E" w:rsidRPr="006837CD" w:rsidRDefault="00D55B0E" w:rsidP="008A588E">
      <w:pPr>
        <w:numPr>
          <w:ilvl w:val="2"/>
          <w:numId w:val="138"/>
        </w:numPr>
        <w:tabs>
          <w:tab w:val="left" w:pos="981"/>
        </w:tabs>
        <w:ind w:right="240" w:firstLine="618"/>
        <w:jc w:val="both"/>
      </w:pPr>
      <w:r w:rsidRPr="006837CD">
        <w:t xml:space="preserve">формирование первоначальных научных знаний о родном языке как системе и как развивающемся явлении, о его уровнях и единицах, о закономерностях его функционирования, освоение основных единиц и грамматических категорий родного языка, </w:t>
      </w:r>
      <w:r w:rsidRPr="006837CD">
        <w:lastRenderedPageBreak/>
        <w:t>формирование позитивного отношения к правильной устной и письменной родной речи как показателям общей культуры и гражданской позиции человека;</w:t>
      </w:r>
    </w:p>
    <w:p w:rsidR="00D55B0E" w:rsidRPr="006837CD" w:rsidRDefault="00D55B0E" w:rsidP="008A588E">
      <w:pPr>
        <w:numPr>
          <w:ilvl w:val="2"/>
          <w:numId w:val="138"/>
        </w:numPr>
        <w:tabs>
          <w:tab w:val="left" w:pos="1087"/>
        </w:tabs>
        <w:ind w:right="260" w:firstLine="618"/>
        <w:jc w:val="both"/>
      </w:pPr>
      <w:r w:rsidRPr="006837CD">
        <w:t>овладение первоначальными умениями ориентироваться в целях, задачах, средствах и условиях общения, формирование базовых навыков выбора адекватных языковых сре</w:t>
      </w:r>
      <w:proofErr w:type="gramStart"/>
      <w:r w:rsidRPr="006837CD">
        <w:t>дств дл</w:t>
      </w:r>
      <w:proofErr w:type="gramEnd"/>
      <w:r w:rsidRPr="006837CD">
        <w:t>я успешного решения коммуникативных задач;</w:t>
      </w:r>
    </w:p>
    <w:p w:rsidR="00D55B0E" w:rsidRPr="006837CD" w:rsidRDefault="00D55B0E" w:rsidP="006837CD">
      <w:r w:rsidRPr="006837CD">
        <w:rPr>
          <w:b/>
          <w:bCs/>
        </w:rPr>
        <w:t>Выпускник научится:</w:t>
      </w:r>
    </w:p>
    <w:p w:rsidR="00D55B0E" w:rsidRPr="006837CD" w:rsidRDefault="00D55B0E" w:rsidP="006837CD">
      <w:pPr>
        <w:ind w:right="260" w:firstLine="566"/>
        <w:jc w:val="both"/>
      </w:pPr>
      <w:r w:rsidRPr="006837CD">
        <w:t>– оценивать правильность (уместность) выбора языковых и неязыковых средств устного общения на уроке, в школе, в быту, со знакомыми и незнакомыми, с людьми разного возраста;</w:t>
      </w:r>
    </w:p>
    <w:p w:rsidR="00D55B0E" w:rsidRPr="006837CD" w:rsidRDefault="00D55B0E" w:rsidP="006837CD">
      <w:pPr>
        <w:ind w:right="240" w:firstLine="566"/>
        <w:jc w:val="both"/>
      </w:pPr>
      <w:r w:rsidRPr="006837CD">
        <w:t>– соблюдать в повседневной жизни нормы речевого этикета и правила устного общения (умение слышать, реагировать на реплики, поддерживать разговор);</w:t>
      </w:r>
    </w:p>
    <w:p w:rsidR="00D55B0E" w:rsidRPr="006837CD" w:rsidRDefault="00D55B0E" w:rsidP="006837CD">
      <w:pPr>
        <w:ind w:left="580"/>
        <w:jc w:val="both"/>
        <w:rPr>
          <w:rFonts w:eastAsiaTheme="minorEastAsia"/>
        </w:rPr>
      </w:pPr>
      <w:r w:rsidRPr="006837CD">
        <w:t>–   выражать собственное мнение и аргументировать его.</w:t>
      </w:r>
    </w:p>
    <w:p w:rsidR="00D55B0E" w:rsidRPr="006837CD" w:rsidRDefault="00D55B0E" w:rsidP="006837CD">
      <w:pPr>
        <w:ind w:left="580"/>
        <w:jc w:val="both"/>
        <w:rPr>
          <w:rFonts w:eastAsiaTheme="minorEastAsia"/>
        </w:rPr>
      </w:pPr>
      <w:r w:rsidRPr="006837CD">
        <w:rPr>
          <w:b/>
          <w:bCs/>
        </w:rPr>
        <w:t>Выпускник получит возможность научиться:</w:t>
      </w:r>
    </w:p>
    <w:p w:rsidR="00D55B0E" w:rsidRPr="006837CD" w:rsidRDefault="00D55B0E" w:rsidP="006837CD">
      <w:pPr>
        <w:ind w:left="580"/>
        <w:jc w:val="both"/>
        <w:rPr>
          <w:rFonts w:eastAsiaTheme="minorEastAsia"/>
        </w:rPr>
      </w:pPr>
      <w:r w:rsidRPr="006837CD">
        <w:t xml:space="preserve">–   </w:t>
      </w:r>
      <w:r w:rsidRPr="006837CD">
        <w:rPr>
          <w:i/>
          <w:iCs/>
        </w:rPr>
        <w:t>создавать тексты по предложенному заголовку;</w:t>
      </w:r>
    </w:p>
    <w:p w:rsidR="00D55B0E" w:rsidRPr="006837CD" w:rsidRDefault="00D55B0E" w:rsidP="006837CD">
      <w:pPr>
        <w:ind w:left="580"/>
        <w:jc w:val="both"/>
        <w:rPr>
          <w:rFonts w:eastAsiaTheme="minorEastAsia"/>
        </w:rPr>
      </w:pPr>
      <w:r w:rsidRPr="006837CD">
        <w:t xml:space="preserve">–   </w:t>
      </w:r>
      <w:r w:rsidRPr="006837CD">
        <w:rPr>
          <w:i/>
          <w:iCs/>
        </w:rPr>
        <w:t>подробно или выборочно пересказывать текст;</w:t>
      </w:r>
    </w:p>
    <w:p w:rsidR="00D55B0E" w:rsidRPr="006837CD" w:rsidRDefault="00D55B0E" w:rsidP="006837CD">
      <w:pPr>
        <w:ind w:left="580"/>
        <w:jc w:val="both"/>
        <w:rPr>
          <w:rFonts w:eastAsiaTheme="minorEastAsia"/>
        </w:rPr>
      </w:pPr>
      <w:r w:rsidRPr="006837CD">
        <w:t xml:space="preserve">–   </w:t>
      </w:r>
      <w:r w:rsidRPr="006837CD">
        <w:rPr>
          <w:i/>
          <w:iCs/>
        </w:rPr>
        <w:t>пересказывать текст от другого лица;</w:t>
      </w:r>
    </w:p>
    <w:p w:rsidR="00D55B0E" w:rsidRPr="006837CD" w:rsidRDefault="00D55B0E" w:rsidP="006837CD">
      <w:pPr>
        <w:ind w:right="20" w:firstLine="566"/>
        <w:jc w:val="both"/>
        <w:rPr>
          <w:rFonts w:eastAsiaTheme="minorEastAsia"/>
        </w:rPr>
      </w:pPr>
      <w:r w:rsidRPr="006837CD">
        <w:t xml:space="preserve">– </w:t>
      </w:r>
      <w:r w:rsidRPr="006837CD">
        <w:rPr>
          <w:i/>
          <w:iCs/>
        </w:rPr>
        <w:t>составлять устный рассказ на определѐнную тему с использованиемразных типов речи: описание, повествование, рассуждение;</w:t>
      </w:r>
    </w:p>
    <w:p w:rsidR="00D55B0E" w:rsidRPr="006837CD" w:rsidRDefault="00D55B0E" w:rsidP="006837CD">
      <w:pPr>
        <w:ind w:right="20" w:firstLine="566"/>
        <w:jc w:val="both"/>
        <w:rPr>
          <w:rFonts w:eastAsiaTheme="minorEastAsia"/>
        </w:rPr>
      </w:pPr>
      <w:r w:rsidRPr="006837CD">
        <w:t xml:space="preserve">– </w:t>
      </w:r>
      <w:r w:rsidRPr="006837CD">
        <w:rPr>
          <w:i/>
          <w:iCs/>
        </w:rPr>
        <w:t>анализировать и корректировать тексты снарушенным порядкомпредложений, находить в тексте смысловые пропуски;</w:t>
      </w:r>
    </w:p>
    <w:p w:rsidR="00D55B0E" w:rsidRDefault="00D55B0E" w:rsidP="006837CD">
      <w:pPr>
        <w:ind w:right="20" w:firstLine="566"/>
        <w:jc w:val="both"/>
        <w:rPr>
          <w:i/>
          <w:iCs/>
        </w:rPr>
      </w:pPr>
      <w:r w:rsidRPr="006837CD">
        <w:t xml:space="preserve">– </w:t>
      </w:r>
      <w:r w:rsidRPr="006837CD">
        <w:rPr>
          <w:i/>
          <w:iCs/>
        </w:rPr>
        <w:t xml:space="preserve">соблюдать нормы речевого взаимодействия при интерактивномобщении (sms­сообщения, электронная почта, Интернет и другие </w:t>
      </w:r>
      <w:proofErr w:type="gramStart"/>
      <w:r w:rsidRPr="006837CD">
        <w:rPr>
          <w:i/>
          <w:iCs/>
        </w:rPr>
        <w:t>виды</w:t>
      </w:r>
      <w:proofErr w:type="gramEnd"/>
      <w:r w:rsidRPr="006837CD">
        <w:rPr>
          <w:i/>
          <w:iCs/>
        </w:rPr>
        <w:t xml:space="preserve"> и способы связи).</w:t>
      </w:r>
    </w:p>
    <w:p w:rsidR="006837CD" w:rsidRPr="006837CD" w:rsidRDefault="006837CD" w:rsidP="006837CD">
      <w:pPr>
        <w:ind w:right="20" w:firstLine="566"/>
        <w:jc w:val="both"/>
        <w:rPr>
          <w:rFonts w:eastAsiaTheme="minorEastAsia"/>
        </w:rPr>
      </w:pPr>
    </w:p>
    <w:p w:rsidR="00D55B0E" w:rsidRPr="006837CD" w:rsidRDefault="006C708B" w:rsidP="006837CD">
      <w:pPr>
        <w:ind w:left="580"/>
        <w:rPr>
          <w:rFonts w:eastAsiaTheme="minorEastAsia"/>
        </w:rPr>
      </w:pPr>
      <w:r w:rsidRPr="006837CD">
        <w:rPr>
          <w:b/>
        </w:rPr>
        <w:t>2.</w:t>
      </w:r>
      <w:r w:rsidR="00D55B0E" w:rsidRPr="006837CD">
        <w:rPr>
          <w:b/>
          <w:bCs/>
        </w:rPr>
        <w:t xml:space="preserve">«Литературное чтение на родном языке» </w:t>
      </w:r>
      <w:r w:rsidR="00D55B0E" w:rsidRPr="006837CD">
        <w:t>обеспечивают:</w:t>
      </w:r>
    </w:p>
    <w:p w:rsidR="00D55B0E" w:rsidRPr="006837CD" w:rsidRDefault="00D55B0E" w:rsidP="006837CD">
      <w:pPr>
        <w:ind w:firstLine="540"/>
        <w:jc w:val="both"/>
        <w:rPr>
          <w:rFonts w:eastAsiaTheme="minorEastAsia"/>
        </w:rPr>
      </w:pPr>
      <w:r w:rsidRPr="006837CD">
        <w:t>1) понимание родной литературы как одной из основных национально-культурных ценностей народа, как особого способа познания жизни, как явления национальной и мировой культуры, средства сохранения и передачи нравственных ценностей и традиций;</w:t>
      </w:r>
    </w:p>
    <w:p w:rsidR="00D55B0E" w:rsidRPr="006837CD" w:rsidRDefault="00D55B0E" w:rsidP="006837CD">
      <w:pPr>
        <w:ind w:right="20" w:firstLine="540"/>
        <w:jc w:val="both"/>
        <w:rPr>
          <w:rFonts w:eastAsiaTheme="minorEastAsia"/>
        </w:rPr>
      </w:pPr>
      <w:r w:rsidRPr="006837CD">
        <w:t>2) осознание значимости чтения на родном языке для личного развития; формирование представлений о мире, национальной истории и культуре, первоначальных этических представлений, понятий о добре и зле, нравственности; формирование потребности в систематическом чтении на родном языке как средстве познания себя и мира; обеспечение культурной самоидентификации;</w:t>
      </w:r>
    </w:p>
    <w:p w:rsidR="00D55B0E" w:rsidRPr="006837CD" w:rsidRDefault="00D55B0E" w:rsidP="008A588E">
      <w:pPr>
        <w:numPr>
          <w:ilvl w:val="0"/>
          <w:numId w:val="139"/>
        </w:numPr>
        <w:tabs>
          <w:tab w:val="left" w:pos="981"/>
        </w:tabs>
        <w:ind w:right="20" w:firstLine="548"/>
        <w:jc w:val="both"/>
      </w:pPr>
      <w:r w:rsidRPr="006837CD">
        <w:t>использование разных видов чтения (ознакомительное, изучающее, выборочное, поисковое); умение осознанно воспринимать и оценивать содержание и специфику различных текстов, участвовать в их обсуждении, давать и обосновывать нравственную оценку поступков героев;</w:t>
      </w:r>
    </w:p>
    <w:p w:rsidR="00D55B0E" w:rsidRPr="006837CD" w:rsidRDefault="00D55B0E" w:rsidP="008A588E">
      <w:pPr>
        <w:numPr>
          <w:ilvl w:val="0"/>
          <w:numId w:val="139"/>
        </w:numPr>
        <w:tabs>
          <w:tab w:val="left" w:pos="1034"/>
        </w:tabs>
        <w:ind w:firstLine="548"/>
        <w:jc w:val="both"/>
      </w:pPr>
      <w:r w:rsidRPr="006837CD">
        <w:t>достижение необходимого для продолжения образования уровня читательской компетентности, общего речевого развития, то есть овладение техникой чтения вслух и про себя, элементарными приемами интерпретации, анализа и преобразования художественных, научно-популярных и учебных текстов с использованием элементарных литературоведческих понятий;</w:t>
      </w:r>
    </w:p>
    <w:p w:rsidR="00D55B0E" w:rsidRPr="006837CD" w:rsidRDefault="00D55B0E" w:rsidP="008A588E">
      <w:pPr>
        <w:numPr>
          <w:ilvl w:val="0"/>
          <w:numId w:val="139"/>
        </w:numPr>
        <w:tabs>
          <w:tab w:val="left" w:pos="851"/>
        </w:tabs>
        <w:ind w:right="20" w:firstLine="548"/>
        <w:jc w:val="both"/>
      </w:pPr>
      <w:r w:rsidRPr="006837CD">
        <w:t>осознание коммуникативно-эстетических возможностей родного языка на основе изучения выдающихся произведений культуры своего народа, умениесамостоятельно выбирать интересующую литературу; пользоваться справочными источниками для понимания и получения дополнительной информации.</w:t>
      </w:r>
    </w:p>
    <w:p w:rsidR="00D55B0E" w:rsidRPr="006837CD" w:rsidRDefault="00D55B0E" w:rsidP="006837CD">
      <w:pPr>
        <w:ind w:right="20" w:firstLine="706"/>
        <w:jc w:val="both"/>
        <w:rPr>
          <w:rFonts w:eastAsiaTheme="minorEastAsia"/>
        </w:rPr>
      </w:pPr>
      <w:r w:rsidRPr="006837CD">
        <w:t>Школьники научатся вести диалог в различных коммуникативных ситуациях, соблюдая правила речевого этикета, участвовать в обсуждении прослушанного (прочитанного) произведения. Они будут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повествовательного характера с элементами рассуждения и описания. Выпускники научатся декламировать (читать наизусть) стихотворные произведения. Они получат возможность научиться выступать перед знакомой аудиторией (сверстников, родителей, педагогов) с небольшими сообщениями, используя иллюстративный ряд (плакаты, презентацию).</w:t>
      </w:r>
    </w:p>
    <w:p w:rsidR="00D55B0E" w:rsidRPr="006837CD" w:rsidRDefault="00D55B0E" w:rsidP="006837CD">
      <w:pPr>
        <w:ind w:right="20" w:firstLine="706"/>
        <w:jc w:val="both"/>
        <w:rPr>
          <w:rFonts w:eastAsiaTheme="minorEastAsia"/>
        </w:rPr>
      </w:pPr>
      <w:r w:rsidRPr="006837CD">
        <w:t>Выпускники овладеют основами коммуникативной деятельности, на практическом уровне осознают значимость работы в группе и освоят правила групповой работы.</w:t>
      </w:r>
    </w:p>
    <w:p w:rsidR="00D55B0E" w:rsidRPr="006837CD" w:rsidRDefault="00D55B0E" w:rsidP="006837CD">
      <w:pPr>
        <w:rPr>
          <w:rFonts w:eastAsiaTheme="minorEastAsia"/>
        </w:rPr>
      </w:pPr>
      <w:r w:rsidRPr="006837CD">
        <w:rPr>
          <w:b/>
          <w:bCs/>
        </w:rPr>
        <w:lastRenderedPageBreak/>
        <w:t>Выпускник научится:</w:t>
      </w:r>
    </w:p>
    <w:p w:rsidR="00D55B0E" w:rsidRPr="006837CD" w:rsidRDefault="00D55B0E" w:rsidP="006837CD">
      <w:pPr>
        <w:ind w:right="20" w:firstLine="706"/>
        <w:jc w:val="both"/>
        <w:rPr>
          <w:rFonts w:eastAsiaTheme="minorEastAsia"/>
        </w:rPr>
      </w:pPr>
      <w:r w:rsidRPr="006837CD">
        <w:t>– 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rsidR="00D55B0E" w:rsidRPr="006837CD" w:rsidRDefault="00D55B0E" w:rsidP="006837CD">
      <w:pPr>
        <w:rPr>
          <w:rFonts w:eastAsiaTheme="minorEastAsia"/>
        </w:rPr>
      </w:pPr>
    </w:p>
    <w:p w:rsidR="00D55B0E" w:rsidRPr="006837CD" w:rsidRDefault="00D55B0E" w:rsidP="006837CD">
      <w:pPr>
        <w:ind w:right="20" w:firstLine="706"/>
        <w:jc w:val="both"/>
        <w:rPr>
          <w:rFonts w:eastAsiaTheme="minorEastAsia"/>
        </w:rPr>
      </w:pPr>
      <w:r w:rsidRPr="006837CD">
        <w:t>– использовать различные виды чтения: изучающее, выборочное ознакомительное, выборочное поисковое, выборочное просмотровое в соответствии с целью чтения (для всех видов текстов);</w:t>
      </w:r>
    </w:p>
    <w:p w:rsidR="00D55B0E" w:rsidRPr="006837CD" w:rsidRDefault="00D55B0E" w:rsidP="006837CD">
      <w:pPr>
        <w:rPr>
          <w:rFonts w:eastAsiaTheme="minorEastAsia"/>
        </w:rPr>
      </w:pPr>
    </w:p>
    <w:p w:rsidR="00D55B0E" w:rsidRPr="006837CD" w:rsidRDefault="00D55B0E" w:rsidP="006837CD">
      <w:pPr>
        <w:ind w:firstLine="706"/>
        <w:jc w:val="both"/>
        <w:rPr>
          <w:rFonts w:eastAsiaTheme="minorEastAsia"/>
        </w:rPr>
      </w:pPr>
      <w:proofErr w:type="gramStart"/>
      <w:r w:rsidRPr="006837CD">
        <w:t>– ориентироваться в содержании художественного, учебного и научно-популярного текста, понимать его смысл (при чтении вслух и про себя, при прослушивании) для художественных текстов: определять главную мысль и героев произведения; воспроизводить в воображении словесные художественные образы и картины жизни, изображенные автором; этически оценивать поступки персонажей, формировать свое отношение к героям произведения; определять основные события и устанавливать их последовательность;</w:t>
      </w:r>
      <w:proofErr w:type="gramEnd"/>
      <w:r w:rsidRPr="006837CD">
        <w:t xml:space="preserve"> озаглавливать текст, передавая в заголовке главную мысль текста; находить в тексте требуемую информацию (конкретные сведения, факты, описания), заданную в явном виде; задавать вопросы по содержанию произведения и отвечать на них, подтверждая ответ примерами из текста; объяснять значение слова с опорой на контекст, с использованием словарей и другой справочной литературы.</w:t>
      </w:r>
    </w:p>
    <w:p w:rsidR="00D55B0E" w:rsidRPr="006837CD" w:rsidRDefault="00D55B0E" w:rsidP="006837CD">
      <w:pPr>
        <w:ind w:right="20" w:firstLine="706"/>
        <w:jc w:val="both"/>
        <w:rPr>
          <w:rFonts w:eastAsiaTheme="minorEastAsia"/>
        </w:rPr>
      </w:pPr>
      <w:r w:rsidRPr="006837CD">
        <w:t xml:space="preserve">– ориентироваться в нравственном содержании </w:t>
      </w:r>
      <w:proofErr w:type="gramStart"/>
      <w:r w:rsidRPr="006837CD">
        <w:t>прочитанного</w:t>
      </w:r>
      <w:proofErr w:type="gramEnd"/>
      <w:r w:rsidRPr="006837CD">
        <w:t>, самостоятельно делать выводы, соотносить поступки героев с нравственными нормами (только для художественных текстов);</w:t>
      </w:r>
    </w:p>
    <w:p w:rsidR="00D55B0E" w:rsidRPr="006837CD" w:rsidRDefault="00D55B0E" w:rsidP="006837CD">
      <w:pPr>
        <w:ind w:right="20" w:firstLine="706"/>
        <w:jc w:val="both"/>
        <w:rPr>
          <w:rFonts w:eastAsiaTheme="minorEastAsia"/>
        </w:rPr>
      </w:pPr>
      <w:r w:rsidRPr="006837CD">
        <w:t>– 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w:t>
      </w:r>
      <w:r w:rsidR="006837CD">
        <w:t xml:space="preserve">, опираясь на текст или </w:t>
      </w:r>
      <w:r w:rsidRPr="006837CD">
        <w:t>собственный опыт (для всех</w:t>
      </w:r>
      <w:r w:rsidRPr="006837CD">
        <w:tab/>
        <w:t>видов текстов).</w:t>
      </w:r>
    </w:p>
    <w:p w:rsidR="00D55B0E" w:rsidRPr="006837CD" w:rsidRDefault="00D55B0E" w:rsidP="006837CD">
      <w:pPr>
        <w:jc w:val="both"/>
        <w:rPr>
          <w:rFonts w:eastAsiaTheme="minorEastAsia"/>
        </w:rPr>
      </w:pPr>
    </w:p>
    <w:p w:rsidR="00D55B0E" w:rsidRPr="006837CD" w:rsidRDefault="00D55B0E" w:rsidP="006837CD">
      <w:pPr>
        <w:jc w:val="both"/>
        <w:rPr>
          <w:rFonts w:eastAsiaTheme="minorEastAsia"/>
        </w:rPr>
      </w:pPr>
      <w:r w:rsidRPr="006837CD">
        <w:rPr>
          <w:b/>
          <w:bCs/>
        </w:rPr>
        <w:t>Выпускник получит возможность научиться:</w:t>
      </w:r>
    </w:p>
    <w:p w:rsidR="00D55B0E" w:rsidRPr="006837CD" w:rsidRDefault="00D55B0E" w:rsidP="006837CD">
      <w:pPr>
        <w:jc w:val="both"/>
        <w:rPr>
          <w:rFonts w:eastAsiaTheme="minorEastAsia"/>
        </w:rPr>
      </w:pPr>
    </w:p>
    <w:p w:rsidR="00D55B0E" w:rsidRPr="006837CD" w:rsidRDefault="00D55B0E" w:rsidP="006837CD">
      <w:pPr>
        <w:ind w:right="20" w:firstLine="706"/>
        <w:jc w:val="both"/>
        <w:rPr>
          <w:rFonts w:eastAsiaTheme="minorEastAsia"/>
        </w:rPr>
      </w:pPr>
      <w:r w:rsidRPr="006837CD">
        <w:t xml:space="preserve">– </w:t>
      </w:r>
      <w:r w:rsidRPr="006837CD">
        <w:rPr>
          <w:i/>
          <w:iCs/>
        </w:rPr>
        <w:t xml:space="preserve">осмысливать </w:t>
      </w:r>
      <w:proofErr w:type="gramStart"/>
      <w:r w:rsidRPr="006837CD">
        <w:rPr>
          <w:i/>
          <w:iCs/>
        </w:rPr>
        <w:t>эстетические</w:t>
      </w:r>
      <w:proofErr w:type="gramEnd"/>
      <w:r w:rsidRPr="006837CD">
        <w:rPr>
          <w:i/>
          <w:iCs/>
        </w:rPr>
        <w:t xml:space="preserve"> и нравственные ценностихудожественного текста и высказывать суждение;</w:t>
      </w:r>
    </w:p>
    <w:p w:rsidR="00D55B0E" w:rsidRPr="006837CD" w:rsidRDefault="00D55B0E" w:rsidP="006837CD">
      <w:pPr>
        <w:ind w:firstLine="706"/>
        <w:jc w:val="both"/>
        <w:rPr>
          <w:rFonts w:eastAsiaTheme="minorEastAsia"/>
        </w:rPr>
      </w:pPr>
      <w:r w:rsidRPr="006837CD">
        <w:t xml:space="preserve">– </w:t>
      </w:r>
      <w:r w:rsidRPr="006837CD">
        <w:rPr>
          <w:i/>
          <w:iCs/>
        </w:rPr>
        <w:t>осмысливать эстетические и нравственные ценности художественноготекста и высказывать собственное суждение;</w:t>
      </w:r>
    </w:p>
    <w:p w:rsidR="00D55B0E" w:rsidRPr="006837CD" w:rsidRDefault="00D55B0E" w:rsidP="006837CD">
      <w:pPr>
        <w:ind w:right="20" w:firstLine="706"/>
        <w:jc w:val="both"/>
        <w:rPr>
          <w:rFonts w:eastAsiaTheme="minorEastAsia"/>
        </w:rPr>
      </w:pPr>
      <w:r w:rsidRPr="006837CD">
        <w:t xml:space="preserve">– </w:t>
      </w:r>
      <w:r w:rsidRPr="006837CD">
        <w:rPr>
          <w:i/>
          <w:iCs/>
        </w:rPr>
        <w:t>высказывать собственное суждение о прочитанно</w:t>
      </w:r>
      <w:proofErr w:type="gramStart"/>
      <w:r w:rsidRPr="006837CD">
        <w:rPr>
          <w:i/>
          <w:iCs/>
        </w:rPr>
        <w:t>м(</w:t>
      </w:r>
      <w:proofErr w:type="gramEnd"/>
      <w:r w:rsidRPr="006837CD">
        <w:rPr>
          <w:i/>
          <w:iCs/>
        </w:rPr>
        <w:t>прослушанном)произведении, доказывать и подтверждать его фактами со ссылками на текст;</w:t>
      </w:r>
    </w:p>
    <w:p w:rsidR="00D55B0E" w:rsidRPr="006837CD" w:rsidRDefault="00D55B0E" w:rsidP="006837CD">
      <w:pPr>
        <w:ind w:right="20" w:firstLine="706"/>
        <w:jc w:val="both"/>
        <w:rPr>
          <w:rFonts w:eastAsiaTheme="minorEastAsia"/>
        </w:rPr>
      </w:pPr>
      <w:r w:rsidRPr="006837CD">
        <w:t xml:space="preserve">– </w:t>
      </w:r>
      <w:r w:rsidRPr="006837CD">
        <w:rPr>
          <w:i/>
          <w:iCs/>
        </w:rPr>
        <w:t>устанавливать ассоциации с жизненным опытом</w:t>
      </w:r>
      <w:proofErr w:type="gramStart"/>
      <w:r w:rsidRPr="006837CD">
        <w:rPr>
          <w:i/>
          <w:iCs/>
        </w:rPr>
        <w:t>,с</w:t>
      </w:r>
      <w:proofErr w:type="gramEnd"/>
      <w:r w:rsidRPr="006837CD">
        <w:rPr>
          <w:i/>
          <w:iCs/>
        </w:rPr>
        <w:t xml:space="preserve"> впечатлениями отвосприятия других видов искусства;</w:t>
      </w:r>
    </w:p>
    <w:p w:rsidR="00D55B0E" w:rsidRPr="006837CD" w:rsidRDefault="00D55B0E" w:rsidP="006837CD">
      <w:pPr>
        <w:ind w:right="20" w:firstLine="706"/>
        <w:jc w:val="both"/>
        <w:rPr>
          <w:rFonts w:eastAsiaTheme="minorEastAsia"/>
        </w:rPr>
      </w:pPr>
      <w:r w:rsidRPr="006837CD">
        <w:t xml:space="preserve">– </w:t>
      </w:r>
      <w:r w:rsidRPr="006837CD">
        <w:rPr>
          <w:i/>
          <w:iCs/>
        </w:rPr>
        <w:t>составлять по аналогии устные рассказ</w:t>
      </w:r>
      <w:proofErr w:type="gramStart"/>
      <w:r w:rsidRPr="006837CD">
        <w:rPr>
          <w:i/>
          <w:iCs/>
        </w:rPr>
        <w:t>ы(</w:t>
      </w:r>
      <w:proofErr w:type="gramEnd"/>
      <w:r w:rsidRPr="006837CD">
        <w:rPr>
          <w:i/>
          <w:iCs/>
        </w:rPr>
        <w:t>повествование,рассуждение, описание).</w:t>
      </w:r>
    </w:p>
    <w:p w:rsidR="00D55B0E" w:rsidRPr="006837CD" w:rsidRDefault="00D55B0E" w:rsidP="006837CD">
      <w:pPr>
        <w:jc w:val="both"/>
        <w:rPr>
          <w:rFonts w:eastAsiaTheme="minorEastAsia"/>
        </w:rPr>
      </w:pPr>
      <w:r w:rsidRPr="006837CD">
        <w:rPr>
          <w:b/>
          <w:bCs/>
        </w:rPr>
        <w:t>Выпускник получит возможность научиться:</w:t>
      </w:r>
    </w:p>
    <w:p w:rsidR="00D55B0E" w:rsidRPr="006837CD" w:rsidRDefault="00D55B0E" w:rsidP="006837CD">
      <w:pPr>
        <w:ind w:right="580" w:firstLine="706"/>
        <w:jc w:val="both"/>
        <w:rPr>
          <w:rFonts w:eastAsiaTheme="minorEastAsia"/>
        </w:rPr>
      </w:pPr>
      <w:r w:rsidRPr="006837CD">
        <w:t xml:space="preserve">– </w:t>
      </w:r>
      <w:r w:rsidRPr="006837CD">
        <w:rPr>
          <w:i/>
          <w:iCs/>
        </w:rPr>
        <w:t>воспринимать художественную литературу как вид искусства</w:t>
      </w:r>
      <w:proofErr w:type="gramStart"/>
      <w:r w:rsidRPr="006837CD">
        <w:rPr>
          <w:i/>
          <w:iCs/>
        </w:rPr>
        <w:t>,п</w:t>
      </w:r>
      <w:proofErr w:type="gramEnd"/>
      <w:r w:rsidRPr="006837CD">
        <w:rPr>
          <w:i/>
          <w:iCs/>
        </w:rPr>
        <w:t>риводить примеры проявления художественного вымысла в произведениях;</w:t>
      </w:r>
    </w:p>
    <w:p w:rsidR="00D55B0E" w:rsidRPr="006837CD" w:rsidRDefault="00D55B0E" w:rsidP="006837CD">
      <w:pPr>
        <w:ind w:right="20" w:firstLine="706"/>
        <w:jc w:val="both"/>
        <w:rPr>
          <w:rFonts w:eastAsiaTheme="minorEastAsia"/>
        </w:rPr>
      </w:pPr>
      <w:r w:rsidRPr="006837CD">
        <w:t xml:space="preserve">– </w:t>
      </w:r>
      <w:r w:rsidRPr="006837CD">
        <w:rPr>
          <w:i/>
          <w:iCs/>
        </w:rPr>
        <w:t>сравнивать</w:t>
      </w:r>
      <w:proofErr w:type="gramStart"/>
      <w:r w:rsidRPr="006837CD">
        <w:rPr>
          <w:i/>
          <w:iCs/>
        </w:rPr>
        <w:t>,с</w:t>
      </w:r>
      <w:proofErr w:type="gramEnd"/>
      <w:r w:rsidRPr="006837CD">
        <w:rPr>
          <w:i/>
          <w:iCs/>
        </w:rPr>
        <w:t>опоставлять,делать элементарный анализ различныхтекстов,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(иносказание, метафора, олицетворение, сравнение, эпитет);</w:t>
      </w:r>
    </w:p>
    <w:p w:rsidR="006D7B6B" w:rsidRPr="006837CD" w:rsidRDefault="00D55B0E" w:rsidP="006837CD">
      <w:pPr>
        <w:ind w:left="300" w:right="1300" w:firstLine="274"/>
        <w:jc w:val="both"/>
      </w:pPr>
      <w:r w:rsidRPr="006837CD">
        <w:t xml:space="preserve">– </w:t>
      </w:r>
      <w:r w:rsidRPr="006837CD">
        <w:rPr>
          <w:i/>
          <w:iCs/>
        </w:rPr>
        <w:t>определять позиции героев художе</w:t>
      </w:r>
      <w:r w:rsidR="006837CD">
        <w:rPr>
          <w:i/>
          <w:iCs/>
        </w:rPr>
        <w:t>ственного текста</w:t>
      </w:r>
      <w:proofErr w:type="gramStart"/>
      <w:r w:rsidR="006837CD">
        <w:rPr>
          <w:i/>
          <w:iCs/>
        </w:rPr>
        <w:t>,п</w:t>
      </w:r>
      <w:proofErr w:type="gramEnd"/>
      <w:r w:rsidR="006837CD">
        <w:rPr>
          <w:i/>
          <w:iCs/>
        </w:rPr>
        <w:t xml:space="preserve">озицию автора </w:t>
      </w:r>
      <w:r w:rsidRPr="006837CD">
        <w:rPr>
          <w:i/>
          <w:iCs/>
        </w:rPr>
        <w:t>художественного текста.</w:t>
      </w:r>
    </w:p>
    <w:p w:rsidR="003E74B3" w:rsidRDefault="006C708B" w:rsidP="006837CD">
      <w:pPr>
        <w:pStyle w:val="afd"/>
        <w:spacing w:line="276" w:lineRule="auto"/>
        <w:ind w:left="710"/>
        <w:rPr>
          <w:sz w:val="24"/>
        </w:rPr>
      </w:pPr>
      <w:bookmarkStart w:id="32" w:name="_Toc288394063"/>
      <w:bookmarkStart w:id="33" w:name="_Toc288410530"/>
      <w:bookmarkStart w:id="34" w:name="_Toc288410659"/>
      <w:bookmarkStart w:id="35" w:name="_Toc294246074"/>
      <w:r w:rsidRPr="006837CD">
        <w:rPr>
          <w:sz w:val="24"/>
        </w:rPr>
        <w:t>1.2.5.</w:t>
      </w:r>
      <w:r w:rsidR="003E74B3">
        <w:rPr>
          <w:sz w:val="24"/>
        </w:rPr>
        <w:t xml:space="preserve">Иностранный язык </w:t>
      </w:r>
    </w:p>
    <w:p w:rsidR="00653A76" w:rsidRPr="006837CD" w:rsidRDefault="00120655" w:rsidP="006837CD">
      <w:pPr>
        <w:pStyle w:val="afd"/>
        <w:spacing w:line="276" w:lineRule="auto"/>
        <w:ind w:left="710"/>
        <w:rPr>
          <w:sz w:val="24"/>
        </w:rPr>
      </w:pPr>
      <w:r>
        <w:rPr>
          <w:sz w:val="24"/>
        </w:rPr>
        <w:t>(</w:t>
      </w:r>
      <w:r w:rsidR="003E74B3">
        <w:rPr>
          <w:sz w:val="24"/>
        </w:rPr>
        <w:t>А</w:t>
      </w:r>
      <w:r w:rsidR="00653A76" w:rsidRPr="006837CD">
        <w:rPr>
          <w:sz w:val="24"/>
        </w:rPr>
        <w:t>нглийский)</w:t>
      </w:r>
      <w:bookmarkEnd w:id="32"/>
      <w:bookmarkEnd w:id="33"/>
      <w:bookmarkEnd w:id="34"/>
      <w:bookmarkEnd w:id="35"/>
    </w:p>
    <w:p w:rsidR="00653A76" w:rsidRPr="006837CD" w:rsidRDefault="00653A76" w:rsidP="006837CD">
      <w:pPr>
        <w:pStyle w:val="a3"/>
        <w:spacing w:line="276" w:lineRule="auto"/>
        <w:ind w:firstLine="454"/>
        <w:rPr>
          <w:rFonts w:ascii="Times New Roman" w:hAnsi="Times New Roman"/>
          <w:color w:val="auto"/>
          <w:sz w:val="24"/>
          <w:szCs w:val="24"/>
        </w:rPr>
      </w:pPr>
      <w:r w:rsidRPr="006837CD">
        <w:rPr>
          <w:rFonts w:ascii="Times New Roman" w:hAnsi="Times New Roman"/>
          <w:color w:val="auto"/>
          <w:spacing w:val="2"/>
          <w:sz w:val="24"/>
          <w:szCs w:val="24"/>
        </w:rPr>
        <w:t>В результат</w:t>
      </w:r>
      <w:r w:rsidR="00A1453B" w:rsidRPr="006837CD">
        <w:rPr>
          <w:rFonts w:ascii="Times New Roman" w:hAnsi="Times New Roman"/>
          <w:color w:val="auto"/>
          <w:spacing w:val="2"/>
          <w:sz w:val="24"/>
          <w:szCs w:val="24"/>
        </w:rPr>
        <w:t xml:space="preserve">е изучения иностранного языка </w:t>
      </w:r>
      <w:r w:rsidR="00C27132" w:rsidRPr="006837CD">
        <w:rPr>
          <w:rFonts w:ascii="Times New Roman" w:hAnsi="Times New Roman"/>
          <w:color w:val="auto"/>
          <w:spacing w:val="2"/>
          <w:sz w:val="24"/>
          <w:szCs w:val="24"/>
        </w:rPr>
        <w:t xml:space="preserve">при получении </w:t>
      </w:r>
      <w:r w:rsidRPr="006837CD">
        <w:rPr>
          <w:rFonts w:ascii="Times New Roman" w:hAnsi="Times New Roman"/>
          <w:color w:val="auto"/>
          <w:spacing w:val="2"/>
          <w:sz w:val="24"/>
          <w:szCs w:val="24"/>
        </w:rPr>
        <w:br/>
      </w:r>
      <w:r w:rsidRPr="006837CD">
        <w:rPr>
          <w:rFonts w:ascii="Times New Roman" w:hAnsi="Times New Roman"/>
          <w:color w:val="auto"/>
          <w:sz w:val="24"/>
          <w:szCs w:val="24"/>
        </w:rPr>
        <w:t xml:space="preserve">начального общего образования у </w:t>
      </w:r>
      <w:proofErr w:type="gramStart"/>
      <w:r w:rsidRPr="006837CD">
        <w:rPr>
          <w:rFonts w:ascii="Times New Roman" w:hAnsi="Times New Roman"/>
          <w:color w:val="auto"/>
          <w:sz w:val="24"/>
          <w:szCs w:val="24"/>
        </w:rPr>
        <w:t>обучающихся</w:t>
      </w:r>
      <w:proofErr w:type="gramEnd"/>
      <w:r w:rsidRPr="006837CD">
        <w:rPr>
          <w:rFonts w:ascii="Times New Roman" w:hAnsi="Times New Roman"/>
          <w:color w:val="auto"/>
          <w:sz w:val="24"/>
          <w:szCs w:val="24"/>
        </w:rPr>
        <w:t xml:space="preserve"> будут сфор</w:t>
      </w:r>
      <w:r w:rsidRPr="006837CD">
        <w:rPr>
          <w:rFonts w:ascii="Times New Roman" w:hAnsi="Times New Roman"/>
          <w:color w:val="auto"/>
          <w:spacing w:val="2"/>
          <w:sz w:val="24"/>
          <w:szCs w:val="24"/>
        </w:rPr>
        <w:t>мированы первоначальные представления о роли и значи</w:t>
      </w:r>
      <w:r w:rsidRPr="006837CD">
        <w:rPr>
          <w:rFonts w:ascii="Times New Roman" w:hAnsi="Times New Roman"/>
          <w:color w:val="auto"/>
          <w:sz w:val="24"/>
          <w:szCs w:val="24"/>
        </w:rPr>
        <w:t xml:space="preserve">мости иностранного языка в жизни современного человека </w:t>
      </w:r>
      <w:r w:rsidRPr="006837CD">
        <w:rPr>
          <w:rFonts w:ascii="Times New Roman" w:hAnsi="Times New Roman"/>
          <w:color w:val="auto"/>
          <w:spacing w:val="2"/>
          <w:sz w:val="24"/>
          <w:szCs w:val="24"/>
        </w:rPr>
        <w:t>и поликультурного мира. Обучающиеся приобретут началь</w:t>
      </w:r>
      <w:r w:rsidRPr="006837CD">
        <w:rPr>
          <w:rFonts w:ascii="Times New Roman" w:hAnsi="Times New Roman"/>
          <w:color w:val="auto"/>
          <w:sz w:val="24"/>
          <w:szCs w:val="24"/>
        </w:rPr>
        <w:t xml:space="preserve">ный опыт использования </w:t>
      </w:r>
      <w:r w:rsidRPr="006837CD">
        <w:rPr>
          <w:rFonts w:ascii="Times New Roman" w:hAnsi="Times New Roman"/>
          <w:color w:val="auto"/>
          <w:sz w:val="24"/>
          <w:szCs w:val="24"/>
        </w:rPr>
        <w:lastRenderedPageBreak/>
        <w:t xml:space="preserve">иностранного языка как средства </w:t>
      </w:r>
      <w:r w:rsidRPr="006837CD">
        <w:rPr>
          <w:rFonts w:ascii="Times New Roman" w:hAnsi="Times New Roman"/>
          <w:color w:val="auto"/>
          <w:spacing w:val="2"/>
          <w:sz w:val="24"/>
          <w:szCs w:val="24"/>
        </w:rPr>
        <w:t>межкультурного общения, как нового инструмента позна</w:t>
      </w:r>
      <w:r w:rsidRPr="006837CD">
        <w:rPr>
          <w:rFonts w:ascii="Times New Roman" w:hAnsi="Times New Roman"/>
          <w:color w:val="auto"/>
          <w:sz w:val="24"/>
          <w:szCs w:val="24"/>
        </w:rPr>
        <w:t>ния мира и культуры других народов, осознают личностный смысл овладения иностранным языком.</w:t>
      </w:r>
    </w:p>
    <w:p w:rsidR="006D7B6B" w:rsidRPr="006837CD" w:rsidRDefault="006D7B6B" w:rsidP="006837CD">
      <w:pPr>
        <w:tabs>
          <w:tab w:val="left" w:pos="142"/>
          <w:tab w:val="left" w:leader="dot" w:pos="624"/>
        </w:tabs>
        <w:spacing w:line="276" w:lineRule="auto"/>
        <w:ind w:firstLine="709"/>
        <w:jc w:val="both"/>
        <w:rPr>
          <w:rStyle w:val="Zag11"/>
          <w:rFonts w:eastAsia="@Arial Unicode MS"/>
        </w:rPr>
      </w:pPr>
      <w:r w:rsidRPr="006837CD">
        <w:rPr>
          <w:rStyle w:val="Zag11"/>
          <w:rFonts w:eastAsia="@Arial Unicode MS"/>
        </w:rPr>
        <w:t xml:space="preserve">Знакомство с детским пластом культуры страны (стран) изучаемого языка не только заложит основы уважительного отношения к чужой (иной) культуре, но и будет способствовать более глубокому осознанию </w:t>
      </w:r>
      <w:proofErr w:type="gramStart"/>
      <w:r w:rsidRPr="006837CD">
        <w:rPr>
          <w:rStyle w:val="Zag11"/>
          <w:rFonts w:eastAsia="@Arial Unicode MS"/>
        </w:rPr>
        <w:t>обучающимися</w:t>
      </w:r>
      <w:proofErr w:type="gramEnd"/>
      <w:r w:rsidRPr="006837CD">
        <w:rPr>
          <w:rStyle w:val="Zag11"/>
          <w:rFonts w:eastAsia="@Arial Unicode MS"/>
        </w:rPr>
        <w:t xml:space="preserve"> особенностей культуры своего народа. </w:t>
      </w:r>
      <w:proofErr w:type="gramStart"/>
      <w:r w:rsidRPr="006837CD">
        <w:rPr>
          <w:rStyle w:val="Zag11"/>
          <w:rFonts w:eastAsia="@Arial Unicode MS"/>
        </w:rPr>
        <w:t>Начальное общее иноязычное образование позволит сформировать у обучающихся способность в элементарной форме представлять на иностранном языке родную культуру в письменной и устной формах общения с зарубежными сверстниками, в том числе с использованием средств телекоммуникации.</w:t>
      </w:r>
      <w:proofErr w:type="gramEnd"/>
    </w:p>
    <w:p w:rsidR="006D7B6B" w:rsidRPr="006837CD" w:rsidRDefault="006D7B6B" w:rsidP="006837CD">
      <w:pPr>
        <w:tabs>
          <w:tab w:val="left" w:pos="142"/>
          <w:tab w:val="left" w:leader="dot" w:pos="624"/>
        </w:tabs>
        <w:spacing w:line="276" w:lineRule="auto"/>
        <w:ind w:firstLine="709"/>
        <w:jc w:val="both"/>
        <w:rPr>
          <w:rStyle w:val="Zag11"/>
          <w:rFonts w:eastAsia="@Arial Unicode MS"/>
        </w:rPr>
      </w:pPr>
      <w:r w:rsidRPr="006837CD">
        <w:rPr>
          <w:rStyle w:val="Zag11"/>
          <w:rFonts w:eastAsia="@Arial Unicode MS"/>
        </w:rPr>
        <w:t>Совместное изучение языков и культур, общепринятых человеческих и базовых национальных ценностей заложит основу для формирования гражданской идентичности, чувства патриотизма и гордости за свой народ, свой край, свою страну, поможет лучше осознать свою этническую и национальную принадлежность.</w:t>
      </w:r>
    </w:p>
    <w:p w:rsidR="006D7B6B" w:rsidRPr="006837CD" w:rsidRDefault="006D7B6B" w:rsidP="006837CD">
      <w:pPr>
        <w:tabs>
          <w:tab w:val="left" w:pos="142"/>
          <w:tab w:val="left" w:leader="dot" w:pos="624"/>
        </w:tabs>
        <w:spacing w:line="276" w:lineRule="auto"/>
        <w:ind w:firstLine="709"/>
        <w:jc w:val="both"/>
        <w:rPr>
          <w:rStyle w:val="Zag11"/>
          <w:rFonts w:eastAsia="@Arial Unicode MS"/>
        </w:rPr>
      </w:pPr>
      <w:r w:rsidRPr="006837CD">
        <w:rPr>
          <w:rStyle w:val="Zag11"/>
          <w:rFonts w:eastAsia="@Arial Unicode MS"/>
        </w:rPr>
        <w:t xml:space="preserve">Процесс овладения иностранным языком на уровне начального общего образования внесет свой вклад в формирование активной жизненной позиции </w:t>
      </w:r>
      <w:proofErr w:type="gramStart"/>
      <w:r w:rsidRPr="006837CD">
        <w:rPr>
          <w:rStyle w:val="Zag11"/>
          <w:rFonts w:eastAsia="@Arial Unicode MS"/>
        </w:rPr>
        <w:t>обучающихся</w:t>
      </w:r>
      <w:proofErr w:type="gramEnd"/>
      <w:r w:rsidRPr="006837CD">
        <w:rPr>
          <w:rStyle w:val="Zag11"/>
          <w:rFonts w:eastAsia="@Arial Unicode MS"/>
        </w:rPr>
        <w:t>. Знакомство на уроках иностранного языка с доступными образцами зарубежного фольклора, выражение своего отношения к литературным героям, участие в ролевых играх будут способствовать становлению обучающихся как членов гражданского общества.</w:t>
      </w:r>
    </w:p>
    <w:p w:rsidR="006D7B6B" w:rsidRPr="006837CD" w:rsidRDefault="006D7B6B" w:rsidP="006837CD">
      <w:pPr>
        <w:tabs>
          <w:tab w:val="left" w:pos="142"/>
          <w:tab w:val="left" w:leader="dot" w:pos="624"/>
        </w:tabs>
        <w:spacing w:line="276" w:lineRule="auto"/>
        <w:ind w:firstLine="709"/>
        <w:jc w:val="both"/>
        <w:rPr>
          <w:rStyle w:val="Zag11"/>
          <w:rFonts w:eastAsia="@Arial Unicode MS"/>
        </w:rPr>
      </w:pPr>
      <w:r w:rsidRPr="006837CD">
        <w:rPr>
          <w:rStyle w:val="Zag11"/>
          <w:rFonts w:eastAsia="@Arial Unicode MS"/>
        </w:rPr>
        <w:t xml:space="preserve">В результате изучения иностранного языка на уровне начального общего образования у </w:t>
      </w:r>
      <w:proofErr w:type="gramStart"/>
      <w:r w:rsidRPr="006837CD">
        <w:rPr>
          <w:rStyle w:val="Zag11"/>
          <w:rFonts w:eastAsia="@Arial Unicode MS"/>
        </w:rPr>
        <w:t>обучающихся</w:t>
      </w:r>
      <w:proofErr w:type="gramEnd"/>
      <w:r w:rsidRPr="006837CD">
        <w:rPr>
          <w:rStyle w:val="Zag11"/>
          <w:rFonts w:eastAsia="@Arial Unicode MS"/>
        </w:rPr>
        <w:t>:</w:t>
      </w:r>
    </w:p>
    <w:p w:rsidR="006D7B6B" w:rsidRPr="006837CD" w:rsidRDefault="006D7B6B" w:rsidP="006837CD">
      <w:pPr>
        <w:tabs>
          <w:tab w:val="left" w:pos="142"/>
          <w:tab w:val="left" w:leader="dot" w:pos="624"/>
        </w:tabs>
        <w:spacing w:line="276" w:lineRule="auto"/>
        <w:ind w:firstLine="709"/>
        <w:jc w:val="both"/>
        <w:rPr>
          <w:rStyle w:val="Zag11"/>
          <w:rFonts w:eastAsia="@Arial Unicode MS"/>
        </w:rPr>
      </w:pPr>
      <w:proofErr w:type="gramStart"/>
      <w:r w:rsidRPr="006837CD">
        <w:rPr>
          <w:rStyle w:val="Zag11"/>
          <w:rFonts w:eastAsia="@Arial Unicode MS"/>
        </w:rPr>
        <w:t>сформируется элементарная иноязычная коммуникативная компетенция, т. е. способность и готовность общаться с носителями изучаемого иностранного языка в устной (говорение и аудирование) и письменной (чтение и письмо) формах общения с учетом речевых возможностей и потребностей младшего школьника; расширится лингвистический кругозор; будет получено общее представление о строе изучаемого языка и его некоторых отличиях от родного языка;</w:t>
      </w:r>
      <w:proofErr w:type="gramEnd"/>
    </w:p>
    <w:p w:rsidR="006D7B6B" w:rsidRPr="006837CD" w:rsidRDefault="006D7B6B" w:rsidP="006837CD">
      <w:pPr>
        <w:tabs>
          <w:tab w:val="left" w:pos="142"/>
          <w:tab w:val="left" w:leader="dot" w:pos="624"/>
        </w:tabs>
        <w:spacing w:line="276" w:lineRule="auto"/>
        <w:ind w:firstLine="709"/>
        <w:jc w:val="both"/>
        <w:rPr>
          <w:rStyle w:val="Zag11"/>
          <w:rFonts w:eastAsia="@Arial Unicode MS"/>
        </w:rPr>
      </w:pPr>
      <w:r w:rsidRPr="006837CD">
        <w:rPr>
          <w:rStyle w:val="Zag11"/>
          <w:rFonts w:eastAsia="@Arial Unicode MS"/>
        </w:rPr>
        <w:t>будут заложены основы коммуникативной культуры, т. е. способность ставить и решать посильные коммуникативные задачи, адекватно использовать имеющиеся речевые и неречевые средства общения, соблюдать речевой этикет, быть вежливыми и доброжелательными речевыми партнерами;</w:t>
      </w:r>
    </w:p>
    <w:p w:rsidR="006D7B6B" w:rsidRPr="006837CD" w:rsidRDefault="006D7B6B" w:rsidP="006837CD">
      <w:pPr>
        <w:pStyle w:val="Zag3"/>
        <w:tabs>
          <w:tab w:val="left" w:pos="142"/>
          <w:tab w:val="left" w:leader="dot" w:pos="624"/>
        </w:tabs>
        <w:spacing w:after="0" w:line="276" w:lineRule="auto"/>
        <w:ind w:firstLine="709"/>
        <w:jc w:val="both"/>
        <w:rPr>
          <w:rStyle w:val="Zag11"/>
          <w:rFonts w:eastAsia="@Arial Unicode MS"/>
          <w:i w:val="0"/>
          <w:iCs w:val="0"/>
          <w:color w:val="auto"/>
          <w:lang w:val="ru-RU"/>
        </w:rPr>
      </w:pPr>
      <w:r w:rsidRPr="006837CD">
        <w:rPr>
          <w:rStyle w:val="Zag11"/>
          <w:rFonts w:eastAsia="@Arial Unicode MS"/>
          <w:i w:val="0"/>
          <w:color w:val="auto"/>
          <w:lang w:val="ru-RU"/>
        </w:rPr>
        <w:t>сформируются положительная мотивация и устойчивый учебно-познавательный интерес к предмету «Иностранный язык», а также необходимые универсальные учебные действия и специальные учебные умения, что заложит основу успешной учебной деятельности по овладению иностранным языком на следующем уровне образования.</w:t>
      </w:r>
    </w:p>
    <w:p w:rsidR="006D7B6B" w:rsidRPr="006837CD" w:rsidRDefault="006D7B6B" w:rsidP="006837CD">
      <w:pPr>
        <w:pStyle w:val="a3"/>
        <w:spacing w:line="276" w:lineRule="auto"/>
        <w:ind w:firstLine="454"/>
        <w:rPr>
          <w:rFonts w:ascii="Times New Roman" w:hAnsi="Times New Roman"/>
          <w:color w:val="auto"/>
          <w:sz w:val="24"/>
          <w:szCs w:val="24"/>
        </w:rPr>
      </w:pPr>
    </w:p>
    <w:p w:rsidR="00653A76" w:rsidRPr="006837CD" w:rsidRDefault="00653A76" w:rsidP="006837CD">
      <w:pPr>
        <w:pStyle w:val="41"/>
        <w:spacing w:before="0" w:after="0" w:line="276" w:lineRule="auto"/>
        <w:ind w:firstLine="454"/>
        <w:jc w:val="both"/>
        <w:rPr>
          <w:rFonts w:ascii="Times New Roman" w:hAnsi="Times New Roman" w:cs="Times New Roman"/>
          <w:b/>
          <w:i w:val="0"/>
          <w:color w:val="auto"/>
          <w:sz w:val="24"/>
          <w:szCs w:val="24"/>
        </w:rPr>
      </w:pPr>
      <w:r w:rsidRPr="006837CD">
        <w:rPr>
          <w:rFonts w:ascii="Times New Roman" w:hAnsi="Times New Roman" w:cs="Times New Roman"/>
          <w:b/>
          <w:i w:val="0"/>
          <w:color w:val="auto"/>
          <w:sz w:val="24"/>
          <w:szCs w:val="24"/>
        </w:rPr>
        <w:t>Коммуникативные умения</w:t>
      </w:r>
    </w:p>
    <w:p w:rsidR="00653A76" w:rsidRPr="006837CD" w:rsidRDefault="00653A76" w:rsidP="006837CD">
      <w:pPr>
        <w:pStyle w:val="a3"/>
        <w:spacing w:line="276" w:lineRule="auto"/>
        <w:ind w:firstLine="454"/>
        <w:rPr>
          <w:rFonts w:ascii="Times New Roman" w:hAnsi="Times New Roman"/>
          <w:color w:val="auto"/>
          <w:sz w:val="24"/>
          <w:szCs w:val="24"/>
        </w:rPr>
      </w:pPr>
      <w:r w:rsidRPr="006837CD">
        <w:rPr>
          <w:rFonts w:ascii="Times New Roman" w:hAnsi="Times New Roman"/>
          <w:b/>
          <w:bCs/>
          <w:iCs/>
          <w:color w:val="auto"/>
          <w:sz w:val="24"/>
          <w:szCs w:val="24"/>
        </w:rPr>
        <w:t>Говорение</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color w:val="auto"/>
          <w:sz w:val="24"/>
          <w:szCs w:val="24"/>
        </w:rPr>
        <w:t>Выпускник научится:</w:t>
      </w:r>
    </w:p>
    <w:p w:rsidR="00653A76" w:rsidRPr="006837CD" w:rsidRDefault="00653A76" w:rsidP="006837CD">
      <w:pPr>
        <w:pStyle w:val="210"/>
        <w:spacing w:line="276" w:lineRule="auto"/>
        <w:rPr>
          <w:sz w:val="24"/>
        </w:rPr>
      </w:pPr>
      <w:r w:rsidRPr="006837CD">
        <w:rPr>
          <w:sz w:val="24"/>
        </w:rPr>
        <w:t>участвовать в элементарных диалогах, соблюдая нормы речевого этикета, принятые в англоязычных странах;</w:t>
      </w:r>
    </w:p>
    <w:p w:rsidR="00653A76" w:rsidRPr="006837CD" w:rsidRDefault="00653A76" w:rsidP="006837CD">
      <w:pPr>
        <w:pStyle w:val="210"/>
        <w:spacing w:line="276" w:lineRule="auto"/>
        <w:rPr>
          <w:sz w:val="24"/>
        </w:rPr>
      </w:pPr>
      <w:r w:rsidRPr="006837CD">
        <w:rPr>
          <w:spacing w:val="-2"/>
          <w:sz w:val="24"/>
        </w:rPr>
        <w:t xml:space="preserve">составлять небольшое описание предмета, картинки, </w:t>
      </w:r>
      <w:proofErr w:type="gramStart"/>
      <w:r w:rsidRPr="006837CD">
        <w:rPr>
          <w:spacing w:val="-2"/>
          <w:sz w:val="24"/>
        </w:rPr>
        <w:t>пер­</w:t>
      </w:r>
      <w:r w:rsidRPr="006837CD">
        <w:rPr>
          <w:spacing w:val="-2"/>
          <w:sz w:val="24"/>
        </w:rPr>
        <w:br/>
      </w:r>
      <w:r w:rsidRPr="006837CD">
        <w:rPr>
          <w:sz w:val="24"/>
        </w:rPr>
        <w:t>сонажа</w:t>
      </w:r>
      <w:proofErr w:type="gramEnd"/>
      <w:r w:rsidRPr="006837CD">
        <w:rPr>
          <w:sz w:val="24"/>
        </w:rPr>
        <w:t>;</w:t>
      </w:r>
    </w:p>
    <w:p w:rsidR="00653A76" w:rsidRPr="006837CD" w:rsidRDefault="00653A76" w:rsidP="006837CD">
      <w:pPr>
        <w:pStyle w:val="210"/>
        <w:spacing w:line="276" w:lineRule="auto"/>
        <w:rPr>
          <w:sz w:val="24"/>
        </w:rPr>
      </w:pPr>
      <w:r w:rsidRPr="006837CD">
        <w:rPr>
          <w:sz w:val="24"/>
        </w:rPr>
        <w:t>рассказывать о себе, своей семье, друге.</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color w:val="auto"/>
          <w:sz w:val="24"/>
          <w:szCs w:val="24"/>
        </w:rPr>
        <w:t>Выпускник получит возможность научиться:</w:t>
      </w:r>
    </w:p>
    <w:p w:rsidR="00653A76" w:rsidRPr="006837CD" w:rsidRDefault="00653A76" w:rsidP="006837CD">
      <w:pPr>
        <w:pStyle w:val="210"/>
        <w:spacing w:line="276" w:lineRule="auto"/>
        <w:rPr>
          <w:i/>
          <w:sz w:val="24"/>
        </w:rPr>
      </w:pPr>
      <w:r w:rsidRPr="006837CD">
        <w:rPr>
          <w:i/>
          <w:sz w:val="24"/>
        </w:rPr>
        <w:t>воспроизводить наизусть небольшие произведения детского фольклора;</w:t>
      </w:r>
    </w:p>
    <w:p w:rsidR="00653A76" w:rsidRPr="006837CD" w:rsidRDefault="00653A76" w:rsidP="006837CD">
      <w:pPr>
        <w:pStyle w:val="210"/>
        <w:spacing w:line="276" w:lineRule="auto"/>
        <w:rPr>
          <w:i/>
          <w:sz w:val="24"/>
        </w:rPr>
      </w:pPr>
      <w:r w:rsidRPr="006837CD">
        <w:rPr>
          <w:i/>
          <w:sz w:val="24"/>
        </w:rPr>
        <w:t>составлять краткую характеристику персонажа;</w:t>
      </w:r>
    </w:p>
    <w:p w:rsidR="00653A76" w:rsidRPr="006837CD" w:rsidRDefault="00653A76" w:rsidP="006837CD">
      <w:pPr>
        <w:pStyle w:val="210"/>
        <w:spacing w:line="276" w:lineRule="auto"/>
        <w:rPr>
          <w:i/>
          <w:sz w:val="24"/>
        </w:rPr>
      </w:pPr>
      <w:r w:rsidRPr="006837CD">
        <w:rPr>
          <w:i/>
          <w:sz w:val="24"/>
        </w:rPr>
        <w:t>кратко излагать содержание прочитанного текста.</w:t>
      </w:r>
    </w:p>
    <w:p w:rsidR="00653A76" w:rsidRPr="006837CD" w:rsidRDefault="00653A76" w:rsidP="006837CD">
      <w:pPr>
        <w:pStyle w:val="a3"/>
        <w:spacing w:line="276" w:lineRule="auto"/>
        <w:ind w:firstLine="454"/>
        <w:rPr>
          <w:rFonts w:ascii="Times New Roman" w:hAnsi="Times New Roman"/>
          <w:color w:val="auto"/>
          <w:sz w:val="24"/>
          <w:szCs w:val="24"/>
        </w:rPr>
      </w:pPr>
      <w:r w:rsidRPr="006837CD">
        <w:rPr>
          <w:rFonts w:ascii="Times New Roman" w:hAnsi="Times New Roman"/>
          <w:b/>
          <w:bCs/>
          <w:iCs/>
          <w:color w:val="auto"/>
          <w:sz w:val="24"/>
          <w:szCs w:val="24"/>
        </w:rPr>
        <w:t>Аудирование</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color w:val="auto"/>
          <w:sz w:val="24"/>
          <w:szCs w:val="24"/>
        </w:rPr>
        <w:t>Выпускник научится:</w:t>
      </w:r>
    </w:p>
    <w:p w:rsidR="00653A76" w:rsidRPr="006837CD" w:rsidRDefault="00653A76" w:rsidP="006837CD">
      <w:pPr>
        <w:pStyle w:val="210"/>
        <w:spacing w:line="276" w:lineRule="auto"/>
        <w:rPr>
          <w:sz w:val="24"/>
        </w:rPr>
      </w:pPr>
      <w:r w:rsidRPr="006837CD">
        <w:rPr>
          <w:spacing w:val="2"/>
          <w:sz w:val="24"/>
        </w:rPr>
        <w:lastRenderedPageBreak/>
        <w:t xml:space="preserve">понимать на слух речь учителя и одноклассников при </w:t>
      </w:r>
      <w:r w:rsidRPr="006837CD">
        <w:rPr>
          <w:sz w:val="24"/>
        </w:rPr>
        <w:t xml:space="preserve">непосредственном общении и вербально/невербально реагировать на </w:t>
      </w:r>
      <w:proofErr w:type="gramStart"/>
      <w:r w:rsidRPr="006837CD">
        <w:rPr>
          <w:sz w:val="24"/>
        </w:rPr>
        <w:t>услышанное</w:t>
      </w:r>
      <w:proofErr w:type="gramEnd"/>
      <w:r w:rsidRPr="006837CD">
        <w:rPr>
          <w:sz w:val="24"/>
        </w:rPr>
        <w:t>;</w:t>
      </w:r>
    </w:p>
    <w:p w:rsidR="00653A76" w:rsidRPr="006837CD" w:rsidRDefault="00653A76" w:rsidP="006837CD">
      <w:pPr>
        <w:pStyle w:val="210"/>
        <w:spacing w:line="276" w:lineRule="auto"/>
        <w:rPr>
          <w:sz w:val="24"/>
        </w:rPr>
      </w:pPr>
      <w:r w:rsidRPr="006837CD">
        <w:rPr>
          <w:sz w:val="24"/>
        </w:rPr>
        <w:t>воспринимать на слух в аудиозаписи и понимать основ</w:t>
      </w:r>
      <w:r w:rsidRPr="006837CD">
        <w:rPr>
          <w:spacing w:val="2"/>
          <w:sz w:val="24"/>
        </w:rPr>
        <w:t xml:space="preserve">ное содержание небольших сообщений, рассказов, сказок, </w:t>
      </w:r>
      <w:r w:rsidRPr="006837CD">
        <w:rPr>
          <w:sz w:val="24"/>
        </w:rPr>
        <w:t>построенных в основном на знакомом языковом материале.</w:t>
      </w:r>
    </w:p>
    <w:p w:rsidR="00653A76" w:rsidRPr="006837CD" w:rsidRDefault="00653A76" w:rsidP="006837CD">
      <w:pPr>
        <w:pStyle w:val="ad"/>
        <w:spacing w:line="276" w:lineRule="auto"/>
        <w:ind w:firstLine="454"/>
        <w:rPr>
          <w:rFonts w:ascii="Times New Roman" w:hAnsi="Times New Roman"/>
          <w:b/>
          <w:i w:val="0"/>
          <w:color w:val="auto"/>
          <w:sz w:val="24"/>
          <w:szCs w:val="24"/>
        </w:rPr>
      </w:pPr>
      <w:r w:rsidRPr="006837CD">
        <w:rPr>
          <w:rFonts w:ascii="Times New Roman" w:hAnsi="Times New Roman"/>
          <w:b/>
          <w:i w:val="0"/>
          <w:color w:val="auto"/>
          <w:sz w:val="24"/>
          <w:szCs w:val="24"/>
        </w:rPr>
        <w:t>Выпускник получит возможность научиться:</w:t>
      </w:r>
    </w:p>
    <w:p w:rsidR="00653A76" w:rsidRPr="006837CD" w:rsidRDefault="00653A76" w:rsidP="006837CD">
      <w:pPr>
        <w:pStyle w:val="210"/>
        <w:spacing w:line="276" w:lineRule="auto"/>
        <w:rPr>
          <w:i/>
          <w:sz w:val="24"/>
        </w:rPr>
      </w:pPr>
      <w:r w:rsidRPr="006837CD">
        <w:rPr>
          <w:i/>
          <w:sz w:val="24"/>
        </w:rPr>
        <w:t>воспринимать на слух аудиотекст и полностью понимать содержащуюся в нём информацию;</w:t>
      </w:r>
    </w:p>
    <w:p w:rsidR="00653A76" w:rsidRPr="006837CD" w:rsidRDefault="00653A76" w:rsidP="006837CD">
      <w:pPr>
        <w:pStyle w:val="210"/>
        <w:spacing w:line="276" w:lineRule="auto"/>
        <w:rPr>
          <w:i/>
          <w:sz w:val="24"/>
        </w:rPr>
      </w:pPr>
      <w:r w:rsidRPr="006837CD">
        <w:rPr>
          <w:i/>
          <w:sz w:val="24"/>
        </w:rPr>
        <w:t>использовать контекстуальную или языковую догадку при восприятии на слух текстов, содержащих некоторые незнакомые слова.</w:t>
      </w:r>
    </w:p>
    <w:p w:rsidR="00653A76" w:rsidRPr="006837CD" w:rsidRDefault="00653A76" w:rsidP="006837CD">
      <w:pPr>
        <w:pStyle w:val="a3"/>
        <w:spacing w:line="276" w:lineRule="auto"/>
        <w:ind w:firstLine="454"/>
        <w:rPr>
          <w:rFonts w:ascii="Times New Roman" w:hAnsi="Times New Roman"/>
          <w:color w:val="auto"/>
          <w:sz w:val="24"/>
          <w:szCs w:val="24"/>
        </w:rPr>
      </w:pPr>
      <w:r w:rsidRPr="006837CD">
        <w:rPr>
          <w:rFonts w:ascii="Times New Roman" w:hAnsi="Times New Roman"/>
          <w:b/>
          <w:bCs/>
          <w:iCs/>
          <w:color w:val="auto"/>
          <w:sz w:val="24"/>
          <w:szCs w:val="24"/>
        </w:rPr>
        <w:t>Чтение</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color w:val="auto"/>
          <w:sz w:val="24"/>
          <w:szCs w:val="24"/>
        </w:rPr>
        <w:t>Выпускник научится:</w:t>
      </w:r>
    </w:p>
    <w:p w:rsidR="00653A76" w:rsidRPr="006837CD" w:rsidRDefault="00653A76" w:rsidP="006837CD">
      <w:pPr>
        <w:pStyle w:val="210"/>
        <w:spacing w:line="276" w:lineRule="auto"/>
        <w:rPr>
          <w:sz w:val="24"/>
        </w:rPr>
      </w:pPr>
      <w:r w:rsidRPr="006837CD">
        <w:rPr>
          <w:sz w:val="24"/>
        </w:rPr>
        <w:t>соотносить графический образ английского слова с его звуковым образом;</w:t>
      </w:r>
    </w:p>
    <w:p w:rsidR="00653A76" w:rsidRPr="006837CD" w:rsidRDefault="00653A76" w:rsidP="006837CD">
      <w:pPr>
        <w:pStyle w:val="210"/>
        <w:spacing w:line="276" w:lineRule="auto"/>
        <w:rPr>
          <w:sz w:val="24"/>
        </w:rPr>
      </w:pPr>
      <w:r w:rsidRPr="006837CD">
        <w:rPr>
          <w:sz w:val="24"/>
        </w:rPr>
        <w:t>читать вслух небольшой текст, построенный на изученном языковом материале, соблюдая правила произношенияи соответствующую интонацию;</w:t>
      </w:r>
    </w:p>
    <w:p w:rsidR="00653A76" w:rsidRPr="006837CD" w:rsidRDefault="00653A76" w:rsidP="006837CD">
      <w:pPr>
        <w:pStyle w:val="210"/>
        <w:spacing w:line="276" w:lineRule="auto"/>
        <w:rPr>
          <w:sz w:val="24"/>
        </w:rPr>
      </w:pPr>
      <w:r w:rsidRPr="006837CD">
        <w:rPr>
          <w:sz w:val="24"/>
        </w:rPr>
        <w:t>читать про себя и понимать содержание небольшого текста, построенного в основном на изученном языковом материале;</w:t>
      </w:r>
    </w:p>
    <w:p w:rsidR="00653A76" w:rsidRPr="006837CD" w:rsidRDefault="00653A76" w:rsidP="006837CD">
      <w:pPr>
        <w:pStyle w:val="210"/>
        <w:spacing w:line="276" w:lineRule="auto"/>
        <w:rPr>
          <w:sz w:val="24"/>
        </w:rPr>
      </w:pPr>
      <w:r w:rsidRPr="006837CD">
        <w:rPr>
          <w:sz w:val="24"/>
        </w:rPr>
        <w:t>читать про себя и находить в тексте необходимую информацию.</w:t>
      </w:r>
    </w:p>
    <w:p w:rsidR="00653A76" w:rsidRPr="006837CD" w:rsidRDefault="00653A76" w:rsidP="006837CD">
      <w:pPr>
        <w:pStyle w:val="ad"/>
        <w:spacing w:line="276" w:lineRule="auto"/>
        <w:ind w:firstLine="454"/>
        <w:rPr>
          <w:rFonts w:ascii="Times New Roman" w:hAnsi="Times New Roman"/>
          <w:b/>
          <w:i w:val="0"/>
          <w:color w:val="auto"/>
          <w:sz w:val="24"/>
          <w:szCs w:val="24"/>
        </w:rPr>
      </w:pPr>
      <w:r w:rsidRPr="006837CD">
        <w:rPr>
          <w:rFonts w:ascii="Times New Roman" w:hAnsi="Times New Roman"/>
          <w:b/>
          <w:i w:val="0"/>
          <w:color w:val="auto"/>
          <w:sz w:val="24"/>
          <w:szCs w:val="24"/>
        </w:rPr>
        <w:t>Выпускник получит возможность научиться:</w:t>
      </w:r>
    </w:p>
    <w:p w:rsidR="00653A76" w:rsidRPr="006837CD" w:rsidRDefault="00653A76" w:rsidP="006837CD">
      <w:pPr>
        <w:pStyle w:val="210"/>
        <w:spacing w:line="276" w:lineRule="auto"/>
        <w:rPr>
          <w:i/>
          <w:sz w:val="24"/>
        </w:rPr>
      </w:pPr>
      <w:r w:rsidRPr="006837CD">
        <w:rPr>
          <w:i/>
          <w:sz w:val="24"/>
        </w:rPr>
        <w:t>догадываться о значении незнакомых слов по контексту;</w:t>
      </w:r>
    </w:p>
    <w:p w:rsidR="00653A76" w:rsidRPr="006837CD" w:rsidRDefault="00653A76" w:rsidP="006837CD">
      <w:pPr>
        <w:pStyle w:val="210"/>
        <w:spacing w:line="276" w:lineRule="auto"/>
        <w:rPr>
          <w:i/>
          <w:sz w:val="24"/>
        </w:rPr>
      </w:pPr>
      <w:r w:rsidRPr="006837CD">
        <w:rPr>
          <w:i/>
          <w:sz w:val="24"/>
        </w:rPr>
        <w:t>не обращать внимания на незнакомые слова, не мешающие понимать основное содержание текста.</w:t>
      </w:r>
    </w:p>
    <w:p w:rsidR="00653A76" w:rsidRPr="006837CD" w:rsidRDefault="00653A76" w:rsidP="006837CD">
      <w:pPr>
        <w:pStyle w:val="a3"/>
        <w:spacing w:line="276" w:lineRule="auto"/>
        <w:ind w:firstLine="454"/>
        <w:rPr>
          <w:rFonts w:ascii="Times New Roman" w:hAnsi="Times New Roman"/>
          <w:color w:val="auto"/>
          <w:sz w:val="24"/>
          <w:szCs w:val="24"/>
        </w:rPr>
      </w:pPr>
      <w:r w:rsidRPr="006837CD">
        <w:rPr>
          <w:rFonts w:ascii="Times New Roman" w:hAnsi="Times New Roman"/>
          <w:b/>
          <w:bCs/>
          <w:iCs/>
          <w:color w:val="auto"/>
          <w:sz w:val="24"/>
          <w:szCs w:val="24"/>
        </w:rPr>
        <w:t>Письмо</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color w:val="auto"/>
          <w:sz w:val="24"/>
          <w:szCs w:val="24"/>
        </w:rPr>
        <w:t>Выпускник научится:</w:t>
      </w:r>
    </w:p>
    <w:p w:rsidR="00653A76" w:rsidRPr="006837CD" w:rsidRDefault="00653A76" w:rsidP="006837CD">
      <w:pPr>
        <w:pStyle w:val="210"/>
        <w:spacing w:line="276" w:lineRule="auto"/>
        <w:rPr>
          <w:sz w:val="24"/>
        </w:rPr>
      </w:pPr>
      <w:r w:rsidRPr="006837CD">
        <w:rPr>
          <w:sz w:val="24"/>
        </w:rPr>
        <w:t>выписывать из текста слова, словосочетания и предложения;</w:t>
      </w:r>
    </w:p>
    <w:p w:rsidR="00653A76" w:rsidRPr="006837CD" w:rsidRDefault="00653A76" w:rsidP="006837CD">
      <w:pPr>
        <w:pStyle w:val="210"/>
        <w:spacing w:line="276" w:lineRule="auto"/>
        <w:rPr>
          <w:sz w:val="24"/>
        </w:rPr>
      </w:pPr>
      <w:r w:rsidRPr="006837CD">
        <w:rPr>
          <w:sz w:val="24"/>
        </w:rPr>
        <w:t>писать поздравительную открытку с Новым годом, Рождеством, днём рождения (с опорой на образец);</w:t>
      </w:r>
    </w:p>
    <w:p w:rsidR="00653A76" w:rsidRPr="006837CD" w:rsidRDefault="00653A76" w:rsidP="006837CD">
      <w:pPr>
        <w:pStyle w:val="210"/>
        <w:spacing w:line="276" w:lineRule="auto"/>
        <w:rPr>
          <w:sz w:val="24"/>
        </w:rPr>
      </w:pPr>
      <w:r w:rsidRPr="006837CD">
        <w:rPr>
          <w:sz w:val="24"/>
        </w:rPr>
        <w:t>писать по образцу краткое письмо зарубежному другу.</w:t>
      </w:r>
    </w:p>
    <w:p w:rsidR="00653A76" w:rsidRPr="006837CD" w:rsidRDefault="00653A76" w:rsidP="006837CD">
      <w:pPr>
        <w:pStyle w:val="ad"/>
        <w:spacing w:line="276" w:lineRule="auto"/>
        <w:ind w:firstLine="454"/>
        <w:rPr>
          <w:rFonts w:ascii="Times New Roman" w:hAnsi="Times New Roman"/>
          <w:b/>
          <w:i w:val="0"/>
          <w:color w:val="auto"/>
          <w:sz w:val="24"/>
          <w:szCs w:val="24"/>
        </w:rPr>
      </w:pPr>
      <w:r w:rsidRPr="006837CD">
        <w:rPr>
          <w:rFonts w:ascii="Times New Roman" w:hAnsi="Times New Roman"/>
          <w:b/>
          <w:i w:val="0"/>
          <w:color w:val="auto"/>
          <w:sz w:val="24"/>
          <w:szCs w:val="24"/>
        </w:rPr>
        <w:t>Выпускник получит возможность научиться:</w:t>
      </w:r>
    </w:p>
    <w:p w:rsidR="00653A76" w:rsidRPr="006837CD" w:rsidRDefault="00653A76" w:rsidP="006837CD">
      <w:pPr>
        <w:pStyle w:val="210"/>
        <w:spacing w:line="276" w:lineRule="auto"/>
        <w:rPr>
          <w:i/>
          <w:sz w:val="24"/>
        </w:rPr>
      </w:pPr>
      <w:r w:rsidRPr="006837CD">
        <w:rPr>
          <w:i/>
          <w:sz w:val="24"/>
        </w:rPr>
        <w:t>в письменной форме кратко отвечать на вопросы к тексту;</w:t>
      </w:r>
    </w:p>
    <w:p w:rsidR="00653A76" w:rsidRPr="006837CD" w:rsidRDefault="00653A76" w:rsidP="006837CD">
      <w:pPr>
        <w:pStyle w:val="210"/>
        <w:spacing w:line="276" w:lineRule="auto"/>
        <w:rPr>
          <w:i/>
          <w:sz w:val="24"/>
        </w:rPr>
      </w:pPr>
      <w:r w:rsidRPr="006837CD">
        <w:rPr>
          <w:i/>
          <w:spacing w:val="2"/>
          <w:sz w:val="24"/>
        </w:rPr>
        <w:t>составлять рассказ в письменной форме по плану/</w:t>
      </w:r>
      <w:r w:rsidRPr="006837CD">
        <w:rPr>
          <w:i/>
          <w:sz w:val="24"/>
        </w:rPr>
        <w:t>ключевым словам;</w:t>
      </w:r>
    </w:p>
    <w:p w:rsidR="00653A76" w:rsidRPr="006837CD" w:rsidRDefault="00653A76" w:rsidP="006837CD">
      <w:pPr>
        <w:pStyle w:val="210"/>
        <w:spacing w:line="276" w:lineRule="auto"/>
        <w:rPr>
          <w:i/>
          <w:sz w:val="24"/>
        </w:rPr>
      </w:pPr>
      <w:r w:rsidRPr="006837CD">
        <w:rPr>
          <w:i/>
          <w:sz w:val="24"/>
        </w:rPr>
        <w:t>заполнять простую анкету;</w:t>
      </w:r>
    </w:p>
    <w:p w:rsidR="00653A76" w:rsidRPr="006837CD" w:rsidRDefault="00653A76" w:rsidP="006837CD">
      <w:pPr>
        <w:pStyle w:val="210"/>
        <w:spacing w:line="276" w:lineRule="auto"/>
        <w:rPr>
          <w:i/>
          <w:sz w:val="24"/>
        </w:rPr>
      </w:pPr>
      <w:r w:rsidRPr="006837CD">
        <w:rPr>
          <w:i/>
          <w:sz w:val="24"/>
        </w:rPr>
        <w:t>правильно оформлять конверт, сервисные поля в системе электронной почты (адрес, тема сообщения).</w:t>
      </w:r>
    </w:p>
    <w:p w:rsidR="00653A76" w:rsidRPr="006837CD" w:rsidRDefault="00653A76" w:rsidP="006837CD">
      <w:pPr>
        <w:pStyle w:val="41"/>
        <w:spacing w:before="0" w:after="0" w:line="276" w:lineRule="auto"/>
        <w:ind w:firstLine="454"/>
        <w:jc w:val="both"/>
        <w:rPr>
          <w:rFonts w:ascii="Times New Roman" w:hAnsi="Times New Roman" w:cs="Times New Roman"/>
          <w:b/>
          <w:i w:val="0"/>
          <w:color w:val="auto"/>
          <w:sz w:val="24"/>
          <w:szCs w:val="24"/>
        </w:rPr>
      </w:pPr>
      <w:r w:rsidRPr="006837CD">
        <w:rPr>
          <w:rFonts w:ascii="Times New Roman" w:hAnsi="Times New Roman" w:cs="Times New Roman"/>
          <w:b/>
          <w:i w:val="0"/>
          <w:color w:val="auto"/>
          <w:sz w:val="24"/>
          <w:szCs w:val="24"/>
        </w:rPr>
        <w:t>Языковые средстваи навыки оперирования ими</w:t>
      </w:r>
    </w:p>
    <w:p w:rsidR="00653A76" w:rsidRPr="006837CD" w:rsidRDefault="00653A76" w:rsidP="006837CD">
      <w:pPr>
        <w:pStyle w:val="a3"/>
        <w:spacing w:line="276" w:lineRule="auto"/>
        <w:ind w:firstLine="454"/>
        <w:rPr>
          <w:rFonts w:ascii="Times New Roman" w:hAnsi="Times New Roman"/>
          <w:color w:val="auto"/>
          <w:sz w:val="24"/>
          <w:szCs w:val="24"/>
        </w:rPr>
      </w:pPr>
      <w:r w:rsidRPr="006837CD">
        <w:rPr>
          <w:rFonts w:ascii="Times New Roman" w:hAnsi="Times New Roman"/>
          <w:b/>
          <w:bCs/>
          <w:iCs/>
          <w:color w:val="auto"/>
          <w:sz w:val="24"/>
          <w:szCs w:val="24"/>
        </w:rPr>
        <w:t>Графика, каллиграфия, орфография</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color w:val="auto"/>
          <w:sz w:val="24"/>
          <w:szCs w:val="24"/>
        </w:rPr>
        <w:t>Выпускник научится:</w:t>
      </w:r>
    </w:p>
    <w:p w:rsidR="00653A76" w:rsidRPr="006837CD" w:rsidRDefault="00653A76" w:rsidP="006837CD">
      <w:pPr>
        <w:pStyle w:val="210"/>
        <w:spacing w:line="276" w:lineRule="auto"/>
        <w:rPr>
          <w:sz w:val="24"/>
        </w:rPr>
      </w:pPr>
      <w:r w:rsidRPr="006837CD">
        <w:rPr>
          <w:sz w:val="24"/>
        </w:rPr>
        <w:t>воспроизводить графически и каллиграфически корректно все буквы английского алфавита (полупечатное написание букв, буквосочетаний, слов);</w:t>
      </w:r>
    </w:p>
    <w:p w:rsidR="00653A76" w:rsidRPr="006837CD" w:rsidRDefault="00653A76" w:rsidP="006837CD">
      <w:pPr>
        <w:pStyle w:val="210"/>
        <w:spacing w:line="276" w:lineRule="auto"/>
        <w:rPr>
          <w:sz w:val="24"/>
        </w:rPr>
      </w:pPr>
      <w:r w:rsidRPr="006837CD">
        <w:rPr>
          <w:spacing w:val="2"/>
          <w:sz w:val="24"/>
        </w:rPr>
        <w:t>пользоваться английским алфавитом, знать последова</w:t>
      </w:r>
      <w:r w:rsidRPr="006837CD">
        <w:rPr>
          <w:sz w:val="24"/>
        </w:rPr>
        <w:t>тельность букв в нём;</w:t>
      </w:r>
    </w:p>
    <w:p w:rsidR="00653A76" w:rsidRPr="006837CD" w:rsidRDefault="00653A76" w:rsidP="006837CD">
      <w:pPr>
        <w:pStyle w:val="210"/>
        <w:spacing w:line="276" w:lineRule="auto"/>
        <w:rPr>
          <w:sz w:val="24"/>
        </w:rPr>
      </w:pPr>
      <w:r w:rsidRPr="006837CD">
        <w:rPr>
          <w:sz w:val="24"/>
        </w:rPr>
        <w:t>списывать текст;</w:t>
      </w:r>
    </w:p>
    <w:p w:rsidR="00653A76" w:rsidRPr="006837CD" w:rsidRDefault="00653A76" w:rsidP="006837CD">
      <w:pPr>
        <w:pStyle w:val="210"/>
        <w:spacing w:line="276" w:lineRule="auto"/>
        <w:rPr>
          <w:sz w:val="24"/>
        </w:rPr>
      </w:pPr>
      <w:r w:rsidRPr="006837CD">
        <w:rPr>
          <w:sz w:val="24"/>
        </w:rPr>
        <w:t>восстанавливать слово в соответствии с решаемой учебной задачей;</w:t>
      </w:r>
    </w:p>
    <w:p w:rsidR="00653A76" w:rsidRPr="006837CD" w:rsidRDefault="00653A76" w:rsidP="006837CD">
      <w:pPr>
        <w:pStyle w:val="210"/>
        <w:spacing w:line="276" w:lineRule="auto"/>
        <w:rPr>
          <w:sz w:val="24"/>
        </w:rPr>
      </w:pPr>
      <w:r w:rsidRPr="006837CD">
        <w:rPr>
          <w:sz w:val="24"/>
        </w:rPr>
        <w:t>отличать буквы от знаков транскрипции.</w:t>
      </w:r>
    </w:p>
    <w:p w:rsidR="00653A76" w:rsidRPr="006837CD" w:rsidRDefault="00653A76" w:rsidP="006837CD">
      <w:pPr>
        <w:pStyle w:val="ad"/>
        <w:spacing w:line="276" w:lineRule="auto"/>
        <w:ind w:firstLine="454"/>
        <w:rPr>
          <w:rFonts w:ascii="Times New Roman" w:hAnsi="Times New Roman"/>
          <w:b/>
          <w:i w:val="0"/>
          <w:color w:val="auto"/>
          <w:sz w:val="24"/>
          <w:szCs w:val="24"/>
        </w:rPr>
      </w:pPr>
      <w:r w:rsidRPr="006837CD">
        <w:rPr>
          <w:rFonts w:ascii="Times New Roman" w:hAnsi="Times New Roman"/>
          <w:b/>
          <w:i w:val="0"/>
          <w:color w:val="auto"/>
          <w:sz w:val="24"/>
          <w:szCs w:val="24"/>
        </w:rPr>
        <w:t>Выпускник получит возможность научиться:</w:t>
      </w:r>
    </w:p>
    <w:p w:rsidR="00653A76" w:rsidRPr="006837CD" w:rsidRDefault="00653A76" w:rsidP="006837CD">
      <w:pPr>
        <w:pStyle w:val="210"/>
        <w:spacing w:line="276" w:lineRule="auto"/>
        <w:rPr>
          <w:i/>
          <w:sz w:val="24"/>
        </w:rPr>
      </w:pPr>
      <w:r w:rsidRPr="006837CD">
        <w:rPr>
          <w:i/>
          <w:sz w:val="24"/>
        </w:rPr>
        <w:t>сравнивать и анализировать буквосочетания английского языка и их транскрипцию;</w:t>
      </w:r>
    </w:p>
    <w:p w:rsidR="00653A76" w:rsidRPr="006837CD" w:rsidRDefault="00653A76" w:rsidP="006837CD">
      <w:pPr>
        <w:pStyle w:val="210"/>
        <w:spacing w:line="276" w:lineRule="auto"/>
        <w:rPr>
          <w:i/>
          <w:sz w:val="24"/>
        </w:rPr>
      </w:pPr>
      <w:r w:rsidRPr="006837CD">
        <w:rPr>
          <w:i/>
          <w:spacing w:val="-2"/>
          <w:sz w:val="24"/>
        </w:rPr>
        <w:t>группировать слова в соответствии с изученными пра</w:t>
      </w:r>
      <w:r w:rsidRPr="006837CD">
        <w:rPr>
          <w:i/>
          <w:sz w:val="24"/>
        </w:rPr>
        <w:t>вилами чтения;</w:t>
      </w:r>
    </w:p>
    <w:p w:rsidR="00653A76" w:rsidRPr="006837CD" w:rsidRDefault="00653A76" w:rsidP="006837CD">
      <w:pPr>
        <w:pStyle w:val="210"/>
        <w:spacing w:line="276" w:lineRule="auto"/>
        <w:rPr>
          <w:i/>
          <w:sz w:val="24"/>
        </w:rPr>
      </w:pPr>
      <w:r w:rsidRPr="006837CD">
        <w:rPr>
          <w:i/>
          <w:sz w:val="24"/>
        </w:rPr>
        <w:t>уточнять написание слова по словарю;</w:t>
      </w:r>
    </w:p>
    <w:p w:rsidR="00653A76" w:rsidRPr="006837CD" w:rsidRDefault="00653A76" w:rsidP="006837CD">
      <w:pPr>
        <w:pStyle w:val="210"/>
        <w:spacing w:line="276" w:lineRule="auto"/>
        <w:rPr>
          <w:i/>
          <w:sz w:val="24"/>
        </w:rPr>
      </w:pPr>
      <w:r w:rsidRPr="006837CD">
        <w:rPr>
          <w:i/>
          <w:sz w:val="24"/>
        </w:rPr>
        <w:t xml:space="preserve">использовать экранный перевод отдельных слов (с русского языка </w:t>
      </w:r>
      <w:proofErr w:type="gramStart"/>
      <w:r w:rsidRPr="006837CD">
        <w:rPr>
          <w:i/>
          <w:sz w:val="24"/>
        </w:rPr>
        <w:t>на</w:t>
      </w:r>
      <w:proofErr w:type="gramEnd"/>
      <w:r w:rsidRPr="006837CD">
        <w:rPr>
          <w:i/>
          <w:sz w:val="24"/>
        </w:rPr>
        <w:t xml:space="preserve"> иностранный и обратно).</w:t>
      </w:r>
    </w:p>
    <w:p w:rsidR="00653A76" w:rsidRPr="006837CD" w:rsidRDefault="00653A76" w:rsidP="006837CD">
      <w:pPr>
        <w:pStyle w:val="a3"/>
        <w:spacing w:line="276" w:lineRule="auto"/>
        <w:ind w:firstLine="454"/>
        <w:rPr>
          <w:rFonts w:ascii="Times New Roman" w:hAnsi="Times New Roman"/>
          <w:color w:val="auto"/>
          <w:sz w:val="24"/>
          <w:szCs w:val="24"/>
        </w:rPr>
      </w:pPr>
      <w:r w:rsidRPr="006837CD">
        <w:rPr>
          <w:rFonts w:ascii="Times New Roman" w:hAnsi="Times New Roman"/>
          <w:b/>
          <w:bCs/>
          <w:iCs/>
          <w:color w:val="auto"/>
          <w:sz w:val="24"/>
          <w:szCs w:val="24"/>
        </w:rPr>
        <w:t>Фонетическая сторона речи</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color w:val="auto"/>
          <w:sz w:val="24"/>
          <w:szCs w:val="24"/>
        </w:rPr>
        <w:lastRenderedPageBreak/>
        <w:t>Выпускник научится:</w:t>
      </w:r>
    </w:p>
    <w:p w:rsidR="00653A76" w:rsidRPr="006837CD" w:rsidRDefault="00653A76" w:rsidP="006837CD">
      <w:pPr>
        <w:pStyle w:val="210"/>
        <w:spacing w:line="276" w:lineRule="auto"/>
        <w:rPr>
          <w:sz w:val="24"/>
        </w:rPr>
      </w:pPr>
      <w:r w:rsidRPr="006837CD">
        <w:rPr>
          <w:spacing w:val="2"/>
          <w:sz w:val="24"/>
        </w:rPr>
        <w:t xml:space="preserve">различать на слух и адекватно произносить все звуки </w:t>
      </w:r>
      <w:r w:rsidRPr="006837CD">
        <w:rPr>
          <w:sz w:val="24"/>
        </w:rPr>
        <w:t>английского языка, соблюдая нормы произношения звуков;</w:t>
      </w:r>
    </w:p>
    <w:p w:rsidR="00653A76" w:rsidRPr="006837CD" w:rsidRDefault="00653A76" w:rsidP="006837CD">
      <w:pPr>
        <w:pStyle w:val="210"/>
        <w:spacing w:line="276" w:lineRule="auto"/>
        <w:rPr>
          <w:sz w:val="24"/>
        </w:rPr>
      </w:pPr>
      <w:r w:rsidRPr="006837CD">
        <w:rPr>
          <w:sz w:val="24"/>
        </w:rPr>
        <w:t>соблюдать правильное ударение в изолированном слове, фразе;</w:t>
      </w:r>
    </w:p>
    <w:p w:rsidR="00653A76" w:rsidRPr="006837CD" w:rsidRDefault="00653A76" w:rsidP="006837CD">
      <w:pPr>
        <w:pStyle w:val="210"/>
        <w:spacing w:line="276" w:lineRule="auto"/>
        <w:rPr>
          <w:sz w:val="24"/>
        </w:rPr>
      </w:pPr>
      <w:r w:rsidRPr="006837CD">
        <w:rPr>
          <w:sz w:val="24"/>
        </w:rPr>
        <w:t>различать коммуникативные типы предложений по интонации;</w:t>
      </w:r>
    </w:p>
    <w:p w:rsidR="00653A76" w:rsidRPr="006837CD" w:rsidRDefault="00653A76" w:rsidP="006837CD">
      <w:pPr>
        <w:pStyle w:val="210"/>
        <w:spacing w:line="276" w:lineRule="auto"/>
        <w:rPr>
          <w:sz w:val="24"/>
        </w:rPr>
      </w:pPr>
      <w:r w:rsidRPr="006837CD">
        <w:rPr>
          <w:sz w:val="24"/>
        </w:rPr>
        <w:t>корректно произносить предложения с точки зрения их ритмико</w:t>
      </w:r>
      <w:r w:rsidRPr="006837CD">
        <w:rPr>
          <w:sz w:val="24"/>
        </w:rPr>
        <w:noBreakHyphen/>
        <w:t>интонационных особенностей.</w:t>
      </w:r>
    </w:p>
    <w:p w:rsidR="00653A76" w:rsidRPr="006837CD" w:rsidRDefault="00653A76" w:rsidP="006837CD">
      <w:pPr>
        <w:pStyle w:val="ad"/>
        <w:spacing w:line="276" w:lineRule="auto"/>
        <w:ind w:firstLine="454"/>
        <w:rPr>
          <w:rFonts w:ascii="Times New Roman" w:hAnsi="Times New Roman"/>
          <w:b/>
          <w:i w:val="0"/>
          <w:color w:val="auto"/>
          <w:sz w:val="24"/>
          <w:szCs w:val="24"/>
        </w:rPr>
      </w:pPr>
      <w:r w:rsidRPr="006837CD">
        <w:rPr>
          <w:rFonts w:ascii="Times New Roman" w:hAnsi="Times New Roman"/>
          <w:b/>
          <w:i w:val="0"/>
          <w:color w:val="auto"/>
          <w:sz w:val="24"/>
          <w:szCs w:val="24"/>
        </w:rPr>
        <w:t>Выпускник получит возможность научиться:</w:t>
      </w:r>
    </w:p>
    <w:p w:rsidR="00653A76" w:rsidRPr="006837CD" w:rsidRDefault="00653A76" w:rsidP="006837CD">
      <w:pPr>
        <w:pStyle w:val="210"/>
        <w:spacing w:line="276" w:lineRule="auto"/>
        <w:rPr>
          <w:i/>
          <w:sz w:val="24"/>
        </w:rPr>
      </w:pPr>
      <w:r w:rsidRPr="006837CD">
        <w:rPr>
          <w:i/>
          <w:sz w:val="24"/>
        </w:rPr>
        <w:t xml:space="preserve">распознавать связующее </w:t>
      </w:r>
      <w:r w:rsidRPr="006837CD">
        <w:rPr>
          <w:b/>
          <w:bCs/>
          <w:i/>
          <w:sz w:val="24"/>
        </w:rPr>
        <w:t>r</w:t>
      </w:r>
      <w:r w:rsidRPr="006837CD">
        <w:rPr>
          <w:i/>
          <w:sz w:val="24"/>
        </w:rPr>
        <w:t xml:space="preserve"> в речи и уметь его использовать;</w:t>
      </w:r>
    </w:p>
    <w:p w:rsidR="00653A76" w:rsidRPr="006837CD" w:rsidRDefault="00653A76" w:rsidP="006837CD">
      <w:pPr>
        <w:pStyle w:val="210"/>
        <w:spacing w:line="276" w:lineRule="auto"/>
        <w:rPr>
          <w:i/>
          <w:sz w:val="24"/>
        </w:rPr>
      </w:pPr>
      <w:r w:rsidRPr="006837CD">
        <w:rPr>
          <w:i/>
          <w:sz w:val="24"/>
        </w:rPr>
        <w:t>соблюдать интонацию перечисления;</w:t>
      </w:r>
    </w:p>
    <w:p w:rsidR="00653A76" w:rsidRPr="006837CD" w:rsidRDefault="00653A76" w:rsidP="006837CD">
      <w:pPr>
        <w:pStyle w:val="210"/>
        <w:spacing w:line="276" w:lineRule="auto"/>
        <w:rPr>
          <w:i/>
          <w:sz w:val="24"/>
        </w:rPr>
      </w:pPr>
      <w:r w:rsidRPr="006837CD">
        <w:rPr>
          <w:i/>
          <w:sz w:val="24"/>
        </w:rPr>
        <w:t>соблюдать правило отсутствия ударения на служебных словах (артиклях, союзах, предлогах);</w:t>
      </w:r>
    </w:p>
    <w:p w:rsidR="00653A76" w:rsidRPr="006837CD" w:rsidRDefault="00653A76" w:rsidP="006837CD">
      <w:pPr>
        <w:pStyle w:val="210"/>
        <w:spacing w:line="276" w:lineRule="auto"/>
        <w:rPr>
          <w:i/>
          <w:sz w:val="24"/>
        </w:rPr>
      </w:pPr>
      <w:r w:rsidRPr="006837CD">
        <w:rPr>
          <w:i/>
          <w:sz w:val="24"/>
        </w:rPr>
        <w:t>читать изучаемые слова по транскрипции.</w:t>
      </w:r>
    </w:p>
    <w:p w:rsidR="00653A76" w:rsidRPr="006837CD" w:rsidRDefault="00653A76" w:rsidP="006837CD">
      <w:pPr>
        <w:pStyle w:val="a3"/>
        <w:spacing w:line="276" w:lineRule="auto"/>
        <w:ind w:firstLine="454"/>
        <w:rPr>
          <w:rFonts w:ascii="Times New Roman" w:hAnsi="Times New Roman"/>
          <w:color w:val="auto"/>
          <w:sz w:val="24"/>
          <w:szCs w:val="24"/>
        </w:rPr>
      </w:pPr>
      <w:r w:rsidRPr="006837CD">
        <w:rPr>
          <w:rFonts w:ascii="Times New Roman" w:hAnsi="Times New Roman"/>
          <w:b/>
          <w:bCs/>
          <w:iCs/>
          <w:color w:val="auto"/>
          <w:sz w:val="24"/>
          <w:szCs w:val="24"/>
        </w:rPr>
        <w:t>Лексическая сторона речи</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color w:val="auto"/>
          <w:sz w:val="24"/>
          <w:szCs w:val="24"/>
        </w:rPr>
        <w:t>Выпускник научится:</w:t>
      </w:r>
    </w:p>
    <w:p w:rsidR="00653A76" w:rsidRPr="006837CD" w:rsidRDefault="00653A76" w:rsidP="006837CD">
      <w:pPr>
        <w:pStyle w:val="210"/>
        <w:spacing w:line="276" w:lineRule="auto"/>
        <w:rPr>
          <w:sz w:val="24"/>
        </w:rPr>
      </w:pPr>
      <w:r w:rsidRPr="006837CD">
        <w:rPr>
          <w:sz w:val="24"/>
        </w:rPr>
        <w:t xml:space="preserve">узнавать в письменном и устном тексте изученные лексические единицы, в том числе словосочетания, в пределах тематики на </w:t>
      </w:r>
      <w:r w:rsidR="00A1453B" w:rsidRPr="006837CD">
        <w:rPr>
          <w:sz w:val="24"/>
        </w:rPr>
        <w:t xml:space="preserve">уровне </w:t>
      </w:r>
      <w:r w:rsidRPr="006837CD">
        <w:rPr>
          <w:sz w:val="24"/>
        </w:rPr>
        <w:t xml:space="preserve"> начально</w:t>
      </w:r>
      <w:r w:rsidR="00A1453B" w:rsidRPr="006837CD">
        <w:rPr>
          <w:sz w:val="24"/>
        </w:rPr>
        <w:t>гообразования</w:t>
      </w:r>
      <w:r w:rsidRPr="006837CD">
        <w:rPr>
          <w:sz w:val="24"/>
        </w:rPr>
        <w:t>;</w:t>
      </w:r>
    </w:p>
    <w:p w:rsidR="00653A76" w:rsidRPr="006837CD" w:rsidRDefault="00653A76" w:rsidP="006837CD">
      <w:pPr>
        <w:pStyle w:val="210"/>
        <w:spacing w:line="276" w:lineRule="auto"/>
        <w:rPr>
          <w:sz w:val="24"/>
        </w:rPr>
      </w:pPr>
      <w:r w:rsidRPr="006837CD">
        <w:rPr>
          <w:spacing w:val="2"/>
          <w:sz w:val="24"/>
        </w:rPr>
        <w:t xml:space="preserve">оперировать в процессе общения активной лексикой в </w:t>
      </w:r>
      <w:r w:rsidRPr="006837CD">
        <w:rPr>
          <w:sz w:val="24"/>
        </w:rPr>
        <w:t>соответствии с коммуникативной задачей;</w:t>
      </w:r>
    </w:p>
    <w:p w:rsidR="00653A76" w:rsidRPr="006837CD" w:rsidRDefault="00653A76" w:rsidP="006837CD">
      <w:pPr>
        <w:pStyle w:val="210"/>
        <w:spacing w:line="276" w:lineRule="auto"/>
        <w:rPr>
          <w:sz w:val="24"/>
        </w:rPr>
      </w:pPr>
      <w:r w:rsidRPr="006837CD">
        <w:rPr>
          <w:sz w:val="24"/>
        </w:rPr>
        <w:t>восстанавливать текст в соответствии с решаемой учебной задачей.</w:t>
      </w:r>
    </w:p>
    <w:p w:rsidR="00653A76" w:rsidRPr="006837CD" w:rsidRDefault="00653A76" w:rsidP="006837CD">
      <w:pPr>
        <w:pStyle w:val="ad"/>
        <w:spacing w:line="276" w:lineRule="auto"/>
        <w:ind w:firstLine="454"/>
        <w:rPr>
          <w:rFonts w:ascii="Times New Roman" w:hAnsi="Times New Roman"/>
          <w:b/>
          <w:i w:val="0"/>
          <w:color w:val="auto"/>
          <w:sz w:val="24"/>
          <w:szCs w:val="24"/>
        </w:rPr>
      </w:pPr>
      <w:r w:rsidRPr="006837CD">
        <w:rPr>
          <w:rFonts w:ascii="Times New Roman" w:hAnsi="Times New Roman"/>
          <w:b/>
          <w:i w:val="0"/>
          <w:color w:val="auto"/>
          <w:sz w:val="24"/>
          <w:szCs w:val="24"/>
        </w:rPr>
        <w:t>Выпускник получит возможность научиться:</w:t>
      </w:r>
    </w:p>
    <w:p w:rsidR="00653A76" w:rsidRPr="006837CD" w:rsidRDefault="00653A76" w:rsidP="006837CD">
      <w:pPr>
        <w:pStyle w:val="210"/>
        <w:spacing w:line="276" w:lineRule="auto"/>
        <w:rPr>
          <w:i/>
          <w:sz w:val="24"/>
        </w:rPr>
      </w:pPr>
      <w:r w:rsidRPr="006837CD">
        <w:rPr>
          <w:i/>
          <w:sz w:val="24"/>
        </w:rPr>
        <w:t>узнавать простые словообразовательные элементы;</w:t>
      </w:r>
    </w:p>
    <w:p w:rsidR="00653A76" w:rsidRPr="006837CD" w:rsidRDefault="00653A76" w:rsidP="006837CD">
      <w:pPr>
        <w:pStyle w:val="210"/>
        <w:spacing w:line="276" w:lineRule="auto"/>
        <w:rPr>
          <w:i/>
          <w:sz w:val="24"/>
        </w:rPr>
      </w:pPr>
      <w:r w:rsidRPr="006837CD">
        <w:rPr>
          <w:i/>
          <w:sz w:val="24"/>
        </w:rPr>
        <w:t>опираться на языковую догадку в процессе чтения и аудирования (интернациональные и сложные слова).</w:t>
      </w:r>
    </w:p>
    <w:p w:rsidR="00653A76" w:rsidRPr="006837CD" w:rsidRDefault="00653A76" w:rsidP="006837CD">
      <w:pPr>
        <w:pStyle w:val="a3"/>
        <w:spacing w:line="276" w:lineRule="auto"/>
        <w:ind w:firstLine="454"/>
        <w:rPr>
          <w:rFonts w:ascii="Times New Roman" w:hAnsi="Times New Roman"/>
          <w:color w:val="auto"/>
          <w:sz w:val="24"/>
          <w:szCs w:val="24"/>
        </w:rPr>
      </w:pPr>
      <w:r w:rsidRPr="006837CD">
        <w:rPr>
          <w:rFonts w:ascii="Times New Roman" w:hAnsi="Times New Roman"/>
          <w:b/>
          <w:bCs/>
          <w:iCs/>
          <w:color w:val="auto"/>
          <w:sz w:val="24"/>
          <w:szCs w:val="24"/>
        </w:rPr>
        <w:t>Грамматическая сторона речи</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color w:val="auto"/>
          <w:sz w:val="24"/>
          <w:szCs w:val="24"/>
        </w:rPr>
        <w:t>Выпускник научится:</w:t>
      </w:r>
    </w:p>
    <w:p w:rsidR="00653A76" w:rsidRPr="006837CD" w:rsidRDefault="00653A76" w:rsidP="006837CD">
      <w:pPr>
        <w:pStyle w:val="210"/>
        <w:spacing w:line="276" w:lineRule="auto"/>
        <w:rPr>
          <w:sz w:val="24"/>
        </w:rPr>
      </w:pPr>
      <w:r w:rsidRPr="006837CD">
        <w:rPr>
          <w:sz w:val="24"/>
        </w:rPr>
        <w:t>распознавать и употреблять в речи основные коммуникативные типы предложений;</w:t>
      </w:r>
    </w:p>
    <w:p w:rsidR="00653A76" w:rsidRPr="006837CD" w:rsidRDefault="00653A76" w:rsidP="006837CD">
      <w:pPr>
        <w:pStyle w:val="210"/>
        <w:spacing w:line="276" w:lineRule="auto"/>
        <w:rPr>
          <w:sz w:val="24"/>
        </w:rPr>
      </w:pPr>
      <w:proofErr w:type="gramStart"/>
      <w:r w:rsidRPr="006837CD">
        <w:rPr>
          <w:sz w:val="24"/>
        </w:rPr>
        <w:t xml:space="preserve">распознавать в тексте и употреблять в речи изученные </w:t>
      </w:r>
      <w:r w:rsidRPr="006837CD">
        <w:rPr>
          <w:spacing w:val="2"/>
          <w:sz w:val="24"/>
        </w:rPr>
        <w:t>части речи: существительные с определённым/неопределён</w:t>
      </w:r>
      <w:r w:rsidRPr="006837CD">
        <w:rPr>
          <w:sz w:val="24"/>
        </w:rPr>
        <w:t>ным/нулевым артиклем; существительные в единственном и множественном числе; глагол­связку to be; глаголы в Present, Past, Future Simple; модальные глаголы can, may, must; лич</w:t>
      </w:r>
      <w:r w:rsidRPr="006837CD">
        <w:rPr>
          <w:spacing w:val="2"/>
          <w:sz w:val="24"/>
        </w:rPr>
        <w:t>ные, притяжательные и указательные местоимения; прила</w:t>
      </w:r>
      <w:r w:rsidRPr="006837CD">
        <w:rPr>
          <w:sz w:val="24"/>
        </w:rPr>
        <w:t>гательные в положительной, сравнительной и превосходной степени; количественные (до 100) и порядковые (до 30) числительные;</w:t>
      </w:r>
      <w:proofErr w:type="gramEnd"/>
      <w:r w:rsidRPr="006837CD">
        <w:rPr>
          <w:sz w:val="24"/>
        </w:rPr>
        <w:t xml:space="preserve"> наиболее употребительные предлоги для выражения временн</w:t>
      </w:r>
      <w:r w:rsidRPr="006837CD">
        <w:rPr>
          <w:spacing w:val="-128"/>
          <w:sz w:val="24"/>
        </w:rPr>
        <w:t>ы</w:t>
      </w:r>
      <w:r w:rsidRPr="006837CD">
        <w:rPr>
          <w:spacing w:val="26"/>
          <w:sz w:val="24"/>
        </w:rPr>
        <w:t>´</w:t>
      </w:r>
      <w:r w:rsidRPr="006837CD">
        <w:rPr>
          <w:sz w:val="24"/>
        </w:rPr>
        <w:t>х и пространственных отношений.</w:t>
      </w:r>
    </w:p>
    <w:p w:rsidR="00653A76" w:rsidRPr="006837CD" w:rsidRDefault="00653A76" w:rsidP="006837CD">
      <w:pPr>
        <w:pStyle w:val="ad"/>
        <w:spacing w:line="276" w:lineRule="auto"/>
        <w:ind w:firstLine="454"/>
        <w:rPr>
          <w:rFonts w:ascii="Times New Roman" w:hAnsi="Times New Roman"/>
          <w:b/>
          <w:i w:val="0"/>
          <w:color w:val="auto"/>
          <w:sz w:val="24"/>
          <w:szCs w:val="24"/>
        </w:rPr>
      </w:pPr>
      <w:r w:rsidRPr="006837CD">
        <w:rPr>
          <w:rFonts w:ascii="Times New Roman" w:hAnsi="Times New Roman"/>
          <w:b/>
          <w:i w:val="0"/>
          <w:color w:val="auto"/>
          <w:sz w:val="24"/>
          <w:szCs w:val="24"/>
        </w:rPr>
        <w:t>Выпускник получит возможность научиться:</w:t>
      </w:r>
    </w:p>
    <w:p w:rsidR="00653A76" w:rsidRPr="006837CD" w:rsidRDefault="00653A76" w:rsidP="006837CD">
      <w:pPr>
        <w:pStyle w:val="210"/>
        <w:spacing w:line="276" w:lineRule="auto"/>
        <w:rPr>
          <w:i/>
          <w:sz w:val="24"/>
        </w:rPr>
      </w:pPr>
      <w:r w:rsidRPr="006837CD">
        <w:rPr>
          <w:i/>
          <w:sz w:val="24"/>
        </w:rPr>
        <w:t>узнавать сложносочинённые предложения с союзами and и but;</w:t>
      </w:r>
    </w:p>
    <w:p w:rsidR="00653A76" w:rsidRPr="006837CD" w:rsidRDefault="00653A76" w:rsidP="006837CD">
      <w:pPr>
        <w:pStyle w:val="210"/>
        <w:spacing w:line="276" w:lineRule="auto"/>
        <w:rPr>
          <w:i/>
          <w:sz w:val="24"/>
        </w:rPr>
      </w:pPr>
      <w:r w:rsidRPr="006837CD">
        <w:rPr>
          <w:i/>
          <w:sz w:val="24"/>
        </w:rPr>
        <w:t>использовать в речи безличные предложения (It’s cold.</w:t>
      </w:r>
      <w:r w:rsidRPr="006837CD">
        <w:rPr>
          <w:i/>
          <w:sz w:val="24"/>
          <w:lang w:val="en-US"/>
        </w:rPr>
        <w:t>It</w:t>
      </w:r>
      <w:r w:rsidRPr="006837CD">
        <w:rPr>
          <w:i/>
          <w:sz w:val="24"/>
        </w:rPr>
        <w:t>’</w:t>
      </w:r>
      <w:r w:rsidRPr="006837CD">
        <w:rPr>
          <w:i/>
          <w:sz w:val="24"/>
          <w:lang w:val="en-US"/>
        </w:rPr>
        <w:t>s</w:t>
      </w:r>
      <w:r w:rsidRPr="006837CD">
        <w:rPr>
          <w:i/>
          <w:sz w:val="24"/>
        </w:rPr>
        <w:t xml:space="preserve"> 5 </w:t>
      </w:r>
      <w:r w:rsidRPr="006837CD">
        <w:rPr>
          <w:i/>
          <w:sz w:val="24"/>
          <w:lang w:val="en-US"/>
        </w:rPr>
        <w:t>o</w:t>
      </w:r>
      <w:r w:rsidRPr="006837CD">
        <w:rPr>
          <w:i/>
          <w:sz w:val="24"/>
        </w:rPr>
        <w:t>’</w:t>
      </w:r>
      <w:r w:rsidRPr="006837CD">
        <w:rPr>
          <w:i/>
          <w:sz w:val="24"/>
          <w:lang w:val="en-US"/>
        </w:rPr>
        <w:t>clock</w:t>
      </w:r>
      <w:r w:rsidRPr="006837CD">
        <w:rPr>
          <w:i/>
          <w:sz w:val="24"/>
        </w:rPr>
        <w:t>.</w:t>
      </w:r>
      <w:r w:rsidRPr="006837CD">
        <w:rPr>
          <w:i/>
          <w:sz w:val="24"/>
          <w:lang w:val="en-US"/>
        </w:rPr>
        <w:t>It</w:t>
      </w:r>
      <w:r w:rsidRPr="006837CD">
        <w:rPr>
          <w:i/>
          <w:sz w:val="24"/>
        </w:rPr>
        <w:t>’</w:t>
      </w:r>
      <w:r w:rsidRPr="006837CD">
        <w:rPr>
          <w:i/>
          <w:sz w:val="24"/>
          <w:lang w:val="en-US"/>
        </w:rPr>
        <w:t>sinteresting</w:t>
      </w:r>
      <w:r w:rsidRPr="006837CD">
        <w:rPr>
          <w:i/>
          <w:sz w:val="24"/>
        </w:rPr>
        <w:t xml:space="preserve">), предложениясконструкцией </w:t>
      </w:r>
      <w:r w:rsidRPr="006837CD">
        <w:rPr>
          <w:i/>
          <w:sz w:val="24"/>
          <w:lang w:val="en-US"/>
        </w:rPr>
        <w:t>thereis</w:t>
      </w:r>
      <w:r w:rsidRPr="006837CD">
        <w:rPr>
          <w:i/>
          <w:sz w:val="24"/>
        </w:rPr>
        <w:t>/</w:t>
      </w:r>
      <w:r w:rsidRPr="006837CD">
        <w:rPr>
          <w:i/>
          <w:sz w:val="24"/>
          <w:lang w:val="en-US"/>
        </w:rPr>
        <w:t>thereare</w:t>
      </w:r>
      <w:r w:rsidRPr="006837CD">
        <w:rPr>
          <w:i/>
          <w:sz w:val="24"/>
        </w:rPr>
        <w:t>;</w:t>
      </w:r>
    </w:p>
    <w:p w:rsidR="00653A76" w:rsidRPr="006837CD" w:rsidRDefault="00653A76" w:rsidP="006837CD">
      <w:pPr>
        <w:pStyle w:val="210"/>
        <w:spacing w:line="276" w:lineRule="auto"/>
        <w:rPr>
          <w:i/>
          <w:sz w:val="24"/>
          <w:lang w:val="en-US"/>
        </w:rPr>
      </w:pPr>
      <w:proofErr w:type="gramStart"/>
      <w:r w:rsidRPr="006837CD">
        <w:rPr>
          <w:i/>
          <w:sz w:val="24"/>
        </w:rPr>
        <w:t>оперировать в речи неопределёнными местоимениями some, any (некоторые случаи употребления:</w:t>
      </w:r>
      <w:proofErr w:type="gramEnd"/>
      <w:r w:rsidRPr="006837CD">
        <w:rPr>
          <w:i/>
          <w:sz w:val="24"/>
        </w:rPr>
        <w:t xml:space="preserve"> Can I have some tea? </w:t>
      </w:r>
      <w:r w:rsidRPr="006837CD">
        <w:rPr>
          <w:i/>
          <w:sz w:val="24"/>
          <w:lang w:val="en-US"/>
        </w:rPr>
        <w:t>Is there any milk in the fridge? — No, there isn’t any);</w:t>
      </w:r>
    </w:p>
    <w:p w:rsidR="00653A76" w:rsidRPr="006837CD" w:rsidRDefault="00653A76" w:rsidP="006837CD">
      <w:pPr>
        <w:pStyle w:val="210"/>
        <w:spacing w:line="276" w:lineRule="auto"/>
        <w:rPr>
          <w:i/>
          <w:sz w:val="24"/>
          <w:lang w:val="en-US"/>
        </w:rPr>
      </w:pPr>
      <w:r w:rsidRPr="006837CD">
        <w:rPr>
          <w:i/>
          <w:sz w:val="24"/>
        </w:rPr>
        <w:t>оперироватьвречинаречиямивремени</w:t>
      </w:r>
      <w:r w:rsidRPr="006837CD">
        <w:rPr>
          <w:i/>
          <w:sz w:val="24"/>
          <w:lang w:val="en-US"/>
        </w:rPr>
        <w:t xml:space="preserve"> (yesterday, tomorrow, never, usually, often, sometimes); </w:t>
      </w:r>
      <w:r w:rsidRPr="006837CD">
        <w:rPr>
          <w:i/>
          <w:sz w:val="24"/>
        </w:rPr>
        <w:t>наречиямистепени</w:t>
      </w:r>
      <w:r w:rsidRPr="006837CD">
        <w:rPr>
          <w:i/>
          <w:sz w:val="24"/>
          <w:lang w:val="en-US"/>
        </w:rPr>
        <w:t xml:space="preserve"> (much, little, very);</w:t>
      </w:r>
    </w:p>
    <w:p w:rsidR="000C60B0" w:rsidRPr="00101DF8" w:rsidRDefault="00653A76" w:rsidP="00101DF8">
      <w:pPr>
        <w:pStyle w:val="210"/>
        <w:spacing w:line="276" w:lineRule="auto"/>
        <w:rPr>
          <w:i/>
          <w:sz w:val="24"/>
        </w:rPr>
      </w:pPr>
      <w:r w:rsidRPr="006837CD">
        <w:rPr>
          <w:i/>
          <w:sz w:val="24"/>
        </w:rPr>
        <w:t>распознавать в тексте и дифференцировать слова по определённым признакам (существительные, прилагательные, модальные/смысловые глаголы).</w:t>
      </w:r>
    </w:p>
    <w:p w:rsidR="000C60B0" w:rsidRPr="006837CD" w:rsidRDefault="000C60B0" w:rsidP="006837CD">
      <w:pPr>
        <w:spacing w:line="276" w:lineRule="auto"/>
        <w:rPr>
          <w:color w:val="000000"/>
        </w:rPr>
      </w:pPr>
      <w:r w:rsidRPr="006837CD">
        <w:rPr>
          <w:color w:val="000000"/>
        </w:rPr>
        <w:t xml:space="preserve">В процессе реализации программы выпускниками начальной школы будут достигнуты </w:t>
      </w:r>
      <w:r w:rsidRPr="006837CD">
        <w:rPr>
          <w:b/>
          <w:color w:val="000000"/>
        </w:rPr>
        <w:t>личностные результаты</w:t>
      </w:r>
      <w:r w:rsidRPr="006837CD">
        <w:rPr>
          <w:color w:val="000000"/>
        </w:rPr>
        <w:t xml:space="preserve">: </w:t>
      </w:r>
    </w:p>
    <w:p w:rsidR="000C60B0" w:rsidRPr="006837CD" w:rsidRDefault="000C60B0" w:rsidP="006837CD">
      <w:pPr>
        <w:spacing w:line="276" w:lineRule="auto"/>
        <w:rPr>
          <w:color w:val="000000"/>
        </w:rPr>
      </w:pPr>
      <w:r w:rsidRPr="006837CD">
        <w:rPr>
          <w:color w:val="000000"/>
        </w:rPr>
        <w:t xml:space="preserve">1) будут сформированы основы российской гражданской идентичности, чувство гордости за  свою Родину, российский народ и историю России, осознание своей этнической и </w:t>
      </w:r>
      <w:r w:rsidRPr="006837CD">
        <w:rPr>
          <w:color w:val="000000"/>
        </w:rPr>
        <w:lastRenderedPageBreak/>
        <w:t xml:space="preserve">национальной принадлежности; ценности многонационального российского общества; гуманистические и демократические ценностные ориентации;   </w:t>
      </w:r>
    </w:p>
    <w:p w:rsidR="000C60B0" w:rsidRPr="006837CD" w:rsidRDefault="000C60B0" w:rsidP="006837CD">
      <w:pPr>
        <w:spacing w:line="276" w:lineRule="auto"/>
        <w:rPr>
          <w:color w:val="000000"/>
        </w:rPr>
      </w:pPr>
      <w:r w:rsidRPr="006837CD">
        <w:rPr>
          <w:color w:val="000000"/>
        </w:rPr>
        <w:t xml:space="preserve">2) будет сформирован целостный, социально ориентированный взгляд на мир в его органичном  единстве и разнообразии природы, народов, культур и религий;   </w:t>
      </w:r>
    </w:p>
    <w:p w:rsidR="000C60B0" w:rsidRPr="006837CD" w:rsidRDefault="000C60B0" w:rsidP="006837CD">
      <w:pPr>
        <w:spacing w:line="276" w:lineRule="auto"/>
        <w:rPr>
          <w:color w:val="000000"/>
        </w:rPr>
      </w:pPr>
      <w:r w:rsidRPr="006837CD">
        <w:rPr>
          <w:color w:val="000000"/>
        </w:rPr>
        <w:t xml:space="preserve">3) будет сформировано уважительное отношение к иному мнению, истории и культуре других  народов;   </w:t>
      </w:r>
    </w:p>
    <w:p w:rsidR="000C60B0" w:rsidRPr="006837CD" w:rsidRDefault="000C60B0" w:rsidP="006837CD">
      <w:pPr>
        <w:spacing w:line="276" w:lineRule="auto"/>
        <w:rPr>
          <w:color w:val="000000"/>
        </w:rPr>
      </w:pPr>
      <w:r w:rsidRPr="006837CD">
        <w:rPr>
          <w:color w:val="000000"/>
        </w:rPr>
        <w:t xml:space="preserve">4) будут сформированы начальные навыки адаптации в динамично изменяющемся и развивающемся мире;   </w:t>
      </w:r>
    </w:p>
    <w:p w:rsidR="000C60B0" w:rsidRPr="006837CD" w:rsidRDefault="000C60B0" w:rsidP="006837CD">
      <w:pPr>
        <w:spacing w:line="276" w:lineRule="auto"/>
        <w:rPr>
          <w:color w:val="000000"/>
        </w:rPr>
      </w:pPr>
      <w:r w:rsidRPr="006837CD">
        <w:rPr>
          <w:color w:val="000000"/>
        </w:rPr>
        <w:t xml:space="preserve">5) будут развиты мотивы учебной деятельности и сформирован личностный смысл учения;  </w:t>
      </w:r>
    </w:p>
    <w:p w:rsidR="000C60B0" w:rsidRPr="006837CD" w:rsidRDefault="000C60B0" w:rsidP="006837CD">
      <w:pPr>
        <w:spacing w:line="276" w:lineRule="auto"/>
        <w:rPr>
          <w:color w:val="000000"/>
        </w:rPr>
      </w:pPr>
      <w:r w:rsidRPr="006837CD">
        <w:rPr>
          <w:color w:val="000000"/>
        </w:rPr>
        <w:t xml:space="preserve">6) будут развиты самостоятельность и личная ответственность за свои поступки, в том числе в  информационной деятельности, на основе представлений о нравственных нормах, социальной справедливости и свободе;   </w:t>
      </w:r>
    </w:p>
    <w:p w:rsidR="000C60B0" w:rsidRPr="006837CD" w:rsidRDefault="000C60B0" w:rsidP="006837CD">
      <w:pPr>
        <w:spacing w:line="276" w:lineRule="auto"/>
        <w:rPr>
          <w:color w:val="000000"/>
        </w:rPr>
      </w:pPr>
      <w:r w:rsidRPr="006837CD">
        <w:rPr>
          <w:color w:val="000000"/>
        </w:rPr>
        <w:t xml:space="preserve">7) будут сформированы эстетические потребности, ценности и чувства;   </w:t>
      </w:r>
    </w:p>
    <w:p w:rsidR="000C60B0" w:rsidRPr="006837CD" w:rsidRDefault="000C60B0" w:rsidP="006837CD">
      <w:pPr>
        <w:spacing w:line="276" w:lineRule="auto"/>
        <w:rPr>
          <w:color w:val="000000"/>
        </w:rPr>
      </w:pPr>
      <w:r w:rsidRPr="006837CD">
        <w:rPr>
          <w:color w:val="000000"/>
        </w:rPr>
        <w:t xml:space="preserve">8) будут развиты этические чувства, доброжелательность и эмоционально-нравственная отзывчивость, понимание и сопереживание чувствам других людей;   </w:t>
      </w:r>
    </w:p>
    <w:p w:rsidR="000C60B0" w:rsidRPr="006837CD" w:rsidRDefault="000C60B0" w:rsidP="006837CD">
      <w:pPr>
        <w:spacing w:line="276" w:lineRule="auto"/>
        <w:rPr>
          <w:color w:val="000000"/>
        </w:rPr>
      </w:pPr>
      <w:r w:rsidRPr="006837CD">
        <w:rPr>
          <w:color w:val="000000"/>
        </w:rPr>
        <w:t xml:space="preserve">9) будут развиты навыки сотрудничества </w:t>
      </w:r>
      <w:proofErr w:type="gramStart"/>
      <w:r w:rsidRPr="006837CD">
        <w:rPr>
          <w:color w:val="000000"/>
        </w:rPr>
        <w:t>со</w:t>
      </w:r>
      <w:proofErr w:type="gramEnd"/>
      <w:r w:rsidRPr="006837CD">
        <w:rPr>
          <w:color w:val="000000"/>
        </w:rPr>
        <w:t xml:space="preserve"> взрослыми и сверстниками в разных социальных ситуациях, умения не создавать конфликтов и находить выходы из спорных ситуаций;   </w:t>
      </w:r>
    </w:p>
    <w:p w:rsidR="000C60B0" w:rsidRPr="006837CD" w:rsidRDefault="000C60B0" w:rsidP="006837CD">
      <w:pPr>
        <w:spacing w:line="276" w:lineRule="auto"/>
        <w:rPr>
          <w:color w:val="000000"/>
        </w:rPr>
      </w:pPr>
      <w:r w:rsidRPr="006837CD">
        <w:rPr>
          <w:color w:val="000000"/>
        </w:rPr>
        <w:t xml:space="preserve">10) будут сформированы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   </w:t>
      </w:r>
    </w:p>
    <w:p w:rsidR="000C60B0" w:rsidRPr="006837CD" w:rsidRDefault="000C60B0" w:rsidP="006837CD">
      <w:pPr>
        <w:spacing w:line="276" w:lineRule="auto"/>
        <w:rPr>
          <w:color w:val="000000"/>
        </w:rPr>
      </w:pPr>
      <w:r w:rsidRPr="006837CD">
        <w:rPr>
          <w:b/>
          <w:color w:val="000000"/>
        </w:rPr>
        <w:t>метапредметные результаты</w:t>
      </w:r>
      <w:r w:rsidRPr="006837CD">
        <w:rPr>
          <w:color w:val="000000"/>
        </w:rPr>
        <w:t>:</w:t>
      </w:r>
    </w:p>
    <w:p w:rsidR="000C60B0" w:rsidRPr="006837CD" w:rsidRDefault="000C60B0" w:rsidP="006837CD">
      <w:pPr>
        <w:spacing w:line="276" w:lineRule="auto"/>
        <w:rPr>
          <w:color w:val="000000"/>
        </w:rPr>
      </w:pPr>
      <w:r w:rsidRPr="006837CD">
        <w:rPr>
          <w:color w:val="000000"/>
        </w:rPr>
        <w:t xml:space="preserve"> 1) Выпускники начальной школы овладеют способностью принимать и сохранять цели и з</w:t>
      </w:r>
      <w:proofErr w:type="gramStart"/>
      <w:r w:rsidRPr="006837CD">
        <w:rPr>
          <w:color w:val="000000"/>
        </w:rPr>
        <w:t>а-</w:t>
      </w:r>
      <w:proofErr w:type="gramEnd"/>
      <w:r w:rsidRPr="006837CD">
        <w:rPr>
          <w:color w:val="000000"/>
        </w:rPr>
        <w:t xml:space="preserve"> дачи учебной деятельности, поиска средств еѐ осуществления;   </w:t>
      </w:r>
    </w:p>
    <w:p w:rsidR="000C60B0" w:rsidRPr="006837CD" w:rsidRDefault="000C60B0" w:rsidP="006837CD">
      <w:pPr>
        <w:spacing w:line="276" w:lineRule="auto"/>
        <w:rPr>
          <w:color w:val="000000"/>
        </w:rPr>
      </w:pPr>
      <w:r w:rsidRPr="006837CD">
        <w:rPr>
          <w:color w:val="000000"/>
        </w:rPr>
        <w:t xml:space="preserve">2) сформируют умения планировать, контролировать и оценивать учебные действия в соответствии с поставленной задачей и условиями еѐ реализации; определять наиболее эффективные способы  достижения результата;  </w:t>
      </w:r>
    </w:p>
    <w:p w:rsidR="000C60B0" w:rsidRPr="006837CD" w:rsidRDefault="000C60B0" w:rsidP="006837CD">
      <w:pPr>
        <w:spacing w:line="276" w:lineRule="auto"/>
        <w:rPr>
          <w:color w:val="000000"/>
        </w:rPr>
      </w:pPr>
      <w:r w:rsidRPr="006837CD">
        <w:rPr>
          <w:color w:val="000000"/>
        </w:rPr>
        <w:t xml:space="preserve">3)  сформируют умения понимать причины успеха/неуспеха учебной деятельности и способнсти конструктивно действовать даже в ситуациях неуспеха;   </w:t>
      </w:r>
    </w:p>
    <w:p w:rsidR="000C60B0" w:rsidRPr="006837CD" w:rsidRDefault="000C60B0" w:rsidP="006837CD">
      <w:pPr>
        <w:spacing w:line="276" w:lineRule="auto"/>
        <w:rPr>
          <w:color w:val="000000"/>
        </w:rPr>
      </w:pPr>
      <w:r w:rsidRPr="006837CD">
        <w:rPr>
          <w:color w:val="000000"/>
        </w:rPr>
        <w:t xml:space="preserve">4)  освоят начальные формы познавательной и личностной рефлексии;   </w:t>
      </w:r>
    </w:p>
    <w:p w:rsidR="000C60B0" w:rsidRPr="006837CD" w:rsidRDefault="000C60B0" w:rsidP="006837CD">
      <w:pPr>
        <w:spacing w:line="276" w:lineRule="auto"/>
        <w:rPr>
          <w:color w:val="000000"/>
        </w:rPr>
      </w:pPr>
      <w:r w:rsidRPr="006837CD">
        <w:rPr>
          <w:color w:val="000000"/>
        </w:rPr>
        <w:t xml:space="preserve">5) будут активно использовать речевые средства и средства информационных и коммуникационных технологий для решения коммуникативных и познавательных задач;   </w:t>
      </w:r>
    </w:p>
    <w:p w:rsidR="000C60B0" w:rsidRPr="006837CD" w:rsidRDefault="000C60B0" w:rsidP="006837CD">
      <w:pPr>
        <w:spacing w:line="276" w:lineRule="auto"/>
        <w:rPr>
          <w:color w:val="000000"/>
        </w:rPr>
      </w:pPr>
      <w:r w:rsidRPr="006837CD">
        <w:rPr>
          <w:color w:val="000000"/>
        </w:rPr>
        <w:t xml:space="preserve">6)  будут использовать различные способы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w:t>
      </w:r>
    </w:p>
    <w:p w:rsidR="000C60B0" w:rsidRPr="006837CD" w:rsidRDefault="000C60B0" w:rsidP="006837CD">
      <w:pPr>
        <w:spacing w:line="276" w:lineRule="auto"/>
        <w:rPr>
          <w:color w:val="000000"/>
        </w:rPr>
      </w:pPr>
      <w:r w:rsidRPr="006837CD">
        <w:rPr>
          <w:color w:val="000000"/>
        </w:rPr>
        <w:t xml:space="preserve">7) овладеют навыками смыслового чтения текстов различных стилей и жанров в соответствии с  целями и задачами; будут осознанно строить речевое высказывание в соответствии с задачами коммуникации и составлять тексты в устной и письменной форме;   </w:t>
      </w:r>
    </w:p>
    <w:p w:rsidR="000C60B0" w:rsidRPr="006837CD" w:rsidRDefault="000C60B0" w:rsidP="006837CD">
      <w:pPr>
        <w:spacing w:line="276" w:lineRule="auto"/>
        <w:rPr>
          <w:color w:val="000000"/>
        </w:rPr>
      </w:pPr>
      <w:r w:rsidRPr="006837CD">
        <w:rPr>
          <w:color w:val="000000"/>
        </w:rPr>
        <w:t xml:space="preserve"> 8) будут готовы слушать собеседника и вести диалог; признавать возможность существования  различных точек зрения и права каждого иметь свою; излагать своѐ мнение и аргументировать свою  точку зрения и оценку событий;   </w:t>
      </w:r>
    </w:p>
    <w:p w:rsidR="000C60B0" w:rsidRPr="006837CD" w:rsidRDefault="000C60B0" w:rsidP="006837CD">
      <w:pPr>
        <w:spacing w:line="276" w:lineRule="auto"/>
        <w:rPr>
          <w:color w:val="000000"/>
        </w:rPr>
      </w:pPr>
      <w:r w:rsidRPr="006837CD">
        <w:rPr>
          <w:color w:val="000000"/>
        </w:rPr>
        <w:t xml:space="preserve">9)  смогут определять общие цели и пути их достижения; смогут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  </w:t>
      </w:r>
    </w:p>
    <w:p w:rsidR="000C60B0" w:rsidRPr="006837CD" w:rsidRDefault="000C60B0" w:rsidP="006837CD">
      <w:pPr>
        <w:spacing w:line="276" w:lineRule="auto"/>
        <w:rPr>
          <w:color w:val="000000"/>
        </w:rPr>
      </w:pPr>
      <w:r w:rsidRPr="006837CD">
        <w:rPr>
          <w:color w:val="000000"/>
        </w:rPr>
        <w:t xml:space="preserve">10)  будут готовы конструктивно разрешать конфликты посредством учѐта интересов сторон и  сотрудничества;  </w:t>
      </w:r>
    </w:p>
    <w:p w:rsidR="000C60B0" w:rsidRPr="006837CD" w:rsidRDefault="000C60B0" w:rsidP="006837CD">
      <w:pPr>
        <w:spacing w:line="276" w:lineRule="auto"/>
        <w:rPr>
          <w:color w:val="000000"/>
        </w:rPr>
      </w:pPr>
      <w:r w:rsidRPr="006837CD">
        <w:rPr>
          <w:color w:val="000000"/>
        </w:rPr>
        <w:t xml:space="preserve">11) овладеют базовыми предметными и межпредметными понятиями, отражающими существенные связи и отношения между объектами и процессами.  </w:t>
      </w:r>
    </w:p>
    <w:p w:rsidR="000C60B0" w:rsidRPr="006837CD" w:rsidRDefault="000C60B0" w:rsidP="006837CD">
      <w:pPr>
        <w:spacing w:line="276" w:lineRule="auto"/>
        <w:rPr>
          <w:b/>
          <w:color w:val="000000"/>
        </w:rPr>
      </w:pPr>
      <w:r w:rsidRPr="006837CD">
        <w:rPr>
          <w:b/>
          <w:color w:val="000000"/>
        </w:rPr>
        <w:lastRenderedPageBreak/>
        <w:t xml:space="preserve">Предметные результаты.  </w:t>
      </w:r>
    </w:p>
    <w:p w:rsidR="000C60B0" w:rsidRPr="006837CD" w:rsidRDefault="000C60B0" w:rsidP="006837CD">
      <w:pPr>
        <w:spacing w:line="276" w:lineRule="auto"/>
        <w:rPr>
          <w:b/>
          <w:color w:val="000000"/>
        </w:rPr>
      </w:pPr>
      <w:r w:rsidRPr="006837CD">
        <w:rPr>
          <w:b/>
          <w:color w:val="000000"/>
        </w:rPr>
        <w:t>Выпускники начальной школы</w:t>
      </w:r>
    </w:p>
    <w:p w:rsidR="000C60B0" w:rsidRPr="006837CD" w:rsidRDefault="000C60B0" w:rsidP="006837CD">
      <w:pPr>
        <w:spacing w:line="276" w:lineRule="auto"/>
        <w:rPr>
          <w:color w:val="000000"/>
        </w:rPr>
      </w:pPr>
      <w:r w:rsidRPr="006837CD">
        <w:rPr>
          <w:color w:val="000000"/>
        </w:rPr>
        <w:t xml:space="preserve"> 1) приобретут начальные  навыки общения в устной и письменной форме с носителями иностранного языка на основе своих речевых возможностей и потребностей; освоят правила речевого и  неречевого поведения;  </w:t>
      </w:r>
    </w:p>
    <w:p w:rsidR="000C60B0" w:rsidRPr="006837CD" w:rsidRDefault="000C60B0" w:rsidP="006837CD">
      <w:pPr>
        <w:spacing w:line="276" w:lineRule="auto"/>
        <w:rPr>
          <w:color w:val="000000"/>
        </w:rPr>
      </w:pPr>
      <w:r w:rsidRPr="006837CD">
        <w:rPr>
          <w:color w:val="000000"/>
        </w:rPr>
        <w:t xml:space="preserve">2) освоят начальные лингвистические представления, необходимые для овладения на элементарном уровне устной и письменной речью на иностранном языке, </w:t>
      </w:r>
      <w:proofErr w:type="gramStart"/>
      <w:r w:rsidRPr="006837CD">
        <w:rPr>
          <w:color w:val="000000"/>
        </w:rPr>
        <w:t>расширяя</w:t>
      </w:r>
      <w:proofErr w:type="gramEnd"/>
      <w:r w:rsidRPr="006837CD">
        <w:rPr>
          <w:color w:val="000000"/>
        </w:rPr>
        <w:t xml:space="preserve"> таким образом лингвистический кругозор;  </w:t>
      </w:r>
    </w:p>
    <w:p w:rsidR="000C60B0" w:rsidRPr="006837CD" w:rsidRDefault="000C60B0" w:rsidP="006837CD">
      <w:pPr>
        <w:spacing w:line="276" w:lineRule="auto"/>
        <w:rPr>
          <w:color w:val="000000"/>
        </w:rPr>
      </w:pPr>
      <w:r w:rsidRPr="006837CD">
        <w:rPr>
          <w:color w:val="000000"/>
        </w:rPr>
        <w:t xml:space="preserve">3) сформируют дружелюбное отношение и толерантность к носителям другого языка на основе  знакомства с жизнью своих сверстников в других странах, с детским фольклором и доступными образцами детской художественной литературы.  </w:t>
      </w:r>
    </w:p>
    <w:p w:rsidR="000C60B0" w:rsidRPr="006837CD" w:rsidRDefault="000C60B0" w:rsidP="006837CD">
      <w:pPr>
        <w:spacing w:line="276" w:lineRule="auto"/>
        <w:rPr>
          <w:color w:val="000000"/>
        </w:rPr>
      </w:pPr>
      <w:r w:rsidRPr="006837CD">
        <w:rPr>
          <w:color w:val="000000"/>
        </w:rPr>
        <w:t xml:space="preserve">В процессе овладения немецким языком у учащихся будут развиты коммуникативные умения  по видам речевой деятельности.  </w:t>
      </w:r>
    </w:p>
    <w:p w:rsidR="000C60B0" w:rsidRPr="006837CD" w:rsidRDefault="000C60B0" w:rsidP="006837CD">
      <w:pPr>
        <w:spacing w:line="276" w:lineRule="auto"/>
        <w:rPr>
          <w:i/>
          <w:color w:val="000000"/>
        </w:rPr>
      </w:pPr>
      <w:r w:rsidRPr="006837CD">
        <w:rPr>
          <w:i/>
          <w:color w:val="000000"/>
        </w:rPr>
        <w:t xml:space="preserve">А. Предметные результаты в коммуникативной сфере  </w:t>
      </w:r>
    </w:p>
    <w:p w:rsidR="000C60B0" w:rsidRPr="006837CD" w:rsidRDefault="000C60B0" w:rsidP="006837CD">
      <w:pPr>
        <w:spacing w:line="276" w:lineRule="auto"/>
        <w:rPr>
          <w:color w:val="000000"/>
        </w:rPr>
      </w:pPr>
      <w:r w:rsidRPr="006837CD">
        <w:rPr>
          <w:color w:val="000000"/>
        </w:rPr>
        <w:t xml:space="preserve">Коммуникативная компетенция (владение иностранным языком как средством общения)  </w:t>
      </w:r>
    </w:p>
    <w:p w:rsidR="000C60B0" w:rsidRPr="006837CD" w:rsidRDefault="000C60B0" w:rsidP="006837CD">
      <w:pPr>
        <w:spacing w:line="276" w:lineRule="auto"/>
        <w:rPr>
          <w:b/>
          <w:color w:val="000000"/>
        </w:rPr>
      </w:pPr>
      <w:r w:rsidRPr="006837CD">
        <w:rPr>
          <w:b/>
          <w:color w:val="000000"/>
        </w:rPr>
        <w:t xml:space="preserve">В говорении выпускник научится:  </w:t>
      </w:r>
    </w:p>
    <w:p w:rsidR="000C60B0" w:rsidRPr="006837CD" w:rsidRDefault="000C60B0" w:rsidP="006837CD">
      <w:pPr>
        <w:spacing w:line="276" w:lineRule="auto"/>
        <w:rPr>
          <w:color w:val="000000"/>
        </w:rPr>
      </w:pPr>
      <w:r w:rsidRPr="006837CD">
        <w:rPr>
          <w:color w:val="000000"/>
        </w:rPr>
        <w:t xml:space="preserve">• </w:t>
      </w:r>
      <w:r w:rsidRPr="006837CD">
        <w:rPr>
          <w:color w:val="000000"/>
        </w:rPr>
        <w:tab/>
        <w:t>вести и поддерживать элементарный диалог: этикетный, диалог-расспрос, диало</w:t>
      </w:r>
      <w:proofErr w:type="gramStart"/>
      <w:r w:rsidRPr="006837CD">
        <w:rPr>
          <w:color w:val="000000"/>
        </w:rPr>
        <w:t>г-</w:t>
      </w:r>
      <w:proofErr w:type="gramEnd"/>
      <w:r w:rsidRPr="006837CD">
        <w:rPr>
          <w:color w:val="000000"/>
        </w:rPr>
        <w:t xml:space="preserve"> побуждение;  </w:t>
      </w:r>
    </w:p>
    <w:p w:rsidR="000C60B0" w:rsidRPr="006837CD" w:rsidRDefault="000C60B0" w:rsidP="006837CD">
      <w:pPr>
        <w:spacing w:line="276" w:lineRule="auto"/>
        <w:rPr>
          <w:color w:val="000000"/>
        </w:rPr>
      </w:pPr>
      <w:r w:rsidRPr="006837CD">
        <w:rPr>
          <w:color w:val="000000"/>
        </w:rPr>
        <w:t xml:space="preserve">• </w:t>
      </w:r>
      <w:r w:rsidRPr="006837CD">
        <w:rPr>
          <w:color w:val="000000"/>
        </w:rPr>
        <w:tab/>
        <w:t xml:space="preserve">кратко описывать и характеризовать предмет, картинку, персонаж;  </w:t>
      </w:r>
    </w:p>
    <w:p w:rsidR="000C60B0" w:rsidRPr="006837CD" w:rsidRDefault="000C60B0" w:rsidP="006837CD">
      <w:pPr>
        <w:spacing w:line="276" w:lineRule="auto"/>
        <w:rPr>
          <w:color w:val="000000"/>
        </w:rPr>
      </w:pPr>
      <w:r w:rsidRPr="006837CD">
        <w:rPr>
          <w:color w:val="000000"/>
        </w:rPr>
        <w:t xml:space="preserve">• </w:t>
      </w:r>
      <w:r w:rsidRPr="006837CD">
        <w:rPr>
          <w:color w:val="000000"/>
        </w:rPr>
        <w:tab/>
        <w:t xml:space="preserve">рассказывать о себе, своей семье, друге, школе, родном крае, стране и т. п. (в пределах тематики начальной школы);  </w:t>
      </w:r>
    </w:p>
    <w:p w:rsidR="000C60B0" w:rsidRPr="006837CD" w:rsidRDefault="000C60B0" w:rsidP="006837CD">
      <w:pPr>
        <w:spacing w:line="276" w:lineRule="auto"/>
        <w:rPr>
          <w:color w:val="000000"/>
        </w:rPr>
      </w:pPr>
      <w:r w:rsidRPr="006837CD">
        <w:rPr>
          <w:color w:val="000000"/>
        </w:rPr>
        <w:t xml:space="preserve">• </w:t>
      </w:r>
      <w:r w:rsidRPr="006837CD">
        <w:rPr>
          <w:color w:val="000000"/>
        </w:rPr>
        <w:tab/>
        <w:t xml:space="preserve">воспроизводить наизусть небольшие произведения детского фольклора: рифмовки, стихотворения, песни;  </w:t>
      </w:r>
    </w:p>
    <w:p w:rsidR="000C60B0" w:rsidRPr="006837CD" w:rsidRDefault="000C60B0" w:rsidP="006837CD">
      <w:pPr>
        <w:spacing w:line="276" w:lineRule="auto"/>
        <w:rPr>
          <w:color w:val="000000"/>
        </w:rPr>
      </w:pPr>
      <w:r w:rsidRPr="006837CD">
        <w:rPr>
          <w:color w:val="000000"/>
        </w:rPr>
        <w:t xml:space="preserve">• </w:t>
      </w:r>
      <w:r w:rsidRPr="006837CD">
        <w:rPr>
          <w:color w:val="000000"/>
        </w:rPr>
        <w:tab/>
        <w:t xml:space="preserve">кратко передавать содержание прочитанного/услышанного  текста;  </w:t>
      </w:r>
    </w:p>
    <w:p w:rsidR="000C60B0" w:rsidRPr="006837CD" w:rsidRDefault="000C60B0" w:rsidP="006837CD">
      <w:pPr>
        <w:spacing w:line="276" w:lineRule="auto"/>
        <w:rPr>
          <w:color w:val="000000"/>
        </w:rPr>
      </w:pPr>
      <w:r w:rsidRPr="006837CD">
        <w:rPr>
          <w:color w:val="000000"/>
        </w:rPr>
        <w:t xml:space="preserve">• </w:t>
      </w:r>
      <w:r w:rsidRPr="006837CD">
        <w:rPr>
          <w:color w:val="000000"/>
        </w:rPr>
        <w:tab/>
        <w:t xml:space="preserve">выражать отношение к </w:t>
      </w:r>
      <w:proofErr w:type="gramStart"/>
      <w:r w:rsidRPr="006837CD">
        <w:rPr>
          <w:color w:val="000000"/>
        </w:rPr>
        <w:t>прочитанному</w:t>
      </w:r>
      <w:proofErr w:type="gramEnd"/>
      <w:r w:rsidRPr="006837CD">
        <w:rPr>
          <w:color w:val="000000"/>
        </w:rPr>
        <w:t xml:space="preserve">/услышанному.  </w:t>
      </w:r>
    </w:p>
    <w:p w:rsidR="000C60B0" w:rsidRPr="006837CD" w:rsidRDefault="000C60B0" w:rsidP="006837CD">
      <w:pPr>
        <w:spacing w:line="276" w:lineRule="auto"/>
        <w:rPr>
          <w:b/>
          <w:i/>
          <w:color w:val="000000"/>
        </w:rPr>
      </w:pPr>
      <w:r w:rsidRPr="006837CD">
        <w:rPr>
          <w:b/>
          <w:i/>
          <w:color w:val="000000"/>
        </w:rPr>
        <w:t xml:space="preserve">Выпускник получит возможность научиться:  </w:t>
      </w:r>
    </w:p>
    <w:p w:rsidR="000C60B0" w:rsidRPr="006837CD" w:rsidRDefault="000C60B0" w:rsidP="006837CD">
      <w:pPr>
        <w:spacing w:line="276" w:lineRule="auto"/>
        <w:rPr>
          <w:i/>
          <w:color w:val="000000"/>
        </w:rPr>
      </w:pPr>
      <w:r w:rsidRPr="006837CD">
        <w:rPr>
          <w:i/>
          <w:color w:val="000000"/>
        </w:rPr>
        <w:t xml:space="preserve">- участвовать в элементарном диалоге-расспросе, задавая вопросы собеседнику  </w:t>
      </w:r>
    </w:p>
    <w:p w:rsidR="000C60B0" w:rsidRPr="006837CD" w:rsidRDefault="000C60B0" w:rsidP="006837CD">
      <w:pPr>
        <w:spacing w:line="276" w:lineRule="auto"/>
        <w:rPr>
          <w:i/>
          <w:color w:val="000000"/>
        </w:rPr>
      </w:pPr>
      <w:r w:rsidRPr="006837CD">
        <w:rPr>
          <w:i/>
          <w:color w:val="000000"/>
        </w:rPr>
        <w:t xml:space="preserve">и отвечая на его вопросы;  </w:t>
      </w:r>
    </w:p>
    <w:p w:rsidR="000C60B0" w:rsidRPr="006837CD" w:rsidRDefault="000C60B0" w:rsidP="006837CD">
      <w:pPr>
        <w:spacing w:line="276" w:lineRule="auto"/>
        <w:rPr>
          <w:i/>
          <w:color w:val="000000"/>
        </w:rPr>
      </w:pPr>
      <w:r w:rsidRPr="006837CD">
        <w:rPr>
          <w:i/>
          <w:color w:val="000000"/>
        </w:rPr>
        <w:t xml:space="preserve">- воспроизводить наизусть небольшие произведения детского фольклора,  </w:t>
      </w:r>
    </w:p>
    <w:p w:rsidR="000C60B0" w:rsidRPr="006837CD" w:rsidRDefault="000C60B0" w:rsidP="006837CD">
      <w:pPr>
        <w:spacing w:line="276" w:lineRule="auto"/>
        <w:rPr>
          <w:i/>
          <w:color w:val="000000"/>
        </w:rPr>
      </w:pPr>
      <w:r w:rsidRPr="006837CD">
        <w:rPr>
          <w:i/>
          <w:color w:val="000000"/>
        </w:rPr>
        <w:t xml:space="preserve">детские песни;  </w:t>
      </w:r>
    </w:p>
    <w:p w:rsidR="000C60B0" w:rsidRPr="006837CD" w:rsidRDefault="000C60B0" w:rsidP="006837CD">
      <w:pPr>
        <w:spacing w:line="276" w:lineRule="auto"/>
        <w:rPr>
          <w:i/>
          <w:color w:val="000000"/>
        </w:rPr>
      </w:pPr>
      <w:r w:rsidRPr="006837CD">
        <w:rPr>
          <w:i/>
          <w:color w:val="000000"/>
        </w:rPr>
        <w:t xml:space="preserve">-составлять краткую характеристику персонажа;  </w:t>
      </w:r>
    </w:p>
    <w:p w:rsidR="000C60B0" w:rsidRPr="006837CD" w:rsidRDefault="000C60B0" w:rsidP="006837CD">
      <w:pPr>
        <w:spacing w:line="276" w:lineRule="auto"/>
        <w:rPr>
          <w:i/>
          <w:color w:val="000000"/>
        </w:rPr>
      </w:pPr>
      <w:r w:rsidRPr="006837CD">
        <w:rPr>
          <w:i/>
          <w:color w:val="000000"/>
        </w:rPr>
        <w:t xml:space="preserve">-кратко излагать содержание прочитанного текста  </w:t>
      </w:r>
    </w:p>
    <w:p w:rsidR="000C60B0" w:rsidRPr="006837CD" w:rsidRDefault="000C60B0" w:rsidP="006837CD">
      <w:pPr>
        <w:spacing w:line="276" w:lineRule="auto"/>
        <w:rPr>
          <w:b/>
          <w:color w:val="000000"/>
        </w:rPr>
      </w:pPr>
      <w:r w:rsidRPr="006837CD">
        <w:rPr>
          <w:b/>
          <w:color w:val="000000"/>
        </w:rPr>
        <w:t xml:space="preserve">В аудировании выпускник научится:  </w:t>
      </w:r>
    </w:p>
    <w:p w:rsidR="000C60B0" w:rsidRPr="006837CD" w:rsidRDefault="000C60B0" w:rsidP="006837CD">
      <w:pPr>
        <w:spacing w:line="276" w:lineRule="auto"/>
        <w:rPr>
          <w:color w:val="000000"/>
        </w:rPr>
      </w:pPr>
      <w:r w:rsidRPr="006837CD">
        <w:rPr>
          <w:color w:val="000000"/>
        </w:rPr>
        <w:t xml:space="preserve">• понимать на слух речь учителя по ведению урока; связные высказывания учителя, построенные  </w:t>
      </w:r>
    </w:p>
    <w:p w:rsidR="000C60B0" w:rsidRPr="006837CD" w:rsidRDefault="000C60B0" w:rsidP="006837CD">
      <w:pPr>
        <w:spacing w:line="276" w:lineRule="auto"/>
        <w:rPr>
          <w:color w:val="000000"/>
        </w:rPr>
      </w:pPr>
      <w:r w:rsidRPr="006837CD">
        <w:rPr>
          <w:color w:val="000000"/>
        </w:rPr>
        <w:t xml:space="preserve">на знакомом материале и/или содержащие некоторые незнакомые слова; выказывания одноклассников;   </w:t>
      </w:r>
    </w:p>
    <w:p w:rsidR="000C60B0" w:rsidRPr="006837CD" w:rsidRDefault="000C60B0" w:rsidP="006837CD">
      <w:pPr>
        <w:spacing w:line="276" w:lineRule="auto"/>
        <w:rPr>
          <w:color w:val="000000"/>
        </w:rPr>
      </w:pPr>
      <w:r w:rsidRPr="006837CD">
        <w:rPr>
          <w:color w:val="000000"/>
        </w:rPr>
        <w:t>• понимать основную информацию услышанного (небольшие тексты и сообщения, построенные на изученном речевом материале, как при непосредственном общении, так и при восприят</w:t>
      </w:r>
      <w:proofErr w:type="gramStart"/>
      <w:r w:rsidRPr="006837CD">
        <w:rPr>
          <w:color w:val="000000"/>
        </w:rPr>
        <w:t>ии ау</w:t>
      </w:r>
      <w:proofErr w:type="gramEnd"/>
      <w:r w:rsidRPr="006837CD">
        <w:rPr>
          <w:color w:val="000000"/>
        </w:rPr>
        <w:t xml:space="preserve">диозаписи);  </w:t>
      </w:r>
    </w:p>
    <w:p w:rsidR="000C60B0" w:rsidRPr="006837CD" w:rsidRDefault="000C60B0" w:rsidP="006837CD">
      <w:pPr>
        <w:spacing w:line="276" w:lineRule="auto"/>
        <w:rPr>
          <w:color w:val="000000"/>
        </w:rPr>
      </w:pPr>
      <w:r w:rsidRPr="006837CD">
        <w:rPr>
          <w:color w:val="000000"/>
        </w:rPr>
        <w:t xml:space="preserve">• извлекать конкретную информацию из </w:t>
      </w:r>
      <w:proofErr w:type="gramStart"/>
      <w:r w:rsidRPr="006837CD">
        <w:rPr>
          <w:color w:val="000000"/>
        </w:rPr>
        <w:t>услышанного</w:t>
      </w:r>
      <w:proofErr w:type="gramEnd"/>
      <w:r w:rsidRPr="006837CD">
        <w:rPr>
          <w:color w:val="000000"/>
        </w:rPr>
        <w:t xml:space="preserve">;  </w:t>
      </w:r>
    </w:p>
    <w:p w:rsidR="000C60B0" w:rsidRPr="006837CD" w:rsidRDefault="000C60B0" w:rsidP="006837CD">
      <w:pPr>
        <w:spacing w:line="276" w:lineRule="auto"/>
        <w:rPr>
          <w:color w:val="000000"/>
        </w:rPr>
      </w:pPr>
      <w:r w:rsidRPr="006837CD">
        <w:rPr>
          <w:color w:val="000000"/>
        </w:rPr>
        <w:t xml:space="preserve">• вербально или невербально реагировать на услышанное;  </w:t>
      </w:r>
    </w:p>
    <w:p w:rsidR="000C60B0" w:rsidRPr="006837CD" w:rsidRDefault="000C60B0" w:rsidP="006837CD">
      <w:pPr>
        <w:spacing w:line="276" w:lineRule="auto"/>
        <w:rPr>
          <w:color w:val="000000"/>
        </w:rPr>
      </w:pPr>
      <w:r w:rsidRPr="006837CD">
        <w:rPr>
          <w:color w:val="000000"/>
        </w:rPr>
        <w:t xml:space="preserve">• понимать на слух разные типы текста (краткие диалоги, описания, рифмовки, песни);  </w:t>
      </w:r>
    </w:p>
    <w:p w:rsidR="000C60B0" w:rsidRPr="006837CD" w:rsidRDefault="000C60B0" w:rsidP="006837CD">
      <w:pPr>
        <w:spacing w:line="276" w:lineRule="auto"/>
        <w:rPr>
          <w:color w:val="000000"/>
        </w:rPr>
      </w:pPr>
      <w:r w:rsidRPr="006837CD">
        <w:rPr>
          <w:color w:val="000000"/>
        </w:rPr>
        <w:t xml:space="preserve">• использовать контекстуальную или языковую догадку </w:t>
      </w:r>
    </w:p>
    <w:p w:rsidR="000C60B0" w:rsidRPr="006837CD" w:rsidRDefault="000C60B0" w:rsidP="008A588E">
      <w:pPr>
        <w:pStyle w:val="affd"/>
        <w:numPr>
          <w:ilvl w:val="0"/>
          <w:numId w:val="60"/>
        </w:numPr>
        <w:spacing w:after="0"/>
        <w:rPr>
          <w:rFonts w:ascii="Times New Roman" w:hAnsi="Times New Roman"/>
          <w:color w:val="000000"/>
          <w:sz w:val="24"/>
          <w:szCs w:val="24"/>
        </w:rPr>
      </w:pPr>
      <w:r w:rsidRPr="006837CD">
        <w:rPr>
          <w:rFonts w:ascii="Times New Roman" w:hAnsi="Times New Roman"/>
          <w:color w:val="000000"/>
          <w:sz w:val="24"/>
          <w:szCs w:val="24"/>
        </w:rPr>
        <w:t xml:space="preserve">не обращать внимания на незнакомые слова, не мешающие понимать основное содержание  текста.  </w:t>
      </w:r>
    </w:p>
    <w:p w:rsidR="000C60B0" w:rsidRPr="006837CD" w:rsidRDefault="000C60B0" w:rsidP="006837CD">
      <w:pPr>
        <w:spacing w:line="276" w:lineRule="auto"/>
        <w:rPr>
          <w:b/>
          <w:i/>
          <w:color w:val="000000"/>
        </w:rPr>
      </w:pPr>
      <w:r w:rsidRPr="006837CD">
        <w:rPr>
          <w:b/>
          <w:i/>
          <w:color w:val="000000"/>
        </w:rPr>
        <w:t xml:space="preserve">Выпускник получит возможность научиться:  </w:t>
      </w:r>
    </w:p>
    <w:p w:rsidR="000C60B0" w:rsidRPr="006837CD" w:rsidRDefault="000C60B0" w:rsidP="006837CD">
      <w:pPr>
        <w:spacing w:line="276" w:lineRule="auto"/>
        <w:rPr>
          <w:i/>
          <w:color w:val="000000"/>
        </w:rPr>
      </w:pPr>
      <w:r w:rsidRPr="006837CD">
        <w:rPr>
          <w:i/>
          <w:color w:val="000000"/>
        </w:rPr>
        <w:t xml:space="preserve"> - воспринимать на слух в аудиозаписи небольшой текст, построенный на изученном языковом материале, и полностью понимать содержащуюся в нѐ</w:t>
      </w:r>
      <w:proofErr w:type="gramStart"/>
      <w:r w:rsidRPr="006837CD">
        <w:rPr>
          <w:i/>
          <w:color w:val="000000"/>
        </w:rPr>
        <w:t>м</w:t>
      </w:r>
      <w:proofErr w:type="gramEnd"/>
      <w:r w:rsidRPr="006837CD">
        <w:rPr>
          <w:i/>
          <w:color w:val="000000"/>
        </w:rPr>
        <w:t xml:space="preserve"> информацию;  </w:t>
      </w:r>
    </w:p>
    <w:p w:rsidR="000C60B0" w:rsidRPr="006837CD" w:rsidRDefault="000C60B0" w:rsidP="006837CD">
      <w:pPr>
        <w:spacing w:line="276" w:lineRule="auto"/>
        <w:rPr>
          <w:i/>
          <w:color w:val="000000"/>
        </w:rPr>
      </w:pPr>
      <w:r w:rsidRPr="006837CD">
        <w:rPr>
          <w:i/>
          <w:color w:val="000000"/>
        </w:rPr>
        <w:lastRenderedPageBreak/>
        <w:t xml:space="preserve">- использовать контекстуальную и языковую догадку при восприятии </w:t>
      </w:r>
      <w:proofErr w:type="gramStart"/>
      <w:r w:rsidRPr="006837CD">
        <w:rPr>
          <w:i/>
          <w:color w:val="000000"/>
        </w:rPr>
        <w:t>на</w:t>
      </w:r>
      <w:proofErr w:type="gramEnd"/>
    </w:p>
    <w:p w:rsidR="000C60B0" w:rsidRPr="006837CD" w:rsidRDefault="000C60B0" w:rsidP="006837CD">
      <w:pPr>
        <w:spacing w:line="276" w:lineRule="auto"/>
        <w:rPr>
          <w:color w:val="000000"/>
        </w:rPr>
      </w:pPr>
      <w:r w:rsidRPr="006837CD">
        <w:rPr>
          <w:color w:val="000000"/>
        </w:rPr>
        <w:t xml:space="preserve">слух текстов, содержащих некоторые незнакомые слова.  </w:t>
      </w:r>
    </w:p>
    <w:p w:rsidR="000C60B0" w:rsidRPr="006837CD" w:rsidRDefault="000C60B0" w:rsidP="006837CD">
      <w:pPr>
        <w:spacing w:line="276" w:lineRule="auto"/>
        <w:rPr>
          <w:b/>
          <w:color w:val="000000"/>
        </w:rPr>
      </w:pPr>
      <w:r w:rsidRPr="006837CD">
        <w:rPr>
          <w:b/>
          <w:color w:val="000000"/>
        </w:rPr>
        <w:t xml:space="preserve">В чтении выпускник овладеет техникой чтения, т. е. научится читать:  </w:t>
      </w:r>
    </w:p>
    <w:p w:rsidR="000C60B0" w:rsidRPr="006837CD" w:rsidRDefault="000C60B0" w:rsidP="006837CD">
      <w:pPr>
        <w:spacing w:line="276" w:lineRule="auto"/>
        <w:rPr>
          <w:color w:val="000000"/>
        </w:rPr>
      </w:pPr>
      <w:r w:rsidRPr="006837CD">
        <w:rPr>
          <w:color w:val="000000"/>
        </w:rPr>
        <w:t xml:space="preserve">• с помощью (изученных) правил чтения и с правильным словесным ударением;  </w:t>
      </w:r>
    </w:p>
    <w:p w:rsidR="000C60B0" w:rsidRPr="006837CD" w:rsidRDefault="000C60B0" w:rsidP="006837CD">
      <w:pPr>
        <w:spacing w:line="276" w:lineRule="auto"/>
        <w:rPr>
          <w:color w:val="000000"/>
        </w:rPr>
      </w:pPr>
      <w:r w:rsidRPr="006837CD">
        <w:rPr>
          <w:color w:val="000000"/>
        </w:rPr>
        <w:t xml:space="preserve">• с правильным логическим и фразовым ударением простые нераспространѐнные предложения;  </w:t>
      </w:r>
    </w:p>
    <w:p w:rsidR="000C60B0" w:rsidRPr="006837CD" w:rsidRDefault="000C60B0" w:rsidP="006837CD">
      <w:pPr>
        <w:spacing w:line="276" w:lineRule="auto"/>
        <w:rPr>
          <w:color w:val="000000"/>
        </w:rPr>
      </w:pPr>
      <w:r w:rsidRPr="006837CD">
        <w:rPr>
          <w:color w:val="000000"/>
        </w:rPr>
        <w:t>• основные коммуникативные типы предложений (повествоват</w:t>
      </w:r>
      <w:r w:rsidR="00101DF8">
        <w:rPr>
          <w:color w:val="000000"/>
        </w:rPr>
        <w:t>ельные, вопросительные, побуди</w:t>
      </w:r>
      <w:r w:rsidRPr="006837CD">
        <w:rPr>
          <w:color w:val="000000"/>
        </w:rPr>
        <w:t xml:space="preserve">тельные, восклицательные);  </w:t>
      </w:r>
    </w:p>
    <w:p w:rsidR="000C60B0" w:rsidRPr="006837CD" w:rsidRDefault="000C60B0" w:rsidP="006837CD">
      <w:pPr>
        <w:spacing w:line="276" w:lineRule="auto"/>
        <w:rPr>
          <w:color w:val="000000"/>
        </w:rPr>
      </w:pPr>
      <w:r w:rsidRPr="006837CD">
        <w:rPr>
          <w:color w:val="000000"/>
        </w:rPr>
        <w:t xml:space="preserve">• небольшие тексты с разными стратегиями, обеспечивающими понимание основной идеи текста,  полное понимание текста и понимание необходимой информации.  </w:t>
      </w:r>
    </w:p>
    <w:p w:rsidR="000C60B0" w:rsidRPr="006837CD" w:rsidRDefault="000C60B0" w:rsidP="006837CD">
      <w:pPr>
        <w:spacing w:line="276" w:lineRule="auto"/>
        <w:rPr>
          <w:color w:val="000000"/>
        </w:rPr>
      </w:pPr>
      <w:r w:rsidRPr="006837CD">
        <w:rPr>
          <w:color w:val="000000"/>
        </w:rPr>
        <w:t xml:space="preserve">•  читать и понимать содержание текста на уровне значения и отвечать на вопросы по содержанию  текста;  </w:t>
      </w:r>
    </w:p>
    <w:p w:rsidR="000C60B0" w:rsidRPr="006837CD" w:rsidRDefault="000C60B0" w:rsidP="006837CD">
      <w:pPr>
        <w:spacing w:line="276" w:lineRule="auto"/>
        <w:rPr>
          <w:color w:val="000000"/>
        </w:rPr>
      </w:pPr>
      <w:r w:rsidRPr="006837CD">
        <w:rPr>
          <w:color w:val="000000"/>
        </w:rPr>
        <w:t xml:space="preserve">•  определять значения незнакомых слов по знакомым словообразовательным элементам (приставки,  суффиксы) и по известным составляющим элементам сложных слов, аналогии с родным языком,  конверсии, контексту, иллюстративной наглядности;  </w:t>
      </w:r>
    </w:p>
    <w:p w:rsidR="000C60B0" w:rsidRPr="006837CD" w:rsidRDefault="000C60B0" w:rsidP="006837CD">
      <w:pPr>
        <w:spacing w:line="276" w:lineRule="auto"/>
        <w:rPr>
          <w:color w:val="000000"/>
        </w:rPr>
      </w:pPr>
      <w:r w:rsidRPr="006837CD">
        <w:rPr>
          <w:color w:val="000000"/>
        </w:rPr>
        <w:t xml:space="preserve">• пользоваться справочными материалами (немецко-русским словарѐм, лингвострановедческим  справочником) с применением знаний алфавита и транскрипции;  </w:t>
      </w:r>
    </w:p>
    <w:p w:rsidR="000C60B0" w:rsidRPr="006837CD" w:rsidRDefault="000C60B0" w:rsidP="006837CD">
      <w:pPr>
        <w:spacing w:line="276" w:lineRule="auto"/>
        <w:rPr>
          <w:color w:val="000000"/>
        </w:rPr>
      </w:pPr>
      <w:r w:rsidRPr="006837CD">
        <w:rPr>
          <w:color w:val="000000"/>
        </w:rPr>
        <w:t xml:space="preserve">• читать и понимать тексты, написанные разными типами шрифтов;  </w:t>
      </w:r>
    </w:p>
    <w:p w:rsidR="000C60B0" w:rsidRPr="006837CD" w:rsidRDefault="000C60B0" w:rsidP="006837CD">
      <w:pPr>
        <w:spacing w:line="276" w:lineRule="auto"/>
        <w:rPr>
          <w:color w:val="000000"/>
        </w:rPr>
      </w:pPr>
      <w:r w:rsidRPr="006837CD">
        <w:rPr>
          <w:color w:val="000000"/>
        </w:rPr>
        <w:t xml:space="preserve">• читать с соответствующим ритмико-интонационным оформлением простые распространѐнные  предложения с однородными членами;  </w:t>
      </w:r>
    </w:p>
    <w:p w:rsidR="000C60B0" w:rsidRPr="006837CD" w:rsidRDefault="000C60B0" w:rsidP="006837CD">
      <w:pPr>
        <w:spacing w:line="276" w:lineRule="auto"/>
        <w:rPr>
          <w:color w:val="000000"/>
        </w:rPr>
      </w:pPr>
      <w:r w:rsidRPr="006837CD">
        <w:rPr>
          <w:color w:val="000000"/>
        </w:rPr>
        <w:t xml:space="preserve">• понимать внутреннюю организацию текста;   </w:t>
      </w:r>
    </w:p>
    <w:p w:rsidR="000C60B0" w:rsidRPr="006837CD" w:rsidRDefault="000C60B0" w:rsidP="006837CD">
      <w:pPr>
        <w:spacing w:line="276" w:lineRule="auto"/>
        <w:rPr>
          <w:color w:val="000000"/>
        </w:rPr>
      </w:pPr>
      <w:r w:rsidRPr="006837CD">
        <w:rPr>
          <w:color w:val="000000"/>
        </w:rPr>
        <w:t xml:space="preserve">• читать и понимать содержание текста на уровне смысла и соотносить события в тексте с личным опытом.  </w:t>
      </w:r>
    </w:p>
    <w:p w:rsidR="000C60B0" w:rsidRPr="006837CD" w:rsidRDefault="000C60B0" w:rsidP="006837CD">
      <w:pPr>
        <w:spacing w:line="276" w:lineRule="auto"/>
        <w:rPr>
          <w:b/>
          <w:i/>
          <w:color w:val="000000"/>
        </w:rPr>
      </w:pPr>
      <w:r w:rsidRPr="006837CD">
        <w:rPr>
          <w:b/>
          <w:i/>
          <w:color w:val="000000"/>
        </w:rPr>
        <w:t xml:space="preserve">Выпускник получит возможность научиться:  </w:t>
      </w:r>
    </w:p>
    <w:p w:rsidR="000C60B0" w:rsidRPr="006837CD" w:rsidRDefault="000C60B0" w:rsidP="006837CD">
      <w:pPr>
        <w:spacing w:line="276" w:lineRule="auto"/>
        <w:rPr>
          <w:i/>
          <w:color w:val="000000"/>
        </w:rPr>
      </w:pPr>
      <w:r w:rsidRPr="006837CD">
        <w:rPr>
          <w:i/>
          <w:color w:val="000000"/>
        </w:rPr>
        <w:t xml:space="preserve">-догадываться о значении незнакомых слов по контексту;  </w:t>
      </w:r>
    </w:p>
    <w:p w:rsidR="000C60B0" w:rsidRPr="006837CD" w:rsidRDefault="000C60B0" w:rsidP="006837CD">
      <w:pPr>
        <w:spacing w:line="276" w:lineRule="auto"/>
        <w:rPr>
          <w:i/>
          <w:color w:val="000000"/>
        </w:rPr>
      </w:pPr>
      <w:r w:rsidRPr="006837CD">
        <w:rPr>
          <w:i/>
          <w:color w:val="000000"/>
        </w:rPr>
        <w:t xml:space="preserve">-не </w:t>
      </w:r>
      <w:proofErr w:type="gramStart"/>
      <w:r w:rsidRPr="006837CD">
        <w:rPr>
          <w:i/>
          <w:color w:val="000000"/>
        </w:rPr>
        <w:t>обращать внимания на незнакомы</w:t>
      </w:r>
      <w:proofErr w:type="gramEnd"/>
      <w:r w:rsidRPr="006837CD">
        <w:rPr>
          <w:i/>
          <w:color w:val="000000"/>
        </w:rPr>
        <w:t xml:space="preserve"> е слова, не мешающие понять  </w:t>
      </w:r>
    </w:p>
    <w:p w:rsidR="000C60B0" w:rsidRPr="006837CD" w:rsidRDefault="000C60B0" w:rsidP="006837CD">
      <w:pPr>
        <w:spacing w:line="276" w:lineRule="auto"/>
        <w:rPr>
          <w:i/>
          <w:color w:val="000000"/>
        </w:rPr>
      </w:pPr>
      <w:r w:rsidRPr="006837CD">
        <w:rPr>
          <w:i/>
          <w:color w:val="000000"/>
        </w:rPr>
        <w:t xml:space="preserve">основное содержание текста.  </w:t>
      </w:r>
    </w:p>
    <w:p w:rsidR="000C60B0" w:rsidRPr="006837CD" w:rsidRDefault="000C60B0" w:rsidP="006837CD">
      <w:pPr>
        <w:spacing w:line="276" w:lineRule="auto"/>
        <w:rPr>
          <w:b/>
          <w:color w:val="000000"/>
        </w:rPr>
      </w:pPr>
      <w:r w:rsidRPr="006837CD">
        <w:rPr>
          <w:b/>
          <w:color w:val="000000"/>
        </w:rPr>
        <w:t xml:space="preserve">В письме выпускник научится:  </w:t>
      </w:r>
    </w:p>
    <w:p w:rsidR="000C60B0" w:rsidRPr="006837CD" w:rsidRDefault="000C60B0" w:rsidP="006837CD">
      <w:pPr>
        <w:spacing w:line="276" w:lineRule="auto"/>
        <w:rPr>
          <w:color w:val="000000"/>
        </w:rPr>
      </w:pPr>
      <w:r w:rsidRPr="006837CD">
        <w:rPr>
          <w:color w:val="000000"/>
        </w:rPr>
        <w:t xml:space="preserve">• </w:t>
      </w:r>
      <w:r w:rsidRPr="006837CD">
        <w:rPr>
          <w:color w:val="000000"/>
        </w:rPr>
        <w:tab/>
        <w:t xml:space="preserve">правильно списывать;   </w:t>
      </w:r>
    </w:p>
    <w:p w:rsidR="000C60B0" w:rsidRPr="006837CD" w:rsidRDefault="000C60B0" w:rsidP="006837CD">
      <w:pPr>
        <w:spacing w:line="276" w:lineRule="auto"/>
        <w:rPr>
          <w:color w:val="000000"/>
        </w:rPr>
      </w:pPr>
      <w:r w:rsidRPr="006837CD">
        <w:rPr>
          <w:color w:val="000000"/>
        </w:rPr>
        <w:t xml:space="preserve">• </w:t>
      </w:r>
      <w:r w:rsidRPr="006837CD">
        <w:rPr>
          <w:color w:val="000000"/>
        </w:rPr>
        <w:tab/>
        <w:t xml:space="preserve">выполнять лексико-грамматические упражнения;  </w:t>
      </w:r>
    </w:p>
    <w:p w:rsidR="000C60B0" w:rsidRPr="006837CD" w:rsidRDefault="000C60B0" w:rsidP="006837CD">
      <w:pPr>
        <w:spacing w:line="276" w:lineRule="auto"/>
        <w:rPr>
          <w:color w:val="000000"/>
        </w:rPr>
      </w:pPr>
      <w:r w:rsidRPr="006837CD">
        <w:rPr>
          <w:color w:val="000000"/>
        </w:rPr>
        <w:t xml:space="preserve">• </w:t>
      </w:r>
      <w:r w:rsidRPr="006837CD">
        <w:rPr>
          <w:color w:val="000000"/>
        </w:rPr>
        <w:tab/>
        <w:t xml:space="preserve">делать подписи к рисункам;  </w:t>
      </w:r>
    </w:p>
    <w:p w:rsidR="000C60B0" w:rsidRPr="006837CD" w:rsidRDefault="000C60B0" w:rsidP="006837CD">
      <w:pPr>
        <w:spacing w:line="276" w:lineRule="auto"/>
        <w:rPr>
          <w:color w:val="000000"/>
        </w:rPr>
      </w:pPr>
      <w:r w:rsidRPr="006837CD">
        <w:rPr>
          <w:color w:val="000000"/>
        </w:rPr>
        <w:t xml:space="preserve">• </w:t>
      </w:r>
      <w:r w:rsidRPr="006837CD">
        <w:rPr>
          <w:color w:val="000000"/>
        </w:rPr>
        <w:tab/>
        <w:t xml:space="preserve">отвечать письменно на вопросы;  </w:t>
      </w:r>
    </w:p>
    <w:p w:rsidR="000C60B0" w:rsidRPr="006837CD" w:rsidRDefault="000C60B0" w:rsidP="006837CD">
      <w:pPr>
        <w:spacing w:line="276" w:lineRule="auto"/>
        <w:rPr>
          <w:color w:val="000000"/>
        </w:rPr>
      </w:pPr>
      <w:r w:rsidRPr="006837CD">
        <w:rPr>
          <w:color w:val="000000"/>
        </w:rPr>
        <w:t xml:space="preserve">• </w:t>
      </w:r>
      <w:r w:rsidRPr="006837CD">
        <w:rPr>
          <w:color w:val="000000"/>
        </w:rPr>
        <w:tab/>
        <w:t xml:space="preserve">писать открытки-поздравления с праздником и днѐм рождения;  </w:t>
      </w:r>
    </w:p>
    <w:p w:rsidR="000C60B0" w:rsidRPr="006837CD" w:rsidRDefault="000C60B0" w:rsidP="006837CD">
      <w:pPr>
        <w:spacing w:line="276" w:lineRule="auto"/>
        <w:rPr>
          <w:color w:val="000000"/>
        </w:rPr>
      </w:pPr>
      <w:r w:rsidRPr="006837CD">
        <w:rPr>
          <w:color w:val="000000"/>
        </w:rPr>
        <w:t xml:space="preserve">• </w:t>
      </w:r>
      <w:r w:rsidRPr="006837CD">
        <w:rPr>
          <w:color w:val="000000"/>
        </w:rPr>
        <w:tab/>
        <w:t xml:space="preserve">писать личные письма в рамках изучаемой тематики с опорой на образец;  </w:t>
      </w:r>
    </w:p>
    <w:p w:rsidR="000C60B0" w:rsidRPr="006837CD" w:rsidRDefault="000C60B0" w:rsidP="006837CD">
      <w:pPr>
        <w:spacing w:line="276" w:lineRule="auto"/>
        <w:rPr>
          <w:color w:val="000000"/>
        </w:rPr>
      </w:pPr>
      <w:r w:rsidRPr="006837CD">
        <w:rPr>
          <w:color w:val="000000"/>
        </w:rPr>
        <w:t xml:space="preserve">• </w:t>
      </w:r>
      <w:r w:rsidRPr="006837CD">
        <w:rPr>
          <w:color w:val="000000"/>
        </w:rPr>
        <w:tab/>
        <w:t xml:space="preserve">правильно оформлять конверт (с опорой на образец).  </w:t>
      </w:r>
    </w:p>
    <w:p w:rsidR="000C60B0" w:rsidRPr="006837CD" w:rsidRDefault="000C60B0" w:rsidP="006837CD">
      <w:pPr>
        <w:spacing w:line="276" w:lineRule="auto"/>
        <w:rPr>
          <w:b/>
          <w:i/>
          <w:color w:val="000000"/>
        </w:rPr>
      </w:pPr>
      <w:r w:rsidRPr="006837CD">
        <w:rPr>
          <w:b/>
          <w:i/>
          <w:color w:val="000000"/>
        </w:rPr>
        <w:t xml:space="preserve">Выпускник получит возможность научиться:  </w:t>
      </w:r>
    </w:p>
    <w:p w:rsidR="000C60B0" w:rsidRPr="006837CD" w:rsidRDefault="000C60B0" w:rsidP="006837CD">
      <w:pPr>
        <w:spacing w:line="276" w:lineRule="auto"/>
        <w:rPr>
          <w:i/>
          <w:color w:val="000000"/>
        </w:rPr>
      </w:pPr>
      <w:r w:rsidRPr="006837CD">
        <w:rPr>
          <w:i/>
          <w:color w:val="000000"/>
        </w:rPr>
        <w:t xml:space="preserve">- составлять рассказ в письменной форме по плану/ ключевым словам;  </w:t>
      </w:r>
    </w:p>
    <w:p w:rsidR="000C60B0" w:rsidRPr="006837CD" w:rsidRDefault="000C60B0" w:rsidP="006837CD">
      <w:pPr>
        <w:spacing w:line="276" w:lineRule="auto"/>
        <w:rPr>
          <w:i/>
          <w:color w:val="000000"/>
        </w:rPr>
      </w:pPr>
      <w:r w:rsidRPr="006837CD">
        <w:rPr>
          <w:i/>
          <w:color w:val="000000"/>
        </w:rPr>
        <w:t xml:space="preserve">- заполнять простую анкету;  </w:t>
      </w:r>
    </w:p>
    <w:p w:rsidR="000C60B0" w:rsidRPr="006837CD" w:rsidRDefault="000C60B0" w:rsidP="006837CD">
      <w:pPr>
        <w:spacing w:line="276" w:lineRule="auto"/>
        <w:rPr>
          <w:i/>
          <w:color w:val="000000"/>
        </w:rPr>
      </w:pPr>
      <w:r w:rsidRPr="006837CD">
        <w:rPr>
          <w:i/>
          <w:color w:val="000000"/>
        </w:rPr>
        <w:t xml:space="preserve">- в письменной форме кратко отвечать на вопросы к тексту;  </w:t>
      </w:r>
    </w:p>
    <w:p w:rsidR="000C60B0" w:rsidRPr="006837CD" w:rsidRDefault="000C60B0" w:rsidP="006837CD">
      <w:pPr>
        <w:spacing w:line="276" w:lineRule="auto"/>
        <w:rPr>
          <w:i/>
          <w:color w:val="000000"/>
        </w:rPr>
      </w:pPr>
      <w:r w:rsidRPr="006837CD">
        <w:rPr>
          <w:i/>
          <w:color w:val="000000"/>
        </w:rPr>
        <w:t xml:space="preserve">- правильно оформлять конверт (с опорой на образец);  </w:t>
      </w:r>
    </w:p>
    <w:p w:rsidR="000C60B0" w:rsidRPr="006837CD" w:rsidRDefault="000C60B0" w:rsidP="006837CD">
      <w:pPr>
        <w:spacing w:line="276" w:lineRule="auto"/>
        <w:rPr>
          <w:i/>
          <w:color w:val="000000"/>
        </w:rPr>
      </w:pPr>
      <w:r w:rsidRPr="006837CD">
        <w:rPr>
          <w:i/>
          <w:color w:val="000000"/>
        </w:rPr>
        <w:t xml:space="preserve">- делать по образцу подписи к рисункам/фотографиям.  </w:t>
      </w:r>
    </w:p>
    <w:p w:rsidR="00653A76" w:rsidRPr="006837CD" w:rsidRDefault="006C708B" w:rsidP="006837CD">
      <w:pPr>
        <w:pStyle w:val="afd"/>
        <w:spacing w:line="276" w:lineRule="auto"/>
        <w:rPr>
          <w:sz w:val="24"/>
        </w:rPr>
      </w:pPr>
      <w:bookmarkStart w:id="36" w:name="_Toc288394064"/>
      <w:bookmarkStart w:id="37" w:name="_Toc288410531"/>
      <w:bookmarkStart w:id="38" w:name="_Toc288410660"/>
      <w:bookmarkStart w:id="39" w:name="_Toc294246075"/>
      <w:r w:rsidRPr="006837CD">
        <w:rPr>
          <w:sz w:val="24"/>
        </w:rPr>
        <w:t>1.2.6.</w:t>
      </w:r>
      <w:r w:rsidR="00653A76" w:rsidRPr="006837CD">
        <w:rPr>
          <w:sz w:val="24"/>
        </w:rPr>
        <w:t>Математика и информатика</w:t>
      </w:r>
      <w:bookmarkEnd w:id="36"/>
      <w:bookmarkEnd w:id="37"/>
      <w:bookmarkEnd w:id="38"/>
      <w:bookmarkEnd w:id="39"/>
    </w:p>
    <w:p w:rsidR="006D7B6B" w:rsidRPr="006837CD" w:rsidRDefault="006D7B6B" w:rsidP="006837CD">
      <w:pPr>
        <w:tabs>
          <w:tab w:val="left" w:pos="142"/>
          <w:tab w:val="left" w:leader="dot" w:pos="624"/>
          <w:tab w:val="left" w:pos="851"/>
        </w:tabs>
        <w:spacing w:line="276" w:lineRule="auto"/>
        <w:ind w:firstLine="851"/>
        <w:jc w:val="both"/>
        <w:rPr>
          <w:rStyle w:val="Zag11"/>
          <w:rFonts w:eastAsia="@Arial Unicode MS"/>
        </w:rPr>
      </w:pPr>
      <w:r w:rsidRPr="006837CD">
        <w:rPr>
          <w:rStyle w:val="Zag11"/>
          <w:rFonts w:eastAsia="@Arial Unicode MS"/>
        </w:rPr>
        <w:t xml:space="preserve">В результате изучения курса </w:t>
      </w:r>
      <w:proofErr w:type="gramStart"/>
      <w:r w:rsidRPr="006837CD">
        <w:rPr>
          <w:rStyle w:val="Zag11"/>
          <w:rFonts w:eastAsia="@Arial Unicode MS"/>
        </w:rPr>
        <w:t>математики</w:t>
      </w:r>
      <w:proofErr w:type="gramEnd"/>
      <w:r w:rsidRPr="006837CD">
        <w:rPr>
          <w:rStyle w:val="Zag11"/>
          <w:rFonts w:eastAsia="@Arial Unicode MS"/>
        </w:rPr>
        <w:t xml:space="preserve"> обучающиеся на уровне начального общего образования:</w:t>
      </w:r>
    </w:p>
    <w:p w:rsidR="006D7B6B" w:rsidRPr="006837CD" w:rsidRDefault="006D7B6B" w:rsidP="006837CD">
      <w:pPr>
        <w:tabs>
          <w:tab w:val="left" w:pos="142"/>
          <w:tab w:val="left" w:leader="dot" w:pos="624"/>
        </w:tabs>
        <w:spacing w:line="276" w:lineRule="auto"/>
        <w:ind w:firstLine="709"/>
        <w:jc w:val="both"/>
        <w:rPr>
          <w:rStyle w:val="Zag11"/>
          <w:rFonts w:eastAsia="@Arial Unicode MS"/>
        </w:rPr>
      </w:pPr>
      <w:r w:rsidRPr="006837CD">
        <w:rPr>
          <w:rStyle w:val="Zag11"/>
          <w:rFonts w:eastAsia="@Arial Unicode MS"/>
        </w:rPr>
        <w:t>научатся использовать начальные математические знания для описания окружающих предметов, процессов, явлений, оценки количественных и пространственных отношений;</w:t>
      </w:r>
    </w:p>
    <w:p w:rsidR="006D7B6B" w:rsidRPr="006837CD" w:rsidRDefault="006D7B6B" w:rsidP="006837CD">
      <w:pPr>
        <w:tabs>
          <w:tab w:val="left" w:pos="142"/>
          <w:tab w:val="left" w:leader="dot" w:pos="624"/>
        </w:tabs>
        <w:spacing w:line="276" w:lineRule="auto"/>
        <w:ind w:firstLine="709"/>
        <w:jc w:val="both"/>
        <w:rPr>
          <w:rStyle w:val="Zag11"/>
          <w:rFonts w:eastAsia="@Arial Unicode MS"/>
        </w:rPr>
      </w:pPr>
      <w:r w:rsidRPr="006837CD">
        <w:rPr>
          <w:rStyle w:val="Zag11"/>
          <w:rFonts w:eastAsia="@Arial Unicode MS"/>
        </w:rPr>
        <w:t>овладеют основами логического и алгоритмического мышления, пространственного воображения и математической речи, приобретут необходимые вычислительные навыки;</w:t>
      </w:r>
    </w:p>
    <w:p w:rsidR="006D7B6B" w:rsidRPr="006837CD" w:rsidRDefault="006D7B6B" w:rsidP="006837CD">
      <w:pPr>
        <w:tabs>
          <w:tab w:val="left" w:pos="142"/>
          <w:tab w:val="left" w:leader="dot" w:pos="624"/>
        </w:tabs>
        <w:spacing w:line="276" w:lineRule="auto"/>
        <w:ind w:firstLine="709"/>
        <w:jc w:val="both"/>
        <w:rPr>
          <w:rStyle w:val="Zag11"/>
          <w:rFonts w:eastAsia="@Arial Unicode MS"/>
        </w:rPr>
      </w:pPr>
      <w:r w:rsidRPr="006837CD">
        <w:rPr>
          <w:rStyle w:val="Zag11"/>
          <w:rFonts w:eastAsia="@Arial Unicode MS"/>
        </w:rPr>
        <w:lastRenderedPageBreak/>
        <w:t>научатся применять математические знания и представления для решения учебных задач, приобретут начальный опыт применения математических знаний в повседневных ситуациях;</w:t>
      </w:r>
    </w:p>
    <w:p w:rsidR="006D7B6B" w:rsidRPr="006837CD" w:rsidRDefault="006D7B6B" w:rsidP="006837CD">
      <w:pPr>
        <w:tabs>
          <w:tab w:val="left" w:pos="142"/>
          <w:tab w:val="left" w:leader="dot" w:pos="624"/>
        </w:tabs>
        <w:spacing w:line="276" w:lineRule="auto"/>
        <w:ind w:firstLine="709"/>
        <w:jc w:val="both"/>
        <w:rPr>
          <w:rStyle w:val="Zag11"/>
          <w:rFonts w:eastAsia="@Arial Unicode MS"/>
        </w:rPr>
      </w:pPr>
      <w:r w:rsidRPr="006837CD">
        <w:rPr>
          <w:rStyle w:val="Zag11"/>
          <w:rFonts w:eastAsia="@Arial Unicode MS"/>
        </w:rPr>
        <w:t>получат представление о числе как результате счета и измерения, о десятичном принципе записи чисел; научатся выполнять устно и письменно арифметические действия с числами; находить неизвестный компонент арифметического действия; составлять числовое выражение и находить его значение; накопят опыт решения текстовых задач;</w:t>
      </w:r>
    </w:p>
    <w:p w:rsidR="006D7B6B" w:rsidRPr="006837CD" w:rsidRDefault="006D7B6B" w:rsidP="006837CD">
      <w:pPr>
        <w:tabs>
          <w:tab w:val="left" w:pos="142"/>
          <w:tab w:val="left" w:leader="dot" w:pos="624"/>
        </w:tabs>
        <w:spacing w:line="276" w:lineRule="auto"/>
        <w:ind w:firstLine="709"/>
        <w:jc w:val="both"/>
        <w:rPr>
          <w:rStyle w:val="Zag11"/>
          <w:rFonts w:eastAsia="@Arial Unicode MS"/>
        </w:rPr>
      </w:pPr>
      <w:r w:rsidRPr="006837CD">
        <w:rPr>
          <w:rStyle w:val="Zag11"/>
          <w:rFonts w:eastAsia="@Arial Unicode MS"/>
        </w:rPr>
        <w:t>познакомятся с простейшими геометрическими формами, научатся распознавать, называть и изображать геометрические фигуры, овладеют способами измерения длин и площадей;</w:t>
      </w:r>
    </w:p>
    <w:p w:rsidR="006D7B6B" w:rsidRPr="006837CD" w:rsidRDefault="006D7B6B" w:rsidP="006837CD">
      <w:pPr>
        <w:pStyle w:val="Zag3"/>
        <w:tabs>
          <w:tab w:val="left" w:pos="142"/>
          <w:tab w:val="left" w:leader="dot" w:pos="624"/>
        </w:tabs>
        <w:spacing w:after="0" w:line="276" w:lineRule="auto"/>
        <w:ind w:firstLine="709"/>
        <w:jc w:val="both"/>
        <w:rPr>
          <w:rStyle w:val="Zag11"/>
          <w:rFonts w:eastAsia="@Arial Unicode MS"/>
          <w:i w:val="0"/>
          <w:iCs w:val="0"/>
          <w:color w:val="auto"/>
          <w:lang w:val="ru-RU"/>
        </w:rPr>
      </w:pPr>
      <w:r w:rsidRPr="006837CD">
        <w:rPr>
          <w:rStyle w:val="Zag11"/>
          <w:rFonts w:eastAsia="@Arial Unicode MS"/>
          <w:i w:val="0"/>
          <w:iCs w:val="0"/>
          <w:color w:val="auto"/>
          <w:lang w:val="ru-RU"/>
        </w:rPr>
        <w:t>приобретут в ходе работы с таблицами и диаграммами важные для практико</w:t>
      </w:r>
      <w:r w:rsidRPr="006837CD">
        <w:rPr>
          <w:rStyle w:val="Zag11"/>
          <w:rFonts w:eastAsia="@Arial Unicode MS"/>
          <w:i w:val="0"/>
          <w:iCs w:val="0"/>
          <w:color w:val="auto"/>
          <w:lang w:val="ru-RU"/>
        </w:rPr>
        <w:noBreakHyphen/>
        <w:t>ориентированной математической деятельности умения, связанные с представлением, анализом и интерпретацией данных; смогут научиться извлекать необходимые данные из таблиц и диаграмм, заполнять готовые формы, объяснять, сравнивать и обобщать информацию, делать выводы и прогнозы.</w:t>
      </w:r>
    </w:p>
    <w:p w:rsidR="00653A76" w:rsidRPr="006837CD" w:rsidRDefault="00653A76" w:rsidP="006837CD">
      <w:pPr>
        <w:pStyle w:val="41"/>
        <w:spacing w:before="0" w:after="0" w:line="276" w:lineRule="auto"/>
        <w:ind w:firstLine="454"/>
        <w:jc w:val="both"/>
        <w:rPr>
          <w:rFonts w:ascii="Times New Roman" w:hAnsi="Times New Roman" w:cs="Times New Roman"/>
          <w:b/>
          <w:i w:val="0"/>
          <w:color w:val="auto"/>
          <w:sz w:val="24"/>
          <w:szCs w:val="24"/>
        </w:rPr>
      </w:pPr>
      <w:r w:rsidRPr="006837CD">
        <w:rPr>
          <w:rFonts w:ascii="Times New Roman" w:hAnsi="Times New Roman" w:cs="Times New Roman"/>
          <w:b/>
          <w:i w:val="0"/>
          <w:color w:val="auto"/>
          <w:sz w:val="24"/>
          <w:szCs w:val="24"/>
        </w:rPr>
        <w:t>Числа и величины</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color w:val="auto"/>
          <w:sz w:val="24"/>
          <w:szCs w:val="24"/>
        </w:rPr>
        <w:t>Выпускник научится:</w:t>
      </w:r>
    </w:p>
    <w:p w:rsidR="00653A76" w:rsidRPr="006837CD" w:rsidRDefault="00653A76" w:rsidP="006837CD">
      <w:pPr>
        <w:pStyle w:val="210"/>
        <w:spacing w:line="276" w:lineRule="auto"/>
        <w:rPr>
          <w:sz w:val="24"/>
        </w:rPr>
      </w:pPr>
      <w:r w:rsidRPr="006837CD">
        <w:rPr>
          <w:sz w:val="24"/>
        </w:rPr>
        <w:t>читать, записывать, сравнивать, упорядочивать числа от нуля до миллиона;</w:t>
      </w:r>
    </w:p>
    <w:p w:rsidR="00653A76" w:rsidRPr="006837CD" w:rsidRDefault="00653A76" w:rsidP="006837CD">
      <w:pPr>
        <w:pStyle w:val="210"/>
        <w:spacing w:line="276" w:lineRule="auto"/>
        <w:rPr>
          <w:sz w:val="24"/>
        </w:rPr>
      </w:pPr>
      <w:r w:rsidRPr="006837CD">
        <w:rPr>
          <w:sz w:val="24"/>
        </w:rPr>
        <w:t>устанавливать закономерность — правило, по которому составлена числовая последовательность, и составлять последовательность по заданному или самостоятельно выбранному правилу (увеличение/уменьшение числа на несколько единиц, увеличение/уменьшение числа в несколько раз);</w:t>
      </w:r>
    </w:p>
    <w:p w:rsidR="00653A76" w:rsidRPr="006837CD" w:rsidRDefault="00653A76" w:rsidP="006837CD">
      <w:pPr>
        <w:pStyle w:val="210"/>
        <w:spacing w:line="276" w:lineRule="auto"/>
        <w:rPr>
          <w:sz w:val="24"/>
        </w:rPr>
      </w:pPr>
      <w:r w:rsidRPr="006837CD">
        <w:rPr>
          <w:spacing w:val="2"/>
          <w:sz w:val="24"/>
        </w:rPr>
        <w:t xml:space="preserve">группировать числа по заданному или самостоятельно </w:t>
      </w:r>
      <w:r w:rsidRPr="006837CD">
        <w:rPr>
          <w:sz w:val="24"/>
        </w:rPr>
        <w:t>установленному признаку;</w:t>
      </w:r>
    </w:p>
    <w:p w:rsidR="00DF266E" w:rsidRPr="006837CD" w:rsidRDefault="00DF266E" w:rsidP="006837CD">
      <w:pPr>
        <w:pStyle w:val="210"/>
        <w:spacing w:line="276" w:lineRule="auto"/>
        <w:rPr>
          <w:sz w:val="24"/>
        </w:rPr>
      </w:pPr>
      <w:r w:rsidRPr="006837CD">
        <w:rPr>
          <w:sz w:val="24"/>
        </w:rPr>
        <w:t>классифицировать числа по одному или нескольким основаниям, объяснять свои действия;</w:t>
      </w:r>
    </w:p>
    <w:p w:rsidR="00653A76" w:rsidRPr="006837CD" w:rsidRDefault="00653A76" w:rsidP="006837CD">
      <w:pPr>
        <w:pStyle w:val="210"/>
        <w:spacing w:line="276" w:lineRule="auto"/>
        <w:rPr>
          <w:iCs/>
          <w:sz w:val="24"/>
        </w:rPr>
      </w:pPr>
      <w:proofErr w:type="gramStart"/>
      <w:r w:rsidRPr="006837CD">
        <w:rPr>
          <w:sz w:val="24"/>
        </w:rPr>
        <w:t>читать, записывать и сравнивать величины (массу, время, длину, площадь, скорость), используя основные единицы измерения величин и соотношения между ними (килограмм — грамм; час — минута, минута — секунда; километр — метр, метр — дециметр, дециметр — сантиметр, метр — сантиметр, сантиметр — миллиметр).</w:t>
      </w:r>
      <w:proofErr w:type="gramEnd"/>
    </w:p>
    <w:p w:rsidR="00653A76" w:rsidRPr="006837CD" w:rsidRDefault="00653A76" w:rsidP="006837CD">
      <w:pPr>
        <w:pStyle w:val="ad"/>
        <w:spacing w:line="276" w:lineRule="auto"/>
        <w:ind w:firstLine="454"/>
        <w:rPr>
          <w:rFonts w:ascii="Times New Roman" w:hAnsi="Times New Roman"/>
          <w:b/>
          <w:i w:val="0"/>
          <w:color w:val="auto"/>
          <w:sz w:val="24"/>
          <w:szCs w:val="24"/>
        </w:rPr>
      </w:pPr>
      <w:r w:rsidRPr="006837CD">
        <w:rPr>
          <w:rFonts w:ascii="Times New Roman" w:hAnsi="Times New Roman"/>
          <w:b/>
          <w:i w:val="0"/>
          <w:color w:val="auto"/>
          <w:sz w:val="24"/>
          <w:szCs w:val="24"/>
        </w:rPr>
        <w:t>Выпускник получит возможность научиться:</w:t>
      </w:r>
    </w:p>
    <w:p w:rsidR="00653A76" w:rsidRPr="006837CD" w:rsidRDefault="00653A76" w:rsidP="006837CD">
      <w:pPr>
        <w:pStyle w:val="210"/>
        <w:spacing w:line="276" w:lineRule="auto"/>
        <w:rPr>
          <w:i/>
          <w:spacing w:val="-2"/>
          <w:sz w:val="24"/>
        </w:rPr>
      </w:pPr>
      <w:r w:rsidRPr="006837CD">
        <w:rPr>
          <w:i/>
          <w:spacing w:val="-2"/>
          <w:sz w:val="24"/>
        </w:rPr>
        <w:t>выбирать единицу для измерения данной величины (длины, массы, площади, времени), объяснять свои действия.</w:t>
      </w:r>
    </w:p>
    <w:p w:rsidR="00653A76" w:rsidRPr="006837CD" w:rsidRDefault="00653A76" w:rsidP="006837CD">
      <w:pPr>
        <w:pStyle w:val="41"/>
        <w:spacing w:before="0" w:after="0" w:line="276" w:lineRule="auto"/>
        <w:ind w:firstLine="454"/>
        <w:jc w:val="both"/>
        <w:rPr>
          <w:rFonts w:ascii="Times New Roman" w:hAnsi="Times New Roman" w:cs="Times New Roman"/>
          <w:b/>
          <w:i w:val="0"/>
          <w:color w:val="auto"/>
          <w:sz w:val="24"/>
          <w:szCs w:val="24"/>
        </w:rPr>
      </w:pPr>
      <w:r w:rsidRPr="006837CD">
        <w:rPr>
          <w:rFonts w:ascii="Times New Roman" w:hAnsi="Times New Roman" w:cs="Times New Roman"/>
          <w:b/>
          <w:i w:val="0"/>
          <w:color w:val="auto"/>
          <w:sz w:val="24"/>
          <w:szCs w:val="24"/>
        </w:rPr>
        <w:t>Арифметические действия</w:t>
      </w:r>
    </w:p>
    <w:p w:rsidR="00653A76" w:rsidRPr="006837CD" w:rsidRDefault="00653A76" w:rsidP="006837CD">
      <w:pPr>
        <w:pStyle w:val="a3"/>
        <w:spacing w:line="276" w:lineRule="auto"/>
        <w:ind w:firstLine="454"/>
        <w:rPr>
          <w:rFonts w:ascii="Times New Roman" w:hAnsi="Times New Roman"/>
          <w:b/>
          <w:iCs/>
          <w:color w:val="auto"/>
          <w:sz w:val="24"/>
          <w:szCs w:val="24"/>
        </w:rPr>
      </w:pPr>
      <w:r w:rsidRPr="006837CD">
        <w:rPr>
          <w:rFonts w:ascii="Times New Roman" w:hAnsi="Times New Roman"/>
          <w:b/>
          <w:color w:val="auto"/>
          <w:sz w:val="24"/>
          <w:szCs w:val="24"/>
        </w:rPr>
        <w:t>Выпускник научится:</w:t>
      </w:r>
    </w:p>
    <w:p w:rsidR="00653A76" w:rsidRPr="006837CD" w:rsidRDefault="00653A76" w:rsidP="006837CD">
      <w:pPr>
        <w:pStyle w:val="210"/>
        <w:spacing w:line="276" w:lineRule="auto"/>
        <w:rPr>
          <w:sz w:val="24"/>
        </w:rPr>
      </w:pPr>
      <w:proofErr w:type="gramStart"/>
      <w:r w:rsidRPr="006837CD">
        <w:rPr>
          <w:sz w:val="24"/>
        </w:rPr>
        <w:t>выполнять письменно действия с многозначными числами (сложение, вычитание, умножение и деление на однозначное, двузначное числа в пределах 10</w:t>
      </w:r>
      <w:r w:rsidRPr="006837CD">
        <w:rPr>
          <w:rFonts w:eastAsia="MS Mincho"/>
          <w:sz w:val="24"/>
        </w:rPr>
        <w:t> </w:t>
      </w:r>
      <w:r w:rsidRPr="006837CD">
        <w:rPr>
          <w:sz w:val="24"/>
        </w:rPr>
        <w:t>000) с использованием таблиц сложения и умножения чисел, алгоритмов письменных арифметических действий (в том числе деления с остатком);</w:t>
      </w:r>
      <w:proofErr w:type="gramEnd"/>
    </w:p>
    <w:p w:rsidR="00653A76" w:rsidRPr="006837CD" w:rsidRDefault="00653A76" w:rsidP="006837CD">
      <w:pPr>
        <w:pStyle w:val="210"/>
        <w:spacing w:line="276" w:lineRule="auto"/>
        <w:rPr>
          <w:sz w:val="24"/>
        </w:rPr>
      </w:pPr>
      <w:r w:rsidRPr="006837CD">
        <w:rPr>
          <w:sz w:val="24"/>
        </w:rPr>
        <w:t>выполнять устно сложение, вычитание, умножение и деление однозначных, двузначных и трёхзначных чисел в случаях, сводимых к действиям в пределах 100 (в том числе с нулём и числом 1);</w:t>
      </w:r>
    </w:p>
    <w:p w:rsidR="00653A76" w:rsidRPr="006837CD" w:rsidRDefault="00653A76" w:rsidP="006837CD">
      <w:pPr>
        <w:pStyle w:val="210"/>
        <w:spacing w:line="276" w:lineRule="auto"/>
        <w:rPr>
          <w:sz w:val="24"/>
        </w:rPr>
      </w:pPr>
      <w:r w:rsidRPr="006837CD">
        <w:rPr>
          <w:sz w:val="24"/>
        </w:rPr>
        <w:t>выделять неизвестный компонент арифметического действия и находить его значение;</w:t>
      </w:r>
    </w:p>
    <w:p w:rsidR="00653A76" w:rsidRPr="006837CD" w:rsidRDefault="00653A76" w:rsidP="006837CD">
      <w:pPr>
        <w:pStyle w:val="210"/>
        <w:spacing w:line="276" w:lineRule="auto"/>
        <w:rPr>
          <w:sz w:val="24"/>
        </w:rPr>
      </w:pPr>
      <w:proofErr w:type="gramStart"/>
      <w:r w:rsidRPr="006837CD">
        <w:rPr>
          <w:sz w:val="24"/>
        </w:rPr>
        <w:t>вычислять значение числового выражения (содержащего 2—3</w:t>
      </w:r>
      <w:r w:rsidRPr="006837CD">
        <w:rPr>
          <w:sz w:val="24"/>
        </w:rPr>
        <w:t> </w:t>
      </w:r>
      <w:r w:rsidRPr="006837CD">
        <w:rPr>
          <w:sz w:val="24"/>
        </w:rPr>
        <w:t>арифметических действия, со скобками и без скобок).</w:t>
      </w:r>
      <w:proofErr w:type="gramEnd"/>
    </w:p>
    <w:p w:rsidR="00653A76" w:rsidRPr="006837CD" w:rsidRDefault="00653A76" w:rsidP="006837CD">
      <w:pPr>
        <w:pStyle w:val="ad"/>
        <w:spacing w:line="276" w:lineRule="auto"/>
        <w:ind w:firstLine="454"/>
        <w:rPr>
          <w:rFonts w:ascii="Times New Roman" w:hAnsi="Times New Roman"/>
          <w:b/>
          <w:i w:val="0"/>
          <w:color w:val="auto"/>
          <w:sz w:val="24"/>
          <w:szCs w:val="24"/>
        </w:rPr>
      </w:pPr>
      <w:r w:rsidRPr="006837CD">
        <w:rPr>
          <w:rFonts w:ascii="Times New Roman" w:hAnsi="Times New Roman"/>
          <w:b/>
          <w:i w:val="0"/>
          <w:color w:val="auto"/>
          <w:sz w:val="24"/>
          <w:szCs w:val="24"/>
        </w:rPr>
        <w:t>Выпускник получит возможность научиться:</w:t>
      </w:r>
    </w:p>
    <w:p w:rsidR="00653A76" w:rsidRPr="006837CD" w:rsidRDefault="00653A76" w:rsidP="006837CD">
      <w:pPr>
        <w:pStyle w:val="210"/>
        <w:spacing w:line="276" w:lineRule="auto"/>
        <w:rPr>
          <w:i/>
          <w:sz w:val="24"/>
        </w:rPr>
      </w:pPr>
      <w:r w:rsidRPr="006837CD">
        <w:rPr>
          <w:i/>
          <w:sz w:val="24"/>
        </w:rPr>
        <w:t>выполнять действия с величинами;</w:t>
      </w:r>
    </w:p>
    <w:p w:rsidR="00653A76" w:rsidRPr="006837CD" w:rsidRDefault="00653A76" w:rsidP="006837CD">
      <w:pPr>
        <w:pStyle w:val="210"/>
        <w:spacing w:line="276" w:lineRule="auto"/>
        <w:rPr>
          <w:i/>
          <w:sz w:val="24"/>
        </w:rPr>
      </w:pPr>
      <w:r w:rsidRPr="006837CD">
        <w:rPr>
          <w:i/>
          <w:sz w:val="24"/>
        </w:rPr>
        <w:t>использовать свойства арифметических действий для удобства вычислений;</w:t>
      </w:r>
    </w:p>
    <w:p w:rsidR="00653A76" w:rsidRPr="006837CD" w:rsidRDefault="00653A76" w:rsidP="006837CD">
      <w:pPr>
        <w:pStyle w:val="210"/>
        <w:spacing w:line="276" w:lineRule="auto"/>
        <w:rPr>
          <w:i/>
          <w:sz w:val="24"/>
        </w:rPr>
      </w:pPr>
      <w:r w:rsidRPr="006837CD">
        <w:rPr>
          <w:i/>
          <w:sz w:val="24"/>
        </w:rPr>
        <w:t>проводить проверку правильности вычислений (с помощью обратного действия, прикидки и оценки результата действия и</w:t>
      </w:r>
      <w:r w:rsidRPr="006837CD">
        <w:rPr>
          <w:i/>
          <w:sz w:val="24"/>
        </w:rPr>
        <w:t> </w:t>
      </w:r>
      <w:r w:rsidRPr="006837CD">
        <w:rPr>
          <w:i/>
          <w:sz w:val="24"/>
        </w:rPr>
        <w:t>др.).</w:t>
      </w:r>
    </w:p>
    <w:p w:rsidR="00653A76" w:rsidRPr="006837CD" w:rsidRDefault="00653A76" w:rsidP="006837CD">
      <w:pPr>
        <w:pStyle w:val="41"/>
        <w:spacing w:before="0" w:after="0" w:line="276" w:lineRule="auto"/>
        <w:ind w:firstLine="454"/>
        <w:jc w:val="both"/>
        <w:rPr>
          <w:rFonts w:ascii="Times New Roman" w:hAnsi="Times New Roman" w:cs="Times New Roman"/>
          <w:b/>
          <w:i w:val="0"/>
          <w:color w:val="auto"/>
          <w:sz w:val="24"/>
          <w:szCs w:val="24"/>
        </w:rPr>
      </w:pPr>
      <w:r w:rsidRPr="006837CD">
        <w:rPr>
          <w:rFonts w:ascii="Times New Roman" w:hAnsi="Times New Roman" w:cs="Times New Roman"/>
          <w:b/>
          <w:i w:val="0"/>
          <w:color w:val="auto"/>
          <w:sz w:val="24"/>
          <w:szCs w:val="24"/>
        </w:rPr>
        <w:lastRenderedPageBreak/>
        <w:t>Работа с текстовыми задачами</w:t>
      </w:r>
    </w:p>
    <w:p w:rsidR="00653A76" w:rsidRPr="006837CD" w:rsidRDefault="00653A76" w:rsidP="006837CD">
      <w:pPr>
        <w:pStyle w:val="a3"/>
        <w:spacing w:line="276" w:lineRule="auto"/>
        <w:ind w:firstLine="454"/>
        <w:rPr>
          <w:rFonts w:ascii="Times New Roman" w:hAnsi="Times New Roman"/>
          <w:b/>
          <w:iCs/>
          <w:color w:val="auto"/>
          <w:sz w:val="24"/>
          <w:szCs w:val="24"/>
        </w:rPr>
      </w:pPr>
      <w:r w:rsidRPr="006837CD">
        <w:rPr>
          <w:rFonts w:ascii="Times New Roman" w:hAnsi="Times New Roman"/>
          <w:b/>
          <w:color w:val="auto"/>
          <w:sz w:val="24"/>
          <w:szCs w:val="24"/>
        </w:rPr>
        <w:t>Выпускник научится:</w:t>
      </w:r>
    </w:p>
    <w:p w:rsidR="00653A76" w:rsidRPr="006837CD" w:rsidRDefault="00653A76" w:rsidP="006837CD">
      <w:pPr>
        <w:pStyle w:val="210"/>
        <w:spacing w:line="276" w:lineRule="auto"/>
        <w:rPr>
          <w:sz w:val="24"/>
        </w:rPr>
      </w:pPr>
      <w:r w:rsidRPr="006837CD">
        <w:rPr>
          <w:sz w:val="24"/>
        </w:rPr>
        <w:t>устанавливать зависимость между величинами, представленными в задаче, планировать ход решения задачи, выбирать и объяснять выбор действий;</w:t>
      </w:r>
    </w:p>
    <w:p w:rsidR="00653A76" w:rsidRPr="006837CD" w:rsidRDefault="00653A76" w:rsidP="006837CD">
      <w:pPr>
        <w:pStyle w:val="210"/>
        <w:spacing w:line="276" w:lineRule="auto"/>
        <w:rPr>
          <w:sz w:val="24"/>
        </w:rPr>
      </w:pPr>
      <w:r w:rsidRPr="006837CD">
        <w:rPr>
          <w:spacing w:val="-2"/>
          <w:sz w:val="24"/>
        </w:rPr>
        <w:t>решать арифметическим способом (в 1—2</w:t>
      </w:r>
      <w:r w:rsidRPr="006837CD">
        <w:rPr>
          <w:iCs/>
          <w:spacing w:val="-2"/>
          <w:sz w:val="24"/>
        </w:rPr>
        <w:t> </w:t>
      </w:r>
      <w:r w:rsidRPr="006837CD">
        <w:rPr>
          <w:spacing w:val="-2"/>
          <w:sz w:val="24"/>
        </w:rPr>
        <w:t xml:space="preserve">действия) </w:t>
      </w:r>
      <w:r w:rsidRPr="006837CD">
        <w:rPr>
          <w:sz w:val="24"/>
        </w:rPr>
        <w:t>учебные задачи и задачи, связанные с повседневной жизнью;</w:t>
      </w:r>
    </w:p>
    <w:p w:rsidR="00DF266E" w:rsidRPr="006837CD" w:rsidRDefault="00DF266E" w:rsidP="006837CD">
      <w:pPr>
        <w:pStyle w:val="210"/>
        <w:spacing w:line="276" w:lineRule="auto"/>
        <w:rPr>
          <w:sz w:val="24"/>
        </w:rPr>
      </w:pPr>
      <w:r w:rsidRPr="006837CD">
        <w:rPr>
          <w:sz w:val="24"/>
        </w:rPr>
        <w:t>решать задачи на нахождение доли величины и вели</w:t>
      </w:r>
      <w:r w:rsidRPr="006837CD">
        <w:rPr>
          <w:spacing w:val="2"/>
          <w:sz w:val="24"/>
        </w:rPr>
        <w:t xml:space="preserve">чины по значению её доли (половина, треть, четверть, </w:t>
      </w:r>
      <w:r w:rsidRPr="006837CD">
        <w:rPr>
          <w:sz w:val="24"/>
        </w:rPr>
        <w:t>пятая, десятая часть);</w:t>
      </w:r>
    </w:p>
    <w:p w:rsidR="00653A76" w:rsidRPr="006837CD" w:rsidRDefault="00653A76" w:rsidP="006837CD">
      <w:pPr>
        <w:pStyle w:val="210"/>
        <w:spacing w:line="276" w:lineRule="auto"/>
        <w:rPr>
          <w:sz w:val="24"/>
        </w:rPr>
      </w:pPr>
      <w:r w:rsidRPr="006837CD">
        <w:rPr>
          <w:sz w:val="24"/>
        </w:rPr>
        <w:t>оценивать правильность хода решения и реальность ответа на вопрос задачи.</w:t>
      </w:r>
    </w:p>
    <w:p w:rsidR="00653A76" w:rsidRPr="006837CD" w:rsidRDefault="00653A76" w:rsidP="006837CD">
      <w:pPr>
        <w:pStyle w:val="ad"/>
        <w:spacing w:line="276" w:lineRule="auto"/>
        <w:ind w:firstLine="454"/>
        <w:rPr>
          <w:rFonts w:ascii="Times New Roman" w:hAnsi="Times New Roman"/>
          <w:b/>
          <w:i w:val="0"/>
          <w:color w:val="auto"/>
          <w:sz w:val="24"/>
          <w:szCs w:val="24"/>
        </w:rPr>
      </w:pPr>
      <w:r w:rsidRPr="006837CD">
        <w:rPr>
          <w:rFonts w:ascii="Times New Roman" w:hAnsi="Times New Roman"/>
          <w:b/>
          <w:i w:val="0"/>
          <w:color w:val="auto"/>
          <w:sz w:val="24"/>
          <w:szCs w:val="24"/>
        </w:rPr>
        <w:t>Выпускник получит возможность научиться:</w:t>
      </w:r>
    </w:p>
    <w:p w:rsidR="00653A76" w:rsidRPr="006837CD" w:rsidRDefault="00653A76" w:rsidP="006837CD">
      <w:pPr>
        <w:pStyle w:val="210"/>
        <w:spacing w:line="276" w:lineRule="auto"/>
        <w:rPr>
          <w:i/>
          <w:sz w:val="24"/>
        </w:rPr>
      </w:pPr>
      <w:r w:rsidRPr="006837CD">
        <w:rPr>
          <w:i/>
          <w:sz w:val="24"/>
        </w:rPr>
        <w:t>решать задачи в 3—4 действия;</w:t>
      </w:r>
    </w:p>
    <w:p w:rsidR="00653A76" w:rsidRPr="006837CD" w:rsidRDefault="00653A76" w:rsidP="006837CD">
      <w:pPr>
        <w:pStyle w:val="210"/>
        <w:spacing w:line="276" w:lineRule="auto"/>
        <w:rPr>
          <w:i/>
          <w:sz w:val="24"/>
        </w:rPr>
      </w:pPr>
      <w:r w:rsidRPr="006837CD">
        <w:rPr>
          <w:i/>
          <w:sz w:val="24"/>
        </w:rPr>
        <w:t>находить разные способы решения задачи.</w:t>
      </w:r>
    </w:p>
    <w:p w:rsidR="00A1453B" w:rsidRPr="006837CD" w:rsidRDefault="00653A76" w:rsidP="006837CD">
      <w:pPr>
        <w:pStyle w:val="41"/>
        <w:spacing w:before="0" w:after="0" w:line="276" w:lineRule="auto"/>
        <w:ind w:firstLine="454"/>
        <w:jc w:val="both"/>
        <w:rPr>
          <w:rFonts w:ascii="Times New Roman" w:hAnsi="Times New Roman" w:cs="Times New Roman"/>
          <w:b/>
          <w:i w:val="0"/>
          <w:color w:val="auto"/>
          <w:sz w:val="24"/>
          <w:szCs w:val="24"/>
        </w:rPr>
      </w:pPr>
      <w:r w:rsidRPr="006837CD">
        <w:rPr>
          <w:rFonts w:ascii="Times New Roman" w:hAnsi="Times New Roman" w:cs="Times New Roman"/>
          <w:b/>
          <w:i w:val="0"/>
          <w:color w:val="auto"/>
          <w:sz w:val="24"/>
          <w:szCs w:val="24"/>
        </w:rPr>
        <w:t>Пространственныеотношения</w:t>
      </w:r>
    </w:p>
    <w:p w:rsidR="00653A76" w:rsidRPr="006837CD" w:rsidRDefault="00653A76" w:rsidP="006837CD">
      <w:pPr>
        <w:pStyle w:val="41"/>
        <w:spacing w:before="0" w:after="0" w:line="276" w:lineRule="auto"/>
        <w:ind w:firstLine="454"/>
        <w:jc w:val="both"/>
        <w:rPr>
          <w:rFonts w:ascii="Times New Roman" w:hAnsi="Times New Roman" w:cs="Times New Roman"/>
          <w:b/>
          <w:i w:val="0"/>
          <w:color w:val="auto"/>
          <w:sz w:val="24"/>
          <w:szCs w:val="24"/>
        </w:rPr>
      </w:pPr>
      <w:r w:rsidRPr="006837CD">
        <w:rPr>
          <w:rFonts w:ascii="Times New Roman" w:hAnsi="Times New Roman" w:cs="Times New Roman"/>
          <w:b/>
          <w:i w:val="0"/>
          <w:color w:val="auto"/>
          <w:sz w:val="24"/>
          <w:szCs w:val="24"/>
        </w:rPr>
        <w:t>Геометрические фигуры</w:t>
      </w:r>
    </w:p>
    <w:p w:rsidR="00653A76" w:rsidRPr="006837CD" w:rsidRDefault="00653A76" w:rsidP="006837CD">
      <w:pPr>
        <w:pStyle w:val="a3"/>
        <w:spacing w:line="276" w:lineRule="auto"/>
        <w:ind w:firstLine="454"/>
        <w:rPr>
          <w:rFonts w:ascii="Times New Roman" w:hAnsi="Times New Roman"/>
          <w:b/>
          <w:iCs/>
          <w:color w:val="auto"/>
          <w:sz w:val="24"/>
          <w:szCs w:val="24"/>
        </w:rPr>
      </w:pPr>
      <w:r w:rsidRPr="006837CD">
        <w:rPr>
          <w:rFonts w:ascii="Times New Roman" w:hAnsi="Times New Roman"/>
          <w:b/>
          <w:color w:val="auto"/>
          <w:sz w:val="24"/>
          <w:szCs w:val="24"/>
        </w:rPr>
        <w:t>Выпускник научится:</w:t>
      </w:r>
    </w:p>
    <w:p w:rsidR="00653A76" w:rsidRPr="006837CD" w:rsidRDefault="00653A76" w:rsidP="006837CD">
      <w:pPr>
        <w:pStyle w:val="210"/>
        <w:spacing w:line="276" w:lineRule="auto"/>
        <w:rPr>
          <w:sz w:val="24"/>
        </w:rPr>
      </w:pPr>
      <w:r w:rsidRPr="006837CD">
        <w:rPr>
          <w:sz w:val="24"/>
        </w:rPr>
        <w:t>описывать взаимно</w:t>
      </w:r>
      <w:r w:rsidR="00A1453B" w:rsidRPr="006837CD">
        <w:rPr>
          <w:sz w:val="24"/>
        </w:rPr>
        <w:t>е расположение предметов в про</w:t>
      </w:r>
      <w:r w:rsidRPr="006837CD">
        <w:rPr>
          <w:sz w:val="24"/>
        </w:rPr>
        <w:t>странстве и на плоскости;</w:t>
      </w:r>
    </w:p>
    <w:p w:rsidR="00653A76" w:rsidRPr="006837CD" w:rsidRDefault="00653A76" w:rsidP="006837CD">
      <w:pPr>
        <w:pStyle w:val="210"/>
        <w:spacing w:line="276" w:lineRule="auto"/>
        <w:rPr>
          <w:sz w:val="24"/>
        </w:rPr>
      </w:pPr>
      <w:proofErr w:type="gramStart"/>
      <w:r w:rsidRPr="006837CD">
        <w:rPr>
          <w:sz w:val="24"/>
        </w:rPr>
        <w:t>распознавать, называть, изображать геометрические фигуры (точка, отрезок, ломаная, прямой угол, многоугольник, треугольник, прямоугольник, квадрат, окружность, круг);</w:t>
      </w:r>
      <w:proofErr w:type="gramEnd"/>
    </w:p>
    <w:p w:rsidR="00653A76" w:rsidRPr="006837CD" w:rsidRDefault="00653A76" w:rsidP="006837CD">
      <w:pPr>
        <w:pStyle w:val="210"/>
        <w:spacing w:line="276" w:lineRule="auto"/>
        <w:rPr>
          <w:sz w:val="24"/>
        </w:rPr>
      </w:pPr>
      <w:r w:rsidRPr="006837CD">
        <w:rPr>
          <w:sz w:val="24"/>
        </w:rPr>
        <w:t>выполнять построение геометрических фигур с заданными измерениями (отрезок, квадрат, прямоугольник) с помощью линейки, угольника;</w:t>
      </w:r>
    </w:p>
    <w:p w:rsidR="00653A76" w:rsidRPr="006837CD" w:rsidRDefault="00653A76" w:rsidP="006837CD">
      <w:pPr>
        <w:pStyle w:val="210"/>
        <w:spacing w:line="276" w:lineRule="auto"/>
        <w:rPr>
          <w:sz w:val="24"/>
        </w:rPr>
      </w:pPr>
      <w:r w:rsidRPr="006837CD">
        <w:rPr>
          <w:sz w:val="24"/>
        </w:rPr>
        <w:t>использовать свойства прямоугольника и квадрата для решения задач;</w:t>
      </w:r>
    </w:p>
    <w:p w:rsidR="00653A76" w:rsidRPr="006837CD" w:rsidRDefault="00653A76" w:rsidP="006837CD">
      <w:pPr>
        <w:pStyle w:val="210"/>
        <w:spacing w:line="276" w:lineRule="auto"/>
        <w:rPr>
          <w:sz w:val="24"/>
        </w:rPr>
      </w:pPr>
      <w:r w:rsidRPr="006837CD">
        <w:rPr>
          <w:sz w:val="24"/>
        </w:rPr>
        <w:t>распознавать и называть геометрические тела (куб, шар);</w:t>
      </w:r>
    </w:p>
    <w:p w:rsidR="00653A76" w:rsidRPr="006837CD" w:rsidRDefault="00653A76" w:rsidP="006837CD">
      <w:pPr>
        <w:pStyle w:val="210"/>
        <w:spacing w:line="276" w:lineRule="auto"/>
        <w:rPr>
          <w:sz w:val="24"/>
        </w:rPr>
      </w:pPr>
      <w:r w:rsidRPr="006837CD">
        <w:rPr>
          <w:sz w:val="24"/>
        </w:rPr>
        <w:t>соотносить реальные объекты с моделями геометрических фигур.</w:t>
      </w:r>
    </w:p>
    <w:p w:rsidR="00653A76" w:rsidRPr="006837CD" w:rsidRDefault="00653A76" w:rsidP="006837CD">
      <w:pPr>
        <w:pStyle w:val="ad"/>
        <w:spacing w:line="276" w:lineRule="auto"/>
        <w:ind w:firstLine="454"/>
        <w:rPr>
          <w:rFonts w:ascii="Times New Roman" w:hAnsi="Times New Roman"/>
          <w:i w:val="0"/>
          <w:color w:val="auto"/>
          <w:sz w:val="24"/>
          <w:szCs w:val="24"/>
        </w:rPr>
      </w:pPr>
      <w:r w:rsidRPr="006837CD">
        <w:rPr>
          <w:rFonts w:ascii="Times New Roman" w:hAnsi="Times New Roman"/>
          <w:b/>
          <w:i w:val="0"/>
          <w:color w:val="auto"/>
          <w:sz w:val="24"/>
          <w:szCs w:val="24"/>
        </w:rPr>
        <w:t>Выпускник получит возможность научиться</w:t>
      </w:r>
      <w:r w:rsidRPr="006837CD">
        <w:rPr>
          <w:rFonts w:ascii="Times New Roman" w:hAnsi="Times New Roman"/>
          <w:color w:val="auto"/>
          <w:sz w:val="24"/>
          <w:szCs w:val="24"/>
        </w:rPr>
        <w:t>распознавать, различать и называть геометрические тела: параллелепипед, пирамиду, цилиндр, конус</w:t>
      </w:r>
      <w:r w:rsidRPr="006837CD">
        <w:rPr>
          <w:rFonts w:ascii="Times New Roman" w:hAnsi="Times New Roman"/>
          <w:i w:val="0"/>
          <w:color w:val="auto"/>
          <w:sz w:val="24"/>
          <w:szCs w:val="24"/>
        </w:rPr>
        <w:t>.</w:t>
      </w:r>
    </w:p>
    <w:p w:rsidR="00653A76" w:rsidRPr="006837CD" w:rsidRDefault="00653A76" w:rsidP="006837CD">
      <w:pPr>
        <w:pStyle w:val="41"/>
        <w:spacing w:before="0" w:after="0" w:line="276" w:lineRule="auto"/>
        <w:ind w:firstLine="454"/>
        <w:jc w:val="both"/>
        <w:rPr>
          <w:rFonts w:ascii="Times New Roman" w:hAnsi="Times New Roman" w:cs="Times New Roman"/>
          <w:b/>
          <w:i w:val="0"/>
          <w:color w:val="auto"/>
          <w:sz w:val="24"/>
          <w:szCs w:val="24"/>
        </w:rPr>
      </w:pPr>
      <w:r w:rsidRPr="006837CD">
        <w:rPr>
          <w:rFonts w:ascii="Times New Roman" w:hAnsi="Times New Roman" w:cs="Times New Roman"/>
          <w:b/>
          <w:i w:val="0"/>
          <w:color w:val="auto"/>
          <w:sz w:val="24"/>
          <w:szCs w:val="24"/>
        </w:rPr>
        <w:t>Геометрические величины</w:t>
      </w:r>
    </w:p>
    <w:p w:rsidR="00653A76" w:rsidRPr="006837CD" w:rsidRDefault="00653A76" w:rsidP="006837CD">
      <w:pPr>
        <w:pStyle w:val="a3"/>
        <w:spacing w:line="276" w:lineRule="auto"/>
        <w:ind w:firstLine="454"/>
        <w:rPr>
          <w:rFonts w:ascii="Times New Roman" w:hAnsi="Times New Roman"/>
          <w:b/>
          <w:iCs/>
          <w:color w:val="auto"/>
          <w:sz w:val="24"/>
          <w:szCs w:val="24"/>
        </w:rPr>
      </w:pPr>
      <w:r w:rsidRPr="006837CD">
        <w:rPr>
          <w:rFonts w:ascii="Times New Roman" w:hAnsi="Times New Roman"/>
          <w:b/>
          <w:color w:val="auto"/>
          <w:sz w:val="24"/>
          <w:szCs w:val="24"/>
        </w:rPr>
        <w:t>Выпускник научится:</w:t>
      </w:r>
    </w:p>
    <w:p w:rsidR="00653A76" w:rsidRPr="006837CD" w:rsidRDefault="00653A76" w:rsidP="006837CD">
      <w:pPr>
        <w:pStyle w:val="210"/>
        <w:spacing w:line="276" w:lineRule="auto"/>
        <w:rPr>
          <w:sz w:val="24"/>
        </w:rPr>
      </w:pPr>
      <w:r w:rsidRPr="006837CD">
        <w:rPr>
          <w:sz w:val="24"/>
        </w:rPr>
        <w:t>измерять длину отрезка;</w:t>
      </w:r>
    </w:p>
    <w:p w:rsidR="00653A76" w:rsidRPr="006837CD" w:rsidRDefault="00653A76" w:rsidP="006837CD">
      <w:pPr>
        <w:pStyle w:val="210"/>
        <w:spacing w:line="276" w:lineRule="auto"/>
        <w:rPr>
          <w:sz w:val="24"/>
        </w:rPr>
      </w:pPr>
      <w:r w:rsidRPr="006837CD">
        <w:rPr>
          <w:spacing w:val="-4"/>
          <w:sz w:val="24"/>
        </w:rPr>
        <w:t>вычислять периметр треугольника, прямоугольника и квад</w:t>
      </w:r>
      <w:r w:rsidRPr="006837CD">
        <w:rPr>
          <w:sz w:val="24"/>
        </w:rPr>
        <w:t>рата, площадь прямоугольника и квадрата;</w:t>
      </w:r>
    </w:p>
    <w:p w:rsidR="00653A76" w:rsidRPr="006837CD" w:rsidRDefault="00653A76" w:rsidP="006837CD">
      <w:pPr>
        <w:pStyle w:val="210"/>
        <w:spacing w:line="276" w:lineRule="auto"/>
        <w:rPr>
          <w:sz w:val="24"/>
        </w:rPr>
      </w:pPr>
      <w:r w:rsidRPr="006837CD">
        <w:rPr>
          <w:sz w:val="24"/>
        </w:rPr>
        <w:t>оценивать размеры геометрических объектов, расстояния приближённо (на глаз).</w:t>
      </w:r>
    </w:p>
    <w:p w:rsidR="00653A76" w:rsidRPr="006837CD" w:rsidRDefault="00653A76" w:rsidP="006837CD">
      <w:pPr>
        <w:pStyle w:val="ad"/>
        <w:spacing w:line="276" w:lineRule="auto"/>
        <w:ind w:firstLine="454"/>
        <w:rPr>
          <w:rFonts w:ascii="Times New Roman" w:hAnsi="Times New Roman"/>
          <w:i w:val="0"/>
          <w:color w:val="auto"/>
          <w:sz w:val="24"/>
          <w:szCs w:val="24"/>
        </w:rPr>
      </w:pPr>
      <w:r w:rsidRPr="006837CD">
        <w:rPr>
          <w:rFonts w:ascii="Times New Roman" w:hAnsi="Times New Roman"/>
          <w:b/>
          <w:i w:val="0"/>
          <w:color w:val="auto"/>
          <w:sz w:val="24"/>
          <w:szCs w:val="24"/>
        </w:rPr>
        <w:t>Выпускник получит возможность научиться</w:t>
      </w:r>
      <w:r w:rsidRPr="006837CD">
        <w:rPr>
          <w:rFonts w:ascii="Times New Roman" w:hAnsi="Times New Roman"/>
          <w:color w:val="auto"/>
          <w:sz w:val="24"/>
          <w:szCs w:val="24"/>
        </w:rPr>
        <w:t>вычислять периметр многоугольника, площадь фигуры, составленной из прямоугольников</w:t>
      </w:r>
      <w:r w:rsidRPr="006837CD">
        <w:rPr>
          <w:rFonts w:ascii="Times New Roman" w:hAnsi="Times New Roman"/>
          <w:i w:val="0"/>
          <w:color w:val="auto"/>
          <w:sz w:val="24"/>
          <w:szCs w:val="24"/>
        </w:rPr>
        <w:t>.</w:t>
      </w:r>
    </w:p>
    <w:p w:rsidR="00653A76" w:rsidRPr="006837CD" w:rsidRDefault="00653A76" w:rsidP="006837CD">
      <w:pPr>
        <w:pStyle w:val="41"/>
        <w:spacing w:before="0" w:after="0" w:line="276" w:lineRule="auto"/>
        <w:ind w:firstLine="454"/>
        <w:jc w:val="both"/>
        <w:rPr>
          <w:rFonts w:ascii="Times New Roman" w:hAnsi="Times New Roman" w:cs="Times New Roman"/>
          <w:b/>
          <w:i w:val="0"/>
          <w:color w:val="auto"/>
          <w:sz w:val="24"/>
          <w:szCs w:val="24"/>
        </w:rPr>
      </w:pPr>
      <w:r w:rsidRPr="006837CD">
        <w:rPr>
          <w:rFonts w:ascii="Times New Roman" w:hAnsi="Times New Roman" w:cs="Times New Roman"/>
          <w:b/>
          <w:i w:val="0"/>
          <w:color w:val="auto"/>
          <w:sz w:val="24"/>
          <w:szCs w:val="24"/>
        </w:rPr>
        <w:t>Работа с информацией</w:t>
      </w:r>
    </w:p>
    <w:p w:rsidR="00653A76" w:rsidRPr="006837CD" w:rsidRDefault="00653A76" w:rsidP="006837CD">
      <w:pPr>
        <w:pStyle w:val="a3"/>
        <w:spacing w:line="276" w:lineRule="auto"/>
        <w:ind w:firstLine="454"/>
        <w:rPr>
          <w:rFonts w:ascii="Times New Roman" w:hAnsi="Times New Roman"/>
          <w:b/>
          <w:iCs/>
          <w:color w:val="auto"/>
          <w:sz w:val="24"/>
          <w:szCs w:val="24"/>
        </w:rPr>
      </w:pPr>
      <w:r w:rsidRPr="006837CD">
        <w:rPr>
          <w:rFonts w:ascii="Times New Roman" w:hAnsi="Times New Roman"/>
          <w:b/>
          <w:color w:val="auto"/>
          <w:sz w:val="24"/>
          <w:szCs w:val="24"/>
        </w:rPr>
        <w:t>Выпускник научится:</w:t>
      </w:r>
    </w:p>
    <w:p w:rsidR="00653A76" w:rsidRPr="006837CD" w:rsidRDefault="00653A76" w:rsidP="006837CD">
      <w:pPr>
        <w:pStyle w:val="210"/>
        <w:spacing w:line="276" w:lineRule="auto"/>
        <w:rPr>
          <w:sz w:val="24"/>
        </w:rPr>
      </w:pPr>
      <w:r w:rsidRPr="006837CD">
        <w:rPr>
          <w:sz w:val="24"/>
        </w:rPr>
        <w:t>читать несложные готовые таблицы;</w:t>
      </w:r>
    </w:p>
    <w:p w:rsidR="00653A76" w:rsidRPr="006837CD" w:rsidRDefault="00653A76" w:rsidP="006837CD">
      <w:pPr>
        <w:pStyle w:val="210"/>
        <w:spacing w:line="276" w:lineRule="auto"/>
        <w:rPr>
          <w:sz w:val="24"/>
        </w:rPr>
      </w:pPr>
      <w:r w:rsidRPr="006837CD">
        <w:rPr>
          <w:sz w:val="24"/>
        </w:rPr>
        <w:t>заполнять несложные готовые таблицы;</w:t>
      </w:r>
    </w:p>
    <w:p w:rsidR="00653A76" w:rsidRPr="006837CD" w:rsidRDefault="00653A76" w:rsidP="006837CD">
      <w:pPr>
        <w:pStyle w:val="210"/>
        <w:spacing w:line="276" w:lineRule="auto"/>
        <w:rPr>
          <w:sz w:val="24"/>
        </w:rPr>
      </w:pPr>
      <w:r w:rsidRPr="006837CD">
        <w:rPr>
          <w:sz w:val="24"/>
        </w:rPr>
        <w:t>читать несложные готовые столбчатые диаграммы.</w:t>
      </w:r>
    </w:p>
    <w:p w:rsidR="00653A76" w:rsidRPr="006837CD" w:rsidRDefault="00653A76" w:rsidP="006837CD">
      <w:pPr>
        <w:pStyle w:val="ad"/>
        <w:spacing w:line="276" w:lineRule="auto"/>
        <w:ind w:firstLine="454"/>
        <w:rPr>
          <w:rFonts w:ascii="Times New Roman" w:hAnsi="Times New Roman"/>
          <w:b/>
          <w:i w:val="0"/>
          <w:color w:val="auto"/>
          <w:sz w:val="24"/>
          <w:szCs w:val="24"/>
        </w:rPr>
      </w:pPr>
      <w:r w:rsidRPr="006837CD">
        <w:rPr>
          <w:rFonts w:ascii="Times New Roman" w:hAnsi="Times New Roman"/>
          <w:b/>
          <w:i w:val="0"/>
          <w:color w:val="auto"/>
          <w:sz w:val="24"/>
          <w:szCs w:val="24"/>
        </w:rPr>
        <w:t>Выпускник получит возможность научиться:</w:t>
      </w:r>
    </w:p>
    <w:p w:rsidR="00653A76" w:rsidRPr="006837CD" w:rsidRDefault="00653A76" w:rsidP="006837CD">
      <w:pPr>
        <w:pStyle w:val="210"/>
        <w:spacing w:line="276" w:lineRule="auto"/>
        <w:rPr>
          <w:i/>
          <w:sz w:val="24"/>
        </w:rPr>
      </w:pPr>
      <w:r w:rsidRPr="006837CD">
        <w:rPr>
          <w:i/>
          <w:sz w:val="24"/>
        </w:rPr>
        <w:t>читать несложные готовые круговые диаграммы;</w:t>
      </w:r>
    </w:p>
    <w:p w:rsidR="00653A76" w:rsidRPr="006837CD" w:rsidRDefault="00653A76" w:rsidP="006837CD">
      <w:pPr>
        <w:pStyle w:val="210"/>
        <w:spacing w:line="276" w:lineRule="auto"/>
        <w:rPr>
          <w:i/>
          <w:spacing w:val="-4"/>
          <w:sz w:val="24"/>
        </w:rPr>
      </w:pPr>
      <w:r w:rsidRPr="006837CD">
        <w:rPr>
          <w:i/>
          <w:spacing w:val="-4"/>
          <w:sz w:val="24"/>
        </w:rPr>
        <w:t>достраивать несложную готовую столбчатую диаграмму;</w:t>
      </w:r>
    </w:p>
    <w:p w:rsidR="00653A76" w:rsidRPr="006837CD" w:rsidRDefault="00653A76" w:rsidP="006837CD">
      <w:pPr>
        <w:pStyle w:val="210"/>
        <w:spacing w:line="276" w:lineRule="auto"/>
        <w:rPr>
          <w:i/>
          <w:sz w:val="24"/>
        </w:rPr>
      </w:pPr>
      <w:r w:rsidRPr="006837CD">
        <w:rPr>
          <w:i/>
          <w:sz w:val="24"/>
        </w:rPr>
        <w:t>сравнивать и обобщать информацию, представленную в строках и столбцах несложных таблиц и диаграмм;</w:t>
      </w:r>
    </w:p>
    <w:p w:rsidR="00653A76" w:rsidRPr="006837CD" w:rsidRDefault="00653A76" w:rsidP="006837CD">
      <w:pPr>
        <w:pStyle w:val="210"/>
        <w:spacing w:line="276" w:lineRule="auto"/>
        <w:rPr>
          <w:i/>
          <w:sz w:val="24"/>
        </w:rPr>
      </w:pPr>
      <w:proofErr w:type="gramStart"/>
      <w:r w:rsidRPr="006837CD">
        <w:rPr>
          <w:i/>
          <w:sz w:val="24"/>
        </w:rPr>
        <w:t>понимать простейшие выражения, содержащие логи</w:t>
      </w:r>
      <w:r w:rsidRPr="006837CD">
        <w:rPr>
          <w:i/>
          <w:spacing w:val="-2"/>
          <w:sz w:val="24"/>
        </w:rPr>
        <w:t>ческие связки и слова («…и…», «если… то…», «верно/невер</w:t>
      </w:r>
      <w:r w:rsidRPr="006837CD">
        <w:rPr>
          <w:i/>
          <w:sz w:val="24"/>
        </w:rPr>
        <w:t>но, что…», «каждый», «все», «некоторые», «не»);</w:t>
      </w:r>
      <w:proofErr w:type="gramEnd"/>
    </w:p>
    <w:p w:rsidR="00653A76" w:rsidRPr="006837CD" w:rsidRDefault="00653A76" w:rsidP="006837CD">
      <w:pPr>
        <w:pStyle w:val="210"/>
        <w:spacing w:line="276" w:lineRule="auto"/>
        <w:rPr>
          <w:i/>
          <w:sz w:val="24"/>
        </w:rPr>
      </w:pPr>
      <w:r w:rsidRPr="006837CD">
        <w:rPr>
          <w:i/>
          <w:spacing w:val="2"/>
          <w:sz w:val="24"/>
        </w:rPr>
        <w:t xml:space="preserve">составлять, записывать и выполнять инструкцию </w:t>
      </w:r>
      <w:r w:rsidRPr="006837CD">
        <w:rPr>
          <w:i/>
          <w:sz w:val="24"/>
        </w:rPr>
        <w:t>(простой алгоритм), план поиска информации;</w:t>
      </w:r>
    </w:p>
    <w:p w:rsidR="00653A76" w:rsidRPr="006837CD" w:rsidRDefault="00653A76" w:rsidP="006837CD">
      <w:pPr>
        <w:pStyle w:val="210"/>
        <w:spacing w:line="276" w:lineRule="auto"/>
        <w:rPr>
          <w:i/>
          <w:sz w:val="24"/>
        </w:rPr>
      </w:pPr>
      <w:r w:rsidRPr="006837CD">
        <w:rPr>
          <w:i/>
          <w:sz w:val="24"/>
        </w:rPr>
        <w:t>распознавать одну и ту же информацию, представленную в разной форме (таблицы и диаграммы);</w:t>
      </w:r>
    </w:p>
    <w:p w:rsidR="00653A76" w:rsidRPr="006837CD" w:rsidRDefault="00653A76" w:rsidP="006837CD">
      <w:pPr>
        <w:pStyle w:val="210"/>
        <w:spacing w:line="276" w:lineRule="auto"/>
        <w:rPr>
          <w:i/>
          <w:spacing w:val="-2"/>
          <w:sz w:val="24"/>
        </w:rPr>
      </w:pPr>
      <w:r w:rsidRPr="006837CD">
        <w:rPr>
          <w:i/>
          <w:spacing w:val="-2"/>
          <w:sz w:val="24"/>
        </w:rPr>
        <w:lastRenderedPageBreak/>
        <w:t>планировать несложные исследования, собирать и пред</w:t>
      </w:r>
      <w:r w:rsidRPr="006837CD">
        <w:rPr>
          <w:i/>
          <w:sz w:val="24"/>
        </w:rPr>
        <w:t xml:space="preserve">ставлять полученную информацию с помощью таблиц и </w:t>
      </w:r>
      <w:r w:rsidRPr="006837CD">
        <w:rPr>
          <w:i/>
          <w:spacing w:val="-2"/>
          <w:sz w:val="24"/>
        </w:rPr>
        <w:t>диаграмм;</w:t>
      </w:r>
    </w:p>
    <w:p w:rsidR="00653A76" w:rsidRPr="006837CD" w:rsidRDefault="00653A76" w:rsidP="006837CD">
      <w:pPr>
        <w:pStyle w:val="210"/>
        <w:spacing w:line="276" w:lineRule="auto"/>
        <w:rPr>
          <w:sz w:val="24"/>
        </w:rPr>
      </w:pPr>
      <w:r w:rsidRPr="006837CD">
        <w:rPr>
          <w:i/>
          <w:sz w:val="24"/>
        </w:rPr>
        <w:t>интерпретировать информацию, полученную при про</w:t>
      </w:r>
      <w:r w:rsidRPr="006837CD">
        <w:rPr>
          <w:i/>
          <w:spacing w:val="2"/>
          <w:sz w:val="24"/>
        </w:rPr>
        <w:t>ведении несложных исследований (объяснять, сравнивать</w:t>
      </w:r>
      <w:r w:rsidRPr="006837CD">
        <w:rPr>
          <w:i/>
          <w:sz w:val="24"/>
        </w:rPr>
        <w:t>и обобщать данные, делать выводы и прогнозы)</w:t>
      </w:r>
      <w:r w:rsidRPr="006837CD">
        <w:rPr>
          <w:sz w:val="24"/>
        </w:rPr>
        <w:t>.</w:t>
      </w:r>
    </w:p>
    <w:p w:rsidR="00120655" w:rsidRDefault="00120655" w:rsidP="006837CD">
      <w:pPr>
        <w:pStyle w:val="afd"/>
        <w:spacing w:line="276" w:lineRule="auto"/>
        <w:rPr>
          <w:sz w:val="24"/>
        </w:rPr>
      </w:pPr>
      <w:bookmarkStart w:id="40" w:name="_Toc294246076"/>
    </w:p>
    <w:p w:rsidR="00052A68" w:rsidRPr="006837CD" w:rsidRDefault="006C708B" w:rsidP="006837CD">
      <w:pPr>
        <w:pStyle w:val="afd"/>
        <w:spacing w:line="276" w:lineRule="auto"/>
        <w:rPr>
          <w:sz w:val="24"/>
        </w:rPr>
      </w:pPr>
      <w:r w:rsidRPr="006837CD">
        <w:rPr>
          <w:sz w:val="24"/>
        </w:rPr>
        <w:t>1.2.7.</w:t>
      </w:r>
      <w:r w:rsidR="00052A68" w:rsidRPr="006837CD">
        <w:rPr>
          <w:sz w:val="24"/>
        </w:rPr>
        <w:t>Основы религиозных культур и светской этики</w:t>
      </w:r>
      <w:bookmarkEnd w:id="40"/>
    </w:p>
    <w:p w:rsidR="000F0CB3" w:rsidRPr="006837CD" w:rsidRDefault="000F0CB3" w:rsidP="006837CD">
      <w:pPr>
        <w:spacing w:line="276" w:lineRule="auto"/>
      </w:pPr>
      <w:r w:rsidRPr="006837CD">
        <w:t xml:space="preserve">Требования к результатам </w:t>
      </w:r>
      <w:r w:rsidR="00F2185D" w:rsidRPr="006837CD">
        <w:t>освоения отражают следующие целевые установки:</w:t>
      </w:r>
    </w:p>
    <w:p w:rsidR="000F0CB3" w:rsidRPr="006837CD" w:rsidRDefault="000F0CB3" w:rsidP="006837CD">
      <w:pPr>
        <w:pStyle w:val="c5"/>
        <w:shd w:val="clear" w:color="auto" w:fill="FFFFFF"/>
        <w:spacing w:before="0" w:beforeAutospacing="0" w:after="0" w:afterAutospacing="0" w:line="276" w:lineRule="auto"/>
        <w:jc w:val="both"/>
        <w:rPr>
          <w:color w:val="000000"/>
        </w:rPr>
      </w:pPr>
      <w:r w:rsidRPr="006837CD">
        <w:rPr>
          <w:rStyle w:val="c0"/>
          <w:color w:val="000000"/>
        </w:rPr>
        <w:t> </w:t>
      </w:r>
      <w:r w:rsidR="00F2185D" w:rsidRPr="006837CD">
        <w:rPr>
          <w:rStyle w:val="c0"/>
          <w:color w:val="000000"/>
        </w:rPr>
        <w:t xml:space="preserve">- </w:t>
      </w:r>
      <w:r w:rsidRPr="006837CD">
        <w:rPr>
          <w:rStyle w:val="c0"/>
          <w:color w:val="000000"/>
        </w:rPr>
        <w:t>формирование гражданской идентичности - чувства сопричастности и гордости за свою Родину, народ и историю, осознание ответственности человека за благосостояние общества</w:t>
      </w:r>
    </w:p>
    <w:p w:rsidR="000F0CB3" w:rsidRPr="006837CD" w:rsidRDefault="000F0CB3" w:rsidP="006837CD">
      <w:pPr>
        <w:pStyle w:val="c2"/>
        <w:shd w:val="clear" w:color="auto" w:fill="FFFFFF"/>
        <w:spacing w:before="0" w:beforeAutospacing="0" w:after="0" w:afterAutospacing="0" w:line="276" w:lineRule="auto"/>
        <w:jc w:val="both"/>
        <w:rPr>
          <w:color w:val="000000"/>
        </w:rPr>
      </w:pPr>
      <w:r w:rsidRPr="006837CD">
        <w:rPr>
          <w:rStyle w:val="c0"/>
          <w:color w:val="000000"/>
        </w:rPr>
        <w:t>- восприятие мира как единого и целостного при разнообразии культур, национальностей, религий, отказ от деления на «своих» и «чужих», уважение истории и культуры каждого народа</w:t>
      </w:r>
    </w:p>
    <w:p w:rsidR="000F0CB3" w:rsidRPr="006837CD" w:rsidRDefault="000F0CB3" w:rsidP="006837CD">
      <w:pPr>
        <w:pStyle w:val="c5"/>
        <w:shd w:val="clear" w:color="auto" w:fill="FFFFFF"/>
        <w:spacing w:before="0" w:beforeAutospacing="0" w:after="0" w:afterAutospacing="0" w:line="276" w:lineRule="auto"/>
        <w:jc w:val="both"/>
        <w:rPr>
          <w:color w:val="000000"/>
        </w:rPr>
      </w:pPr>
      <w:r w:rsidRPr="006837CD">
        <w:rPr>
          <w:rStyle w:val="c0"/>
          <w:color w:val="000000"/>
        </w:rPr>
        <w:t>- принятие и уважение ценностей семьи и общества, школы и стремления следовать им;</w:t>
      </w:r>
    </w:p>
    <w:p w:rsidR="000F0CB3" w:rsidRPr="006837CD" w:rsidRDefault="000F0CB3" w:rsidP="006837CD">
      <w:pPr>
        <w:pStyle w:val="c2"/>
        <w:shd w:val="clear" w:color="auto" w:fill="FFFFFF"/>
        <w:spacing w:before="0" w:beforeAutospacing="0" w:after="0" w:afterAutospacing="0" w:line="276" w:lineRule="auto"/>
        <w:jc w:val="both"/>
        <w:rPr>
          <w:color w:val="000000"/>
        </w:rPr>
      </w:pPr>
      <w:r w:rsidRPr="006837CD">
        <w:rPr>
          <w:rStyle w:val="c0"/>
          <w:color w:val="000000"/>
        </w:rPr>
        <w:t>- ориентация в нравственном содержании и смысле поступков, как собственных, так и окружающих людей, развитие этических чувств  - стыда, вины, совести  - как регуляторов морального поведения</w:t>
      </w:r>
    </w:p>
    <w:p w:rsidR="000F0CB3" w:rsidRPr="006837CD" w:rsidRDefault="000F0CB3" w:rsidP="006837CD">
      <w:pPr>
        <w:pStyle w:val="c2"/>
        <w:shd w:val="clear" w:color="auto" w:fill="FFFFFF"/>
        <w:spacing w:before="0" w:beforeAutospacing="0" w:after="0" w:afterAutospacing="0" w:line="276" w:lineRule="auto"/>
        <w:jc w:val="both"/>
        <w:rPr>
          <w:color w:val="000000"/>
        </w:rPr>
      </w:pPr>
      <w:r w:rsidRPr="006837CD">
        <w:rPr>
          <w:rStyle w:val="c0"/>
          <w:color w:val="000000"/>
        </w:rPr>
        <w:t>- доброжелательность, доверие и  внимательность к людям, готовность к сотрудничеству и дружбе, оказанию помощи тем, кто в ней нуждается</w:t>
      </w:r>
    </w:p>
    <w:p w:rsidR="000F0CB3" w:rsidRPr="006837CD" w:rsidRDefault="000F0CB3" w:rsidP="006837CD">
      <w:pPr>
        <w:pStyle w:val="c5"/>
        <w:shd w:val="clear" w:color="auto" w:fill="FFFFFF"/>
        <w:spacing w:before="0" w:beforeAutospacing="0" w:after="0" w:afterAutospacing="0" w:line="276" w:lineRule="auto"/>
        <w:jc w:val="both"/>
        <w:rPr>
          <w:color w:val="000000"/>
        </w:rPr>
      </w:pPr>
      <w:r w:rsidRPr="006837CD">
        <w:rPr>
          <w:rStyle w:val="c0"/>
          <w:color w:val="000000"/>
        </w:rPr>
        <w:t>- развитие готовности к самостоятельным поступкам и действиям, принятию ответственности за их результаты</w:t>
      </w:r>
    </w:p>
    <w:p w:rsidR="000F0CB3" w:rsidRPr="006837CD" w:rsidRDefault="000F0CB3" w:rsidP="006837CD">
      <w:pPr>
        <w:pStyle w:val="c5"/>
        <w:shd w:val="clear" w:color="auto" w:fill="FFFFFF"/>
        <w:spacing w:before="0" w:beforeAutospacing="0" w:after="0" w:afterAutospacing="0" w:line="276" w:lineRule="auto"/>
        <w:jc w:val="both"/>
        <w:rPr>
          <w:color w:val="000000"/>
        </w:rPr>
      </w:pPr>
      <w:r w:rsidRPr="006837CD">
        <w:rPr>
          <w:rStyle w:val="c0"/>
          <w:color w:val="000000"/>
        </w:rPr>
        <w:t>- формирование целеустремленности и настойчивости в достижении целей, готовности к преодолению трудностей и жизненного оптимизма</w:t>
      </w:r>
    </w:p>
    <w:p w:rsidR="000F0CB3" w:rsidRPr="006837CD" w:rsidRDefault="000F0CB3" w:rsidP="006837CD">
      <w:pPr>
        <w:pStyle w:val="c5"/>
        <w:shd w:val="clear" w:color="auto" w:fill="FFFFFF"/>
        <w:spacing w:before="0" w:beforeAutospacing="0" w:after="0" w:afterAutospacing="0" w:line="276" w:lineRule="auto"/>
        <w:jc w:val="both"/>
        <w:rPr>
          <w:color w:val="000000"/>
        </w:rPr>
      </w:pPr>
      <w:r w:rsidRPr="006837CD">
        <w:rPr>
          <w:rStyle w:val="c0"/>
          <w:color w:val="000000"/>
        </w:rPr>
        <w:t>-  формирование самоуважения и эмоционально-положительного отношения к себе, критичности к своим поступкам и умения адекватно их оценивать</w:t>
      </w:r>
    </w:p>
    <w:p w:rsidR="000F0CB3" w:rsidRPr="006837CD" w:rsidRDefault="000F0CB3" w:rsidP="006837CD">
      <w:pPr>
        <w:pStyle w:val="c5"/>
        <w:shd w:val="clear" w:color="auto" w:fill="FFFFFF"/>
        <w:spacing w:before="0" w:beforeAutospacing="0" w:after="0" w:afterAutospacing="0" w:line="276" w:lineRule="auto"/>
        <w:jc w:val="both"/>
        <w:rPr>
          <w:color w:val="000000"/>
        </w:rPr>
      </w:pPr>
      <w:r w:rsidRPr="006837CD">
        <w:rPr>
          <w:rStyle w:val="c0"/>
          <w:color w:val="000000"/>
        </w:rPr>
        <w:t>формирование чувства прекрасного и эстетических чувств на основе знакомства с мировой и отечественной художественной культурой</w:t>
      </w:r>
    </w:p>
    <w:p w:rsidR="000F0CB3" w:rsidRPr="006837CD" w:rsidRDefault="000F0CB3" w:rsidP="006837CD">
      <w:pPr>
        <w:pStyle w:val="c5"/>
        <w:shd w:val="clear" w:color="auto" w:fill="FFFFFF"/>
        <w:spacing w:before="0" w:beforeAutospacing="0" w:after="0" w:afterAutospacing="0" w:line="276" w:lineRule="auto"/>
        <w:jc w:val="both"/>
        <w:rPr>
          <w:color w:val="000000"/>
        </w:rPr>
      </w:pPr>
      <w:r w:rsidRPr="006837CD">
        <w:rPr>
          <w:rStyle w:val="c0"/>
          <w:color w:val="000000"/>
        </w:rPr>
        <w:t>- формирование установок на здоровый образ жизни</w:t>
      </w:r>
    </w:p>
    <w:p w:rsidR="000F0CB3" w:rsidRPr="006837CD" w:rsidRDefault="000F0CB3" w:rsidP="006837CD">
      <w:pPr>
        <w:pStyle w:val="c2"/>
        <w:shd w:val="clear" w:color="auto" w:fill="FFFFFF"/>
        <w:spacing w:before="0" w:beforeAutospacing="0" w:after="0" w:afterAutospacing="0" w:line="276" w:lineRule="auto"/>
        <w:jc w:val="both"/>
      </w:pPr>
      <w:r w:rsidRPr="006837CD">
        <w:rPr>
          <w:rStyle w:val="c0"/>
          <w:color w:val="000000"/>
        </w:rPr>
        <w:t>- формирование нетерпимости и умения противодействовать  действиям и влияниям, представляющим угрозу жизни, здоровью и безопасности  личности и общества в пределах своих возможностей</w:t>
      </w:r>
      <w:r w:rsidR="006837CD">
        <w:rPr>
          <w:rStyle w:val="c0"/>
          <w:color w:val="000000"/>
        </w:rPr>
        <w:t>.</w:t>
      </w:r>
      <w:r w:rsidRPr="006837CD">
        <w:rPr>
          <w:color w:val="444444"/>
          <w:shd w:val="clear" w:color="auto" w:fill="F9F8EF"/>
        </w:rPr>
        <w:t>  </w:t>
      </w:r>
    </w:p>
    <w:p w:rsidR="00F17F7A" w:rsidRPr="006837CD" w:rsidRDefault="00653CDC" w:rsidP="006837CD">
      <w:pPr>
        <w:spacing w:line="276" w:lineRule="auto"/>
        <w:ind w:firstLine="709"/>
        <w:jc w:val="both"/>
      </w:pPr>
      <w:r w:rsidRPr="006837CD">
        <w:rPr>
          <w:b/>
        </w:rPr>
        <w:t>Планируемые результаты по учебно</w:t>
      </w:r>
      <w:r w:rsidR="00F17F7A" w:rsidRPr="006837CD">
        <w:rPr>
          <w:b/>
        </w:rPr>
        <w:t>м</w:t>
      </w:r>
      <w:r w:rsidRPr="006837CD">
        <w:rPr>
          <w:b/>
        </w:rPr>
        <w:t>у модулю</w:t>
      </w:r>
      <w:r w:rsidR="00F17F7A" w:rsidRPr="006837CD">
        <w:t>.</w:t>
      </w:r>
    </w:p>
    <w:p w:rsidR="00F17F7A" w:rsidRPr="006837CD" w:rsidRDefault="00F17F7A" w:rsidP="006837CD">
      <w:pPr>
        <w:spacing w:line="276" w:lineRule="auto"/>
        <w:ind w:firstLine="709"/>
        <w:jc w:val="both"/>
        <w:rPr>
          <w:b/>
        </w:rPr>
      </w:pPr>
      <w:r w:rsidRPr="006837CD">
        <w:rPr>
          <w:b/>
        </w:rPr>
        <w:t>Основы православной культуры</w:t>
      </w:r>
    </w:p>
    <w:p w:rsidR="00F17F7A" w:rsidRPr="006837CD" w:rsidRDefault="00F17F7A" w:rsidP="006837CD">
      <w:pPr>
        <w:tabs>
          <w:tab w:val="left" w:pos="142"/>
          <w:tab w:val="left" w:leader="dot" w:pos="624"/>
        </w:tabs>
        <w:spacing w:line="276" w:lineRule="auto"/>
        <w:ind w:firstLine="709"/>
        <w:jc w:val="both"/>
        <w:rPr>
          <w:rStyle w:val="Zag11"/>
          <w:rFonts w:eastAsia="@Arial Unicode MS"/>
        </w:rPr>
      </w:pPr>
      <w:r w:rsidRPr="006837CD">
        <w:rPr>
          <w:rStyle w:val="Zag11"/>
          <w:rFonts w:eastAsia="@Arial Unicode MS"/>
          <w:b/>
        </w:rPr>
        <w:t>Выпускник научится</w:t>
      </w:r>
      <w:r w:rsidRPr="006837CD">
        <w:rPr>
          <w:rStyle w:val="Zag11"/>
          <w:rFonts w:eastAsia="@Arial Unicode MS"/>
        </w:rPr>
        <w:t>:</w:t>
      </w:r>
    </w:p>
    <w:p w:rsidR="00F17F7A" w:rsidRPr="006837CD" w:rsidRDefault="00F17F7A" w:rsidP="006837CD">
      <w:pPr>
        <w:tabs>
          <w:tab w:val="left" w:pos="900"/>
        </w:tabs>
        <w:spacing w:line="276" w:lineRule="auto"/>
        <w:ind w:firstLine="709"/>
        <w:jc w:val="both"/>
      </w:pPr>
      <w:r w:rsidRPr="006837CD">
        <w:t>– раскрывать содержание основных составляющих православной христианской культуры, духовной традиции (религиозная вера, мораль, священные книги и места, сооружения, ритуалы, обычаи и обряды, религиозный календарь и праздники, нормы отношений между людьми, в  семье, религиозное искусство, отношение к труду и др.);</w:t>
      </w:r>
    </w:p>
    <w:p w:rsidR="00F17F7A" w:rsidRPr="006837CD" w:rsidRDefault="00F17F7A" w:rsidP="006837CD">
      <w:pPr>
        <w:tabs>
          <w:tab w:val="left" w:pos="900"/>
        </w:tabs>
        <w:spacing w:line="276" w:lineRule="auto"/>
        <w:ind w:firstLine="709"/>
        <w:jc w:val="both"/>
      </w:pPr>
      <w:r w:rsidRPr="006837CD">
        <w:t>–</w:t>
      </w:r>
      <w:r w:rsidRPr="006837CD">
        <w:tab/>
        <w:t xml:space="preserve">ориентироваться в истории возникновения православной христианской религиозной традиции, истории её формирования в России; </w:t>
      </w:r>
    </w:p>
    <w:p w:rsidR="00F17F7A" w:rsidRPr="006837CD" w:rsidRDefault="00F17F7A" w:rsidP="006837CD">
      <w:pPr>
        <w:tabs>
          <w:tab w:val="left" w:pos="900"/>
        </w:tabs>
        <w:spacing w:line="276" w:lineRule="auto"/>
        <w:ind w:firstLine="709"/>
        <w:jc w:val="both"/>
      </w:pPr>
      <w:r w:rsidRPr="006837CD">
        <w:t>–</w:t>
      </w:r>
      <w:r w:rsidRPr="006837CD">
        <w:tab/>
        <w:t xml:space="preserve">на примере православной религиозной традиции понимать значение традиционных религий, религиозных культур в жизни людей, семей, народов, российского общества, в истории России; </w:t>
      </w:r>
    </w:p>
    <w:p w:rsidR="00F17F7A" w:rsidRPr="006837CD" w:rsidRDefault="00F17F7A" w:rsidP="006837CD">
      <w:pPr>
        <w:tabs>
          <w:tab w:val="left" w:pos="900"/>
        </w:tabs>
        <w:spacing w:line="276" w:lineRule="auto"/>
        <w:ind w:firstLine="709"/>
        <w:jc w:val="both"/>
      </w:pPr>
      <w:r w:rsidRPr="006837CD">
        <w:t>–</w:t>
      </w:r>
      <w:r w:rsidRPr="006837CD">
        <w:tab/>
        <w:t>излагать свое мнение по поводу значения религии, религиозной культуры в жизни людей и общества;</w:t>
      </w:r>
    </w:p>
    <w:p w:rsidR="00F17F7A" w:rsidRPr="006837CD" w:rsidRDefault="00F17F7A" w:rsidP="006837CD">
      <w:pPr>
        <w:tabs>
          <w:tab w:val="left" w:pos="900"/>
        </w:tabs>
        <w:spacing w:line="276" w:lineRule="auto"/>
        <w:ind w:firstLine="709"/>
        <w:jc w:val="both"/>
      </w:pPr>
      <w:r w:rsidRPr="006837CD">
        <w:t>–</w:t>
      </w:r>
      <w:r w:rsidRPr="006837CD">
        <w:tab/>
        <w:t xml:space="preserve">соотносить нравственные формы поведения с нормами православной христианской религиозной морали; </w:t>
      </w:r>
    </w:p>
    <w:p w:rsidR="00F17F7A" w:rsidRPr="006837CD" w:rsidRDefault="00F17F7A" w:rsidP="006837CD">
      <w:pPr>
        <w:tabs>
          <w:tab w:val="left" w:pos="900"/>
        </w:tabs>
        <w:spacing w:line="276" w:lineRule="auto"/>
        <w:ind w:firstLine="709"/>
        <w:jc w:val="both"/>
      </w:pPr>
      <w:r w:rsidRPr="006837CD">
        <w:t>–</w:t>
      </w:r>
      <w:r w:rsidRPr="006837CD">
        <w:tab/>
        <w:t xml:space="preserve">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F17F7A" w:rsidRPr="006837CD" w:rsidRDefault="00F17F7A" w:rsidP="006837CD">
      <w:pPr>
        <w:tabs>
          <w:tab w:val="left" w:pos="142"/>
          <w:tab w:val="left" w:leader="dot" w:pos="624"/>
        </w:tabs>
        <w:spacing w:line="276" w:lineRule="auto"/>
        <w:ind w:firstLine="709"/>
        <w:jc w:val="both"/>
        <w:rPr>
          <w:rStyle w:val="Zag11"/>
          <w:rFonts w:eastAsia="@Arial Unicode MS"/>
          <w:b/>
          <w:iCs/>
        </w:rPr>
      </w:pPr>
      <w:r w:rsidRPr="006837CD">
        <w:rPr>
          <w:rStyle w:val="Zag11"/>
          <w:rFonts w:eastAsia="@Arial Unicode MS"/>
          <w:b/>
          <w:iCs/>
        </w:rPr>
        <w:t>Выпускник получит возможность научиться:</w:t>
      </w:r>
    </w:p>
    <w:p w:rsidR="00F17F7A" w:rsidRPr="006837CD" w:rsidRDefault="00F17F7A" w:rsidP="006837CD">
      <w:pPr>
        <w:tabs>
          <w:tab w:val="left" w:pos="900"/>
        </w:tabs>
        <w:spacing w:line="276" w:lineRule="auto"/>
        <w:ind w:firstLine="709"/>
        <w:jc w:val="both"/>
        <w:rPr>
          <w:i/>
        </w:rPr>
      </w:pPr>
      <w:r w:rsidRPr="006837CD">
        <w:lastRenderedPageBreak/>
        <w:t>–</w:t>
      </w:r>
      <w:r w:rsidRPr="006837CD">
        <w:rPr>
          <w:i/>
        </w:rPr>
        <w:tab/>
        <w:t>развивать нравственную рефлексию, совершенствовать морально-нравственное самосознание, регулировать собственное поведение на основе традиционных для российского общества, народов России духовно-нравственных ценностей;</w:t>
      </w:r>
    </w:p>
    <w:p w:rsidR="00F17F7A" w:rsidRPr="006837CD" w:rsidRDefault="00F17F7A" w:rsidP="006837CD">
      <w:pPr>
        <w:tabs>
          <w:tab w:val="left" w:pos="900"/>
        </w:tabs>
        <w:spacing w:line="276" w:lineRule="auto"/>
        <w:ind w:firstLine="709"/>
        <w:jc w:val="both"/>
        <w:rPr>
          <w:i/>
        </w:rPr>
      </w:pPr>
      <w:r w:rsidRPr="006837CD">
        <w:t>–</w:t>
      </w:r>
      <w:r w:rsidRPr="006837CD">
        <w:rPr>
          <w:i/>
        </w:rPr>
        <w:tab/>
        <w:t>устанавливать взаимосвязь между содержанием православной культуры и поведением людей, общественными явлениями;</w:t>
      </w:r>
    </w:p>
    <w:p w:rsidR="00F17F7A" w:rsidRPr="006837CD" w:rsidRDefault="00F17F7A" w:rsidP="006837CD">
      <w:pPr>
        <w:tabs>
          <w:tab w:val="left" w:pos="900"/>
        </w:tabs>
        <w:spacing w:line="276" w:lineRule="auto"/>
        <w:ind w:firstLine="709"/>
        <w:jc w:val="both"/>
        <w:rPr>
          <w:i/>
        </w:rPr>
      </w:pPr>
      <w:r w:rsidRPr="006837CD">
        <w:t>–</w:t>
      </w:r>
      <w:r w:rsidRPr="006837CD">
        <w:rPr>
          <w:i/>
        </w:rPr>
        <w:tab/>
        <w:t xml:space="preserve">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F17F7A" w:rsidRPr="006837CD" w:rsidRDefault="00F17F7A" w:rsidP="006837CD">
      <w:pPr>
        <w:tabs>
          <w:tab w:val="left" w:pos="900"/>
        </w:tabs>
        <w:spacing w:line="276" w:lineRule="auto"/>
        <w:ind w:firstLine="709"/>
        <w:jc w:val="both"/>
        <w:rPr>
          <w:i/>
        </w:rPr>
      </w:pPr>
      <w:r w:rsidRPr="006837CD">
        <w:t>–</w:t>
      </w:r>
      <w:r w:rsidRPr="006837CD">
        <w:rPr>
          <w:i/>
        </w:rPr>
        <w:tab/>
        <w:t>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w:t>
      </w:r>
    </w:p>
    <w:p w:rsidR="00120655" w:rsidRDefault="00120655" w:rsidP="006837CD">
      <w:pPr>
        <w:pStyle w:val="afd"/>
        <w:spacing w:line="276" w:lineRule="auto"/>
        <w:rPr>
          <w:sz w:val="24"/>
        </w:rPr>
      </w:pPr>
      <w:bookmarkStart w:id="41" w:name="_Toc288394065"/>
      <w:bookmarkStart w:id="42" w:name="_Toc288410532"/>
      <w:bookmarkStart w:id="43" w:name="_Toc288410661"/>
      <w:bookmarkStart w:id="44" w:name="_Toc294246077"/>
    </w:p>
    <w:p w:rsidR="00653A76" w:rsidRPr="006837CD" w:rsidRDefault="006C708B" w:rsidP="006837CD">
      <w:pPr>
        <w:pStyle w:val="afd"/>
        <w:spacing w:line="276" w:lineRule="auto"/>
        <w:rPr>
          <w:sz w:val="24"/>
        </w:rPr>
      </w:pPr>
      <w:r w:rsidRPr="006837CD">
        <w:rPr>
          <w:sz w:val="24"/>
        </w:rPr>
        <w:t>1.2.8.</w:t>
      </w:r>
      <w:r w:rsidR="00653A76" w:rsidRPr="006837CD">
        <w:rPr>
          <w:sz w:val="24"/>
        </w:rPr>
        <w:t>Окружающий мир</w:t>
      </w:r>
      <w:bookmarkEnd w:id="41"/>
      <w:bookmarkEnd w:id="42"/>
      <w:bookmarkEnd w:id="43"/>
      <w:bookmarkEnd w:id="44"/>
    </w:p>
    <w:p w:rsidR="00D604C2" w:rsidRPr="006837CD" w:rsidRDefault="00D604C2" w:rsidP="006837CD">
      <w:pPr>
        <w:tabs>
          <w:tab w:val="left" w:pos="142"/>
          <w:tab w:val="left" w:leader="dot" w:pos="624"/>
          <w:tab w:val="left" w:pos="709"/>
        </w:tabs>
        <w:spacing w:line="276" w:lineRule="auto"/>
        <w:ind w:firstLine="709"/>
        <w:jc w:val="both"/>
        <w:rPr>
          <w:rStyle w:val="Zag11"/>
          <w:rFonts w:eastAsia="@Arial Unicode MS"/>
        </w:rPr>
      </w:pPr>
      <w:r w:rsidRPr="006837CD">
        <w:rPr>
          <w:rStyle w:val="Zag11"/>
          <w:rFonts w:eastAsia="@Arial Unicode MS"/>
        </w:rPr>
        <w:t>В результате изучения курса «Окружающий мир» обучающиеся на уровне начального общего образования:</w:t>
      </w:r>
    </w:p>
    <w:p w:rsidR="00D604C2" w:rsidRPr="006837CD" w:rsidRDefault="00D604C2" w:rsidP="006837CD">
      <w:pPr>
        <w:tabs>
          <w:tab w:val="left" w:pos="142"/>
          <w:tab w:val="left" w:leader="dot" w:pos="624"/>
          <w:tab w:val="left" w:pos="709"/>
        </w:tabs>
        <w:spacing w:line="276" w:lineRule="auto"/>
        <w:ind w:firstLine="709"/>
        <w:jc w:val="both"/>
        <w:rPr>
          <w:rStyle w:val="Zag11"/>
          <w:rFonts w:eastAsia="@Arial Unicode MS"/>
        </w:rPr>
      </w:pPr>
      <w:r w:rsidRPr="006837CD">
        <w:rPr>
          <w:rStyle w:val="Zag11"/>
          <w:rFonts w:eastAsia="@Arial Unicode MS"/>
        </w:rPr>
        <w:t>получат возможность расширить, систематизировать и углубить исходные представления о природных и социальных объектах и явлениях как компонентах единого мира, овладеть основами практико-ориентированных знаний о природе, человеке и обществе, приобрести целостный взгляд на мир в его органичном единстве и разнообразии природы, народов, культур и религий;</w:t>
      </w:r>
    </w:p>
    <w:p w:rsidR="00D604C2" w:rsidRPr="006837CD" w:rsidRDefault="00D604C2" w:rsidP="006837CD">
      <w:pPr>
        <w:tabs>
          <w:tab w:val="left" w:pos="142"/>
          <w:tab w:val="left" w:leader="dot" w:pos="624"/>
          <w:tab w:val="left" w:pos="709"/>
        </w:tabs>
        <w:spacing w:line="276" w:lineRule="auto"/>
        <w:ind w:firstLine="709"/>
        <w:jc w:val="both"/>
        <w:rPr>
          <w:rStyle w:val="Zag11"/>
          <w:rFonts w:eastAsia="@Arial Unicode MS"/>
        </w:rPr>
      </w:pPr>
      <w:r w:rsidRPr="006837CD">
        <w:rPr>
          <w:rStyle w:val="Zag11"/>
          <w:rFonts w:eastAsia="@Arial Unicode MS"/>
        </w:rPr>
        <w:t>обретут чувство гордости за свою Родину, российский народ и его историю, осознают свою этническую и национальную принадлежность в контексте ценностей многонационального российского общества, а также гуманистических и демократических ценностных ориентаций, способствующих формированию российской гражданской идентичности;</w:t>
      </w:r>
    </w:p>
    <w:p w:rsidR="00D604C2" w:rsidRPr="006837CD" w:rsidRDefault="00D604C2" w:rsidP="006837CD">
      <w:pPr>
        <w:tabs>
          <w:tab w:val="left" w:pos="142"/>
          <w:tab w:val="left" w:leader="dot" w:pos="624"/>
          <w:tab w:val="left" w:pos="709"/>
        </w:tabs>
        <w:spacing w:line="276" w:lineRule="auto"/>
        <w:ind w:firstLine="709"/>
        <w:jc w:val="both"/>
        <w:rPr>
          <w:rStyle w:val="Zag11"/>
          <w:rFonts w:eastAsia="@Arial Unicode MS"/>
        </w:rPr>
      </w:pPr>
      <w:r w:rsidRPr="006837CD">
        <w:rPr>
          <w:rStyle w:val="Zag11"/>
          <w:rFonts w:eastAsia="@Arial Unicode MS"/>
        </w:rPr>
        <w:t>приобретут опыт эмоционально окрашенного, личностного отношения к миру природы и культуры; ознакомятся с началами естественных и социально-гуманитарных наук в их единстве и взаимосвязях, что даст учащимся ключ (метод) к осмыслению личного опыта, позволит сделать восприятие явлений окружающего мира более понятными, знакомыми и предсказуемыми, определить свое место в ближайшем окружении;</w:t>
      </w:r>
    </w:p>
    <w:p w:rsidR="00D604C2" w:rsidRPr="006837CD" w:rsidRDefault="00D604C2" w:rsidP="006837CD">
      <w:pPr>
        <w:tabs>
          <w:tab w:val="left" w:pos="142"/>
          <w:tab w:val="left" w:leader="dot" w:pos="624"/>
          <w:tab w:val="left" w:pos="709"/>
        </w:tabs>
        <w:spacing w:line="276" w:lineRule="auto"/>
        <w:ind w:firstLine="709"/>
        <w:jc w:val="both"/>
        <w:rPr>
          <w:rStyle w:val="Zag11"/>
          <w:rFonts w:eastAsia="@Arial Unicode MS"/>
        </w:rPr>
      </w:pPr>
      <w:r w:rsidRPr="006837CD">
        <w:rPr>
          <w:rStyle w:val="Zag11"/>
          <w:rFonts w:eastAsia="@Arial Unicode MS"/>
          <w:spacing w:val="-4"/>
        </w:rPr>
        <w:t>получат возможность осознать свое место в мире на основе единства рационально-научного познания и эмоционально-ценностного осмысления личного опыта общения с людьми, обществом и природой, что станет основой уважительного отношения к иному мнению, истории и культуре других народов</w:t>
      </w:r>
      <w:r w:rsidRPr="006837CD">
        <w:rPr>
          <w:rStyle w:val="Zag11"/>
          <w:rFonts w:eastAsia="@Arial Unicode MS"/>
        </w:rPr>
        <w:t>;</w:t>
      </w:r>
    </w:p>
    <w:p w:rsidR="00D604C2" w:rsidRPr="006837CD" w:rsidRDefault="00D604C2" w:rsidP="006837CD">
      <w:pPr>
        <w:tabs>
          <w:tab w:val="left" w:pos="142"/>
          <w:tab w:val="left" w:leader="dot" w:pos="624"/>
          <w:tab w:val="left" w:pos="709"/>
        </w:tabs>
        <w:spacing w:line="276" w:lineRule="auto"/>
        <w:ind w:firstLine="709"/>
        <w:jc w:val="both"/>
        <w:rPr>
          <w:rStyle w:val="Zag11"/>
          <w:rFonts w:eastAsia="@Arial Unicode MS"/>
        </w:rPr>
      </w:pPr>
      <w:proofErr w:type="gramStart"/>
      <w:r w:rsidRPr="006837CD">
        <w:rPr>
          <w:rStyle w:val="Zag11"/>
          <w:rFonts w:eastAsia="@Arial Unicode MS"/>
        </w:rPr>
        <w:t>познакомятся с некоторыми способами изучения природы и общества, начнут осваивать умения проводить наблюдения в природе, ставить опыты, научатся видеть и понимать некоторые причинно-следственные связи в окружающем мире и неизбежность его изменения под воздействием человека, в том числе на многообразном материале природы и культуры родного края, что поможет им овладеть начальными навыками адаптации в динамично изменяющемся и развивающемся мире;</w:t>
      </w:r>
      <w:proofErr w:type="gramEnd"/>
    </w:p>
    <w:p w:rsidR="00D604C2" w:rsidRPr="006837CD" w:rsidRDefault="00D604C2" w:rsidP="006837CD">
      <w:pPr>
        <w:tabs>
          <w:tab w:val="left" w:pos="142"/>
          <w:tab w:val="left" w:leader="dot" w:pos="624"/>
          <w:tab w:val="left" w:pos="709"/>
        </w:tabs>
        <w:spacing w:line="276" w:lineRule="auto"/>
        <w:ind w:firstLine="709"/>
        <w:jc w:val="both"/>
        <w:rPr>
          <w:rStyle w:val="Zag11"/>
          <w:rFonts w:eastAsia="@Arial Unicode MS"/>
        </w:rPr>
      </w:pPr>
      <w:r w:rsidRPr="006837CD">
        <w:rPr>
          <w:rStyle w:val="Zag11"/>
          <w:rFonts w:eastAsia="@Arial Unicode MS"/>
        </w:rPr>
        <w:t xml:space="preserve">получат возможность приобрести базовые умения работы с </w:t>
      </w:r>
      <w:proofErr w:type="gramStart"/>
      <w:r w:rsidRPr="006837CD">
        <w:rPr>
          <w:rStyle w:val="Zag11"/>
          <w:rFonts w:eastAsia="@Arial Unicode MS"/>
        </w:rPr>
        <w:t>ИКТ-средствами</w:t>
      </w:r>
      <w:proofErr w:type="gramEnd"/>
      <w:r w:rsidRPr="006837CD">
        <w:rPr>
          <w:rStyle w:val="Zag11"/>
          <w:rFonts w:eastAsia="@Arial Unicode MS"/>
        </w:rPr>
        <w:t>, поиска информации в электронных источниках и контролируемом Интернете, научатся создавать сообщения в виде текстов, аудио</w:t>
      </w:r>
      <w:r w:rsidRPr="006837CD">
        <w:rPr>
          <w:rStyle w:val="Zag11"/>
          <w:rFonts w:eastAsia="@Arial Unicode MS"/>
        </w:rPr>
        <w:noBreakHyphen/>
        <w:t xml:space="preserve"> и видеофрагментов, готовить и проводить небольшие презентации в поддержку собственных сообщений;</w:t>
      </w:r>
    </w:p>
    <w:p w:rsidR="00D604C2" w:rsidRPr="006837CD" w:rsidRDefault="00D604C2" w:rsidP="006837CD">
      <w:pPr>
        <w:tabs>
          <w:tab w:val="left" w:pos="142"/>
          <w:tab w:val="left" w:leader="dot" w:pos="624"/>
          <w:tab w:val="left" w:pos="709"/>
        </w:tabs>
        <w:spacing w:line="276" w:lineRule="auto"/>
        <w:ind w:firstLine="709"/>
        <w:jc w:val="both"/>
        <w:rPr>
          <w:rStyle w:val="Zag11"/>
          <w:rFonts w:eastAsia="@Arial Unicode MS"/>
        </w:rPr>
      </w:pPr>
      <w:r w:rsidRPr="006837CD">
        <w:rPr>
          <w:rStyle w:val="Zag11"/>
          <w:rFonts w:eastAsia="@Arial Unicode MS"/>
        </w:rPr>
        <w:t>примут и освоят социальную роль обучающегося, для которой характерно развитие мотивов учебной деятельности и формирование личностного смысла учения,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653A76" w:rsidRPr="006837CD" w:rsidRDefault="00D604C2" w:rsidP="006837CD">
      <w:pPr>
        <w:pStyle w:val="a3"/>
        <w:tabs>
          <w:tab w:val="left" w:pos="709"/>
        </w:tabs>
        <w:spacing w:line="276" w:lineRule="auto"/>
        <w:ind w:firstLine="709"/>
        <w:rPr>
          <w:rFonts w:ascii="Times New Roman" w:hAnsi="Times New Roman"/>
          <w:color w:val="auto"/>
          <w:sz w:val="24"/>
          <w:szCs w:val="24"/>
        </w:rPr>
      </w:pPr>
      <w:r w:rsidRPr="006837CD">
        <w:rPr>
          <w:rStyle w:val="Zag11"/>
          <w:rFonts w:ascii="Times New Roman" w:eastAsia="@Arial Unicode MS" w:hAnsi="Times New Roman"/>
          <w:color w:val="auto"/>
          <w:sz w:val="24"/>
          <w:szCs w:val="24"/>
        </w:rPr>
        <w:t xml:space="preserve">В результате изучения курса выпускники заложат фундамент своей экологической и культурологической грамотности, получат возможность научиться соблюдать правила </w:t>
      </w:r>
      <w:r w:rsidRPr="006837CD">
        <w:rPr>
          <w:rStyle w:val="Zag11"/>
          <w:rFonts w:ascii="Times New Roman" w:eastAsia="@Arial Unicode MS" w:hAnsi="Times New Roman"/>
          <w:color w:val="auto"/>
          <w:sz w:val="24"/>
          <w:szCs w:val="24"/>
        </w:rPr>
        <w:lastRenderedPageBreak/>
        <w:t>поведения в мире природы и людей, правила здорового образа жизни, освоят элементарные нормы адекватного природ</w:t>
      </w:r>
      <w:proofErr w:type="gramStart"/>
      <w:r w:rsidRPr="006837CD">
        <w:rPr>
          <w:rStyle w:val="Zag11"/>
          <w:rFonts w:ascii="Times New Roman" w:eastAsia="@Arial Unicode MS" w:hAnsi="Times New Roman"/>
          <w:color w:val="auto"/>
          <w:sz w:val="24"/>
          <w:szCs w:val="24"/>
        </w:rPr>
        <w:t>о-</w:t>
      </w:r>
      <w:proofErr w:type="gramEnd"/>
      <w:r w:rsidRPr="006837CD">
        <w:rPr>
          <w:rStyle w:val="Zag11"/>
          <w:rFonts w:ascii="Times New Roman" w:eastAsia="@Arial Unicode MS" w:hAnsi="Times New Roman"/>
          <w:color w:val="auto"/>
          <w:sz w:val="24"/>
          <w:szCs w:val="24"/>
        </w:rPr>
        <w:t xml:space="preserve"> и культуросообразного поведения в окружающей природной и социальной среде.</w:t>
      </w:r>
    </w:p>
    <w:p w:rsidR="00653A76" w:rsidRPr="006837CD" w:rsidRDefault="00653A76" w:rsidP="006837CD">
      <w:pPr>
        <w:pStyle w:val="41"/>
        <w:spacing w:before="0" w:after="0" w:line="276" w:lineRule="auto"/>
        <w:ind w:firstLine="454"/>
        <w:jc w:val="both"/>
        <w:rPr>
          <w:rFonts w:ascii="Times New Roman" w:hAnsi="Times New Roman" w:cs="Times New Roman"/>
          <w:b/>
          <w:i w:val="0"/>
          <w:color w:val="auto"/>
          <w:sz w:val="24"/>
          <w:szCs w:val="24"/>
        </w:rPr>
      </w:pPr>
      <w:r w:rsidRPr="006837CD">
        <w:rPr>
          <w:rFonts w:ascii="Times New Roman" w:hAnsi="Times New Roman" w:cs="Times New Roman"/>
          <w:b/>
          <w:i w:val="0"/>
          <w:color w:val="auto"/>
          <w:sz w:val="24"/>
          <w:szCs w:val="24"/>
        </w:rPr>
        <w:t>Человек и природа</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color w:val="auto"/>
          <w:sz w:val="24"/>
          <w:szCs w:val="24"/>
        </w:rPr>
        <w:t>Выпускник научится:</w:t>
      </w:r>
    </w:p>
    <w:p w:rsidR="00653A76" w:rsidRPr="006837CD" w:rsidRDefault="00653A76" w:rsidP="006837CD">
      <w:pPr>
        <w:pStyle w:val="210"/>
        <w:spacing w:line="276" w:lineRule="auto"/>
        <w:rPr>
          <w:sz w:val="24"/>
        </w:rPr>
      </w:pPr>
      <w:r w:rsidRPr="006837CD">
        <w:rPr>
          <w:sz w:val="24"/>
        </w:rPr>
        <w:t>узнавать изученные объекты и явления живой и неживой природы;</w:t>
      </w:r>
    </w:p>
    <w:p w:rsidR="00653A76" w:rsidRPr="006837CD" w:rsidRDefault="00653A76" w:rsidP="006837CD">
      <w:pPr>
        <w:pStyle w:val="210"/>
        <w:spacing w:line="276" w:lineRule="auto"/>
        <w:rPr>
          <w:sz w:val="24"/>
        </w:rPr>
      </w:pPr>
      <w:r w:rsidRPr="006837CD">
        <w:rPr>
          <w:spacing w:val="2"/>
          <w:sz w:val="24"/>
        </w:rPr>
        <w:t xml:space="preserve">описывать на основе предложенного плана изученные </w:t>
      </w:r>
      <w:r w:rsidRPr="006837CD">
        <w:rPr>
          <w:sz w:val="24"/>
        </w:rPr>
        <w:t>объекты и явления живой и неживой природы, выделять их существенные признаки;</w:t>
      </w:r>
    </w:p>
    <w:p w:rsidR="00653A76" w:rsidRPr="006837CD" w:rsidRDefault="00653A76" w:rsidP="006837CD">
      <w:pPr>
        <w:pStyle w:val="210"/>
        <w:spacing w:line="276" w:lineRule="auto"/>
        <w:rPr>
          <w:sz w:val="24"/>
        </w:rPr>
      </w:pPr>
      <w:r w:rsidRPr="006837CD">
        <w:rPr>
          <w:sz w:val="24"/>
        </w:rPr>
        <w:t>сравнивать объекты живой и неживой природы на основе внешних признаков или известных характерных свойстви проводить простейшую классификацию изученных объектов природы;</w:t>
      </w:r>
    </w:p>
    <w:p w:rsidR="004F3E0E" w:rsidRPr="006837CD" w:rsidRDefault="00653A76" w:rsidP="006837CD">
      <w:pPr>
        <w:pStyle w:val="210"/>
        <w:spacing w:line="276" w:lineRule="auto"/>
        <w:rPr>
          <w:sz w:val="24"/>
        </w:rPr>
      </w:pPr>
      <w:r w:rsidRPr="006837CD">
        <w:rPr>
          <w:sz w:val="24"/>
        </w:rPr>
        <w:t>проводить несложные наблюдения в окружающей среде и ставить опыты, используя простейшее лабораторное оборудование и измерительные приборы; следовать инструкциям</w:t>
      </w:r>
    </w:p>
    <w:p w:rsidR="00653A76" w:rsidRPr="006837CD" w:rsidRDefault="00653A76" w:rsidP="006837CD">
      <w:pPr>
        <w:pStyle w:val="210"/>
        <w:spacing w:line="276" w:lineRule="auto"/>
        <w:rPr>
          <w:sz w:val="24"/>
        </w:rPr>
      </w:pPr>
      <w:r w:rsidRPr="006837CD">
        <w:rPr>
          <w:sz w:val="24"/>
        </w:rPr>
        <w:t>и правилам техники безопасности при проведении наблюдений и опытов;</w:t>
      </w:r>
    </w:p>
    <w:p w:rsidR="00653A76" w:rsidRPr="006837CD" w:rsidRDefault="00653A76" w:rsidP="006837CD">
      <w:pPr>
        <w:pStyle w:val="210"/>
        <w:spacing w:line="276" w:lineRule="auto"/>
        <w:rPr>
          <w:sz w:val="24"/>
        </w:rPr>
      </w:pPr>
      <w:r w:rsidRPr="006837CD">
        <w:rPr>
          <w:sz w:val="24"/>
        </w:rPr>
        <w:t xml:space="preserve">использовать естественно­научные тексты (на бумажных </w:t>
      </w:r>
      <w:r w:rsidRPr="006837CD">
        <w:rPr>
          <w:spacing w:val="2"/>
          <w:sz w:val="24"/>
        </w:rPr>
        <w:t xml:space="preserve">и электронных носителях, в том числе в контролируемом </w:t>
      </w:r>
      <w:r w:rsidRPr="006837CD">
        <w:rPr>
          <w:sz w:val="24"/>
        </w:rPr>
        <w:t>Интернете) с целью поиска и извлечения информации, ответов на вопросы, объяснений, создания собственных устных или письменных высказываний;</w:t>
      </w:r>
    </w:p>
    <w:p w:rsidR="00653A76" w:rsidRPr="006837CD" w:rsidRDefault="00653A76" w:rsidP="006837CD">
      <w:pPr>
        <w:pStyle w:val="210"/>
        <w:spacing w:line="276" w:lineRule="auto"/>
        <w:rPr>
          <w:sz w:val="24"/>
        </w:rPr>
      </w:pPr>
      <w:r w:rsidRPr="006837CD">
        <w:rPr>
          <w:sz w:val="24"/>
        </w:rPr>
        <w:t>использовать различные справочные издания (словарь по естествознанию, определитель растений и животных на основе иллюстраций, атлас карт, в том числе и компьютерные издания) для поиска необходимой информации;</w:t>
      </w:r>
    </w:p>
    <w:p w:rsidR="00653A76" w:rsidRPr="006837CD" w:rsidRDefault="00653A76" w:rsidP="006837CD">
      <w:pPr>
        <w:pStyle w:val="210"/>
        <w:spacing w:line="276" w:lineRule="auto"/>
        <w:rPr>
          <w:sz w:val="24"/>
        </w:rPr>
      </w:pPr>
      <w:r w:rsidRPr="006837CD">
        <w:rPr>
          <w:spacing w:val="2"/>
          <w:sz w:val="24"/>
        </w:rPr>
        <w:t xml:space="preserve">использовать готовые модели (глобус, карту, план) для </w:t>
      </w:r>
      <w:r w:rsidRPr="006837CD">
        <w:rPr>
          <w:sz w:val="24"/>
        </w:rPr>
        <w:t>объяснения явлений или описания свойств объектов;</w:t>
      </w:r>
    </w:p>
    <w:p w:rsidR="00653A76" w:rsidRPr="006837CD" w:rsidRDefault="00653A76" w:rsidP="006837CD">
      <w:pPr>
        <w:pStyle w:val="210"/>
        <w:spacing w:line="276" w:lineRule="auto"/>
        <w:rPr>
          <w:sz w:val="24"/>
        </w:rPr>
      </w:pPr>
      <w:r w:rsidRPr="006837CD">
        <w:rPr>
          <w:spacing w:val="2"/>
          <w:sz w:val="24"/>
        </w:rPr>
        <w:t xml:space="preserve">обнаруживать простейшие взаимосвязи между живой и </w:t>
      </w:r>
      <w:r w:rsidRPr="006837CD">
        <w:rPr>
          <w:sz w:val="24"/>
        </w:rPr>
        <w:t>неживой природой, взаимосвязи в живой природе; использовать их для объяснения необходимости бережного отношения к природе;</w:t>
      </w:r>
    </w:p>
    <w:p w:rsidR="00653A76" w:rsidRPr="006837CD" w:rsidRDefault="00653A76" w:rsidP="006837CD">
      <w:pPr>
        <w:pStyle w:val="210"/>
        <w:spacing w:line="276" w:lineRule="auto"/>
        <w:rPr>
          <w:sz w:val="24"/>
        </w:rPr>
      </w:pPr>
      <w:r w:rsidRPr="006837CD">
        <w:rPr>
          <w:sz w:val="24"/>
        </w:rPr>
        <w:t>определять характер взаимоотношений человека и природы, находить примеры влияния этих отношений на природные объекты, здоровье и безопасность человека;</w:t>
      </w:r>
    </w:p>
    <w:p w:rsidR="00653A76" w:rsidRPr="006837CD" w:rsidRDefault="00653A76" w:rsidP="006837CD">
      <w:pPr>
        <w:pStyle w:val="210"/>
        <w:spacing w:line="276" w:lineRule="auto"/>
        <w:rPr>
          <w:sz w:val="24"/>
        </w:rPr>
      </w:pPr>
      <w:r w:rsidRPr="006837CD">
        <w:rPr>
          <w:spacing w:val="-2"/>
          <w:sz w:val="24"/>
        </w:rPr>
        <w:t>понимать необходимость здорового образа жизни, со</w:t>
      </w:r>
      <w:r w:rsidRPr="006837CD">
        <w:rPr>
          <w:sz w:val="24"/>
        </w:rPr>
        <w:t>блю</w:t>
      </w:r>
      <w:r w:rsidRPr="006837CD">
        <w:rPr>
          <w:spacing w:val="2"/>
          <w:sz w:val="24"/>
        </w:rPr>
        <w:t>дения правил безопасного поведения; использовать знанияо строении и функционировании организма человека для</w:t>
      </w:r>
      <w:r w:rsidRPr="006837CD">
        <w:rPr>
          <w:sz w:val="24"/>
        </w:rPr>
        <w:t>сохранения и укрепления своего здоровья.</w:t>
      </w:r>
    </w:p>
    <w:p w:rsidR="00653A76" w:rsidRPr="006837CD" w:rsidRDefault="00653A76" w:rsidP="006837CD">
      <w:pPr>
        <w:pStyle w:val="ad"/>
        <w:spacing w:line="276" w:lineRule="auto"/>
        <w:ind w:firstLine="454"/>
        <w:rPr>
          <w:rFonts w:ascii="Times New Roman" w:hAnsi="Times New Roman"/>
          <w:b/>
          <w:i w:val="0"/>
          <w:color w:val="auto"/>
          <w:sz w:val="24"/>
          <w:szCs w:val="24"/>
        </w:rPr>
      </w:pPr>
      <w:r w:rsidRPr="006837CD">
        <w:rPr>
          <w:rFonts w:ascii="Times New Roman" w:hAnsi="Times New Roman"/>
          <w:b/>
          <w:i w:val="0"/>
          <w:color w:val="auto"/>
          <w:sz w:val="24"/>
          <w:szCs w:val="24"/>
        </w:rPr>
        <w:t>Выпускник получит возможность научиться:</w:t>
      </w:r>
    </w:p>
    <w:p w:rsidR="00653A76" w:rsidRPr="006837CD" w:rsidRDefault="00653A76" w:rsidP="006837CD">
      <w:pPr>
        <w:pStyle w:val="210"/>
        <w:spacing w:line="276" w:lineRule="auto"/>
        <w:rPr>
          <w:i/>
          <w:sz w:val="24"/>
        </w:rPr>
      </w:pPr>
      <w:r w:rsidRPr="006837CD">
        <w:rPr>
          <w:i/>
          <w:sz w:val="24"/>
        </w:rPr>
        <w:t>использовать при проведении практических работ инструменты ИКТ для записи и обработки информации, готовить небольшие презентации по результатам наблюдений и опытов;</w:t>
      </w:r>
    </w:p>
    <w:p w:rsidR="00653A76" w:rsidRPr="006837CD" w:rsidRDefault="00653A76" w:rsidP="006837CD">
      <w:pPr>
        <w:pStyle w:val="210"/>
        <w:spacing w:line="276" w:lineRule="auto"/>
        <w:rPr>
          <w:i/>
          <w:sz w:val="24"/>
        </w:rPr>
      </w:pPr>
      <w:r w:rsidRPr="006837CD">
        <w:rPr>
          <w:i/>
          <w:sz w:val="24"/>
        </w:rPr>
        <w:t>моделировать объекты и отдельные процессы реального мира с использованием виртуальных лабораторий и механизмов, собранных из конструктора;</w:t>
      </w:r>
    </w:p>
    <w:p w:rsidR="00653A76" w:rsidRPr="006837CD" w:rsidRDefault="00653A76" w:rsidP="006837CD">
      <w:pPr>
        <w:pStyle w:val="210"/>
        <w:spacing w:line="276" w:lineRule="auto"/>
        <w:rPr>
          <w:i/>
          <w:spacing w:val="-4"/>
          <w:sz w:val="24"/>
        </w:rPr>
      </w:pPr>
      <w:r w:rsidRPr="006837CD">
        <w:rPr>
          <w:i/>
          <w:sz w:val="24"/>
        </w:rPr>
        <w:t xml:space="preserve">осознавать ценность природы и необходимость нести </w:t>
      </w:r>
      <w:r w:rsidRPr="006837CD">
        <w:rPr>
          <w:i/>
          <w:spacing w:val="-4"/>
          <w:sz w:val="24"/>
        </w:rPr>
        <w:t>ответственность за её сохранение, соблюдать правила экологичного поведения в школе и в быту (раздельный сбор мусора, экономия воды и электроэнергии) и природной среде;</w:t>
      </w:r>
    </w:p>
    <w:p w:rsidR="00653A76" w:rsidRPr="006837CD" w:rsidRDefault="00653A76" w:rsidP="006837CD">
      <w:pPr>
        <w:pStyle w:val="210"/>
        <w:spacing w:line="276" w:lineRule="auto"/>
        <w:rPr>
          <w:i/>
          <w:sz w:val="24"/>
        </w:rPr>
      </w:pPr>
      <w:r w:rsidRPr="006837CD">
        <w:rPr>
          <w:i/>
          <w:spacing w:val="2"/>
          <w:sz w:val="24"/>
        </w:rPr>
        <w:t>пользоваться простыми навыками самоконтроля са</w:t>
      </w:r>
      <w:r w:rsidRPr="006837CD">
        <w:rPr>
          <w:i/>
          <w:sz w:val="24"/>
        </w:rPr>
        <w:t>мочувствия для сохранения здоровья; осознанно соблюдать режим дня, правила рационального питания и личной гигиены;</w:t>
      </w:r>
    </w:p>
    <w:p w:rsidR="00653A76" w:rsidRPr="006837CD" w:rsidRDefault="00653A76" w:rsidP="006837CD">
      <w:pPr>
        <w:pStyle w:val="210"/>
        <w:spacing w:line="276" w:lineRule="auto"/>
        <w:rPr>
          <w:i/>
          <w:sz w:val="24"/>
        </w:rPr>
      </w:pPr>
      <w:r w:rsidRPr="006837CD">
        <w:rPr>
          <w:i/>
          <w:sz w:val="24"/>
        </w:rPr>
        <w:t xml:space="preserve">выполнять правила безопасного поведения в доме, на </w:t>
      </w:r>
      <w:r w:rsidRPr="006837CD">
        <w:rPr>
          <w:i/>
          <w:spacing w:val="2"/>
          <w:sz w:val="24"/>
        </w:rPr>
        <w:t>улице, природной среде, оказывать первую помощь при</w:t>
      </w:r>
      <w:r w:rsidRPr="006837CD">
        <w:rPr>
          <w:i/>
          <w:sz w:val="24"/>
        </w:rPr>
        <w:t>несложных несчастных случаях;</w:t>
      </w:r>
    </w:p>
    <w:p w:rsidR="00653A76" w:rsidRPr="006837CD" w:rsidRDefault="00653A76" w:rsidP="006837CD">
      <w:pPr>
        <w:pStyle w:val="210"/>
        <w:spacing w:line="276" w:lineRule="auto"/>
        <w:rPr>
          <w:i/>
          <w:sz w:val="24"/>
        </w:rPr>
      </w:pPr>
      <w:r w:rsidRPr="006837CD">
        <w:rPr>
          <w:i/>
          <w:spacing w:val="2"/>
          <w:sz w:val="24"/>
        </w:rPr>
        <w:t xml:space="preserve">планировать, контролировать и оценивать учебные </w:t>
      </w:r>
      <w:r w:rsidRPr="006837CD">
        <w:rPr>
          <w:i/>
          <w:sz w:val="24"/>
        </w:rPr>
        <w:t>действия в процессе познания окружающего мира в соответствии с поставленной задачей и условиями её реализации.</w:t>
      </w:r>
    </w:p>
    <w:p w:rsidR="00653A76" w:rsidRPr="006837CD" w:rsidRDefault="00653A76" w:rsidP="006837CD">
      <w:pPr>
        <w:pStyle w:val="41"/>
        <w:spacing w:before="0" w:after="0" w:line="276" w:lineRule="auto"/>
        <w:ind w:firstLine="454"/>
        <w:jc w:val="both"/>
        <w:rPr>
          <w:rFonts w:ascii="Times New Roman" w:hAnsi="Times New Roman" w:cs="Times New Roman"/>
          <w:b/>
          <w:i w:val="0"/>
          <w:color w:val="auto"/>
          <w:sz w:val="24"/>
          <w:szCs w:val="24"/>
        </w:rPr>
      </w:pPr>
      <w:r w:rsidRPr="006837CD">
        <w:rPr>
          <w:rFonts w:ascii="Times New Roman" w:hAnsi="Times New Roman" w:cs="Times New Roman"/>
          <w:b/>
          <w:i w:val="0"/>
          <w:color w:val="auto"/>
          <w:sz w:val="24"/>
          <w:szCs w:val="24"/>
        </w:rPr>
        <w:t>Человек и общество</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color w:val="auto"/>
          <w:sz w:val="24"/>
          <w:szCs w:val="24"/>
        </w:rPr>
        <w:t>Выпускник научится:</w:t>
      </w:r>
    </w:p>
    <w:p w:rsidR="00653A76" w:rsidRPr="006837CD" w:rsidRDefault="00653A76" w:rsidP="006837CD">
      <w:pPr>
        <w:pStyle w:val="210"/>
        <w:spacing w:line="276" w:lineRule="auto"/>
        <w:rPr>
          <w:sz w:val="24"/>
        </w:rPr>
      </w:pPr>
      <w:r w:rsidRPr="006837CD">
        <w:rPr>
          <w:sz w:val="24"/>
        </w:rPr>
        <w:lastRenderedPageBreak/>
        <w:t>узнавать государственную символику Российской Феде</w:t>
      </w:r>
      <w:r w:rsidRPr="006837CD">
        <w:rPr>
          <w:spacing w:val="2"/>
          <w:sz w:val="24"/>
        </w:rPr>
        <w:t>рации и своего региона; описывать достопримечательности столицы и родного края; находить на карте мира Россий</w:t>
      </w:r>
      <w:r w:rsidRPr="006837CD">
        <w:rPr>
          <w:sz w:val="24"/>
        </w:rPr>
        <w:t>скую Федерацию, на карте России Москву, свой регион и его главный город;</w:t>
      </w:r>
    </w:p>
    <w:p w:rsidR="00653A76" w:rsidRPr="006837CD" w:rsidRDefault="00653A76" w:rsidP="006837CD">
      <w:pPr>
        <w:pStyle w:val="210"/>
        <w:spacing w:line="276" w:lineRule="auto"/>
        <w:rPr>
          <w:spacing w:val="-2"/>
          <w:sz w:val="24"/>
        </w:rPr>
      </w:pPr>
      <w:r w:rsidRPr="006837CD">
        <w:rPr>
          <w:sz w:val="24"/>
        </w:rPr>
        <w:t>различать прошлое, настоящее, будущее; соотносить из</w:t>
      </w:r>
      <w:r w:rsidRPr="006837CD">
        <w:rPr>
          <w:spacing w:val="-2"/>
          <w:sz w:val="24"/>
        </w:rPr>
        <w:t>ученные исторические события с датами, конкретную дату с веком; находить место изученных событий на «ленте времени»;</w:t>
      </w:r>
    </w:p>
    <w:p w:rsidR="00653A76" w:rsidRPr="006837CD" w:rsidRDefault="00653A76" w:rsidP="006837CD">
      <w:pPr>
        <w:pStyle w:val="210"/>
        <w:spacing w:line="276" w:lineRule="auto"/>
        <w:rPr>
          <w:sz w:val="24"/>
        </w:rPr>
      </w:pPr>
      <w:r w:rsidRPr="006837CD">
        <w:rPr>
          <w:spacing w:val="2"/>
          <w:sz w:val="24"/>
        </w:rPr>
        <w:t xml:space="preserve">используя дополнительные источники информации (на </w:t>
      </w:r>
      <w:r w:rsidRPr="006837CD">
        <w:rPr>
          <w:sz w:val="24"/>
        </w:rPr>
        <w:t>бумажных и электронных носителях, в том числе в контролируемом Интернете), находить факты, относящиеся к образу жизни, обычаям и верованиям своих предков; на основе имеющихся знаний отличать реальные исторические факты от вымыслов;</w:t>
      </w:r>
    </w:p>
    <w:p w:rsidR="00653A76" w:rsidRPr="006837CD" w:rsidRDefault="00653A76" w:rsidP="006837CD">
      <w:pPr>
        <w:pStyle w:val="210"/>
        <w:spacing w:line="276" w:lineRule="auto"/>
        <w:rPr>
          <w:sz w:val="24"/>
        </w:rPr>
      </w:pPr>
      <w:r w:rsidRPr="006837CD">
        <w:rPr>
          <w:spacing w:val="2"/>
          <w:sz w:val="24"/>
        </w:rPr>
        <w:t>оценивать характер взаимоотношений людей в различ</w:t>
      </w:r>
      <w:r w:rsidRPr="006837CD">
        <w:rPr>
          <w:sz w:val="24"/>
        </w:rPr>
        <w:t xml:space="preserve">ных социальных группах (семья, группа сверстников, этнос), </w:t>
      </w:r>
      <w:r w:rsidRPr="006837CD">
        <w:rPr>
          <w:spacing w:val="2"/>
          <w:sz w:val="24"/>
        </w:rPr>
        <w:t>в том числе с позиции развития этических чувств, добро</w:t>
      </w:r>
      <w:r w:rsidRPr="006837CD">
        <w:rPr>
          <w:sz w:val="24"/>
        </w:rPr>
        <w:t>желательности и эмоционально­нравственной отзывчивости, понимания чу</w:t>
      </w:r>
      <w:proofErr w:type="gramStart"/>
      <w:r w:rsidRPr="006837CD">
        <w:rPr>
          <w:sz w:val="24"/>
        </w:rPr>
        <w:t>вств др</w:t>
      </w:r>
      <w:proofErr w:type="gramEnd"/>
      <w:r w:rsidRPr="006837CD">
        <w:rPr>
          <w:sz w:val="24"/>
        </w:rPr>
        <w:t>угих людей и сопереживания им;</w:t>
      </w:r>
    </w:p>
    <w:p w:rsidR="00653A76" w:rsidRPr="006837CD" w:rsidRDefault="00653A76" w:rsidP="006837CD">
      <w:pPr>
        <w:pStyle w:val="210"/>
        <w:spacing w:line="276" w:lineRule="auto"/>
        <w:rPr>
          <w:sz w:val="24"/>
        </w:rPr>
      </w:pPr>
      <w:r w:rsidRPr="006837CD">
        <w:rPr>
          <w:spacing w:val="2"/>
          <w:sz w:val="24"/>
        </w:rPr>
        <w:t xml:space="preserve">использовать различные справочные издания (словари, </w:t>
      </w:r>
      <w:r w:rsidRPr="006837CD">
        <w:rPr>
          <w:sz w:val="24"/>
        </w:rPr>
        <w:t xml:space="preserve">энциклопедии) и детскую литературу о человеке и обществе </w:t>
      </w:r>
      <w:r w:rsidRPr="006837CD">
        <w:rPr>
          <w:spacing w:val="2"/>
          <w:sz w:val="24"/>
        </w:rPr>
        <w:t>с целью поиска информации, ответов на вопросы, объяснений, для создания собственных устных или письменных</w:t>
      </w:r>
      <w:r w:rsidRPr="006837CD">
        <w:rPr>
          <w:sz w:val="24"/>
        </w:rPr>
        <w:t>высказываний.</w:t>
      </w:r>
    </w:p>
    <w:p w:rsidR="00653A76" w:rsidRPr="006837CD" w:rsidRDefault="00653A76" w:rsidP="006837CD">
      <w:pPr>
        <w:pStyle w:val="ad"/>
        <w:spacing w:line="276" w:lineRule="auto"/>
        <w:ind w:firstLine="454"/>
        <w:rPr>
          <w:rFonts w:ascii="Times New Roman" w:hAnsi="Times New Roman"/>
          <w:b/>
          <w:i w:val="0"/>
          <w:color w:val="auto"/>
          <w:sz w:val="24"/>
          <w:szCs w:val="24"/>
        </w:rPr>
      </w:pPr>
      <w:r w:rsidRPr="006837CD">
        <w:rPr>
          <w:rFonts w:ascii="Times New Roman" w:hAnsi="Times New Roman"/>
          <w:b/>
          <w:i w:val="0"/>
          <w:color w:val="auto"/>
          <w:sz w:val="24"/>
          <w:szCs w:val="24"/>
        </w:rPr>
        <w:t>Выпускник получит возможность научиться:</w:t>
      </w:r>
    </w:p>
    <w:p w:rsidR="00653A76" w:rsidRPr="006837CD" w:rsidRDefault="00653A76" w:rsidP="006837CD">
      <w:pPr>
        <w:pStyle w:val="210"/>
        <w:spacing w:line="276" w:lineRule="auto"/>
        <w:rPr>
          <w:i/>
          <w:sz w:val="24"/>
        </w:rPr>
      </w:pPr>
      <w:r w:rsidRPr="006837CD">
        <w:rPr>
          <w:i/>
          <w:sz w:val="24"/>
        </w:rPr>
        <w:t>осознавать свою неразрывную связь с разнообразными окружающими социальными группами;</w:t>
      </w:r>
    </w:p>
    <w:p w:rsidR="00653A76" w:rsidRPr="006837CD" w:rsidRDefault="00653A76" w:rsidP="006837CD">
      <w:pPr>
        <w:pStyle w:val="210"/>
        <w:spacing w:line="276" w:lineRule="auto"/>
        <w:rPr>
          <w:i/>
          <w:sz w:val="24"/>
        </w:rPr>
      </w:pPr>
      <w:r w:rsidRPr="006837CD">
        <w:rPr>
          <w:i/>
          <w:sz w:val="24"/>
        </w:rPr>
        <w:t>ориентироваться в важнейших для страны и личности событиях и фактах прошлого и настоящего; оценивать их возможное влияние на будущее, приобретая тем самым чувство исторической перспективы;</w:t>
      </w:r>
    </w:p>
    <w:p w:rsidR="00653A76" w:rsidRPr="006837CD" w:rsidRDefault="00653A76" w:rsidP="006837CD">
      <w:pPr>
        <w:pStyle w:val="210"/>
        <w:spacing w:line="276" w:lineRule="auto"/>
        <w:rPr>
          <w:i/>
          <w:sz w:val="24"/>
        </w:rPr>
      </w:pPr>
      <w:r w:rsidRPr="006837CD">
        <w:rPr>
          <w:i/>
          <w:spacing w:val="2"/>
          <w:sz w:val="24"/>
        </w:rPr>
        <w:t>наблюдать и описывать проявления богатства вну</w:t>
      </w:r>
      <w:r w:rsidRPr="006837CD">
        <w:rPr>
          <w:i/>
          <w:sz w:val="24"/>
        </w:rPr>
        <w:t xml:space="preserve">треннего мира человека в его созидательной деятельности на благо семьи, в интересах </w:t>
      </w:r>
      <w:r w:rsidR="00AA36C0" w:rsidRPr="006837CD">
        <w:rPr>
          <w:i/>
          <w:sz w:val="24"/>
        </w:rPr>
        <w:t xml:space="preserve"> образовательной </w:t>
      </w:r>
      <w:r w:rsidR="005C5F90" w:rsidRPr="006837CD">
        <w:rPr>
          <w:i/>
          <w:sz w:val="24"/>
        </w:rPr>
        <w:t xml:space="preserve">организации, </w:t>
      </w:r>
      <w:r w:rsidRPr="006837CD">
        <w:rPr>
          <w:i/>
          <w:sz w:val="24"/>
        </w:rPr>
        <w:t>социума, этноса, страны;</w:t>
      </w:r>
    </w:p>
    <w:p w:rsidR="00653A76" w:rsidRPr="006837CD" w:rsidRDefault="00653A76" w:rsidP="006837CD">
      <w:pPr>
        <w:pStyle w:val="210"/>
        <w:spacing w:line="276" w:lineRule="auto"/>
        <w:rPr>
          <w:i/>
          <w:spacing w:val="-2"/>
          <w:sz w:val="24"/>
        </w:rPr>
      </w:pPr>
      <w:r w:rsidRPr="006837CD">
        <w:rPr>
          <w:i/>
          <w:spacing w:val="-2"/>
          <w:sz w:val="24"/>
        </w:rPr>
        <w:t xml:space="preserve">проявлять уважение и готовность выполнять совместно установленные договорённости и правила, в том числе правила общения </w:t>
      </w:r>
      <w:proofErr w:type="gramStart"/>
      <w:r w:rsidRPr="006837CD">
        <w:rPr>
          <w:i/>
          <w:spacing w:val="-2"/>
          <w:sz w:val="24"/>
        </w:rPr>
        <w:t>со</w:t>
      </w:r>
      <w:proofErr w:type="gramEnd"/>
      <w:r w:rsidRPr="006837CD">
        <w:rPr>
          <w:i/>
          <w:spacing w:val="-2"/>
          <w:sz w:val="24"/>
        </w:rPr>
        <w:t xml:space="preserve"> взрослыми и сверстниками в официальной обстановке; участвовать в коллективной коммуника</w:t>
      </w:r>
      <w:r w:rsidRPr="006837CD">
        <w:rPr>
          <w:i/>
          <w:sz w:val="24"/>
        </w:rPr>
        <w:t xml:space="preserve">тивной деятельности в информационной образовательной </w:t>
      </w:r>
      <w:r w:rsidRPr="006837CD">
        <w:rPr>
          <w:i/>
          <w:spacing w:val="-2"/>
          <w:sz w:val="24"/>
        </w:rPr>
        <w:t>среде;</w:t>
      </w:r>
    </w:p>
    <w:p w:rsidR="00D604C2" w:rsidRPr="006837CD" w:rsidRDefault="00653A76" w:rsidP="006837CD">
      <w:pPr>
        <w:pStyle w:val="210"/>
        <w:spacing w:line="276" w:lineRule="auto"/>
        <w:rPr>
          <w:rStyle w:val="Zag11"/>
          <w:color w:val="auto"/>
          <w:sz w:val="24"/>
        </w:rPr>
      </w:pPr>
      <w:r w:rsidRPr="006837CD">
        <w:rPr>
          <w:i/>
          <w:spacing w:val="2"/>
          <w:sz w:val="24"/>
        </w:rPr>
        <w:t xml:space="preserve">определять общую цель в совместной деятельности </w:t>
      </w:r>
      <w:r w:rsidRPr="006837CD">
        <w:rPr>
          <w:i/>
          <w:sz w:val="24"/>
        </w:rPr>
        <w:t>и пути её достижения; договариваться о распределении функций и ролей; осуществлять взаимный контроль в совместной деятельности; адекватно оценивать собственное поведение и поведение окружающих.</w:t>
      </w:r>
    </w:p>
    <w:p w:rsidR="00120655" w:rsidRDefault="00120655" w:rsidP="006837CD">
      <w:pPr>
        <w:pStyle w:val="210"/>
        <w:spacing w:line="276" w:lineRule="auto"/>
        <w:ind w:firstLine="0"/>
        <w:rPr>
          <w:rStyle w:val="Zag11"/>
          <w:rFonts w:eastAsia="@Arial Unicode MS"/>
          <w:b/>
          <w:sz w:val="24"/>
        </w:rPr>
      </w:pPr>
    </w:p>
    <w:p w:rsidR="00D604C2" w:rsidRPr="006837CD" w:rsidRDefault="00D604C2" w:rsidP="006837CD">
      <w:pPr>
        <w:pStyle w:val="210"/>
        <w:spacing w:line="276" w:lineRule="auto"/>
        <w:ind w:firstLine="0"/>
        <w:rPr>
          <w:rFonts w:eastAsia="@Arial Unicode MS"/>
          <w:b/>
          <w:i/>
          <w:color w:val="000000"/>
          <w:sz w:val="24"/>
        </w:rPr>
      </w:pPr>
      <w:r w:rsidRPr="006837CD">
        <w:rPr>
          <w:rStyle w:val="Zag11"/>
          <w:rFonts w:eastAsia="@Arial Unicode MS"/>
          <w:b/>
          <w:sz w:val="24"/>
        </w:rPr>
        <w:t>Планируемые результаты и содержание образовательной области «Искусство» на уровне начального общего образования</w:t>
      </w:r>
    </w:p>
    <w:p w:rsidR="00653A76" w:rsidRPr="006837CD" w:rsidRDefault="006C708B" w:rsidP="006837CD">
      <w:pPr>
        <w:pStyle w:val="afd"/>
        <w:spacing w:line="276" w:lineRule="auto"/>
        <w:ind w:left="710"/>
        <w:rPr>
          <w:sz w:val="24"/>
        </w:rPr>
      </w:pPr>
      <w:bookmarkStart w:id="45" w:name="_Toc288394066"/>
      <w:bookmarkStart w:id="46" w:name="_Toc288410533"/>
      <w:bookmarkStart w:id="47" w:name="_Toc288410662"/>
      <w:bookmarkStart w:id="48" w:name="_Toc294246078"/>
      <w:r w:rsidRPr="006837CD">
        <w:rPr>
          <w:sz w:val="24"/>
        </w:rPr>
        <w:t>1.2.9.</w:t>
      </w:r>
      <w:r w:rsidR="00653A76" w:rsidRPr="006837CD">
        <w:rPr>
          <w:sz w:val="24"/>
        </w:rPr>
        <w:t>Изобразительное искусство</w:t>
      </w:r>
      <w:bookmarkEnd w:id="45"/>
      <w:bookmarkEnd w:id="46"/>
      <w:bookmarkEnd w:id="47"/>
      <w:bookmarkEnd w:id="48"/>
    </w:p>
    <w:p w:rsidR="00D604C2" w:rsidRPr="006837CD" w:rsidRDefault="00D604C2" w:rsidP="006837CD">
      <w:pPr>
        <w:tabs>
          <w:tab w:val="left" w:pos="142"/>
          <w:tab w:val="left" w:leader="dot" w:pos="624"/>
          <w:tab w:val="left" w:pos="709"/>
        </w:tabs>
        <w:spacing w:line="276" w:lineRule="auto"/>
        <w:ind w:firstLine="709"/>
        <w:jc w:val="both"/>
        <w:rPr>
          <w:rStyle w:val="Zag11"/>
          <w:rFonts w:eastAsia="@Arial Unicode MS"/>
        </w:rPr>
      </w:pPr>
      <w:r w:rsidRPr="006837CD">
        <w:rPr>
          <w:rStyle w:val="Zag11"/>
          <w:rFonts w:eastAsia="@Arial Unicode MS"/>
        </w:rPr>
        <w:t xml:space="preserve">В результате изучения изобразительного искусства на уровне начального общего образования у </w:t>
      </w:r>
      <w:proofErr w:type="gramStart"/>
      <w:r w:rsidRPr="006837CD">
        <w:rPr>
          <w:rStyle w:val="Zag11"/>
          <w:rFonts w:eastAsia="@Arial Unicode MS"/>
        </w:rPr>
        <w:t>обучающихся</w:t>
      </w:r>
      <w:proofErr w:type="gramEnd"/>
      <w:r w:rsidRPr="006837CD">
        <w:rPr>
          <w:rStyle w:val="Zag11"/>
          <w:rFonts w:eastAsia="@Arial Unicode MS"/>
        </w:rPr>
        <w:t>:</w:t>
      </w:r>
    </w:p>
    <w:p w:rsidR="00D604C2" w:rsidRPr="006837CD" w:rsidRDefault="00D604C2" w:rsidP="006837CD">
      <w:pPr>
        <w:tabs>
          <w:tab w:val="left" w:pos="142"/>
          <w:tab w:val="left" w:leader="dot" w:pos="624"/>
          <w:tab w:val="left" w:pos="709"/>
        </w:tabs>
        <w:spacing w:line="276" w:lineRule="auto"/>
        <w:ind w:firstLine="709"/>
        <w:jc w:val="both"/>
        <w:rPr>
          <w:rStyle w:val="Zag11"/>
          <w:rFonts w:eastAsia="@Arial Unicode MS"/>
        </w:rPr>
      </w:pPr>
      <w:r w:rsidRPr="006837CD">
        <w:rPr>
          <w:rStyle w:val="Zag11"/>
          <w:rFonts w:eastAsia="@Arial Unicode MS"/>
        </w:rPr>
        <w:t>будут сформированы основы художественной культуры: представление о специфике изобразительного искусства, потребность в художественном творчестве и в общении с искусством, первоначальные понятия о выразительных возможностях языка искусства;</w:t>
      </w:r>
    </w:p>
    <w:p w:rsidR="00D604C2" w:rsidRPr="006837CD" w:rsidRDefault="00D604C2" w:rsidP="006837CD">
      <w:pPr>
        <w:tabs>
          <w:tab w:val="left" w:pos="142"/>
          <w:tab w:val="left" w:leader="dot" w:pos="624"/>
          <w:tab w:val="left" w:pos="709"/>
        </w:tabs>
        <w:spacing w:line="276" w:lineRule="auto"/>
        <w:ind w:firstLine="709"/>
        <w:jc w:val="both"/>
        <w:rPr>
          <w:rStyle w:val="Zag11"/>
          <w:rFonts w:eastAsia="@Arial Unicode MS"/>
        </w:rPr>
      </w:pPr>
      <w:r w:rsidRPr="006837CD">
        <w:rPr>
          <w:rStyle w:val="Zag11"/>
          <w:rFonts w:eastAsia="@Arial Unicode MS"/>
        </w:rPr>
        <w:t>начнут развиваться образное мышление, наблюдательность и воображение, учебно-творческие способности, эстетические чувства, формироваться основы анализа произведения искусства; будут проявляться эмоционально-ценностное отношение к миру, явлениям действительности и художественный вкус;</w:t>
      </w:r>
    </w:p>
    <w:p w:rsidR="00D604C2" w:rsidRPr="006837CD" w:rsidRDefault="00D604C2" w:rsidP="006837CD">
      <w:pPr>
        <w:tabs>
          <w:tab w:val="left" w:pos="142"/>
          <w:tab w:val="left" w:leader="dot" w:pos="624"/>
          <w:tab w:val="left" w:pos="709"/>
        </w:tabs>
        <w:spacing w:line="276" w:lineRule="auto"/>
        <w:ind w:firstLine="709"/>
        <w:jc w:val="both"/>
        <w:rPr>
          <w:rStyle w:val="Zag11"/>
          <w:rFonts w:eastAsia="@Arial Unicode MS"/>
        </w:rPr>
      </w:pPr>
      <w:r w:rsidRPr="006837CD">
        <w:rPr>
          <w:rStyle w:val="Zag11"/>
          <w:rFonts w:eastAsia="@Arial Unicode MS"/>
        </w:rPr>
        <w:t xml:space="preserve">сформируются основы духовно-нравственных ценностей личности – способности оценивать и выстраивать на основе традиционных моральных норм и нравственных идеалов, воплощенных в искусстве, отношение к себе, другим людям, обществу, государству, Отечеству, </w:t>
      </w:r>
      <w:r w:rsidRPr="006837CD">
        <w:rPr>
          <w:rStyle w:val="Zag11"/>
          <w:rFonts w:eastAsia="@Arial Unicode MS"/>
        </w:rPr>
        <w:lastRenderedPageBreak/>
        <w:t>миру в целом; устойчивое представление о добре и зле, должном и недопустимом, которые станут базой самостоятельных поступков и действий на основе морального выбора, понимания и поддержания нравственных устоев, нашедших отражение и оценку в искусстве, любви, взаимопомощи, уважении к родителям, заботе о младших и старших, ответственности за другого человека;</w:t>
      </w:r>
    </w:p>
    <w:p w:rsidR="00D604C2" w:rsidRPr="006837CD" w:rsidRDefault="00D604C2" w:rsidP="006837CD">
      <w:pPr>
        <w:tabs>
          <w:tab w:val="left" w:pos="142"/>
          <w:tab w:val="left" w:leader="dot" w:pos="624"/>
          <w:tab w:val="left" w:pos="709"/>
        </w:tabs>
        <w:spacing w:line="276" w:lineRule="auto"/>
        <w:ind w:firstLine="709"/>
        <w:jc w:val="both"/>
        <w:rPr>
          <w:rStyle w:val="Zag11"/>
          <w:rFonts w:eastAsia="@Arial Unicode MS"/>
        </w:rPr>
      </w:pPr>
      <w:r w:rsidRPr="006837CD">
        <w:rPr>
          <w:rStyle w:val="Zag11"/>
          <w:rFonts w:eastAsia="@Arial Unicode MS"/>
        </w:rPr>
        <w:t>появится готовность и способность к реализации своего творческого потенциала в духовной и художественно-продуктивной деятельности, разовьется трудолюбие, оптимизм, способность к преодолению трудностей, открытость миру, диалогичность;</w:t>
      </w:r>
    </w:p>
    <w:p w:rsidR="00D604C2" w:rsidRPr="006837CD" w:rsidRDefault="00D604C2" w:rsidP="006837CD">
      <w:pPr>
        <w:tabs>
          <w:tab w:val="left" w:pos="142"/>
          <w:tab w:val="left" w:leader="dot" w:pos="624"/>
          <w:tab w:val="left" w:pos="709"/>
        </w:tabs>
        <w:spacing w:line="276" w:lineRule="auto"/>
        <w:ind w:firstLine="709"/>
        <w:jc w:val="both"/>
        <w:rPr>
          <w:rStyle w:val="Zag11"/>
          <w:rFonts w:eastAsia="@Arial Unicode MS"/>
        </w:rPr>
      </w:pPr>
      <w:proofErr w:type="gramStart"/>
      <w:r w:rsidRPr="006837CD">
        <w:rPr>
          <w:rStyle w:val="Zag11"/>
          <w:rFonts w:eastAsia="@Arial Unicode MS"/>
          <w:spacing w:val="-4"/>
        </w:rPr>
        <w:t>установится осознанное уважение и принятие традиций, самобытных культурных ценностей, форм культурно-исторической, социальной и духовной жизни родного края, наполнятся конкретным содержанием понятия «Отечество», «родная земля», «моя семья и род», «мой дом», разовьется принятие культуры и духовных традиций многонационального народа Российской Федерации, зародится целостный, социально ориентированный взгляд на мир в его органическом единстве и разнообразии природы, народов, культур и религий</w:t>
      </w:r>
      <w:r w:rsidRPr="006837CD">
        <w:rPr>
          <w:rStyle w:val="Zag11"/>
          <w:rFonts w:eastAsia="@Arial Unicode MS"/>
        </w:rPr>
        <w:t>;</w:t>
      </w:r>
      <w:proofErr w:type="gramEnd"/>
    </w:p>
    <w:p w:rsidR="00D604C2" w:rsidRPr="006837CD" w:rsidRDefault="00D604C2" w:rsidP="006837CD">
      <w:pPr>
        <w:tabs>
          <w:tab w:val="left" w:pos="142"/>
          <w:tab w:val="left" w:leader="dot" w:pos="624"/>
          <w:tab w:val="left" w:pos="709"/>
        </w:tabs>
        <w:spacing w:line="276" w:lineRule="auto"/>
        <w:ind w:firstLine="709"/>
        <w:jc w:val="both"/>
        <w:rPr>
          <w:rStyle w:val="Zag11"/>
          <w:rFonts w:eastAsia="@Arial Unicode MS"/>
        </w:rPr>
      </w:pPr>
      <w:r w:rsidRPr="006837CD">
        <w:rPr>
          <w:rStyle w:val="Zag11"/>
          <w:rFonts w:eastAsia="@Arial Unicode MS"/>
        </w:rPr>
        <w:t>будут заложены основы российской гражданской идентичности, чувства сопричастности и гордости за свою Родину, российский народ и историю России, появится осознание своей этнической и национальной принадлежности, ответственности за общее благополучие.</w:t>
      </w:r>
    </w:p>
    <w:p w:rsidR="00D604C2" w:rsidRPr="006837CD" w:rsidRDefault="00D604C2" w:rsidP="006837CD">
      <w:pPr>
        <w:tabs>
          <w:tab w:val="left" w:pos="142"/>
          <w:tab w:val="left" w:leader="dot" w:pos="624"/>
          <w:tab w:val="left" w:pos="709"/>
        </w:tabs>
        <w:spacing w:line="276" w:lineRule="auto"/>
        <w:ind w:firstLine="709"/>
        <w:jc w:val="both"/>
        <w:rPr>
          <w:rStyle w:val="Zag11"/>
          <w:rFonts w:eastAsia="@Arial Unicode MS"/>
        </w:rPr>
      </w:pPr>
      <w:r w:rsidRPr="006837CD">
        <w:rPr>
          <w:rStyle w:val="Zag11"/>
          <w:rFonts w:eastAsia="@Arial Unicode MS"/>
        </w:rPr>
        <w:t>Обучающиеся:</w:t>
      </w:r>
    </w:p>
    <w:p w:rsidR="00D604C2" w:rsidRPr="006837CD" w:rsidRDefault="00D604C2" w:rsidP="006837CD">
      <w:pPr>
        <w:tabs>
          <w:tab w:val="left" w:pos="142"/>
          <w:tab w:val="left" w:leader="dot" w:pos="624"/>
          <w:tab w:val="left" w:pos="709"/>
        </w:tabs>
        <w:spacing w:line="276" w:lineRule="auto"/>
        <w:ind w:firstLine="709"/>
        <w:jc w:val="both"/>
        <w:rPr>
          <w:rStyle w:val="Zag11"/>
          <w:rFonts w:eastAsia="@Arial Unicode MS"/>
        </w:rPr>
      </w:pPr>
      <w:r w:rsidRPr="006837CD">
        <w:rPr>
          <w:rStyle w:val="Zag11"/>
          <w:rFonts w:eastAsia="@Arial Unicode MS"/>
        </w:rPr>
        <w:t>овладеют практическими умениями и навыками в восприятии произведений пластических искусств и в различных видах художественной деятельности: графике (рисунке), живописи, скульптуре, архитектуре, художественном конструировании, декоративно-прикладном искусстве;</w:t>
      </w:r>
    </w:p>
    <w:p w:rsidR="00D604C2" w:rsidRPr="006837CD" w:rsidRDefault="00D604C2" w:rsidP="006837CD">
      <w:pPr>
        <w:tabs>
          <w:tab w:val="left" w:pos="142"/>
          <w:tab w:val="left" w:leader="dot" w:pos="624"/>
          <w:tab w:val="left" w:pos="709"/>
        </w:tabs>
        <w:spacing w:line="276" w:lineRule="auto"/>
        <w:ind w:firstLine="709"/>
        <w:jc w:val="both"/>
        <w:rPr>
          <w:rStyle w:val="Zag11"/>
          <w:rFonts w:eastAsia="@Arial Unicode MS"/>
        </w:rPr>
      </w:pPr>
      <w:r w:rsidRPr="006837CD">
        <w:rPr>
          <w:rStyle w:val="Zag11"/>
          <w:rFonts w:eastAsia="@Arial Unicode MS"/>
        </w:rPr>
        <w:t>смогут понимать образную природу искусства; давать эстетическую оценку и выражать свое отношение к событиям и явлениям окружающего мира, к природе, человеку и обществу; воплощать художественные образы в различных формах художественно-творческой деятельности;</w:t>
      </w:r>
    </w:p>
    <w:p w:rsidR="00D604C2" w:rsidRPr="006837CD" w:rsidRDefault="00D604C2" w:rsidP="006837CD">
      <w:pPr>
        <w:widowControl w:val="0"/>
        <w:tabs>
          <w:tab w:val="left" w:pos="142"/>
          <w:tab w:val="left" w:leader="dot" w:pos="624"/>
          <w:tab w:val="left" w:pos="709"/>
        </w:tabs>
        <w:spacing w:line="276" w:lineRule="auto"/>
        <w:ind w:firstLine="709"/>
        <w:jc w:val="both"/>
        <w:rPr>
          <w:rStyle w:val="Zag11"/>
          <w:rFonts w:eastAsia="@Arial Unicode MS"/>
        </w:rPr>
      </w:pPr>
      <w:r w:rsidRPr="006837CD">
        <w:rPr>
          <w:rStyle w:val="Zag11"/>
          <w:rFonts w:eastAsia="@Arial Unicode MS"/>
        </w:rPr>
        <w:t xml:space="preserve">научатся применять художественные умения, знания и представления о пластических искусствах для выполнения учебных и художественно-практических задач, познакомятся с возможностями использования в творчестве различных </w:t>
      </w:r>
      <w:proofErr w:type="gramStart"/>
      <w:r w:rsidRPr="006837CD">
        <w:rPr>
          <w:rStyle w:val="Zag11"/>
          <w:rFonts w:eastAsia="@Arial Unicode MS"/>
        </w:rPr>
        <w:t>ИКТ-средств</w:t>
      </w:r>
      <w:proofErr w:type="gramEnd"/>
      <w:r w:rsidRPr="006837CD">
        <w:rPr>
          <w:rStyle w:val="Zag11"/>
          <w:rFonts w:eastAsia="@Arial Unicode MS"/>
        </w:rPr>
        <w:t>;</w:t>
      </w:r>
    </w:p>
    <w:p w:rsidR="00D604C2" w:rsidRPr="006837CD" w:rsidRDefault="00D604C2" w:rsidP="006837CD">
      <w:pPr>
        <w:widowControl w:val="0"/>
        <w:tabs>
          <w:tab w:val="left" w:pos="142"/>
          <w:tab w:val="left" w:leader="dot" w:pos="624"/>
          <w:tab w:val="left" w:pos="709"/>
        </w:tabs>
        <w:spacing w:line="276" w:lineRule="auto"/>
        <w:ind w:firstLine="709"/>
        <w:jc w:val="both"/>
        <w:rPr>
          <w:rStyle w:val="Zag11"/>
          <w:rFonts w:eastAsia="@Arial Unicode MS"/>
        </w:rPr>
      </w:pPr>
      <w:r w:rsidRPr="006837CD">
        <w:rPr>
          <w:rStyle w:val="Zag11"/>
          <w:rFonts w:eastAsia="@Arial Unicode MS"/>
        </w:rPr>
        <w:t xml:space="preserve">получат навыки сотрудничества </w:t>
      </w:r>
      <w:proofErr w:type="gramStart"/>
      <w:r w:rsidRPr="006837CD">
        <w:rPr>
          <w:rStyle w:val="Zag11"/>
          <w:rFonts w:eastAsia="@Arial Unicode MS"/>
        </w:rPr>
        <w:t>со</w:t>
      </w:r>
      <w:proofErr w:type="gramEnd"/>
      <w:r w:rsidRPr="006837CD">
        <w:rPr>
          <w:rStyle w:val="Zag11"/>
          <w:rFonts w:eastAsia="@Arial Unicode MS"/>
        </w:rPr>
        <w:t xml:space="preserve"> взрослыми и сверстниками, научатся вести диалог, участвовать в обсуждении значимых для человека явлений жизни и искусства, будут способны вставать на позицию другого человека;</w:t>
      </w:r>
    </w:p>
    <w:p w:rsidR="00D604C2" w:rsidRPr="006837CD" w:rsidRDefault="00D604C2" w:rsidP="006837CD">
      <w:pPr>
        <w:pStyle w:val="Zag3"/>
        <w:tabs>
          <w:tab w:val="left" w:pos="142"/>
          <w:tab w:val="left" w:leader="dot" w:pos="624"/>
          <w:tab w:val="left" w:pos="709"/>
        </w:tabs>
        <w:spacing w:after="0" w:line="276" w:lineRule="auto"/>
        <w:ind w:firstLine="709"/>
        <w:jc w:val="both"/>
        <w:rPr>
          <w:rStyle w:val="Zag11"/>
          <w:rFonts w:eastAsia="@Arial Unicode MS"/>
          <w:i w:val="0"/>
          <w:iCs w:val="0"/>
          <w:color w:val="auto"/>
          <w:lang w:val="ru-RU"/>
        </w:rPr>
      </w:pPr>
      <w:r w:rsidRPr="006837CD">
        <w:rPr>
          <w:rStyle w:val="Zag11"/>
          <w:rFonts w:eastAsia="@Arial Unicode MS"/>
          <w:i w:val="0"/>
          <w:iCs w:val="0"/>
          <w:color w:val="auto"/>
          <w:lang w:val="ru-RU"/>
        </w:rPr>
        <w:t>смогут реализовать собственный творческий потенциал, применяя полученные знания и представления об изобразительном искусстве для выполнения учебных и художественно-практических задач, действовать самостоятельно при разрешении проблемно-творческих ситуаций в повседневной жизни.</w:t>
      </w:r>
    </w:p>
    <w:p w:rsidR="00653A76" w:rsidRPr="006837CD" w:rsidRDefault="00653A76" w:rsidP="006837CD">
      <w:pPr>
        <w:pStyle w:val="41"/>
        <w:spacing w:before="0" w:after="0" w:line="276" w:lineRule="auto"/>
        <w:ind w:firstLine="454"/>
        <w:jc w:val="both"/>
        <w:rPr>
          <w:rFonts w:ascii="Times New Roman" w:hAnsi="Times New Roman" w:cs="Times New Roman"/>
          <w:b/>
          <w:i w:val="0"/>
          <w:color w:val="auto"/>
          <w:sz w:val="24"/>
          <w:szCs w:val="24"/>
        </w:rPr>
      </w:pPr>
      <w:r w:rsidRPr="006837CD">
        <w:rPr>
          <w:rFonts w:ascii="Times New Roman" w:hAnsi="Times New Roman" w:cs="Times New Roman"/>
          <w:b/>
          <w:i w:val="0"/>
          <w:color w:val="auto"/>
          <w:sz w:val="24"/>
          <w:szCs w:val="24"/>
        </w:rPr>
        <w:t>Восприятие искусства и виды художественной деятельности</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color w:val="auto"/>
          <w:sz w:val="24"/>
          <w:szCs w:val="24"/>
        </w:rPr>
        <w:t>Выпускник научится:</w:t>
      </w:r>
    </w:p>
    <w:p w:rsidR="00653A76" w:rsidRPr="006837CD" w:rsidRDefault="00653A76" w:rsidP="006837CD">
      <w:pPr>
        <w:pStyle w:val="210"/>
        <w:spacing w:line="276" w:lineRule="auto"/>
        <w:rPr>
          <w:sz w:val="24"/>
        </w:rPr>
      </w:pPr>
      <w:r w:rsidRPr="006837CD">
        <w:rPr>
          <w:spacing w:val="2"/>
          <w:sz w:val="24"/>
        </w:rPr>
        <w:t xml:space="preserve">различать основные виды художественной деятельности </w:t>
      </w:r>
      <w:r w:rsidRPr="006837CD">
        <w:rPr>
          <w:sz w:val="24"/>
        </w:rPr>
        <w:t>(рисунок, живопись, скульптура, художественное конструирование и дизайн, декоративно­прикладное искусство) и участвовать в художественно­творческой деятельности, используя различные художественные материалы и приёмы работы с ними для передачи собственного замысла;</w:t>
      </w:r>
    </w:p>
    <w:p w:rsidR="00653A76" w:rsidRPr="006837CD" w:rsidRDefault="00653A76" w:rsidP="006837CD">
      <w:pPr>
        <w:pStyle w:val="210"/>
        <w:spacing w:line="276" w:lineRule="auto"/>
        <w:rPr>
          <w:sz w:val="24"/>
        </w:rPr>
      </w:pPr>
      <w:r w:rsidRPr="006837CD">
        <w:rPr>
          <w:spacing w:val="2"/>
          <w:sz w:val="24"/>
        </w:rPr>
        <w:t>различать основные виды и жанры пластических ис</w:t>
      </w:r>
      <w:r w:rsidRPr="006837CD">
        <w:rPr>
          <w:sz w:val="24"/>
        </w:rPr>
        <w:t>кусств, понимать их специфику;</w:t>
      </w:r>
    </w:p>
    <w:p w:rsidR="00653A76" w:rsidRPr="006837CD" w:rsidRDefault="00653A76" w:rsidP="006837CD">
      <w:pPr>
        <w:pStyle w:val="210"/>
        <w:spacing w:line="276" w:lineRule="auto"/>
        <w:rPr>
          <w:spacing w:val="-2"/>
          <w:sz w:val="24"/>
        </w:rPr>
      </w:pPr>
      <w:r w:rsidRPr="006837CD">
        <w:rPr>
          <w:spacing w:val="-2"/>
          <w:sz w:val="24"/>
        </w:rPr>
        <w:t>эмоционально­ценностно относиться к природе, человеку, обществу; различать и передавать в художественно­творческой деятельности характер, эмоциональные состояния и своё отношение к ним средствами художественного образного языка;</w:t>
      </w:r>
    </w:p>
    <w:p w:rsidR="00653A76" w:rsidRPr="006837CD" w:rsidRDefault="00653A76" w:rsidP="006837CD">
      <w:pPr>
        <w:pStyle w:val="210"/>
        <w:spacing w:line="276" w:lineRule="auto"/>
        <w:rPr>
          <w:sz w:val="24"/>
        </w:rPr>
      </w:pPr>
      <w:proofErr w:type="gramStart"/>
      <w:r w:rsidRPr="006837CD">
        <w:rPr>
          <w:sz w:val="24"/>
        </w:rPr>
        <w:t xml:space="preserve">узнавать, воспринимать, описывать и эмоционально оценивать шедевры своего национального, российского и мирового искусства, изображающие природу, человека, </w:t>
      </w:r>
      <w:r w:rsidRPr="006837CD">
        <w:rPr>
          <w:sz w:val="24"/>
        </w:rPr>
        <w:lastRenderedPageBreak/>
        <w:t>различные стороны (разнообразие, красоту, трагизм и</w:t>
      </w:r>
      <w:r w:rsidRPr="006837CD">
        <w:rPr>
          <w:sz w:val="24"/>
        </w:rPr>
        <w:t> </w:t>
      </w:r>
      <w:r w:rsidRPr="006837CD">
        <w:rPr>
          <w:sz w:val="24"/>
        </w:rPr>
        <w:t>т.</w:t>
      </w:r>
      <w:r w:rsidRPr="006837CD">
        <w:rPr>
          <w:sz w:val="24"/>
        </w:rPr>
        <w:t> </w:t>
      </w:r>
      <w:r w:rsidRPr="006837CD">
        <w:rPr>
          <w:sz w:val="24"/>
        </w:rPr>
        <w:t>д.) окружающего мира и жизненных явлений;</w:t>
      </w:r>
      <w:proofErr w:type="gramEnd"/>
    </w:p>
    <w:p w:rsidR="00653A76" w:rsidRPr="006837CD" w:rsidRDefault="00653A76" w:rsidP="006837CD">
      <w:pPr>
        <w:pStyle w:val="210"/>
        <w:spacing w:line="276" w:lineRule="auto"/>
        <w:rPr>
          <w:sz w:val="24"/>
        </w:rPr>
      </w:pPr>
      <w:r w:rsidRPr="006837CD">
        <w:rPr>
          <w:spacing w:val="-2"/>
          <w:sz w:val="24"/>
        </w:rPr>
        <w:t>приводить примеры ведущих художественных музеев Рос</w:t>
      </w:r>
      <w:r w:rsidRPr="006837CD">
        <w:rPr>
          <w:sz w:val="24"/>
        </w:rPr>
        <w:t>сии и художественных музеев своего региона, показывать на примерах их роль и назначение.</w:t>
      </w:r>
    </w:p>
    <w:p w:rsidR="00653A76" w:rsidRPr="006837CD" w:rsidRDefault="00653A76" w:rsidP="006837CD">
      <w:pPr>
        <w:pStyle w:val="ad"/>
        <w:spacing w:line="276" w:lineRule="auto"/>
        <w:ind w:firstLine="454"/>
        <w:rPr>
          <w:rFonts w:ascii="Times New Roman" w:hAnsi="Times New Roman"/>
          <w:b/>
          <w:i w:val="0"/>
          <w:color w:val="auto"/>
          <w:sz w:val="24"/>
          <w:szCs w:val="24"/>
        </w:rPr>
      </w:pPr>
      <w:r w:rsidRPr="006837CD">
        <w:rPr>
          <w:rFonts w:ascii="Times New Roman" w:hAnsi="Times New Roman"/>
          <w:b/>
          <w:i w:val="0"/>
          <w:color w:val="auto"/>
          <w:sz w:val="24"/>
          <w:szCs w:val="24"/>
        </w:rPr>
        <w:t>Выпускник получит возможность научиться:</w:t>
      </w:r>
    </w:p>
    <w:p w:rsidR="00653A76" w:rsidRPr="006837CD" w:rsidRDefault="00653A76" w:rsidP="006837CD">
      <w:pPr>
        <w:pStyle w:val="210"/>
        <w:spacing w:line="276" w:lineRule="auto"/>
        <w:rPr>
          <w:i/>
          <w:sz w:val="24"/>
        </w:rPr>
      </w:pPr>
      <w:r w:rsidRPr="006837CD">
        <w:rPr>
          <w:i/>
          <w:spacing w:val="-4"/>
          <w:sz w:val="24"/>
        </w:rPr>
        <w:t>воспринимать произведения изобразительного искусства</w:t>
      </w:r>
      <w:proofErr w:type="gramStart"/>
      <w:r w:rsidRPr="006837CD">
        <w:rPr>
          <w:i/>
          <w:spacing w:val="-4"/>
          <w:sz w:val="24"/>
        </w:rPr>
        <w:t>;</w:t>
      </w:r>
      <w:r w:rsidRPr="006837CD">
        <w:rPr>
          <w:i/>
          <w:sz w:val="24"/>
        </w:rPr>
        <w:t>у</w:t>
      </w:r>
      <w:proofErr w:type="gramEnd"/>
      <w:r w:rsidRPr="006837CD">
        <w:rPr>
          <w:i/>
          <w:sz w:val="24"/>
        </w:rPr>
        <w:t>частвовать в обсуждении их содержания и выразительных средств; различать сюжет и содержание в знакомых произведениях;</w:t>
      </w:r>
    </w:p>
    <w:p w:rsidR="00653A76" w:rsidRPr="006837CD" w:rsidRDefault="00653A76" w:rsidP="006837CD">
      <w:pPr>
        <w:pStyle w:val="210"/>
        <w:spacing w:line="276" w:lineRule="auto"/>
        <w:rPr>
          <w:i/>
          <w:sz w:val="24"/>
        </w:rPr>
      </w:pPr>
      <w:r w:rsidRPr="006837CD">
        <w:rPr>
          <w:i/>
          <w:sz w:val="24"/>
        </w:rPr>
        <w:t>видеть проявления пре</w:t>
      </w:r>
      <w:r w:rsidR="00A1453B" w:rsidRPr="006837CD">
        <w:rPr>
          <w:i/>
          <w:sz w:val="24"/>
        </w:rPr>
        <w:t>красного в произведениях искус</w:t>
      </w:r>
      <w:r w:rsidRPr="006837CD">
        <w:rPr>
          <w:i/>
          <w:sz w:val="24"/>
        </w:rPr>
        <w:t>ства (картины, архитектура, скульптура и</w:t>
      </w:r>
      <w:r w:rsidRPr="006837CD">
        <w:rPr>
          <w:i/>
          <w:iCs/>
          <w:sz w:val="24"/>
        </w:rPr>
        <w:t> </w:t>
      </w:r>
      <w:r w:rsidRPr="006837CD">
        <w:rPr>
          <w:i/>
          <w:sz w:val="24"/>
        </w:rPr>
        <w:t>т.</w:t>
      </w:r>
      <w:r w:rsidRPr="006837CD">
        <w:rPr>
          <w:i/>
          <w:iCs/>
          <w:sz w:val="24"/>
        </w:rPr>
        <w:t> </w:t>
      </w:r>
      <w:r w:rsidRPr="006837CD">
        <w:rPr>
          <w:i/>
          <w:sz w:val="24"/>
        </w:rPr>
        <w:t>д.), в природе, на улице, в быту;</w:t>
      </w:r>
    </w:p>
    <w:p w:rsidR="00653A76" w:rsidRPr="006837CD" w:rsidRDefault="00653A76" w:rsidP="006837CD">
      <w:pPr>
        <w:pStyle w:val="210"/>
        <w:spacing w:line="276" w:lineRule="auto"/>
        <w:rPr>
          <w:i/>
          <w:sz w:val="24"/>
        </w:rPr>
      </w:pPr>
      <w:r w:rsidRPr="006837CD">
        <w:rPr>
          <w:i/>
          <w:sz w:val="24"/>
        </w:rPr>
        <w:t>высказывать аргументированное суждение о художественных произведениях, изображающих природу и человека в различных эмоциональных состояниях.</w:t>
      </w:r>
    </w:p>
    <w:p w:rsidR="00653A76" w:rsidRPr="006837CD" w:rsidRDefault="00653A76" w:rsidP="006837CD">
      <w:pPr>
        <w:pStyle w:val="41"/>
        <w:spacing w:before="0" w:after="0" w:line="276" w:lineRule="auto"/>
        <w:ind w:firstLine="454"/>
        <w:jc w:val="both"/>
        <w:rPr>
          <w:rFonts w:ascii="Times New Roman" w:hAnsi="Times New Roman" w:cs="Times New Roman"/>
          <w:b/>
          <w:i w:val="0"/>
          <w:color w:val="auto"/>
          <w:sz w:val="24"/>
          <w:szCs w:val="24"/>
        </w:rPr>
      </w:pPr>
      <w:r w:rsidRPr="006837CD">
        <w:rPr>
          <w:rFonts w:ascii="Times New Roman" w:hAnsi="Times New Roman" w:cs="Times New Roman"/>
          <w:b/>
          <w:i w:val="0"/>
          <w:color w:val="auto"/>
          <w:sz w:val="24"/>
          <w:szCs w:val="24"/>
        </w:rPr>
        <w:t>Азбука искусства. Как говорит искусство?</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color w:val="auto"/>
          <w:sz w:val="24"/>
          <w:szCs w:val="24"/>
        </w:rPr>
        <w:t>Выпускник научится:</w:t>
      </w:r>
    </w:p>
    <w:p w:rsidR="00653A76" w:rsidRPr="006837CD" w:rsidRDefault="00653A76" w:rsidP="006837CD">
      <w:pPr>
        <w:pStyle w:val="210"/>
        <w:spacing w:line="276" w:lineRule="auto"/>
        <w:rPr>
          <w:sz w:val="24"/>
        </w:rPr>
      </w:pPr>
      <w:r w:rsidRPr="006837CD">
        <w:rPr>
          <w:sz w:val="24"/>
        </w:rPr>
        <w:t>создавать простые композиции на заданную тему на плоскости и в пространстве;</w:t>
      </w:r>
    </w:p>
    <w:p w:rsidR="00653A76" w:rsidRPr="006837CD" w:rsidRDefault="00653A76" w:rsidP="006837CD">
      <w:pPr>
        <w:pStyle w:val="210"/>
        <w:spacing w:line="276" w:lineRule="auto"/>
        <w:rPr>
          <w:sz w:val="24"/>
        </w:rPr>
      </w:pPr>
      <w:r w:rsidRPr="006837CD">
        <w:rPr>
          <w:spacing w:val="2"/>
          <w:sz w:val="24"/>
        </w:rPr>
        <w:t xml:space="preserve">использовать выразительные средства изобразительного искусства: композицию, форму, ритм, линию, цвет, объём, </w:t>
      </w:r>
      <w:r w:rsidRPr="006837CD">
        <w:rPr>
          <w:sz w:val="24"/>
        </w:rPr>
        <w:t>фактуру; различные художественные материалы для воплощения собственного художественно­творческого замысла;</w:t>
      </w:r>
    </w:p>
    <w:p w:rsidR="00653A76" w:rsidRPr="006837CD" w:rsidRDefault="00653A76" w:rsidP="006837CD">
      <w:pPr>
        <w:pStyle w:val="210"/>
        <w:spacing w:line="276" w:lineRule="auto"/>
        <w:rPr>
          <w:sz w:val="24"/>
        </w:rPr>
      </w:pPr>
      <w:proofErr w:type="gramStart"/>
      <w:r w:rsidRPr="006837CD">
        <w:rPr>
          <w:spacing w:val="2"/>
          <w:sz w:val="24"/>
        </w:rPr>
        <w:t xml:space="preserve">различать основные и составные, тёплые и холодные </w:t>
      </w:r>
      <w:r w:rsidRPr="006837CD">
        <w:rPr>
          <w:sz w:val="24"/>
        </w:rPr>
        <w:t xml:space="preserve">цвета; изменять их эмоциональную напряжённость с помощью смешивания с белой и чёрной красками; использовать </w:t>
      </w:r>
      <w:r w:rsidRPr="006837CD">
        <w:rPr>
          <w:spacing w:val="2"/>
          <w:sz w:val="24"/>
        </w:rPr>
        <w:t xml:space="preserve">их для передачи художественного замысла в собственной </w:t>
      </w:r>
      <w:r w:rsidRPr="006837CD">
        <w:rPr>
          <w:sz w:val="24"/>
        </w:rPr>
        <w:t>учебно­творческой деятельности;</w:t>
      </w:r>
      <w:proofErr w:type="gramEnd"/>
    </w:p>
    <w:p w:rsidR="00653A76" w:rsidRPr="006837CD" w:rsidRDefault="00653A76" w:rsidP="006837CD">
      <w:pPr>
        <w:pStyle w:val="210"/>
        <w:spacing w:line="276" w:lineRule="auto"/>
        <w:rPr>
          <w:spacing w:val="-2"/>
          <w:sz w:val="24"/>
        </w:rPr>
      </w:pPr>
      <w:r w:rsidRPr="006837CD">
        <w:rPr>
          <w:spacing w:val="2"/>
          <w:sz w:val="24"/>
        </w:rPr>
        <w:t>создавать средствами живописи, графики, скульптуры</w:t>
      </w:r>
      <w:proofErr w:type="gramStart"/>
      <w:r w:rsidRPr="006837CD">
        <w:rPr>
          <w:spacing w:val="2"/>
          <w:sz w:val="24"/>
        </w:rPr>
        <w:t>,</w:t>
      </w:r>
      <w:r w:rsidRPr="006837CD">
        <w:rPr>
          <w:sz w:val="24"/>
        </w:rPr>
        <w:t>д</w:t>
      </w:r>
      <w:proofErr w:type="gramEnd"/>
      <w:r w:rsidRPr="006837CD">
        <w:rPr>
          <w:sz w:val="24"/>
        </w:rPr>
        <w:t>екоративно­прикладного искусства образ человека: переда</w:t>
      </w:r>
      <w:r w:rsidRPr="006837CD">
        <w:rPr>
          <w:spacing w:val="-2"/>
          <w:sz w:val="24"/>
        </w:rPr>
        <w:t>вать на плоскости и в объёме пропорции лица, фигуры; передавать характерные черты внешнего облика, одежды, украшений человека;</w:t>
      </w:r>
    </w:p>
    <w:p w:rsidR="00653A76" w:rsidRPr="006837CD" w:rsidRDefault="00653A76" w:rsidP="006837CD">
      <w:pPr>
        <w:pStyle w:val="210"/>
        <w:spacing w:line="276" w:lineRule="auto"/>
        <w:rPr>
          <w:sz w:val="24"/>
        </w:rPr>
      </w:pPr>
      <w:r w:rsidRPr="006837CD">
        <w:rPr>
          <w:spacing w:val="-4"/>
          <w:sz w:val="24"/>
        </w:rPr>
        <w:t>наблюдать, сравнивать, сопоставлять и анализировать про</w:t>
      </w:r>
      <w:r w:rsidRPr="006837CD">
        <w:rPr>
          <w:spacing w:val="2"/>
          <w:sz w:val="24"/>
        </w:rPr>
        <w:t>странственную форму предмета; изображать предметы раз</w:t>
      </w:r>
      <w:r w:rsidRPr="006837CD">
        <w:rPr>
          <w:sz w:val="24"/>
        </w:rPr>
        <w:t xml:space="preserve">личной формы; использовать простые формы для создания </w:t>
      </w:r>
      <w:r w:rsidRPr="006837CD">
        <w:rPr>
          <w:spacing w:val="2"/>
          <w:sz w:val="24"/>
        </w:rPr>
        <w:t xml:space="preserve">выразительных образов в живописи, скульптуре, графике, </w:t>
      </w:r>
      <w:r w:rsidRPr="006837CD">
        <w:rPr>
          <w:sz w:val="24"/>
        </w:rPr>
        <w:t>художественном конструировании;</w:t>
      </w:r>
    </w:p>
    <w:p w:rsidR="00653A76" w:rsidRPr="006837CD" w:rsidRDefault="00653A76" w:rsidP="006837CD">
      <w:pPr>
        <w:pStyle w:val="210"/>
        <w:spacing w:line="276" w:lineRule="auto"/>
        <w:rPr>
          <w:sz w:val="24"/>
        </w:rPr>
      </w:pPr>
      <w:r w:rsidRPr="006837CD">
        <w:rPr>
          <w:spacing w:val="-4"/>
          <w:sz w:val="24"/>
        </w:rPr>
        <w:t>использовать декоративные элементы, геометрические, рас</w:t>
      </w:r>
      <w:r w:rsidRPr="006837CD">
        <w:rPr>
          <w:sz w:val="24"/>
        </w:rPr>
        <w:t>тительные узоры для украшения своих изделий и предметов быта; использовать ритм и стилизацию форм для создания орнамента; передавать в собственной художественно­творческой деятельности специфику стилистики произведений народных художественных промыслов в России (с учётом местных условий).</w:t>
      </w:r>
    </w:p>
    <w:p w:rsidR="00653A76" w:rsidRPr="006837CD" w:rsidRDefault="00653A76" w:rsidP="006837CD">
      <w:pPr>
        <w:pStyle w:val="ad"/>
        <w:spacing w:line="276" w:lineRule="auto"/>
        <w:ind w:firstLine="454"/>
        <w:rPr>
          <w:rFonts w:ascii="Times New Roman" w:hAnsi="Times New Roman"/>
          <w:b/>
          <w:i w:val="0"/>
          <w:color w:val="auto"/>
          <w:sz w:val="24"/>
          <w:szCs w:val="24"/>
        </w:rPr>
      </w:pPr>
      <w:r w:rsidRPr="006837CD">
        <w:rPr>
          <w:rFonts w:ascii="Times New Roman" w:hAnsi="Times New Roman"/>
          <w:b/>
          <w:i w:val="0"/>
          <w:color w:val="auto"/>
          <w:sz w:val="24"/>
          <w:szCs w:val="24"/>
        </w:rPr>
        <w:t>Выпускник получит возможность научиться:</w:t>
      </w:r>
    </w:p>
    <w:p w:rsidR="00653A76" w:rsidRPr="006837CD" w:rsidRDefault="00653A76" w:rsidP="006837CD">
      <w:pPr>
        <w:pStyle w:val="210"/>
        <w:spacing w:line="276" w:lineRule="auto"/>
        <w:rPr>
          <w:i/>
          <w:sz w:val="24"/>
        </w:rPr>
      </w:pPr>
      <w:r w:rsidRPr="006837CD">
        <w:rPr>
          <w:i/>
          <w:sz w:val="24"/>
        </w:rPr>
        <w:t>пользоваться средствами выразительности языка жи</w:t>
      </w:r>
      <w:r w:rsidRPr="006837CD">
        <w:rPr>
          <w:i/>
          <w:spacing w:val="-2"/>
          <w:sz w:val="24"/>
        </w:rPr>
        <w:t xml:space="preserve">вописи, графики, скульптуры, декоративно­прикладного </w:t>
      </w:r>
      <w:r w:rsidRPr="006837CD">
        <w:rPr>
          <w:i/>
          <w:sz w:val="24"/>
        </w:rPr>
        <w:t xml:space="preserve">искусства, художественного конструирования в собственной </w:t>
      </w:r>
      <w:r w:rsidRPr="006837CD">
        <w:rPr>
          <w:i/>
          <w:spacing w:val="-2"/>
          <w:sz w:val="24"/>
        </w:rPr>
        <w:t>художественно­творческой деятельности; передавать раз</w:t>
      </w:r>
      <w:r w:rsidRPr="006837CD">
        <w:rPr>
          <w:i/>
          <w:sz w:val="24"/>
        </w:rPr>
        <w:t>нообразные эмоциональные состояния, используя различные оттенки цвета, при создании живописных композиций на заданные темы;</w:t>
      </w:r>
    </w:p>
    <w:p w:rsidR="00653A76" w:rsidRPr="006837CD" w:rsidRDefault="00653A76" w:rsidP="006837CD">
      <w:pPr>
        <w:pStyle w:val="210"/>
        <w:spacing w:line="276" w:lineRule="auto"/>
        <w:rPr>
          <w:i/>
          <w:sz w:val="24"/>
        </w:rPr>
      </w:pPr>
      <w:r w:rsidRPr="006837CD">
        <w:rPr>
          <w:i/>
          <w:sz w:val="24"/>
        </w:rPr>
        <w:t>моделировать новые формы, различные ситуации путём трансформации известного, создавать новые образы природы, человека, фантастического существа и построек средствами изобразительного искусства и компьютерной графики;</w:t>
      </w:r>
    </w:p>
    <w:p w:rsidR="00653A76" w:rsidRPr="006837CD" w:rsidRDefault="00653A76" w:rsidP="006837CD">
      <w:pPr>
        <w:pStyle w:val="210"/>
        <w:spacing w:line="276" w:lineRule="auto"/>
        <w:rPr>
          <w:i/>
          <w:sz w:val="24"/>
        </w:rPr>
      </w:pPr>
      <w:r w:rsidRPr="006837CD">
        <w:rPr>
          <w:i/>
          <w:sz w:val="24"/>
        </w:rPr>
        <w:t>выполнять простые рисунки и орнаментальные композиции, используя язык компьютерной графики в программе Paint.</w:t>
      </w:r>
    </w:p>
    <w:p w:rsidR="00653A76" w:rsidRPr="006837CD" w:rsidRDefault="00A1453B" w:rsidP="006837CD">
      <w:pPr>
        <w:pStyle w:val="41"/>
        <w:spacing w:before="0" w:after="0" w:line="276" w:lineRule="auto"/>
        <w:ind w:left="454"/>
        <w:jc w:val="both"/>
        <w:rPr>
          <w:rFonts w:ascii="Times New Roman" w:hAnsi="Times New Roman" w:cs="Times New Roman"/>
          <w:b/>
          <w:i w:val="0"/>
          <w:color w:val="auto"/>
          <w:sz w:val="24"/>
          <w:szCs w:val="24"/>
        </w:rPr>
      </w:pPr>
      <w:r w:rsidRPr="006837CD">
        <w:rPr>
          <w:rFonts w:ascii="Times New Roman" w:hAnsi="Times New Roman" w:cs="Times New Roman"/>
          <w:b/>
          <w:i w:val="0"/>
          <w:color w:val="auto"/>
          <w:sz w:val="24"/>
          <w:szCs w:val="24"/>
        </w:rPr>
        <w:t>Значимые темы </w:t>
      </w:r>
      <w:r w:rsidR="00653A76" w:rsidRPr="006837CD">
        <w:rPr>
          <w:rFonts w:ascii="Times New Roman" w:hAnsi="Times New Roman" w:cs="Times New Roman"/>
          <w:b/>
          <w:i w:val="0"/>
          <w:color w:val="auto"/>
          <w:sz w:val="24"/>
          <w:szCs w:val="24"/>
        </w:rPr>
        <w:t>искусства.</w:t>
      </w:r>
      <w:r w:rsidR="00653A76" w:rsidRPr="006837CD">
        <w:rPr>
          <w:rFonts w:ascii="Times New Roman" w:hAnsi="Times New Roman" w:cs="Times New Roman"/>
          <w:b/>
          <w:i w:val="0"/>
          <w:color w:val="auto"/>
          <w:sz w:val="24"/>
          <w:szCs w:val="24"/>
        </w:rPr>
        <w:br/>
        <w:t>О чём говорит искусство?</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color w:val="auto"/>
          <w:sz w:val="24"/>
          <w:szCs w:val="24"/>
        </w:rPr>
        <w:t>Выпускник научится:</w:t>
      </w:r>
    </w:p>
    <w:p w:rsidR="00653A76" w:rsidRPr="006837CD" w:rsidRDefault="00653A76" w:rsidP="006837CD">
      <w:pPr>
        <w:pStyle w:val="210"/>
        <w:spacing w:line="276" w:lineRule="auto"/>
        <w:rPr>
          <w:sz w:val="24"/>
        </w:rPr>
      </w:pPr>
      <w:r w:rsidRPr="006837CD">
        <w:rPr>
          <w:sz w:val="24"/>
        </w:rPr>
        <w:t>осознавать значимые темы искусства и отражать их в собственной художественно­творческой деятельности;</w:t>
      </w:r>
    </w:p>
    <w:p w:rsidR="00653A76" w:rsidRPr="006837CD" w:rsidRDefault="00653A76" w:rsidP="006837CD">
      <w:pPr>
        <w:pStyle w:val="210"/>
        <w:spacing w:line="276" w:lineRule="auto"/>
        <w:rPr>
          <w:sz w:val="24"/>
        </w:rPr>
      </w:pPr>
      <w:proofErr w:type="gramStart"/>
      <w:r w:rsidRPr="006837CD">
        <w:rPr>
          <w:sz w:val="24"/>
        </w:rPr>
        <w:lastRenderedPageBreak/>
        <w:t>выбирать художественные материалы, средства художественной выразительности для создания образов природы, человека, явлений и передачи своего отношения к ним; решать художественные задачи (передавать характер и намерения объекта — природы, человека, сказочного героя, предмета, явления и</w:t>
      </w:r>
      <w:r w:rsidRPr="006837CD">
        <w:rPr>
          <w:sz w:val="24"/>
        </w:rPr>
        <w:t> </w:t>
      </w:r>
      <w:r w:rsidRPr="006837CD">
        <w:rPr>
          <w:sz w:val="24"/>
        </w:rPr>
        <w:t>т.</w:t>
      </w:r>
      <w:r w:rsidRPr="006837CD">
        <w:rPr>
          <w:sz w:val="24"/>
        </w:rPr>
        <w:t> </w:t>
      </w:r>
      <w:r w:rsidRPr="006837CD">
        <w:rPr>
          <w:sz w:val="24"/>
        </w:rPr>
        <w:t>д. — в живописи, графике и скульптуре, выражая своё отношение к качествам данного объекта) с опорой на правила перспективы, цветоведения, усвоенные способы действия.</w:t>
      </w:r>
      <w:proofErr w:type="gramEnd"/>
    </w:p>
    <w:p w:rsidR="00653A76" w:rsidRPr="006837CD" w:rsidRDefault="00653A76" w:rsidP="006837CD">
      <w:pPr>
        <w:pStyle w:val="ad"/>
        <w:spacing w:line="276" w:lineRule="auto"/>
        <w:ind w:firstLine="454"/>
        <w:rPr>
          <w:rFonts w:ascii="Times New Roman" w:hAnsi="Times New Roman"/>
          <w:b/>
          <w:i w:val="0"/>
          <w:color w:val="auto"/>
          <w:sz w:val="24"/>
          <w:szCs w:val="24"/>
        </w:rPr>
      </w:pPr>
      <w:r w:rsidRPr="006837CD">
        <w:rPr>
          <w:rFonts w:ascii="Times New Roman" w:hAnsi="Times New Roman"/>
          <w:b/>
          <w:i w:val="0"/>
          <w:color w:val="auto"/>
          <w:sz w:val="24"/>
          <w:szCs w:val="24"/>
        </w:rPr>
        <w:t>Выпускник получит возможность научиться:</w:t>
      </w:r>
    </w:p>
    <w:p w:rsidR="00653A76" w:rsidRPr="006837CD" w:rsidRDefault="00653A76" w:rsidP="006837CD">
      <w:pPr>
        <w:pStyle w:val="210"/>
        <w:spacing w:line="276" w:lineRule="auto"/>
        <w:rPr>
          <w:i/>
          <w:sz w:val="24"/>
        </w:rPr>
      </w:pPr>
      <w:r w:rsidRPr="006837CD">
        <w:rPr>
          <w:i/>
          <w:spacing w:val="-2"/>
          <w:sz w:val="24"/>
        </w:rPr>
        <w:t>видеть, чувствовать и изображать красоту и раз</w:t>
      </w:r>
      <w:r w:rsidR="00A1453B" w:rsidRPr="006837CD">
        <w:rPr>
          <w:i/>
          <w:sz w:val="24"/>
        </w:rPr>
        <w:t>но</w:t>
      </w:r>
      <w:r w:rsidRPr="006837CD">
        <w:rPr>
          <w:i/>
          <w:sz w:val="24"/>
        </w:rPr>
        <w:t>образие природы, человека, зданий, предметов;</w:t>
      </w:r>
    </w:p>
    <w:p w:rsidR="00653A76" w:rsidRPr="006837CD" w:rsidRDefault="00653A76" w:rsidP="006837CD">
      <w:pPr>
        <w:pStyle w:val="210"/>
        <w:spacing w:line="276" w:lineRule="auto"/>
        <w:rPr>
          <w:i/>
          <w:spacing w:val="2"/>
          <w:sz w:val="24"/>
        </w:rPr>
      </w:pPr>
      <w:r w:rsidRPr="006837CD">
        <w:rPr>
          <w:i/>
          <w:spacing w:val="4"/>
          <w:sz w:val="24"/>
        </w:rPr>
        <w:t xml:space="preserve">понимать и передавать в художественной работе </w:t>
      </w:r>
      <w:r w:rsidRPr="006837CD">
        <w:rPr>
          <w:i/>
          <w:spacing w:val="2"/>
          <w:sz w:val="24"/>
        </w:rPr>
        <w:t>разницу представлений о красоте человека в разных культурах мира; проявлять терпимость к другим вкусам и мнениям;</w:t>
      </w:r>
    </w:p>
    <w:p w:rsidR="00653A76" w:rsidRPr="006837CD" w:rsidRDefault="00653A76" w:rsidP="006837CD">
      <w:pPr>
        <w:pStyle w:val="210"/>
        <w:spacing w:line="276" w:lineRule="auto"/>
        <w:rPr>
          <w:i/>
          <w:sz w:val="24"/>
        </w:rPr>
      </w:pPr>
      <w:r w:rsidRPr="006837CD">
        <w:rPr>
          <w:i/>
          <w:spacing w:val="2"/>
          <w:sz w:val="24"/>
        </w:rPr>
        <w:t>изображать пейзажи, натюрморты, портреты, вы</w:t>
      </w:r>
      <w:r w:rsidRPr="006837CD">
        <w:rPr>
          <w:i/>
          <w:sz w:val="24"/>
        </w:rPr>
        <w:t>ражая своё отношение к ним;</w:t>
      </w:r>
    </w:p>
    <w:p w:rsidR="003F7807" w:rsidRPr="006837CD" w:rsidRDefault="00653A76" w:rsidP="006837CD">
      <w:pPr>
        <w:pStyle w:val="210"/>
        <w:spacing w:line="276" w:lineRule="auto"/>
        <w:rPr>
          <w:i/>
          <w:sz w:val="24"/>
        </w:rPr>
      </w:pPr>
      <w:r w:rsidRPr="006837CD">
        <w:rPr>
          <w:i/>
          <w:sz w:val="24"/>
        </w:rPr>
        <w:t>изображать многофигурные композиции на значимые жизненные темы и участвовать в коллективных работах на эти темы.</w:t>
      </w:r>
    </w:p>
    <w:p w:rsidR="00653A76" w:rsidRPr="006837CD" w:rsidRDefault="000A3544" w:rsidP="006837CD">
      <w:pPr>
        <w:pStyle w:val="afd"/>
        <w:spacing w:line="276" w:lineRule="auto"/>
        <w:ind w:left="710"/>
        <w:rPr>
          <w:sz w:val="24"/>
        </w:rPr>
      </w:pPr>
      <w:bookmarkStart w:id="49" w:name="_Toc288394067"/>
      <w:bookmarkStart w:id="50" w:name="_Toc288410534"/>
      <w:bookmarkStart w:id="51" w:name="_Toc288410663"/>
      <w:bookmarkStart w:id="52" w:name="_Toc294246079"/>
      <w:r w:rsidRPr="006837CD">
        <w:rPr>
          <w:sz w:val="24"/>
        </w:rPr>
        <w:t>1.2.10.</w:t>
      </w:r>
      <w:r w:rsidR="00653A76" w:rsidRPr="006837CD">
        <w:rPr>
          <w:sz w:val="24"/>
        </w:rPr>
        <w:t>Музыка</w:t>
      </w:r>
      <w:bookmarkEnd w:id="49"/>
      <w:bookmarkEnd w:id="50"/>
      <w:bookmarkEnd w:id="51"/>
      <w:bookmarkEnd w:id="52"/>
    </w:p>
    <w:p w:rsidR="005D0222" w:rsidRPr="006837CD" w:rsidRDefault="005D0222" w:rsidP="006837CD">
      <w:pPr>
        <w:spacing w:line="276" w:lineRule="auto"/>
        <w:ind w:firstLine="709"/>
        <w:contextualSpacing/>
        <w:jc w:val="both"/>
      </w:pPr>
      <w:r w:rsidRPr="006837CD">
        <w:t xml:space="preserve">Достижение личностных, метапредметных и предметных результатов освоения программы </w:t>
      </w:r>
      <w:proofErr w:type="gramStart"/>
      <w:r w:rsidRPr="006837CD">
        <w:t>обучающимися</w:t>
      </w:r>
      <w:proofErr w:type="gramEnd"/>
      <w:r w:rsidRPr="006837CD">
        <w:t xml:space="preserve"> происходит в процессе активного восприятия и обсуждения музыки, освоения основ музыкальной грамоты, собственного опыта музыкально-творческой деятельности обучающихся: хорового пения и игры на элементарных музыкальных инструментах, пластическом интонировании, подготовке музыкально-театрализованных представлений.</w:t>
      </w:r>
    </w:p>
    <w:p w:rsidR="005D0222" w:rsidRPr="006837CD" w:rsidRDefault="005D0222" w:rsidP="006837CD">
      <w:pPr>
        <w:tabs>
          <w:tab w:val="left" w:pos="955"/>
        </w:tabs>
        <w:autoSpaceDE w:val="0"/>
        <w:autoSpaceDN w:val="0"/>
        <w:adjustRightInd w:val="0"/>
        <w:spacing w:line="276" w:lineRule="auto"/>
        <w:ind w:firstLine="709"/>
        <w:jc w:val="both"/>
      </w:pPr>
      <w:proofErr w:type="gramStart"/>
      <w:r w:rsidRPr="006837CD">
        <w:t>В результате освоения программы у обучающихся будут сформированы готовность к саморазвитию, мотивация к обучению и познанию; понимание ценности отечественных национально-культурных традиций, осознание своей этнической и национальной принадлежности, уважение к истории и духовным традициям России, музыкальной культуре ее народов, понимание роли музыки в жизни человека и общества, духовно-нравственном развитии человека.</w:t>
      </w:r>
      <w:proofErr w:type="gramEnd"/>
      <w:r w:rsidRPr="006837CD">
        <w:t xml:space="preserve"> В</w:t>
      </w:r>
      <w:r w:rsidRPr="006837CD">
        <w:rPr>
          <w:lang w:val="en-US"/>
        </w:rPr>
        <w:t> </w:t>
      </w:r>
      <w:r w:rsidRPr="006837CD">
        <w:t xml:space="preserve">процессе приобретения собственного опыта музыкально-творческой деятельности обучающиеся научатся понимать музыку как составную и неотъемлемую часть окружающего мира, постигать и осмысливать явления музыкальной культуры, выражать свои мысли и чувства, обусловленные восприятием музыкальных произведений, использовать музыкальные образы при создании театрализованных и музыкально-пластических композиций, исполнении вокально-хоровых и инструментальных произведений, в импровизации. </w:t>
      </w:r>
    </w:p>
    <w:p w:rsidR="005D0222" w:rsidRPr="006837CD" w:rsidRDefault="005D0222" w:rsidP="006837CD">
      <w:pPr>
        <w:spacing w:line="276" w:lineRule="auto"/>
        <w:ind w:firstLine="709"/>
        <w:jc w:val="both"/>
      </w:pPr>
      <w:r w:rsidRPr="006837CD">
        <w:t xml:space="preserve">Школьники научатся размышлять о музыке, эмоционально выражать свое отношение к искусству; проявлять эстетические и художественные предпочтения, интерес к музыкальному искусству и музыкальной деятельности; формировать позитивную самооценку, самоуважение, основанные на реализованном творческом потенциале, развитии художественного вкуса, осуществлении собственных музыкально-исполнительских замыслов. </w:t>
      </w:r>
    </w:p>
    <w:p w:rsidR="005D0222" w:rsidRPr="006837CD" w:rsidRDefault="005D0222" w:rsidP="006837CD">
      <w:pPr>
        <w:spacing w:line="276" w:lineRule="auto"/>
        <w:ind w:firstLine="709"/>
        <w:jc w:val="both"/>
      </w:pPr>
      <w:r w:rsidRPr="006837CD">
        <w:t xml:space="preserve">У обучающихся проявится способность вставать на позицию другого человека, вести диалог, участвовать в обсуждении значимых для человека явлений жизни и искусства, продуктивно сотрудничать со сверстниками и взрослыми в процессе музыкально-творческой деятельности. Реализация программы обеспечивает овладение социальными компетенциями, развитие коммуникативных способностей через музыкально-игровую деятельность, способности к дальнейшему самопознанию и саморазвитию. Обучающиеся научатся организовывать культурный досуг, самостоятельную музыкально-творческую деятельность, в том числе на основе </w:t>
      </w:r>
      <w:proofErr w:type="gramStart"/>
      <w:r w:rsidRPr="006837CD">
        <w:t>домашнего</w:t>
      </w:r>
      <w:proofErr w:type="gramEnd"/>
      <w:r w:rsidRPr="006837CD">
        <w:t xml:space="preserve"> музицирования, совместной музыкальной деятельности с друзьями, родителями. </w:t>
      </w:r>
    </w:p>
    <w:p w:rsidR="005D0222" w:rsidRPr="006837CD" w:rsidRDefault="005D0222" w:rsidP="006837CD">
      <w:pPr>
        <w:widowControl w:val="0"/>
        <w:suppressLineNumbers/>
        <w:suppressAutoHyphens/>
        <w:autoSpaceDN w:val="0"/>
        <w:spacing w:line="276" w:lineRule="auto"/>
        <w:ind w:firstLine="709"/>
        <w:jc w:val="both"/>
        <w:rPr>
          <w:rFonts w:eastAsia="Calibri"/>
          <w:b/>
          <w:i/>
          <w:kern w:val="3"/>
          <w:lang w:eastAsia="zh-CN" w:bidi="hi-IN"/>
        </w:rPr>
      </w:pPr>
      <w:r w:rsidRPr="006837CD">
        <w:rPr>
          <w:rFonts w:eastAsia="Calibri"/>
          <w:b/>
          <w:i/>
          <w:kern w:val="3"/>
          <w:lang w:eastAsia="zh-CN" w:bidi="hi-IN"/>
        </w:rPr>
        <w:t xml:space="preserve">Предметные результаты </w:t>
      </w:r>
      <w:r w:rsidRPr="006837CD">
        <w:rPr>
          <w:rFonts w:eastAsia="Calibri"/>
          <w:kern w:val="3"/>
          <w:lang w:eastAsia="zh-CN" w:bidi="hi-IN"/>
        </w:rPr>
        <w:t>освоения программы должны отражать:</w:t>
      </w:r>
    </w:p>
    <w:p w:rsidR="005D0222" w:rsidRPr="006837CD" w:rsidRDefault="005D0222" w:rsidP="006837CD">
      <w:pPr>
        <w:autoSpaceDE w:val="0"/>
        <w:autoSpaceDN w:val="0"/>
        <w:adjustRightInd w:val="0"/>
        <w:spacing w:line="276" w:lineRule="auto"/>
        <w:ind w:firstLine="709"/>
        <w:jc w:val="both"/>
      </w:pPr>
      <w:r w:rsidRPr="006837CD">
        <w:t>сформированность первоначальных представлений о роли музыки в жизни человека, ее роли в духовно-нравственном развитии человека;</w:t>
      </w:r>
    </w:p>
    <w:p w:rsidR="005D0222" w:rsidRPr="006837CD" w:rsidRDefault="005D0222" w:rsidP="006837CD">
      <w:pPr>
        <w:autoSpaceDE w:val="0"/>
        <w:autoSpaceDN w:val="0"/>
        <w:adjustRightInd w:val="0"/>
        <w:spacing w:line="276" w:lineRule="auto"/>
        <w:ind w:firstLine="709"/>
        <w:jc w:val="both"/>
      </w:pPr>
      <w:r w:rsidRPr="006837CD">
        <w:lastRenderedPageBreak/>
        <w:t>сформированность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w:t>
      </w:r>
    </w:p>
    <w:p w:rsidR="005D0222" w:rsidRPr="006837CD" w:rsidRDefault="005D0222" w:rsidP="006837CD">
      <w:pPr>
        <w:autoSpaceDE w:val="0"/>
        <w:autoSpaceDN w:val="0"/>
        <w:adjustRightInd w:val="0"/>
        <w:spacing w:line="276" w:lineRule="auto"/>
        <w:ind w:firstLine="709"/>
        <w:jc w:val="both"/>
      </w:pPr>
      <w:r w:rsidRPr="006837CD">
        <w:t>умение воспринимать музыку и выражать свое отношение к музыкальному произведению;</w:t>
      </w:r>
    </w:p>
    <w:p w:rsidR="005D0222" w:rsidRPr="006837CD" w:rsidRDefault="005D0222" w:rsidP="006837CD">
      <w:pPr>
        <w:autoSpaceDE w:val="0"/>
        <w:autoSpaceDN w:val="0"/>
        <w:adjustRightInd w:val="0"/>
        <w:spacing w:line="276" w:lineRule="auto"/>
        <w:ind w:firstLine="709"/>
        <w:jc w:val="both"/>
      </w:pPr>
      <w:r w:rsidRPr="006837CD">
        <w:t>умение воплощать музыкальные образы при создании театрализованных и музыкально-пластических композиций, исполнении вокально-хоровых произведений, в импровизации, создании ритмического аккомпанемента и игре на музыкальных инструментах.</w:t>
      </w:r>
    </w:p>
    <w:p w:rsidR="005D0222" w:rsidRPr="006837CD" w:rsidRDefault="005D0222" w:rsidP="006837CD">
      <w:pPr>
        <w:spacing w:line="276" w:lineRule="auto"/>
        <w:ind w:firstLine="709"/>
        <w:contextualSpacing/>
        <w:jc w:val="both"/>
        <w:rPr>
          <w:b/>
          <w:i/>
        </w:rPr>
      </w:pPr>
      <w:r w:rsidRPr="006837CD">
        <w:rPr>
          <w:b/>
          <w:i/>
        </w:rPr>
        <w:t xml:space="preserve">Предметные результаты по видам деятельности </w:t>
      </w:r>
      <w:proofErr w:type="gramStart"/>
      <w:r w:rsidRPr="006837CD">
        <w:rPr>
          <w:b/>
          <w:i/>
        </w:rPr>
        <w:t>обучающихся</w:t>
      </w:r>
      <w:proofErr w:type="gramEnd"/>
    </w:p>
    <w:p w:rsidR="005D0222" w:rsidRPr="006837CD" w:rsidRDefault="005D0222" w:rsidP="006837CD">
      <w:pPr>
        <w:widowControl w:val="0"/>
        <w:tabs>
          <w:tab w:val="left" w:pos="142"/>
          <w:tab w:val="left" w:pos="993"/>
        </w:tabs>
        <w:spacing w:line="276" w:lineRule="auto"/>
        <w:ind w:firstLine="709"/>
        <w:jc w:val="both"/>
      </w:pPr>
      <w:r w:rsidRPr="006837CD">
        <w:t xml:space="preserve">В результате освоения </w:t>
      </w:r>
      <w:proofErr w:type="gramStart"/>
      <w:r w:rsidRPr="006837CD">
        <w:t>программы</w:t>
      </w:r>
      <w:proofErr w:type="gramEnd"/>
      <w:r w:rsidRPr="006837CD">
        <w:t xml:space="preserve"> обучающиеся должны научиться в дальнейшем применять знания, умения и навыки, приобретенные в различных видах познавательной, музыкально-исполнительской и творческой деятельности. </w:t>
      </w:r>
      <w:proofErr w:type="gramStart"/>
      <w:r w:rsidRPr="006837CD">
        <w:t>Основные виды музыкальной деятельности обучающихся основаны на принципе взаимного дополнения и направлены на гармоничное становление личности школьника, включающее формирование его духовно-нравственных качеств, музыкальной культуры, развитие музыкально-исполнительских и творческих способностей, возможностей самооценки и самореализации.</w:t>
      </w:r>
      <w:proofErr w:type="gramEnd"/>
      <w:r w:rsidRPr="006837CD">
        <w:t xml:space="preserve"> Освоение программы позволит </w:t>
      </w:r>
      <w:proofErr w:type="gramStart"/>
      <w:r w:rsidRPr="006837CD">
        <w:t>обучающимся</w:t>
      </w:r>
      <w:proofErr w:type="gramEnd"/>
      <w:r w:rsidRPr="006837CD">
        <w:t xml:space="preserve"> принимать активное участие в общественной, концертной и музыкально-театральной жизни школы, </w:t>
      </w:r>
      <w:r w:rsidR="00793E86">
        <w:t>сел</w:t>
      </w:r>
      <w:r w:rsidRPr="006837CD">
        <w:t>а, региона.</w:t>
      </w:r>
    </w:p>
    <w:p w:rsidR="005D0222" w:rsidRPr="006837CD" w:rsidRDefault="005D0222" w:rsidP="006837CD">
      <w:pPr>
        <w:spacing w:line="276" w:lineRule="auto"/>
        <w:ind w:firstLine="709"/>
        <w:contextualSpacing/>
        <w:jc w:val="center"/>
        <w:rPr>
          <w:b/>
        </w:rPr>
      </w:pPr>
      <w:r w:rsidRPr="006837CD">
        <w:rPr>
          <w:b/>
        </w:rPr>
        <w:t>Слушание музыки</w:t>
      </w:r>
    </w:p>
    <w:p w:rsidR="005D0222" w:rsidRPr="006837CD" w:rsidRDefault="005D0222" w:rsidP="006837CD">
      <w:pPr>
        <w:spacing w:line="276" w:lineRule="auto"/>
        <w:ind w:firstLine="709"/>
        <w:contextualSpacing/>
        <w:jc w:val="both"/>
      </w:pPr>
      <w:r w:rsidRPr="006837CD">
        <w:t>Обучающийся:</w:t>
      </w:r>
    </w:p>
    <w:p w:rsidR="005D0222" w:rsidRPr="006837CD" w:rsidRDefault="005D0222" w:rsidP="006837CD">
      <w:pPr>
        <w:spacing w:line="276" w:lineRule="auto"/>
        <w:ind w:firstLine="709"/>
        <w:jc w:val="both"/>
      </w:pPr>
      <w:r w:rsidRPr="006837CD">
        <w:t>1. Узнает изученные музыкальные произведения и называет имена их авторов.</w:t>
      </w:r>
    </w:p>
    <w:p w:rsidR="005D0222" w:rsidRPr="006837CD" w:rsidRDefault="005D0222" w:rsidP="006837CD">
      <w:pPr>
        <w:spacing w:line="276" w:lineRule="auto"/>
        <w:ind w:firstLine="709"/>
        <w:jc w:val="both"/>
      </w:pPr>
      <w:r w:rsidRPr="006837CD">
        <w:t xml:space="preserve">2. Умеет определять характер музыкального произведения, его образ, отдельные элементы музыкального языка: лад, темп, тембр, динамику, регистр. </w:t>
      </w:r>
    </w:p>
    <w:p w:rsidR="005D0222" w:rsidRPr="006837CD" w:rsidRDefault="005D0222" w:rsidP="006837CD">
      <w:pPr>
        <w:spacing w:line="276" w:lineRule="auto"/>
        <w:ind w:firstLine="709"/>
        <w:jc w:val="both"/>
      </w:pPr>
      <w:r w:rsidRPr="006837CD">
        <w:t>3. Имеет представление об интонации в музыке, знает о различных типах интонаций, средствах музыкальной выразительности, используемых при создании образа.</w:t>
      </w:r>
    </w:p>
    <w:p w:rsidR="005D0222" w:rsidRPr="006837CD" w:rsidRDefault="005D0222" w:rsidP="006837CD">
      <w:pPr>
        <w:spacing w:line="276" w:lineRule="auto"/>
        <w:ind w:firstLine="709"/>
        <w:jc w:val="both"/>
      </w:pPr>
      <w:r w:rsidRPr="006837CD">
        <w:t>4. Имеет представление об инструментах симфонического, камерного, духового, эстрадного, джазового оркестров, оркестра русских народных инструментов. Знает особенности звучания оркестров и отдельных инструментов.</w:t>
      </w:r>
    </w:p>
    <w:p w:rsidR="005D0222" w:rsidRPr="006837CD" w:rsidRDefault="005D0222" w:rsidP="006837CD">
      <w:pPr>
        <w:shd w:val="clear" w:color="auto" w:fill="FFFFFF"/>
        <w:tabs>
          <w:tab w:val="left" w:pos="851"/>
        </w:tabs>
        <w:spacing w:line="276" w:lineRule="auto"/>
        <w:ind w:firstLine="709"/>
        <w:jc w:val="both"/>
        <w:rPr>
          <w:bCs/>
          <w:iCs/>
        </w:rPr>
      </w:pPr>
      <w:r w:rsidRPr="006837CD">
        <w:t xml:space="preserve">5. </w:t>
      </w:r>
      <w:proofErr w:type="gramStart"/>
      <w:r w:rsidRPr="006837CD">
        <w:t>Знает особенности тембрового звучания различных певческих голосов (детских, женских, мужских), хоров (детских, женских, мужских, смешанных,</w:t>
      </w:r>
      <w:r w:rsidRPr="006837CD">
        <w:rPr>
          <w:bCs/>
          <w:iCs/>
        </w:rPr>
        <w:t xml:space="preserve"> а также </w:t>
      </w:r>
      <w:r w:rsidRPr="006837CD">
        <w:t>народного, академического, церковного) и их исполнительских возможностей и особенностей репертуара.</w:t>
      </w:r>
      <w:proofErr w:type="gramEnd"/>
    </w:p>
    <w:p w:rsidR="005D0222" w:rsidRPr="006837CD" w:rsidRDefault="005D0222" w:rsidP="006837CD">
      <w:pPr>
        <w:spacing w:line="276" w:lineRule="auto"/>
        <w:ind w:firstLine="709"/>
        <w:jc w:val="both"/>
      </w:pPr>
      <w:r w:rsidRPr="006837CD">
        <w:t xml:space="preserve">6. Имеет представления о народной и профессиональной (композиторской) музыке; балете, опере, мюзикле, произведениях для симфонического оркестра и оркестра русских народных инструментов. </w:t>
      </w:r>
    </w:p>
    <w:p w:rsidR="005D0222" w:rsidRPr="006837CD" w:rsidRDefault="005D0222" w:rsidP="006837CD">
      <w:pPr>
        <w:tabs>
          <w:tab w:val="left" w:pos="271"/>
        </w:tabs>
        <w:spacing w:line="276" w:lineRule="auto"/>
        <w:ind w:firstLine="709"/>
        <w:contextualSpacing/>
        <w:jc w:val="both"/>
      </w:pPr>
      <w:r w:rsidRPr="006837CD">
        <w:t>7. Имеет представления о выразительных возможностях и особенностях музыкальных форм: типах развития (повтор, контраст), простых двухчастной и трехчастной формы, вариаций, рондо.</w:t>
      </w:r>
    </w:p>
    <w:p w:rsidR="005D0222" w:rsidRPr="006837CD" w:rsidRDefault="005D0222" w:rsidP="006837CD">
      <w:pPr>
        <w:spacing w:line="276" w:lineRule="auto"/>
        <w:ind w:firstLine="709"/>
        <w:jc w:val="both"/>
      </w:pPr>
      <w:r w:rsidRPr="006837CD">
        <w:t>8. Определяет жанровую основу в пройденных музыкальных произведениях.</w:t>
      </w:r>
    </w:p>
    <w:p w:rsidR="005D0222" w:rsidRPr="006837CD" w:rsidRDefault="005D0222" w:rsidP="006837CD">
      <w:pPr>
        <w:spacing w:line="276" w:lineRule="auto"/>
        <w:ind w:firstLine="709"/>
        <w:jc w:val="both"/>
      </w:pPr>
      <w:r w:rsidRPr="006837CD">
        <w:t xml:space="preserve">9. Имеет слуховой багаж из прослушанных произведений народной музыки, отечественной и зарубежной классики. </w:t>
      </w:r>
    </w:p>
    <w:p w:rsidR="005D0222" w:rsidRPr="006837CD" w:rsidRDefault="005D0222" w:rsidP="006837CD">
      <w:pPr>
        <w:spacing w:line="276" w:lineRule="auto"/>
        <w:ind w:firstLine="709"/>
        <w:contextualSpacing/>
        <w:jc w:val="both"/>
      </w:pPr>
      <w:r w:rsidRPr="006837CD">
        <w:t>10. Умеет импровизировать под музыку с использованием танцевальных, маршеобразных движений, пластического интонирования.</w:t>
      </w:r>
    </w:p>
    <w:p w:rsidR="005D0222" w:rsidRPr="006837CD" w:rsidRDefault="005D0222" w:rsidP="006837CD">
      <w:pPr>
        <w:spacing w:line="276" w:lineRule="auto"/>
        <w:ind w:firstLine="709"/>
        <w:contextualSpacing/>
        <w:jc w:val="center"/>
        <w:rPr>
          <w:b/>
        </w:rPr>
      </w:pPr>
      <w:r w:rsidRPr="006837CD">
        <w:rPr>
          <w:b/>
        </w:rPr>
        <w:t>Хоровое пение</w:t>
      </w:r>
    </w:p>
    <w:p w:rsidR="005D0222" w:rsidRPr="006837CD" w:rsidRDefault="005D0222" w:rsidP="006837CD">
      <w:pPr>
        <w:spacing w:line="276" w:lineRule="auto"/>
        <w:ind w:firstLine="709"/>
        <w:contextualSpacing/>
        <w:jc w:val="both"/>
      </w:pPr>
      <w:r w:rsidRPr="006837CD">
        <w:t>Обучающийся:</w:t>
      </w:r>
    </w:p>
    <w:p w:rsidR="005D0222" w:rsidRPr="006837CD" w:rsidRDefault="005D0222" w:rsidP="006837CD">
      <w:pPr>
        <w:tabs>
          <w:tab w:val="left" w:pos="310"/>
        </w:tabs>
        <w:spacing w:line="276" w:lineRule="auto"/>
        <w:ind w:firstLine="709"/>
        <w:jc w:val="both"/>
      </w:pPr>
      <w:r w:rsidRPr="006837CD">
        <w:t>1. Знает слова и мелодию Гимна Российской Федерации.</w:t>
      </w:r>
    </w:p>
    <w:p w:rsidR="005D0222" w:rsidRPr="006837CD" w:rsidRDefault="005D0222" w:rsidP="006837CD">
      <w:pPr>
        <w:tabs>
          <w:tab w:val="left" w:pos="310"/>
        </w:tabs>
        <w:spacing w:line="276" w:lineRule="auto"/>
        <w:ind w:firstLine="709"/>
        <w:jc w:val="both"/>
      </w:pPr>
      <w:r w:rsidRPr="006837CD">
        <w:t>2. Грамотно и выразительно исполняет песни с сопровождением и без сопровождения в соответствии с их образным строем и содержанием.</w:t>
      </w:r>
    </w:p>
    <w:p w:rsidR="005D0222" w:rsidRPr="006837CD" w:rsidRDefault="005D0222" w:rsidP="006837CD">
      <w:pPr>
        <w:tabs>
          <w:tab w:val="left" w:pos="310"/>
        </w:tabs>
        <w:spacing w:line="276" w:lineRule="auto"/>
        <w:ind w:firstLine="709"/>
        <w:jc w:val="both"/>
      </w:pPr>
      <w:r w:rsidRPr="006837CD">
        <w:t>3. Знает о способах и приемах выразительного музыкального интонирования.</w:t>
      </w:r>
    </w:p>
    <w:p w:rsidR="005D0222" w:rsidRPr="006837CD" w:rsidRDefault="005D0222" w:rsidP="006837CD">
      <w:pPr>
        <w:spacing w:line="276" w:lineRule="auto"/>
        <w:ind w:firstLine="709"/>
        <w:jc w:val="both"/>
      </w:pPr>
      <w:r w:rsidRPr="006837CD">
        <w:lastRenderedPageBreak/>
        <w:t>4. Соблюдает при пении певческую установку. Использует в процессе пения правильное певческое дыхание.</w:t>
      </w:r>
    </w:p>
    <w:p w:rsidR="005D0222" w:rsidRPr="006837CD" w:rsidRDefault="005D0222" w:rsidP="006837CD">
      <w:pPr>
        <w:tabs>
          <w:tab w:val="left" w:pos="310"/>
        </w:tabs>
        <w:spacing w:line="276" w:lineRule="auto"/>
        <w:ind w:firstLine="709"/>
        <w:jc w:val="both"/>
      </w:pPr>
      <w:r w:rsidRPr="006837CD">
        <w:t>5. Поет преимущественно с мягкой атакой звука, осознанно употребляет твердую атаку в зависимости от образного строя исполняемой песни. Поет доступным по силе, не форсированным звуком.</w:t>
      </w:r>
    </w:p>
    <w:p w:rsidR="005D0222" w:rsidRPr="006837CD" w:rsidRDefault="005D0222" w:rsidP="006837CD">
      <w:pPr>
        <w:spacing w:line="276" w:lineRule="auto"/>
        <w:ind w:firstLine="709"/>
        <w:jc w:val="both"/>
      </w:pPr>
      <w:r w:rsidRPr="006837CD">
        <w:t>6. Ясно выговаривает слова песни, поет гласные округленным звуком, отчетливо произносит согласные; использует средства артикуляции для достижения выразительности исполнения.</w:t>
      </w:r>
    </w:p>
    <w:p w:rsidR="005D0222" w:rsidRPr="006837CD" w:rsidRDefault="005D0222" w:rsidP="00120655">
      <w:pPr>
        <w:ind w:firstLine="709"/>
        <w:jc w:val="both"/>
      </w:pPr>
      <w:r w:rsidRPr="006837CD">
        <w:t>7. Исполняет одноголосные произведения, а также произведения с элементами двухголосия.</w:t>
      </w:r>
    </w:p>
    <w:p w:rsidR="005D0222" w:rsidRPr="006837CD" w:rsidRDefault="004961E0" w:rsidP="006837CD">
      <w:pPr>
        <w:spacing w:line="276" w:lineRule="auto"/>
        <w:ind w:firstLine="709"/>
        <w:jc w:val="both"/>
      </w:pPr>
      <w:r>
        <w:rPr>
          <w:b/>
        </w:rPr>
        <w:t xml:space="preserve"> </w:t>
      </w:r>
    </w:p>
    <w:p w:rsidR="005D0222" w:rsidRPr="006837CD" w:rsidRDefault="005D0222" w:rsidP="006837CD">
      <w:pPr>
        <w:spacing w:line="276" w:lineRule="auto"/>
        <w:ind w:firstLine="709"/>
        <w:contextualSpacing/>
        <w:jc w:val="center"/>
      </w:pPr>
      <w:r w:rsidRPr="006837CD">
        <w:rPr>
          <w:b/>
        </w:rPr>
        <w:t>Основы музыкальной грамоты</w:t>
      </w:r>
    </w:p>
    <w:p w:rsidR="005D0222" w:rsidRPr="006837CD" w:rsidRDefault="005D0222" w:rsidP="006837CD">
      <w:pPr>
        <w:spacing w:line="276" w:lineRule="auto"/>
        <w:ind w:firstLine="709"/>
        <w:contextualSpacing/>
        <w:jc w:val="both"/>
      </w:pPr>
      <w:r w:rsidRPr="006837CD">
        <w:t xml:space="preserve">Объем музыкальной грамоты и теоретических понятий: </w:t>
      </w:r>
    </w:p>
    <w:p w:rsidR="005D0222" w:rsidRPr="006837CD" w:rsidRDefault="005D0222" w:rsidP="006837CD">
      <w:pPr>
        <w:spacing w:line="276" w:lineRule="auto"/>
        <w:ind w:firstLine="709"/>
        <w:jc w:val="both"/>
      </w:pPr>
      <w:r w:rsidRPr="006837CD">
        <w:t>1.</w:t>
      </w:r>
      <w:r w:rsidRPr="006837CD">
        <w:rPr>
          <w:b/>
        </w:rPr>
        <w:t xml:space="preserve"> Звук.</w:t>
      </w:r>
      <w:r w:rsidRPr="006837CD">
        <w:t xml:space="preserve"> Свойства музыкального звука: высота, длительность, тембр, громкость.</w:t>
      </w:r>
    </w:p>
    <w:p w:rsidR="005D0222" w:rsidRPr="006837CD" w:rsidRDefault="005D0222" w:rsidP="006837CD">
      <w:pPr>
        <w:spacing w:line="276" w:lineRule="auto"/>
        <w:ind w:firstLine="709"/>
        <w:jc w:val="both"/>
      </w:pPr>
      <w:r w:rsidRPr="006837CD">
        <w:t>2.</w:t>
      </w:r>
      <w:r w:rsidRPr="006837CD">
        <w:rPr>
          <w:b/>
        </w:rPr>
        <w:t xml:space="preserve"> Мелодия.</w:t>
      </w:r>
      <w:r w:rsidRPr="006837CD">
        <w:t xml:space="preserve"> Типы мелодического движения. Интонация. Начальное представление о клавиатуре фортепиано (синтезатора). Подбор по слуху попевок и простых песен. </w:t>
      </w:r>
    </w:p>
    <w:p w:rsidR="005D0222" w:rsidRPr="006837CD" w:rsidRDefault="005D0222" w:rsidP="006837CD">
      <w:pPr>
        <w:spacing w:line="276" w:lineRule="auto"/>
        <w:ind w:firstLine="709"/>
        <w:jc w:val="both"/>
      </w:pPr>
      <w:r w:rsidRPr="006837CD">
        <w:t>3.</w:t>
      </w:r>
      <w:r w:rsidRPr="006837CD">
        <w:rPr>
          <w:b/>
        </w:rPr>
        <w:t xml:space="preserve"> Метроритм.</w:t>
      </w:r>
      <w:r w:rsidRPr="006837CD">
        <w:t xml:space="preserve"> Длительности: восьмые, четверти, половинные. Пауза. Акцент в музыке: сильная и слабая доли. Такт. Размеры: 2/4; 3/4; 4/4. Сочетание восьмых, четвертных и половинных длительностей, пауз в </w:t>
      </w:r>
      <w:proofErr w:type="gramStart"/>
      <w:r w:rsidRPr="006837CD">
        <w:t>ритмических упражнениях</w:t>
      </w:r>
      <w:proofErr w:type="gramEnd"/>
      <w:r w:rsidRPr="006837CD">
        <w:t>, ритмических рисунках исполняемых песен, в оркестровых партиях и аккомпанементах. Дву</w:t>
      </w:r>
      <w:proofErr w:type="gramStart"/>
      <w:r w:rsidRPr="006837CD">
        <w:t>х-</w:t>
      </w:r>
      <w:proofErr w:type="gramEnd"/>
      <w:r w:rsidRPr="006837CD">
        <w:t xml:space="preserve"> и трехдольность – восприятие и передача в движении.</w:t>
      </w:r>
    </w:p>
    <w:p w:rsidR="005D0222" w:rsidRPr="006837CD" w:rsidRDefault="005D0222" w:rsidP="006837CD">
      <w:pPr>
        <w:spacing w:line="276" w:lineRule="auto"/>
        <w:ind w:firstLine="709"/>
        <w:jc w:val="both"/>
      </w:pPr>
      <w:r w:rsidRPr="006837CD">
        <w:t xml:space="preserve">4. </w:t>
      </w:r>
      <w:r w:rsidRPr="006837CD">
        <w:rPr>
          <w:b/>
        </w:rPr>
        <w:t xml:space="preserve">Лад: </w:t>
      </w:r>
      <w:r w:rsidRPr="006837CD">
        <w:t xml:space="preserve">мажор, минор; тональность, тоника. </w:t>
      </w:r>
    </w:p>
    <w:p w:rsidR="005D0222" w:rsidRPr="006837CD" w:rsidRDefault="005D0222" w:rsidP="006837CD">
      <w:pPr>
        <w:spacing w:line="276" w:lineRule="auto"/>
        <w:ind w:firstLine="709"/>
        <w:contextualSpacing/>
        <w:jc w:val="both"/>
      </w:pPr>
      <w:r w:rsidRPr="006837CD">
        <w:t>5.</w:t>
      </w:r>
      <w:r w:rsidRPr="006837CD">
        <w:rPr>
          <w:b/>
        </w:rPr>
        <w:t xml:space="preserve"> Нотная грамота.</w:t>
      </w:r>
      <w:r w:rsidRPr="006837CD">
        <w:t xml:space="preserve"> Скрипичный ключ, нотный стан, расположение нот в объеме первой-второй октав, диез, бемоль. Чтение нот первой-второй октав, пение по нотам выученных по слуху простейших попевок (двухступенных, трехступенных, пятиступенных), песен, разучивание по нотам хоровых и оркестровых партий.</w:t>
      </w:r>
    </w:p>
    <w:p w:rsidR="005D0222" w:rsidRPr="006837CD" w:rsidRDefault="005D0222" w:rsidP="006837CD">
      <w:pPr>
        <w:tabs>
          <w:tab w:val="left" w:pos="201"/>
        </w:tabs>
        <w:spacing w:line="276" w:lineRule="auto"/>
        <w:ind w:firstLine="709"/>
        <w:jc w:val="both"/>
      </w:pPr>
      <w:r w:rsidRPr="006837CD">
        <w:t xml:space="preserve">6. </w:t>
      </w:r>
      <w:r w:rsidRPr="006837CD">
        <w:rPr>
          <w:b/>
        </w:rPr>
        <w:t xml:space="preserve">Интервалы </w:t>
      </w:r>
      <w:r w:rsidRPr="006837CD">
        <w:t xml:space="preserve">в пределах октавы. </w:t>
      </w:r>
      <w:r w:rsidRPr="006837CD">
        <w:rPr>
          <w:b/>
        </w:rPr>
        <w:t>Трезвучия</w:t>
      </w:r>
      <w:r w:rsidRPr="006837CD">
        <w:t>: мажорное и минорное. Интервалы и трезвучия в игровых упражнениях, песнях и аккомпанементах, произведениях для слушания музыки.</w:t>
      </w:r>
    </w:p>
    <w:p w:rsidR="005D0222" w:rsidRPr="006837CD" w:rsidRDefault="005D0222" w:rsidP="006837CD">
      <w:pPr>
        <w:tabs>
          <w:tab w:val="left" w:pos="201"/>
        </w:tabs>
        <w:spacing w:line="276" w:lineRule="auto"/>
        <w:ind w:firstLine="709"/>
        <w:jc w:val="both"/>
      </w:pPr>
      <w:r w:rsidRPr="006837CD">
        <w:t>7.</w:t>
      </w:r>
      <w:r w:rsidRPr="006837CD">
        <w:rPr>
          <w:b/>
        </w:rPr>
        <w:t xml:space="preserve"> Музыкальные жанры.</w:t>
      </w:r>
      <w:r w:rsidRPr="006837CD">
        <w:t xml:space="preserve"> Песня, танец, марш. Инструментальный концерт. Музыкально-сценические жанры: балет, опера, мюзикл.</w:t>
      </w:r>
    </w:p>
    <w:p w:rsidR="005D0222" w:rsidRPr="006837CD" w:rsidRDefault="005D0222" w:rsidP="006837CD">
      <w:pPr>
        <w:spacing w:line="276" w:lineRule="auto"/>
        <w:ind w:firstLine="709"/>
        <w:jc w:val="both"/>
      </w:pPr>
      <w:r w:rsidRPr="006837CD">
        <w:t xml:space="preserve">8. </w:t>
      </w:r>
      <w:r w:rsidRPr="006837CD">
        <w:rPr>
          <w:b/>
        </w:rPr>
        <w:t>Музыкальные формы.</w:t>
      </w:r>
      <w:r w:rsidRPr="006837CD">
        <w:t xml:space="preserve"> Виды развития: повтор, контраст. Вступление, заключение. Простые двухчастная и трехчастная формы, куплетная форма, вариации, рондо.</w:t>
      </w:r>
    </w:p>
    <w:p w:rsidR="005D0222" w:rsidRPr="006837CD" w:rsidRDefault="005D0222" w:rsidP="006837CD">
      <w:pPr>
        <w:spacing w:line="276" w:lineRule="auto"/>
        <w:ind w:firstLine="709"/>
        <w:jc w:val="both"/>
        <w:rPr>
          <w:rFonts w:eastAsia="Arial Unicode MS"/>
        </w:rPr>
      </w:pPr>
      <w:r w:rsidRPr="006837CD">
        <w:rPr>
          <w:rFonts w:eastAsia="Arial Unicode MS"/>
        </w:rPr>
        <w:t>В результате изучения музыки на уровне начального общего образования обучающийся</w:t>
      </w:r>
      <w:r w:rsidRPr="006837CD">
        <w:rPr>
          <w:rFonts w:eastAsia="Arial Unicode MS"/>
          <w:b/>
        </w:rPr>
        <w:t>получит возможность научиться</w:t>
      </w:r>
      <w:r w:rsidRPr="006837CD">
        <w:rPr>
          <w:rFonts w:eastAsia="Arial Unicode MS"/>
        </w:rPr>
        <w:t>:</w:t>
      </w:r>
    </w:p>
    <w:p w:rsidR="005D0222" w:rsidRPr="006837CD" w:rsidRDefault="005D0222" w:rsidP="006837CD">
      <w:pPr>
        <w:spacing w:line="276" w:lineRule="auto"/>
        <w:ind w:firstLine="709"/>
        <w:jc w:val="both"/>
        <w:rPr>
          <w:rFonts w:eastAsia="Arial Unicode MS"/>
          <w:i/>
        </w:rPr>
      </w:pPr>
      <w:r w:rsidRPr="006837CD">
        <w:rPr>
          <w:rFonts w:eastAsia="Arial Unicode MS"/>
          <w:i/>
        </w:rPr>
        <w:t>реализовывать творческий потенциал, собственные творческие замыслы в различных видах музыкальной деятельности (в пении и интерпретации музыки, игре на детских и других музыкальных инструментах, музыкально-пластическом движении и импровизации);</w:t>
      </w:r>
    </w:p>
    <w:p w:rsidR="005D0222" w:rsidRPr="006837CD" w:rsidRDefault="005D0222" w:rsidP="006837CD">
      <w:pPr>
        <w:spacing w:line="276" w:lineRule="auto"/>
        <w:ind w:firstLine="709"/>
        <w:jc w:val="both"/>
        <w:rPr>
          <w:rFonts w:eastAsia="Arial Unicode MS"/>
          <w:i/>
        </w:rPr>
      </w:pPr>
      <w:r w:rsidRPr="006837CD">
        <w:rPr>
          <w:rFonts w:eastAsia="Arial Unicode MS"/>
          <w:i/>
        </w:rPr>
        <w:t xml:space="preserve">организовывать культурный досуг, самостоятельную музыкально-творческую деятельность; </w:t>
      </w:r>
    </w:p>
    <w:p w:rsidR="005D0222" w:rsidRPr="006837CD" w:rsidRDefault="005D0222" w:rsidP="006837CD">
      <w:pPr>
        <w:spacing w:line="276" w:lineRule="auto"/>
        <w:ind w:firstLine="709"/>
        <w:jc w:val="both"/>
        <w:rPr>
          <w:rFonts w:eastAsia="Arial Unicode MS"/>
          <w:i/>
        </w:rPr>
      </w:pPr>
      <w:r w:rsidRPr="006837CD">
        <w:rPr>
          <w:rFonts w:eastAsia="Arial Unicode MS"/>
          <w:i/>
        </w:rPr>
        <w:t>использовать систему графических знаков для ориентации в нотном письме при пении простейших мелодий;</w:t>
      </w:r>
    </w:p>
    <w:p w:rsidR="005D0222" w:rsidRPr="006837CD" w:rsidRDefault="005D0222" w:rsidP="006837CD">
      <w:pPr>
        <w:spacing w:line="276" w:lineRule="auto"/>
        <w:ind w:firstLine="709"/>
        <w:jc w:val="both"/>
        <w:rPr>
          <w:rFonts w:eastAsia="Arial Unicode MS"/>
          <w:i/>
        </w:rPr>
      </w:pPr>
      <w:r w:rsidRPr="006837CD">
        <w:rPr>
          <w:rFonts w:eastAsia="Arial Unicode MS"/>
          <w:i/>
        </w:rPr>
        <w:t>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w:t>
      </w:r>
    </w:p>
    <w:p w:rsidR="005D0222" w:rsidRPr="006837CD" w:rsidRDefault="005D0222" w:rsidP="006837CD">
      <w:pPr>
        <w:spacing w:line="276" w:lineRule="auto"/>
        <w:ind w:firstLine="709"/>
        <w:jc w:val="both"/>
        <w:rPr>
          <w:rFonts w:eastAsia="Arial Unicode MS"/>
          <w:i/>
        </w:rPr>
      </w:pPr>
      <w:r w:rsidRPr="006837CD">
        <w:rPr>
          <w:rFonts w:eastAsia="Arial Unicode MS"/>
          <w:i/>
        </w:rPr>
        <w:t>адекватно оценивать явления музыкальной культуры и проявлять инициативу в выборе образцов профессионального и музыкально-поэтического творчества народов мира;</w:t>
      </w:r>
    </w:p>
    <w:p w:rsidR="00120655" w:rsidRDefault="005D0222" w:rsidP="004961E0">
      <w:pPr>
        <w:spacing w:line="276" w:lineRule="auto"/>
        <w:ind w:firstLine="709"/>
        <w:jc w:val="both"/>
        <w:rPr>
          <w:rFonts w:eastAsia="Arial Unicode MS"/>
          <w:i/>
        </w:rPr>
      </w:pPr>
      <w:r w:rsidRPr="006837CD">
        <w:rPr>
          <w:rFonts w:eastAsia="Arial Unicode MS"/>
          <w:i/>
        </w:rPr>
        <w:t>оказывать помощь в организации и проведении школьных культурно-массовых мероприятий; представлять широкой публике результаты собственной музыкально-</w:t>
      </w:r>
      <w:r w:rsidRPr="006837CD">
        <w:rPr>
          <w:rFonts w:eastAsia="Arial Unicode MS"/>
          <w:i/>
        </w:rPr>
        <w:lastRenderedPageBreak/>
        <w:t>творческой деятельности (пение, музицирование, драматизация и др.); собирать музыкальные к</w:t>
      </w:r>
      <w:bookmarkStart w:id="53" w:name="_Toc288394068"/>
      <w:bookmarkStart w:id="54" w:name="_Toc288410535"/>
      <w:bookmarkStart w:id="55" w:name="_Toc288410664"/>
      <w:bookmarkStart w:id="56" w:name="_Toc294246080"/>
      <w:r w:rsidR="004961E0">
        <w:rPr>
          <w:rFonts w:eastAsia="Arial Unicode MS"/>
          <w:i/>
        </w:rPr>
        <w:t>оллекции (фонотека, видеотека).</w:t>
      </w:r>
    </w:p>
    <w:p w:rsidR="004961E0" w:rsidRPr="004961E0" w:rsidRDefault="004961E0" w:rsidP="004961E0">
      <w:pPr>
        <w:spacing w:line="276" w:lineRule="auto"/>
        <w:ind w:firstLine="709"/>
        <w:jc w:val="both"/>
        <w:rPr>
          <w:rFonts w:eastAsia="Arial Unicode MS"/>
          <w:i/>
        </w:rPr>
      </w:pPr>
    </w:p>
    <w:p w:rsidR="00653A76" w:rsidRPr="006837CD" w:rsidRDefault="000A3544" w:rsidP="00120655">
      <w:pPr>
        <w:pStyle w:val="afd"/>
        <w:spacing w:line="276" w:lineRule="auto"/>
        <w:rPr>
          <w:sz w:val="24"/>
        </w:rPr>
      </w:pPr>
      <w:r w:rsidRPr="006837CD">
        <w:rPr>
          <w:sz w:val="24"/>
        </w:rPr>
        <w:t>1.2.11.</w:t>
      </w:r>
      <w:r w:rsidR="00653A76" w:rsidRPr="006837CD">
        <w:rPr>
          <w:sz w:val="24"/>
        </w:rPr>
        <w:t>Технология</w:t>
      </w:r>
      <w:bookmarkEnd w:id="53"/>
      <w:bookmarkEnd w:id="54"/>
      <w:bookmarkEnd w:id="55"/>
      <w:bookmarkEnd w:id="56"/>
    </w:p>
    <w:p w:rsidR="00D604C2" w:rsidRPr="006837CD" w:rsidRDefault="00D604C2" w:rsidP="006837CD">
      <w:pPr>
        <w:tabs>
          <w:tab w:val="left" w:pos="142"/>
          <w:tab w:val="left" w:leader="dot" w:pos="624"/>
          <w:tab w:val="left" w:pos="1134"/>
        </w:tabs>
        <w:spacing w:line="276" w:lineRule="auto"/>
        <w:ind w:left="357" w:firstLine="709"/>
        <w:jc w:val="both"/>
        <w:rPr>
          <w:rStyle w:val="Zag11"/>
          <w:rFonts w:eastAsia="@Arial Unicode MS"/>
        </w:rPr>
      </w:pPr>
      <w:r w:rsidRPr="006837CD">
        <w:rPr>
          <w:rStyle w:val="Zag11"/>
          <w:rFonts w:eastAsia="@Arial Unicode MS"/>
        </w:rPr>
        <w:t>В результате изучения курса «Технологии» обучающиеся на уровне начального общего образования:</w:t>
      </w:r>
    </w:p>
    <w:p w:rsidR="00D604C2" w:rsidRPr="006837CD" w:rsidRDefault="00D604C2" w:rsidP="006837CD">
      <w:pPr>
        <w:tabs>
          <w:tab w:val="left" w:pos="142"/>
          <w:tab w:val="left" w:leader="dot" w:pos="624"/>
          <w:tab w:val="left" w:pos="1134"/>
        </w:tabs>
        <w:spacing w:line="276" w:lineRule="auto"/>
        <w:ind w:left="357" w:firstLine="709"/>
        <w:jc w:val="both"/>
        <w:rPr>
          <w:rStyle w:val="Zag11"/>
          <w:rFonts w:eastAsia="@Arial Unicode MS"/>
        </w:rPr>
      </w:pPr>
      <w:proofErr w:type="gramStart"/>
      <w:r w:rsidRPr="006837CD">
        <w:rPr>
          <w:rStyle w:val="Zag11"/>
          <w:rFonts w:eastAsia="@Arial Unicode MS"/>
          <w:spacing w:val="-4"/>
        </w:rPr>
        <w:t>получат начальные представления о материальной культуре как продукте творческой предметно-преобразующей деятельности человека, о предметном мире как основной среде обитания современного человека, о гармонической взаимосвязи предметного мира с миром природы, об отражении в предметах материальной среды нравственно-эстетического и социально-исторического опыта человечества; о ценности предшествующих культур и необходимости бережного отношения к ним в целях сохранения и развития культурных традиций</w:t>
      </w:r>
      <w:r w:rsidRPr="006837CD">
        <w:rPr>
          <w:rStyle w:val="Zag11"/>
          <w:rFonts w:eastAsia="@Arial Unicode MS"/>
        </w:rPr>
        <w:t>;</w:t>
      </w:r>
      <w:proofErr w:type="gramEnd"/>
    </w:p>
    <w:p w:rsidR="00D604C2" w:rsidRPr="006837CD" w:rsidRDefault="00D604C2" w:rsidP="006837CD">
      <w:pPr>
        <w:tabs>
          <w:tab w:val="left" w:pos="142"/>
          <w:tab w:val="left" w:leader="dot" w:pos="624"/>
          <w:tab w:val="left" w:pos="1134"/>
        </w:tabs>
        <w:spacing w:line="276" w:lineRule="auto"/>
        <w:ind w:left="357" w:firstLine="709"/>
        <w:jc w:val="both"/>
        <w:rPr>
          <w:rStyle w:val="Zag11"/>
          <w:rFonts w:eastAsia="@Arial Unicode MS"/>
        </w:rPr>
      </w:pPr>
      <w:r w:rsidRPr="006837CD">
        <w:rPr>
          <w:rStyle w:val="Zag11"/>
          <w:rFonts w:eastAsia="@Arial Unicode MS"/>
        </w:rPr>
        <w:t xml:space="preserve">получат начальные знания и представления о наиболее важных правилах дизайна, которые необходимо учитывать при создании предметов материальной культуры; </w:t>
      </w:r>
    </w:p>
    <w:p w:rsidR="00D604C2" w:rsidRPr="006837CD" w:rsidRDefault="00D604C2" w:rsidP="006837CD">
      <w:pPr>
        <w:tabs>
          <w:tab w:val="left" w:pos="142"/>
          <w:tab w:val="left" w:leader="dot" w:pos="624"/>
          <w:tab w:val="left" w:pos="1134"/>
        </w:tabs>
        <w:spacing w:line="276" w:lineRule="auto"/>
        <w:ind w:left="357" w:firstLine="709"/>
        <w:jc w:val="both"/>
        <w:rPr>
          <w:rStyle w:val="Zag11"/>
          <w:rFonts w:eastAsia="@Arial Unicode MS"/>
        </w:rPr>
      </w:pPr>
      <w:r w:rsidRPr="006837CD">
        <w:rPr>
          <w:rStyle w:val="Zag11"/>
          <w:rFonts w:eastAsia="@Arial Unicode MS"/>
        </w:rPr>
        <w:t>получат общее представление о мире профессий, их социальном значении, истории возникновения и развития;</w:t>
      </w:r>
    </w:p>
    <w:p w:rsidR="00D604C2" w:rsidRPr="006837CD" w:rsidRDefault="00D604C2" w:rsidP="006837CD">
      <w:pPr>
        <w:tabs>
          <w:tab w:val="left" w:pos="142"/>
          <w:tab w:val="left" w:leader="dot" w:pos="624"/>
          <w:tab w:val="left" w:pos="1134"/>
        </w:tabs>
        <w:spacing w:line="276" w:lineRule="auto"/>
        <w:ind w:left="357" w:firstLine="709"/>
        <w:jc w:val="both"/>
        <w:rPr>
          <w:rStyle w:val="Zag11"/>
          <w:rFonts w:eastAsia="@Arial Unicode MS"/>
        </w:rPr>
      </w:pPr>
      <w:r w:rsidRPr="006837CD">
        <w:rPr>
          <w:rStyle w:val="Zag11"/>
          <w:rFonts w:eastAsia="@Arial Unicode MS"/>
        </w:rPr>
        <w:t>научатся использовать приобретенные знания и умения для творческой самореализации при оформлении своего дома и классной комнаты, при изготовлении подарков близким и друзьям, игрушечных моделей, художественно-декоративных и других изделий.</w:t>
      </w:r>
    </w:p>
    <w:p w:rsidR="00D604C2" w:rsidRPr="006837CD" w:rsidRDefault="00D604C2" w:rsidP="006837CD">
      <w:pPr>
        <w:tabs>
          <w:tab w:val="left" w:pos="142"/>
          <w:tab w:val="left" w:leader="dot" w:pos="624"/>
          <w:tab w:val="left" w:pos="1134"/>
        </w:tabs>
        <w:spacing w:line="276" w:lineRule="auto"/>
        <w:ind w:left="357" w:firstLine="709"/>
        <w:jc w:val="both"/>
        <w:rPr>
          <w:rStyle w:val="Zag11"/>
          <w:rFonts w:eastAsia="@Arial Unicode MS"/>
        </w:rPr>
      </w:pPr>
      <w:r w:rsidRPr="006837CD">
        <w:rPr>
          <w:rStyle w:val="Zag11"/>
          <w:rFonts w:eastAsia="@Arial Unicode MS"/>
        </w:rPr>
        <w:t>Решение конструкторских, художественно-конструкторских и технологических задач заложит развитие основ творческой деятельности, конструкторско-технологического мышления, пространственного воображения, эстетических представлений, формирования внутреннего плана действий, мелкой моторики рук.</w:t>
      </w:r>
    </w:p>
    <w:p w:rsidR="00D604C2" w:rsidRPr="006837CD" w:rsidRDefault="00D604C2" w:rsidP="006837CD">
      <w:pPr>
        <w:tabs>
          <w:tab w:val="left" w:pos="142"/>
          <w:tab w:val="left" w:leader="dot" w:pos="624"/>
          <w:tab w:val="left" w:pos="1134"/>
        </w:tabs>
        <w:spacing w:line="276" w:lineRule="auto"/>
        <w:ind w:left="357" w:firstLine="709"/>
        <w:jc w:val="both"/>
        <w:rPr>
          <w:rStyle w:val="Zag11"/>
          <w:rFonts w:eastAsia="@Arial Unicode MS"/>
        </w:rPr>
      </w:pPr>
      <w:r w:rsidRPr="006837CD">
        <w:rPr>
          <w:rStyle w:val="Zag11"/>
          <w:rFonts w:eastAsia="@Arial Unicode MS"/>
        </w:rPr>
        <w:t>Обучающиеся:</w:t>
      </w:r>
    </w:p>
    <w:p w:rsidR="00D604C2" w:rsidRPr="006837CD" w:rsidRDefault="00D604C2" w:rsidP="006837CD">
      <w:pPr>
        <w:tabs>
          <w:tab w:val="left" w:pos="142"/>
          <w:tab w:val="left" w:leader="dot" w:pos="624"/>
          <w:tab w:val="left" w:pos="1134"/>
        </w:tabs>
        <w:spacing w:line="276" w:lineRule="auto"/>
        <w:ind w:left="357" w:firstLine="709"/>
        <w:jc w:val="both"/>
        <w:rPr>
          <w:rStyle w:val="Zag11"/>
          <w:rFonts w:eastAsia="@Arial Unicode MS"/>
        </w:rPr>
      </w:pPr>
      <w:proofErr w:type="gramStart"/>
      <w:r w:rsidRPr="006837CD">
        <w:rPr>
          <w:rStyle w:val="Zag11"/>
          <w:rFonts w:eastAsia="@Arial Unicode MS"/>
        </w:rPr>
        <w:t xml:space="preserve">в результате выполнения под руководством учителя коллективных и групповых творческих работ, а также элементарных доступных проектов, получат первоначальный опыт использования сформированных в рамках учебного предмета </w:t>
      </w:r>
      <w:r w:rsidRPr="006837CD">
        <w:rPr>
          <w:rStyle w:val="Zag11"/>
          <w:rFonts w:eastAsia="@Arial Unicode MS"/>
          <w:i/>
          <w:iCs/>
        </w:rPr>
        <w:t xml:space="preserve">коммуникативных универсальных учебных действий </w:t>
      </w:r>
      <w:r w:rsidRPr="006837CD">
        <w:rPr>
          <w:rStyle w:val="Zag11"/>
          <w:rFonts w:eastAsia="@Arial Unicode MS"/>
        </w:rPr>
        <w:t>в целях осуществления совместной продуктивной деятельности: распределение ролей руководителя и подчиненных, распределение общего объема работы, приобретение навыков сотрудничества и взаимопомощи, доброжелательного и уважительного общения со сверстниками и взрослыми;</w:t>
      </w:r>
      <w:proofErr w:type="gramEnd"/>
    </w:p>
    <w:p w:rsidR="00D604C2" w:rsidRPr="006837CD" w:rsidRDefault="00D604C2" w:rsidP="006837CD">
      <w:pPr>
        <w:tabs>
          <w:tab w:val="left" w:pos="142"/>
          <w:tab w:val="left" w:leader="dot" w:pos="624"/>
          <w:tab w:val="left" w:pos="1134"/>
        </w:tabs>
        <w:spacing w:line="276" w:lineRule="auto"/>
        <w:ind w:left="357" w:firstLine="709"/>
        <w:jc w:val="both"/>
        <w:rPr>
          <w:rStyle w:val="Zag11"/>
          <w:rFonts w:eastAsia="@Arial Unicode MS"/>
        </w:rPr>
      </w:pPr>
      <w:r w:rsidRPr="006837CD">
        <w:rPr>
          <w:rStyle w:val="Zag11"/>
          <w:rFonts w:eastAsia="@Arial Unicode MS"/>
        </w:rPr>
        <w:t xml:space="preserve">овладеют начальными формами </w:t>
      </w:r>
      <w:r w:rsidRPr="006837CD">
        <w:rPr>
          <w:rStyle w:val="Zag11"/>
          <w:rFonts w:eastAsia="@Arial Unicode MS"/>
          <w:i/>
          <w:iCs/>
        </w:rPr>
        <w:t xml:space="preserve">познавательных универсальных учебных действий </w:t>
      </w:r>
      <w:r w:rsidRPr="006837CD">
        <w:rPr>
          <w:rStyle w:val="Zag11"/>
          <w:rFonts w:eastAsia="@Arial Unicode MS"/>
        </w:rPr>
        <w:t>– исследовательскими и логическими: наблюдения, сравнения, анализа, классификации, обобщения;</w:t>
      </w:r>
    </w:p>
    <w:p w:rsidR="00D604C2" w:rsidRPr="006837CD" w:rsidRDefault="00D604C2" w:rsidP="006837CD">
      <w:pPr>
        <w:tabs>
          <w:tab w:val="left" w:pos="142"/>
          <w:tab w:val="left" w:leader="dot" w:pos="624"/>
          <w:tab w:val="left" w:pos="1134"/>
        </w:tabs>
        <w:spacing w:line="276" w:lineRule="auto"/>
        <w:ind w:left="357" w:firstLine="709"/>
        <w:jc w:val="both"/>
        <w:rPr>
          <w:rStyle w:val="Zag11"/>
          <w:rFonts w:eastAsia="@Arial Unicode MS"/>
        </w:rPr>
      </w:pPr>
      <w:r w:rsidRPr="006837CD">
        <w:rPr>
          <w:rStyle w:val="Zag11"/>
          <w:rFonts w:eastAsia="@Arial Unicode MS"/>
        </w:rPr>
        <w:t xml:space="preserve">получат первоначальный опыт организации собственной творческой практической деятельности на основе сформированных </w:t>
      </w:r>
      <w:r w:rsidRPr="006837CD">
        <w:rPr>
          <w:rStyle w:val="Zag11"/>
          <w:rFonts w:eastAsia="@Arial Unicode MS"/>
          <w:i/>
          <w:iCs/>
        </w:rPr>
        <w:t>регулятивных универсальных учебных действий</w:t>
      </w:r>
      <w:r w:rsidRPr="006837CD">
        <w:rPr>
          <w:rStyle w:val="Zag11"/>
          <w:rFonts w:eastAsia="@Arial Unicode MS"/>
        </w:rPr>
        <w:t>: целеполагания и планирования предстоящего практического действия, прогнозирования, отбора оптимальных способов деятельности, осуществления контроля и коррекции результатов действий; научатся искать, отбирать, преобразовывать необходимую печатную и электронную информацию;</w:t>
      </w:r>
    </w:p>
    <w:p w:rsidR="00D604C2" w:rsidRPr="006837CD" w:rsidRDefault="00D604C2" w:rsidP="006837CD">
      <w:pPr>
        <w:tabs>
          <w:tab w:val="left" w:pos="142"/>
          <w:tab w:val="left" w:leader="dot" w:pos="624"/>
          <w:tab w:val="left" w:pos="1134"/>
        </w:tabs>
        <w:spacing w:line="276" w:lineRule="auto"/>
        <w:ind w:left="357" w:firstLine="709"/>
        <w:jc w:val="both"/>
        <w:rPr>
          <w:rStyle w:val="Zag11"/>
          <w:rFonts w:eastAsia="@Arial Unicode MS"/>
        </w:rPr>
      </w:pPr>
      <w:r w:rsidRPr="006837CD">
        <w:rPr>
          <w:rStyle w:val="Zag11"/>
          <w:rFonts w:eastAsia="@Arial Unicode MS"/>
        </w:rPr>
        <w:t>познакомятся с персональным компьютером как техническим средством, с его основными устройствами, их назначением; приобретут первоначальный опыт работы с простыми информационными объектами: текстом, рисунком, аудио</w:t>
      </w:r>
      <w:r w:rsidRPr="006837CD">
        <w:rPr>
          <w:rStyle w:val="Zag11"/>
          <w:rFonts w:eastAsia="@Arial Unicode MS"/>
        </w:rPr>
        <w:noBreakHyphen/>
        <w:t xml:space="preserve"> и видеофрагментами; овладеют приемами поиска и использования информации, научатся работать с доступными электронными ресурсами;</w:t>
      </w:r>
    </w:p>
    <w:p w:rsidR="00D604C2" w:rsidRPr="006837CD" w:rsidRDefault="00D604C2" w:rsidP="006837CD">
      <w:pPr>
        <w:tabs>
          <w:tab w:val="left" w:pos="142"/>
          <w:tab w:val="left" w:leader="dot" w:pos="624"/>
          <w:tab w:val="left" w:pos="1134"/>
        </w:tabs>
        <w:spacing w:line="276" w:lineRule="auto"/>
        <w:ind w:left="357" w:firstLine="709"/>
        <w:jc w:val="both"/>
        <w:rPr>
          <w:rStyle w:val="Zag11"/>
          <w:rFonts w:eastAsia="@Arial Unicode MS"/>
        </w:rPr>
      </w:pPr>
      <w:r w:rsidRPr="006837CD">
        <w:rPr>
          <w:rStyle w:val="Zag11"/>
          <w:rFonts w:eastAsia="@Arial Unicode MS"/>
        </w:rPr>
        <w:lastRenderedPageBreak/>
        <w:t>получат первоначальный опыт трудового самовоспитания: научатся самостоятельно обслуживать себя в школе, дома, элементарно ухаживать за одеждой и обувью, помогать младшим и старшим, оказывать доступную помощь по хозяйству.</w:t>
      </w:r>
    </w:p>
    <w:p w:rsidR="00D604C2" w:rsidRPr="006837CD" w:rsidRDefault="00D604C2" w:rsidP="006837CD">
      <w:pPr>
        <w:pStyle w:val="Zag3"/>
        <w:tabs>
          <w:tab w:val="left" w:pos="142"/>
          <w:tab w:val="left" w:leader="dot" w:pos="624"/>
          <w:tab w:val="left" w:pos="1134"/>
        </w:tabs>
        <w:spacing w:after="0" w:line="276" w:lineRule="auto"/>
        <w:ind w:left="357" w:firstLine="709"/>
        <w:jc w:val="both"/>
        <w:rPr>
          <w:rStyle w:val="Zag11"/>
          <w:rFonts w:eastAsia="@Arial Unicode MS"/>
          <w:i w:val="0"/>
          <w:iCs w:val="0"/>
          <w:color w:val="auto"/>
          <w:lang w:val="ru-RU"/>
        </w:rPr>
      </w:pPr>
      <w:r w:rsidRPr="006837CD">
        <w:rPr>
          <w:rStyle w:val="Zag11"/>
          <w:rFonts w:eastAsia="@Arial Unicode MS"/>
          <w:i w:val="0"/>
          <w:iCs w:val="0"/>
          <w:color w:val="auto"/>
          <w:lang w:val="ru-RU"/>
        </w:rPr>
        <w:t>В ходе преобразовательной творческой деятельности будут заложены основы таких социально ценных личностных и нравственных качеств, как трудолюбие, организованность, добросовестное и ответственное отношение к делу, инициативность, любознательность, потребность помогать другим, уважение к чужому труду и результатам труда, культурному наследию.</w:t>
      </w:r>
    </w:p>
    <w:p w:rsidR="00653A76" w:rsidRPr="006837CD" w:rsidRDefault="00A1453B" w:rsidP="006837CD">
      <w:pPr>
        <w:pStyle w:val="41"/>
        <w:spacing w:before="0" w:after="0" w:line="276" w:lineRule="auto"/>
        <w:ind w:firstLine="454"/>
        <w:jc w:val="both"/>
        <w:rPr>
          <w:rFonts w:ascii="Times New Roman" w:hAnsi="Times New Roman" w:cs="Times New Roman"/>
          <w:b/>
          <w:i w:val="0"/>
          <w:color w:val="auto"/>
          <w:sz w:val="24"/>
          <w:szCs w:val="24"/>
        </w:rPr>
      </w:pPr>
      <w:r w:rsidRPr="006837CD">
        <w:rPr>
          <w:rFonts w:ascii="Times New Roman" w:hAnsi="Times New Roman" w:cs="Times New Roman"/>
          <w:b/>
          <w:i w:val="0"/>
          <w:color w:val="auto"/>
          <w:sz w:val="24"/>
          <w:szCs w:val="24"/>
        </w:rPr>
        <w:t xml:space="preserve">Общекультурные </w:t>
      </w:r>
      <w:r w:rsidR="00653A76" w:rsidRPr="006837CD">
        <w:rPr>
          <w:rFonts w:ascii="Times New Roman" w:hAnsi="Times New Roman" w:cs="Times New Roman"/>
          <w:b/>
          <w:i w:val="0"/>
          <w:color w:val="auto"/>
          <w:sz w:val="24"/>
          <w:szCs w:val="24"/>
        </w:rPr>
        <w:t>и общетрудовые компетенции.</w:t>
      </w:r>
      <w:r w:rsidR="003A7E72">
        <w:rPr>
          <w:rFonts w:ascii="Times New Roman" w:hAnsi="Times New Roman" w:cs="Times New Roman"/>
          <w:b/>
          <w:i w:val="0"/>
          <w:color w:val="auto"/>
          <w:sz w:val="24"/>
          <w:szCs w:val="24"/>
        </w:rPr>
        <w:t xml:space="preserve"> </w:t>
      </w:r>
      <w:r w:rsidR="00653A76" w:rsidRPr="006837CD">
        <w:rPr>
          <w:rFonts w:ascii="Times New Roman" w:hAnsi="Times New Roman" w:cs="Times New Roman"/>
          <w:b/>
          <w:i w:val="0"/>
          <w:color w:val="auto"/>
          <w:sz w:val="24"/>
          <w:szCs w:val="24"/>
        </w:rPr>
        <w:t>Основы культуры труда, самообслуживание</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color w:val="auto"/>
          <w:sz w:val="24"/>
          <w:szCs w:val="24"/>
        </w:rPr>
        <w:t>Выпускник научится:</w:t>
      </w:r>
    </w:p>
    <w:p w:rsidR="00653A76" w:rsidRPr="006837CD" w:rsidRDefault="00653A76" w:rsidP="006837CD">
      <w:pPr>
        <w:pStyle w:val="210"/>
        <w:spacing w:line="276" w:lineRule="auto"/>
        <w:rPr>
          <w:sz w:val="24"/>
        </w:rPr>
      </w:pPr>
      <w:proofErr w:type="gramStart"/>
      <w:r w:rsidRPr="006837CD">
        <w:rPr>
          <w:sz w:val="24"/>
        </w:rPr>
        <w:t>иметь представление о наиболее распространённых в своём регионе традиционных народных промыслах и ремёслах, современных профессиях (в том числе профессиях своих родителей) и описывать их особенности;</w:t>
      </w:r>
      <w:proofErr w:type="gramEnd"/>
    </w:p>
    <w:p w:rsidR="00653A76" w:rsidRPr="006837CD" w:rsidRDefault="00653A76" w:rsidP="006837CD">
      <w:pPr>
        <w:pStyle w:val="210"/>
        <w:spacing w:line="276" w:lineRule="auto"/>
        <w:rPr>
          <w:sz w:val="24"/>
        </w:rPr>
      </w:pPr>
      <w:r w:rsidRPr="006837CD">
        <w:rPr>
          <w:sz w:val="24"/>
        </w:rPr>
        <w:t>понимать общие правила создания предметов рукотворного мира: соответствие изделия обстановке, удобство (функциональность), прочность, эстетическую выразительность — и руководствоваться ими в практической деятельности;</w:t>
      </w:r>
    </w:p>
    <w:p w:rsidR="00653A76" w:rsidRPr="006837CD" w:rsidRDefault="00653A76" w:rsidP="006837CD">
      <w:pPr>
        <w:pStyle w:val="210"/>
        <w:spacing w:line="276" w:lineRule="auto"/>
        <w:rPr>
          <w:sz w:val="24"/>
        </w:rPr>
      </w:pPr>
      <w:r w:rsidRPr="006837CD">
        <w:rPr>
          <w:sz w:val="24"/>
        </w:rPr>
        <w:t>планировать и выполнять практическое задание (практическую работу) с опорой на инструкционную карту; при необходимости вносить коррективы в выполняемые действия;</w:t>
      </w:r>
    </w:p>
    <w:p w:rsidR="00653A76" w:rsidRPr="006837CD" w:rsidRDefault="00653A76" w:rsidP="006837CD">
      <w:pPr>
        <w:pStyle w:val="210"/>
        <w:spacing w:line="276" w:lineRule="auto"/>
        <w:rPr>
          <w:sz w:val="24"/>
        </w:rPr>
      </w:pPr>
      <w:r w:rsidRPr="006837CD">
        <w:rPr>
          <w:sz w:val="24"/>
        </w:rPr>
        <w:t>выполнять доступные действия по самообслуживанию и доступные виды домашнего труда.</w:t>
      </w:r>
    </w:p>
    <w:p w:rsidR="00653A76" w:rsidRPr="006837CD" w:rsidRDefault="00653A76" w:rsidP="006837CD">
      <w:pPr>
        <w:pStyle w:val="ad"/>
        <w:spacing w:line="276" w:lineRule="auto"/>
        <w:ind w:firstLine="454"/>
        <w:rPr>
          <w:rFonts w:ascii="Times New Roman" w:hAnsi="Times New Roman"/>
          <w:b/>
          <w:i w:val="0"/>
          <w:color w:val="auto"/>
          <w:sz w:val="24"/>
          <w:szCs w:val="24"/>
        </w:rPr>
      </w:pPr>
      <w:r w:rsidRPr="006837CD">
        <w:rPr>
          <w:rFonts w:ascii="Times New Roman" w:hAnsi="Times New Roman"/>
          <w:b/>
          <w:i w:val="0"/>
          <w:color w:val="auto"/>
          <w:sz w:val="24"/>
          <w:szCs w:val="24"/>
        </w:rPr>
        <w:t>Выпускник получит возможность научиться:</w:t>
      </w:r>
    </w:p>
    <w:p w:rsidR="00653A76" w:rsidRPr="006837CD" w:rsidRDefault="00653A76" w:rsidP="006837CD">
      <w:pPr>
        <w:pStyle w:val="210"/>
        <w:spacing w:line="276" w:lineRule="auto"/>
        <w:rPr>
          <w:i/>
          <w:sz w:val="24"/>
        </w:rPr>
      </w:pPr>
      <w:r w:rsidRPr="006837CD">
        <w:rPr>
          <w:i/>
          <w:sz w:val="24"/>
        </w:rPr>
        <w:t>уважительно относиться к труду людей;</w:t>
      </w:r>
    </w:p>
    <w:p w:rsidR="00653A76" w:rsidRPr="006837CD" w:rsidRDefault="00653A76" w:rsidP="006837CD">
      <w:pPr>
        <w:pStyle w:val="210"/>
        <w:spacing w:line="276" w:lineRule="auto"/>
        <w:rPr>
          <w:i/>
          <w:sz w:val="24"/>
        </w:rPr>
      </w:pPr>
      <w:r w:rsidRPr="006837CD">
        <w:rPr>
          <w:i/>
          <w:spacing w:val="2"/>
          <w:sz w:val="24"/>
        </w:rPr>
        <w:t>понимать культурно­историческую ценность тради</w:t>
      </w:r>
      <w:r w:rsidRPr="006837CD">
        <w:rPr>
          <w:i/>
          <w:sz w:val="24"/>
        </w:rPr>
        <w:t xml:space="preserve">ций, отражённых в предметном мире, в том числе традиций трудовых </w:t>
      </w:r>
      <w:proofErr w:type="gramStart"/>
      <w:r w:rsidRPr="006837CD">
        <w:rPr>
          <w:i/>
          <w:sz w:val="24"/>
        </w:rPr>
        <w:t>династий</w:t>
      </w:r>
      <w:proofErr w:type="gramEnd"/>
      <w:r w:rsidRPr="006837CD">
        <w:rPr>
          <w:i/>
          <w:sz w:val="24"/>
        </w:rPr>
        <w:t xml:space="preserve"> как своего региона, так и страны, и уважать их;</w:t>
      </w:r>
    </w:p>
    <w:p w:rsidR="00653A76" w:rsidRPr="006837CD" w:rsidRDefault="00653A76" w:rsidP="006837CD">
      <w:pPr>
        <w:pStyle w:val="210"/>
        <w:spacing w:line="276" w:lineRule="auto"/>
        <w:rPr>
          <w:i/>
          <w:sz w:val="24"/>
        </w:rPr>
      </w:pPr>
      <w:r w:rsidRPr="006837CD">
        <w:rPr>
          <w:i/>
          <w:sz w:val="24"/>
        </w:rPr>
        <w:t>понимать особенности проектной деятельности, осуществлять под руководством учителя элементарную прое</w:t>
      </w:r>
      <w:r w:rsidRPr="006837CD">
        <w:rPr>
          <w:i/>
          <w:spacing w:val="2"/>
          <w:sz w:val="24"/>
        </w:rPr>
        <w:t xml:space="preserve">ктную деятельность в малых группах: разрабатывать замысел, искать пути его реализации, воплощать его в продукте, демонстрировать готовый продукт (изделия, </w:t>
      </w:r>
      <w:r w:rsidRPr="006837CD">
        <w:rPr>
          <w:i/>
          <w:sz w:val="24"/>
        </w:rPr>
        <w:t>комплексные работы, социальные услуги).</w:t>
      </w:r>
    </w:p>
    <w:p w:rsidR="00653A76" w:rsidRPr="006837CD" w:rsidRDefault="00653A76" w:rsidP="006837CD">
      <w:pPr>
        <w:pStyle w:val="41"/>
        <w:spacing w:before="0" w:after="0" w:line="276" w:lineRule="auto"/>
        <w:ind w:firstLine="454"/>
        <w:jc w:val="both"/>
        <w:rPr>
          <w:rFonts w:ascii="Times New Roman" w:hAnsi="Times New Roman" w:cs="Times New Roman"/>
          <w:b/>
          <w:i w:val="0"/>
          <w:color w:val="auto"/>
          <w:sz w:val="24"/>
          <w:szCs w:val="24"/>
        </w:rPr>
      </w:pPr>
      <w:r w:rsidRPr="006837CD">
        <w:rPr>
          <w:rFonts w:ascii="Times New Roman" w:hAnsi="Times New Roman" w:cs="Times New Roman"/>
          <w:b/>
          <w:i w:val="0"/>
          <w:color w:val="auto"/>
          <w:sz w:val="24"/>
          <w:szCs w:val="24"/>
        </w:rPr>
        <w:t>Технология ручной обработки материалов</w:t>
      </w:r>
      <w:proofErr w:type="gramStart"/>
      <w:r w:rsidRPr="006837CD">
        <w:rPr>
          <w:rFonts w:ascii="Times New Roman" w:hAnsi="Times New Roman" w:cs="Times New Roman"/>
          <w:b/>
          <w:i w:val="0"/>
          <w:color w:val="auto"/>
          <w:sz w:val="24"/>
          <w:szCs w:val="24"/>
        </w:rPr>
        <w:t>.Э</w:t>
      </w:r>
      <w:proofErr w:type="gramEnd"/>
      <w:r w:rsidRPr="006837CD">
        <w:rPr>
          <w:rFonts w:ascii="Times New Roman" w:hAnsi="Times New Roman" w:cs="Times New Roman"/>
          <w:b/>
          <w:i w:val="0"/>
          <w:color w:val="auto"/>
          <w:sz w:val="24"/>
          <w:szCs w:val="24"/>
        </w:rPr>
        <w:t>лементы графической грамоты</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color w:val="auto"/>
          <w:sz w:val="24"/>
          <w:szCs w:val="24"/>
        </w:rPr>
        <w:t>Выпускник научится:</w:t>
      </w:r>
    </w:p>
    <w:p w:rsidR="00653A76" w:rsidRPr="006837CD" w:rsidRDefault="00653A76" w:rsidP="006837CD">
      <w:pPr>
        <w:pStyle w:val="210"/>
        <w:spacing w:line="276" w:lineRule="auto"/>
        <w:rPr>
          <w:sz w:val="24"/>
        </w:rPr>
      </w:pPr>
      <w:r w:rsidRPr="006837CD">
        <w:rPr>
          <w:spacing w:val="2"/>
          <w:sz w:val="24"/>
        </w:rPr>
        <w:t xml:space="preserve">на основе полученных представлений о многообразии </w:t>
      </w:r>
      <w:r w:rsidRPr="006837CD">
        <w:rPr>
          <w:sz w:val="24"/>
        </w:rPr>
        <w:t>материалов, их видах, свойствах, происхождении, практическом применении в жизни осознанно подбирать доступные в обработке материалы для изделий по декоративно­художественным и конструктивным свойствам в соответствии с поставленной задачей;</w:t>
      </w:r>
    </w:p>
    <w:p w:rsidR="00653A76" w:rsidRPr="006837CD" w:rsidRDefault="00653A76" w:rsidP="006837CD">
      <w:pPr>
        <w:pStyle w:val="210"/>
        <w:spacing w:line="276" w:lineRule="auto"/>
        <w:rPr>
          <w:spacing w:val="-4"/>
          <w:sz w:val="24"/>
        </w:rPr>
      </w:pPr>
      <w:r w:rsidRPr="006837CD">
        <w:rPr>
          <w:spacing w:val="-4"/>
          <w:sz w:val="24"/>
        </w:rPr>
        <w:t>отбирать и выполнять в зависимости от свойств освоенных материалов оптимальные и доступные технологические приёмы их ручной обработки (при разметке деталей, их выделении из заготовки, формообразовании, сборке и отделке изделия);</w:t>
      </w:r>
    </w:p>
    <w:p w:rsidR="00653A76" w:rsidRPr="006837CD" w:rsidRDefault="00653A76" w:rsidP="006837CD">
      <w:pPr>
        <w:pStyle w:val="210"/>
        <w:spacing w:line="276" w:lineRule="auto"/>
        <w:rPr>
          <w:spacing w:val="-2"/>
          <w:sz w:val="24"/>
        </w:rPr>
      </w:pPr>
      <w:proofErr w:type="gramStart"/>
      <w:r w:rsidRPr="006837CD">
        <w:rPr>
          <w:spacing w:val="-2"/>
          <w:sz w:val="24"/>
        </w:rPr>
        <w:t>применять приёмы рациональной безопасной работы ручными инструментами: чертёжными (линейка, угольник, циркуль), режущими (ножницы) и колющими (швейная игла);</w:t>
      </w:r>
      <w:proofErr w:type="gramEnd"/>
    </w:p>
    <w:p w:rsidR="00653A76" w:rsidRPr="006837CD" w:rsidRDefault="00653A76" w:rsidP="006837CD">
      <w:pPr>
        <w:pStyle w:val="210"/>
        <w:spacing w:line="276" w:lineRule="auto"/>
        <w:rPr>
          <w:spacing w:val="-2"/>
          <w:sz w:val="24"/>
        </w:rPr>
      </w:pPr>
      <w:proofErr w:type="gramStart"/>
      <w:r w:rsidRPr="006837CD">
        <w:rPr>
          <w:spacing w:val="-2"/>
          <w:sz w:val="24"/>
        </w:rPr>
        <w:t>выполнять символические действия моделирования и пре</w:t>
      </w:r>
      <w:r w:rsidRPr="006837CD">
        <w:rPr>
          <w:spacing w:val="2"/>
          <w:sz w:val="24"/>
        </w:rPr>
        <w:t>образования модели и работать с простейшей технической</w:t>
      </w:r>
      <w:r w:rsidRPr="006837CD">
        <w:rPr>
          <w:spacing w:val="-2"/>
          <w:sz w:val="24"/>
        </w:rPr>
        <w:t>документацией: распознавать простейшие чертежи и эскизы, читать их и выполнять разметку с опорой на них; изготавливать плоскостные и объёмные изделия по простейшим чертежам, эскизам, схемам, рисункам.</w:t>
      </w:r>
      <w:proofErr w:type="gramEnd"/>
    </w:p>
    <w:p w:rsidR="00653A76" w:rsidRPr="006837CD" w:rsidRDefault="00653A76" w:rsidP="006837CD">
      <w:pPr>
        <w:pStyle w:val="ad"/>
        <w:spacing w:line="276" w:lineRule="auto"/>
        <w:ind w:firstLine="454"/>
        <w:rPr>
          <w:rFonts w:ascii="Times New Roman" w:hAnsi="Times New Roman"/>
          <w:b/>
          <w:i w:val="0"/>
          <w:color w:val="auto"/>
          <w:sz w:val="24"/>
          <w:szCs w:val="24"/>
        </w:rPr>
      </w:pPr>
      <w:r w:rsidRPr="006837CD">
        <w:rPr>
          <w:rFonts w:ascii="Times New Roman" w:hAnsi="Times New Roman"/>
          <w:b/>
          <w:i w:val="0"/>
          <w:color w:val="auto"/>
          <w:sz w:val="24"/>
          <w:szCs w:val="24"/>
        </w:rPr>
        <w:t>Выпускник получит возможность научиться:</w:t>
      </w:r>
    </w:p>
    <w:p w:rsidR="00653A76" w:rsidRPr="006837CD" w:rsidRDefault="00653A76" w:rsidP="006837CD">
      <w:pPr>
        <w:pStyle w:val="210"/>
        <w:spacing w:line="276" w:lineRule="auto"/>
        <w:rPr>
          <w:i/>
          <w:sz w:val="24"/>
        </w:rPr>
      </w:pPr>
      <w:r w:rsidRPr="006837CD">
        <w:rPr>
          <w:i/>
          <w:sz w:val="24"/>
        </w:rPr>
        <w:t>отбирать и выстраивать оптимальную технологическую последовательность реализации собственного или предложенного учителем замысла;</w:t>
      </w:r>
    </w:p>
    <w:p w:rsidR="00653A76" w:rsidRPr="006837CD" w:rsidRDefault="00653A76" w:rsidP="006837CD">
      <w:pPr>
        <w:pStyle w:val="210"/>
        <w:spacing w:line="276" w:lineRule="auto"/>
        <w:rPr>
          <w:i/>
          <w:sz w:val="24"/>
        </w:rPr>
      </w:pPr>
      <w:r w:rsidRPr="006837CD">
        <w:rPr>
          <w:i/>
          <w:sz w:val="24"/>
        </w:rPr>
        <w:lastRenderedPageBreak/>
        <w:t>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декоративно­художественной задачей.</w:t>
      </w:r>
    </w:p>
    <w:p w:rsidR="00653A76" w:rsidRPr="006837CD" w:rsidRDefault="00653A76" w:rsidP="006837CD">
      <w:pPr>
        <w:pStyle w:val="41"/>
        <w:spacing w:before="0" w:after="0" w:line="276" w:lineRule="auto"/>
        <w:ind w:firstLine="454"/>
        <w:jc w:val="both"/>
        <w:rPr>
          <w:rFonts w:ascii="Times New Roman" w:hAnsi="Times New Roman" w:cs="Times New Roman"/>
          <w:b/>
          <w:i w:val="0"/>
          <w:color w:val="auto"/>
          <w:sz w:val="24"/>
          <w:szCs w:val="24"/>
        </w:rPr>
      </w:pPr>
      <w:r w:rsidRPr="006837CD">
        <w:rPr>
          <w:rFonts w:ascii="Times New Roman" w:hAnsi="Times New Roman" w:cs="Times New Roman"/>
          <w:b/>
          <w:i w:val="0"/>
          <w:color w:val="auto"/>
          <w:sz w:val="24"/>
          <w:szCs w:val="24"/>
        </w:rPr>
        <w:t>Конструирование и моделирование</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color w:val="auto"/>
          <w:sz w:val="24"/>
          <w:szCs w:val="24"/>
        </w:rPr>
        <w:t>Выпускник научится:</w:t>
      </w:r>
    </w:p>
    <w:p w:rsidR="00653A76" w:rsidRPr="006837CD" w:rsidRDefault="00653A76" w:rsidP="006837CD">
      <w:pPr>
        <w:pStyle w:val="210"/>
        <w:spacing w:line="276" w:lineRule="auto"/>
        <w:rPr>
          <w:sz w:val="24"/>
        </w:rPr>
      </w:pPr>
      <w:r w:rsidRPr="006837CD">
        <w:rPr>
          <w:spacing w:val="2"/>
          <w:sz w:val="24"/>
        </w:rPr>
        <w:t xml:space="preserve">анализировать устройство изделия: выделять детали, их </w:t>
      </w:r>
      <w:r w:rsidRPr="006837CD">
        <w:rPr>
          <w:sz w:val="24"/>
        </w:rPr>
        <w:t>форму, определять взаимное расположение, виды соединения деталей;</w:t>
      </w:r>
    </w:p>
    <w:p w:rsidR="00653A76" w:rsidRPr="006837CD" w:rsidRDefault="00653A76" w:rsidP="006837CD">
      <w:pPr>
        <w:pStyle w:val="210"/>
        <w:spacing w:line="276" w:lineRule="auto"/>
        <w:rPr>
          <w:sz w:val="24"/>
        </w:rPr>
      </w:pPr>
      <w:r w:rsidRPr="006837CD">
        <w:rPr>
          <w:sz w:val="24"/>
        </w:rPr>
        <w:t>решать простейшие задачи конструктивного характера по изменению вида и способа соединения деталей: на достраивание, придание новых свойств конструкции;</w:t>
      </w:r>
    </w:p>
    <w:p w:rsidR="00653A76" w:rsidRPr="006837CD" w:rsidRDefault="00653A76" w:rsidP="006837CD">
      <w:pPr>
        <w:pStyle w:val="210"/>
        <w:spacing w:line="276" w:lineRule="auto"/>
        <w:rPr>
          <w:sz w:val="24"/>
        </w:rPr>
      </w:pPr>
      <w:r w:rsidRPr="006837CD">
        <w:rPr>
          <w:spacing w:val="2"/>
          <w:sz w:val="24"/>
        </w:rPr>
        <w:t>изготавливать несложные конструкции изделий по ри</w:t>
      </w:r>
      <w:r w:rsidRPr="006837CD">
        <w:rPr>
          <w:sz w:val="24"/>
        </w:rPr>
        <w:t>сунку, простейшему чертежу или эскизу, образцу и доступным заданным условиям.</w:t>
      </w:r>
    </w:p>
    <w:p w:rsidR="00653A76" w:rsidRPr="006837CD" w:rsidRDefault="00653A76" w:rsidP="006837CD">
      <w:pPr>
        <w:pStyle w:val="ad"/>
        <w:spacing w:line="276" w:lineRule="auto"/>
        <w:ind w:firstLine="454"/>
        <w:rPr>
          <w:rFonts w:ascii="Times New Roman" w:hAnsi="Times New Roman"/>
          <w:b/>
          <w:i w:val="0"/>
          <w:color w:val="auto"/>
          <w:sz w:val="24"/>
          <w:szCs w:val="24"/>
        </w:rPr>
      </w:pPr>
      <w:r w:rsidRPr="006837CD">
        <w:rPr>
          <w:rFonts w:ascii="Times New Roman" w:hAnsi="Times New Roman"/>
          <w:b/>
          <w:i w:val="0"/>
          <w:color w:val="auto"/>
          <w:sz w:val="24"/>
          <w:szCs w:val="24"/>
        </w:rPr>
        <w:t>Выпускник получит возможность научиться:</w:t>
      </w:r>
    </w:p>
    <w:p w:rsidR="00653A76" w:rsidRPr="006837CD" w:rsidRDefault="00653A76" w:rsidP="006837CD">
      <w:pPr>
        <w:pStyle w:val="210"/>
        <w:spacing w:line="276" w:lineRule="auto"/>
        <w:rPr>
          <w:i/>
          <w:sz w:val="24"/>
        </w:rPr>
      </w:pPr>
      <w:r w:rsidRPr="006837CD">
        <w:rPr>
          <w:i/>
          <w:sz w:val="24"/>
        </w:rPr>
        <w:t>соотносить объёмную конструкцию, основанную на правильных геометрических формах, с изображениями их развёрток;</w:t>
      </w:r>
    </w:p>
    <w:p w:rsidR="00653A76" w:rsidRPr="006837CD" w:rsidRDefault="00653A76" w:rsidP="006837CD">
      <w:pPr>
        <w:pStyle w:val="210"/>
        <w:spacing w:line="276" w:lineRule="auto"/>
        <w:rPr>
          <w:i/>
          <w:sz w:val="24"/>
        </w:rPr>
      </w:pPr>
      <w:r w:rsidRPr="006837CD">
        <w:rPr>
          <w:i/>
          <w:sz w:val="24"/>
        </w:rPr>
        <w:t xml:space="preserve">создавать мысленный образ конструкции с целью решения определённой конструкторской задачи или передачи </w:t>
      </w:r>
      <w:r w:rsidRPr="006837CD">
        <w:rPr>
          <w:i/>
          <w:spacing w:val="-2"/>
          <w:sz w:val="24"/>
        </w:rPr>
        <w:t xml:space="preserve">определённой художественно­эстетической информации; </w:t>
      </w:r>
      <w:r w:rsidRPr="006837CD">
        <w:rPr>
          <w:i/>
          <w:sz w:val="24"/>
        </w:rPr>
        <w:t>воплощать этот образ в материале.</w:t>
      </w:r>
    </w:p>
    <w:p w:rsidR="00653A76" w:rsidRPr="006837CD" w:rsidRDefault="00653A76" w:rsidP="006837CD">
      <w:pPr>
        <w:pStyle w:val="41"/>
        <w:spacing w:before="0" w:after="0" w:line="276" w:lineRule="auto"/>
        <w:ind w:firstLine="454"/>
        <w:jc w:val="both"/>
        <w:rPr>
          <w:rFonts w:ascii="Times New Roman" w:hAnsi="Times New Roman" w:cs="Times New Roman"/>
          <w:b/>
          <w:i w:val="0"/>
          <w:color w:val="auto"/>
          <w:sz w:val="24"/>
          <w:szCs w:val="24"/>
        </w:rPr>
      </w:pPr>
      <w:r w:rsidRPr="006837CD">
        <w:rPr>
          <w:rFonts w:ascii="Times New Roman" w:hAnsi="Times New Roman" w:cs="Times New Roman"/>
          <w:b/>
          <w:i w:val="0"/>
          <w:color w:val="auto"/>
          <w:sz w:val="24"/>
          <w:szCs w:val="24"/>
        </w:rPr>
        <w:t>Практика работы на компьютере</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color w:val="auto"/>
          <w:sz w:val="24"/>
          <w:szCs w:val="24"/>
        </w:rPr>
        <w:t>Выпускник научится:</w:t>
      </w:r>
    </w:p>
    <w:p w:rsidR="00653A76" w:rsidRPr="006837CD" w:rsidRDefault="00653A76" w:rsidP="006837CD">
      <w:pPr>
        <w:pStyle w:val="210"/>
        <w:spacing w:line="276" w:lineRule="auto"/>
        <w:rPr>
          <w:sz w:val="24"/>
        </w:rPr>
      </w:pPr>
      <w:r w:rsidRPr="006837CD">
        <w:rPr>
          <w:sz w:val="24"/>
        </w:rPr>
        <w:t>выполнять на основе знакомства с персональным ком</w:t>
      </w:r>
      <w:r w:rsidRPr="006837CD">
        <w:rPr>
          <w:spacing w:val="-2"/>
          <w:sz w:val="24"/>
        </w:rPr>
        <w:t>пьютером как техническим средством, его основными устрой</w:t>
      </w:r>
      <w:r w:rsidRPr="006837CD">
        <w:rPr>
          <w:sz w:val="24"/>
        </w:rPr>
        <w:t>ствами и их назначением базовые действия с компьютероми другими средствами ИКТ, использу</w:t>
      </w:r>
      <w:r w:rsidR="00A1453B" w:rsidRPr="006837CD">
        <w:rPr>
          <w:sz w:val="24"/>
        </w:rPr>
        <w:t>я безопасные для орга</w:t>
      </w:r>
      <w:r w:rsidRPr="006837CD">
        <w:rPr>
          <w:sz w:val="24"/>
        </w:rPr>
        <w:t xml:space="preserve">нов </w:t>
      </w:r>
      <w:r w:rsidRPr="006837CD">
        <w:rPr>
          <w:spacing w:val="2"/>
          <w:sz w:val="24"/>
        </w:rPr>
        <w:t xml:space="preserve">зрения, нервной системы, опорно­двигательного аппарата </w:t>
      </w:r>
      <w:r w:rsidRPr="006837CD">
        <w:rPr>
          <w:sz w:val="24"/>
        </w:rPr>
        <w:t>эр</w:t>
      </w:r>
      <w:r w:rsidRPr="006837CD">
        <w:rPr>
          <w:spacing w:val="2"/>
          <w:sz w:val="24"/>
        </w:rPr>
        <w:t xml:space="preserve">гономичные приёмы работы; выполнять компенсирующие </w:t>
      </w:r>
      <w:r w:rsidRPr="006837CD">
        <w:rPr>
          <w:sz w:val="24"/>
        </w:rPr>
        <w:t>физические упражнения (мини­зарядку);</w:t>
      </w:r>
    </w:p>
    <w:p w:rsidR="00653A76" w:rsidRPr="006837CD" w:rsidRDefault="00653A76" w:rsidP="006837CD">
      <w:pPr>
        <w:pStyle w:val="210"/>
        <w:spacing w:line="276" w:lineRule="auto"/>
        <w:rPr>
          <w:sz w:val="24"/>
        </w:rPr>
      </w:pPr>
      <w:r w:rsidRPr="006837CD">
        <w:rPr>
          <w:sz w:val="24"/>
        </w:rPr>
        <w:t>пользоваться компьютером для поиска и воспроизведения необходимой информации;</w:t>
      </w:r>
    </w:p>
    <w:p w:rsidR="00653A76" w:rsidRPr="006837CD" w:rsidRDefault="00653A76" w:rsidP="006837CD">
      <w:pPr>
        <w:pStyle w:val="210"/>
        <w:spacing w:line="276" w:lineRule="auto"/>
        <w:rPr>
          <w:sz w:val="24"/>
        </w:rPr>
      </w:pPr>
      <w:r w:rsidRPr="006837CD">
        <w:rPr>
          <w:sz w:val="24"/>
        </w:rPr>
        <w:t>пользоваться компьютером для решения доступных учеб</w:t>
      </w:r>
      <w:r w:rsidRPr="006837CD">
        <w:rPr>
          <w:spacing w:val="2"/>
          <w:sz w:val="24"/>
        </w:rPr>
        <w:t>ных задач с простыми информационными объектами (тек</w:t>
      </w:r>
      <w:r w:rsidRPr="006837CD">
        <w:rPr>
          <w:sz w:val="24"/>
        </w:rPr>
        <w:t>стом, рисунками, доступными электронными ресурсами).</w:t>
      </w:r>
    </w:p>
    <w:p w:rsidR="002A17D5" w:rsidRDefault="00653A76" w:rsidP="006837CD">
      <w:pPr>
        <w:pStyle w:val="a3"/>
        <w:spacing w:line="276" w:lineRule="auto"/>
        <w:ind w:firstLine="454"/>
        <w:rPr>
          <w:rFonts w:ascii="Times New Roman" w:hAnsi="Times New Roman"/>
          <w:i/>
          <w:iCs/>
          <w:color w:val="auto"/>
          <w:sz w:val="24"/>
          <w:szCs w:val="24"/>
        </w:rPr>
      </w:pPr>
      <w:r w:rsidRPr="006837CD">
        <w:rPr>
          <w:rFonts w:ascii="Times New Roman" w:hAnsi="Times New Roman"/>
          <w:b/>
          <w:iCs/>
          <w:color w:val="auto"/>
          <w:spacing w:val="2"/>
          <w:sz w:val="24"/>
          <w:szCs w:val="24"/>
        </w:rPr>
        <w:t>Выпускник получит возможность научиться</w:t>
      </w:r>
      <w:r w:rsidRPr="006837CD">
        <w:rPr>
          <w:rFonts w:ascii="Times New Roman" w:hAnsi="Times New Roman"/>
          <w:i/>
          <w:iCs/>
          <w:color w:val="auto"/>
          <w:spacing w:val="2"/>
          <w:sz w:val="24"/>
          <w:szCs w:val="24"/>
        </w:rPr>
        <w:t>пользо</w:t>
      </w:r>
      <w:r w:rsidRPr="006837CD">
        <w:rPr>
          <w:rFonts w:ascii="Times New Roman" w:hAnsi="Times New Roman"/>
          <w:i/>
          <w:iCs/>
          <w:color w:val="auto"/>
          <w:sz w:val="24"/>
          <w:szCs w:val="24"/>
        </w:rPr>
        <w:t>ваться доступными приёмами работы с готовой текстовой, визуальной, звуковой информацией в сети Интернет, а также познакомится с доступными способами её получения, хранения, переработки.</w:t>
      </w:r>
    </w:p>
    <w:p w:rsidR="00120655" w:rsidRDefault="00120655" w:rsidP="006837CD">
      <w:pPr>
        <w:pStyle w:val="afd"/>
        <w:spacing w:line="276" w:lineRule="auto"/>
        <w:rPr>
          <w:sz w:val="24"/>
        </w:rPr>
      </w:pPr>
      <w:bookmarkStart w:id="57" w:name="_Toc288394069"/>
      <w:bookmarkStart w:id="58" w:name="_Toc288410536"/>
      <w:bookmarkStart w:id="59" w:name="_Toc288410665"/>
      <w:bookmarkStart w:id="60" w:name="_Toc294246081"/>
    </w:p>
    <w:p w:rsidR="00653A76" w:rsidRPr="006837CD" w:rsidRDefault="000A3544" w:rsidP="006837CD">
      <w:pPr>
        <w:pStyle w:val="afd"/>
        <w:spacing w:line="276" w:lineRule="auto"/>
        <w:rPr>
          <w:sz w:val="24"/>
        </w:rPr>
      </w:pPr>
      <w:r w:rsidRPr="006837CD">
        <w:rPr>
          <w:sz w:val="24"/>
        </w:rPr>
        <w:t>1.2.12.</w:t>
      </w:r>
      <w:r w:rsidR="00653A76" w:rsidRPr="006837CD">
        <w:rPr>
          <w:sz w:val="24"/>
        </w:rPr>
        <w:t>Физическая культура</w:t>
      </w:r>
      <w:bookmarkEnd w:id="57"/>
      <w:bookmarkEnd w:id="58"/>
      <w:bookmarkEnd w:id="59"/>
      <w:bookmarkEnd w:id="60"/>
    </w:p>
    <w:p w:rsidR="00653A76" w:rsidRPr="006837CD" w:rsidRDefault="00653A76" w:rsidP="006837CD">
      <w:pPr>
        <w:pStyle w:val="a3"/>
        <w:spacing w:line="276" w:lineRule="auto"/>
        <w:ind w:firstLine="0"/>
        <w:rPr>
          <w:rFonts w:ascii="Times New Roman" w:hAnsi="Times New Roman"/>
          <w:iCs/>
          <w:color w:val="auto"/>
          <w:sz w:val="24"/>
          <w:szCs w:val="24"/>
        </w:rPr>
      </w:pPr>
      <w:r w:rsidRPr="006837CD">
        <w:rPr>
          <w:rFonts w:ascii="Times New Roman" w:hAnsi="Times New Roman"/>
          <w:iCs/>
          <w:color w:val="auto"/>
          <w:sz w:val="24"/>
          <w:szCs w:val="24"/>
        </w:rPr>
        <w:t>(для обучающихся, не имеющих противопоказаний для занятий физической культурой или существенных ограничений по нагрузке)</w:t>
      </w:r>
    </w:p>
    <w:p w:rsidR="00653A76" w:rsidRPr="006837CD" w:rsidRDefault="00653A76" w:rsidP="006837CD">
      <w:pPr>
        <w:pStyle w:val="a3"/>
        <w:spacing w:line="276" w:lineRule="auto"/>
        <w:ind w:firstLine="454"/>
        <w:rPr>
          <w:rFonts w:ascii="Times New Roman" w:hAnsi="Times New Roman"/>
          <w:color w:val="auto"/>
          <w:sz w:val="24"/>
          <w:szCs w:val="24"/>
        </w:rPr>
      </w:pPr>
      <w:r w:rsidRPr="006837CD">
        <w:rPr>
          <w:rFonts w:ascii="Times New Roman" w:hAnsi="Times New Roman"/>
          <w:color w:val="auto"/>
          <w:spacing w:val="2"/>
          <w:sz w:val="24"/>
          <w:szCs w:val="24"/>
        </w:rPr>
        <w:t xml:space="preserve">В результате обучения обучающиеся на </w:t>
      </w:r>
      <w:proofErr w:type="gramStart"/>
      <w:r w:rsidR="00A87A29" w:rsidRPr="006837CD">
        <w:rPr>
          <w:rFonts w:ascii="Times New Roman" w:hAnsi="Times New Roman"/>
          <w:color w:val="auto"/>
          <w:spacing w:val="2"/>
          <w:sz w:val="24"/>
          <w:szCs w:val="24"/>
        </w:rPr>
        <w:t>на</w:t>
      </w:r>
      <w:proofErr w:type="gramEnd"/>
      <w:r w:rsidR="00A87A29" w:rsidRPr="006837CD">
        <w:rPr>
          <w:rFonts w:ascii="Times New Roman" w:hAnsi="Times New Roman"/>
          <w:color w:val="auto"/>
          <w:spacing w:val="2"/>
          <w:sz w:val="24"/>
          <w:szCs w:val="24"/>
        </w:rPr>
        <w:t xml:space="preserve"> уровне</w:t>
      </w:r>
      <w:r w:rsidRPr="006837CD">
        <w:rPr>
          <w:rFonts w:ascii="Times New Roman" w:hAnsi="Times New Roman"/>
          <w:color w:val="auto"/>
          <w:spacing w:val="2"/>
          <w:sz w:val="24"/>
          <w:szCs w:val="24"/>
        </w:rPr>
        <w:t xml:space="preserve"> началь</w:t>
      </w:r>
      <w:r w:rsidRPr="006837CD">
        <w:rPr>
          <w:rFonts w:ascii="Times New Roman" w:hAnsi="Times New Roman"/>
          <w:color w:val="auto"/>
          <w:sz w:val="24"/>
          <w:szCs w:val="24"/>
        </w:rPr>
        <w:t>ного общего образования начнут понимать значение занятий физической культурой для укрепления здоровья, физического развития, физической подготовленности и трудовой деятельности.</w:t>
      </w:r>
    </w:p>
    <w:p w:rsidR="00653A76" w:rsidRPr="006837CD" w:rsidRDefault="00653A76" w:rsidP="006837CD">
      <w:pPr>
        <w:pStyle w:val="41"/>
        <w:spacing w:before="0" w:after="0" w:line="276" w:lineRule="auto"/>
        <w:ind w:firstLine="454"/>
        <w:jc w:val="both"/>
        <w:rPr>
          <w:rFonts w:ascii="Times New Roman" w:hAnsi="Times New Roman" w:cs="Times New Roman"/>
          <w:b/>
          <w:i w:val="0"/>
          <w:color w:val="auto"/>
          <w:sz w:val="24"/>
          <w:szCs w:val="24"/>
        </w:rPr>
      </w:pPr>
      <w:r w:rsidRPr="006837CD">
        <w:rPr>
          <w:rFonts w:ascii="Times New Roman" w:hAnsi="Times New Roman" w:cs="Times New Roman"/>
          <w:b/>
          <w:i w:val="0"/>
          <w:color w:val="auto"/>
          <w:sz w:val="24"/>
          <w:szCs w:val="24"/>
        </w:rPr>
        <w:t>Знания о физической культуре</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color w:val="auto"/>
          <w:sz w:val="24"/>
          <w:szCs w:val="24"/>
        </w:rPr>
        <w:t>Выпускник научится:</w:t>
      </w:r>
    </w:p>
    <w:p w:rsidR="00653A76" w:rsidRPr="006837CD" w:rsidRDefault="00653A76" w:rsidP="006837CD">
      <w:pPr>
        <w:pStyle w:val="210"/>
        <w:spacing w:line="276" w:lineRule="auto"/>
        <w:rPr>
          <w:sz w:val="24"/>
        </w:rPr>
      </w:pPr>
      <w:r w:rsidRPr="006837CD">
        <w:rPr>
          <w:sz w:val="24"/>
        </w:rPr>
        <w:t>ориентироваться в понятиях «физическая культура», «ре</w:t>
      </w:r>
      <w:r w:rsidRPr="006837CD">
        <w:rPr>
          <w:spacing w:val="2"/>
          <w:sz w:val="24"/>
        </w:rPr>
        <w:t>жим дня»; характеризовать назначение утренней зарядки, физкультминуток и физкультпауз, уроков физической куль</w:t>
      </w:r>
      <w:r w:rsidRPr="006837CD">
        <w:rPr>
          <w:sz w:val="24"/>
        </w:rPr>
        <w:t>туры, закаливания, прогулок на свежем воздухе, подвижных игр, занятий спортом для укрепления здоровья, развития основных физических качеств;</w:t>
      </w:r>
    </w:p>
    <w:p w:rsidR="00653A76" w:rsidRPr="006837CD" w:rsidRDefault="00653A76" w:rsidP="006837CD">
      <w:pPr>
        <w:pStyle w:val="210"/>
        <w:spacing w:line="276" w:lineRule="auto"/>
        <w:rPr>
          <w:sz w:val="24"/>
        </w:rPr>
      </w:pPr>
      <w:r w:rsidRPr="006837CD">
        <w:rPr>
          <w:spacing w:val="2"/>
          <w:sz w:val="24"/>
        </w:rPr>
        <w:t>раскрывать на примерах положительное влияние заня</w:t>
      </w:r>
      <w:r w:rsidRPr="006837CD">
        <w:rPr>
          <w:sz w:val="24"/>
        </w:rPr>
        <w:t>тий физической культурой</w:t>
      </w:r>
      <w:r w:rsidR="003F3D5C" w:rsidRPr="006837CD">
        <w:rPr>
          <w:sz w:val="24"/>
        </w:rPr>
        <w:t xml:space="preserve"> на успешное выполнение учебной </w:t>
      </w:r>
      <w:r w:rsidRPr="006837CD">
        <w:rPr>
          <w:spacing w:val="2"/>
          <w:sz w:val="24"/>
        </w:rPr>
        <w:t xml:space="preserve">и трудовой деятельности, укрепление здоровья и развитие </w:t>
      </w:r>
      <w:r w:rsidRPr="006837CD">
        <w:rPr>
          <w:sz w:val="24"/>
        </w:rPr>
        <w:t>физических качеств;</w:t>
      </w:r>
    </w:p>
    <w:p w:rsidR="00653A76" w:rsidRPr="006837CD" w:rsidRDefault="00653A76" w:rsidP="006837CD">
      <w:pPr>
        <w:pStyle w:val="210"/>
        <w:spacing w:line="276" w:lineRule="auto"/>
        <w:rPr>
          <w:sz w:val="24"/>
        </w:rPr>
      </w:pPr>
      <w:proofErr w:type="gramStart"/>
      <w:r w:rsidRPr="006837CD">
        <w:rPr>
          <w:sz w:val="24"/>
        </w:rPr>
        <w:t>ориентироваться в понятии «физическая подготовка»: характеризовать основные физические качества (силу, быстроту, выносливость, равновесие, гибкость) и демонстрировать физические упражнения, направленные на их развитие;</w:t>
      </w:r>
      <w:proofErr w:type="gramEnd"/>
    </w:p>
    <w:p w:rsidR="00653A76" w:rsidRPr="006837CD" w:rsidRDefault="00653A76" w:rsidP="006837CD">
      <w:pPr>
        <w:pStyle w:val="210"/>
        <w:spacing w:line="276" w:lineRule="auto"/>
        <w:rPr>
          <w:sz w:val="24"/>
        </w:rPr>
      </w:pPr>
      <w:r w:rsidRPr="006837CD">
        <w:rPr>
          <w:sz w:val="24"/>
        </w:rPr>
        <w:lastRenderedPageBreak/>
        <w:t>характеризовать способы безопасного поведения на урок</w:t>
      </w:r>
      <w:r w:rsidRPr="006837CD">
        <w:rPr>
          <w:spacing w:val="2"/>
          <w:sz w:val="24"/>
        </w:rPr>
        <w:t>ах физической культуры и организовывать места занятий физическими упражнениями и подвижными играми (как в</w:t>
      </w:r>
      <w:r w:rsidRPr="006837CD">
        <w:rPr>
          <w:sz w:val="24"/>
        </w:rPr>
        <w:t xml:space="preserve"> помещениях, так и на открытом воздухе).</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iCs/>
          <w:color w:val="auto"/>
          <w:sz w:val="24"/>
          <w:szCs w:val="24"/>
        </w:rPr>
        <w:t>Выпускник получит возможность научиться:</w:t>
      </w:r>
    </w:p>
    <w:p w:rsidR="00653A76" w:rsidRPr="006837CD" w:rsidRDefault="00653A76" w:rsidP="006837CD">
      <w:pPr>
        <w:pStyle w:val="210"/>
        <w:spacing w:line="276" w:lineRule="auto"/>
        <w:rPr>
          <w:i/>
          <w:sz w:val="24"/>
        </w:rPr>
      </w:pPr>
      <w:r w:rsidRPr="006837CD">
        <w:rPr>
          <w:i/>
          <w:sz w:val="24"/>
        </w:rPr>
        <w:t>выявлять связь занятий физической культурой с трудовой и оборонной деятельностью;</w:t>
      </w:r>
    </w:p>
    <w:p w:rsidR="003956B7" w:rsidRPr="006837CD" w:rsidRDefault="00653A76" w:rsidP="006837CD">
      <w:pPr>
        <w:pStyle w:val="210"/>
        <w:spacing w:line="276" w:lineRule="auto"/>
        <w:rPr>
          <w:rFonts w:eastAsia="@Arial Unicode MS"/>
          <w:color w:val="000000"/>
          <w:sz w:val="24"/>
          <w:shd w:val="clear" w:color="auto" w:fill="C2D69B" w:themeFill="accent3" w:themeFillTint="99"/>
        </w:rPr>
      </w:pPr>
      <w:r w:rsidRPr="006837CD">
        <w:rPr>
          <w:i/>
          <w:sz w:val="24"/>
        </w:rPr>
        <w:t xml:space="preserve">характеризовать роль и значение режима дня в сохранении и укреплении здоровья; планировать и корректировать режим дня с учётом своей учебной и внешкольной </w:t>
      </w:r>
      <w:r w:rsidRPr="006837CD">
        <w:rPr>
          <w:i/>
          <w:spacing w:val="2"/>
          <w:sz w:val="24"/>
        </w:rPr>
        <w:t xml:space="preserve">деятельности, показателей своего здоровья, физического </w:t>
      </w:r>
      <w:r w:rsidRPr="006837CD">
        <w:rPr>
          <w:i/>
          <w:sz w:val="24"/>
        </w:rPr>
        <w:t>развития и физической подготовленности</w:t>
      </w:r>
      <w:r w:rsidR="003956B7" w:rsidRPr="006837CD">
        <w:rPr>
          <w:i/>
          <w:sz w:val="24"/>
        </w:rPr>
        <w:t xml:space="preserve">, </w:t>
      </w:r>
      <w:r w:rsidR="003956B7" w:rsidRPr="006837CD">
        <w:rPr>
          <w:rFonts w:eastAsia="@Arial Unicode MS"/>
          <w:color w:val="000000"/>
          <w:sz w:val="24"/>
        </w:rPr>
        <w:t>в том числе подготовятся к выполнению нормативов Всероссийского физкультурно-спортивного комплекса "Готов к труду и обороне" (ГТО).</w:t>
      </w:r>
    </w:p>
    <w:p w:rsidR="00653A76" w:rsidRPr="006837CD" w:rsidRDefault="00653A76" w:rsidP="006837CD">
      <w:pPr>
        <w:pStyle w:val="210"/>
        <w:spacing w:line="276" w:lineRule="auto"/>
        <w:rPr>
          <w:i/>
          <w:sz w:val="24"/>
        </w:rPr>
      </w:pPr>
      <w:r w:rsidRPr="006837CD">
        <w:rPr>
          <w:b/>
          <w:i/>
          <w:sz w:val="24"/>
        </w:rPr>
        <w:t>Способы физкультурной деятельности</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color w:val="auto"/>
          <w:sz w:val="24"/>
          <w:szCs w:val="24"/>
        </w:rPr>
        <w:t>Выпускник научится:</w:t>
      </w:r>
    </w:p>
    <w:p w:rsidR="00653A76" w:rsidRPr="006837CD" w:rsidRDefault="00653A76" w:rsidP="006837CD">
      <w:pPr>
        <w:pStyle w:val="210"/>
        <w:spacing w:line="276" w:lineRule="auto"/>
        <w:rPr>
          <w:sz w:val="24"/>
        </w:rPr>
      </w:pPr>
      <w:r w:rsidRPr="006837CD">
        <w:rPr>
          <w:sz w:val="24"/>
        </w:rPr>
        <w:t>отбирать упражнения для комплексов утренней зарядки и физкультминуток и выполнять их в соответствии с изученными правилами;</w:t>
      </w:r>
    </w:p>
    <w:p w:rsidR="00653A76" w:rsidRPr="006837CD" w:rsidRDefault="00653A76" w:rsidP="006837CD">
      <w:pPr>
        <w:pStyle w:val="210"/>
        <w:spacing w:line="276" w:lineRule="auto"/>
        <w:rPr>
          <w:sz w:val="24"/>
        </w:rPr>
      </w:pPr>
      <w:r w:rsidRPr="006837CD">
        <w:rPr>
          <w:sz w:val="24"/>
        </w:rPr>
        <w:t>организовывать и проводить подвижные игры и простейшие соревнования во время отдыха на открытом воздухе и в помещении (спортивном зале и местах рекреации), соблюдать правила взаимодействия с игроками;</w:t>
      </w:r>
    </w:p>
    <w:p w:rsidR="00653A76" w:rsidRPr="006837CD" w:rsidRDefault="00653A76" w:rsidP="006837CD">
      <w:pPr>
        <w:pStyle w:val="210"/>
        <w:spacing w:line="276" w:lineRule="auto"/>
        <w:rPr>
          <w:sz w:val="24"/>
        </w:rPr>
      </w:pPr>
      <w:r w:rsidRPr="006837CD">
        <w:rPr>
          <w:sz w:val="24"/>
        </w:rPr>
        <w:t>измерять показатели физического развития (рост и мас</w:t>
      </w:r>
      <w:r w:rsidRPr="006837CD">
        <w:rPr>
          <w:spacing w:val="2"/>
          <w:sz w:val="24"/>
        </w:rPr>
        <w:t>са тела) и физической подготовленности (сила, быстрота, выносливость, равновесие, гибкость) с помощью тестовых</w:t>
      </w:r>
      <w:r w:rsidRPr="006837CD">
        <w:rPr>
          <w:sz w:val="24"/>
        </w:rPr>
        <w:t xml:space="preserve"> упражнений; вести систематические наблюдения за динамикой показателей.</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iCs/>
          <w:color w:val="auto"/>
          <w:sz w:val="24"/>
          <w:szCs w:val="24"/>
        </w:rPr>
        <w:t>Выпускник получит возможность научиться:</w:t>
      </w:r>
    </w:p>
    <w:p w:rsidR="00653A76" w:rsidRPr="006837CD" w:rsidRDefault="00653A76" w:rsidP="006837CD">
      <w:pPr>
        <w:pStyle w:val="210"/>
        <w:spacing w:line="276" w:lineRule="auto"/>
        <w:rPr>
          <w:i/>
          <w:sz w:val="24"/>
        </w:rPr>
      </w:pPr>
      <w:r w:rsidRPr="006837CD">
        <w:rPr>
          <w:i/>
          <w:spacing w:val="2"/>
          <w:sz w:val="24"/>
        </w:rPr>
        <w:t xml:space="preserve">вести тетрадь по физической культуре с записями </w:t>
      </w:r>
      <w:r w:rsidRPr="006837CD">
        <w:rPr>
          <w:i/>
          <w:sz w:val="24"/>
        </w:rPr>
        <w:t>режима дня, комплексов утренней гимнастики, физкультминуток, общеразвивающих упражнений для индивидуальных занятий, результатов наблюдений за динамикой ос</w:t>
      </w:r>
      <w:r w:rsidRPr="006837CD">
        <w:rPr>
          <w:i/>
          <w:spacing w:val="2"/>
          <w:sz w:val="24"/>
        </w:rPr>
        <w:t xml:space="preserve">новных показателей физического развития и физической </w:t>
      </w:r>
      <w:r w:rsidRPr="006837CD">
        <w:rPr>
          <w:i/>
          <w:sz w:val="24"/>
        </w:rPr>
        <w:t>подготовленности;</w:t>
      </w:r>
    </w:p>
    <w:p w:rsidR="00653A76" w:rsidRPr="006837CD" w:rsidRDefault="00653A76" w:rsidP="006837CD">
      <w:pPr>
        <w:pStyle w:val="210"/>
        <w:spacing w:line="276" w:lineRule="auto"/>
        <w:rPr>
          <w:i/>
          <w:spacing w:val="-2"/>
          <w:sz w:val="24"/>
        </w:rPr>
      </w:pPr>
      <w:r w:rsidRPr="006837CD">
        <w:rPr>
          <w:i/>
          <w:spacing w:val="-2"/>
          <w:sz w:val="24"/>
        </w:rPr>
        <w:t>целенаправленно отбирать физические упражнения для индивидуальных занятий по развитию физических качеств;</w:t>
      </w:r>
    </w:p>
    <w:p w:rsidR="00653A76" w:rsidRPr="006837CD" w:rsidRDefault="00653A76" w:rsidP="006837CD">
      <w:pPr>
        <w:pStyle w:val="210"/>
        <w:spacing w:line="276" w:lineRule="auto"/>
        <w:rPr>
          <w:sz w:val="24"/>
        </w:rPr>
      </w:pPr>
      <w:r w:rsidRPr="006837CD">
        <w:rPr>
          <w:i/>
          <w:sz w:val="24"/>
        </w:rPr>
        <w:t>выполнять простейшие приёмы оказания доврачебной помощи при травмах и ушибах</w:t>
      </w:r>
      <w:r w:rsidRPr="006837CD">
        <w:rPr>
          <w:sz w:val="24"/>
        </w:rPr>
        <w:t>.</w:t>
      </w:r>
    </w:p>
    <w:p w:rsidR="00653A76" w:rsidRPr="006837CD" w:rsidRDefault="00653A76" w:rsidP="006837CD">
      <w:pPr>
        <w:pStyle w:val="41"/>
        <w:spacing w:before="0" w:after="0" w:line="276" w:lineRule="auto"/>
        <w:ind w:firstLine="454"/>
        <w:jc w:val="both"/>
        <w:rPr>
          <w:rFonts w:ascii="Times New Roman" w:hAnsi="Times New Roman" w:cs="Times New Roman"/>
          <w:b/>
          <w:i w:val="0"/>
          <w:color w:val="auto"/>
          <w:sz w:val="24"/>
          <w:szCs w:val="24"/>
        </w:rPr>
      </w:pPr>
      <w:r w:rsidRPr="006837CD">
        <w:rPr>
          <w:rFonts w:ascii="Times New Roman" w:hAnsi="Times New Roman" w:cs="Times New Roman"/>
          <w:b/>
          <w:i w:val="0"/>
          <w:color w:val="auto"/>
          <w:sz w:val="24"/>
          <w:szCs w:val="24"/>
        </w:rPr>
        <w:t>Физическое совершенствование</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color w:val="auto"/>
          <w:sz w:val="24"/>
          <w:szCs w:val="24"/>
        </w:rPr>
        <w:t>Выпускник научится:</w:t>
      </w:r>
    </w:p>
    <w:p w:rsidR="00653A76" w:rsidRPr="006837CD" w:rsidRDefault="00653A76" w:rsidP="006837CD">
      <w:pPr>
        <w:pStyle w:val="210"/>
        <w:spacing w:line="276" w:lineRule="auto"/>
        <w:rPr>
          <w:sz w:val="24"/>
        </w:rPr>
      </w:pPr>
      <w:r w:rsidRPr="006837CD">
        <w:rPr>
          <w:spacing w:val="2"/>
          <w:sz w:val="24"/>
        </w:rPr>
        <w:t>выполнять упражнения по коррекции и профилактике нарушения зрения и осанки, упражнения на развитие фи</w:t>
      </w:r>
      <w:r w:rsidRPr="006837CD">
        <w:rPr>
          <w:sz w:val="24"/>
        </w:rPr>
        <w:t>зических качеств (силы, быстроты, выносливости, гибкости, равновесия); оценивать величину нагрузки по частоте пульса (с помощью специальной таблицы);</w:t>
      </w:r>
    </w:p>
    <w:p w:rsidR="00653A76" w:rsidRPr="006837CD" w:rsidRDefault="00653A76" w:rsidP="006837CD">
      <w:pPr>
        <w:pStyle w:val="210"/>
        <w:spacing w:line="276" w:lineRule="auto"/>
        <w:rPr>
          <w:sz w:val="24"/>
        </w:rPr>
      </w:pPr>
      <w:r w:rsidRPr="006837CD">
        <w:rPr>
          <w:sz w:val="24"/>
        </w:rPr>
        <w:t>выполнять организующие строевые команды и приёмы;</w:t>
      </w:r>
    </w:p>
    <w:p w:rsidR="00653A76" w:rsidRPr="006837CD" w:rsidRDefault="00653A76" w:rsidP="006837CD">
      <w:pPr>
        <w:pStyle w:val="210"/>
        <w:spacing w:line="276" w:lineRule="auto"/>
        <w:rPr>
          <w:sz w:val="24"/>
        </w:rPr>
      </w:pPr>
      <w:r w:rsidRPr="006837CD">
        <w:rPr>
          <w:sz w:val="24"/>
        </w:rPr>
        <w:t>выполнять акробатические упражнения (кувырки, стойки, перекаты);</w:t>
      </w:r>
    </w:p>
    <w:p w:rsidR="00653A76" w:rsidRPr="006837CD" w:rsidRDefault="00653A76" w:rsidP="006837CD">
      <w:pPr>
        <w:pStyle w:val="210"/>
        <w:spacing w:line="276" w:lineRule="auto"/>
        <w:rPr>
          <w:sz w:val="24"/>
        </w:rPr>
      </w:pPr>
      <w:r w:rsidRPr="006837CD">
        <w:rPr>
          <w:spacing w:val="2"/>
          <w:sz w:val="24"/>
        </w:rPr>
        <w:t xml:space="preserve">выполнять гимнастические упражнения на спортивных </w:t>
      </w:r>
      <w:r w:rsidRPr="006837CD">
        <w:rPr>
          <w:sz w:val="24"/>
        </w:rPr>
        <w:t>снарядах (перекладина</w:t>
      </w:r>
      <w:proofErr w:type="gramStart"/>
      <w:r w:rsidRPr="006837CD">
        <w:rPr>
          <w:sz w:val="24"/>
        </w:rPr>
        <w:t>,);</w:t>
      </w:r>
      <w:proofErr w:type="gramEnd"/>
    </w:p>
    <w:p w:rsidR="00653A76" w:rsidRPr="006837CD" w:rsidRDefault="00653A76" w:rsidP="006837CD">
      <w:pPr>
        <w:pStyle w:val="210"/>
        <w:spacing w:line="276" w:lineRule="auto"/>
        <w:rPr>
          <w:sz w:val="24"/>
        </w:rPr>
      </w:pPr>
      <w:r w:rsidRPr="006837CD">
        <w:rPr>
          <w:sz w:val="24"/>
        </w:rPr>
        <w:t>выполнять легкоатлетические упражнения (бег, прыжки, метания и броски мячей разного веса и объёма);</w:t>
      </w:r>
    </w:p>
    <w:p w:rsidR="00653A76" w:rsidRPr="006837CD" w:rsidRDefault="00653A76" w:rsidP="006837CD">
      <w:pPr>
        <w:pStyle w:val="210"/>
        <w:spacing w:line="276" w:lineRule="auto"/>
        <w:rPr>
          <w:sz w:val="24"/>
        </w:rPr>
      </w:pPr>
      <w:r w:rsidRPr="006837CD">
        <w:rPr>
          <w:sz w:val="24"/>
        </w:rPr>
        <w:t>выполнять игровые действия и упражнения из подвижных игр разной функциональной направленности.</w:t>
      </w:r>
    </w:p>
    <w:p w:rsidR="00653A76" w:rsidRPr="006837CD" w:rsidRDefault="00653A76" w:rsidP="006837CD">
      <w:pPr>
        <w:pStyle w:val="a3"/>
        <w:spacing w:line="276" w:lineRule="auto"/>
        <w:ind w:firstLine="454"/>
        <w:rPr>
          <w:rFonts w:ascii="Times New Roman" w:hAnsi="Times New Roman"/>
          <w:b/>
          <w:color w:val="auto"/>
          <w:sz w:val="24"/>
          <w:szCs w:val="24"/>
        </w:rPr>
      </w:pPr>
      <w:r w:rsidRPr="006837CD">
        <w:rPr>
          <w:rFonts w:ascii="Times New Roman" w:hAnsi="Times New Roman"/>
          <w:b/>
          <w:iCs/>
          <w:color w:val="auto"/>
          <w:sz w:val="24"/>
          <w:szCs w:val="24"/>
        </w:rPr>
        <w:t>Выпускник получит возможность научиться:</w:t>
      </w:r>
    </w:p>
    <w:p w:rsidR="00653A76" w:rsidRPr="006837CD" w:rsidRDefault="00653A76" w:rsidP="006837CD">
      <w:pPr>
        <w:pStyle w:val="210"/>
        <w:spacing w:line="276" w:lineRule="auto"/>
        <w:rPr>
          <w:i/>
          <w:sz w:val="24"/>
        </w:rPr>
      </w:pPr>
      <w:r w:rsidRPr="006837CD">
        <w:rPr>
          <w:i/>
          <w:sz w:val="24"/>
        </w:rPr>
        <w:t>сохранять правильную осанку, оптимальное телосложение;</w:t>
      </w:r>
    </w:p>
    <w:p w:rsidR="00653A76" w:rsidRPr="006837CD" w:rsidRDefault="00653A76" w:rsidP="006837CD">
      <w:pPr>
        <w:pStyle w:val="210"/>
        <w:spacing w:line="276" w:lineRule="auto"/>
        <w:rPr>
          <w:i/>
          <w:sz w:val="24"/>
        </w:rPr>
      </w:pPr>
      <w:r w:rsidRPr="006837CD">
        <w:rPr>
          <w:i/>
          <w:spacing w:val="-2"/>
          <w:sz w:val="24"/>
        </w:rPr>
        <w:t>выполнять эстетически красиво гимнастические и ак</w:t>
      </w:r>
      <w:r w:rsidRPr="006837CD">
        <w:rPr>
          <w:i/>
          <w:sz w:val="24"/>
        </w:rPr>
        <w:t>робатические комбинации;</w:t>
      </w:r>
    </w:p>
    <w:p w:rsidR="00653A76" w:rsidRPr="006837CD" w:rsidRDefault="00653A76" w:rsidP="006837CD">
      <w:pPr>
        <w:pStyle w:val="210"/>
        <w:spacing w:line="276" w:lineRule="auto"/>
        <w:rPr>
          <w:i/>
          <w:sz w:val="24"/>
        </w:rPr>
      </w:pPr>
      <w:r w:rsidRPr="006837CD">
        <w:rPr>
          <w:i/>
          <w:sz w:val="24"/>
        </w:rPr>
        <w:t>играть в баскетбол, футбол и волейбол по упрощённым правилам;</w:t>
      </w:r>
    </w:p>
    <w:p w:rsidR="00653A76" w:rsidRDefault="00653A76" w:rsidP="006837CD">
      <w:pPr>
        <w:pStyle w:val="210"/>
        <w:spacing w:line="276" w:lineRule="auto"/>
        <w:rPr>
          <w:i/>
          <w:sz w:val="24"/>
        </w:rPr>
      </w:pPr>
      <w:r w:rsidRPr="006837CD">
        <w:rPr>
          <w:i/>
          <w:sz w:val="24"/>
        </w:rPr>
        <w:t>выполнять тестовые нормативы по физической подготовке;</w:t>
      </w:r>
    </w:p>
    <w:p w:rsidR="00120655" w:rsidRDefault="00120655" w:rsidP="006837CD">
      <w:pPr>
        <w:pStyle w:val="210"/>
        <w:spacing w:line="276" w:lineRule="auto"/>
        <w:rPr>
          <w:i/>
          <w:sz w:val="24"/>
        </w:rPr>
      </w:pPr>
    </w:p>
    <w:p w:rsidR="00120655" w:rsidRDefault="00120655" w:rsidP="006837CD">
      <w:pPr>
        <w:pStyle w:val="210"/>
        <w:spacing w:line="276" w:lineRule="auto"/>
        <w:rPr>
          <w:i/>
          <w:sz w:val="24"/>
        </w:rPr>
      </w:pPr>
    </w:p>
    <w:p w:rsidR="00E60561" w:rsidRPr="006837CD" w:rsidRDefault="00E60561" w:rsidP="003A7E72">
      <w:pPr>
        <w:pStyle w:val="210"/>
        <w:spacing w:line="276" w:lineRule="auto"/>
        <w:ind w:firstLine="0"/>
        <w:rPr>
          <w:sz w:val="24"/>
        </w:rPr>
      </w:pPr>
    </w:p>
    <w:p w:rsidR="00653A76" w:rsidRPr="00874C23" w:rsidRDefault="00653A76" w:rsidP="006837CD">
      <w:pPr>
        <w:pStyle w:val="afd"/>
        <w:numPr>
          <w:ilvl w:val="1"/>
          <w:numId w:val="1"/>
        </w:numPr>
        <w:spacing w:line="276" w:lineRule="auto"/>
        <w:ind w:left="0" w:firstLine="0"/>
        <w:rPr>
          <w:szCs w:val="28"/>
        </w:rPr>
      </w:pPr>
      <w:bookmarkStart w:id="61" w:name="_Toc288394070"/>
      <w:bookmarkStart w:id="62" w:name="_Toc288410537"/>
      <w:bookmarkStart w:id="63" w:name="_Toc288410666"/>
      <w:bookmarkStart w:id="64" w:name="_Toc294246082"/>
      <w:r w:rsidRPr="00874C23">
        <w:rPr>
          <w:szCs w:val="28"/>
        </w:rPr>
        <w:lastRenderedPageBreak/>
        <w:t xml:space="preserve">Система </w:t>
      </w:r>
      <w:proofErr w:type="gramStart"/>
      <w:r w:rsidRPr="00874C23">
        <w:rPr>
          <w:szCs w:val="28"/>
        </w:rPr>
        <w:t>оценки достижения планируемых результатов освоения</w:t>
      </w:r>
      <w:r w:rsidRPr="00874C23">
        <w:rPr>
          <w:szCs w:val="28"/>
        </w:rPr>
        <w:br/>
        <w:t>основной образовательной программы</w:t>
      </w:r>
      <w:bookmarkEnd w:id="61"/>
      <w:bookmarkEnd w:id="62"/>
      <w:bookmarkEnd w:id="63"/>
      <w:bookmarkEnd w:id="64"/>
      <w:proofErr w:type="gramEnd"/>
      <w:r w:rsidR="00844AB2">
        <w:rPr>
          <w:szCs w:val="28"/>
        </w:rPr>
        <w:t xml:space="preserve"> </w:t>
      </w:r>
      <w:r w:rsidR="0087103B" w:rsidRPr="00874C23">
        <w:rPr>
          <w:spacing w:val="-2"/>
          <w:szCs w:val="28"/>
        </w:rPr>
        <w:t xml:space="preserve">МБОУ </w:t>
      </w:r>
      <w:r w:rsidR="00844AB2" w:rsidRPr="00844AB2">
        <w:rPr>
          <w:spacing w:val="-2"/>
          <w:szCs w:val="28"/>
        </w:rPr>
        <w:t>«Сергеевская средняя общеобразовательная школа Пограничного муниципальногорайона»</w:t>
      </w:r>
    </w:p>
    <w:p w:rsidR="00650184" w:rsidRPr="006837CD" w:rsidRDefault="00650184" w:rsidP="006837CD">
      <w:pPr>
        <w:spacing w:line="276" w:lineRule="auto"/>
        <w:jc w:val="both"/>
      </w:pPr>
      <w:r w:rsidRPr="006837CD">
        <w:t xml:space="preserve">Планируемые результаты освоения основной образовательной программы начального общего образования являются одним из важнейших механизмов реализации требований </w:t>
      </w:r>
      <w:proofErr w:type="gramStart"/>
      <w:r w:rsidRPr="006837CD">
        <w:t>Стандарта</w:t>
      </w:r>
      <w:proofErr w:type="gramEnd"/>
      <w:r w:rsidRPr="006837CD">
        <w:t xml:space="preserve"> к результатам обучающихся, освоивших основную образовательную программу. Они представляют собой систему </w:t>
      </w:r>
      <w:r w:rsidRPr="006837CD">
        <w:rPr>
          <w:bCs/>
          <w:iCs/>
        </w:rPr>
        <w:t>обобщённых личностно-ориентированных целей образования</w:t>
      </w:r>
      <w:r w:rsidRPr="006837CD">
        <w:t>, подлежащих формированию и оценке.</w:t>
      </w:r>
    </w:p>
    <w:p w:rsidR="00650184" w:rsidRPr="006837CD" w:rsidRDefault="00650184" w:rsidP="006837CD">
      <w:pPr>
        <w:spacing w:line="276" w:lineRule="auto"/>
        <w:jc w:val="both"/>
      </w:pPr>
      <w:r w:rsidRPr="006837CD">
        <w:t xml:space="preserve">           Федеральный государственный образовательный стандарт содержит чёткие требования к системе оценки достижения планируемых результатов (пункт 4.1.8). В соответствии с ними </w:t>
      </w:r>
      <w:r w:rsidRPr="006837CD">
        <w:rPr>
          <w:b/>
        </w:rPr>
        <w:t>система оценки должна</w:t>
      </w:r>
      <w:r w:rsidRPr="006837CD">
        <w:t xml:space="preserve">: </w:t>
      </w:r>
    </w:p>
    <w:p w:rsidR="00650184" w:rsidRPr="006837CD" w:rsidRDefault="00650184" w:rsidP="006837CD">
      <w:pPr>
        <w:spacing w:line="276" w:lineRule="auto"/>
        <w:jc w:val="both"/>
      </w:pPr>
      <w:r w:rsidRPr="006837CD">
        <w:rPr>
          <w:b/>
        </w:rPr>
        <w:t>1. Фиксировать цели оценочной деятельности</w:t>
      </w:r>
      <w:r w:rsidRPr="006837CD">
        <w:t xml:space="preserve">: </w:t>
      </w:r>
    </w:p>
    <w:p w:rsidR="00650184" w:rsidRPr="006837CD" w:rsidRDefault="00650184" w:rsidP="006837CD">
      <w:pPr>
        <w:spacing w:line="276" w:lineRule="auto"/>
        <w:jc w:val="both"/>
      </w:pPr>
      <w:r w:rsidRPr="006837CD">
        <w:t>а) ориентировать на достижение результата духовно-нравственного развития и воспитания (личностные результаты), формирования универсальных учебных действий (метапредметные результаты), освоения содержания учебных предметов (предметные результаты);</w:t>
      </w:r>
    </w:p>
    <w:p w:rsidR="00650184" w:rsidRPr="006837CD" w:rsidRDefault="00650184" w:rsidP="006837CD">
      <w:pPr>
        <w:spacing w:line="276" w:lineRule="auto"/>
        <w:jc w:val="both"/>
      </w:pPr>
      <w:r w:rsidRPr="006837CD">
        <w:t xml:space="preserve">б) обеспечивать </w:t>
      </w:r>
      <w:r w:rsidRPr="006837CD">
        <w:rPr>
          <w:i/>
        </w:rPr>
        <w:t>комплексный подход к оценке всех перечисленных результатов</w:t>
      </w:r>
      <w:r w:rsidRPr="006837CD">
        <w:t>образования (предметных, метапредметных и личностных);</w:t>
      </w:r>
    </w:p>
    <w:p w:rsidR="00650184" w:rsidRPr="006837CD" w:rsidRDefault="00650184" w:rsidP="006837CD">
      <w:pPr>
        <w:spacing w:line="276" w:lineRule="auto"/>
        <w:jc w:val="both"/>
      </w:pPr>
      <w:r w:rsidRPr="006837CD">
        <w:t xml:space="preserve">в) обеспечить возможность регулирования системы образования на основании полученной информации о достижении планируемых результатов. </w:t>
      </w:r>
    </w:p>
    <w:p w:rsidR="00650184" w:rsidRPr="006837CD" w:rsidRDefault="00650184" w:rsidP="006837CD">
      <w:pPr>
        <w:spacing w:line="276" w:lineRule="auto"/>
        <w:jc w:val="both"/>
      </w:pPr>
      <w:r w:rsidRPr="006837CD">
        <w:rPr>
          <w:b/>
        </w:rPr>
        <w:t>2.Фиксировать критерии, процедуры, инструменты оценки и формы представления её результатов</w:t>
      </w:r>
      <w:r w:rsidRPr="006837CD">
        <w:t>.</w:t>
      </w:r>
    </w:p>
    <w:p w:rsidR="00650184" w:rsidRPr="006837CD" w:rsidRDefault="00650184" w:rsidP="006837CD">
      <w:pPr>
        <w:spacing w:line="276" w:lineRule="auto"/>
        <w:jc w:val="both"/>
      </w:pPr>
      <w:r w:rsidRPr="006837CD">
        <w:rPr>
          <w:b/>
        </w:rPr>
        <w:t>3. Фиксировать условия и границы применения системы оценки</w:t>
      </w:r>
      <w:r w:rsidRPr="006837CD">
        <w:t>.</w:t>
      </w:r>
    </w:p>
    <w:p w:rsidR="00650184" w:rsidRPr="006837CD" w:rsidRDefault="00650184" w:rsidP="006837CD">
      <w:pPr>
        <w:spacing w:line="276" w:lineRule="auto"/>
        <w:jc w:val="both"/>
      </w:pPr>
      <w:r w:rsidRPr="006837CD">
        <w:t xml:space="preserve">В соответствии с требованиями Федерального государственного образовательного стандарта начального общего образования в МБОУ </w:t>
      </w:r>
      <w:r w:rsidR="00844AB2" w:rsidRPr="00844AB2">
        <w:t>«Сергеевская СОШ ПРМ»</w:t>
      </w:r>
      <w:r w:rsidR="00844AB2">
        <w:t xml:space="preserve"> </w:t>
      </w:r>
      <w:r w:rsidRPr="006837CD">
        <w:t xml:space="preserve">разработана система оценки, ориентированная на выявление и оценку образовательных достижений учащихся с целью итоговой оценки подготовки выпускников на ступени начального общего образования. </w:t>
      </w:r>
    </w:p>
    <w:p w:rsidR="00650184" w:rsidRPr="006837CD" w:rsidRDefault="00650184" w:rsidP="006837CD">
      <w:pPr>
        <w:spacing w:line="276" w:lineRule="auto"/>
        <w:jc w:val="both"/>
        <w:rPr>
          <w:b/>
        </w:rPr>
      </w:pPr>
      <w:r w:rsidRPr="006837CD">
        <w:rPr>
          <w:b/>
        </w:rPr>
        <w:t>Новые формы и методы оценки.</w:t>
      </w:r>
    </w:p>
    <w:p w:rsidR="00650184" w:rsidRPr="006837CD" w:rsidRDefault="00650184" w:rsidP="006837CD">
      <w:pPr>
        <w:spacing w:line="276" w:lineRule="auto"/>
        <w:jc w:val="both"/>
        <w:rPr>
          <w:spacing w:val="-2"/>
        </w:rPr>
      </w:pPr>
      <w:r w:rsidRPr="006837CD">
        <w:rPr>
          <w:spacing w:val="-2"/>
        </w:rPr>
        <w:tab/>
        <w:t xml:space="preserve">Приоритетными в диагностике (контрольные работы и т.п.) становятся не репродуктивные задания (на воспроизведение информации), а </w:t>
      </w:r>
      <w:r w:rsidRPr="006837CD">
        <w:rPr>
          <w:i/>
          <w:spacing w:val="-2"/>
        </w:rPr>
        <w:t>продуктивные задания</w:t>
      </w:r>
      <w:r w:rsidRPr="006837CD">
        <w:rPr>
          <w:spacing w:val="-2"/>
        </w:rPr>
        <w:t xml:space="preserve"> (задачи) по применению знаний и умений, предполагающие создание учеником в ходе решения своего информационного продукта: вывода, оценки и т.п. </w:t>
      </w:r>
    </w:p>
    <w:p w:rsidR="00650184" w:rsidRPr="006837CD" w:rsidRDefault="00650184" w:rsidP="006837CD">
      <w:pPr>
        <w:spacing w:line="276" w:lineRule="auto"/>
        <w:jc w:val="both"/>
        <w:rPr>
          <w:spacing w:val="-2"/>
        </w:rPr>
      </w:pPr>
      <w:r w:rsidRPr="006837CD">
        <w:rPr>
          <w:spacing w:val="-2"/>
        </w:rPr>
        <w:t xml:space="preserve">Помимо привычных предметных контрольных работ теперь необходимо проводить </w:t>
      </w:r>
      <w:r w:rsidRPr="006837CD">
        <w:rPr>
          <w:i/>
          <w:spacing w:val="-2"/>
        </w:rPr>
        <w:t xml:space="preserve">метапредметные диагностические работы, </w:t>
      </w:r>
      <w:r w:rsidRPr="006837CD">
        <w:rPr>
          <w:spacing w:val="-2"/>
        </w:rPr>
        <w:t xml:space="preserve">составленные из компетентностных заданий, требующих от ученика не только познавательных, но и регулятивных и коммуникативных действий. </w:t>
      </w:r>
    </w:p>
    <w:p w:rsidR="00650184" w:rsidRPr="006837CD" w:rsidRDefault="00650184" w:rsidP="006837CD">
      <w:pPr>
        <w:spacing w:line="276" w:lineRule="auto"/>
        <w:jc w:val="both"/>
        <w:rPr>
          <w:spacing w:val="-2"/>
        </w:rPr>
      </w:pPr>
      <w:r w:rsidRPr="006837CD">
        <w:rPr>
          <w:spacing w:val="-2"/>
        </w:rPr>
        <w:t xml:space="preserve">         Совершенно новым является вводимая ФГОС диагностика результатов личностного развития. Она может проводиться в разных формах (диагностическая работа, результаты наблюдения и т.д.). В любом случае такая диагностика предполагает проявление учеником качеств личности: оценки поступков, обозначение своей жизненной позиции, культурного выбора, мотивов, личностных целей. Это сугубо личная сфера, поэтому правила личностной безопасности, конфиденциальности требуют проводить такую диагностику только в виде неперсонифицированных работ. Иными словами, работы, выполняемые учениками, как правило, не должны подписываться, и таблицы, где собираются эти данные, должны показывать результаты только по классу или школе в целом, но не по каждому конкретному ученику. </w:t>
      </w:r>
    </w:p>
    <w:p w:rsidR="00650184" w:rsidRPr="006837CD" w:rsidRDefault="00650184" w:rsidP="006837CD">
      <w:pPr>
        <w:spacing w:line="276" w:lineRule="auto"/>
        <w:jc w:val="both"/>
        <w:rPr>
          <w:spacing w:val="-2"/>
        </w:rPr>
      </w:pPr>
      <w:r w:rsidRPr="006837CD">
        <w:rPr>
          <w:spacing w:val="-2"/>
        </w:rPr>
        <w:t xml:space="preserve">           Форма письменной контрольной работы теперь дополняется такими новыми формами контроля результатов, как: </w:t>
      </w:r>
    </w:p>
    <w:p w:rsidR="00650184" w:rsidRPr="006837CD" w:rsidRDefault="00650184" w:rsidP="006837CD">
      <w:pPr>
        <w:spacing w:line="276" w:lineRule="auto"/>
        <w:jc w:val="both"/>
        <w:rPr>
          <w:spacing w:val="-2"/>
        </w:rPr>
      </w:pPr>
      <w:r w:rsidRPr="006837CD">
        <w:rPr>
          <w:spacing w:val="-2"/>
        </w:rPr>
        <w:t xml:space="preserve">-целенаправленное наблюдение (фиксация проявляемых ученикам действий и качеств по заданным параметрам), </w:t>
      </w:r>
    </w:p>
    <w:p w:rsidR="00650184" w:rsidRPr="006837CD" w:rsidRDefault="00650184" w:rsidP="006837CD">
      <w:pPr>
        <w:spacing w:line="276" w:lineRule="auto"/>
        <w:jc w:val="both"/>
        <w:rPr>
          <w:spacing w:val="-2"/>
        </w:rPr>
      </w:pPr>
      <w:r w:rsidRPr="006837CD">
        <w:rPr>
          <w:spacing w:val="-2"/>
        </w:rPr>
        <w:lastRenderedPageBreak/>
        <w:t xml:space="preserve">-самооценка ученика по принятым формам (например, лист с вопросами по саморефлексии конкретной деятельности), </w:t>
      </w:r>
    </w:p>
    <w:p w:rsidR="00650184" w:rsidRPr="006837CD" w:rsidRDefault="00650184" w:rsidP="006837CD">
      <w:pPr>
        <w:spacing w:line="276" w:lineRule="auto"/>
        <w:jc w:val="both"/>
        <w:rPr>
          <w:spacing w:val="-2"/>
        </w:rPr>
      </w:pPr>
      <w:r w:rsidRPr="006837CD">
        <w:rPr>
          <w:spacing w:val="-2"/>
        </w:rPr>
        <w:t>-результаты учебных проектов,</w:t>
      </w:r>
    </w:p>
    <w:p w:rsidR="00650184" w:rsidRPr="006837CD" w:rsidRDefault="00650184" w:rsidP="006837CD">
      <w:pPr>
        <w:spacing w:line="276" w:lineRule="auto"/>
        <w:jc w:val="both"/>
        <w:rPr>
          <w:spacing w:val="-2"/>
        </w:rPr>
      </w:pPr>
      <w:r w:rsidRPr="006837CD">
        <w:rPr>
          <w:spacing w:val="-2"/>
        </w:rPr>
        <w:t xml:space="preserve">-результаты разнообразных внеучебных и внешкольных работ, достижений учеников. </w:t>
      </w:r>
    </w:p>
    <w:p w:rsidR="00650184" w:rsidRPr="006837CD" w:rsidRDefault="00650184" w:rsidP="006837CD">
      <w:pPr>
        <w:spacing w:line="276" w:lineRule="auto"/>
        <w:jc w:val="both"/>
      </w:pPr>
      <w:r w:rsidRPr="006837CD">
        <w:t xml:space="preserve">Все эти средства, формы и методы должны </w:t>
      </w:r>
      <w:r w:rsidRPr="006837CD">
        <w:rPr>
          <w:b/>
        </w:rPr>
        <w:t>обеспечить самое главное – комплексную оценку результатов</w:t>
      </w:r>
      <w:r w:rsidRPr="006837CD">
        <w:t>. Иными словами, не отдельные отметки по отдельным предметам, а общая характеристика всего приобретённого учеником –</w:t>
      </w:r>
    </w:p>
    <w:p w:rsidR="00650184" w:rsidRPr="006837CD" w:rsidRDefault="00650184" w:rsidP="006837CD">
      <w:pPr>
        <w:spacing w:line="276" w:lineRule="auto"/>
        <w:jc w:val="both"/>
      </w:pPr>
      <w:proofErr w:type="gramStart"/>
      <w:r w:rsidRPr="006837CD">
        <w:t>-</w:t>
      </w:r>
      <w:r w:rsidRPr="006837CD">
        <w:rPr>
          <w:b/>
        </w:rPr>
        <w:t xml:space="preserve">личностные </w:t>
      </w:r>
      <w:r w:rsidRPr="006837CD">
        <w:t>(система ценностных отношений, интересов, мотивации обучающихся),</w:t>
      </w:r>
      <w:proofErr w:type="gramEnd"/>
    </w:p>
    <w:p w:rsidR="00650184" w:rsidRPr="006837CD" w:rsidRDefault="00650184" w:rsidP="006837CD">
      <w:pPr>
        <w:spacing w:line="276" w:lineRule="auto"/>
        <w:jc w:val="both"/>
      </w:pPr>
      <w:r w:rsidRPr="006837CD">
        <w:t xml:space="preserve">- </w:t>
      </w:r>
      <w:r w:rsidRPr="006837CD">
        <w:rPr>
          <w:b/>
        </w:rPr>
        <w:t xml:space="preserve">метапредметные </w:t>
      </w:r>
      <w:r w:rsidRPr="006837CD">
        <w:t xml:space="preserve">(способы деятельности, освоенные на базе одного или нескольких предметов, применимые как в рамках образовательного процесса, так и при решении проблем в реальных жизненных ситуациях), </w:t>
      </w:r>
    </w:p>
    <w:p w:rsidR="00650184" w:rsidRPr="006837CD" w:rsidRDefault="00650184" w:rsidP="006837CD">
      <w:pPr>
        <w:spacing w:line="276" w:lineRule="auto"/>
        <w:jc w:val="both"/>
      </w:pPr>
      <w:r w:rsidRPr="006837CD">
        <w:t xml:space="preserve">-  </w:t>
      </w:r>
      <w:r w:rsidRPr="006837CD">
        <w:rPr>
          <w:b/>
        </w:rPr>
        <w:t xml:space="preserve">предметные результаты </w:t>
      </w:r>
      <w:r w:rsidRPr="006837CD">
        <w:rPr>
          <w:iCs/>
        </w:rPr>
        <w:t>(</w:t>
      </w:r>
      <w:r w:rsidRPr="006837CD">
        <w:t xml:space="preserve">знания и умения, опыт творческой деятельности и др.). </w:t>
      </w:r>
    </w:p>
    <w:p w:rsidR="00650184" w:rsidRPr="006837CD" w:rsidRDefault="00650184" w:rsidP="006837CD">
      <w:pPr>
        <w:autoSpaceDE w:val="0"/>
        <w:autoSpaceDN w:val="0"/>
        <w:adjustRightInd w:val="0"/>
        <w:spacing w:line="276" w:lineRule="auto"/>
        <w:jc w:val="both"/>
        <w:rPr>
          <w:color w:val="000000"/>
        </w:rPr>
      </w:pPr>
      <w:proofErr w:type="gramStart"/>
      <w:r w:rsidRPr="006837CD">
        <w:rPr>
          <w:b/>
          <w:bCs/>
          <w:color w:val="000000"/>
        </w:rPr>
        <w:t xml:space="preserve">Оценка личностных результатов </w:t>
      </w:r>
      <w:r w:rsidRPr="006837CD">
        <w:rPr>
          <w:color w:val="000000"/>
        </w:rPr>
        <w:t>представляет собой оценку достижения обучающимися планируемых результатов в их личностном развитии, представленных в разделе «Личностные универсальные учебные действия» междисциплинарной программы формирования универсальных учебных действий у обучающихся на ступени начального общего образования.</w:t>
      </w:r>
      <w:proofErr w:type="gramEnd"/>
    </w:p>
    <w:p w:rsidR="00650184" w:rsidRPr="006837CD" w:rsidRDefault="00650184" w:rsidP="006837CD">
      <w:pPr>
        <w:autoSpaceDE w:val="0"/>
        <w:autoSpaceDN w:val="0"/>
        <w:adjustRightInd w:val="0"/>
        <w:spacing w:line="276" w:lineRule="auto"/>
        <w:ind w:firstLine="360"/>
        <w:jc w:val="both"/>
        <w:rPr>
          <w:color w:val="000000"/>
        </w:rPr>
      </w:pPr>
      <w:r w:rsidRPr="006837CD">
        <w:rPr>
          <w:color w:val="000000"/>
        </w:rPr>
        <w:t>Достижение личностных результатов обеспечивается в ходе реализации всех компонентов образовательного процесса — учебных предметов, представленных в основной образовательной программе, включая внеурочную деятельность, реализуемую семьёй и школой.</w:t>
      </w:r>
    </w:p>
    <w:p w:rsidR="00650184" w:rsidRPr="006837CD" w:rsidRDefault="00650184" w:rsidP="006837CD">
      <w:pPr>
        <w:autoSpaceDE w:val="0"/>
        <w:autoSpaceDN w:val="0"/>
        <w:adjustRightInd w:val="0"/>
        <w:spacing w:line="276" w:lineRule="auto"/>
        <w:ind w:firstLine="360"/>
        <w:jc w:val="both"/>
        <w:rPr>
          <w:color w:val="000000"/>
        </w:rPr>
      </w:pPr>
      <w:r w:rsidRPr="006837CD">
        <w:rPr>
          <w:color w:val="000000"/>
        </w:rPr>
        <w:t xml:space="preserve">Основным </w:t>
      </w:r>
      <w:r w:rsidRPr="006837CD">
        <w:rPr>
          <w:b/>
          <w:bCs/>
          <w:color w:val="000000"/>
        </w:rPr>
        <w:t xml:space="preserve">объектом оценки личностных результатов </w:t>
      </w:r>
      <w:r w:rsidRPr="006837CD">
        <w:rPr>
          <w:color w:val="000000"/>
        </w:rPr>
        <w:t>служит сформированность универсальных учебных действий, включаемых в следующие три основных блока:</w:t>
      </w:r>
    </w:p>
    <w:p w:rsidR="00650184" w:rsidRPr="006837CD" w:rsidRDefault="00650184" w:rsidP="006837CD">
      <w:pPr>
        <w:autoSpaceDE w:val="0"/>
        <w:autoSpaceDN w:val="0"/>
        <w:adjustRightInd w:val="0"/>
        <w:spacing w:line="276" w:lineRule="auto"/>
        <w:jc w:val="both"/>
        <w:rPr>
          <w:color w:val="000000"/>
        </w:rPr>
      </w:pPr>
      <w:r w:rsidRPr="006837CD">
        <w:rPr>
          <w:b/>
          <w:bCs/>
          <w:iCs/>
          <w:color w:val="000000"/>
        </w:rPr>
        <w:t xml:space="preserve">•самоопределение — </w:t>
      </w:r>
      <w:r w:rsidRPr="006837CD">
        <w:rPr>
          <w:color w:val="000000"/>
        </w:rPr>
        <w:t>сформированность внутренней позиции обучающегося — принятие и освоение новой социальной роли обучающегося; становление основ российской гражданской идентичности личности как чувства гордости за свою Родину, народ, историю и осознание своей этнической принадлежности; развитие самоуважения и способности адекватно оценивать себя и свои достижения, видеть сильные и слабые стороны своей личности;</w:t>
      </w:r>
    </w:p>
    <w:p w:rsidR="00650184" w:rsidRPr="006837CD" w:rsidRDefault="00650184" w:rsidP="006837CD">
      <w:pPr>
        <w:autoSpaceDE w:val="0"/>
        <w:autoSpaceDN w:val="0"/>
        <w:adjustRightInd w:val="0"/>
        <w:spacing w:line="276" w:lineRule="auto"/>
        <w:jc w:val="both"/>
        <w:rPr>
          <w:color w:val="000000"/>
        </w:rPr>
      </w:pPr>
      <w:r w:rsidRPr="006837CD">
        <w:rPr>
          <w:b/>
          <w:bCs/>
          <w:iCs/>
          <w:color w:val="000000"/>
        </w:rPr>
        <w:t xml:space="preserve">•смыслоообразование </w:t>
      </w:r>
      <w:r w:rsidRPr="006837CD">
        <w:rPr>
          <w:color w:val="000000"/>
        </w:rPr>
        <w:t>— поиск и установление личностного смысла (т. е. «значения для себя») учения обучающимися на основе устойчивой системы учебно-познавательных и социальных мотивов; понимания границ того, «что я знаю», и того, «что я не знаю», «незнания» и стремления к преодолению этого разрыва;</w:t>
      </w:r>
    </w:p>
    <w:p w:rsidR="00650184" w:rsidRPr="006837CD" w:rsidRDefault="00650184" w:rsidP="006837CD">
      <w:pPr>
        <w:autoSpaceDE w:val="0"/>
        <w:autoSpaceDN w:val="0"/>
        <w:adjustRightInd w:val="0"/>
        <w:spacing w:line="276" w:lineRule="auto"/>
        <w:jc w:val="both"/>
        <w:rPr>
          <w:color w:val="000000"/>
        </w:rPr>
      </w:pPr>
      <w:proofErr w:type="gramStart"/>
      <w:r w:rsidRPr="006837CD">
        <w:rPr>
          <w:b/>
          <w:bCs/>
          <w:iCs/>
          <w:color w:val="000000"/>
        </w:rPr>
        <w:t xml:space="preserve">•морально-этическая ориентация </w:t>
      </w:r>
      <w:r w:rsidRPr="006837CD">
        <w:rPr>
          <w:color w:val="000000"/>
        </w:rPr>
        <w:t>— знание основных моральных норм и ориентация на их выполнение на основе понимания их социальной необходимости; способность к моральной децентрации — учёту позиций, мотивов и интересов участников моральной дилеммы при её разрешении; развитие этических чувств — стыда, вины, совести как регуляторов морального поведения.</w:t>
      </w:r>
      <w:proofErr w:type="gramEnd"/>
    </w:p>
    <w:p w:rsidR="00650184" w:rsidRPr="006837CD" w:rsidRDefault="00650184" w:rsidP="006837CD">
      <w:pPr>
        <w:autoSpaceDE w:val="0"/>
        <w:autoSpaceDN w:val="0"/>
        <w:adjustRightInd w:val="0"/>
        <w:spacing w:line="276" w:lineRule="auto"/>
        <w:ind w:firstLine="708"/>
        <w:jc w:val="both"/>
        <w:rPr>
          <w:color w:val="000000"/>
        </w:rPr>
      </w:pPr>
      <w:r w:rsidRPr="006837CD">
        <w:rPr>
          <w:color w:val="000000"/>
        </w:rPr>
        <w:t xml:space="preserve">Основное </w:t>
      </w:r>
      <w:r w:rsidRPr="006837CD">
        <w:rPr>
          <w:b/>
          <w:bCs/>
          <w:color w:val="000000"/>
        </w:rPr>
        <w:t xml:space="preserve">содержание оценки личностных результатов </w:t>
      </w:r>
      <w:r w:rsidRPr="006837CD">
        <w:rPr>
          <w:color w:val="000000"/>
        </w:rPr>
        <w:t>на ступени начального общего образования строится вокруг оценки:</w:t>
      </w:r>
    </w:p>
    <w:p w:rsidR="00650184" w:rsidRPr="006837CD" w:rsidRDefault="00650184" w:rsidP="006837CD">
      <w:pPr>
        <w:spacing w:line="276" w:lineRule="auto"/>
        <w:jc w:val="both"/>
        <w:rPr>
          <w:color w:val="000000"/>
        </w:rPr>
      </w:pPr>
      <w:r w:rsidRPr="006837CD">
        <w:rPr>
          <w:color w:val="000000"/>
        </w:rPr>
        <w:t>• сформированности внутренней позиции обучающегося, которая находит отражение в эмоционально-положительном отношении обучающегося к образовательному учреждению, ориентации на содержательные моменты образовательного процесса — уроки, познание нового, овладение умениями и новыми компетенциями, характер учебного сотрудничества с учителем и одноклассниками — и ориентации на образец поведения «хорошего ученика» как пример для подражания;</w:t>
      </w:r>
    </w:p>
    <w:p w:rsidR="00650184" w:rsidRPr="006837CD" w:rsidRDefault="00650184" w:rsidP="006837CD">
      <w:pPr>
        <w:autoSpaceDE w:val="0"/>
        <w:autoSpaceDN w:val="0"/>
        <w:adjustRightInd w:val="0"/>
        <w:spacing w:line="276" w:lineRule="auto"/>
        <w:jc w:val="both"/>
        <w:rPr>
          <w:color w:val="000000"/>
        </w:rPr>
      </w:pPr>
      <w:r w:rsidRPr="006837CD">
        <w:rPr>
          <w:color w:val="000000"/>
        </w:rPr>
        <w:t>• сформированности основ гражданской идентичности — чувства гордости за свою Родину, знания знаменательных для Отечества исторических событий; любви к своему краю, осознания своей национальности, уважения культуры и традиций народов России и мира; развития доверия и способности к пониманию и сопереживанию чувствам других людей;</w:t>
      </w:r>
    </w:p>
    <w:p w:rsidR="00650184" w:rsidRPr="006837CD" w:rsidRDefault="00650184" w:rsidP="006837CD">
      <w:pPr>
        <w:autoSpaceDE w:val="0"/>
        <w:autoSpaceDN w:val="0"/>
        <w:adjustRightInd w:val="0"/>
        <w:spacing w:line="276" w:lineRule="auto"/>
        <w:jc w:val="both"/>
        <w:rPr>
          <w:color w:val="000000"/>
        </w:rPr>
      </w:pPr>
      <w:r w:rsidRPr="006837CD">
        <w:rPr>
          <w:color w:val="000000"/>
        </w:rPr>
        <w:lastRenderedPageBreak/>
        <w:t>• сформированности самооценки, включая осознание своих возможностей в учении, способности адекватно судить о причинах своего успеха/неуспеха в учении; умения видеть свои достоинства и недостатки, уважать себя и верить в успех;</w:t>
      </w:r>
    </w:p>
    <w:p w:rsidR="00650184" w:rsidRPr="006837CD" w:rsidRDefault="00650184" w:rsidP="006837CD">
      <w:pPr>
        <w:autoSpaceDE w:val="0"/>
        <w:autoSpaceDN w:val="0"/>
        <w:adjustRightInd w:val="0"/>
        <w:spacing w:line="276" w:lineRule="auto"/>
        <w:jc w:val="both"/>
        <w:rPr>
          <w:color w:val="000000"/>
        </w:rPr>
      </w:pPr>
      <w:r w:rsidRPr="006837CD">
        <w:rPr>
          <w:color w:val="000000"/>
        </w:rPr>
        <w:t>• сформированности мотивации учебной деятельности, включая социальные, учебно-познавательные и внешние мотивы, любознательность и интерес к новому содержанию и способам решения проблем, приобретению новых знаний и умений, мотивации достижения результата, стремления к совершенствованию своих способностей;</w:t>
      </w:r>
    </w:p>
    <w:p w:rsidR="00650184" w:rsidRPr="006837CD" w:rsidRDefault="00650184" w:rsidP="006837CD">
      <w:pPr>
        <w:autoSpaceDE w:val="0"/>
        <w:autoSpaceDN w:val="0"/>
        <w:adjustRightInd w:val="0"/>
        <w:spacing w:line="276" w:lineRule="auto"/>
        <w:jc w:val="both"/>
        <w:rPr>
          <w:color w:val="000000"/>
        </w:rPr>
      </w:pPr>
      <w:r w:rsidRPr="006837CD">
        <w:rPr>
          <w:color w:val="000000"/>
        </w:rPr>
        <w:t>• знания моральных норм и сформированности морально-этических суждений, способности к решению моральных проблем на основе децентрации (координации различных точек зрения на решение моральной дилеммы); способности к оценке своих поступков и действий других людей с точки зрения соблюдения/нарушения моральной нормы.</w:t>
      </w:r>
    </w:p>
    <w:p w:rsidR="00650184" w:rsidRPr="006837CD" w:rsidRDefault="00650184" w:rsidP="006837CD">
      <w:pPr>
        <w:autoSpaceDE w:val="0"/>
        <w:autoSpaceDN w:val="0"/>
        <w:adjustRightInd w:val="0"/>
        <w:spacing w:line="276" w:lineRule="auto"/>
        <w:ind w:firstLine="708"/>
        <w:jc w:val="both"/>
        <w:rPr>
          <w:b/>
          <w:bCs/>
          <w:iCs/>
          <w:color w:val="000000"/>
        </w:rPr>
      </w:pPr>
      <w:r w:rsidRPr="006837CD">
        <w:rPr>
          <w:b/>
          <w:bCs/>
          <w:iCs/>
          <w:color w:val="000000"/>
        </w:rPr>
        <w:t xml:space="preserve">Личностные результаты выпускников на ступени начального общего образования </w:t>
      </w:r>
      <w:r w:rsidRPr="006837CD">
        <w:rPr>
          <w:color w:val="000000"/>
        </w:rPr>
        <w:t xml:space="preserve">в полном соответствии с требованиями Стандарта </w:t>
      </w:r>
      <w:r w:rsidRPr="006837CD">
        <w:rPr>
          <w:b/>
          <w:bCs/>
          <w:iCs/>
          <w:color w:val="000000"/>
        </w:rPr>
        <w:t>не подлежат итоговой оценке.</w:t>
      </w:r>
    </w:p>
    <w:p w:rsidR="00650184" w:rsidRPr="006837CD" w:rsidRDefault="00650184" w:rsidP="006837CD">
      <w:pPr>
        <w:autoSpaceDE w:val="0"/>
        <w:autoSpaceDN w:val="0"/>
        <w:adjustRightInd w:val="0"/>
        <w:spacing w:line="276" w:lineRule="auto"/>
        <w:ind w:firstLine="708"/>
        <w:jc w:val="both"/>
        <w:rPr>
          <w:color w:val="000000"/>
        </w:rPr>
      </w:pPr>
      <w:proofErr w:type="gramStart"/>
      <w:r w:rsidRPr="006837CD">
        <w:rPr>
          <w:b/>
          <w:bCs/>
          <w:color w:val="000000"/>
        </w:rPr>
        <w:t xml:space="preserve">Оценка метапредметных результатов </w:t>
      </w:r>
      <w:r w:rsidRPr="006837CD">
        <w:rPr>
          <w:color w:val="000000"/>
        </w:rPr>
        <w:t>представляет собой оценку достижения планируемых результатов освоения основной образовательной программы, представленных в разделах «Регулятивные учебные действия», «Коммуникативные учебные действия», «Познавательные учебные действия» междисциплинарной программы формирования универсальных учебных действий у обучающихся на ступени начального общего образования, а также планируемых результатов, представленных во всех разделах междисциплинарной программы «Чтение.</w:t>
      </w:r>
      <w:proofErr w:type="gramEnd"/>
      <w:r w:rsidRPr="006837CD">
        <w:rPr>
          <w:color w:val="000000"/>
        </w:rPr>
        <w:t xml:space="preserve"> Работа с текстом».</w:t>
      </w:r>
    </w:p>
    <w:p w:rsidR="00650184" w:rsidRPr="006837CD" w:rsidRDefault="00650184" w:rsidP="006837CD">
      <w:pPr>
        <w:spacing w:line="276" w:lineRule="auto"/>
        <w:ind w:firstLine="708"/>
        <w:jc w:val="both"/>
        <w:rPr>
          <w:color w:val="000000"/>
        </w:rPr>
      </w:pPr>
      <w:r w:rsidRPr="006837CD">
        <w:rPr>
          <w:color w:val="000000"/>
        </w:rPr>
        <w:t xml:space="preserve">Достижение метапредметных результатов обеспечивается за счёт основных компонентов образовательного процесса — учебных предметов, представленных в обязательной части базисного учебного плана. </w:t>
      </w:r>
    </w:p>
    <w:p w:rsidR="00650184" w:rsidRPr="006837CD" w:rsidRDefault="00650184" w:rsidP="006837CD">
      <w:pPr>
        <w:autoSpaceDE w:val="0"/>
        <w:autoSpaceDN w:val="0"/>
        <w:adjustRightInd w:val="0"/>
        <w:spacing w:line="276" w:lineRule="auto"/>
        <w:ind w:firstLine="708"/>
        <w:jc w:val="both"/>
        <w:rPr>
          <w:color w:val="000000"/>
        </w:rPr>
      </w:pPr>
      <w:r w:rsidRPr="006837CD">
        <w:rPr>
          <w:color w:val="000000"/>
        </w:rPr>
        <w:t xml:space="preserve">Основным </w:t>
      </w:r>
      <w:r w:rsidRPr="006837CD">
        <w:rPr>
          <w:b/>
          <w:bCs/>
          <w:color w:val="000000"/>
        </w:rPr>
        <w:t xml:space="preserve">объектом оценки метапредметных результатов </w:t>
      </w:r>
      <w:r w:rsidRPr="006837CD">
        <w:rPr>
          <w:color w:val="000000"/>
        </w:rPr>
        <w:t xml:space="preserve">служит сформированность у </w:t>
      </w:r>
      <w:proofErr w:type="gramStart"/>
      <w:r w:rsidRPr="006837CD">
        <w:rPr>
          <w:color w:val="000000"/>
        </w:rPr>
        <w:t>обучающегося</w:t>
      </w:r>
      <w:proofErr w:type="gramEnd"/>
      <w:r w:rsidRPr="006837CD">
        <w:rPr>
          <w:color w:val="000000"/>
        </w:rPr>
        <w:t xml:space="preserve"> регулятивных, коммуникативных и познавательных универсальных действий, т. е. таких умственных действий обучающихся, которые направлены на анализ своей познавательной деятельности и управление ею. К ним относятся:</w:t>
      </w:r>
    </w:p>
    <w:p w:rsidR="00650184" w:rsidRPr="006837CD" w:rsidRDefault="00650184" w:rsidP="006837CD">
      <w:pPr>
        <w:autoSpaceDE w:val="0"/>
        <w:autoSpaceDN w:val="0"/>
        <w:adjustRightInd w:val="0"/>
        <w:spacing w:line="276" w:lineRule="auto"/>
        <w:jc w:val="both"/>
        <w:rPr>
          <w:color w:val="000000"/>
        </w:rPr>
      </w:pPr>
      <w:proofErr w:type="gramStart"/>
      <w:r w:rsidRPr="006837CD">
        <w:rPr>
          <w:color w:val="000000"/>
        </w:rPr>
        <w:t>• способность обучающегося принимать и сохранять учебную цель и задачи; самостоятельно преобразовывать практическую задачу в познавательную; умение планировать собственную деятельность в соответствии с поставленной задачей и условиями её реализации и искать средства её осуществления; умение контролировать и оценивать свои действия, вносить коррективы в их выполнение на основе оценки и учёта характера ошибок, проявлять инициативу и самостоятельность в обучении;</w:t>
      </w:r>
      <w:proofErr w:type="gramEnd"/>
    </w:p>
    <w:p w:rsidR="00650184" w:rsidRPr="006837CD" w:rsidRDefault="00650184" w:rsidP="006837CD">
      <w:pPr>
        <w:autoSpaceDE w:val="0"/>
        <w:autoSpaceDN w:val="0"/>
        <w:adjustRightInd w:val="0"/>
        <w:spacing w:line="276" w:lineRule="auto"/>
        <w:jc w:val="both"/>
        <w:rPr>
          <w:color w:val="000000"/>
        </w:rPr>
      </w:pPr>
      <w:r w:rsidRPr="006837CD">
        <w:rPr>
          <w:color w:val="000000"/>
        </w:rPr>
        <w:t>• умение осуществлять информационный поиск, сбор и выделение существенной информации из различных информационных источников;</w:t>
      </w:r>
    </w:p>
    <w:p w:rsidR="00650184" w:rsidRPr="006837CD" w:rsidRDefault="00650184" w:rsidP="006837CD">
      <w:pPr>
        <w:autoSpaceDE w:val="0"/>
        <w:autoSpaceDN w:val="0"/>
        <w:adjustRightInd w:val="0"/>
        <w:spacing w:line="276" w:lineRule="auto"/>
        <w:jc w:val="both"/>
        <w:rPr>
          <w:color w:val="000000"/>
        </w:rPr>
      </w:pPr>
      <w:r w:rsidRPr="006837CD">
        <w:rPr>
          <w:color w:val="000000"/>
        </w:rPr>
        <w:t>• умение использовать знаково-символические средства для создания моделей изучаемых объектов и процессов, схем решения учебно-познавательных и практических задач;</w:t>
      </w:r>
    </w:p>
    <w:p w:rsidR="00650184" w:rsidRPr="006837CD" w:rsidRDefault="00650184" w:rsidP="006837CD">
      <w:pPr>
        <w:autoSpaceDE w:val="0"/>
        <w:autoSpaceDN w:val="0"/>
        <w:adjustRightInd w:val="0"/>
        <w:spacing w:line="276" w:lineRule="auto"/>
        <w:jc w:val="both"/>
        <w:rPr>
          <w:color w:val="000000"/>
        </w:rPr>
      </w:pPr>
      <w:r w:rsidRPr="006837CD">
        <w:rPr>
          <w:color w:val="000000"/>
        </w:rPr>
        <w:t>• способность к осуществлению логических операций сравнения, анализа, обобщения, классификации по родовидовым признакам, установлению аналогий, отнесению к известным понятиям;</w:t>
      </w:r>
    </w:p>
    <w:p w:rsidR="00650184" w:rsidRPr="006837CD" w:rsidRDefault="00650184" w:rsidP="006837CD">
      <w:pPr>
        <w:autoSpaceDE w:val="0"/>
        <w:autoSpaceDN w:val="0"/>
        <w:adjustRightInd w:val="0"/>
        <w:spacing w:line="276" w:lineRule="auto"/>
        <w:jc w:val="both"/>
        <w:rPr>
          <w:color w:val="000000"/>
        </w:rPr>
      </w:pPr>
      <w:r w:rsidRPr="006837CD">
        <w:rPr>
          <w:color w:val="000000"/>
        </w:rPr>
        <w:t>• умение сотрудничать с педагогом и сверстниками при решении учебных проблем, принимать на себя ответственность за результаты своих действий.</w:t>
      </w:r>
    </w:p>
    <w:p w:rsidR="00650184" w:rsidRPr="006837CD" w:rsidRDefault="00650184" w:rsidP="006837CD">
      <w:pPr>
        <w:autoSpaceDE w:val="0"/>
        <w:autoSpaceDN w:val="0"/>
        <w:adjustRightInd w:val="0"/>
        <w:spacing w:line="276" w:lineRule="auto"/>
        <w:ind w:firstLine="708"/>
        <w:jc w:val="both"/>
        <w:rPr>
          <w:color w:val="000000"/>
        </w:rPr>
      </w:pPr>
      <w:r w:rsidRPr="006837CD">
        <w:rPr>
          <w:color w:val="000000"/>
        </w:rPr>
        <w:t xml:space="preserve">Основное </w:t>
      </w:r>
      <w:r w:rsidRPr="006837CD">
        <w:rPr>
          <w:b/>
          <w:bCs/>
          <w:color w:val="000000"/>
        </w:rPr>
        <w:t xml:space="preserve">содержание оценки метапредметных результатов </w:t>
      </w:r>
      <w:r w:rsidRPr="006837CD">
        <w:rPr>
          <w:color w:val="000000"/>
        </w:rPr>
        <w:t xml:space="preserve">на ступени начального общего образования строится вокруг </w:t>
      </w:r>
      <w:r w:rsidRPr="006837CD">
        <w:rPr>
          <w:b/>
          <w:color w:val="000000"/>
        </w:rPr>
        <w:t>умения учиться</w:t>
      </w:r>
      <w:r w:rsidRPr="006837CD">
        <w:rPr>
          <w:color w:val="000000"/>
        </w:rPr>
        <w:t>, т. е. той совокупности способов действий, которая, собственно, и обеспечивает способность обучающихся к самостоятельному усвоению новых знаний и умений, включая организацию этого процесса.</w:t>
      </w:r>
    </w:p>
    <w:p w:rsidR="00650184" w:rsidRPr="006837CD" w:rsidRDefault="00650184" w:rsidP="006837CD">
      <w:pPr>
        <w:autoSpaceDE w:val="0"/>
        <w:autoSpaceDN w:val="0"/>
        <w:adjustRightInd w:val="0"/>
        <w:spacing w:line="276" w:lineRule="auto"/>
        <w:ind w:firstLine="708"/>
        <w:jc w:val="both"/>
        <w:rPr>
          <w:color w:val="000000"/>
        </w:rPr>
      </w:pPr>
      <w:r w:rsidRPr="006837CD">
        <w:rPr>
          <w:b/>
          <w:bCs/>
          <w:color w:val="000000"/>
        </w:rPr>
        <w:t xml:space="preserve">Оценка предметных результатов </w:t>
      </w:r>
      <w:r w:rsidRPr="006837CD">
        <w:rPr>
          <w:color w:val="000000"/>
        </w:rPr>
        <w:t>представляет собой оценку достижения обучающимся планируемых результатов по отдельным предметам.</w:t>
      </w:r>
    </w:p>
    <w:p w:rsidR="00650184" w:rsidRPr="006837CD" w:rsidRDefault="00650184" w:rsidP="006837CD">
      <w:pPr>
        <w:autoSpaceDE w:val="0"/>
        <w:autoSpaceDN w:val="0"/>
        <w:adjustRightInd w:val="0"/>
        <w:spacing w:line="276" w:lineRule="auto"/>
        <w:ind w:firstLine="708"/>
        <w:jc w:val="both"/>
        <w:rPr>
          <w:color w:val="000000"/>
        </w:rPr>
      </w:pPr>
      <w:r w:rsidRPr="006837CD">
        <w:rPr>
          <w:color w:val="000000"/>
        </w:rPr>
        <w:lastRenderedPageBreak/>
        <w:t xml:space="preserve">Достижение этих результатов обеспечивается за счёт основных компонентов образовательного процесса — учебных предметов, представленных в обязательной части базисного учебного плана. Предметные результаты содержат в себе, во-первых, </w:t>
      </w:r>
      <w:r w:rsidRPr="006837CD">
        <w:rPr>
          <w:b/>
          <w:bCs/>
          <w:iCs/>
          <w:color w:val="000000"/>
        </w:rPr>
        <w:t xml:space="preserve">систему основополагающих элементов научного знания, </w:t>
      </w:r>
      <w:r w:rsidRPr="006837CD">
        <w:rPr>
          <w:color w:val="000000"/>
        </w:rPr>
        <w:t>которая выражается через учебный материал различных курсов (</w:t>
      </w:r>
      <w:r w:rsidRPr="006837CD">
        <w:rPr>
          <w:b/>
          <w:bCs/>
          <w:iCs/>
          <w:color w:val="000000"/>
        </w:rPr>
        <w:t xml:space="preserve">система предметных знаний), </w:t>
      </w:r>
      <w:r w:rsidRPr="006837CD">
        <w:rPr>
          <w:color w:val="000000"/>
        </w:rPr>
        <w:t xml:space="preserve">и, во-вторых, </w:t>
      </w:r>
      <w:r w:rsidRPr="006837CD">
        <w:rPr>
          <w:b/>
          <w:bCs/>
          <w:iCs/>
          <w:color w:val="000000"/>
        </w:rPr>
        <w:t xml:space="preserve">систему формируемых действий </w:t>
      </w:r>
      <w:r w:rsidRPr="006837CD">
        <w:rPr>
          <w:color w:val="000000"/>
        </w:rPr>
        <w:t>(</w:t>
      </w:r>
      <w:r w:rsidRPr="006837CD">
        <w:rPr>
          <w:b/>
          <w:bCs/>
          <w:iCs/>
          <w:color w:val="000000"/>
        </w:rPr>
        <w:t xml:space="preserve">система предметных действий), </w:t>
      </w:r>
      <w:r w:rsidRPr="006837CD">
        <w:rPr>
          <w:color w:val="000000"/>
        </w:rPr>
        <w:t>которые преломляются через специфику предмета и направлены на применение знаний, их преобразование и получение нового знания.</w:t>
      </w:r>
    </w:p>
    <w:p w:rsidR="00650184" w:rsidRPr="006837CD" w:rsidRDefault="00650184" w:rsidP="006837CD">
      <w:pPr>
        <w:autoSpaceDE w:val="0"/>
        <w:autoSpaceDN w:val="0"/>
        <w:adjustRightInd w:val="0"/>
        <w:spacing w:line="276" w:lineRule="auto"/>
        <w:jc w:val="both"/>
        <w:rPr>
          <w:color w:val="000000"/>
        </w:rPr>
      </w:pPr>
      <w:r w:rsidRPr="006837CD">
        <w:rPr>
          <w:b/>
          <w:bCs/>
          <w:iCs/>
          <w:color w:val="000000"/>
        </w:rPr>
        <w:t xml:space="preserve">Система предметных знаний </w:t>
      </w:r>
      <w:r w:rsidRPr="006837CD">
        <w:rPr>
          <w:color w:val="000000"/>
        </w:rPr>
        <w:t xml:space="preserve">— важнейшая составляющая предметных результатов. В ней можно выделить </w:t>
      </w:r>
      <w:r w:rsidRPr="006837CD">
        <w:rPr>
          <w:b/>
          <w:bCs/>
          <w:iCs/>
          <w:color w:val="000000"/>
        </w:rPr>
        <w:t xml:space="preserve">опорные знания </w:t>
      </w:r>
      <w:r w:rsidRPr="006837CD">
        <w:rPr>
          <w:color w:val="000000"/>
        </w:rPr>
        <w:t>(знания, усвоение которых принципиально необходимо для текущего и последующего успешного обучения) и знания, дополняющие, расширяющие или углубляющие опорную систему знаний, а также служащие пропедевтикой для последующего изучения курсов.</w:t>
      </w:r>
    </w:p>
    <w:p w:rsidR="00650184" w:rsidRPr="006837CD" w:rsidRDefault="00650184" w:rsidP="006837CD">
      <w:pPr>
        <w:autoSpaceDE w:val="0"/>
        <w:autoSpaceDN w:val="0"/>
        <w:adjustRightInd w:val="0"/>
        <w:spacing w:line="276" w:lineRule="auto"/>
        <w:ind w:firstLine="708"/>
        <w:jc w:val="both"/>
        <w:rPr>
          <w:b/>
          <w:bCs/>
          <w:iCs/>
          <w:color w:val="000000"/>
        </w:rPr>
      </w:pPr>
      <w:r w:rsidRPr="006837CD">
        <w:rPr>
          <w:color w:val="000000"/>
        </w:rPr>
        <w:t>На начальной ступени обучения особое значение для продолжения образования имеет усвоение обучающимися</w:t>
      </w:r>
      <w:r w:rsidRPr="006837CD">
        <w:rPr>
          <w:b/>
          <w:bCs/>
          <w:iCs/>
          <w:color w:val="000000"/>
        </w:rPr>
        <w:t>опорной системы знаний по русскому языку и математике.</w:t>
      </w:r>
    </w:p>
    <w:p w:rsidR="00650184" w:rsidRPr="006837CD" w:rsidRDefault="00650184" w:rsidP="006837CD">
      <w:pPr>
        <w:autoSpaceDE w:val="0"/>
        <w:autoSpaceDN w:val="0"/>
        <w:adjustRightInd w:val="0"/>
        <w:spacing w:line="276" w:lineRule="auto"/>
        <w:ind w:firstLine="708"/>
        <w:jc w:val="both"/>
        <w:rPr>
          <w:color w:val="000000"/>
        </w:rPr>
      </w:pPr>
      <w:r w:rsidRPr="006837CD">
        <w:rPr>
          <w:color w:val="000000"/>
        </w:rPr>
        <w:t xml:space="preserve"> При оценке предметных результатов основную ценность представляет не освоение системы опорных знаний и способность воспроизводить их в стандартных учебных ситуациях, а способность использовать эти знания при решении учебно-познавательных и учебно-практических задач. Иными словами, объектом оценки предметных результатов являются действия, выполняемые обучающимися с предметным содержанием.</w:t>
      </w:r>
    </w:p>
    <w:p w:rsidR="00650184" w:rsidRPr="006837CD" w:rsidRDefault="00650184" w:rsidP="006837CD">
      <w:pPr>
        <w:autoSpaceDE w:val="0"/>
        <w:autoSpaceDN w:val="0"/>
        <w:adjustRightInd w:val="0"/>
        <w:spacing w:line="276" w:lineRule="auto"/>
        <w:ind w:firstLine="708"/>
        <w:jc w:val="both"/>
        <w:rPr>
          <w:b/>
          <w:bCs/>
          <w:iCs/>
          <w:color w:val="000000"/>
        </w:rPr>
      </w:pPr>
      <w:r w:rsidRPr="006837CD">
        <w:rPr>
          <w:b/>
          <w:bCs/>
          <w:iCs/>
          <w:color w:val="000000"/>
        </w:rPr>
        <w:t xml:space="preserve">Действия с предметным содержанием (или предметные действия) </w:t>
      </w:r>
      <w:r w:rsidRPr="006837CD">
        <w:rPr>
          <w:color w:val="000000"/>
        </w:rPr>
        <w:t xml:space="preserve">— вторая важная составляющая предметных результатов. </w:t>
      </w:r>
      <w:proofErr w:type="gramStart"/>
      <w:r w:rsidRPr="006837CD">
        <w:rPr>
          <w:color w:val="000000"/>
        </w:rPr>
        <w:t>В основе многих предметных действий лежат те же универсальные учебные действия, прежде всего познавательные: использование знаково-символических средств; моделирование; сравнение, группировка и классификация объектов; действия анализа, синтеза и обобщения; установление связей (в том числе причинно-следственных) и аналогий; поиск, преобразование, представление и интерпретация информации, рассуждения и т.д.</w:t>
      </w:r>
      <w:proofErr w:type="gramEnd"/>
    </w:p>
    <w:p w:rsidR="00650184" w:rsidRPr="006837CD" w:rsidRDefault="00650184" w:rsidP="006837CD">
      <w:pPr>
        <w:autoSpaceDE w:val="0"/>
        <w:autoSpaceDN w:val="0"/>
        <w:adjustRightInd w:val="0"/>
        <w:spacing w:line="276" w:lineRule="auto"/>
        <w:jc w:val="both"/>
        <w:rPr>
          <w:color w:val="000000"/>
        </w:rPr>
      </w:pPr>
      <w:r w:rsidRPr="006837CD">
        <w:tab/>
      </w:r>
      <w:r w:rsidRPr="006837CD">
        <w:rPr>
          <w:color w:val="000000"/>
        </w:rPr>
        <w:t xml:space="preserve">Поэтому </w:t>
      </w:r>
      <w:r w:rsidRPr="006837CD">
        <w:rPr>
          <w:b/>
          <w:bCs/>
          <w:color w:val="000000"/>
        </w:rPr>
        <w:t xml:space="preserve">объектом оценки предметных результатов </w:t>
      </w:r>
      <w:r w:rsidRPr="006837CD">
        <w:rPr>
          <w:color w:val="000000"/>
        </w:rPr>
        <w:t>служит в полном соответствии с требованиями Стандарта способность обучающихся решать учебно-познавательные и учебно-практические задачи с использованием средств, релевантных содержанию учебных предметов, в том числе на основе метапредметных действий.</w:t>
      </w:r>
    </w:p>
    <w:p w:rsidR="00650184" w:rsidRPr="006837CD" w:rsidRDefault="00650184" w:rsidP="006837CD">
      <w:pPr>
        <w:autoSpaceDE w:val="0"/>
        <w:autoSpaceDN w:val="0"/>
        <w:adjustRightInd w:val="0"/>
        <w:spacing w:line="276" w:lineRule="auto"/>
        <w:ind w:firstLine="708"/>
        <w:jc w:val="both"/>
        <w:rPr>
          <w:color w:val="000000"/>
        </w:rPr>
      </w:pPr>
      <w:r w:rsidRPr="006837CD">
        <w:rPr>
          <w:color w:val="000000"/>
        </w:rPr>
        <w:t xml:space="preserve">Оценка предметных результатов проводится как в ходе неперсонифицированных процедур с целью </w:t>
      </w:r>
      <w:proofErr w:type="gramStart"/>
      <w:r w:rsidRPr="006837CD">
        <w:rPr>
          <w:color w:val="000000"/>
        </w:rPr>
        <w:t>оценки эффективности деятельности системы образования</w:t>
      </w:r>
      <w:proofErr w:type="gramEnd"/>
      <w:r w:rsidRPr="006837CD">
        <w:rPr>
          <w:color w:val="000000"/>
        </w:rPr>
        <w:t xml:space="preserve"> и образовательного учреждения, так и в ходе персонифицированных процедур с целью итоговой оценки результатов учебной деятельности обучающихся на начальной ступени общего образования.</w:t>
      </w:r>
    </w:p>
    <w:p w:rsidR="00650184" w:rsidRPr="006837CD" w:rsidRDefault="00650184" w:rsidP="006837CD">
      <w:pPr>
        <w:autoSpaceDE w:val="0"/>
        <w:autoSpaceDN w:val="0"/>
        <w:adjustRightInd w:val="0"/>
        <w:spacing w:line="276" w:lineRule="auto"/>
        <w:ind w:firstLine="708"/>
        <w:jc w:val="both"/>
        <w:rPr>
          <w:color w:val="000000"/>
        </w:rPr>
      </w:pPr>
      <w:proofErr w:type="gramStart"/>
      <w:r w:rsidRPr="006837CD">
        <w:rPr>
          <w:color w:val="000000"/>
        </w:rPr>
        <w:t xml:space="preserve">При этом </w:t>
      </w:r>
      <w:r w:rsidRPr="006837CD">
        <w:rPr>
          <w:b/>
          <w:bCs/>
          <w:iCs/>
          <w:color w:val="000000"/>
        </w:rPr>
        <w:t xml:space="preserve">итоговая оценка </w:t>
      </w:r>
      <w:r w:rsidRPr="006837CD">
        <w:rPr>
          <w:color w:val="000000"/>
        </w:rPr>
        <w:t>ограничивается контролем успешности освоения действий, выполняемых обучающимися с предметным содержанием, отражающим опорную систему знаний данного учебного курса (содержание заданий для итоговой оценки достижения предметных результатов курса строится вокруг изучаемого опорного учебного материала, представленного в разделе «Выпускник научится».)</w:t>
      </w:r>
      <w:proofErr w:type="gramEnd"/>
    </w:p>
    <w:p w:rsidR="00650184" w:rsidRPr="006837CD" w:rsidRDefault="00650184" w:rsidP="006837CD">
      <w:pPr>
        <w:spacing w:line="276" w:lineRule="auto"/>
        <w:ind w:firstLine="708"/>
        <w:jc w:val="both"/>
        <w:rPr>
          <w:color w:val="000000"/>
        </w:rPr>
      </w:pPr>
      <w:r w:rsidRPr="006837CD">
        <w:rPr>
          <w:color w:val="000000"/>
        </w:rPr>
        <w:t>Оценка достижения этих предметных результатов ведётся как в ходе текущего и промежуточного оценивания, так и в ходе выполнения итоговых проверочных работ. Результаты накопленной оценки, полученной в ходе текущего и промежуточного оценивания, фиксируются в форме портфеля достижений и учитываются при определении итоговой оценки.</w:t>
      </w:r>
    </w:p>
    <w:p w:rsidR="00650184" w:rsidRPr="006837CD" w:rsidRDefault="00650184" w:rsidP="006837CD">
      <w:pPr>
        <w:autoSpaceDE w:val="0"/>
        <w:autoSpaceDN w:val="0"/>
        <w:adjustRightInd w:val="0"/>
        <w:spacing w:line="276" w:lineRule="auto"/>
        <w:ind w:firstLine="708"/>
        <w:jc w:val="both"/>
        <w:rPr>
          <w:color w:val="000000"/>
        </w:rPr>
      </w:pPr>
      <w:r w:rsidRPr="006837CD">
        <w:rPr>
          <w:color w:val="000000"/>
        </w:rPr>
        <w:t xml:space="preserve">На персонифицированную итоговую оценку на ступени начального общего образования выносятся </w:t>
      </w:r>
      <w:r w:rsidRPr="006837CD">
        <w:rPr>
          <w:b/>
          <w:bCs/>
          <w:iCs/>
          <w:color w:val="000000"/>
        </w:rPr>
        <w:t xml:space="preserve">только предметные и метапредметные результаты, </w:t>
      </w:r>
      <w:r w:rsidRPr="006837CD">
        <w:rPr>
          <w:color w:val="000000"/>
        </w:rPr>
        <w:t>описанные в разделе «Выпускник научится» планируемых результатов начального образования.</w:t>
      </w:r>
    </w:p>
    <w:p w:rsidR="00650184" w:rsidRPr="006837CD" w:rsidRDefault="00650184" w:rsidP="006837CD">
      <w:pPr>
        <w:autoSpaceDE w:val="0"/>
        <w:autoSpaceDN w:val="0"/>
        <w:adjustRightInd w:val="0"/>
        <w:spacing w:line="276" w:lineRule="auto"/>
        <w:ind w:firstLine="708"/>
        <w:jc w:val="both"/>
        <w:rPr>
          <w:color w:val="000000"/>
        </w:rPr>
      </w:pPr>
      <w:r w:rsidRPr="006837CD">
        <w:rPr>
          <w:color w:val="000000"/>
        </w:rPr>
        <w:lastRenderedPageBreak/>
        <w:t xml:space="preserve">Предметом итоговой оценки является </w:t>
      </w:r>
      <w:r w:rsidRPr="006837CD">
        <w:rPr>
          <w:b/>
          <w:bCs/>
          <w:iCs/>
          <w:color w:val="000000"/>
        </w:rPr>
        <w:t xml:space="preserve">способность обучающихся решать учебно-познавательные и учебно-практические задачи, построенные на материале опорной системы знаний с использованием средств, релевантных содержанию учебных предметов, </w:t>
      </w:r>
      <w:r w:rsidRPr="006837CD">
        <w:rPr>
          <w:color w:val="000000"/>
        </w:rPr>
        <w:t>в том числе на основе метапредметных действий.</w:t>
      </w:r>
    </w:p>
    <w:p w:rsidR="00650184" w:rsidRPr="006837CD" w:rsidRDefault="00650184" w:rsidP="006837CD">
      <w:pPr>
        <w:autoSpaceDE w:val="0"/>
        <w:autoSpaceDN w:val="0"/>
        <w:adjustRightInd w:val="0"/>
        <w:spacing w:line="276" w:lineRule="auto"/>
        <w:ind w:firstLine="708"/>
        <w:jc w:val="both"/>
        <w:rPr>
          <w:color w:val="000000"/>
        </w:rPr>
      </w:pPr>
      <w:r w:rsidRPr="006837CD">
        <w:rPr>
          <w:b/>
          <w:color w:val="000000"/>
        </w:rPr>
        <w:t>Предметом итоговой оценки</w:t>
      </w:r>
      <w:r w:rsidRPr="006837CD">
        <w:rPr>
          <w:color w:val="000000"/>
        </w:rPr>
        <w:t xml:space="preserve"> освоения обучающимися основной образовательной программы начального общего образования являются достижения предметных и метапредметных результатов освоения основной образовательной программы начального общего образования, необходимых для продолжения образования.</w:t>
      </w:r>
    </w:p>
    <w:p w:rsidR="00650184" w:rsidRPr="006837CD" w:rsidRDefault="00650184" w:rsidP="006837CD">
      <w:pPr>
        <w:autoSpaceDE w:val="0"/>
        <w:autoSpaceDN w:val="0"/>
        <w:adjustRightInd w:val="0"/>
        <w:spacing w:line="276" w:lineRule="auto"/>
        <w:ind w:firstLine="708"/>
        <w:jc w:val="both"/>
        <w:rPr>
          <w:color w:val="000000"/>
        </w:rPr>
      </w:pPr>
      <w:r w:rsidRPr="006837CD">
        <w:rPr>
          <w:color w:val="000000"/>
        </w:rPr>
        <w:t xml:space="preserve">На начальной ступени общего образования особое значение для продолжения образования имеет усвоение обучающимися </w:t>
      </w:r>
      <w:r w:rsidRPr="006837CD">
        <w:rPr>
          <w:b/>
          <w:bCs/>
          <w:iCs/>
          <w:color w:val="000000"/>
        </w:rPr>
        <w:t xml:space="preserve">опорной системы знаний по русскому и математике </w:t>
      </w:r>
      <w:r w:rsidRPr="006837CD">
        <w:rPr>
          <w:color w:val="000000"/>
        </w:rPr>
        <w:t>и овладение следующими метапредметными действиями:</w:t>
      </w:r>
    </w:p>
    <w:p w:rsidR="00650184" w:rsidRPr="006837CD" w:rsidRDefault="00650184" w:rsidP="006837CD">
      <w:pPr>
        <w:autoSpaceDE w:val="0"/>
        <w:autoSpaceDN w:val="0"/>
        <w:adjustRightInd w:val="0"/>
        <w:spacing w:line="276" w:lineRule="auto"/>
        <w:jc w:val="both"/>
        <w:rPr>
          <w:color w:val="000000"/>
        </w:rPr>
      </w:pPr>
      <w:r w:rsidRPr="006837CD">
        <w:rPr>
          <w:b/>
          <w:bCs/>
          <w:iCs/>
          <w:color w:val="000000"/>
        </w:rPr>
        <w:t>•</w:t>
      </w:r>
      <w:proofErr w:type="gramStart"/>
      <w:r w:rsidRPr="006837CD">
        <w:rPr>
          <w:b/>
          <w:bCs/>
          <w:iCs/>
          <w:color w:val="000000"/>
        </w:rPr>
        <w:t>речевыми</w:t>
      </w:r>
      <w:proofErr w:type="gramEnd"/>
      <w:r w:rsidRPr="006837CD">
        <w:rPr>
          <w:b/>
          <w:bCs/>
          <w:iCs/>
          <w:color w:val="000000"/>
        </w:rPr>
        <w:t xml:space="preserve">, </w:t>
      </w:r>
      <w:r w:rsidRPr="006837CD">
        <w:rPr>
          <w:color w:val="000000"/>
        </w:rPr>
        <w:t xml:space="preserve">среди которых следует выделить </w:t>
      </w:r>
      <w:r w:rsidRPr="006837CD">
        <w:rPr>
          <w:b/>
          <w:bCs/>
          <w:iCs/>
          <w:color w:val="000000"/>
        </w:rPr>
        <w:t>навыки осознанного чтения и работы с информацией;</w:t>
      </w:r>
    </w:p>
    <w:p w:rsidR="00650184" w:rsidRPr="006837CD" w:rsidRDefault="00650184" w:rsidP="006837CD">
      <w:pPr>
        <w:autoSpaceDE w:val="0"/>
        <w:autoSpaceDN w:val="0"/>
        <w:adjustRightInd w:val="0"/>
        <w:spacing w:line="276" w:lineRule="auto"/>
        <w:jc w:val="both"/>
        <w:rPr>
          <w:color w:val="000000"/>
        </w:rPr>
      </w:pPr>
      <w:r w:rsidRPr="006837CD">
        <w:rPr>
          <w:b/>
          <w:bCs/>
          <w:iCs/>
          <w:color w:val="000000"/>
        </w:rPr>
        <w:t xml:space="preserve">•коммуникативными, </w:t>
      </w:r>
      <w:r w:rsidRPr="006837CD">
        <w:rPr>
          <w:color w:val="000000"/>
        </w:rPr>
        <w:t>необходимыми для учебного сотрудничества с учителем и сверстниками.</w:t>
      </w:r>
    </w:p>
    <w:p w:rsidR="00650184" w:rsidRPr="006837CD" w:rsidRDefault="00650184" w:rsidP="006837CD">
      <w:pPr>
        <w:autoSpaceDE w:val="0"/>
        <w:autoSpaceDN w:val="0"/>
        <w:adjustRightInd w:val="0"/>
        <w:spacing w:line="276" w:lineRule="auto"/>
        <w:ind w:firstLine="708"/>
        <w:jc w:val="both"/>
        <w:rPr>
          <w:color w:val="000000"/>
        </w:rPr>
      </w:pPr>
      <w:r w:rsidRPr="006837CD">
        <w:rPr>
          <w:color w:val="000000"/>
        </w:rPr>
        <w:t>В процессе оценки используются разнообразные методы и формы, взаимно дополняющие друг друга (стандартизированные письменные и устные работы, проекты, практические работы, творческие работы, самоанализ и самооценка, наблюдения и др.).</w:t>
      </w:r>
    </w:p>
    <w:p w:rsidR="00714CD0" w:rsidRPr="006837CD" w:rsidRDefault="00714CD0" w:rsidP="006837CD">
      <w:pPr>
        <w:autoSpaceDE w:val="0"/>
        <w:autoSpaceDN w:val="0"/>
        <w:adjustRightInd w:val="0"/>
        <w:spacing w:line="276" w:lineRule="auto"/>
        <w:ind w:firstLine="708"/>
        <w:jc w:val="both"/>
        <w:rPr>
          <w:color w:val="000000"/>
        </w:rPr>
      </w:pPr>
    </w:p>
    <w:p w:rsidR="00714CD0" w:rsidRPr="006837CD" w:rsidRDefault="00714CD0" w:rsidP="006837CD">
      <w:pPr>
        <w:spacing w:line="276" w:lineRule="auto"/>
        <w:jc w:val="both"/>
        <w:rPr>
          <w:rFonts w:eastAsia="Calibri"/>
          <w:lang w:eastAsia="en-US"/>
        </w:rPr>
      </w:pPr>
      <w:r w:rsidRPr="006837CD">
        <w:rPr>
          <w:rFonts w:eastAsia="Calibri"/>
          <w:b/>
          <w:bCs/>
          <w:lang w:eastAsia="en-US"/>
        </w:rPr>
        <w:t>«Инструменты»  оценки качества</w:t>
      </w:r>
    </w:p>
    <w:p w:rsidR="00714CD0" w:rsidRPr="006837CD" w:rsidRDefault="00714CD0" w:rsidP="006837CD">
      <w:pPr>
        <w:spacing w:line="276" w:lineRule="auto"/>
        <w:jc w:val="both"/>
        <w:rPr>
          <w:rFonts w:eastAsia="Calibri"/>
          <w:lang w:eastAsia="en-US"/>
        </w:rPr>
      </w:pPr>
    </w:p>
    <w:p w:rsidR="00714CD0" w:rsidRPr="006837CD" w:rsidRDefault="00714CD0" w:rsidP="008A588E">
      <w:pPr>
        <w:numPr>
          <w:ilvl w:val="0"/>
          <w:numId w:val="133"/>
        </w:numPr>
        <w:spacing w:line="276" w:lineRule="auto"/>
        <w:jc w:val="both"/>
        <w:rPr>
          <w:rFonts w:eastAsia="Calibri"/>
          <w:b/>
          <w:bCs/>
          <w:lang w:eastAsia="en-US"/>
        </w:rPr>
      </w:pPr>
      <w:r w:rsidRPr="006837CD">
        <w:rPr>
          <w:rFonts w:eastAsia="Calibri"/>
          <w:b/>
          <w:bCs/>
          <w:lang w:eastAsia="en-US"/>
        </w:rPr>
        <w:t xml:space="preserve">Трехуровневые  задачи </w:t>
      </w:r>
      <w:r w:rsidRPr="006837CD">
        <w:rPr>
          <w:rFonts w:eastAsia="Calibri"/>
          <w:lang w:eastAsia="en-US"/>
        </w:rPr>
        <w:t>– оценка  уровней овладения  учащимися основных предметных способов  действий (средств);</w:t>
      </w:r>
    </w:p>
    <w:p w:rsidR="00714CD0" w:rsidRPr="006837CD" w:rsidRDefault="00714CD0" w:rsidP="008A588E">
      <w:pPr>
        <w:numPr>
          <w:ilvl w:val="0"/>
          <w:numId w:val="133"/>
        </w:numPr>
        <w:spacing w:line="276" w:lineRule="auto"/>
        <w:jc w:val="both"/>
        <w:rPr>
          <w:rFonts w:eastAsia="Calibri"/>
          <w:lang w:eastAsia="en-US"/>
        </w:rPr>
      </w:pPr>
      <w:r w:rsidRPr="006837CD">
        <w:rPr>
          <w:rFonts w:eastAsia="Calibri"/>
          <w:b/>
          <w:bCs/>
          <w:lang w:eastAsia="en-US"/>
        </w:rPr>
        <w:t xml:space="preserve">Проектные задачи </w:t>
      </w:r>
      <w:r w:rsidRPr="006837CD">
        <w:rPr>
          <w:rFonts w:eastAsia="Calibri"/>
          <w:lang w:eastAsia="en-US"/>
        </w:rPr>
        <w:t>- оценка формирования ключевых компетентностей и социального опыта;</w:t>
      </w:r>
    </w:p>
    <w:p w:rsidR="00714CD0" w:rsidRPr="006837CD" w:rsidRDefault="00714CD0" w:rsidP="008A588E">
      <w:pPr>
        <w:numPr>
          <w:ilvl w:val="0"/>
          <w:numId w:val="133"/>
        </w:numPr>
        <w:spacing w:line="276" w:lineRule="auto"/>
        <w:jc w:val="both"/>
        <w:rPr>
          <w:rFonts w:eastAsia="Calibri"/>
          <w:b/>
          <w:bCs/>
          <w:lang w:eastAsia="en-US"/>
        </w:rPr>
      </w:pPr>
      <w:r w:rsidRPr="006837CD">
        <w:rPr>
          <w:rFonts w:eastAsia="Calibri"/>
          <w:b/>
          <w:bCs/>
          <w:lang w:eastAsia="en-US"/>
        </w:rPr>
        <w:t>Диагностические задачи</w:t>
      </w:r>
      <w:r w:rsidRPr="006837CD">
        <w:rPr>
          <w:rFonts w:eastAsia="Calibri"/>
          <w:lang w:eastAsia="en-US"/>
        </w:rPr>
        <w:t xml:space="preserve"> – оценка операционального состава действия и его коррекция</w:t>
      </w:r>
    </w:p>
    <w:p w:rsidR="00714CD0" w:rsidRPr="006837CD" w:rsidRDefault="00714CD0" w:rsidP="008A588E">
      <w:pPr>
        <w:numPr>
          <w:ilvl w:val="0"/>
          <w:numId w:val="133"/>
        </w:numPr>
        <w:spacing w:line="276" w:lineRule="auto"/>
        <w:jc w:val="both"/>
        <w:rPr>
          <w:rFonts w:eastAsia="Calibri"/>
          <w:lang w:eastAsia="en-US"/>
        </w:rPr>
      </w:pPr>
      <w:r w:rsidRPr="006837CD">
        <w:rPr>
          <w:rFonts w:eastAsia="Calibri"/>
          <w:b/>
          <w:bCs/>
          <w:lang w:eastAsia="en-US"/>
        </w:rPr>
        <w:t>Анкетирование</w:t>
      </w:r>
      <w:r w:rsidRPr="006837CD">
        <w:rPr>
          <w:rFonts w:eastAsia="Calibri"/>
          <w:lang w:eastAsia="en-US"/>
        </w:rPr>
        <w:t xml:space="preserve"> - установление контекстных факторов, влияющих на качество образования;</w:t>
      </w:r>
    </w:p>
    <w:p w:rsidR="00714CD0" w:rsidRPr="006837CD" w:rsidRDefault="00714CD0" w:rsidP="008A588E">
      <w:pPr>
        <w:numPr>
          <w:ilvl w:val="0"/>
          <w:numId w:val="133"/>
        </w:numPr>
        <w:spacing w:line="276" w:lineRule="auto"/>
        <w:jc w:val="both"/>
        <w:rPr>
          <w:rFonts w:eastAsia="Calibri"/>
          <w:b/>
          <w:bCs/>
          <w:lang w:eastAsia="en-US"/>
        </w:rPr>
      </w:pPr>
      <w:r w:rsidRPr="006837CD">
        <w:rPr>
          <w:rFonts w:eastAsia="Calibri"/>
          <w:b/>
          <w:bCs/>
          <w:lang w:eastAsia="en-US"/>
        </w:rPr>
        <w:t>Проверочные  работы (задачи) по линиям</w:t>
      </w:r>
      <w:r w:rsidRPr="006837CD">
        <w:rPr>
          <w:rFonts w:eastAsia="Calibri"/>
          <w:lang w:eastAsia="en-US"/>
        </w:rPr>
        <w:t xml:space="preserve"> - оценка формирования контрольно-оценочной деятельности, планирования учебной  деятельности  ребенка</w:t>
      </w:r>
    </w:p>
    <w:p w:rsidR="00714CD0" w:rsidRPr="006837CD" w:rsidRDefault="00714CD0" w:rsidP="006837CD">
      <w:pPr>
        <w:spacing w:line="276" w:lineRule="auto"/>
        <w:jc w:val="both"/>
        <w:rPr>
          <w:rFonts w:eastAsia="Calibri"/>
          <w:lang w:eastAsia="en-US"/>
        </w:rPr>
      </w:pPr>
    </w:p>
    <w:p w:rsidR="00714CD0" w:rsidRPr="006837CD" w:rsidRDefault="00714CD0" w:rsidP="006837CD">
      <w:pPr>
        <w:spacing w:line="276" w:lineRule="auto"/>
        <w:jc w:val="both"/>
        <w:rPr>
          <w:rFonts w:eastAsia="Calibri"/>
          <w:lang w:eastAsia="en-US"/>
        </w:rPr>
      </w:pPr>
      <w:r w:rsidRPr="006837CD">
        <w:rPr>
          <w:rFonts w:eastAsia="Calibri"/>
          <w:b/>
          <w:bCs/>
          <w:lang w:eastAsia="en-US"/>
        </w:rPr>
        <w:t>Педагогические приемы формирования действий контроля и оценки у младших школьников</w:t>
      </w:r>
    </w:p>
    <w:p w:rsidR="00714CD0" w:rsidRPr="006837CD" w:rsidRDefault="00714CD0" w:rsidP="006837CD">
      <w:pPr>
        <w:spacing w:line="276" w:lineRule="auto"/>
        <w:jc w:val="both"/>
        <w:rPr>
          <w:rFonts w:eastAsia="Calibri"/>
          <w:lang w:eastAsia="en-US"/>
        </w:rPr>
      </w:pPr>
    </w:p>
    <w:p w:rsidR="00714CD0" w:rsidRPr="006837CD" w:rsidRDefault="00714CD0" w:rsidP="008A588E">
      <w:pPr>
        <w:numPr>
          <w:ilvl w:val="0"/>
          <w:numId w:val="134"/>
        </w:numPr>
        <w:spacing w:line="276" w:lineRule="auto"/>
        <w:jc w:val="both"/>
        <w:rPr>
          <w:rFonts w:eastAsia="Calibri"/>
          <w:lang w:eastAsia="en-US"/>
        </w:rPr>
      </w:pPr>
      <w:r w:rsidRPr="006837CD">
        <w:rPr>
          <w:rFonts w:eastAsia="Calibri"/>
          <w:b/>
          <w:bCs/>
          <w:lang w:eastAsia="en-US"/>
        </w:rPr>
        <w:t xml:space="preserve">«Волшебные линеечки» </w:t>
      </w:r>
      <w:r w:rsidRPr="006837CD">
        <w:rPr>
          <w:rFonts w:eastAsia="Calibri"/>
          <w:lang w:eastAsia="en-US"/>
        </w:rPr>
        <w:t xml:space="preserve">(изобретение </w:t>
      </w:r>
      <w:proofErr w:type="gramStart"/>
      <w:r w:rsidRPr="006837CD">
        <w:rPr>
          <w:rFonts w:eastAsia="Calibri"/>
          <w:lang w:eastAsia="en-US"/>
        </w:rPr>
        <w:t>оценочных</w:t>
      </w:r>
      <w:proofErr w:type="gramEnd"/>
      <w:r w:rsidRPr="006837CD">
        <w:rPr>
          <w:rFonts w:eastAsia="Calibri"/>
          <w:lang w:eastAsia="en-US"/>
        </w:rPr>
        <w:t xml:space="preserve"> шкалсамими школьниками)</w:t>
      </w:r>
    </w:p>
    <w:p w:rsidR="00714CD0" w:rsidRPr="006837CD" w:rsidRDefault="00714CD0" w:rsidP="008A588E">
      <w:pPr>
        <w:numPr>
          <w:ilvl w:val="0"/>
          <w:numId w:val="134"/>
        </w:numPr>
        <w:spacing w:line="276" w:lineRule="auto"/>
        <w:jc w:val="both"/>
        <w:rPr>
          <w:rFonts w:eastAsia="Calibri"/>
          <w:lang w:eastAsia="en-US"/>
        </w:rPr>
      </w:pPr>
      <w:r w:rsidRPr="006837CD">
        <w:rPr>
          <w:rFonts w:eastAsia="Calibri"/>
          <w:b/>
          <w:bCs/>
          <w:lang w:eastAsia="en-US"/>
        </w:rPr>
        <w:t xml:space="preserve">«Прогностическая оценка» </w:t>
      </w:r>
      <w:r w:rsidRPr="006837CD">
        <w:rPr>
          <w:rFonts w:eastAsia="Calibri"/>
          <w:lang w:eastAsia="en-US"/>
        </w:rPr>
        <w:t>(оценка своих возможностей для решения задачи)</w:t>
      </w:r>
    </w:p>
    <w:p w:rsidR="00714CD0" w:rsidRPr="006837CD" w:rsidRDefault="00714CD0" w:rsidP="008A588E">
      <w:pPr>
        <w:numPr>
          <w:ilvl w:val="0"/>
          <w:numId w:val="134"/>
        </w:numPr>
        <w:spacing w:line="276" w:lineRule="auto"/>
        <w:jc w:val="both"/>
        <w:rPr>
          <w:rFonts w:eastAsia="Calibri"/>
          <w:lang w:eastAsia="en-US"/>
        </w:rPr>
      </w:pPr>
      <w:r w:rsidRPr="006837CD">
        <w:rPr>
          <w:rFonts w:eastAsia="Calibri"/>
          <w:b/>
          <w:bCs/>
          <w:lang w:eastAsia="en-US"/>
        </w:rPr>
        <w:t xml:space="preserve">«Задания-ловушки» </w:t>
      </w:r>
      <w:r w:rsidRPr="006837CD">
        <w:rPr>
          <w:rFonts w:eastAsia="Calibri"/>
          <w:lang w:eastAsia="en-US"/>
        </w:rPr>
        <w:t>(рефлексия освоенного способа)</w:t>
      </w:r>
    </w:p>
    <w:p w:rsidR="00714CD0" w:rsidRPr="006837CD" w:rsidRDefault="00714CD0" w:rsidP="008A588E">
      <w:pPr>
        <w:numPr>
          <w:ilvl w:val="0"/>
          <w:numId w:val="134"/>
        </w:numPr>
        <w:spacing w:line="276" w:lineRule="auto"/>
        <w:jc w:val="both"/>
        <w:rPr>
          <w:rFonts w:eastAsia="Calibri"/>
          <w:lang w:eastAsia="en-US"/>
        </w:rPr>
      </w:pPr>
      <w:r w:rsidRPr="006837CD">
        <w:rPr>
          <w:rFonts w:eastAsia="Calibri"/>
          <w:b/>
          <w:bCs/>
          <w:lang w:eastAsia="en-US"/>
        </w:rPr>
        <w:t xml:space="preserve">«Составление заданий с ловушками» </w:t>
      </w:r>
      <w:r w:rsidRPr="006837CD">
        <w:rPr>
          <w:rFonts w:eastAsia="Calibri"/>
          <w:lang w:eastAsia="en-US"/>
        </w:rPr>
        <w:t>(определение или видение возможных ошибкоопасных мест)</w:t>
      </w:r>
    </w:p>
    <w:p w:rsidR="00714CD0" w:rsidRPr="006837CD" w:rsidRDefault="00714CD0" w:rsidP="008A588E">
      <w:pPr>
        <w:numPr>
          <w:ilvl w:val="0"/>
          <w:numId w:val="134"/>
        </w:numPr>
        <w:spacing w:line="276" w:lineRule="auto"/>
        <w:jc w:val="both"/>
        <w:rPr>
          <w:rFonts w:eastAsia="Calibri"/>
          <w:lang w:eastAsia="en-US"/>
        </w:rPr>
      </w:pPr>
      <w:r w:rsidRPr="006837CD">
        <w:rPr>
          <w:rFonts w:eastAsia="Calibri"/>
          <w:b/>
          <w:bCs/>
          <w:lang w:eastAsia="en-US"/>
        </w:rPr>
        <w:t>«Составление задачи, подобной данной»</w:t>
      </w:r>
    </w:p>
    <w:p w:rsidR="00714CD0" w:rsidRPr="006837CD" w:rsidRDefault="00714CD0" w:rsidP="008A588E">
      <w:pPr>
        <w:numPr>
          <w:ilvl w:val="0"/>
          <w:numId w:val="134"/>
        </w:numPr>
        <w:spacing w:line="276" w:lineRule="auto"/>
        <w:jc w:val="both"/>
        <w:rPr>
          <w:rFonts w:eastAsia="Calibri"/>
          <w:lang w:eastAsia="en-US"/>
        </w:rPr>
      </w:pPr>
      <w:r w:rsidRPr="006837CD">
        <w:rPr>
          <w:rFonts w:eastAsia="Calibri"/>
          <w:b/>
          <w:bCs/>
          <w:lang w:eastAsia="en-US"/>
        </w:rPr>
        <w:t xml:space="preserve">«Классификация задач по способу их решения» </w:t>
      </w:r>
      <w:r w:rsidRPr="006837CD">
        <w:rPr>
          <w:rFonts w:eastAsia="Calibri"/>
          <w:lang w:eastAsia="en-US"/>
        </w:rPr>
        <w:t>(выделение общего способа действия)</w:t>
      </w:r>
    </w:p>
    <w:p w:rsidR="00714CD0" w:rsidRPr="006837CD" w:rsidRDefault="00714CD0" w:rsidP="008A588E">
      <w:pPr>
        <w:numPr>
          <w:ilvl w:val="0"/>
          <w:numId w:val="134"/>
        </w:numPr>
        <w:spacing w:line="276" w:lineRule="auto"/>
        <w:jc w:val="both"/>
        <w:rPr>
          <w:rFonts w:eastAsia="Calibri"/>
          <w:lang w:eastAsia="en-US"/>
        </w:rPr>
      </w:pPr>
      <w:r w:rsidRPr="006837CD">
        <w:rPr>
          <w:rFonts w:eastAsia="Calibri"/>
          <w:lang w:eastAsia="en-US"/>
        </w:rPr>
        <w:t>«</w:t>
      </w:r>
      <w:r w:rsidRPr="006837CD">
        <w:rPr>
          <w:rFonts w:eastAsia="Calibri"/>
          <w:b/>
          <w:bCs/>
          <w:lang w:eastAsia="en-US"/>
        </w:rPr>
        <w:t>Обнаружение ошибки»</w:t>
      </w:r>
    </w:p>
    <w:p w:rsidR="00714CD0" w:rsidRPr="006837CD" w:rsidRDefault="00714CD0" w:rsidP="008A588E">
      <w:pPr>
        <w:numPr>
          <w:ilvl w:val="0"/>
          <w:numId w:val="134"/>
        </w:numPr>
        <w:spacing w:line="276" w:lineRule="auto"/>
        <w:jc w:val="both"/>
        <w:rPr>
          <w:rFonts w:eastAsia="Calibri"/>
          <w:lang w:eastAsia="en-US"/>
        </w:rPr>
      </w:pPr>
      <w:r w:rsidRPr="006837CD">
        <w:rPr>
          <w:rFonts w:eastAsia="Calibri"/>
          <w:b/>
          <w:bCs/>
          <w:lang w:eastAsia="en-US"/>
        </w:rPr>
        <w:t xml:space="preserve">«Создание помощника» </w:t>
      </w:r>
    </w:p>
    <w:p w:rsidR="00714CD0" w:rsidRPr="006837CD" w:rsidRDefault="00714CD0" w:rsidP="008A588E">
      <w:pPr>
        <w:numPr>
          <w:ilvl w:val="0"/>
          <w:numId w:val="134"/>
        </w:numPr>
        <w:spacing w:line="276" w:lineRule="auto"/>
        <w:jc w:val="both"/>
        <w:rPr>
          <w:rFonts w:eastAsia="Calibri"/>
          <w:lang w:eastAsia="en-US"/>
        </w:rPr>
      </w:pPr>
      <w:r w:rsidRPr="006837CD">
        <w:rPr>
          <w:rFonts w:eastAsia="Calibri"/>
          <w:b/>
          <w:bCs/>
          <w:lang w:eastAsia="en-US"/>
        </w:rPr>
        <w:t xml:space="preserve">«Обоснованный  отказ от выполнения заданий» </w:t>
      </w:r>
      <w:r w:rsidRPr="006837CD">
        <w:rPr>
          <w:rFonts w:eastAsia="Calibri"/>
          <w:lang w:eastAsia="en-US"/>
        </w:rPr>
        <w:t>(умение обнаружить границу своих знаний)</w:t>
      </w:r>
    </w:p>
    <w:p w:rsidR="00714CD0" w:rsidRPr="00A019F2" w:rsidRDefault="00714CD0" w:rsidP="008A588E">
      <w:pPr>
        <w:numPr>
          <w:ilvl w:val="0"/>
          <w:numId w:val="134"/>
        </w:numPr>
        <w:spacing w:line="276" w:lineRule="auto"/>
        <w:jc w:val="both"/>
        <w:rPr>
          <w:rFonts w:eastAsia="Calibri"/>
          <w:lang w:eastAsia="en-US"/>
        </w:rPr>
      </w:pPr>
      <w:r w:rsidRPr="00A019F2">
        <w:rPr>
          <w:rFonts w:eastAsia="Calibri"/>
          <w:b/>
          <w:bCs/>
          <w:lang w:eastAsia="en-US"/>
        </w:rPr>
        <w:t xml:space="preserve">«Орфографические софизмы» </w:t>
      </w:r>
      <w:r w:rsidRPr="00A019F2">
        <w:rPr>
          <w:rFonts w:eastAsia="Calibri"/>
          <w:lang w:eastAsia="en-US"/>
        </w:rPr>
        <w:t xml:space="preserve">(умение обнаружить и опровергнуть псевдологичное рассуждение при решении задач)  </w:t>
      </w:r>
    </w:p>
    <w:p w:rsidR="00714CD0" w:rsidRPr="006837CD" w:rsidRDefault="00714CD0" w:rsidP="006837CD">
      <w:pPr>
        <w:spacing w:line="276" w:lineRule="auto"/>
        <w:jc w:val="center"/>
        <w:rPr>
          <w:rFonts w:eastAsia="Calibri"/>
          <w:b/>
          <w:bCs/>
          <w:lang w:eastAsia="en-US"/>
        </w:rPr>
      </w:pPr>
      <w:r w:rsidRPr="006837CD">
        <w:rPr>
          <w:rFonts w:eastAsia="Calibri"/>
          <w:b/>
          <w:bCs/>
          <w:lang w:eastAsia="en-US"/>
        </w:rPr>
        <w:t>Организация домашней самостоятельной  работы учащихся (для чего?):</w:t>
      </w:r>
    </w:p>
    <w:p w:rsidR="00714CD0" w:rsidRPr="006837CD" w:rsidRDefault="00714CD0" w:rsidP="008A588E">
      <w:pPr>
        <w:numPr>
          <w:ilvl w:val="0"/>
          <w:numId w:val="135"/>
        </w:numPr>
        <w:spacing w:line="276" w:lineRule="auto"/>
        <w:jc w:val="both"/>
        <w:rPr>
          <w:rFonts w:eastAsia="Calibri"/>
          <w:lang w:eastAsia="en-US"/>
        </w:rPr>
      </w:pPr>
      <w:r w:rsidRPr="006837CD">
        <w:rPr>
          <w:rFonts w:eastAsia="Calibri"/>
          <w:lang w:eastAsia="en-US"/>
        </w:rPr>
        <w:t>решение проблемы выбора (как выбирать?);</w:t>
      </w:r>
    </w:p>
    <w:p w:rsidR="00714CD0" w:rsidRPr="006837CD" w:rsidRDefault="00714CD0" w:rsidP="008A588E">
      <w:pPr>
        <w:numPr>
          <w:ilvl w:val="0"/>
          <w:numId w:val="135"/>
        </w:numPr>
        <w:spacing w:line="276" w:lineRule="auto"/>
        <w:jc w:val="both"/>
        <w:rPr>
          <w:rFonts w:eastAsia="Calibri"/>
          <w:lang w:eastAsia="en-US"/>
        </w:rPr>
      </w:pPr>
      <w:r w:rsidRPr="006837CD">
        <w:rPr>
          <w:rFonts w:eastAsia="Calibri"/>
          <w:lang w:eastAsia="en-US"/>
        </w:rPr>
        <w:lastRenderedPageBreak/>
        <w:t>самооценка своих возможностей;</w:t>
      </w:r>
    </w:p>
    <w:p w:rsidR="00714CD0" w:rsidRPr="006837CD" w:rsidRDefault="00714CD0" w:rsidP="008A588E">
      <w:pPr>
        <w:numPr>
          <w:ilvl w:val="0"/>
          <w:numId w:val="135"/>
        </w:numPr>
        <w:spacing w:line="276" w:lineRule="auto"/>
        <w:jc w:val="both"/>
        <w:rPr>
          <w:rFonts w:eastAsia="Calibri"/>
          <w:lang w:eastAsia="en-US"/>
        </w:rPr>
      </w:pPr>
      <w:r w:rsidRPr="006837CD">
        <w:rPr>
          <w:rFonts w:eastAsia="Calibri"/>
          <w:lang w:eastAsia="en-US"/>
        </w:rPr>
        <w:t>работа  в ситуации запроса;</w:t>
      </w:r>
    </w:p>
    <w:p w:rsidR="00714CD0" w:rsidRPr="006837CD" w:rsidRDefault="00714CD0" w:rsidP="008A588E">
      <w:pPr>
        <w:numPr>
          <w:ilvl w:val="0"/>
          <w:numId w:val="135"/>
        </w:numPr>
        <w:spacing w:line="276" w:lineRule="auto"/>
        <w:jc w:val="both"/>
        <w:rPr>
          <w:rFonts w:eastAsia="Calibri"/>
          <w:lang w:eastAsia="en-US"/>
        </w:rPr>
      </w:pPr>
      <w:r w:rsidRPr="006837CD">
        <w:rPr>
          <w:rFonts w:eastAsia="Calibri"/>
          <w:bCs/>
          <w:lang w:eastAsia="en-US"/>
        </w:rPr>
        <w:t xml:space="preserve">Уроки-консультации </w:t>
      </w:r>
      <w:r w:rsidRPr="006837CD">
        <w:rPr>
          <w:rFonts w:eastAsia="Calibri"/>
          <w:lang w:eastAsia="en-US"/>
        </w:rPr>
        <w:t>(умение задавать «умные» вопросы)</w:t>
      </w:r>
    </w:p>
    <w:p w:rsidR="00714CD0" w:rsidRPr="006837CD" w:rsidRDefault="00714CD0" w:rsidP="008A588E">
      <w:pPr>
        <w:numPr>
          <w:ilvl w:val="0"/>
          <w:numId w:val="135"/>
        </w:numPr>
        <w:spacing w:line="276" w:lineRule="auto"/>
        <w:jc w:val="both"/>
        <w:rPr>
          <w:rFonts w:eastAsia="Calibri"/>
          <w:bCs/>
          <w:lang w:eastAsia="en-US"/>
        </w:rPr>
      </w:pPr>
      <w:r w:rsidRPr="006837CD">
        <w:rPr>
          <w:rFonts w:eastAsia="Calibri"/>
          <w:bCs/>
          <w:lang w:eastAsia="en-US"/>
        </w:rPr>
        <w:t xml:space="preserve">Уроки-мастерские </w:t>
      </w:r>
      <w:r w:rsidRPr="006837CD">
        <w:rPr>
          <w:rFonts w:eastAsia="Calibri"/>
          <w:lang w:eastAsia="en-US"/>
        </w:rPr>
        <w:t>(умение делать запрос на недостающую информацию)</w:t>
      </w:r>
    </w:p>
    <w:p w:rsidR="00714CD0" w:rsidRPr="006837CD" w:rsidRDefault="00714CD0" w:rsidP="008A588E">
      <w:pPr>
        <w:numPr>
          <w:ilvl w:val="0"/>
          <w:numId w:val="135"/>
        </w:numPr>
        <w:autoSpaceDE w:val="0"/>
        <w:autoSpaceDN w:val="0"/>
        <w:adjustRightInd w:val="0"/>
        <w:spacing w:line="276" w:lineRule="auto"/>
        <w:ind w:firstLine="708"/>
        <w:jc w:val="both"/>
        <w:rPr>
          <w:color w:val="000000"/>
        </w:rPr>
      </w:pPr>
      <w:proofErr w:type="gramStart"/>
      <w:r w:rsidRPr="006837CD">
        <w:rPr>
          <w:rFonts w:eastAsia="Calibri"/>
          <w:bCs/>
          <w:lang w:eastAsia="en-US"/>
        </w:rPr>
        <w:t xml:space="preserve">Уроки-презентации </w:t>
      </w:r>
      <w:r w:rsidRPr="006837CD">
        <w:rPr>
          <w:rFonts w:eastAsia="Calibri"/>
          <w:lang w:eastAsia="en-US"/>
        </w:rPr>
        <w:t>(умение предъявлять (демонстрировать) свои достижения («что я знаю и чего не знаю еще..»)</w:t>
      </w:r>
      <w:proofErr w:type="gramEnd"/>
    </w:p>
    <w:p w:rsidR="00650184" w:rsidRPr="006837CD" w:rsidRDefault="00650184" w:rsidP="006837CD">
      <w:pPr>
        <w:spacing w:line="276" w:lineRule="auto"/>
        <w:jc w:val="both"/>
      </w:pPr>
      <w:r w:rsidRPr="006837CD">
        <w:rPr>
          <w:b/>
        </w:rPr>
        <w:t xml:space="preserve"> Границы применения системы оценки.</w:t>
      </w:r>
    </w:p>
    <w:p w:rsidR="00650184" w:rsidRPr="006837CD" w:rsidRDefault="00650184" w:rsidP="006837CD">
      <w:pPr>
        <w:spacing w:line="276" w:lineRule="auto"/>
        <w:jc w:val="both"/>
      </w:pPr>
      <w:r w:rsidRPr="006837CD">
        <w:t xml:space="preserve">1) Постепенное внедрение всех нововведений по этапам, от </w:t>
      </w:r>
      <w:proofErr w:type="gramStart"/>
      <w:r w:rsidRPr="006837CD">
        <w:t>простого</w:t>
      </w:r>
      <w:proofErr w:type="gramEnd"/>
      <w:r w:rsidRPr="006837CD">
        <w:t xml:space="preserve"> к сложному. Для этого мы разделяем все положения нашей системы на «минимум» (обязательная часть) и «максимум» (часть, внедряемая по желанию и возможностям учителя).</w:t>
      </w:r>
    </w:p>
    <w:p w:rsidR="00650184" w:rsidRPr="006837CD" w:rsidRDefault="00650184" w:rsidP="006837CD">
      <w:pPr>
        <w:spacing w:line="276" w:lineRule="auto"/>
        <w:jc w:val="both"/>
      </w:pPr>
      <w:r w:rsidRPr="006837CD">
        <w:t xml:space="preserve">2) Понимание, что система оценки результатов не даётся в законченном и неизменном виде, она будет развиваться, по ходу её внедрения будут ставиться новые вопросы, проблемы, которые потребуют поиска ответов и решений. </w:t>
      </w:r>
    </w:p>
    <w:p w:rsidR="00650184" w:rsidRPr="006837CD" w:rsidRDefault="00650184" w:rsidP="006837CD">
      <w:pPr>
        <w:spacing w:line="276" w:lineRule="auto"/>
        <w:jc w:val="both"/>
      </w:pPr>
      <w:r w:rsidRPr="006837CD">
        <w:t xml:space="preserve">3) Сокращение до минимума числа «отчётных документов» и сроков их обязательного заполнения учителем. Также для того, чтобы не загрузить педагога дополнительной бумажной работой, необходимо использовать два средства: </w:t>
      </w:r>
    </w:p>
    <w:p w:rsidR="00650184" w:rsidRPr="006837CD" w:rsidRDefault="00650184" w:rsidP="008A588E">
      <w:pPr>
        <w:numPr>
          <w:ilvl w:val="0"/>
          <w:numId w:val="132"/>
        </w:numPr>
        <w:spacing w:line="276" w:lineRule="auto"/>
        <w:jc w:val="both"/>
      </w:pPr>
      <w:r w:rsidRPr="006837CD">
        <w:t xml:space="preserve">обучение самих учеников способам оценивания и фиксации своих результатов, чтобы они могли в основном делать это самостоятельно, лишь при выборочном контроле учителя; </w:t>
      </w:r>
    </w:p>
    <w:p w:rsidR="00650184" w:rsidRPr="006837CD" w:rsidRDefault="00650184" w:rsidP="008A588E">
      <w:pPr>
        <w:numPr>
          <w:ilvl w:val="0"/>
          <w:numId w:val="132"/>
        </w:numPr>
        <w:spacing w:line="276" w:lineRule="auto"/>
        <w:jc w:val="both"/>
      </w:pPr>
      <w:r w:rsidRPr="006837CD">
        <w:t xml:space="preserve">внедрять новые формы отчёта только одновременно с компьютеризацией этого процесса, с переводом большей части отчётов на цифровую, автоматизированную основу. </w:t>
      </w:r>
    </w:p>
    <w:p w:rsidR="00650184" w:rsidRPr="006837CD" w:rsidRDefault="00650184" w:rsidP="006837CD">
      <w:pPr>
        <w:spacing w:line="276" w:lineRule="auto"/>
        <w:jc w:val="both"/>
      </w:pPr>
      <w:r w:rsidRPr="006837CD">
        <w:t xml:space="preserve">4) Ориентир только на поддержание успешности и мотивации ученика. </w:t>
      </w:r>
    </w:p>
    <w:p w:rsidR="00650184" w:rsidRPr="006837CD" w:rsidRDefault="00650184" w:rsidP="006837CD">
      <w:pPr>
        <w:spacing w:line="276" w:lineRule="auto"/>
        <w:jc w:val="both"/>
        <w:rPr>
          <w:b/>
        </w:rPr>
      </w:pPr>
      <w:r w:rsidRPr="006837CD">
        <w:t xml:space="preserve">5) Обеспечение личной психологической безопасности ученика. Подавляющее большинство образовательных результатов конкретного ученика можно сравнивать только с его же предыдущими показателями, но не с показателями других учеников класса. У каждого должно быть право на индивидуальную образовательную траекторию – на свой темп освоения материала, на выбранный уровень притязаний. Личностные результаты в основном фиксируются неперсонифицированно, только по классу в целом. </w:t>
      </w:r>
    </w:p>
    <w:p w:rsidR="00650184" w:rsidRPr="00A019F2" w:rsidRDefault="00650184" w:rsidP="00A019F2">
      <w:pPr>
        <w:spacing w:after="200" w:line="276" w:lineRule="auto"/>
        <w:jc w:val="center"/>
        <w:rPr>
          <w:rFonts w:eastAsia="Calibri"/>
          <w:b/>
          <w:iCs/>
          <w:lang w:eastAsia="en-US"/>
        </w:rPr>
      </w:pPr>
      <w:r w:rsidRPr="00A019F2">
        <w:rPr>
          <w:rFonts w:eastAsia="Calibri"/>
          <w:b/>
          <w:iCs/>
          <w:lang w:eastAsia="en-US"/>
        </w:rPr>
        <w:t>Методы контроля и оценки знаний и достижений обучающихся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4"/>
        <w:gridCol w:w="3313"/>
        <w:gridCol w:w="3880"/>
      </w:tblGrid>
      <w:tr w:rsidR="00650184" w:rsidRPr="00A019F2" w:rsidTr="008A0881">
        <w:trPr>
          <w:trHeight w:val="127"/>
        </w:trPr>
        <w:tc>
          <w:tcPr>
            <w:tcW w:w="1452" w:type="pct"/>
            <w:shd w:val="clear" w:color="auto" w:fill="auto"/>
          </w:tcPr>
          <w:p w:rsidR="00650184" w:rsidRPr="00A019F2" w:rsidRDefault="00650184" w:rsidP="00A019F2">
            <w:pPr>
              <w:autoSpaceDE w:val="0"/>
              <w:autoSpaceDN w:val="0"/>
              <w:adjustRightInd w:val="0"/>
              <w:spacing w:line="276" w:lineRule="auto"/>
              <w:jc w:val="both"/>
              <w:rPr>
                <w:rFonts w:eastAsia="Calibri"/>
                <w:b/>
                <w:color w:val="000000"/>
                <w:lang w:eastAsia="en-US"/>
              </w:rPr>
            </w:pPr>
            <w:r w:rsidRPr="00A019F2">
              <w:rPr>
                <w:rFonts w:eastAsia="Calibri"/>
                <w:b/>
                <w:color w:val="000000"/>
                <w:lang w:eastAsia="en-US"/>
              </w:rPr>
              <w:t>Методы</w:t>
            </w:r>
          </w:p>
        </w:tc>
        <w:tc>
          <w:tcPr>
            <w:tcW w:w="1634" w:type="pct"/>
            <w:shd w:val="clear" w:color="auto" w:fill="auto"/>
          </w:tcPr>
          <w:p w:rsidR="00650184" w:rsidRPr="00A019F2" w:rsidRDefault="00650184" w:rsidP="00A019F2">
            <w:pPr>
              <w:autoSpaceDE w:val="0"/>
              <w:autoSpaceDN w:val="0"/>
              <w:adjustRightInd w:val="0"/>
              <w:spacing w:line="276" w:lineRule="auto"/>
              <w:jc w:val="both"/>
              <w:rPr>
                <w:rFonts w:eastAsia="Calibri"/>
                <w:b/>
                <w:color w:val="000000"/>
                <w:lang w:eastAsia="en-US"/>
              </w:rPr>
            </w:pPr>
            <w:r w:rsidRPr="00A019F2">
              <w:rPr>
                <w:rFonts w:eastAsia="Calibri"/>
                <w:b/>
                <w:color w:val="000000"/>
                <w:lang w:eastAsia="en-US"/>
              </w:rPr>
              <w:t>Задачи</w:t>
            </w:r>
          </w:p>
        </w:tc>
        <w:tc>
          <w:tcPr>
            <w:tcW w:w="1914" w:type="pct"/>
            <w:shd w:val="clear" w:color="auto" w:fill="auto"/>
          </w:tcPr>
          <w:p w:rsidR="00650184" w:rsidRPr="00A019F2" w:rsidRDefault="00650184" w:rsidP="00A019F2">
            <w:pPr>
              <w:autoSpaceDE w:val="0"/>
              <w:autoSpaceDN w:val="0"/>
              <w:adjustRightInd w:val="0"/>
              <w:spacing w:line="276" w:lineRule="auto"/>
              <w:jc w:val="both"/>
              <w:rPr>
                <w:rFonts w:eastAsia="Calibri"/>
                <w:b/>
                <w:color w:val="000000"/>
                <w:lang w:eastAsia="en-US"/>
              </w:rPr>
            </w:pPr>
            <w:r w:rsidRPr="00A019F2">
              <w:rPr>
                <w:rFonts w:eastAsia="Calibri"/>
                <w:b/>
                <w:color w:val="000000"/>
                <w:lang w:eastAsia="en-US"/>
              </w:rPr>
              <w:t>Оценка</w:t>
            </w:r>
          </w:p>
        </w:tc>
      </w:tr>
      <w:tr w:rsidR="00650184" w:rsidRPr="00A019F2" w:rsidTr="008A0881">
        <w:trPr>
          <w:trHeight w:val="127"/>
        </w:trPr>
        <w:tc>
          <w:tcPr>
            <w:tcW w:w="5000" w:type="pct"/>
            <w:gridSpan w:val="3"/>
            <w:shd w:val="clear" w:color="auto" w:fill="auto"/>
          </w:tcPr>
          <w:p w:rsidR="00650184" w:rsidRPr="00A019F2" w:rsidRDefault="00650184" w:rsidP="00A019F2">
            <w:pPr>
              <w:autoSpaceDE w:val="0"/>
              <w:autoSpaceDN w:val="0"/>
              <w:adjustRightInd w:val="0"/>
              <w:spacing w:line="276" w:lineRule="auto"/>
              <w:jc w:val="both"/>
              <w:rPr>
                <w:rFonts w:eastAsia="Calibri"/>
                <w:b/>
                <w:i/>
                <w:color w:val="000000"/>
                <w:lang w:eastAsia="en-US"/>
              </w:rPr>
            </w:pPr>
            <w:r w:rsidRPr="00A019F2">
              <w:rPr>
                <w:rFonts w:eastAsia="Calibri"/>
                <w:b/>
                <w:i/>
                <w:color w:val="000000"/>
                <w:lang w:eastAsia="en-US"/>
              </w:rPr>
              <w:t xml:space="preserve">Предварительный контроль </w:t>
            </w:r>
          </w:p>
        </w:tc>
      </w:tr>
      <w:tr w:rsidR="00650184" w:rsidRPr="00A019F2" w:rsidTr="008A0881">
        <w:trPr>
          <w:trHeight w:val="416"/>
        </w:trPr>
        <w:tc>
          <w:tcPr>
            <w:tcW w:w="1452" w:type="pct"/>
            <w:shd w:val="clear" w:color="auto" w:fill="auto"/>
          </w:tcPr>
          <w:p w:rsidR="00650184" w:rsidRPr="00A019F2" w:rsidRDefault="00650184" w:rsidP="00BF0A5C">
            <w:pPr>
              <w:autoSpaceDE w:val="0"/>
              <w:autoSpaceDN w:val="0"/>
              <w:adjustRightInd w:val="0"/>
              <w:jc w:val="both"/>
              <w:rPr>
                <w:rFonts w:eastAsia="Calibri"/>
                <w:color w:val="000000"/>
                <w:lang w:eastAsia="en-US"/>
              </w:rPr>
            </w:pPr>
            <w:r w:rsidRPr="00A019F2">
              <w:rPr>
                <w:rFonts w:eastAsia="Calibri"/>
                <w:color w:val="000000"/>
                <w:lang w:eastAsia="en-US"/>
              </w:rPr>
              <w:t>Наблюдение, письменные и графические работы, диктанты, сочинения, решение и составление задач, тестирование, стартовая диагностика</w:t>
            </w:r>
          </w:p>
        </w:tc>
        <w:tc>
          <w:tcPr>
            <w:tcW w:w="1634" w:type="pct"/>
            <w:shd w:val="clear" w:color="auto" w:fill="auto"/>
          </w:tcPr>
          <w:p w:rsidR="00650184" w:rsidRPr="00A019F2" w:rsidRDefault="00650184" w:rsidP="00BF0A5C">
            <w:pPr>
              <w:autoSpaceDE w:val="0"/>
              <w:autoSpaceDN w:val="0"/>
              <w:adjustRightInd w:val="0"/>
              <w:jc w:val="both"/>
              <w:rPr>
                <w:rFonts w:eastAsia="Calibri"/>
                <w:color w:val="000000"/>
                <w:lang w:eastAsia="en-US"/>
              </w:rPr>
            </w:pPr>
            <w:r w:rsidRPr="00A019F2">
              <w:rPr>
                <w:rFonts w:eastAsia="Calibri"/>
                <w:color w:val="000000"/>
                <w:lang w:eastAsia="en-US"/>
              </w:rPr>
              <w:t xml:space="preserve">Установление исходного уровня развития разных аспектов личности обучающегося, прежде всего исходного состояния познавательной деятельности, в первую очередь индивидуального уровня каждого ученика </w:t>
            </w:r>
          </w:p>
        </w:tc>
        <w:tc>
          <w:tcPr>
            <w:tcW w:w="1914" w:type="pct"/>
            <w:shd w:val="clear" w:color="auto" w:fill="auto"/>
          </w:tcPr>
          <w:p w:rsidR="00650184" w:rsidRPr="00A019F2" w:rsidRDefault="00650184" w:rsidP="00BF0A5C">
            <w:pPr>
              <w:autoSpaceDE w:val="0"/>
              <w:autoSpaceDN w:val="0"/>
              <w:adjustRightInd w:val="0"/>
              <w:jc w:val="both"/>
              <w:rPr>
                <w:rFonts w:eastAsia="Calibri"/>
                <w:color w:val="000000"/>
                <w:lang w:eastAsia="en-US"/>
              </w:rPr>
            </w:pPr>
            <w:r w:rsidRPr="00A019F2">
              <w:rPr>
                <w:rFonts w:eastAsia="Calibri"/>
                <w:color w:val="000000"/>
                <w:lang w:eastAsia="en-US"/>
              </w:rPr>
              <w:t xml:space="preserve">Уровневая: </w:t>
            </w:r>
          </w:p>
          <w:p w:rsidR="00650184" w:rsidRPr="00A019F2" w:rsidRDefault="00650184" w:rsidP="00BF0A5C">
            <w:pPr>
              <w:autoSpaceDE w:val="0"/>
              <w:autoSpaceDN w:val="0"/>
              <w:adjustRightInd w:val="0"/>
              <w:jc w:val="both"/>
              <w:rPr>
                <w:rFonts w:eastAsia="Calibri"/>
                <w:color w:val="000000"/>
                <w:lang w:eastAsia="en-US"/>
              </w:rPr>
            </w:pPr>
            <w:r w:rsidRPr="00A019F2">
              <w:rPr>
                <w:rFonts w:eastAsia="Calibri"/>
                <w:color w:val="000000"/>
                <w:lang w:eastAsia="en-US"/>
              </w:rPr>
              <w:t xml:space="preserve">-высокий уровень готовности к учебной деятельности; </w:t>
            </w:r>
          </w:p>
          <w:p w:rsidR="00650184" w:rsidRPr="00A019F2" w:rsidRDefault="00650184" w:rsidP="00BF0A5C">
            <w:pPr>
              <w:autoSpaceDE w:val="0"/>
              <w:autoSpaceDN w:val="0"/>
              <w:adjustRightInd w:val="0"/>
              <w:jc w:val="both"/>
              <w:rPr>
                <w:rFonts w:eastAsia="Calibri"/>
                <w:color w:val="000000"/>
                <w:lang w:eastAsia="en-US"/>
              </w:rPr>
            </w:pPr>
            <w:r w:rsidRPr="00A019F2">
              <w:rPr>
                <w:rFonts w:eastAsia="Calibri"/>
                <w:color w:val="000000"/>
                <w:lang w:eastAsia="en-US"/>
              </w:rPr>
              <w:t xml:space="preserve">-средний уровень готовности к учебной деятельности; </w:t>
            </w:r>
          </w:p>
          <w:p w:rsidR="00650184" w:rsidRPr="00A019F2" w:rsidRDefault="00650184" w:rsidP="00BF0A5C">
            <w:pPr>
              <w:autoSpaceDE w:val="0"/>
              <w:autoSpaceDN w:val="0"/>
              <w:adjustRightInd w:val="0"/>
              <w:jc w:val="both"/>
              <w:rPr>
                <w:rFonts w:eastAsia="Calibri"/>
                <w:color w:val="000000"/>
                <w:lang w:eastAsia="en-US"/>
              </w:rPr>
            </w:pPr>
            <w:r w:rsidRPr="00A019F2">
              <w:rPr>
                <w:rFonts w:eastAsia="Calibri"/>
                <w:color w:val="000000"/>
                <w:lang w:eastAsia="en-US"/>
              </w:rPr>
              <w:t xml:space="preserve">-низкий уровень готовности к учебной деятельности. </w:t>
            </w:r>
          </w:p>
        </w:tc>
      </w:tr>
      <w:tr w:rsidR="00650184" w:rsidRPr="00A019F2" w:rsidTr="008A0881">
        <w:trPr>
          <w:trHeight w:val="127"/>
        </w:trPr>
        <w:tc>
          <w:tcPr>
            <w:tcW w:w="5000" w:type="pct"/>
            <w:gridSpan w:val="3"/>
            <w:shd w:val="clear" w:color="auto" w:fill="auto"/>
          </w:tcPr>
          <w:p w:rsidR="00650184" w:rsidRPr="00A019F2" w:rsidRDefault="00650184" w:rsidP="00BF0A5C">
            <w:pPr>
              <w:autoSpaceDE w:val="0"/>
              <w:autoSpaceDN w:val="0"/>
              <w:adjustRightInd w:val="0"/>
              <w:jc w:val="both"/>
              <w:rPr>
                <w:rFonts w:eastAsia="Calibri"/>
                <w:b/>
                <w:i/>
                <w:color w:val="000000"/>
                <w:lang w:eastAsia="en-US"/>
              </w:rPr>
            </w:pPr>
            <w:r w:rsidRPr="00A019F2">
              <w:rPr>
                <w:rFonts w:eastAsia="Calibri"/>
                <w:b/>
                <w:i/>
                <w:color w:val="000000"/>
                <w:lang w:eastAsia="en-US"/>
              </w:rPr>
              <w:t xml:space="preserve">Текущий (тематический) контроль </w:t>
            </w:r>
          </w:p>
        </w:tc>
      </w:tr>
      <w:tr w:rsidR="00650184" w:rsidRPr="00A019F2" w:rsidTr="008A0881">
        <w:trPr>
          <w:trHeight w:val="554"/>
        </w:trPr>
        <w:tc>
          <w:tcPr>
            <w:tcW w:w="1452" w:type="pct"/>
            <w:shd w:val="clear" w:color="auto" w:fill="auto"/>
          </w:tcPr>
          <w:p w:rsidR="00650184" w:rsidRPr="00A019F2" w:rsidRDefault="00650184" w:rsidP="00BF0A5C">
            <w:pPr>
              <w:autoSpaceDE w:val="0"/>
              <w:autoSpaceDN w:val="0"/>
              <w:adjustRightInd w:val="0"/>
              <w:jc w:val="both"/>
              <w:rPr>
                <w:rFonts w:eastAsia="Calibri"/>
                <w:color w:val="000000"/>
                <w:lang w:eastAsia="en-US"/>
              </w:rPr>
            </w:pPr>
            <w:r w:rsidRPr="00A019F2">
              <w:rPr>
                <w:rFonts w:eastAsia="Calibri"/>
                <w:color w:val="000000"/>
                <w:lang w:eastAsia="en-US"/>
              </w:rPr>
              <w:t xml:space="preserve">Наблюдение, устный опрос, практические работы, работа в тетрадях на печатной основе, дидактические карточки, средства ИКТ, тестирование портфель достижений, творческие </w:t>
            </w:r>
            <w:r w:rsidRPr="00A019F2">
              <w:rPr>
                <w:rFonts w:eastAsia="Calibri"/>
                <w:color w:val="000000"/>
                <w:lang w:eastAsia="en-US"/>
              </w:rPr>
              <w:lastRenderedPageBreak/>
              <w:t>работы, проектные работы</w:t>
            </w:r>
          </w:p>
        </w:tc>
        <w:tc>
          <w:tcPr>
            <w:tcW w:w="1634" w:type="pct"/>
            <w:shd w:val="clear" w:color="auto" w:fill="auto"/>
          </w:tcPr>
          <w:p w:rsidR="00650184" w:rsidRPr="00A019F2" w:rsidRDefault="00650184" w:rsidP="00BF0A5C">
            <w:pPr>
              <w:autoSpaceDE w:val="0"/>
              <w:autoSpaceDN w:val="0"/>
              <w:adjustRightInd w:val="0"/>
              <w:jc w:val="both"/>
              <w:rPr>
                <w:rFonts w:eastAsia="Calibri"/>
                <w:color w:val="000000"/>
                <w:lang w:eastAsia="en-US"/>
              </w:rPr>
            </w:pPr>
            <w:r w:rsidRPr="00A019F2">
              <w:rPr>
                <w:rFonts w:eastAsia="Calibri"/>
                <w:color w:val="000000"/>
                <w:lang w:eastAsia="en-US"/>
              </w:rPr>
              <w:lastRenderedPageBreak/>
              <w:t xml:space="preserve">Установление обратной связи; диагностирование хода дидактического процесса, выявление динамики последнего сопоставление реально достигнутых на отдельных этапах результатов с </w:t>
            </w:r>
            <w:proofErr w:type="gramStart"/>
            <w:r w:rsidRPr="00A019F2">
              <w:rPr>
                <w:rFonts w:eastAsia="Calibri"/>
                <w:color w:val="000000"/>
                <w:lang w:eastAsia="en-US"/>
              </w:rPr>
              <w:t>планируемыми</w:t>
            </w:r>
            <w:proofErr w:type="gramEnd"/>
            <w:r w:rsidRPr="00A019F2">
              <w:rPr>
                <w:rFonts w:eastAsia="Calibri"/>
                <w:color w:val="000000"/>
                <w:lang w:eastAsia="en-US"/>
              </w:rPr>
              <w:t xml:space="preserve">; </w:t>
            </w:r>
            <w:r w:rsidRPr="00A019F2">
              <w:rPr>
                <w:rFonts w:eastAsia="Calibri"/>
                <w:color w:val="000000"/>
                <w:lang w:eastAsia="en-US"/>
              </w:rPr>
              <w:lastRenderedPageBreak/>
              <w:t xml:space="preserve">стимулирование учебного труда обучающихся; своевременное выявление пробелов в усвоении материала для повышения общей продуктивности труда. </w:t>
            </w:r>
          </w:p>
        </w:tc>
        <w:tc>
          <w:tcPr>
            <w:tcW w:w="1914" w:type="pct"/>
            <w:shd w:val="clear" w:color="auto" w:fill="auto"/>
          </w:tcPr>
          <w:p w:rsidR="00650184" w:rsidRPr="00A019F2" w:rsidRDefault="00650184" w:rsidP="00BF0A5C">
            <w:pPr>
              <w:autoSpaceDE w:val="0"/>
              <w:autoSpaceDN w:val="0"/>
              <w:adjustRightInd w:val="0"/>
              <w:jc w:val="both"/>
              <w:rPr>
                <w:rFonts w:eastAsia="Calibri"/>
                <w:color w:val="000000"/>
                <w:lang w:eastAsia="en-US"/>
              </w:rPr>
            </w:pPr>
            <w:proofErr w:type="gramStart"/>
            <w:r w:rsidRPr="00A019F2">
              <w:rPr>
                <w:rFonts w:eastAsia="Calibri"/>
                <w:color w:val="000000"/>
                <w:lang w:eastAsia="en-US"/>
              </w:rPr>
              <w:lastRenderedPageBreak/>
              <w:t xml:space="preserve">Оценка складывается из: 1)индивидуального наблюдения за работой обучающегося; внимательность при объяснении материала, активность и творческий подход к работе на уроке, отношение к изучению того или иного материала и к учёбе в </w:t>
            </w:r>
            <w:r w:rsidRPr="00A019F2">
              <w:rPr>
                <w:rFonts w:eastAsia="Calibri"/>
                <w:color w:val="000000"/>
                <w:lang w:eastAsia="en-US"/>
              </w:rPr>
              <w:lastRenderedPageBreak/>
              <w:t>целом и т.д. 2)показателей полноты и глубины усвоения материала, умения применять полученные знания в практической деятельности и нестандартных ситуациях, которые оцениваются по общепринятой четырёхбальной шкале.</w:t>
            </w:r>
            <w:proofErr w:type="gramEnd"/>
            <w:r w:rsidRPr="00A019F2">
              <w:rPr>
                <w:rFonts w:eastAsia="Calibri"/>
                <w:color w:val="000000"/>
                <w:lang w:eastAsia="en-US"/>
              </w:rPr>
              <w:t xml:space="preserve"> Исключение составляют </w:t>
            </w:r>
            <w:proofErr w:type="gramStart"/>
            <w:r w:rsidRPr="00A019F2">
              <w:rPr>
                <w:rFonts w:eastAsia="Calibri"/>
                <w:color w:val="000000"/>
                <w:lang w:eastAsia="en-US"/>
              </w:rPr>
              <w:t>обучающиеся</w:t>
            </w:r>
            <w:proofErr w:type="gramEnd"/>
            <w:r w:rsidRPr="00A019F2">
              <w:rPr>
                <w:rFonts w:eastAsia="Calibri"/>
                <w:color w:val="000000"/>
                <w:lang w:eastAsia="en-US"/>
              </w:rPr>
              <w:t xml:space="preserve"> 1 класса.</w:t>
            </w:r>
          </w:p>
        </w:tc>
      </w:tr>
      <w:tr w:rsidR="00650184" w:rsidRPr="00A019F2" w:rsidTr="008A0881">
        <w:trPr>
          <w:trHeight w:val="127"/>
        </w:trPr>
        <w:tc>
          <w:tcPr>
            <w:tcW w:w="5000" w:type="pct"/>
            <w:gridSpan w:val="3"/>
            <w:shd w:val="clear" w:color="auto" w:fill="auto"/>
          </w:tcPr>
          <w:p w:rsidR="00650184" w:rsidRPr="00A019F2" w:rsidRDefault="00650184" w:rsidP="00BF0A5C">
            <w:pPr>
              <w:autoSpaceDE w:val="0"/>
              <w:autoSpaceDN w:val="0"/>
              <w:adjustRightInd w:val="0"/>
              <w:jc w:val="both"/>
              <w:rPr>
                <w:rFonts w:eastAsia="Calibri"/>
                <w:b/>
                <w:i/>
                <w:color w:val="000000"/>
                <w:lang w:eastAsia="en-US"/>
              </w:rPr>
            </w:pPr>
            <w:r w:rsidRPr="00A019F2">
              <w:rPr>
                <w:rFonts w:eastAsia="Calibri"/>
                <w:b/>
                <w:i/>
                <w:color w:val="000000"/>
                <w:lang w:eastAsia="en-US"/>
              </w:rPr>
              <w:lastRenderedPageBreak/>
              <w:t xml:space="preserve">Итоговый контроль </w:t>
            </w:r>
          </w:p>
        </w:tc>
      </w:tr>
      <w:tr w:rsidR="00650184" w:rsidRPr="00A019F2" w:rsidTr="008A0881">
        <w:trPr>
          <w:trHeight w:val="3508"/>
        </w:trPr>
        <w:tc>
          <w:tcPr>
            <w:tcW w:w="1452" w:type="pct"/>
            <w:shd w:val="clear" w:color="auto" w:fill="auto"/>
          </w:tcPr>
          <w:p w:rsidR="00650184" w:rsidRPr="00A019F2" w:rsidRDefault="00650184" w:rsidP="00BF0A5C">
            <w:pPr>
              <w:autoSpaceDE w:val="0"/>
              <w:autoSpaceDN w:val="0"/>
              <w:adjustRightInd w:val="0"/>
              <w:jc w:val="both"/>
              <w:rPr>
                <w:rFonts w:eastAsia="Calibri"/>
                <w:color w:val="000000"/>
                <w:lang w:eastAsia="en-US"/>
              </w:rPr>
            </w:pPr>
            <w:r w:rsidRPr="00A019F2">
              <w:rPr>
                <w:rFonts w:eastAsia="Calibri"/>
                <w:color w:val="000000"/>
                <w:lang w:eastAsia="en-US"/>
              </w:rPr>
              <w:t xml:space="preserve">Наблюдение, устный опрос, средства ИКТ, тестирование, портфель достижений, творческие работы, проектные работы </w:t>
            </w:r>
          </w:p>
        </w:tc>
        <w:tc>
          <w:tcPr>
            <w:tcW w:w="1634" w:type="pct"/>
            <w:shd w:val="clear" w:color="auto" w:fill="auto"/>
          </w:tcPr>
          <w:p w:rsidR="00650184" w:rsidRPr="00A019F2" w:rsidRDefault="00650184" w:rsidP="00BF0A5C">
            <w:pPr>
              <w:autoSpaceDE w:val="0"/>
              <w:autoSpaceDN w:val="0"/>
              <w:adjustRightInd w:val="0"/>
              <w:jc w:val="both"/>
              <w:rPr>
                <w:rFonts w:eastAsia="Calibri"/>
                <w:color w:val="000000"/>
                <w:lang w:eastAsia="en-US"/>
              </w:rPr>
            </w:pPr>
            <w:r w:rsidRPr="00A019F2">
              <w:rPr>
                <w:rFonts w:eastAsia="Calibri"/>
                <w:color w:val="000000"/>
                <w:lang w:eastAsia="en-US"/>
              </w:rPr>
              <w:t xml:space="preserve">Систематизация и обобщение учебного материала </w:t>
            </w:r>
          </w:p>
        </w:tc>
        <w:tc>
          <w:tcPr>
            <w:tcW w:w="1914" w:type="pct"/>
            <w:shd w:val="clear" w:color="auto" w:fill="auto"/>
          </w:tcPr>
          <w:p w:rsidR="00650184" w:rsidRPr="00A019F2" w:rsidRDefault="00650184" w:rsidP="00BF0A5C">
            <w:pPr>
              <w:autoSpaceDE w:val="0"/>
              <w:autoSpaceDN w:val="0"/>
              <w:adjustRightInd w:val="0"/>
              <w:jc w:val="both"/>
              <w:rPr>
                <w:rFonts w:eastAsia="Calibri"/>
                <w:color w:val="000000"/>
                <w:lang w:eastAsia="en-US"/>
              </w:rPr>
            </w:pPr>
            <w:proofErr w:type="gramStart"/>
            <w:r w:rsidRPr="00A019F2">
              <w:rPr>
                <w:rFonts w:eastAsia="Calibri"/>
                <w:color w:val="000000"/>
                <w:lang w:eastAsia="en-US"/>
              </w:rPr>
              <w:t>Оценка складывается из: 1)индивидуального наблюдения за работой обучающегося; внимательность при объяснении материала, активность и творческий подход к работе на уроке, отношение к изучению того или иного материала и к учёбе в целом и т.д. 2)показателей полноты и глубины усвоения материала, умения применять полученные знания в практической деятельности и нестандартных ситуациях, которые оцениваются по общепринятой четырёхбальной шкале.</w:t>
            </w:r>
            <w:proofErr w:type="gramEnd"/>
            <w:r w:rsidRPr="00A019F2">
              <w:rPr>
                <w:rFonts w:eastAsia="Calibri"/>
                <w:color w:val="000000"/>
                <w:lang w:eastAsia="en-US"/>
              </w:rPr>
              <w:t xml:space="preserve"> Исключение составляют </w:t>
            </w:r>
            <w:proofErr w:type="gramStart"/>
            <w:r w:rsidRPr="00A019F2">
              <w:rPr>
                <w:rFonts w:eastAsia="Calibri"/>
                <w:color w:val="000000"/>
                <w:lang w:eastAsia="en-US"/>
              </w:rPr>
              <w:t>обучающиеся</w:t>
            </w:r>
            <w:proofErr w:type="gramEnd"/>
            <w:r w:rsidRPr="00A019F2">
              <w:rPr>
                <w:rFonts w:eastAsia="Calibri"/>
                <w:color w:val="000000"/>
                <w:lang w:eastAsia="en-US"/>
              </w:rPr>
              <w:t xml:space="preserve"> 1 класса. Получают итоговую оценку по решению педсовета школы.</w:t>
            </w:r>
          </w:p>
        </w:tc>
      </w:tr>
      <w:tr w:rsidR="00650184" w:rsidRPr="00A019F2" w:rsidTr="008A0881">
        <w:trPr>
          <w:trHeight w:val="127"/>
        </w:trPr>
        <w:tc>
          <w:tcPr>
            <w:tcW w:w="5000" w:type="pct"/>
            <w:gridSpan w:val="3"/>
            <w:shd w:val="clear" w:color="auto" w:fill="auto"/>
          </w:tcPr>
          <w:p w:rsidR="00650184" w:rsidRPr="00A019F2" w:rsidRDefault="00650184" w:rsidP="00BF0A5C">
            <w:pPr>
              <w:autoSpaceDE w:val="0"/>
              <w:autoSpaceDN w:val="0"/>
              <w:adjustRightInd w:val="0"/>
              <w:jc w:val="both"/>
              <w:rPr>
                <w:rFonts w:eastAsia="Calibri"/>
                <w:b/>
                <w:i/>
                <w:color w:val="000000"/>
                <w:lang w:eastAsia="en-US"/>
              </w:rPr>
            </w:pPr>
            <w:r w:rsidRPr="00A019F2">
              <w:rPr>
                <w:rFonts w:eastAsia="Calibri"/>
                <w:b/>
                <w:i/>
                <w:color w:val="000000"/>
                <w:lang w:eastAsia="en-US"/>
              </w:rPr>
              <w:t xml:space="preserve">Комплексная проверка </w:t>
            </w:r>
          </w:p>
        </w:tc>
      </w:tr>
      <w:tr w:rsidR="00650184" w:rsidRPr="00A019F2" w:rsidTr="008A0881">
        <w:trPr>
          <w:trHeight w:val="1415"/>
        </w:trPr>
        <w:tc>
          <w:tcPr>
            <w:tcW w:w="1452" w:type="pct"/>
            <w:shd w:val="clear" w:color="auto" w:fill="auto"/>
          </w:tcPr>
          <w:p w:rsidR="00650184" w:rsidRPr="00A019F2" w:rsidRDefault="00650184" w:rsidP="00BF0A5C">
            <w:pPr>
              <w:autoSpaceDE w:val="0"/>
              <w:autoSpaceDN w:val="0"/>
              <w:adjustRightInd w:val="0"/>
              <w:jc w:val="both"/>
              <w:rPr>
                <w:rFonts w:eastAsia="Calibri"/>
                <w:color w:val="000000"/>
                <w:lang w:eastAsia="en-US"/>
              </w:rPr>
            </w:pPr>
            <w:r w:rsidRPr="00A019F2">
              <w:rPr>
                <w:rFonts w:eastAsia="Calibri"/>
                <w:color w:val="000000"/>
                <w:lang w:eastAsia="en-US"/>
              </w:rPr>
              <w:t xml:space="preserve">Комплексная работа, тестирование (тест обученности, тесты успешности) </w:t>
            </w:r>
          </w:p>
        </w:tc>
        <w:tc>
          <w:tcPr>
            <w:tcW w:w="1634" w:type="pct"/>
            <w:shd w:val="clear" w:color="auto" w:fill="auto"/>
          </w:tcPr>
          <w:p w:rsidR="00650184" w:rsidRPr="00A019F2" w:rsidRDefault="00650184" w:rsidP="00BF0A5C">
            <w:pPr>
              <w:autoSpaceDE w:val="0"/>
              <w:autoSpaceDN w:val="0"/>
              <w:adjustRightInd w:val="0"/>
              <w:jc w:val="both"/>
              <w:rPr>
                <w:rFonts w:eastAsia="Calibri"/>
                <w:color w:val="000000"/>
                <w:lang w:eastAsia="en-US"/>
              </w:rPr>
            </w:pPr>
            <w:r w:rsidRPr="00A019F2">
              <w:rPr>
                <w:rFonts w:eastAsia="Calibri"/>
                <w:color w:val="000000"/>
                <w:lang w:eastAsia="en-US"/>
              </w:rPr>
              <w:t xml:space="preserve">Диагностирование качества реализации межпредметных связей. Оценка личностных достижений и образовательных результатов. </w:t>
            </w:r>
          </w:p>
        </w:tc>
        <w:tc>
          <w:tcPr>
            <w:tcW w:w="1914" w:type="pct"/>
            <w:shd w:val="clear" w:color="auto" w:fill="auto"/>
          </w:tcPr>
          <w:p w:rsidR="00650184" w:rsidRPr="00A019F2" w:rsidRDefault="00650184" w:rsidP="00BF0A5C">
            <w:pPr>
              <w:autoSpaceDE w:val="0"/>
              <w:autoSpaceDN w:val="0"/>
              <w:adjustRightInd w:val="0"/>
              <w:jc w:val="both"/>
              <w:rPr>
                <w:rFonts w:eastAsia="Calibri"/>
                <w:color w:val="000000"/>
                <w:lang w:eastAsia="en-US"/>
              </w:rPr>
            </w:pPr>
            <w:r w:rsidRPr="00A019F2">
              <w:rPr>
                <w:rFonts w:eastAsia="Calibri"/>
                <w:color w:val="000000"/>
                <w:lang w:eastAsia="en-US"/>
              </w:rPr>
              <w:t xml:space="preserve">По 100-бальной системе оценивается способность обучающихся объяснять явления, процессы, события, факты, представления о природе и обществе, о человеке, знаковых и информационных системах </w:t>
            </w:r>
          </w:p>
        </w:tc>
      </w:tr>
    </w:tbl>
    <w:p w:rsidR="00650184" w:rsidRPr="00A019F2" w:rsidRDefault="00650184" w:rsidP="00A019F2">
      <w:pPr>
        <w:spacing w:line="276" w:lineRule="auto"/>
        <w:rPr>
          <w:b/>
          <w:bCs/>
        </w:rPr>
      </w:pPr>
    </w:p>
    <w:p w:rsidR="00650184" w:rsidRPr="00A019F2" w:rsidRDefault="00A019F2" w:rsidP="00A019F2">
      <w:pPr>
        <w:spacing w:line="276" w:lineRule="auto"/>
        <w:jc w:val="both"/>
        <w:rPr>
          <w:color w:val="000000"/>
        </w:rPr>
      </w:pPr>
      <w:r>
        <w:rPr>
          <w:color w:val="000000"/>
        </w:rPr>
        <w:tab/>
      </w:r>
      <w:r w:rsidR="00650184" w:rsidRPr="00A019F2">
        <w:rPr>
          <w:color w:val="000000"/>
        </w:rPr>
        <w:t>Оценки и отметки накапливаются в таблицах образовательных результатов (предметных, метапредметных, личностных) и в «Портфеле достижений».</w:t>
      </w:r>
    </w:p>
    <w:p w:rsidR="00650184" w:rsidRPr="00A019F2" w:rsidRDefault="00650184" w:rsidP="00A019F2">
      <w:pPr>
        <w:spacing w:line="276" w:lineRule="auto"/>
        <w:jc w:val="both"/>
        <w:rPr>
          <w:color w:val="000000"/>
        </w:rPr>
      </w:pPr>
      <w:r w:rsidRPr="00A019F2">
        <w:rPr>
          <w:color w:val="000000"/>
        </w:rPr>
        <w:t>Таблицы образовательных результатов – составляются из перечня действий (умений), которыми должен и может овладеть ученик.</w:t>
      </w:r>
    </w:p>
    <w:p w:rsidR="00650184" w:rsidRPr="00A019F2" w:rsidRDefault="00650184" w:rsidP="00A019F2">
      <w:pPr>
        <w:spacing w:line="276" w:lineRule="auto"/>
        <w:jc w:val="both"/>
        <w:rPr>
          <w:color w:val="000000"/>
        </w:rPr>
      </w:pPr>
      <w:proofErr w:type="gramStart"/>
      <w:r w:rsidRPr="00A019F2">
        <w:rPr>
          <w:color w:val="000000"/>
        </w:rPr>
        <w:t>Таблицы размещаются в дневнике школьника и в рабочем журнале учителя (в бумажном и электронном вариантах).</w:t>
      </w:r>
      <w:proofErr w:type="gramEnd"/>
      <w:r w:rsidRPr="00A019F2">
        <w:rPr>
          <w:color w:val="000000"/>
        </w:rPr>
        <w:t xml:space="preserve"> В них выставляются отметки (баллы или проценты) в графу того действия (умения), которое было основным в ходе решения конкретной задачи. </w:t>
      </w:r>
    </w:p>
    <w:p w:rsidR="00650184" w:rsidRPr="00A019F2" w:rsidRDefault="00650184" w:rsidP="00A019F2">
      <w:pPr>
        <w:spacing w:line="276" w:lineRule="auto"/>
        <w:jc w:val="both"/>
        <w:rPr>
          <w:color w:val="000000"/>
        </w:rPr>
      </w:pPr>
      <w:r w:rsidRPr="00A019F2">
        <w:rPr>
          <w:color w:val="000000"/>
        </w:rPr>
        <w:t xml:space="preserve"> Необходимы три группы таблиц:</w:t>
      </w:r>
    </w:p>
    <w:p w:rsidR="00650184" w:rsidRPr="00A019F2" w:rsidRDefault="00650184" w:rsidP="00A019F2">
      <w:pPr>
        <w:spacing w:line="276" w:lineRule="auto"/>
        <w:jc w:val="both"/>
        <w:rPr>
          <w:color w:val="000000"/>
        </w:rPr>
      </w:pPr>
      <w:r w:rsidRPr="00A019F2">
        <w:rPr>
          <w:color w:val="000000"/>
        </w:rPr>
        <w:t xml:space="preserve">-таблицы ПРЕДМЕТНЫХ результатов; </w:t>
      </w:r>
    </w:p>
    <w:p w:rsidR="00650184" w:rsidRPr="00A019F2" w:rsidRDefault="00650184" w:rsidP="00A019F2">
      <w:pPr>
        <w:spacing w:line="276" w:lineRule="auto"/>
        <w:jc w:val="both"/>
        <w:rPr>
          <w:color w:val="000000"/>
        </w:rPr>
      </w:pPr>
      <w:r w:rsidRPr="00A019F2">
        <w:rPr>
          <w:color w:val="000000"/>
        </w:rPr>
        <w:t>-таблицы МЕТАПРЕДМЕТНЫХ результатов;</w:t>
      </w:r>
    </w:p>
    <w:p w:rsidR="00650184" w:rsidRPr="00A019F2" w:rsidRDefault="00650184" w:rsidP="00A019F2">
      <w:pPr>
        <w:spacing w:line="276" w:lineRule="auto"/>
        <w:jc w:val="both"/>
        <w:rPr>
          <w:color w:val="000000"/>
        </w:rPr>
      </w:pPr>
      <w:r w:rsidRPr="00A019F2">
        <w:rPr>
          <w:color w:val="000000"/>
        </w:rPr>
        <w:t xml:space="preserve">-таблицы ЛИЧНОСТНЫХ неперсонифицированных результатов по классу. </w:t>
      </w:r>
    </w:p>
    <w:p w:rsidR="00650184" w:rsidRPr="00A019F2" w:rsidRDefault="00650184" w:rsidP="00A019F2">
      <w:pPr>
        <w:spacing w:line="276" w:lineRule="auto"/>
        <w:jc w:val="both"/>
        <w:rPr>
          <w:color w:val="000000"/>
        </w:rPr>
      </w:pPr>
      <w:r w:rsidRPr="00A019F2">
        <w:rPr>
          <w:color w:val="000000"/>
        </w:rPr>
        <w:t xml:space="preserve">Отметки заносятся в таблицы результатов: </w:t>
      </w:r>
    </w:p>
    <w:p w:rsidR="00650184" w:rsidRPr="00A019F2" w:rsidRDefault="00650184" w:rsidP="00A019F2">
      <w:pPr>
        <w:spacing w:line="276" w:lineRule="auto"/>
        <w:jc w:val="both"/>
        <w:rPr>
          <w:i/>
          <w:color w:val="000000"/>
          <w:u w:val="single"/>
        </w:rPr>
      </w:pPr>
      <w:r w:rsidRPr="00A019F2">
        <w:rPr>
          <w:i/>
          <w:color w:val="000000"/>
          <w:u w:val="single"/>
        </w:rPr>
        <w:t xml:space="preserve">Обязательно (минимум): </w:t>
      </w:r>
    </w:p>
    <w:p w:rsidR="00650184" w:rsidRPr="00A019F2" w:rsidRDefault="00650184" w:rsidP="00A019F2">
      <w:pPr>
        <w:spacing w:line="276" w:lineRule="auto"/>
        <w:jc w:val="both"/>
        <w:rPr>
          <w:color w:val="000000"/>
        </w:rPr>
      </w:pPr>
      <w:r w:rsidRPr="00A019F2">
        <w:rPr>
          <w:color w:val="000000"/>
        </w:rPr>
        <w:t>за метапредметные и личностные неперсонифицированные диагностические работы (один раз в год – обязательно), за предметные контрольные работы (один раз в четверть – обязательно).</w:t>
      </w:r>
    </w:p>
    <w:p w:rsidR="00650184" w:rsidRPr="00A019F2" w:rsidRDefault="00650184" w:rsidP="00A019F2">
      <w:pPr>
        <w:spacing w:line="276" w:lineRule="auto"/>
        <w:jc w:val="both"/>
        <w:rPr>
          <w:i/>
          <w:color w:val="000000"/>
          <w:u w:val="single"/>
        </w:rPr>
      </w:pPr>
      <w:r w:rsidRPr="00A019F2">
        <w:rPr>
          <w:i/>
          <w:color w:val="000000"/>
          <w:u w:val="single"/>
        </w:rPr>
        <w:lastRenderedPageBreak/>
        <w:t>По желанию и возможностям учителя (максимум):</w:t>
      </w:r>
    </w:p>
    <w:p w:rsidR="00650184" w:rsidRPr="00A019F2" w:rsidRDefault="00650184" w:rsidP="00A019F2">
      <w:pPr>
        <w:spacing w:line="276" w:lineRule="auto"/>
        <w:jc w:val="both"/>
        <w:rPr>
          <w:color w:val="000000"/>
        </w:rPr>
      </w:pPr>
      <w:r w:rsidRPr="00A019F2">
        <w:rPr>
          <w:color w:val="000000"/>
        </w:rPr>
        <w:t xml:space="preserve">за любые другие задания (письменные или устные) – от урока к уроку по решению учителя и образовательного учреждения. </w:t>
      </w:r>
    </w:p>
    <w:p w:rsidR="00650184" w:rsidRPr="00A019F2" w:rsidRDefault="00650184" w:rsidP="00A019F2">
      <w:pPr>
        <w:spacing w:line="276" w:lineRule="auto"/>
        <w:jc w:val="both"/>
      </w:pPr>
      <w:r w:rsidRPr="00A019F2">
        <w:t xml:space="preserve">Отметки в таблицы результатов выставляются: </w:t>
      </w:r>
    </w:p>
    <w:p w:rsidR="00650184" w:rsidRDefault="00650184" w:rsidP="00A019F2">
      <w:pPr>
        <w:spacing w:line="276" w:lineRule="auto"/>
        <w:jc w:val="both"/>
      </w:pPr>
      <w:r w:rsidRPr="00A019F2">
        <w:t>в 1-м классе в виде «+» (зачёт, решение задачи, выполнение задания) или отсутствие «+» (задача не решена, задание не выполнено), в 2</w:t>
      </w:r>
      <w:r w:rsidRPr="00A019F2">
        <w:rPr>
          <w:b/>
        </w:rPr>
        <w:sym w:font="Symbol" w:char="F02D"/>
      </w:r>
      <w:r w:rsidRPr="00A019F2">
        <w:t xml:space="preserve">4 классах отметки ставятся по той шкале, которая принята в  образовательном учреждении (например, традиционная 5-балльная). Эти данные используются для отслеживания того, как конкретные ученики справляются с программными требованиями (насколько они успешны). </w:t>
      </w:r>
    </w:p>
    <w:p w:rsidR="00120655" w:rsidRDefault="00120655" w:rsidP="00A019F2">
      <w:pPr>
        <w:spacing w:line="276" w:lineRule="auto"/>
        <w:jc w:val="both"/>
      </w:pPr>
    </w:p>
    <w:p w:rsidR="00120655" w:rsidRDefault="00120655" w:rsidP="00A019F2">
      <w:pPr>
        <w:spacing w:line="276" w:lineRule="auto"/>
        <w:jc w:val="both"/>
      </w:pPr>
    </w:p>
    <w:p w:rsidR="00120655" w:rsidRPr="00A019F2" w:rsidRDefault="00120655" w:rsidP="00A019F2">
      <w:pPr>
        <w:spacing w:line="276" w:lineRule="auto"/>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62"/>
        <w:gridCol w:w="4775"/>
      </w:tblGrid>
      <w:tr w:rsidR="00650184" w:rsidRPr="00A019F2" w:rsidTr="008A0881">
        <w:trPr>
          <w:trHeight w:val="149"/>
        </w:trPr>
        <w:tc>
          <w:tcPr>
            <w:tcW w:w="2645" w:type="pct"/>
          </w:tcPr>
          <w:p w:rsidR="00650184" w:rsidRPr="00A019F2" w:rsidRDefault="00650184" w:rsidP="00A019F2">
            <w:pPr>
              <w:spacing w:line="276" w:lineRule="auto"/>
              <w:jc w:val="both"/>
              <w:rPr>
                <w:b/>
              </w:rPr>
            </w:pPr>
            <w:r w:rsidRPr="00A019F2">
              <w:rPr>
                <w:b/>
              </w:rPr>
              <w:t>Уровни успешности</w:t>
            </w:r>
          </w:p>
        </w:tc>
        <w:tc>
          <w:tcPr>
            <w:tcW w:w="2355" w:type="pct"/>
          </w:tcPr>
          <w:p w:rsidR="00650184" w:rsidRPr="00A019F2" w:rsidRDefault="00650184" w:rsidP="00A019F2">
            <w:pPr>
              <w:spacing w:line="276" w:lineRule="auto"/>
              <w:jc w:val="both"/>
              <w:rPr>
                <w:b/>
              </w:rPr>
            </w:pPr>
            <w:r w:rsidRPr="00A019F2">
              <w:rPr>
                <w:b/>
              </w:rPr>
              <w:t>5-балльная шкала</w:t>
            </w:r>
          </w:p>
        </w:tc>
      </w:tr>
      <w:tr w:rsidR="00650184" w:rsidRPr="00A019F2" w:rsidTr="008A0881">
        <w:tblPrEx>
          <w:tblLook w:val="0000" w:firstRow="0" w:lastRow="0" w:firstColumn="0" w:lastColumn="0" w:noHBand="0" w:noVBand="0"/>
        </w:tblPrEx>
        <w:trPr>
          <w:cantSplit/>
          <w:trHeight w:val="805"/>
        </w:trPr>
        <w:tc>
          <w:tcPr>
            <w:tcW w:w="2645" w:type="pct"/>
          </w:tcPr>
          <w:p w:rsidR="00650184" w:rsidRPr="00A019F2" w:rsidRDefault="00650184" w:rsidP="00A019F2">
            <w:pPr>
              <w:spacing w:line="276" w:lineRule="auto"/>
              <w:jc w:val="both"/>
              <w:rPr>
                <w:b/>
              </w:rPr>
            </w:pPr>
            <w:proofErr w:type="gramStart"/>
            <w:r w:rsidRPr="00A019F2">
              <w:rPr>
                <w:b/>
              </w:rPr>
              <w:t>Не достигнут</w:t>
            </w:r>
            <w:proofErr w:type="gramEnd"/>
            <w:r w:rsidRPr="00A019F2">
              <w:rPr>
                <w:b/>
              </w:rPr>
              <w:t xml:space="preserve"> необходимый уровень </w:t>
            </w:r>
          </w:p>
          <w:p w:rsidR="00650184" w:rsidRPr="00A019F2" w:rsidRDefault="00650184" w:rsidP="00A019F2">
            <w:pPr>
              <w:spacing w:line="276" w:lineRule="auto"/>
              <w:jc w:val="both"/>
              <w:rPr>
                <w:i/>
              </w:rPr>
            </w:pPr>
            <w:r w:rsidRPr="00A019F2">
              <w:rPr>
                <w:i/>
              </w:rPr>
              <w:t>Не решена типовая, много раз отработанная задача</w:t>
            </w:r>
          </w:p>
        </w:tc>
        <w:tc>
          <w:tcPr>
            <w:tcW w:w="2355" w:type="pct"/>
          </w:tcPr>
          <w:p w:rsidR="00650184" w:rsidRPr="00A019F2" w:rsidRDefault="00650184" w:rsidP="00A019F2">
            <w:pPr>
              <w:spacing w:line="276" w:lineRule="auto"/>
              <w:jc w:val="both"/>
            </w:pPr>
            <w:r w:rsidRPr="00A019F2">
              <w:rPr>
                <w:b/>
              </w:rPr>
              <w:t xml:space="preserve">«2» </w:t>
            </w:r>
            <w:r w:rsidRPr="00A019F2">
              <w:sym w:font="Symbol" w:char="F02D"/>
            </w:r>
            <w:r w:rsidRPr="00A019F2">
              <w:t xml:space="preserve"> ниже нормы,</w:t>
            </w:r>
          </w:p>
          <w:p w:rsidR="00650184" w:rsidRPr="00A019F2" w:rsidRDefault="00650184" w:rsidP="00A019F2">
            <w:pPr>
              <w:spacing w:line="276" w:lineRule="auto"/>
              <w:jc w:val="both"/>
            </w:pPr>
            <w:r w:rsidRPr="00A019F2">
              <w:t>неудовлетворительно</w:t>
            </w:r>
          </w:p>
        </w:tc>
      </w:tr>
      <w:tr w:rsidR="00650184" w:rsidRPr="00A019F2" w:rsidTr="008A0881">
        <w:tblPrEx>
          <w:tblLook w:val="0000" w:firstRow="0" w:lastRow="0" w:firstColumn="0" w:lastColumn="0" w:noHBand="0" w:noVBand="0"/>
        </w:tblPrEx>
        <w:trPr>
          <w:cantSplit/>
          <w:trHeight w:val="805"/>
        </w:trPr>
        <w:tc>
          <w:tcPr>
            <w:tcW w:w="2645" w:type="pct"/>
            <w:vMerge w:val="restart"/>
          </w:tcPr>
          <w:p w:rsidR="00650184" w:rsidRPr="00A019F2" w:rsidRDefault="00650184" w:rsidP="00A019F2">
            <w:pPr>
              <w:spacing w:line="276" w:lineRule="auto"/>
              <w:jc w:val="both"/>
              <w:rPr>
                <w:b/>
              </w:rPr>
            </w:pPr>
            <w:r w:rsidRPr="00A019F2">
              <w:rPr>
                <w:b/>
              </w:rPr>
              <w:t>Необходимый (базовый) уровень</w:t>
            </w:r>
          </w:p>
          <w:p w:rsidR="00650184" w:rsidRPr="00A019F2" w:rsidRDefault="00650184" w:rsidP="00A019F2">
            <w:pPr>
              <w:spacing w:line="276" w:lineRule="auto"/>
              <w:jc w:val="both"/>
              <w:rPr>
                <w:i/>
              </w:rPr>
            </w:pPr>
            <w:r w:rsidRPr="00A019F2">
              <w:rPr>
                <w:i/>
              </w:rPr>
              <w:t>Решение типовой задачи, подобной тем, что решали уже много раз, где требовались отработанные умения и уже усвоенные знания</w:t>
            </w:r>
          </w:p>
          <w:p w:rsidR="00650184" w:rsidRPr="00A019F2" w:rsidRDefault="00650184" w:rsidP="00A019F2">
            <w:pPr>
              <w:spacing w:line="276" w:lineRule="auto"/>
              <w:jc w:val="both"/>
            </w:pPr>
          </w:p>
        </w:tc>
        <w:tc>
          <w:tcPr>
            <w:tcW w:w="2355" w:type="pct"/>
          </w:tcPr>
          <w:p w:rsidR="00650184" w:rsidRPr="00A019F2" w:rsidRDefault="00650184" w:rsidP="00A019F2">
            <w:pPr>
              <w:spacing w:line="276" w:lineRule="auto"/>
              <w:jc w:val="both"/>
            </w:pPr>
            <w:r w:rsidRPr="00A019F2">
              <w:rPr>
                <w:b/>
              </w:rPr>
              <w:t xml:space="preserve">«3» </w:t>
            </w:r>
            <w:r w:rsidRPr="00A019F2">
              <w:sym w:font="Symbol" w:char="F02D"/>
            </w:r>
            <w:r w:rsidRPr="00A019F2">
              <w:t>норма, зачёт, удовлетворительно.</w:t>
            </w:r>
          </w:p>
          <w:p w:rsidR="00650184" w:rsidRPr="00A019F2" w:rsidRDefault="00650184" w:rsidP="00A019F2">
            <w:pPr>
              <w:spacing w:line="276" w:lineRule="auto"/>
              <w:jc w:val="both"/>
              <w:rPr>
                <w:b/>
              </w:rPr>
            </w:pPr>
            <w:r w:rsidRPr="00A019F2">
              <w:rPr>
                <w:i/>
              </w:rPr>
              <w:t>Частично успешное решение (с незначительной, не влияющей на результат ошибкой или с посторонней помощью в какой-то момент решения)</w:t>
            </w:r>
          </w:p>
        </w:tc>
      </w:tr>
      <w:tr w:rsidR="00650184" w:rsidRPr="00A019F2" w:rsidTr="008A0881">
        <w:tblPrEx>
          <w:tblLook w:val="0000" w:firstRow="0" w:lastRow="0" w:firstColumn="0" w:lastColumn="0" w:noHBand="0" w:noVBand="0"/>
        </w:tblPrEx>
        <w:trPr>
          <w:cantSplit/>
          <w:trHeight w:val="710"/>
        </w:trPr>
        <w:tc>
          <w:tcPr>
            <w:tcW w:w="2645" w:type="pct"/>
            <w:vMerge/>
          </w:tcPr>
          <w:p w:rsidR="00650184" w:rsidRPr="00A019F2" w:rsidRDefault="00650184" w:rsidP="00A019F2">
            <w:pPr>
              <w:spacing w:line="276" w:lineRule="auto"/>
              <w:jc w:val="both"/>
            </w:pPr>
          </w:p>
        </w:tc>
        <w:tc>
          <w:tcPr>
            <w:tcW w:w="2355" w:type="pct"/>
          </w:tcPr>
          <w:p w:rsidR="00650184" w:rsidRPr="00A019F2" w:rsidRDefault="00650184" w:rsidP="00A019F2">
            <w:pPr>
              <w:spacing w:line="276" w:lineRule="auto"/>
              <w:jc w:val="both"/>
            </w:pPr>
            <w:r w:rsidRPr="00A019F2">
              <w:rPr>
                <w:b/>
              </w:rPr>
              <w:t xml:space="preserve">«4» </w:t>
            </w:r>
            <w:r w:rsidRPr="00A019F2">
              <w:sym w:font="Symbol" w:char="F02D"/>
            </w:r>
            <w:r w:rsidRPr="00A019F2">
              <w:t>хорошо.</w:t>
            </w:r>
          </w:p>
          <w:p w:rsidR="00650184" w:rsidRPr="00A019F2" w:rsidRDefault="00650184" w:rsidP="00A019F2">
            <w:pPr>
              <w:spacing w:line="276" w:lineRule="auto"/>
              <w:jc w:val="both"/>
              <w:rPr>
                <w:b/>
              </w:rPr>
            </w:pPr>
            <w:r w:rsidRPr="00A019F2">
              <w:rPr>
                <w:i/>
              </w:rPr>
              <w:t>Полностью успешное решение (без ошибок и полностью самостоятельно)</w:t>
            </w:r>
          </w:p>
        </w:tc>
      </w:tr>
      <w:tr w:rsidR="00650184" w:rsidRPr="00A019F2" w:rsidTr="008A0881">
        <w:tblPrEx>
          <w:tblLook w:val="0000" w:firstRow="0" w:lastRow="0" w:firstColumn="0" w:lastColumn="0" w:noHBand="0" w:noVBand="0"/>
        </w:tblPrEx>
        <w:trPr>
          <w:cantSplit/>
          <w:trHeight w:val="2254"/>
        </w:trPr>
        <w:tc>
          <w:tcPr>
            <w:tcW w:w="2645" w:type="pct"/>
          </w:tcPr>
          <w:p w:rsidR="00650184" w:rsidRPr="00A019F2" w:rsidRDefault="00650184" w:rsidP="00A019F2">
            <w:pPr>
              <w:spacing w:line="276" w:lineRule="auto"/>
              <w:jc w:val="both"/>
            </w:pPr>
            <w:r w:rsidRPr="00A019F2">
              <w:t xml:space="preserve">Повышенный (программный) уровень </w:t>
            </w:r>
          </w:p>
          <w:p w:rsidR="00650184" w:rsidRPr="00A019F2" w:rsidRDefault="00650184" w:rsidP="00A019F2">
            <w:pPr>
              <w:spacing w:line="276" w:lineRule="auto"/>
              <w:jc w:val="both"/>
              <w:rPr>
                <w:i/>
              </w:rPr>
            </w:pPr>
            <w:proofErr w:type="gramStart"/>
            <w:r w:rsidRPr="00A019F2">
              <w:rPr>
                <w:i/>
              </w:rPr>
              <w:t xml:space="preserve">Решение нестандартной задачи, где потребовалось либо применить новые знаний по изучаемой в данный момент теме, </w:t>
            </w:r>
            <w:proofErr w:type="gramEnd"/>
          </w:p>
          <w:p w:rsidR="00650184" w:rsidRPr="00A019F2" w:rsidRDefault="00650184" w:rsidP="00A019F2">
            <w:pPr>
              <w:spacing w:line="276" w:lineRule="auto"/>
              <w:jc w:val="both"/>
            </w:pPr>
            <w:r w:rsidRPr="00A019F2">
              <w:rPr>
                <w:i/>
              </w:rPr>
              <w:t xml:space="preserve"> либо уже усвоенные знания и умения, но в новой, непривычной ситуации</w:t>
            </w:r>
          </w:p>
        </w:tc>
        <w:tc>
          <w:tcPr>
            <w:tcW w:w="2355" w:type="pct"/>
          </w:tcPr>
          <w:p w:rsidR="00650184" w:rsidRPr="00A019F2" w:rsidRDefault="00650184" w:rsidP="00A019F2">
            <w:pPr>
              <w:spacing w:line="276" w:lineRule="auto"/>
              <w:jc w:val="both"/>
            </w:pPr>
            <w:r w:rsidRPr="00A019F2">
              <w:rPr>
                <w:b/>
              </w:rPr>
              <w:t xml:space="preserve">«5» </w:t>
            </w:r>
            <w:r w:rsidRPr="00A019F2">
              <w:sym w:font="Symbol" w:char="F02D"/>
            </w:r>
            <w:r w:rsidRPr="00A019F2">
              <w:t>отлично.</w:t>
            </w:r>
          </w:p>
          <w:p w:rsidR="00650184" w:rsidRPr="00A019F2" w:rsidRDefault="00650184" w:rsidP="00A019F2">
            <w:pPr>
              <w:spacing w:line="276" w:lineRule="auto"/>
              <w:jc w:val="both"/>
              <w:rPr>
                <w:b/>
              </w:rPr>
            </w:pPr>
            <w:r w:rsidRPr="00A019F2">
              <w:rPr>
                <w:i/>
              </w:rPr>
              <w:t>Полностью успешное решение (без ошибок и полностью самостоятельно)</w:t>
            </w:r>
          </w:p>
        </w:tc>
      </w:tr>
    </w:tbl>
    <w:p w:rsidR="00A643A1" w:rsidRPr="00A019F2" w:rsidRDefault="00A643A1" w:rsidP="00A019F2">
      <w:pPr>
        <w:pStyle w:val="afd"/>
        <w:spacing w:line="276" w:lineRule="auto"/>
        <w:ind w:left="710"/>
        <w:jc w:val="center"/>
        <w:rPr>
          <w:sz w:val="24"/>
        </w:rPr>
      </w:pPr>
      <w:bookmarkStart w:id="65" w:name="_Toc288394073"/>
      <w:bookmarkStart w:id="66" w:name="_Toc288410540"/>
      <w:bookmarkStart w:id="67" w:name="_Toc288410669"/>
      <w:bookmarkStart w:id="68" w:name="_Toc288410734"/>
      <w:bookmarkStart w:id="69" w:name="_Toc294246085"/>
      <w:r w:rsidRPr="00A019F2">
        <w:rPr>
          <w:sz w:val="24"/>
        </w:rPr>
        <w:t>Оценочный лист проекта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9"/>
        <w:gridCol w:w="6189"/>
        <w:gridCol w:w="2019"/>
      </w:tblGrid>
      <w:tr w:rsidR="00A643A1" w:rsidRPr="00A019F2" w:rsidTr="007D048D">
        <w:tc>
          <w:tcPr>
            <w:tcW w:w="945" w:type="pct"/>
          </w:tcPr>
          <w:p w:rsidR="00A643A1" w:rsidRPr="00A019F2" w:rsidRDefault="00A643A1" w:rsidP="00A019F2">
            <w:pPr>
              <w:spacing w:line="276" w:lineRule="auto"/>
              <w:jc w:val="center"/>
              <w:rPr>
                <w:rFonts w:eastAsia="Calibri"/>
                <w:b/>
                <w:lang w:eastAsia="en-US"/>
              </w:rPr>
            </w:pPr>
            <w:r w:rsidRPr="00A019F2">
              <w:rPr>
                <w:rFonts w:eastAsia="Calibri"/>
                <w:b/>
                <w:lang w:eastAsia="en-US"/>
              </w:rPr>
              <w:t>Критерии</w:t>
            </w:r>
          </w:p>
        </w:tc>
        <w:tc>
          <w:tcPr>
            <w:tcW w:w="3056" w:type="pct"/>
          </w:tcPr>
          <w:p w:rsidR="00A643A1" w:rsidRPr="00A019F2" w:rsidRDefault="00A643A1" w:rsidP="00A019F2">
            <w:pPr>
              <w:spacing w:line="276" w:lineRule="auto"/>
              <w:jc w:val="center"/>
              <w:rPr>
                <w:rFonts w:eastAsia="Calibri"/>
                <w:b/>
                <w:lang w:eastAsia="en-US"/>
              </w:rPr>
            </w:pPr>
            <w:r w:rsidRPr="00A019F2">
              <w:rPr>
                <w:rFonts w:eastAsia="Calibri"/>
                <w:b/>
                <w:lang w:eastAsia="en-US"/>
              </w:rPr>
              <w:t>Параметры</w:t>
            </w:r>
          </w:p>
        </w:tc>
        <w:tc>
          <w:tcPr>
            <w:tcW w:w="999" w:type="pct"/>
          </w:tcPr>
          <w:p w:rsidR="00A643A1" w:rsidRPr="00A019F2" w:rsidRDefault="00A643A1" w:rsidP="00A019F2">
            <w:pPr>
              <w:spacing w:line="276" w:lineRule="auto"/>
              <w:jc w:val="center"/>
              <w:rPr>
                <w:rFonts w:eastAsia="Calibri"/>
                <w:b/>
                <w:lang w:eastAsia="en-US"/>
              </w:rPr>
            </w:pPr>
            <w:r w:rsidRPr="00A019F2">
              <w:rPr>
                <w:rFonts w:eastAsia="Calibri"/>
                <w:b/>
                <w:lang w:eastAsia="en-US"/>
              </w:rPr>
              <w:t>Фактический показатель</w:t>
            </w:r>
          </w:p>
          <w:p w:rsidR="00A643A1" w:rsidRPr="00A019F2" w:rsidRDefault="00A643A1" w:rsidP="00A019F2">
            <w:pPr>
              <w:spacing w:line="276" w:lineRule="auto"/>
              <w:jc w:val="center"/>
              <w:rPr>
                <w:rFonts w:eastAsia="Calibri"/>
                <w:b/>
                <w:lang w:eastAsia="en-US"/>
              </w:rPr>
            </w:pPr>
            <w:r w:rsidRPr="00A019F2">
              <w:rPr>
                <w:rFonts w:eastAsia="Calibri"/>
                <w:b/>
                <w:lang w:eastAsia="en-US"/>
              </w:rPr>
              <w:t>(от 1 до 3 баллов)</w:t>
            </w:r>
          </w:p>
        </w:tc>
      </w:tr>
      <w:tr w:rsidR="00A643A1" w:rsidRPr="00A019F2" w:rsidTr="007D048D">
        <w:tc>
          <w:tcPr>
            <w:tcW w:w="945" w:type="pct"/>
            <w:vMerge w:val="restart"/>
          </w:tcPr>
          <w:p w:rsidR="00A643A1" w:rsidRPr="00A019F2" w:rsidRDefault="00A643A1" w:rsidP="00A019F2">
            <w:pPr>
              <w:spacing w:line="276" w:lineRule="auto"/>
              <w:jc w:val="both"/>
              <w:rPr>
                <w:rFonts w:eastAsia="Calibri"/>
                <w:lang w:eastAsia="en-US"/>
              </w:rPr>
            </w:pPr>
            <w:r w:rsidRPr="00A019F2">
              <w:rPr>
                <w:rFonts w:eastAsia="Calibri"/>
                <w:lang w:eastAsia="en-US"/>
              </w:rPr>
              <w:t>Тема проекта</w:t>
            </w:r>
          </w:p>
        </w:tc>
        <w:tc>
          <w:tcPr>
            <w:tcW w:w="3056" w:type="pct"/>
          </w:tcPr>
          <w:p w:rsidR="00A643A1" w:rsidRPr="00A019F2" w:rsidRDefault="00A643A1" w:rsidP="00A019F2">
            <w:pPr>
              <w:spacing w:line="276" w:lineRule="auto"/>
              <w:jc w:val="both"/>
              <w:rPr>
                <w:rFonts w:eastAsia="Calibri"/>
                <w:lang w:eastAsia="en-US"/>
              </w:rPr>
            </w:pPr>
            <w:r w:rsidRPr="00A019F2">
              <w:rPr>
                <w:rFonts w:eastAsia="Calibri"/>
                <w:lang w:eastAsia="en-US"/>
              </w:rPr>
              <w:t xml:space="preserve">Тема проекта актуальна для учащегося и отражает его индивидуальные потребности и интересы </w:t>
            </w:r>
          </w:p>
        </w:tc>
        <w:tc>
          <w:tcPr>
            <w:tcW w:w="999" w:type="pct"/>
          </w:tcPr>
          <w:p w:rsidR="00A643A1" w:rsidRPr="00A019F2" w:rsidRDefault="00A643A1" w:rsidP="00A019F2">
            <w:pPr>
              <w:spacing w:line="276" w:lineRule="auto"/>
              <w:jc w:val="both"/>
              <w:rPr>
                <w:rFonts w:eastAsia="Calibri"/>
                <w:lang w:eastAsia="en-US"/>
              </w:rPr>
            </w:pPr>
          </w:p>
        </w:tc>
      </w:tr>
      <w:tr w:rsidR="00A643A1" w:rsidRPr="00A019F2" w:rsidTr="007D048D">
        <w:tc>
          <w:tcPr>
            <w:tcW w:w="945" w:type="pct"/>
            <w:vMerge/>
          </w:tcPr>
          <w:p w:rsidR="00A643A1" w:rsidRPr="00A019F2" w:rsidRDefault="00A643A1" w:rsidP="00A019F2">
            <w:pPr>
              <w:spacing w:line="276" w:lineRule="auto"/>
              <w:jc w:val="both"/>
              <w:rPr>
                <w:rFonts w:eastAsia="Calibri"/>
                <w:lang w:eastAsia="en-US"/>
              </w:rPr>
            </w:pPr>
          </w:p>
        </w:tc>
        <w:tc>
          <w:tcPr>
            <w:tcW w:w="3056" w:type="pct"/>
          </w:tcPr>
          <w:p w:rsidR="00A643A1" w:rsidRPr="00A019F2" w:rsidRDefault="00A643A1" w:rsidP="00A019F2">
            <w:pPr>
              <w:spacing w:line="276" w:lineRule="auto"/>
              <w:jc w:val="both"/>
              <w:rPr>
                <w:rFonts w:eastAsia="Calibri"/>
                <w:lang w:eastAsia="en-US"/>
              </w:rPr>
            </w:pPr>
            <w:r w:rsidRPr="00A019F2">
              <w:rPr>
                <w:rFonts w:eastAsia="Calibri"/>
                <w:lang w:eastAsia="en-US"/>
              </w:rPr>
              <w:t>Тема отражает ключевую идею проекта и ожидаемый продукт проектной деятельности</w:t>
            </w:r>
          </w:p>
        </w:tc>
        <w:tc>
          <w:tcPr>
            <w:tcW w:w="999" w:type="pct"/>
          </w:tcPr>
          <w:p w:rsidR="00A643A1" w:rsidRPr="00A019F2" w:rsidRDefault="00A643A1" w:rsidP="00A019F2">
            <w:pPr>
              <w:spacing w:line="276" w:lineRule="auto"/>
              <w:jc w:val="both"/>
              <w:rPr>
                <w:rFonts w:eastAsia="Calibri"/>
                <w:lang w:eastAsia="en-US"/>
              </w:rPr>
            </w:pPr>
          </w:p>
        </w:tc>
      </w:tr>
      <w:tr w:rsidR="00A643A1" w:rsidRPr="00A019F2" w:rsidTr="007D048D">
        <w:tc>
          <w:tcPr>
            <w:tcW w:w="945" w:type="pct"/>
            <w:vMerge/>
          </w:tcPr>
          <w:p w:rsidR="00A643A1" w:rsidRPr="00A019F2" w:rsidRDefault="00A643A1" w:rsidP="00A019F2">
            <w:pPr>
              <w:spacing w:line="276" w:lineRule="auto"/>
              <w:jc w:val="both"/>
              <w:rPr>
                <w:rFonts w:eastAsia="Calibri"/>
                <w:lang w:eastAsia="en-US"/>
              </w:rPr>
            </w:pPr>
          </w:p>
        </w:tc>
        <w:tc>
          <w:tcPr>
            <w:tcW w:w="3056" w:type="pct"/>
          </w:tcPr>
          <w:p w:rsidR="00A643A1" w:rsidRPr="00A019F2" w:rsidRDefault="00A643A1" w:rsidP="00A019F2">
            <w:pPr>
              <w:spacing w:line="276" w:lineRule="auto"/>
              <w:jc w:val="both"/>
              <w:rPr>
                <w:rFonts w:eastAsia="Calibri"/>
                <w:lang w:eastAsia="en-US"/>
              </w:rPr>
            </w:pPr>
            <w:r w:rsidRPr="00A019F2">
              <w:rPr>
                <w:rFonts w:eastAsia="Calibri"/>
                <w:lang w:eastAsia="en-US"/>
              </w:rPr>
              <w:t>Тема сформулирована творчески, вызывает интерес аудитории</w:t>
            </w:r>
          </w:p>
        </w:tc>
        <w:tc>
          <w:tcPr>
            <w:tcW w:w="999" w:type="pct"/>
          </w:tcPr>
          <w:p w:rsidR="00A643A1" w:rsidRPr="00A019F2" w:rsidRDefault="00A643A1" w:rsidP="00A019F2">
            <w:pPr>
              <w:spacing w:line="276" w:lineRule="auto"/>
              <w:jc w:val="both"/>
              <w:rPr>
                <w:rFonts w:eastAsia="Calibri"/>
                <w:lang w:eastAsia="en-US"/>
              </w:rPr>
            </w:pPr>
          </w:p>
        </w:tc>
      </w:tr>
      <w:tr w:rsidR="00A643A1" w:rsidRPr="00A019F2" w:rsidTr="007D048D">
        <w:tc>
          <w:tcPr>
            <w:tcW w:w="945" w:type="pct"/>
            <w:vMerge w:val="restart"/>
          </w:tcPr>
          <w:p w:rsidR="00A643A1" w:rsidRPr="00A019F2" w:rsidRDefault="00A643A1" w:rsidP="00A019F2">
            <w:pPr>
              <w:spacing w:line="276" w:lineRule="auto"/>
              <w:jc w:val="both"/>
              <w:rPr>
                <w:rFonts w:eastAsia="Calibri"/>
                <w:lang w:eastAsia="en-US"/>
              </w:rPr>
            </w:pPr>
            <w:r w:rsidRPr="00A019F2">
              <w:rPr>
                <w:rFonts w:eastAsia="Calibri"/>
                <w:lang w:eastAsia="en-US"/>
              </w:rPr>
              <w:t>Разработанность проекта</w:t>
            </w:r>
          </w:p>
        </w:tc>
        <w:tc>
          <w:tcPr>
            <w:tcW w:w="3056" w:type="pct"/>
          </w:tcPr>
          <w:p w:rsidR="00A643A1" w:rsidRPr="00A019F2" w:rsidRDefault="00A643A1" w:rsidP="00A019F2">
            <w:pPr>
              <w:spacing w:line="276" w:lineRule="auto"/>
              <w:jc w:val="both"/>
              <w:rPr>
                <w:rFonts w:eastAsia="Calibri"/>
                <w:lang w:eastAsia="en-US"/>
              </w:rPr>
            </w:pPr>
            <w:r w:rsidRPr="00A019F2">
              <w:rPr>
                <w:rFonts w:eastAsia="Calibri"/>
                <w:lang w:eastAsia="en-US"/>
              </w:rPr>
              <w:t>Структура проекта соответствует его теме</w:t>
            </w:r>
          </w:p>
        </w:tc>
        <w:tc>
          <w:tcPr>
            <w:tcW w:w="999" w:type="pct"/>
          </w:tcPr>
          <w:p w:rsidR="00A643A1" w:rsidRPr="00A019F2" w:rsidRDefault="00A643A1" w:rsidP="00A019F2">
            <w:pPr>
              <w:spacing w:line="276" w:lineRule="auto"/>
              <w:jc w:val="both"/>
              <w:rPr>
                <w:rFonts w:eastAsia="Calibri"/>
                <w:lang w:eastAsia="en-US"/>
              </w:rPr>
            </w:pPr>
          </w:p>
        </w:tc>
      </w:tr>
      <w:tr w:rsidR="00A643A1" w:rsidRPr="00A019F2" w:rsidTr="007D048D">
        <w:tc>
          <w:tcPr>
            <w:tcW w:w="945" w:type="pct"/>
            <w:vMerge/>
          </w:tcPr>
          <w:p w:rsidR="00A643A1" w:rsidRPr="00A019F2" w:rsidRDefault="00A643A1" w:rsidP="00A019F2">
            <w:pPr>
              <w:spacing w:line="276" w:lineRule="auto"/>
              <w:jc w:val="both"/>
              <w:rPr>
                <w:rFonts w:eastAsia="Calibri"/>
                <w:lang w:eastAsia="en-US"/>
              </w:rPr>
            </w:pPr>
          </w:p>
        </w:tc>
        <w:tc>
          <w:tcPr>
            <w:tcW w:w="3056" w:type="pct"/>
          </w:tcPr>
          <w:p w:rsidR="00A643A1" w:rsidRPr="00A019F2" w:rsidRDefault="00A643A1" w:rsidP="00A019F2">
            <w:pPr>
              <w:spacing w:line="276" w:lineRule="auto"/>
              <w:jc w:val="both"/>
              <w:rPr>
                <w:rFonts w:eastAsia="Calibri"/>
                <w:lang w:eastAsia="en-US"/>
              </w:rPr>
            </w:pPr>
            <w:r w:rsidRPr="00A019F2">
              <w:rPr>
                <w:rFonts w:eastAsia="Calibri"/>
                <w:lang w:eastAsia="en-US"/>
              </w:rPr>
              <w:t>Разделы проекта отражают основные этапы работы над проектом</w:t>
            </w:r>
          </w:p>
        </w:tc>
        <w:tc>
          <w:tcPr>
            <w:tcW w:w="999" w:type="pct"/>
          </w:tcPr>
          <w:p w:rsidR="00A643A1" w:rsidRPr="00A019F2" w:rsidRDefault="00A643A1" w:rsidP="00A019F2">
            <w:pPr>
              <w:spacing w:line="276" w:lineRule="auto"/>
              <w:jc w:val="both"/>
              <w:rPr>
                <w:rFonts w:eastAsia="Calibri"/>
                <w:lang w:eastAsia="en-US"/>
              </w:rPr>
            </w:pPr>
          </w:p>
        </w:tc>
      </w:tr>
      <w:tr w:rsidR="00A643A1" w:rsidRPr="00A019F2" w:rsidTr="007D048D">
        <w:tc>
          <w:tcPr>
            <w:tcW w:w="945" w:type="pct"/>
            <w:vMerge/>
          </w:tcPr>
          <w:p w:rsidR="00A643A1" w:rsidRPr="00A019F2" w:rsidRDefault="00A643A1" w:rsidP="00A019F2">
            <w:pPr>
              <w:spacing w:line="276" w:lineRule="auto"/>
              <w:jc w:val="both"/>
              <w:rPr>
                <w:rFonts w:eastAsia="Calibri"/>
                <w:lang w:eastAsia="en-US"/>
              </w:rPr>
            </w:pPr>
          </w:p>
        </w:tc>
        <w:tc>
          <w:tcPr>
            <w:tcW w:w="3056" w:type="pct"/>
          </w:tcPr>
          <w:p w:rsidR="00A643A1" w:rsidRPr="00A019F2" w:rsidRDefault="00A643A1" w:rsidP="00A019F2">
            <w:pPr>
              <w:spacing w:line="276" w:lineRule="auto"/>
              <w:jc w:val="both"/>
              <w:rPr>
                <w:rFonts w:eastAsia="Calibri"/>
                <w:lang w:eastAsia="en-US"/>
              </w:rPr>
            </w:pPr>
            <w:r w:rsidRPr="00A019F2">
              <w:rPr>
                <w:rFonts w:eastAsia="Calibri"/>
                <w:lang w:eastAsia="en-US"/>
              </w:rPr>
              <w:t xml:space="preserve">Перечень задач проектной деятельности </w:t>
            </w:r>
            <w:proofErr w:type="gramStart"/>
            <w:r w:rsidRPr="00A019F2">
              <w:rPr>
                <w:rFonts w:eastAsia="Calibri"/>
                <w:lang w:eastAsia="en-US"/>
              </w:rPr>
              <w:t>отвечает</w:t>
            </w:r>
            <w:proofErr w:type="gramEnd"/>
            <w:r w:rsidRPr="00A019F2">
              <w:rPr>
                <w:rFonts w:eastAsia="Calibri"/>
                <w:lang w:eastAsia="en-US"/>
              </w:rPr>
              <w:t xml:space="preserve"> направлен на достижение конечного результата проекта</w:t>
            </w:r>
          </w:p>
        </w:tc>
        <w:tc>
          <w:tcPr>
            <w:tcW w:w="999" w:type="pct"/>
          </w:tcPr>
          <w:p w:rsidR="00A643A1" w:rsidRPr="00A019F2" w:rsidRDefault="00A643A1" w:rsidP="00A019F2">
            <w:pPr>
              <w:spacing w:line="276" w:lineRule="auto"/>
              <w:jc w:val="both"/>
              <w:rPr>
                <w:rFonts w:eastAsia="Calibri"/>
                <w:lang w:eastAsia="en-US"/>
              </w:rPr>
            </w:pPr>
          </w:p>
        </w:tc>
      </w:tr>
      <w:tr w:rsidR="00A643A1" w:rsidRPr="00A019F2" w:rsidTr="007D048D">
        <w:tc>
          <w:tcPr>
            <w:tcW w:w="945" w:type="pct"/>
            <w:vMerge/>
          </w:tcPr>
          <w:p w:rsidR="00A643A1" w:rsidRPr="00A019F2" w:rsidRDefault="00A643A1" w:rsidP="00A019F2">
            <w:pPr>
              <w:spacing w:line="276" w:lineRule="auto"/>
              <w:jc w:val="both"/>
              <w:rPr>
                <w:rFonts w:eastAsia="Calibri"/>
                <w:lang w:eastAsia="en-US"/>
              </w:rPr>
            </w:pPr>
          </w:p>
        </w:tc>
        <w:tc>
          <w:tcPr>
            <w:tcW w:w="3056" w:type="pct"/>
          </w:tcPr>
          <w:p w:rsidR="00A643A1" w:rsidRPr="00A019F2" w:rsidRDefault="00A643A1" w:rsidP="00A019F2">
            <w:pPr>
              <w:spacing w:line="276" w:lineRule="auto"/>
              <w:jc w:val="both"/>
              <w:rPr>
                <w:rFonts w:eastAsia="Calibri"/>
                <w:lang w:eastAsia="en-US"/>
              </w:rPr>
            </w:pPr>
            <w:r w:rsidRPr="00A019F2">
              <w:rPr>
                <w:rFonts w:eastAsia="Calibri"/>
                <w:lang w:eastAsia="en-US"/>
              </w:rPr>
              <w:t xml:space="preserve">Ход проекта по решению поставленных задач </w:t>
            </w:r>
            <w:r w:rsidRPr="00A019F2">
              <w:rPr>
                <w:rFonts w:eastAsia="Calibri"/>
                <w:lang w:eastAsia="en-US"/>
              </w:rPr>
              <w:lastRenderedPageBreak/>
              <w:t>представлен в тексте проектной работы</w:t>
            </w:r>
          </w:p>
        </w:tc>
        <w:tc>
          <w:tcPr>
            <w:tcW w:w="999" w:type="pct"/>
          </w:tcPr>
          <w:p w:rsidR="00A643A1" w:rsidRPr="00A019F2" w:rsidRDefault="00A643A1" w:rsidP="00A019F2">
            <w:pPr>
              <w:spacing w:line="276" w:lineRule="auto"/>
              <w:jc w:val="both"/>
              <w:rPr>
                <w:rFonts w:eastAsia="Calibri"/>
                <w:lang w:eastAsia="en-US"/>
              </w:rPr>
            </w:pPr>
          </w:p>
        </w:tc>
      </w:tr>
      <w:tr w:rsidR="00A643A1" w:rsidRPr="00A019F2" w:rsidTr="007D048D">
        <w:tc>
          <w:tcPr>
            <w:tcW w:w="945" w:type="pct"/>
            <w:vMerge/>
          </w:tcPr>
          <w:p w:rsidR="00A643A1" w:rsidRPr="00A019F2" w:rsidRDefault="00A643A1" w:rsidP="00A019F2">
            <w:pPr>
              <w:spacing w:line="276" w:lineRule="auto"/>
              <w:jc w:val="both"/>
              <w:rPr>
                <w:rFonts w:eastAsia="Calibri"/>
                <w:lang w:eastAsia="en-US"/>
              </w:rPr>
            </w:pPr>
          </w:p>
        </w:tc>
        <w:tc>
          <w:tcPr>
            <w:tcW w:w="3056" w:type="pct"/>
          </w:tcPr>
          <w:p w:rsidR="00A643A1" w:rsidRPr="00A019F2" w:rsidRDefault="00A643A1" w:rsidP="00A019F2">
            <w:pPr>
              <w:spacing w:line="276" w:lineRule="auto"/>
              <w:jc w:val="both"/>
              <w:rPr>
                <w:rFonts w:eastAsia="Calibri"/>
                <w:lang w:eastAsia="en-US"/>
              </w:rPr>
            </w:pPr>
            <w:r w:rsidRPr="00A019F2">
              <w:rPr>
                <w:rFonts w:eastAsia="Calibri"/>
                <w:lang w:eastAsia="en-US"/>
              </w:rPr>
              <w:t>Выводы по результатам проектной деятельности зафиксированы в тексте проектной работы</w:t>
            </w:r>
          </w:p>
        </w:tc>
        <w:tc>
          <w:tcPr>
            <w:tcW w:w="999" w:type="pct"/>
          </w:tcPr>
          <w:p w:rsidR="00A643A1" w:rsidRPr="00A019F2" w:rsidRDefault="00A643A1" w:rsidP="00A019F2">
            <w:pPr>
              <w:spacing w:line="276" w:lineRule="auto"/>
              <w:jc w:val="both"/>
              <w:rPr>
                <w:rFonts w:eastAsia="Calibri"/>
                <w:lang w:eastAsia="en-US"/>
              </w:rPr>
            </w:pPr>
          </w:p>
        </w:tc>
      </w:tr>
      <w:tr w:rsidR="00A643A1" w:rsidRPr="00A019F2" w:rsidTr="007D048D">
        <w:tc>
          <w:tcPr>
            <w:tcW w:w="945" w:type="pct"/>
            <w:vMerge/>
          </w:tcPr>
          <w:p w:rsidR="00A643A1" w:rsidRPr="00A019F2" w:rsidRDefault="00A643A1" w:rsidP="00A019F2">
            <w:pPr>
              <w:spacing w:line="276" w:lineRule="auto"/>
              <w:jc w:val="both"/>
              <w:rPr>
                <w:rFonts w:eastAsia="Calibri"/>
                <w:lang w:eastAsia="en-US"/>
              </w:rPr>
            </w:pPr>
          </w:p>
        </w:tc>
        <w:tc>
          <w:tcPr>
            <w:tcW w:w="3056" w:type="pct"/>
          </w:tcPr>
          <w:p w:rsidR="00A643A1" w:rsidRPr="00A019F2" w:rsidRDefault="00A643A1" w:rsidP="00A019F2">
            <w:pPr>
              <w:spacing w:line="276" w:lineRule="auto"/>
              <w:jc w:val="both"/>
              <w:rPr>
                <w:rFonts w:eastAsia="Calibri"/>
                <w:lang w:eastAsia="en-US"/>
              </w:rPr>
            </w:pPr>
            <w:r w:rsidRPr="00A019F2">
              <w:rPr>
                <w:rFonts w:eastAsia="Calibri"/>
                <w:lang w:eastAsia="en-US"/>
              </w:rPr>
              <w:t>Приложения, иллюстрирующие достижение результатов проекта, включены в те</w:t>
            </w:r>
            <w:proofErr w:type="gramStart"/>
            <w:r w:rsidRPr="00A019F2">
              <w:rPr>
                <w:rFonts w:eastAsia="Calibri"/>
                <w:lang w:eastAsia="en-US"/>
              </w:rPr>
              <w:t>кст пр</w:t>
            </w:r>
            <w:proofErr w:type="gramEnd"/>
            <w:r w:rsidRPr="00A019F2">
              <w:rPr>
                <w:rFonts w:eastAsia="Calibri"/>
                <w:lang w:eastAsia="en-US"/>
              </w:rPr>
              <w:t>оектной работы</w:t>
            </w:r>
          </w:p>
        </w:tc>
        <w:tc>
          <w:tcPr>
            <w:tcW w:w="999" w:type="pct"/>
          </w:tcPr>
          <w:p w:rsidR="00A643A1" w:rsidRPr="00A019F2" w:rsidRDefault="00A643A1" w:rsidP="00A019F2">
            <w:pPr>
              <w:spacing w:line="276" w:lineRule="auto"/>
              <w:jc w:val="both"/>
              <w:rPr>
                <w:rFonts w:eastAsia="Calibri"/>
                <w:lang w:eastAsia="en-US"/>
              </w:rPr>
            </w:pPr>
          </w:p>
        </w:tc>
      </w:tr>
      <w:tr w:rsidR="00A643A1" w:rsidRPr="00A019F2" w:rsidTr="007D048D">
        <w:tc>
          <w:tcPr>
            <w:tcW w:w="945" w:type="pct"/>
            <w:vMerge w:val="restart"/>
          </w:tcPr>
          <w:p w:rsidR="00A643A1" w:rsidRPr="00A019F2" w:rsidRDefault="00A643A1" w:rsidP="00A019F2">
            <w:pPr>
              <w:spacing w:line="276" w:lineRule="auto"/>
              <w:jc w:val="both"/>
              <w:rPr>
                <w:rFonts w:eastAsia="Calibri"/>
                <w:lang w:eastAsia="en-US"/>
              </w:rPr>
            </w:pPr>
            <w:r w:rsidRPr="00A019F2">
              <w:rPr>
                <w:rFonts w:eastAsia="Calibri"/>
                <w:lang w:eastAsia="en-US"/>
              </w:rPr>
              <w:t>Значимость проекта для учащегося</w:t>
            </w:r>
          </w:p>
        </w:tc>
        <w:tc>
          <w:tcPr>
            <w:tcW w:w="3056" w:type="pct"/>
          </w:tcPr>
          <w:p w:rsidR="00A643A1" w:rsidRPr="00A019F2" w:rsidRDefault="00A643A1" w:rsidP="00A019F2">
            <w:pPr>
              <w:spacing w:line="276" w:lineRule="auto"/>
              <w:jc w:val="both"/>
              <w:rPr>
                <w:rFonts w:eastAsia="Calibri"/>
                <w:lang w:eastAsia="en-US"/>
              </w:rPr>
            </w:pPr>
            <w:r w:rsidRPr="00A019F2">
              <w:rPr>
                <w:rFonts w:eastAsia="Calibri"/>
                <w:lang w:eastAsia="en-US"/>
              </w:rPr>
              <w:t xml:space="preserve">Содержание проекта отражает индивидуальный познавательный стиль учащегося, его склонности и интересы </w:t>
            </w:r>
          </w:p>
        </w:tc>
        <w:tc>
          <w:tcPr>
            <w:tcW w:w="999" w:type="pct"/>
          </w:tcPr>
          <w:p w:rsidR="00A643A1" w:rsidRPr="00A019F2" w:rsidRDefault="00A643A1" w:rsidP="00A019F2">
            <w:pPr>
              <w:spacing w:line="276" w:lineRule="auto"/>
              <w:jc w:val="both"/>
              <w:rPr>
                <w:rFonts w:eastAsia="Calibri"/>
                <w:lang w:eastAsia="en-US"/>
              </w:rPr>
            </w:pPr>
          </w:p>
        </w:tc>
      </w:tr>
      <w:tr w:rsidR="00A643A1" w:rsidRPr="00A019F2" w:rsidTr="007D048D">
        <w:tc>
          <w:tcPr>
            <w:tcW w:w="945" w:type="pct"/>
            <w:vMerge/>
          </w:tcPr>
          <w:p w:rsidR="00A643A1" w:rsidRPr="00A019F2" w:rsidRDefault="00A643A1" w:rsidP="00A019F2">
            <w:pPr>
              <w:spacing w:line="276" w:lineRule="auto"/>
              <w:jc w:val="both"/>
              <w:rPr>
                <w:rFonts w:eastAsia="Calibri"/>
                <w:lang w:eastAsia="en-US"/>
              </w:rPr>
            </w:pPr>
          </w:p>
        </w:tc>
        <w:tc>
          <w:tcPr>
            <w:tcW w:w="3056" w:type="pct"/>
          </w:tcPr>
          <w:p w:rsidR="00A643A1" w:rsidRPr="00A019F2" w:rsidRDefault="00A643A1" w:rsidP="00A019F2">
            <w:pPr>
              <w:spacing w:line="276" w:lineRule="auto"/>
              <w:jc w:val="both"/>
              <w:rPr>
                <w:rFonts w:eastAsia="Calibri"/>
                <w:lang w:eastAsia="en-US"/>
              </w:rPr>
            </w:pPr>
            <w:r w:rsidRPr="00A019F2">
              <w:rPr>
                <w:rFonts w:eastAsia="Calibri"/>
                <w:lang w:eastAsia="en-US"/>
              </w:rPr>
              <w:t>Идея проекта значима для учащегося с позиций предпрофильной ориентации и (или) увлечений и интересов в системе дополнительного образования</w:t>
            </w:r>
          </w:p>
        </w:tc>
        <w:tc>
          <w:tcPr>
            <w:tcW w:w="999" w:type="pct"/>
          </w:tcPr>
          <w:p w:rsidR="00A643A1" w:rsidRPr="00A019F2" w:rsidRDefault="00A643A1" w:rsidP="00A019F2">
            <w:pPr>
              <w:spacing w:line="276" w:lineRule="auto"/>
              <w:jc w:val="both"/>
              <w:rPr>
                <w:rFonts w:eastAsia="Calibri"/>
                <w:lang w:eastAsia="en-US"/>
              </w:rPr>
            </w:pPr>
          </w:p>
        </w:tc>
      </w:tr>
      <w:tr w:rsidR="00A643A1" w:rsidRPr="00A019F2" w:rsidTr="007D048D">
        <w:tc>
          <w:tcPr>
            <w:tcW w:w="945" w:type="pct"/>
            <w:vMerge/>
          </w:tcPr>
          <w:p w:rsidR="00A643A1" w:rsidRPr="00A019F2" w:rsidRDefault="00A643A1" w:rsidP="00A019F2">
            <w:pPr>
              <w:spacing w:line="276" w:lineRule="auto"/>
              <w:jc w:val="both"/>
              <w:rPr>
                <w:rFonts w:eastAsia="Calibri"/>
                <w:lang w:eastAsia="en-US"/>
              </w:rPr>
            </w:pPr>
          </w:p>
        </w:tc>
        <w:tc>
          <w:tcPr>
            <w:tcW w:w="3056" w:type="pct"/>
          </w:tcPr>
          <w:p w:rsidR="00A643A1" w:rsidRPr="00A019F2" w:rsidRDefault="00A643A1" w:rsidP="00A019F2">
            <w:pPr>
              <w:spacing w:line="276" w:lineRule="auto"/>
              <w:jc w:val="both"/>
              <w:rPr>
                <w:rFonts w:eastAsia="Calibri"/>
                <w:lang w:eastAsia="en-US"/>
              </w:rPr>
            </w:pPr>
            <w:r w:rsidRPr="00A019F2">
              <w:rPr>
                <w:rFonts w:eastAsia="Calibri"/>
                <w:lang w:eastAsia="en-US"/>
              </w:rPr>
              <w:t>В тексте проектной работы и (или) в ходе презентации проекта учащийся демонстрирует меру своего интереса к результатам проекта, уверенно аргументирует самостоятельность его выполнения, показывает возможные перспективы использования результатов проекта</w:t>
            </w:r>
          </w:p>
        </w:tc>
        <w:tc>
          <w:tcPr>
            <w:tcW w:w="999" w:type="pct"/>
          </w:tcPr>
          <w:p w:rsidR="00A643A1" w:rsidRPr="00A019F2" w:rsidRDefault="00A643A1" w:rsidP="00A019F2">
            <w:pPr>
              <w:spacing w:line="276" w:lineRule="auto"/>
              <w:jc w:val="both"/>
              <w:rPr>
                <w:rFonts w:eastAsia="Calibri"/>
                <w:lang w:eastAsia="en-US"/>
              </w:rPr>
            </w:pPr>
          </w:p>
        </w:tc>
      </w:tr>
      <w:tr w:rsidR="00A643A1" w:rsidRPr="00A019F2" w:rsidTr="007D048D">
        <w:tc>
          <w:tcPr>
            <w:tcW w:w="945" w:type="pct"/>
            <w:vMerge w:val="restart"/>
          </w:tcPr>
          <w:p w:rsidR="00A643A1" w:rsidRPr="00A019F2" w:rsidRDefault="00A643A1" w:rsidP="00A019F2">
            <w:pPr>
              <w:spacing w:line="276" w:lineRule="auto"/>
              <w:jc w:val="both"/>
              <w:rPr>
                <w:rFonts w:eastAsia="Calibri"/>
                <w:lang w:eastAsia="en-US"/>
              </w:rPr>
            </w:pPr>
            <w:r w:rsidRPr="00A019F2">
              <w:rPr>
                <w:rFonts w:eastAsia="Calibri"/>
                <w:lang w:eastAsia="en-US"/>
              </w:rPr>
              <w:t>Оформление текста проектной работы</w:t>
            </w:r>
          </w:p>
        </w:tc>
        <w:tc>
          <w:tcPr>
            <w:tcW w:w="3056" w:type="pct"/>
          </w:tcPr>
          <w:p w:rsidR="00A643A1" w:rsidRPr="00A019F2" w:rsidRDefault="00A643A1" w:rsidP="00A019F2">
            <w:pPr>
              <w:spacing w:line="276" w:lineRule="auto"/>
              <w:jc w:val="both"/>
              <w:rPr>
                <w:rFonts w:eastAsia="Calibri"/>
                <w:lang w:eastAsia="en-US"/>
              </w:rPr>
            </w:pPr>
            <w:r w:rsidRPr="00A019F2">
              <w:rPr>
                <w:rFonts w:eastAsia="Calibri"/>
                <w:lang w:eastAsia="en-US"/>
              </w:rPr>
              <w:t>Те</w:t>
            </w:r>
            <w:proofErr w:type="gramStart"/>
            <w:r w:rsidRPr="00A019F2">
              <w:rPr>
                <w:rFonts w:eastAsia="Calibri"/>
                <w:lang w:eastAsia="en-US"/>
              </w:rPr>
              <w:t>кст пр</w:t>
            </w:r>
            <w:proofErr w:type="gramEnd"/>
            <w:r w:rsidRPr="00A019F2">
              <w:rPr>
                <w:rFonts w:eastAsia="Calibri"/>
                <w:lang w:eastAsia="en-US"/>
              </w:rPr>
              <w:t>оектной работы (включая приложения) оформлен в соответствии с принятыми в ОО требованиями</w:t>
            </w:r>
          </w:p>
        </w:tc>
        <w:tc>
          <w:tcPr>
            <w:tcW w:w="999" w:type="pct"/>
          </w:tcPr>
          <w:p w:rsidR="00A643A1" w:rsidRPr="00A019F2" w:rsidRDefault="00A643A1" w:rsidP="00A019F2">
            <w:pPr>
              <w:spacing w:line="276" w:lineRule="auto"/>
              <w:jc w:val="both"/>
              <w:rPr>
                <w:rFonts w:eastAsia="Calibri"/>
                <w:lang w:eastAsia="en-US"/>
              </w:rPr>
            </w:pPr>
          </w:p>
        </w:tc>
      </w:tr>
      <w:tr w:rsidR="00A643A1" w:rsidRPr="00A019F2" w:rsidTr="007D048D">
        <w:tc>
          <w:tcPr>
            <w:tcW w:w="945" w:type="pct"/>
            <w:vMerge/>
          </w:tcPr>
          <w:p w:rsidR="00A643A1" w:rsidRPr="00A019F2" w:rsidRDefault="00A643A1" w:rsidP="00A019F2">
            <w:pPr>
              <w:spacing w:line="276" w:lineRule="auto"/>
              <w:jc w:val="both"/>
              <w:rPr>
                <w:rFonts w:eastAsia="Calibri"/>
                <w:lang w:eastAsia="en-US"/>
              </w:rPr>
            </w:pPr>
          </w:p>
        </w:tc>
        <w:tc>
          <w:tcPr>
            <w:tcW w:w="3056" w:type="pct"/>
          </w:tcPr>
          <w:p w:rsidR="00A643A1" w:rsidRPr="00A019F2" w:rsidRDefault="00A643A1" w:rsidP="00A019F2">
            <w:pPr>
              <w:spacing w:line="276" w:lineRule="auto"/>
              <w:jc w:val="both"/>
              <w:rPr>
                <w:rFonts w:eastAsia="Calibri"/>
                <w:lang w:eastAsia="en-US"/>
              </w:rPr>
            </w:pPr>
            <w:r w:rsidRPr="00A019F2">
              <w:rPr>
                <w:rFonts w:eastAsia="Calibri"/>
                <w:lang w:eastAsia="en-US"/>
              </w:rPr>
              <w:t>В оформлении текста проектной работы использованы оригинальные решения, способствующие ее положительному восприятию</w:t>
            </w:r>
          </w:p>
        </w:tc>
        <w:tc>
          <w:tcPr>
            <w:tcW w:w="999" w:type="pct"/>
          </w:tcPr>
          <w:p w:rsidR="00A643A1" w:rsidRPr="00A019F2" w:rsidRDefault="00A643A1" w:rsidP="00A019F2">
            <w:pPr>
              <w:spacing w:line="276" w:lineRule="auto"/>
              <w:jc w:val="both"/>
              <w:rPr>
                <w:rFonts w:eastAsia="Calibri"/>
                <w:lang w:eastAsia="en-US"/>
              </w:rPr>
            </w:pPr>
          </w:p>
        </w:tc>
      </w:tr>
      <w:tr w:rsidR="00A643A1" w:rsidRPr="00A019F2" w:rsidTr="007D048D">
        <w:tc>
          <w:tcPr>
            <w:tcW w:w="945" w:type="pct"/>
            <w:vMerge w:val="restart"/>
          </w:tcPr>
          <w:p w:rsidR="00A643A1" w:rsidRPr="00A019F2" w:rsidRDefault="00A643A1" w:rsidP="00A019F2">
            <w:pPr>
              <w:spacing w:line="276" w:lineRule="auto"/>
              <w:jc w:val="both"/>
              <w:rPr>
                <w:rFonts w:eastAsia="Calibri"/>
                <w:lang w:eastAsia="en-US"/>
              </w:rPr>
            </w:pPr>
            <w:r w:rsidRPr="00A019F2">
              <w:rPr>
                <w:rFonts w:eastAsia="Calibri"/>
                <w:lang w:eastAsia="en-US"/>
              </w:rPr>
              <w:t>Презентация проекта</w:t>
            </w:r>
          </w:p>
        </w:tc>
        <w:tc>
          <w:tcPr>
            <w:tcW w:w="3056" w:type="pct"/>
          </w:tcPr>
          <w:p w:rsidR="00A643A1" w:rsidRPr="00A019F2" w:rsidRDefault="00A643A1" w:rsidP="00A019F2">
            <w:pPr>
              <w:spacing w:line="276" w:lineRule="auto"/>
              <w:jc w:val="both"/>
              <w:rPr>
                <w:rFonts w:eastAsia="Calibri"/>
                <w:lang w:eastAsia="en-US"/>
              </w:rPr>
            </w:pPr>
            <w:r w:rsidRPr="00A019F2">
              <w:rPr>
                <w:rFonts w:eastAsia="Calibri"/>
                <w:lang w:eastAsia="en-US"/>
              </w:rPr>
              <w:t>Проектная работа сопровождается компьютерной презентацией</w:t>
            </w:r>
          </w:p>
        </w:tc>
        <w:tc>
          <w:tcPr>
            <w:tcW w:w="999" w:type="pct"/>
          </w:tcPr>
          <w:p w:rsidR="00A643A1" w:rsidRPr="00A019F2" w:rsidRDefault="00A643A1" w:rsidP="00A019F2">
            <w:pPr>
              <w:spacing w:line="276" w:lineRule="auto"/>
              <w:jc w:val="both"/>
              <w:rPr>
                <w:rFonts w:eastAsia="Calibri"/>
                <w:lang w:eastAsia="en-US"/>
              </w:rPr>
            </w:pPr>
          </w:p>
        </w:tc>
      </w:tr>
      <w:tr w:rsidR="00A643A1" w:rsidRPr="00A019F2" w:rsidTr="007D048D">
        <w:tc>
          <w:tcPr>
            <w:tcW w:w="945" w:type="pct"/>
            <w:vMerge/>
          </w:tcPr>
          <w:p w:rsidR="00A643A1" w:rsidRPr="00A019F2" w:rsidRDefault="00A643A1" w:rsidP="00A019F2">
            <w:pPr>
              <w:spacing w:line="276" w:lineRule="auto"/>
              <w:jc w:val="both"/>
              <w:rPr>
                <w:rFonts w:eastAsia="Calibri"/>
                <w:lang w:eastAsia="en-US"/>
              </w:rPr>
            </w:pPr>
          </w:p>
        </w:tc>
        <w:tc>
          <w:tcPr>
            <w:tcW w:w="3056" w:type="pct"/>
          </w:tcPr>
          <w:p w:rsidR="00A643A1" w:rsidRPr="00A019F2" w:rsidRDefault="00A643A1" w:rsidP="00A019F2">
            <w:pPr>
              <w:spacing w:line="276" w:lineRule="auto"/>
              <w:jc w:val="both"/>
              <w:rPr>
                <w:rFonts w:eastAsia="Calibri"/>
                <w:lang w:eastAsia="en-US"/>
              </w:rPr>
            </w:pPr>
            <w:r w:rsidRPr="00A019F2">
              <w:rPr>
                <w:rFonts w:eastAsia="Calibri"/>
                <w:lang w:eastAsia="en-US"/>
              </w:rPr>
              <w:t>Компьютерная презентация выполнена качественно; ее достаточно для понимания концепции проекта без чтения текста проектной работы</w:t>
            </w:r>
          </w:p>
        </w:tc>
        <w:tc>
          <w:tcPr>
            <w:tcW w:w="999" w:type="pct"/>
          </w:tcPr>
          <w:p w:rsidR="00A643A1" w:rsidRPr="00A019F2" w:rsidRDefault="00A643A1" w:rsidP="00A019F2">
            <w:pPr>
              <w:spacing w:line="276" w:lineRule="auto"/>
              <w:jc w:val="both"/>
              <w:rPr>
                <w:rFonts w:eastAsia="Calibri"/>
                <w:lang w:eastAsia="en-US"/>
              </w:rPr>
            </w:pPr>
          </w:p>
        </w:tc>
      </w:tr>
      <w:tr w:rsidR="00A643A1" w:rsidRPr="00A019F2" w:rsidTr="007D048D">
        <w:tc>
          <w:tcPr>
            <w:tcW w:w="945" w:type="pct"/>
            <w:vMerge/>
          </w:tcPr>
          <w:p w:rsidR="00A643A1" w:rsidRPr="00A019F2" w:rsidRDefault="00A643A1" w:rsidP="00A019F2">
            <w:pPr>
              <w:spacing w:line="276" w:lineRule="auto"/>
              <w:jc w:val="both"/>
              <w:rPr>
                <w:rFonts w:eastAsia="Calibri"/>
                <w:lang w:eastAsia="en-US"/>
              </w:rPr>
            </w:pPr>
          </w:p>
        </w:tc>
        <w:tc>
          <w:tcPr>
            <w:tcW w:w="3056" w:type="pct"/>
          </w:tcPr>
          <w:p w:rsidR="00A643A1" w:rsidRPr="00A019F2" w:rsidRDefault="00A643A1" w:rsidP="00A019F2">
            <w:pPr>
              <w:spacing w:line="276" w:lineRule="auto"/>
              <w:jc w:val="both"/>
              <w:rPr>
                <w:rFonts w:eastAsia="Calibri"/>
                <w:lang w:eastAsia="en-US"/>
              </w:rPr>
            </w:pPr>
            <w:r w:rsidRPr="00A019F2">
              <w:rPr>
                <w:rFonts w:eastAsia="Calibri"/>
                <w:lang w:eastAsia="en-US"/>
              </w:rPr>
              <w:t>Дизайн компьютерной презентации способствует положительному восприятию содержания проекта</w:t>
            </w:r>
          </w:p>
        </w:tc>
        <w:tc>
          <w:tcPr>
            <w:tcW w:w="999" w:type="pct"/>
          </w:tcPr>
          <w:p w:rsidR="00A643A1" w:rsidRPr="00A019F2" w:rsidRDefault="00A643A1" w:rsidP="00A019F2">
            <w:pPr>
              <w:spacing w:line="276" w:lineRule="auto"/>
              <w:jc w:val="both"/>
              <w:rPr>
                <w:rFonts w:eastAsia="Calibri"/>
                <w:lang w:eastAsia="en-US"/>
              </w:rPr>
            </w:pPr>
          </w:p>
        </w:tc>
      </w:tr>
      <w:tr w:rsidR="00A643A1" w:rsidRPr="00A019F2" w:rsidTr="007D048D">
        <w:tc>
          <w:tcPr>
            <w:tcW w:w="945" w:type="pct"/>
            <w:vMerge w:val="restart"/>
          </w:tcPr>
          <w:p w:rsidR="00A643A1" w:rsidRPr="00A019F2" w:rsidRDefault="00A643A1" w:rsidP="00A019F2">
            <w:pPr>
              <w:spacing w:line="276" w:lineRule="auto"/>
              <w:jc w:val="both"/>
              <w:rPr>
                <w:rFonts w:eastAsia="Calibri"/>
                <w:lang w:eastAsia="en-US"/>
              </w:rPr>
            </w:pPr>
            <w:r w:rsidRPr="00A019F2">
              <w:rPr>
                <w:rFonts w:eastAsia="Calibri"/>
                <w:lang w:eastAsia="en-US"/>
              </w:rPr>
              <w:t>Защита проекта</w:t>
            </w:r>
          </w:p>
        </w:tc>
        <w:tc>
          <w:tcPr>
            <w:tcW w:w="3056" w:type="pct"/>
          </w:tcPr>
          <w:p w:rsidR="00A643A1" w:rsidRPr="00A019F2" w:rsidRDefault="00A643A1" w:rsidP="00A019F2">
            <w:pPr>
              <w:spacing w:line="276" w:lineRule="auto"/>
              <w:jc w:val="both"/>
              <w:rPr>
                <w:rFonts w:eastAsia="Calibri"/>
                <w:lang w:eastAsia="en-US"/>
              </w:rPr>
            </w:pPr>
            <w:r w:rsidRPr="00A019F2">
              <w:rPr>
                <w:rFonts w:eastAsia="Calibri"/>
                <w:lang w:eastAsia="en-US"/>
              </w:rPr>
              <w:t>Защита проекта сопровождается компьютерной презентацией</w:t>
            </w:r>
          </w:p>
        </w:tc>
        <w:tc>
          <w:tcPr>
            <w:tcW w:w="999" w:type="pct"/>
          </w:tcPr>
          <w:p w:rsidR="00A643A1" w:rsidRPr="00A019F2" w:rsidRDefault="00A643A1" w:rsidP="00A019F2">
            <w:pPr>
              <w:spacing w:line="276" w:lineRule="auto"/>
              <w:jc w:val="both"/>
              <w:rPr>
                <w:rFonts w:eastAsia="Calibri"/>
                <w:lang w:eastAsia="en-US"/>
              </w:rPr>
            </w:pPr>
          </w:p>
        </w:tc>
      </w:tr>
      <w:tr w:rsidR="00A643A1" w:rsidRPr="00A019F2" w:rsidTr="007D048D">
        <w:tc>
          <w:tcPr>
            <w:tcW w:w="945" w:type="pct"/>
            <w:vMerge/>
          </w:tcPr>
          <w:p w:rsidR="00A643A1" w:rsidRPr="00A019F2" w:rsidRDefault="00A643A1" w:rsidP="00A019F2">
            <w:pPr>
              <w:spacing w:line="276" w:lineRule="auto"/>
              <w:jc w:val="both"/>
              <w:rPr>
                <w:rFonts w:eastAsia="Calibri"/>
                <w:lang w:eastAsia="en-US"/>
              </w:rPr>
            </w:pPr>
          </w:p>
        </w:tc>
        <w:tc>
          <w:tcPr>
            <w:tcW w:w="3056" w:type="pct"/>
          </w:tcPr>
          <w:p w:rsidR="00A643A1" w:rsidRPr="00A019F2" w:rsidRDefault="00A643A1" w:rsidP="00A019F2">
            <w:pPr>
              <w:spacing w:line="276" w:lineRule="auto"/>
              <w:jc w:val="both"/>
              <w:rPr>
                <w:rFonts w:eastAsia="Calibri"/>
                <w:lang w:eastAsia="en-US"/>
              </w:rPr>
            </w:pPr>
            <w:r w:rsidRPr="00A019F2">
              <w:rPr>
                <w:rFonts w:eastAsia="Calibri"/>
                <w:lang w:eastAsia="en-US"/>
              </w:rPr>
              <w:t>В ходе защиты проекта учащийся демонстрирует развитые речевые навыки и не испытывает коммуникативных барьеров</w:t>
            </w:r>
          </w:p>
        </w:tc>
        <w:tc>
          <w:tcPr>
            <w:tcW w:w="999" w:type="pct"/>
          </w:tcPr>
          <w:p w:rsidR="00A643A1" w:rsidRPr="00A019F2" w:rsidRDefault="00A643A1" w:rsidP="00A019F2">
            <w:pPr>
              <w:spacing w:line="276" w:lineRule="auto"/>
              <w:jc w:val="both"/>
              <w:rPr>
                <w:rFonts w:eastAsia="Calibri"/>
                <w:lang w:eastAsia="en-US"/>
              </w:rPr>
            </w:pPr>
          </w:p>
        </w:tc>
      </w:tr>
      <w:tr w:rsidR="00A643A1" w:rsidRPr="00A019F2" w:rsidTr="007D048D">
        <w:tc>
          <w:tcPr>
            <w:tcW w:w="945" w:type="pct"/>
            <w:vMerge/>
          </w:tcPr>
          <w:p w:rsidR="00A643A1" w:rsidRPr="00A019F2" w:rsidRDefault="00A643A1" w:rsidP="00A019F2">
            <w:pPr>
              <w:spacing w:line="276" w:lineRule="auto"/>
              <w:jc w:val="both"/>
              <w:rPr>
                <w:rFonts w:eastAsia="Calibri"/>
                <w:lang w:eastAsia="en-US"/>
              </w:rPr>
            </w:pPr>
          </w:p>
        </w:tc>
        <w:tc>
          <w:tcPr>
            <w:tcW w:w="3056" w:type="pct"/>
          </w:tcPr>
          <w:p w:rsidR="00A643A1" w:rsidRPr="00A019F2" w:rsidRDefault="00A643A1" w:rsidP="00A019F2">
            <w:pPr>
              <w:spacing w:line="276" w:lineRule="auto"/>
              <w:jc w:val="both"/>
              <w:rPr>
                <w:rFonts w:eastAsia="Calibri"/>
                <w:lang w:eastAsia="en-US"/>
              </w:rPr>
            </w:pPr>
            <w:r w:rsidRPr="00A019F2">
              <w:rPr>
                <w:rFonts w:eastAsia="Calibri"/>
                <w:lang w:eastAsia="en-US"/>
              </w:rPr>
              <w:t>Учащийся уверенно отвечает на вопросы по содержанию проектной деятельности</w:t>
            </w:r>
          </w:p>
        </w:tc>
        <w:tc>
          <w:tcPr>
            <w:tcW w:w="999" w:type="pct"/>
          </w:tcPr>
          <w:p w:rsidR="00A643A1" w:rsidRPr="00A019F2" w:rsidRDefault="00A643A1" w:rsidP="00A019F2">
            <w:pPr>
              <w:spacing w:line="276" w:lineRule="auto"/>
              <w:jc w:val="both"/>
              <w:rPr>
                <w:rFonts w:eastAsia="Calibri"/>
                <w:lang w:eastAsia="en-US"/>
              </w:rPr>
            </w:pPr>
          </w:p>
        </w:tc>
      </w:tr>
      <w:tr w:rsidR="00A643A1" w:rsidRPr="00A019F2" w:rsidTr="007D048D">
        <w:tc>
          <w:tcPr>
            <w:tcW w:w="945" w:type="pct"/>
            <w:vMerge/>
          </w:tcPr>
          <w:p w:rsidR="00A643A1" w:rsidRPr="00A019F2" w:rsidRDefault="00A643A1" w:rsidP="00A019F2">
            <w:pPr>
              <w:spacing w:line="276" w:lineRule="auto"/>
              <w:jc w:val="both"/>
              <w:rPr>
                <w:rFonts w:eastAsia="Calibri"/>
                <w:lang w:eastAsia="en-US"/>
              </w:rPr>
            </w:pPr>
          </w:p>
        </w:tc>
        <w:tc>
          <w:tcPr>
            <w:tcW w:w="3056" w:type="pct"/>
          </w:tcPr>
          <w:p w:rsidR="00A643A1" w:rsidRPr="00A019F2" w:rsidRDefault="00A643A1" w:rsidP="00A019F2">
            <w:pPr>
              <w:spacing w:line="276" w:lineRule="auto"/>
              <w:jc w:val="both"/>
              <w:rPr>
                <w:rFonts w:eastAsia="Calibri"/>
                <w:lang w:eastAsia="en-US"/>
              </w:rPr>
            </w:pPr>
            <w:r w:rsidRPr="00A019F2">
              <w:rPr>
                <w:rFonts w:eastAsia="Calibri"/>
                <w:lang w:eastAsia="en-US"/>
              </w:rPr>
              <w:t>Учащийся демонстрирует осведомленность в вопросах, связанных с содержанием проекта; способен дать развернутые комментарии по отдельным этапам проектной деятельности</w:t>
            </w:r>
          </w:p>
        </w:tc>
        <w:tc>
          <w:tcPr>
            <w:tcW w:w="999" w:type="pct"/>
          </w:tcPr>
          <w:p w:rsidR="00A643A1" w:rsidRPr="00A019F2" w:rsidRDefault="00A643A1" w:rsidP="00A019F2">
            <w:pPr>
              <w:spacing w:line="276" w:lineRule="auto"/>
              <w:jc w:val="both"/>
              <w:rPr>
                <w:rFonts w:eastAsia="Calibri"/>
                <w:lang w:eastAsia="en-US"/>
              </w:rPr>
            </w:pPr>
          </w:p>
        </w:tc>
      </w:tr>
      <w:tr w:rsidR="00A643A1" w:rsidRPr="00A019F2" w:rsidTr="007D048D">
        <w:tc>
          <w:tcPr>
            <w:tcW w:w="945" w:type="pct"/>
          </w:tcPr>
          <w:p w:rsidR="00A643A1" w:rsidRPr="00A019F2" w:rsidRDefault="00A643A1" w:rsidP="00A019F2">
            <w:pPr>
              <w:spacing w:line="276" w:lineRule="auto"/>
              <w:jc w:val="both"/>
              <w:rPr>
                <w:rFonts w:eastAsia="Calibri"/>
                <w:lang w:eastAsia="en-US"/>
              </w:rPr>
            </w:pPr>
            <w:r w:rsidRPr="00A019F2">
              <w:rPr>
                <w:rFonts w:eastAsia="Calibri"/>
                <w:lang w:eastAsia="en-US"/>
              </w:rPr>
              <w:t>ИТОГО:</w:t>
            </w:r>
          </w:p>
        </w:tc>
        <w:tc>
          <w:tcPr>
            <w:tcW w:w="3056" w:type="pct"/>
          </w:tcPr>
          <w:p w:rsidR="00A643A1" w:rsidRPr="00A019F2" w:rsidRDefault="00A643A1" w:rsidP="00A019F2">
            <w:pPr>
              <w:spacing w:line="276" w:lineRule="auto"/>
              <w:jc w:val="both"/>
              <w:rPr>
                <w:rFonts w:eastAsia="Calibri"/>
                <w:lang w:eastAsia="en-US"/>
              </w:rPr>
            </w:pPr>
          </w:p>
        </w:tc>
        <w:tc>
          <w:tcPr>
            <w:tcW w:w="999" w:type="pct"/>
          </w:tcPr>
          <w:p w:rsidR="00A643A1" w:rsidRPr="00A019F2" w:rsidRDefault="00A643A1" w:rsidP="00A019F2">
            <w:pPr>
              <w:spacing w:line="276" w:lineRule="auto"/>
              <w:jc w:val="both"/>
              <w:rPr>
                <w:rFonts w:eastAsia="Calibri"/>
                <w:lang w:eastAsia="en-US"/>
              </w:rPr>
            </w:pPr>
            <w:r w:rsidRPr="00A019F2">
              <w:rPr>
                <w:rFonts w:eastAsia="Calibri"/>
                <w:lang w:eastAsia="en-US"/>
              </w:rPr>
              <w:t>Максимальный бал – 63</w:t>
            </w:r>
          </w:p>
        </w:tc>
      </w:tr>
    </w:tbl>
    <w:p w:rsidR="00A643A1" w:rsidRPr="00A019F2" w:rsidRDefault="00A643A1" w:rsidP="00A019F2">
      <w:pPr>
        <w:spacing w:line="276" w:lineRule="auto"/>
      </w:pPr>
    </w:p>
    <w:p w:rsidR="00A643A1" w:rsidRDefault="00A643A1" w:rsidP="00A019F2">
      <w:pPr>
        <w:spacing w:line="276" w:lineRule="auto"/>
      </w:pPr>
    </w:p>
    <w:p w:rsidR="004063F0" w:rsidRDefault="004063F0" w:rsidP="00A019F2">
      <w:pPr>
        <w:spacing w:line="276" w:lineRule="auto"/>
      </w:pPr>
    </w:p>
    <w:p w:rsidR="004063F0" w:rsidRDefault="004063F0" w:rsidP="00A019F2">
      <w:pPr>
        <w:spacing w:line="276" w:lineRule="auto"/>
      </w:pPr>
    </w:p>
    <w:p w:rsidR="004063F0" w:rsidRPr="00A019F2" w:rsidRDefault="004063F0" w:rsidP="00A019F2">
      <w:pPr>
        <w:spacing w:line="276" w:lineRule="auto"/>
      </w:pPr>
    </w:p>
    <w:p w:rsidR="00AA0C59" w:rsidRPr="00A019F2" w:rsidRDefault="00653A76" w:rsidP="00844AB2">
      <w:pPr>
        <w:pStyle w:val="afd"/>
        <w:spacing w:line="276" w:lineRule="auto"/>
        <w:rPr>
          <w:sz w:val="24"/>
        </w:rPr>
      </w:pPr>
      <w:r w:rsidRPr="00A019F2">
        <w:rPr>
          <w:sz w:val="24"/>
        </w:rPr>
        <w:lastRenderedPageBreak/>
        <w:t>Портф</w:t>
      </w:r>
      <w:r w:rsidR="00AA0C59" w:rsidRPr="00A019F2">
        <w:rPr>
          <w:sz w:val="24"/>
        </w:rPr>
        <w:t>олио</w:t>
      </w:r>
      <w:r w:rsidRPr="00A019F2">
        <w:rPr>
          <w:sz w:val="24"/>
        </w:rPr>
        <w:t xml:space="preserve"> достижений как инструмент оценки динамики индивидуальных образовательных достижений</w:t>
      </w:r>
      <w:bookmarkEnd w:id="65"/>
      <w:bookmarkEnd w:id="66"/>
      <w:bookmarkEnd w:id="67"/>
      <w:bookmarkEnd w:id="68"/>
      <w:bookmarkEnd w:id="69"/>
      <w:r w:rsidR="00AA0C59" w:rsidRPr="00A019F2">
        <w:rPr>
          <w:sz w:val="24"/>
        </w:rPr>
        <w:t>.</w:t>
      </w:r>
    </w:p>
    <w:p w:rsidR="00AA0C59" w:rsidRPr="00A019F2" w:rsidRDefault="00AA0C59" w:rsidP="00A019F2">
      <w:pPr>
        <w:tabs>
          <w:tab w:val="left" w:pos="4536"/>
        </w:tabs>
        <w:spacing w:after="120" w:line="276" w:lineRule="auto"/>
        <w:jc w:val="both"/>
        <w:rPr>
          <w:rFonts w:eastAsia="Calibri"/>
          <w:lang w:eastAsia="en-US"/>
        </w:rPr>
      </w:pPr>
      <w:r w:rsidRPr="00A019F2">
        <w:rPr>
          <w:rFonts w:eastAsia="Calibri"/>
          <w:lang w:eastAsia="en-US"/>
        </w:rPr>
        <w:t xml:space="preserve">      Все  материалы младшего  школьника по итогам  образования в начальной школе оформляются  в форме «портфолио» (дневника, накопительной папки).</w:t>
      </w:r>
    </w:p>
    <w:p w:rsidR="00AA0C59" w:rsidRPr="00A019F2" w:rsidRDefault="00AA0C59" w:rsidP="00A019F2">
      <w:pPr>
        <w:tabs>
          <w:tab w:val="left" w:pos="4536"/>
        </w:tabs>
        <w:spacing w:after="120" w:line="276" w:lineRule="auto"/>
        <w:jc w:val="both"/>
        <w:rPr>
          <w:rFonts w:eastAsia="Calibri"/>
          <w:lang w:eastAsia="en-US"/>
        </w:rPr>
      </w:pPr>
      <w:proofErr w:type="gramStart"/>
      <w:r w:rsidRPr="00A019F2">
        <w:rPr>
          <w:rFonts w:eastAsia="Calibri"/>
          <w:b/>
          <w:lang w:eastAsia="en-US"/>
        </w:rPr>
        <w:t>«Портфолио»</w:t>
      </w:r>
      <w:r w:rsidRPr="00A019F2">
        <w:rPr>
          <w:rFonts w:eastAsia="Calibri"/>
          <w:lang w:eastAsia="en-US"/>
        </w:rPr>
        <w:t xml:space="preserve">  ученика представляет собой форму и процесс организации (коллекция, отбор и анализ) образцов и продуктов: всех контрольно-проверочных и диагностических работ (стартовая, итоговая, диагностическая, тематическая проверочная работы) и их оценочных листов; продуктов  учебно-познавательной деятельности школьника (докладов, презентаций и т.п.);</w:t>
      </w:r>
      <w:proofErr w:type="gramEnd"/>
      <w:r w:rsidRPr="00A019F2">
        <w:rPr>
          <w:rFonts w:eastAsia="Calibri"/>
          <w:lang w:eastAsia="en-US"/>
        </w:rPr>
        <w:t xml:space="preserve"> «карт знаний», а также  соответствующих информационных материалов из внешних источников    (одноклассников, учителей, родителей и т.п.), предназначенных для последующего их анализа, всесторонней количественной и качественной оценки уровня обученности учащихся и дальнейшей коррекции процесса обучения.</w:t>
      </w:r>
    </w:p>
    <w:p w:rsidR="00AA0C59" w:rsidRPr="00A019F2" w:rsidRDefault="00AA0C59" w:rsidP="00A019F2">
      <w:pPr>
        <w:autoSpaceDE w:val="0"/>
        <w:autoSpaceDN w:val="0"/>
        <w:adjustRightInd w:val="0"/>
        <w:spacing w:line="276" w:lineRule="auto"/>
        <w:ind w:firstLine="708"/>
        <w:jc w:val="both"/>
        <w:rPr>
          <w:rFonts w:eastAsia="Calibri"/>
          <w:color w:val="000000"/>
        </w:rPr>
      </w:pPr>
      <w:r w:rsidRPr="00A019F2">
        <w:rPr>
          <w:rFonts w:eastAsia="Calibri"/>
          <w:color w:val="000000"/>
        </w:rPr>
        <w:t>Обязательной со</w:t>
      </w:r>
      <w:r w:rsidRPr="00A019F2">
        <w:rPr>
          <w:rFonts w:eastAsia="Calibri"/>
          <w:color w:val="000000"/>
        </w:rPr>
        <w:softHyphen/>
        <w:t xml:space="preserve">ставляющей портфеля достижений являются материалы </w:t>
      </w:r>
      <w:r w:rsidRPr="00A019F2">
        <w:rPr>
          <w:rFonts w:eastAsia="Calibri"/>
          <w:b/>
          <w:bCs/>
          <w:i/>
          <w:iCs/>
          <w:color w:val="000000"/>
        </w:rPr>
        <w:t>стар</w:t>
      </w:r>
      <w:r w:rsidRPr="00A019F2">
        <w:rPr>
          <w:rFonts w:eastAsia="Calibri"/>
          <w:b/>
          <w:bCs/>
          <w:i/>
          <w:iCs/>
          <w:color w:val="000000"/>
        </w:rPr>
        <w:softHyphen/>
        <w:t xml:space="preserve">товой диагностики, промежуточных </w:t>
      </w:r>
      <w:r w:rsidRPr="00A019F2">
        <w:rPr>
          <w:rFonts w:eastAsia="Calibri"/>
          <w:color w:val="000000"/>
        </w:rPr>
        <w:t xml:space="preserve">и </w:t>
      </w:r>
      <w:r w:rsidRPr="00A019F2">
        <w:rPr>
          <w:rFonts w:eastAsia="Calibri"/>
          <w:b/>
          <w:bCs/>
          <w:i/>
          <w:iCs/>
          <w:color w:val="000000"/>
        </w:rPr>
        <w:t>итоговых стандар</w:t>
      </w:r>
      <w:r w:rsidRPr="00A019F2">
        <w:rPr>
          <w:rFonts w:eastAsia="Calibri"/>
          <w:b/>
          <w:bCs/>
          <w:i/>
          <w:iCs/>
          <w:color w:val="000000"/>
        </w:rPr>
        <w:softHyphen/>
        <w:t xml:space="preserve">тизированных работ </w:t>
      </w:r>
      <w:r w:rsidRPr="00A019F2">
        <w:rPr>
          <w:rFonts w:eastAsia="Calibri"/>
          <w:color w:val="000000"/>
        </w:rPr>
        <w:t>по отдельным предметам. Остальные работы должны быть подобраны так, чтобы их совокупность демонстрировала нарастающие успешность, объём и глубину знаний, достижение более высоких уровней формируемых учебных действий:</w:t>
      </w:r>
    </w:p>
    <w:p w:rsidR="00AA0C59" w:rsidRPr="00A019F2" w:rsidRDefault="00AA0C59" w:rsidP="00A019F2">
      <w:pPr>
        <w:autoSpaceDE w:val="0"/>
        <w:autoSpaceDN w:val="0"/>
        <w:adjustRightInd w:val="0"/>
        <w:spacing w:line="276" w:lineRule="auto"/>
        <w:jc w:val="both"/>
        <w:rPr>
          <w:rFonts w:eastAsia="Calibri"/>
          <w:color w:val="000000"/>
        </w:rPr>
      </w:pPr>
      <w:r w:rsidRPr="00A019F2">
        <w:rPr>
          <w:rFonts w:eastAsia="Calibri"/>
          <w:b/>
          <w:bCs/>
          <w:i/>
          <w:iCs/>
          <w:color w:val="000000"/>
        </w:rPr>
        <w:t xml:space="preserve">•по русскому, родному языкам </w:t>
      </w:r>
      <w:r w:rsidRPr="00A019F2">
        <w:rPr>
          <w:rFonts w:eastAsia="Calibri"/>
          <w:color w:val="000000"/>
        </w:rPr>
        <w:t xml:space="preserve">и </w:t>
      </w:r>
      <w:r w:rsidRPr="00A019F2">
        <w:rPr>
          <w:rFonts w:eastAsia="Calibri"/>
          <w:b/>
          <w:bCs/>
          <w:i/>
          <w:iCs/>
          <w:color w:val="000000"/>
        </w:rPr>
        <w:t>литературному чте</w:t>
      </w:r>
      <w:r w:rsidRPr="00A019F2">
        <w:rPr>
          <w:rFonts w:eastAsia="Calibri"/>
          <w:b/>
          <w:bCs/>
          <w:i/>
          <w:iCs/>
          <w:color w:val="000000"/>
        </w:rPr>
        <w:softHyphen/>
        <w:t xml:space="preserve">нию, иностранному языку </w:t>
      </w:r>
      <w:r w:rsidRPr="00A019F2">
        <w:rPr>
          <w:rFonts w:eastAsia="Calibri"/>
          <w:color w:val="000000"/>
        </w:rPr>
        <w:t>— диктанты и изложения, сочи</w:t>
      </w:r>
      <w:r w:rsidRPr="00A019F2">
        <w:rPr>
          <w:rFonts w:eastAsia="Calibri"/>
          <w:color w:val="000000"/>
        </w:rPr>
        <w:softHyphen/>
        <w:t>нения на заданную тему, сочинения на произвольную тему, аудиозаписи монологических и диалогических высказываний, «дневники читателя», иллюстрированные «авторские» работы детей, материалы их самоанализа и рефлексии и т. п.;</w:t>
      </w:r>
    </w:p>
    <w:p w:rsidR="00AA0C59" w:rsidRPr="00A019F2" w:rsidRDefault="00AA0C59" w:rsidP="00A019F2">
      <w:pPr>
        <w:autoSpaceDE w:val="0"/>
        <w:autoSpaceDN w:val="0"/>
        <w:adjustRightInd w:val="0"/>
        <w:spacing w:line="276" w:lineRule="auto"/>
        <w:jc w:val="both"/>
        <w:rPr>
          <w:rFonts w:eastAsia="Calibri"/>
          <w:color w:val="000000"/>
        </w:rPr>
      </w:pPr>
      <w:r w:rsidRPr="00A019F2">
        <w:rPr>
          <w:rFonts w:eastAsia="Calibri"/>
          <w:b/>
          <w:bCs/>
          <w:i/>
          <w:iCs/>
          <w:color w:val="000000"/>
        </w:rPr>
        <w:t xml:space="preserve">•по математике — </w:t>
      </w:r>
      <w:r w:rsidRPr="00A019F2">
        <w:rPr>
          <w:rFonts w:eastAsia="Calibri"/>
          <w:color w:val="000000"/>
        </w:rPr>
        <w:t>математические диктанты, оформ</w:t>
      </w:r>
      <w:r w:rsidRPr="00A019F2">
        <w:rPr>
          <w:rFonts w:eastAsia="Calibri"/>
          <w:color w:val="000000"/>
        </w:rPr>
        <w:softHyphen/>
        <w:t>ленные результаты мини-исследований, записи решения учеб</w:t>
      </w:r>
      <w:r w:rsidRPr="00A019F2">
        <w:rPr>
          <w:rFonts w:eastAsia="Calibri"/>
          <w:color w:val="000000"/>
        </w:rPr>
        <w:softHyphen/>
        <w:t>но-познавательных и учебно-практических задач, математи</w:t>
      </w:r>
      <w:r w:rsidRPr="00A019F2">
        <w:rPr>
          <w:rFonts w:eastAsia="Calibri"/>
          <w:color w:val="000000"/>
        </w:rPr>
        <w:softHyphen/>
        <w:t>ческие модели, аудиозаписи устных ответов (демонстрирую</w:t>
      </w:r>
      <w:r w:rsidRPr="00A019F2">
        <w:rPr>
          <w:rFonts w:eastAsia="Calibri"/>
          <w:color w:val="000000"/>
        </w:rPr>
        <w:softHyphen/>
        <w:t>щих навыки устного счёта, рассуждений, доказательств, выступлений, сообщений на математические темы), материа</w:t>
      </w:r>
      <w:r w:rsidRPr="00A019F2">
        <w:rPr>
          <w:rFonts w:eastAsia="Calibri"/>
          <w:color w:val="000000"/>
        </w:rPr>
        <w:softHyphen/>
        <w:t>лы самоанализа и рефлексии и т. п.;</w:t>
      </w:r>
    </w:p>
    <w:p w:rsidR="00AA0C59" w:rsidRPr="00A019F2" w:rsidRDefault="00AA0C59" w:rsidP="00A019F2">
      <w:pPr>
        <w:autoSpaceDE w:val="0"/>
        <w:autoSpaceDN w:val="0"/>
        <w:adjustRightInd w:val="0"/>
        <w:spacing w:line="276" w:lineRule="auto"/>
        <w:jc w:val="both"/>
        <w:rPr>
          <w:rFonts w:eastAsia="Calibri"/>
          <w:color w:val="000000"/>
        </w:rPr>
      </w:pPr>
      <w:r w:rsidRPr="00A019F2">
        <w:rPr>
          <w:rFonts w:eastAsia="Calibri"/>
          <w:b/>
          <w:bCs/>
          <w:i/>
          <w:iCs/>
          <w:color w:val="000000"/>
        </w:rPr>
        <w:t xml:space="preserve">•по окружающему миру — </w:t>
      </w:r>
      <w:r w:rsidRPr="00A019F2">
        <w:rPr>
          <w:rFonts w:eastAsia="Calibri"/>
          <w:color w:val="000000"/>
        </w:rPr>
        <w:t>дневники наблюдений, оформленные результаты мини-исследований и мини-проек</w:t>
      </w:r>
      <w:r w:rsidRPr="00A019F2">
        <w:rPr>
          <w:rFonts w:eastAsia="Calibri"/>
          <w:color w:val="000000"/>
        </w:rPr>
        <w:softHyphen/>
        <w:t>тов, интервью, аудиозаписи устных ответов, творческие рабо</w:t>
      </w:r>
      <w:r w:rsidRPr="00A019F2">
        <w:rPr>
          <w:rFonts w:eastAsia="Calibri"/>
          <w:color w:val="000000"/>
        </w:rPr>
        <w:softHyphen/>
        <w:t>ты, материалы самоанализа и рефлексии и т. п.;</w:t>
      </w:r>
    </w:p>
    <w:p w:rsidR="00AA0C59" w:rsidRPr="00A019F2" w:rsidRDefault="00AA0C59" w:rsidP="00A019F2">
      <w:pPr>
        <w:autoSpaceDE w:val="0"/>
        <w:autoSpaceDN w:val="0"/>
        <w:adjustRightInd w:val="0"/>
        <w:spacing w:line="276" w:lineRule="auto"/>
        <w:jc w:val="both"/>
        <w:rPr>
          <w:rFonts w:eastAsia="Calibri"/>
          <w:color w:val="000000"/>
        </w:rPr>
      </w:pPr>
      <w:r w:rsidRPr="00A019F2">
        <w:rPr>
          <w:rFonts w:eastAsia="Calibri"/>
          <w:b/>
          <w:bCs/>
          <w:i/>
          <w:iCs/>
          <w:color w:val="000000"/>
        </w:rPr>
        <w:t xml:space="preserve">•по предметам эстетического цикла — </w:t>
      </w:r>
      <w:r w:rsidRPr="00A019F2">
        <w:rPr>
          <w:rFonts w:eastAsia="Calibri"/>
          <w:color w:val="000000"/>
        </w:rPr>
        <w:t>аудиозаписи, фото- и видеоизображения примеров исполнительской дея</w:t>
      </w:r>
      <w:r w:rsidRPr="00A019F2">
        <w:rPr>
          <w:rFonts w:eastAsia="Calibri"/>
          <w:color w:val="000000"/>
        </w:rPr>
        <w:softHyphen/>
        <w:t>тельности, иллюстрации к музыкальным произведениям, ил</w:t>
      </w:r>
      <w:r w:rsidRPr="00A019F2">
        <w:rPr>
          <w:rFonts w:eastAsia="Calibri"/>
          <w:color w:val="000000"/>
        </w:rPr>
        <w:softHyphen/>
        <w:t>люстрации на заданную тему, продукты собственного творче</w:t>
      </w:r>
      <w:r w:rsidRPr="00A019F2">
        <w:rPr>
          <w:rFonts w:eastAsia="Calibri"/>
          <w:color w:val="000000"/>
        </w:rPr>
        <w:softHyphen/>
        <w:t>ства, аудиозаписи монологических высказываний-описаний, материалы самоанализа и рефлексии и т. п.;</w:t>
      </w:r>
    </w:p>
    <w:p w:rsidR="00AA0C59" w:rsidRPr="00A019F2" w:rsidRDefault="00AA0C59" w:rsidP="00A019F2">
      <w:pPr>
        <w:autoSpaceDE w:val="0"/>
        <w:autoSpaceDN w:val="0"/>
        <w:adjustRightInd w:val="0"/>
        <w:spacing w:line="276" w:lineRule="auto"/>
        <w:jc w:val="both"/>
        <w:rPr>
          <w:rFonts w:eastAsia="Calibri"/>
          <w:color w:val="000000"/>
        </w:rPr>
      </w:pPr>
      <w:r w:rsidRPr="00A019F2">
        <w:rPr>
          <w:rFonts w:eastAsia="Calibri"/>
          <w:b/>
          <w:bCs/>
          <w:i/>
          <w:iCs/>
          <w:color w:val="000000"/>
        </w:rPr>
        <w:t xml:space="preserve">•по технологии — </w:t>
      </w:r>
      <w:r w:rsidRPr="00A019F2">
        <w:rPr>
          <w:rFonts w:eastAsia="Calibri"/>
          <w:color w:val="000000"/>
        </w:rPr>
        <w:t>фото- и видеоизображения продуктов исполнительской деятельности, аудиозаписи монологических высказываний-описаний, продукты собственного творчества, материалы самоанализа и рефлексии и т. п.;</w:t>
      </w:r>
    </w:p>
    <w:p w:rsidR="00AA0C59" w:rsidRPr="00A019F2" w:rsidRDefault="00AA0C59" w:rsidP="00A019F2">
      <w:pPr>
        <w:autoSpaceDE w:val="0"/>
        <w:autoSpaceDN w:val="0"/>
        <w:adjustRightInd w:val="0"/>
        <w:spacing w:line="276" w:lineRule="auto"/>
        <w:jc w:val="both"/>
        <w:rPr>
          <w:rFonts w:eastAsia="Calibri"/>
        </w:rPr>
      </w:pPr>
      <w:r w:rsidRPr="00A019F2">
        <w:rPr>
          <w:rFonts w:eastAsia="Calibri"/>
          <w:b/>
          <w:bCs/>
          <w:i/>
          <w:iCs/>
        </w:rPr>
        <w:t xml:space="preserve">•по физкультуре — </w:t>
      </w:r>
      <w:r w:rsidRPr="00A019F2">
        <w:rPr>
          <w:rFonts w:eastAsia="Calibri"/>
        </w:rPr>
        <w:t>видеоизображения примеров испол</w:t>
      </w:r>
      <w:r w:rsidRPr="00A019F2">
        <w:rPr>
          <w:rFonts w:eastAsia="Calibri"/>
        </w:rPr>
        <w:softHyphen/>
        <w:t>нительской деятельности, дневники наблюдений и самоконт</w:t>
      </w:r>
      <w:r w:rsidRPr="00A019F2">
        <w:rPr>
          <w:rFonts w:eastAsia="Calibri"/>
        </w:rPr>
        <w:softHyphen/>
        <w:t>роля, самостоятельно составленные расписания и режим дня, комплексы физических упражнений, материалы самоанализа и рефлексии и т. п.</w:t>
      </w:r>
    </w:p>
    <w:p w:rsidR="00AA0C59" w:rsidRPr="00A019F2" w:rsidRDefault="00AA0C59" w:rsidP="00A019F2">
      <w:pPr>
        <w:autoSpaceDE w:val="0"/>
        <w:autoSpaceDN w:val="0"/>
        <w:adjustRightInd w:val="0"/>
        <w:spacing w:line="276" w:lineRule="auto"/>
        <w:jc w:val="both"/>
        <w:rPr>
          <w:rFonts w:eastAsia="Calibri"/>
        </w:rPr>
      </w:pPr>
    </w:p>
    <w:p w:rsidR="004063F0" w:rsidRPr="003A7E72" w:rsidRDefault="00AA0C59" w:rsidP="00A019F2">
      <w:pPr>
        <w:autoSpaceDE w:val="0"/>
        <w:autoSpaceDN w:val="0"/>
        <w:adjustRightInd w:val="0"/>
        <w:spacing w:line="276" w:lineRule="auto"/>
        <w:jc w:val="both"/>
        <w:rPr>
          <w:rFonts w:eastAsia="Calibri"/>
          <w:lang w:eastAsia="en-US"/>
        </w:rPr>
      </w:pPr>
      <w:r w:rsidRPr="00A019F2">
        <w:rPr>
          <w:rFonts w:eastAsia="Calibri"/>
          <w:lang w:eastAsia="en-US"/>
        </w:rPr>
        <w:t xml:space="preserve"> Оценка содержимого «портфеля» осуществляется одноклассниками и учителем в форме содержательной качественной оценки.</w:t>
      </w:r>
    </w:p>
    <w:p w:rsidR="00AA0C59" w:rsidRPr="00AA0C59" w:rsidRDefault="00AA0C59" w:rsidP="00AA0C59"/>
    <w:p w:rsidR="00653A76" w:rsidRPr="00A019F2" w:rsidRDefault="00653A76" w:rsidP="00A019F2">
      <w:pPr>
        <w:pStyle w:val="afd"/>
        <w:numPr>
          <w:ilvl w:val="2"/>
          <w:numId w:val="1"/>
        </w:numPr>
        <w:spacing w:line="276" w:lineRule="auto"/>
        <w:ind w:left="0" w:firstLine="0"/>
        <w:rPr>
          <w:sz w:val="24"/>
        </w:rPr>
      </w:pPr>
      <w:bookmarkStart w:id="70" w:name="_Toc288394074"/>
      <w:bookmarkStart w:id="71" w:name="_Toc288410541"/>
      <w:bookmarkStart w:id="72" w:name="_Toc288410670"/>
      <w:bookmarkStart w:id="73" w:name="_Toc288410735"/>
      <w:bookmarkStart w:id="74" w:name="_Toc294246086"/>
      <w:r w:rsidRPr="00A019F2">
        <w:rPr>
          <w:sz w:val="24"/>
        </w:rPr>
        <w:t>Итоговая оценка выпускника</w:t>
      </w:r>
      <w:bookmarkEnd w:id="70"/>
      <w:bookmarkEnd w:id="71"/>
      <w:bookmarkEnd w:id="72"/>
      <w:bookmarkEnd w:id="73"/>
      <w:bookmarkEnd w:id="74"/>
    </w:p>
    <w:p w:rsidR="00653A76" w:rsidRPr="00A019F2" w:rsidRDefault="00B364BF" w:rsidP="00A019F2">
      <w:pPr>
        <w:pStyle w:val="a3"/>
        <w:spacing w:line="276" w:lineRule="auto"/>
        <w:ind w:firstLine="454"/>
        <w:rPr>
          <w:rFonts w:ascii="Times New Roman" w:hAnsi="Times New Roman"/>
          <w:color w:val="auto"/>
          <w:sz w:val="24"/>
          <w:szCs w:val="24"/>
        </w:rPr>
      </w:pPr>
      <w:r w:rsidRPr="00A019F2">
        <w:rPr>
          <w:rFonts w:ascii="Times New Roman" w:hAnsi="Times New Roman"/>
          <w:color w:val="auto"/>
          <w:spacing w:val="2"/>
          <w:sz w:val="24"/>
          <w:szCs w:val="24"/>
        </w:rPr>
        <w:t xml:space="preserve">На итоговую оценку </w:t>
      </w:r>
      <w:r w:rsidR="00264924" w:rsidRPr="00A019F2">
        <w:rPr>
          <w:rFonts w:ascii="Times New Roman" w:hAnsi="Times New Roman"/>
          <w:color w:val="auto"/>
          <w:spacing w:val="2"/>
          <w:sz w:val="24"/>
          <w:szCs w:val="24"/>
        </w:rPr>
        <w:t>на уровне</w:t>
      </w:r>
      <w:r w:rsidR="00653A76" w:rsidRPr="00A019F2">
        <w:rPr>
          <w:rFonts w:ascii="Times New Roman" w:hAnsi="Times New Roman"/>
          <w:color w:val="auto"/>
          <w:spacing w:val="2"/>
          <w:sz w:val="24"/>
          <w:szCs w:val="24"/>
        </w:rPr>
        <w:t xml:space="preserve"> начального общего об</w:t>
      </w:r>
      <w:r w:rsidR="00653A76" w:rsidRPr="00A019F2">
        <w:rPr>
          <w:rFonts w:ascii="Times New Roman" w:hAnsi="Times New Roman"/>
          <w:color w:val="auto"/>
          <w:sz w:val="24"/>
          <w:szCs w:val="24"/>
        </w:rPr>
        <w:t xml:space="preserve">разования, результаты которой используются при принятии решения о возможности (или невозможности) продолжения </w:t>
      </w:r>
      <w:r w:rsidR="00653A76" w:rsidRPr="00A019F2">
        <w:rPr>
          <w:rFonts w:ascii="Times New Roman" w:hAnsi="Times New Roman"/>
          <w:color w:val="auto"/>
          <w:spacing w:val="2"/>
          <w:sz w:val="24"/>
          <w:szCs w:val="24"/>
        </w:rPr>
        <w:t>обучения на следующе</w:t>
      </w:r>
      <w:r w:rsidR="00775DA5" w:rsidRPr="00A019F2">
        <w:rPr>
          <w:rFonts w:ascii="Times New Roman" w:hAnsi="Times New Roman"/>
          <w:color w:val="auto"/>
          <w:spacing w:val="2"/>
          <w:sz w:val="24"/>
          <w:szCs w:val="24"/>
        </w:rPr>
        <w:t>муровне</w:t>
      </w:r>
      <w:r w:rsidR="00653A76" w:rsidRPr="00A019F2">
        <w:rPr>
          <w:rFonts w:ascii="Times New Roman" w:hAnsi="Times New Roman"/>
          <w:color w:val="auto"/>
          <w:spacing w:val="2"/>
          <w:sz w:val="24"/>
          <w:szCs w:val="24"/>
        </w:rPr>
        <w:t xml:space="preserve">, выносятся </w:t>
      </w:r>
      <w:r w:rsidR="00653A76" w:rsidRPr="00A019F2">
        <w:rPr>
          <w:rFonts w:ascii="Times New Roman" w:hAnsi="Times New Roman"/>
          <w:iCs/>
          <w:color w:val="auto"/>
          <w:spacing w:val="2"/>
          <w:sz w:val="24"/>
          <w:szCs w:val="24"/>
        </w:rPr>
        <w:t>только пред</w:t>
      </w:r>
      <w:r w:rsidR="00653A76" w:rsidRPr="00A019F2">
        <w:rPr>
          <w:rFonts w:ascii="Times New Roman" w:hAnsi="Times New Roman"/>
          <w:iCs/>
          <w:color w:val="auto"/>
          <w:sz w:val="24"/>
          <w:szCs w:val="24"/>
        </w:rPr>
        <w:t>метные и метапредметные результаты</w:t>
      </w:r>
      <w:r w:rsidR="00653A76" w:rsidRPr="00A019F2">
        <w:rPr>
          <w:rFonts w:ascii="Times New Roman" w:hAnsi="Times New Roman"/>
          <w:color w:val="auto"/>
          <w:sz w:val="24"/>
          <w:szCs w:val="24"/>
        </w:rPr>
        <w:t xml:space="preserve">, </w:t>
      </w:r>
      <w:r w:rsidR="00653A76" w:rsidRPr="00A019F2">
        <w:rPr>
          <w:rFonts w:ascii="Times New Roman" w:hAnsi="Times New Roman"/>
          <w:color w:val="auto"/>
          <w:sz w:val="24"/>
          <w:szCs w:val="24"/>
        </w:rPr>
        <w:lastRenderedPageBreak/>
        <w:t>описанные в разделе «Выпускник научится» планируемых результатов начального</w:t>
      </w:r>
      <w:r w:rsidR="005D66BB" w:rsidRPr="00A019F2">
        <w:rPr>
          <w:rFonts w:ascii="Times New Roman" w:hAnsi="Times New Roman"/>
          <w:color w:val="auto"/>
          <w:sz w:val="24"/>
          <w:szCs w:val="24"/>
        </w:rPr>
        <w:t xml:space="preserve"> общего</w:t>
      </w:r>
      <w:r w:rsidR="00653A76" w:rsidRPr="00A019F2">
        <w:rPr>
          <w:rFonts w:ascii="Times New Roman" w:hAnsi="Times New Roman"/>
          <w:color w:val="auto"/>
          <w:sz w:val="24"/>
          <w:szCs w:val="24"/>
        </w:rPr>
        <w:t xml:space="preserve"> образования.</w:t>
      </w:r>
    </w:p>
    <w:p w:rsidR="00653A76" w:rsidRPr="00A019F2" w:rsidRDefault="00653A76" w:rsidP="00A019F2">
      <w:pPr>
        <w:pStyle w:val="a3"/>
        <w:spacing w:line="276" w:lineRule="auto"/>
        <w:ind w:firstLine="454"/>
        <w:rPr>
          <w:rFonts w:ascii="Times New Roman" w:hAnsi="Times New Roman"/>
          <w:color w:val="auto"/>
          <w:sz w:val="24"/>
          <w:szCs w:val="24"/>
        </w:rPr>
      </w:pPr>
      <w:r w:rsidRPr="00A019F2">
        <w:rPr>
          <w:rFonts w:ascii="Times New Roman" w:hAnsi="Times New Roman"/>
          <w:color w:val="auto"/>
          <w:spacing w:val="2"/>
          <w:sz w:val="24"/>
          <w:szCs w:val="24"/>
        </w:rPr>
        <w:t xml:space="preserve">Предметом итоговой оценки является </w:t>
      </w:r>
      <w:r w:rsidRPr="00A019F2">
        <w:rPr>
          <w:rFonts w:ascii="Times New Roman" w:hAnsi="Times New Roman"/>
          <w:iCs/>
          <w:color w:val="auto"/>
          <w:spacing w:val="2"/>
          <w:sz w:val="24"/>
          <w:szCs w:val="24"/>
        </w:rPr>
        <w:t>способность обу</w:t>
      </w:r>
      <w:r w:rsidRPr="00A019F2">
        <w:rPr>
          <w:rFonts w:ascii="Times New Roman" w:hAnsi="Times New Roman"/>
          <w:iCs/>
          <w:color w:val="auto"/>
          <w:sz w:val="24"/>
          <w:szCs w:val="24"/>
        </w:rPr>
        <w:t>чающихся решать учебно­познавательные и учебно­прак</w:t>
      </w:r>
      <w:r w:rsidRPr="00A019F2">
        <w:rPr>
          <w:rFonts w:ascii="Times New Roman" w:hAnsi="Times New Roman"/>
          <w:iCs/>
          <w:color w:val="auto"/>
          <w:spacing w:val="2"/>
          <w:sz w:val="24"/>
          <w:szCs w:val="24"/>
        </w:rPr>
        <w:t>тические задачи, построенные на материале опорной системы знаний с использованием средств, релевантных содержанию учебных предметов</w:t>
      </w:r>
      <w:r w:rsidRPr="00A019F2">
        <w:rPr>
          <w:rFonts w:ascii="Times New Roman" w:hAnsi="Times New Roman"/>
          <w:color w:val="auto"/>
          <w:spacing w:val="2"/>
          <w:sz w:val="24"/>
          <w:szCs w:val="24"/>
        </w:rPr>
        <w:t xml:space="preserve">, в том числе на основе метапредметных действий. Способность к решению иного </w:t>
      </w:r>
      <w:r w:rsidRPr="00A019F2">
        <w:rPr>
          <w:rFonts w:ascii="Times New Roman" w:hAnsi="Times New Roman"/>
          <w:color w:val="auto"/>
          <w:sz w:val="24"/>
          <w:szCs w:val="24"/>
        </w:rPr>
        <w:t>класса задач является предметом различного рода неперсонифицированных обследований.</w:t>
      </w:r>
    </w:p>
    <w:p w:rsidR="00653A76" w:rsidRPr="00A019F2" w:rsidRDefault="004B4CC7" w:rsidP="00A019F2">
      <w:pPr>
        <w:pStyle w:val="a3"/>
        <w:spacing w:line="276" w:lineRule="auto"/>
        <w:ind w:firstLine="454"/>
        <w:rPr>
          <w:rFonts w:ascii="Times New Roman" w:hAnsi="Times New Roman"/>
          <w:color w:val="auto"/>
          <w:sz w:val="24"/>
          <w:szCs w:val="24"/>
        </w:rPr>
      </w:pPr>
      <w:r w:rsidRPr="00A019F2">
        <w:rPr>
          <w:rFonts w:ascii="Times New Roman" w:hAnsi="Times New Roman"/>
          <w:color w:val="auto"/>
          <w:sz w:val="24"/>
          <w:szCs w:val="24"/>
        </w:rPr>
        <w:t xml:space="preserve">При получении </w:t>
      </w:r>
      <w:r w:rsidR="00653A76" w:rsidRPr="00A019F2">
        <w:rPr>
          <w:rFonts w:ascii="Times New Roman" w:hAnsi="Times New Roman"/>
          <w:color w:val="auto"/>
          <w:sz w:val="24"/>
          <w:szCs w:val="24"/>
        </w:rPr>
        <w:t>начального общего образования особое зна</w:t>
      </w:r>
      <w:r w:rsidR="00653A76" w:rsidRPr="00A019F2">
        <w:rPr>
          <w:rFonts w:ascii="Times New Roman" w:hAnsi="Times New Roman"/>
          <w:color w:val="auto"/>
          <w:spacing w:val="2"/>
          <w:sz w:val="24"/>
          <w:szCs w:val="24"/>
        </w:rPr>
        <w:t xml:space="preserve">чение для продолжения образования имеет усвоение обучающимися </w:t>
      </w:r>
      <w:r w:rsidR="00653A76" w:rsidRPr="00A019F2">
        <w:rPr>
          <w:rFonts w:ascii="Times New Roman" w:hAnsi="Times New Roman"/>
          <w:iCs/>
          <w:color w:val="auto"/>
          <w:spacing w:val="2"/>
          <w:sz w:val="24"/>
          <w:szCs w:val="24"/>
        </w:rPr>
        <w:t>опорной системы знаний по русскому языку,</w:t>
      </w:r>
      <w:r w:rsidR="00653A76" w:rsidRPr="00A019F2">
        <w:rPr>
          <w:rFonts w:ascii="Times New Roman" w:hAnsi="Times New Roman"/>
          <w:iCs/>
          <w:color w:val="auto"/>
          <w:sz w:val="24"/>
          <w:szCs w:val="24"/>
        </w:rPr>
        <w:t xml:space="preserve"> родному языкуи математике</w:t>
      </w:r>
      <w:r w:rsidR="00653A76" w:rsidRPr="00A019F2">
        <w:rPr>
          <w:rFonts w:ascii="Times New Roman" w:hAnsi="Times New Roman"/>
          <w:color w:val="auto"/>
          <w:sz w:val="24"/>
          <w:szCs w:val="24"/>
        </w:rPr>
        <w:t xml:space="preserve"> и овладение следующими метапредметными действиями:</w:t>
      </w:r>
    </w:p>
    <w:p w:rsidR="00653A76" w:rsidRPr="00A019F2" w:rsidRDefault="00653A76" w:rsidP="00A019F2">
      <w:pPr>
        <w:pStyle w:val="210"/>
        <w:spacing w:line="276" w:lineRule="auto"/>
        <w:rPr>
          <w:sz w:val="24"/>
        </w:rPr>
      </w:pPr>
      <w:proofErr w:type="gramStart"/>
      <w:r w:rsidRPr="00A019F2">
        <w:rPr>
          <w:sz w:val="24"/>
        </w:rPr>
        <w:t>речевыми</w:t>
      </w:r>
      <w:proofErr w:type="gramEnd"/>
      <w:r w:rsidRPr="00A019F2">
        <w:rPr>
          <w:sz w:val="24"/>
        </w:rPr>
        <w:t>, среди которых следует выделить навыки осознанного чтения и работы с информацией;</w:t>
      </w:r>
    </w:p>
    <w:p w:rsidR="00653A76" w:rsidRPr="00A019F2" w:rsidRDefault="00653A76" w:rsidP="00A019F2">
      <w:pPr>
        <w:pStyle w:val="210"/>
        <w:spacing w:line="276" w:lineRule="auto"/>
        <w:rPr>
          <w:sz w:val="24"/>
        </w:rPr>
      </w:pPr>
      <w:r w:rsidRPr="00A019F2">
        <w:rPr>
          <w:spacing w:val="2"/>
          <w:sz w:val="24"/>
        </w:rPr>
        <w:t>коммуникативными, необходимыми для учебного со</w:t>
      </w:r>
      <w:r w:rsidRPr="00A019F2">
        <w:rPr>
          <w:sz w:val="24"/>
        </w:rPr>
        <w:t>трудничества с учителем и сверстниками.</w:t>
      </w:r>
    </w:p>
    <w:p w:rsidR="00653A76" w:rsidRPr="00A019F2" w:rsidRDefault="00653A76" w:rsidP="00A019F2">
      <w:pPr>
        <w:pStyle w:val="a3"/>
        <w:spacing w:line="276" w:lineRule="auto"/>
        <w:ind w:firstLine="454"/>
        <w:rPr>
          <w:rFonts w:ascii="Times New Roman" w:hAnsi="Times New Roman"/>
          <w:color w:val="auto"/>
          <w:sz w:val="24"/>
          <w:szCs w:val="24"/>
        </w:rPr>
      </w:pPr>
      <w:r w:rsidRPr="00A019F2">
        <w:rPr>
          <w:rFonts w:ascii="Times New Roman" w:hAnsi="Times New Roman"/>
          <w:color w:val="auto"/>
          <w:sz w:val="24"/>
          <w:szCs w:val="24"/>
        </w:rPr>
        <w:t>Итоговая оценка выпускника формируется на основе на</w:t>
      </w:r>
      <w:r w:rsidRPr="00A019F2">
        <w:rPr>
          <w:rFonts w:ascii="Times New Roman" w:hAnsi="Times New Roman"/>
          <w:color w:val="auto"/>
          <w:spacing w:val="2"/>
          <w:sz w:val="24"/>
          <w:szCs w:val="24"/>
        </w:rPr>
        <w:t>копленной оценки, зафиксированной в портфеле достиже</w:t>
      </w:r>
      <w:r w:rsidRPr="00A019F2">
        <w:rPr>
          <w:rFonts w:ascii="Times New Roman" w:hAnsi="Times New Roman"/>
          <w:color w:val="auto"/>
          <w:sz w:val="24"/>
          <w:szCs w:val="24"/>
        </w:rPr>
        <w:t xml:space="preserve">ний, по всем учебным предметам и оценок за выполнение, </w:t>
      </w:r>
      <w:r w:rsidRPr="00A019F2">
        <w:rPr>
          <w:rFonts w:ascii="Times New Roman" w:hAnsi="Times New Roman"/>
          <w:color w:val="auto"/>
          <w:spacing w:val="2"/>
          <w:sz w:val="24"/>
          <w:szCs w:val="24"/>
        </w:rPr>
        <w:t xml:space="preserve">как минимум, трёх (четырёх) итоговых работ (по русскому </w:t>
      </w:r>
      <w:r w:rsidRPr="00A019F2">
        <w:rPr>
          <w:rFonts w:ascii="Times New Roman" w:hAnsi="Times New Roman"/>
          <w:color w:val="auto"/>
          <w:sz w:val="24"/>
          <w:szCs w:val="24"/>
        </w:rPr>
        <w:t>языку, родному языку, математике и комплексной работы на межпредметной основе).</w:t>
      </w:r>
    </w:p>
    <w:p w:rsidR="00653A76" w:rsidRPr="00A019F2" w:rsidRDefault="00653A76" w:rsidP="00A019F2">
      <w:pPr>
        <w:pStyle w:val="a3"/>
        <w:spacing w:line="276" w:lineRule="auto"/>
        <w:ind w:firstLine="454"/>
        <w:rPr>
          <w:rFonts w:ascii="Times New Roman" w:hAnsi="Times New Roman"/>
          <w:color w:val="auto"/>
          <w:sz w:val="24"/>
          <w:szCs w:val="24"/>
        </w:rPr>
      </w:pPr>
      <w:r w:rsidRPr="00A019F2">
        <w:rPr>
          <w:rFonts w:ascii="Times New Roman" w:hAnsi="Times New Roman"/>
          <w:color w:val="auto"/>
          <w:sz w:val="24"/>
          <w:szCs w:val="24"/>
        </w:rPr>
        <w:t>При этом накопленная оценка характеризует выполнение всей совокупности планируемых результатов, а также дина</w:t>
      </w:r>
      <w:r w:rsidRPr="00A019F2">
        <w:rPr>
          <w:rFonts w:ascii="Times New Roman" w:hAnsi="Times New Roman"/>
          <w:color w:val="auto"/>
          <w:spacing w:val="2"/>
          <w:sz w:val="24"/>
          <w:szCs w:val="24"/>
        </w:rPr>
        <w:t xml:space="preserve">мику образовательных достижений обучающихся за период </w:t>
      </w:r>
      <w:r w:rsidRPr="00A019F2">
        <w:rPr>
          <w:rFonts w:ascii="Times New Roman" w:hAnsi="Times New Roman"/>
          <w:color w:val="auto"/>
          <w:sz w:val="24"/>
          <w:szCs w:val="24"/>
        </w:rPr>
        <w:t>обучения. А оценки за итоговые работы характеризуют, как минимум, уровень усвоения обучающимися опорной системы знаний по русскому языку, родному языку и математике</w:t>
      </w:r>
      <w:proofErr w:type="gramStart"/>
      <w:r w:rsidRPr="00A019F2">
        <w:rPr>
          <w:rFonts w:ascii="Times New Roman" w:hAnsi="Times New Roman"/>
          <w:color w:val="auto"/>
          <w:sz w:val="24"/>
          <w:szCs w:val="24"/>
        </w:rPr>
        <w:t>,а</w:t>
      </w:r>
      <w:proofErr w:type="gramEnd"/>
      <w:r w:rsidRPr="00A019F2">
        <w:rPr>
          <w:rFonts w:ascii="Times New Roman" w:hAnsi="Times New Roman"/>
          <w:color w:val="auto"/>
          <w:sz w:val="24"/>
          <w:szCs w:val="24"/>
        </w:rPr>
        <w:t xml:space="preserve"> также уровень овладения метапредметными действиями.</w:t>
      </w:r>
    </w:p>
    <w:p w:rsidR="00653A76" w:rsidRPr="00A019F2" w:rsidRDefault="00653A76" w:rsidP="00A019F2">
      <w:pPr>
        <w:pStyle w:val="a3"/>
        <w:spacing w:line="276" w:lineRule="auto"/>
        <w:ind w:firstLine="454"/>
        <w:rPr>
          <w:rFonts w:ascii="Times New Roman" w:hAnsi="Times New Roman"/>
          <w:color w:val="auto"/>
          <w:sz w:val="24"/>
          <w:szCs w:val="24"/>
        </w:rPr>
      </w:pPr>
      <w:r w:rsidRPr="00A019F2">
        <w:rPr>
          <w:rFonts w:ascii="Times New Roman" w:hAnsi="Times New Roman"/>
          <w:color w:val="auto"/>
          <w:spacing w:val="2"/>
          <w:sz w:val="24"/>
          <w:szCs w:val="24"/>
        </w:rPr>
        <w:t xml:space="preserve">На основании этих оценок по каждому предмету и по </w:t>
      </w:r>
      <w:r w:rsidRPr="00A019F2">
        <w:rPr>
          <w:rFonts w:ascii="Times New Roman" w:hAnsi="Times New Roman"/>
          <w:color w:val="auto"/>
          <w:sz w:val="24"/>
          <w:szCs w:val="24"/>
        </w:rPr>
        <w:t>программе формирования универсальных учебных действий делаются следующие выводы о достижении планируемых результатов.</w:t>
      </w:r>
    </w:p>
    <w:p w:rsidR="00653A76" w:rsidRPr="00A019F2" w:rsidRDefault="00653A76" w:rsidP="00A019F2">
      <w:pPr>
        <w:pStyle w:val="a3"/>
        <w:spacing w:line="276" w:lineRule="auto"/>
        <w:ind w:firstLine="454"/>
        <w:rPr>
          <w:rFonts w:ascii="Times New Roman" w:hAnsi="Times New Roman"/>
          <w:color w:val="auto"/>
          <w:sz w:val="24"/>
          <w:szCs w:val="24"/>
        </w:rPr>
      </w:pPr>
      <w:r w:rsidRPr="00A019F2">
        <w:rPr>
          <w:rFonts w:ascii="Times New Roman" w:hAnsi="Times New Roman"/>
          <w:color w:val="auto"/>
          <w:sz w:val="24"/>
          <w:szCs w:val="24"/>
        </w:rPr>
        <w:t>1)</w:t>
      </w:r>
      <w:r w:rsidRPr="00A019F2">
        <w:rPr>
          <w:rFonts w:ascii="Times New Roman" w:hAnsi="Times New Roman"/>
          <w:color w:val="auto"/>
          <w:sz w:val="24"/>
          <w:szCs w:val="24"/>
        </w:rPr>
        <w:t> </w:t>
      </w:r>
      <w:r w:rsidRPr="00A019F2">
        <w:rPr>
          <w:rFonts w:ascii="Times New Roman" w:hAnsi="Times New Roman"/>
          <w:color w:val="auto"/>
          <w:sz w:val="24"/>
          <w:szCs w:val="24"/>
        </w:rPr>
        <w:t>Выпускник овладел опорной системой знаний и учебными действиями, необходимыми для продолжения образования на следующе</w:t>
      </w:r>
      <w:r w:rsidR="00775DA5" w:rsidRPr="00A019F2">
        <w:rPr>
          <w:rFonts w:ascii="Times New Roman" w:hAnsi="Times New Roman"/>
          <w:color w:val="auto"/>
          <w:sz w:val="24"/>
          <w:szCs w:val="24"/>
        </w:rPr>
        <w:t>муровне</w:t>
      </w:r>
      <w:r w:rsidRPr="00A019F2">
        <w:rPr>
          <w:rFonts w:ascii="Times New Roman" w:hAnsi="Times New Roman"/>
          <w:color w:val="auto"/>
          <w:sz w:val="24"/>
          <w:szCs w:val="24"/>
        </w:rPr>
        <w:t>, и способен использовать их для решения простых учебно­познавательных и учебно­практических задач средствами данного предмета.</w:t>
      </w:r>
    </w:p>
    <w:p w:rsidR="00653A76" w:rsidRPr="00A019F2" w:rsidRDefault="00653A76" w:rsidP="00A019F2">
      <w:pPr>
        <w:pStyle w:val="a3"/>
        <w:spacing w:line="276" w:lineRule="auto"/>
        <w:ind w:firstLine="454"/>
        <w:rPr>
          <w:rFonts w:ascii="Times New Roman" w:hAnsi="Times New Roman"/>
          <w:color w:val="auto"/>
          <w:sz w:val="24"/>
          <w:szCs w:val="24"/>
        </w:rPr>
      </w:pPr>
      <w:r w:rsidRPr="00A019F2">
        <w:rPr>
          <w:rFonts w:ascii="Times New Roman" w:hAnsi="Times New Roman"/>
          <w:color w:val="auto"/>
          <w:sz w:val="24"/>
          <w:szCs w:val="24"/>
        </w:rPr>
        <w:t xml:space="preserve">Такой вывод делается, если в материалах накопительной системы оценки зафиксировано достижение планируемых результатов по всем основным разделам учебной программы, </w:t>
      </w:r>
      <w:r w:rsidRPr="00A019F2">
        <w:rPr>
          <w:rFonts w:ascii="Times New Roman" w:hAnsi="Times New Roman"/>
          <w:color w:val="auto"/>
          <w:spacing w:val="2"/>
          <w:sz w:val="24"/>
          <w:szCs w:val="24"/>
        </w:rPr>
        <w:t>как минимум, с оценкой «зачтено» (или «удовлетворитель</w:t>
      </w:r>
      <w:r w:rsidRPr="00A019F2">
        <w:rPr>
          <w:rFonts w:ascii="Times New Roman" w:hAnsi="Times New Roman"/>
          <w:color w:val="auto"/>
          <w:sz w:val="24"/>
          <w:szCs w:val="24"/>
        </w:rPr>
        <w:t>но»), а результаты выполнения итоговых работ свидетельствуют о правильном выполнении не менее 50% заданий базового уровня.</w:t>
      </w:r>
    </w:p>
    <w:p w:rsidR="00653A76" w:rsidRPr="00A019F2" w:rsidRDefault="00653A76" w:rsidP="00A019F2">
      <w:pPr>
        <w:pStyle w:val="a3"/>
        <w:spacing w:line="276" w:lineRule="auto"/>
        <w:ind w:firstLine="454"/>
        <w:rPr>
          <w:rFonts w:ascii="Times New Roman" w:hAnsi="Times New Roman"/>
          <w:color w:val="auto"/>
          <w:sz w:val="24"/>
          <w:szCs w:val="24"/>
        </w:rPr>
      </w:pPr>
      <w:r w:rsidRPr="00A019F2">
        <w:rPr>
          <w:rFonts w:ascii="Times New Roman" w:hAnsi="Times New Roman"/>
          <w:color w:val="auto"/>
          <w:spacing w:val="4"/>
          <w:sz w:val="24"/>
          <w:szCs w:val="24"/>
        </w:rPr>
        <w:t>2)</w:t>
      </w:r>
      <w:r w:rsidRPr="00A019F2">
        <w:rPr>
          <w:rFonts w:ascii="Times New Roman" w:hAnsi="Times New Roman"/>
          <w:color w:val="auto"/>
          <w:spacing w:val="4"/>
          <w:sz w:val="24"/>
          <w:szCs w:val="24"/>
        </w:rPr>
        <w:t> </w:t>
      </w:r>
      <w:r w:rsidRPr="00A019F2">
        <w:rPr>
          <w:rFonts w:ascii="Times New Roman" w:hAnsi="Times New Roman"/>
          <w:color w:val="auto"/>
          <w:spacing w:val="4"/>
          <w:sz w:val="24"/>
          <w:szCs w:val="24"/>
        </w:rPr>
        <w:t>Выпускник овладел опорной системой знаний, необходимой для продолжения образования на следующе</w:t>
      </w:r>
      <w:r w:rsidR="00775DA5" w:rsidRPr="00A019F2">
        <w:rPr>
          <w:rFonts w:ascii="Times New Roman" w:hAnsi="Times New Roman"/>
          <w:color w:val="auto"/>
          <w:spacing w:val="4"/>
          <w:sz w:val="24"/>
          <w:szCs w:val="24"/>
        </w:rPr>
        <w:t>м</w:t>
      </w:r>
      <w:r w:rsidR="00775DA5" w:rsidRPr="00A019F2">
        <w:rPr>
          <w:rFonts w:ascii="Times New Roman" w:hAnsi="Times New Roman"/>
          <w:color w:val="auto"/>
          <w:sz w:val="24"/>
          <w:szCs w:val="24"/>
        </w:rPr>
        <w:t>уровне образования</w:t>
      </w:r>
      <w:r w:rsidRPr="00A019F2">
        <w:rPr>
          <w:rFonts w:ascii="Times New Roman" w:hAnsi="Times New Roman"/>
          <w:color w:val="auto"/>
          <w:sz w:val="24"/>
          <w:szCs w:val="24"/>
        </w:rPr>
        <w:t>, на уровне осознанного произвольного овладения учебными действиями.</w:t>
      </w:r>
    </w:p>
    <w:p w:rsidR="00653A76" w:rsidRPr="00A019F2" w:rsidRDefault="00653A76" w:rsidP="00A019F2">
      <w:pPr>
        <w:pStyle w:val="a3"/>
        <w:spacing w:line="276" w:lineRule="auto"/>
        <w:ind w:firstLine="454"/>
        <w:rPr>
          <w:rFonts w:ascii="Times New Roman" w:hAnsi="Times New Roman"/>
          <w:color w:val="auto"/>
          <w:sz w:val="24"/>
          <w:szCs w:val="24"/>
        </w:rPr>
      </w:pPr>
      <w:proofErr w:type="gramStart"/>
      <w:r w:rsidRPr="00A019F2">
        <w:rPr>
          <w:rFonts w:ascii="Times New Roman" w:hAnsi="Times New Roman"/>
          <w:color w:val="auto"/>
          <w:sz w:val="24"/>
          <w:szCs w:val="24"/>
        </w:rPr>
        <w:t xml:space="preserve">Такой вывод делается, если в материалах накопительной </w:t>
      </w:r>
      <w:r w:rsidRPr="00A019F2">
        <w:rPr>
          <w:rFonts w:ascii="Times New Roman" w:hAnsi="Times New Roman"/>
          <w:color w:val="auto"/>
          <w:spacing w:val="2"/>
          <w:sz w:val="24"/>
          <w:szCs w:val="24"/>
        </w:rPr>
        <w:t>системы оценки зафиксировано достижение планируемых результатов по всем основным разделам учебной програм</w:t>
      </w:r>
      <w:r w:rsidRPr="00A019F2">
        <w:rPr>
          <w:rFonts w:ascii="Times New Roman" w:hAnsi="Times New Roman"/>
          <w:color w:val="auto"/>
          <w:sz w:val="24"/>
          <w:szCs w:val="24"/>
        </w:rPr>
        <w:t xml:space="preserve">мы, причём не менее чем по половине разделов выставлена </w:t>
      </w:r>
      <w:r w:rsidRPr="00A019F2">
        <w:rPr>
          <w:rFonts w:ascii="Times New Roman" w:hAnsi="Times New Roman"/>
          <w:color w:val="auto"/>
          <w:spacing w:val="2"/>
          <w:sz w:val="24"/>
          <w:szCs w:val="24"/>
        </w:rPr>
        <w:t xml:space="preserve">оценка «хорошо» или «отлично», а результаты выполнения </w:t>
      </w:r>
      <w:r w:rsidRPr="00A019F2">
        <w:rPr>
          <w:rFonts w:ascii="Times New Roman" w:hAnsi="Times New Roman"/>
          <w:color w:val="auto"/>
          <w:sz w:val="24"/>
          <w:szCs w:val="24"/>
        </w:rPr>
        <w:t>итоговых работ свидетельствуют о правильном выполнении не менее 65% заданий базового уровня и получении не менее 50% от максимального балла за выполнение заданий повышенного уровня.</w:t>
      </w:r>
      <w:proofErr w:type="gramEnd"/>
    </w:p>
    <w:p w:rsidR="00653A76" w:rsidRPr="00A019F2" w:rsidRDefault="00653A76" w:rsidP="00A019F2">
      <w:pPr>
        <w:pStyle w:val="a3"/>
        <w:spacing w:line="276" w:lineRule="auto"/>
        <w:ind w:firstLine="454"/>
        <w:rPr>
          <w:rFonts w:ascii="Times New Roman" w:hAnsi="Times New Roman"/>
          <w:color w:val="auto"/>
          <w:sz w:val="24"/>
          <w:szCs w:val="24"/>
        </w:rPr>
      </w:pPr>
      <w:r w:rsidRPr="00A019F2">
        <w:rPr>
          <w:rFonts w:ascii="Times New Roman" w:hAnsi="Times New Roman"/>
          <w:color w:val="auto"/>
          <w:spacing w:val="2"/>
          <w:sz w:val="24"/>
          <w:szCs w:val="24"/>
        </w:rPr>
        <w:t>3)</w:t>
      </w:r>
      <w:r w:rsidRPr="00A019F2">
        <w:rPr>
          <w:rFonts w:ascii="Times New Roman" w:hAnsi="Times New Roman"/>
          <w:color w:val="auto"/>
          <w:spacing w:val="2"/>
          <w:sz w:val="24"/>
          <w:szCs w:val="24"/>
        </w:rPr>
        <w:t> </w:t>
      </w:r>
      <w:r w:rsidRPr="00A019F2">
        <w:rPr>
          <w:rFonts w:ascii="Times New Roman" w:hAnsi="Times New Roman"/>
          <w:color w:val="auto"/>
          <w:spacing w:val="2"/>
          <w:sz w:val="24"/>
          <w:szCs w:val="24"/>
        </w:rPr>
        <w:t xml:space="preserve">Выпускник не овладел опорной системой знаний и </w:t>
      </w:r>
      <w:r w:rsidRPr="00A019F2">
        <w:rPr>
          <w:rFonts w:ascii="Times New Roman" w:hAnsi="Times New Roman"/>
          <w:color w:val="auto"/>
          <w:sz w:val="24"/>
          <w:szCs w:val="24"/>
        </w:rPr>
        <w:t>учебными действиями, необходимыми для продолжения образования на следующе</w:t>
      </w:r>
      <w:r w:rsidR="002412B9" w:rsidRPr="00A019F2">
        <w:rPr>
          <w:rFonts w:ascii="Times New Roman" w:hAnsi="Times New Roman"/>
          <w:color w:val="auto"/>
          <w:sz w:val="24"/>
          <w:szCs w:val="24"/>
        </w:rPr>
        <w:t>муровне образования</w:t>
      </w:r>
      <w:r w:rsidRPr="00A019F2">
        <w:rPr>
          <w:rFonts w:ascii="Times New Roman" w:hAnsi="Times New Roman"/>
          <w:color w:val="auto"/>
          <w:sz w:val="24"/>
          <w:szCs w:val="24"/>
        </w:rPr>
        <w:t>.</w:t>
      </w:r>
    </w:p>
    <w:p w:rsidR="00653A76" w:rsidRPr="00A019F2" w:rsidRDefault="00653A76" w:rsidP="00A019F2">
      <w:pPr>
        <w:pStyle w:val="a3"/>
        <w:spacing w:line="276" w:lineRule="auto"/>
        <w:ind w:firstLine="454"/>
        <w:rPr>
          <w:rFonts w:ascii="Times New Roman" w:hAnsi="Times New Roman"/>
          <w:color w:val="auto"/>
          <w:sz w:val="24"/>
          <w:szCs w:val="24"/>
        </w:rPr>
      </w:pPr>
      <w:r w:rsidRPr="00A019F2">
        <w:rPr>
          <w:rFonts w:ascii="Times New Roman" w:hAnsi="Times New Roman"/>
          <w:color w:val="auto"/>
          <w:sz w:val="24"/>
          <w:szCs w:val="24"/>
        </w:rPr>
        <w:t xml:space="preserve">Такой вывод делается, если в материалах накопительной системы оценки не зафиксировано достижение планируемых </w:t>
      </w:r>
      <w:r w:rsidRPr="00A019F2">
        <w:rPr>
          <w:rFonts w:ascii="Times New Roman" w:hAnsi="Times New Roman"/>
          <w:color w:val="auto"/>
          <w:spacing w:val="-2"/>
          <w:sz w:val="24"/>
          <w:szCs w:val="24"/>
        </w:rPr>
        <w:t xml:space="preserve">результатов по </w:t>
      </w:r>
      <w:r w:rsidRPr="00A019F2">
        <w:rPr>
          <w:rFonts w:ascii="Times New Roman" w:hAnsi="Times New Roman"/>
          <w:b/>
          <w:color w:val="auto"/>
          <w:spacing w:val="-2"/>
          <w:sz w:val="24"/>
          <w:szCs w:val="24"/>
        </w:rPr>
        <w:t>всем</w:t>
      </w:r>
      <w:r w:rsidRPr="00A019F2">
        <w:rPr>
          <w:rFonts w:ascii="Times New Roman" w:hAnsi="Times New Roman"/>
          <w:color w:val="auto"/>
          <w:spacing w:val="-2"/>
          <w:sz w:val="24"/>
          <w:szCs w:val="24"/>
        </w:rPr>
        <w:t xml:space="preserve"> основным разделам учебной программы, а результаты выполнения итоговых работ свидетельствуют о пра</w:t>
      </w:r>
      <w:r w:rsidRPr="00A019F2">
        <w:rPr>
          <w:rFonts w:ascii="Times New Roman" w:hAnsi="Times New Roman"/>
          <w:color w:val="auto"/>
          <w:sz w:val="24"/>
          <w:szCs w:val="24"/>
        </w:rPr>
        <w:t>вильном выполнении менее 50% заданий базового уровня.</w:t>
      </w:r>
    </w:p>
    <w:p w:rsidR="00653A76" w:rsidRPr="00A019F2" w:rsidRDefault="00653A76" w:rsidP="00A019F2">
      <w:pPr>
        <w:pStyle w:val="a3"/>
        <w:spacing w:line="276" w:lineRule="auto"/>
        <w:ind w:firstLine="454"/>
        <w:rPr>
          <w:rFonts w:ascii="Times New Roman" w:hAnsi="Times New Roman"/>
          <w:color w:val="auto"/>
          <w:spacing w:val="-2"/>
          <w:sz w:val="24"/>
          <w:szCs w:val="24"/>
        </w:rPr>
      </w:pPr>
      <w:r w:rsidRPr="00A019F2">
        <w:rPr>
          <w:rFonts w:ascii="Times New Roman" w:hAnsi="Times New Roman"/>
          <w:color w:val="auto"/>
          <w:spacing w:val="-4"/>
          <w:sz w:val="24"/>
          <w:szCs w:val="24"/>
        </w:rPr>
        <w:lastRenderedPageBreak/>
        <w:t xml:space="preserve">Педагогический совет </w:t>
      </w:r>
      <w:r w:rsidR="005D66BB" w:rsidRPr="00A019F2">
        <w:rPr>
          <w:rFonts w:ascii="Times New Roman" w:hAnsi="Times New Roman"/>
          <w:color w:val="auto"/>
          <w:spacing w:val="-4"/>
          <w:sz w:val="24"/>
          <w:szCs w:val="24"/>
        </w:rPr>
        <w:t xml:space="preserve"> образовательной </w:t>
      </w:r>
      <w:r w:rsidR="005C5F90" w:rsidRPr="00A019F2">
        <w:rPr>
          <w:rFonts w:ascii="Times New Roman" w:hAnsi="Times New Roman"/>
          <w:color w:val="auto"/>
          <w:spacing w:val="-4"/>
          <w:sz w:val="24"/>
          <w:szCs w:val="24"/>
        </w:rPr>
        <w:t>организации</w:t>
      </w:r>
      <w:r w:rsidRPr="00A019F2">
        <w:rPr>
          <w:rFonts w:ascii="Times New Roman" w:hAnsi="Times New Roman"/>
          <w:color w:val="auto"/>
          <w:spacing w:val="-4"/>
          <w:sz w:val="24"/>
          <w:szCs w:val="24"/>
        </w:rPr>
        <w:t>на осно</w:t>
      </w:r>
      <w:r w:rsidRPr="00A019F2">
        <w:rPr>
          <w:rFonts w:ascii="Times New Roman" w:hAnsi="Times New Roman"/>
          <w:color w:val="auto"/>
          <w:sz w:val="24"/>
          <w:szCs w:val="24"/>
        </w:rPr>
        <w:t>ве выводов, сделанных по каждому обучающемуся, рассма</w:t>
      </w:r>
      <w:r w:rsidRPr="00A019F2">
        <w:rPr>
          <w:rFonts w:ascii="Times New Roman" w:hAnsi="Times New Roman"/>
          <w:color w:val="auto"/>
          <w:spacing w:val="2"/>
          <w:sz w:val="24"/>
          <w:szCs w:val="24"/>
        </w:rPr>
        <w:t xml:space="preserve">тривает вопрос об </w:t>
      </w:r>
      <w:r w:rsidRPr="00A019F2">
        <w:rPr>
          <w:rFonts w:ascii="Times New Roman" w:hAnsi="Times New Roman"/>
          <w:b/>
          <w:bCs/>
          <w:color w:val="auto"/>
          <w:spacing w:val="2"/>
          <w:sz w:val="24"/>
          <w:szCs w:val="24"/>
        </w:rPr>
        <w:t xml:space="preserve">успешном освоении данным обучающимся основной образовательной программы начального </w:t>
      </w:r>
      <w:r w:rsidRPr="00A019F2">
        <w:rPr>
          <w:rFonts w:ascii="Times New Roman" w:hAnsi="Times New Roman"/>
          <w:b/>
          <w:bCs/>
          <w:color w:val="auto"/>
          <w:spacing w:val="-2"/>
          <w:sz w:val="24"/>
          <w:szCs w:val="24"/>
        </w:rPr>
        <w:t xml:space="preserve">общего образования и переводе его на </w:t>
      </w:r>
      <w:r w:rsidR="002412B9" w:rsidRPr="00A019F2">
        <w:rPr>
          <w:rFonts w:ascii="Times New Roman" w:hAnsi="Times New Roman"/>
          <w:b/>
          <w:bCs/>
          <w:color w:val="auto"/>
          <w:spacing w:val="-2"/>
          <w:sz w:val="24"/>
          <w:szCs w:val="24"/>
        </w:rPr>
        <w:t xml:space="preserve">следующий уровень </w:t>
      </w:r>
      <w:r w:rsidRPr="00A019F2">
        <w:rPr>
          <w:rFonts w:ascii="Times New Roman" w:hAnsi="Times New Roman"/>
          <w:b/>
          <w:bCs/>
          <w:color w:val="auto"/>
          <w:spacing w:val="-2"/>
          <w:sz w:val="24"/>
          <w:szCs w:val="24"/>
        </w:rPr>
        <w:t>общего образования</w:t>
      </w:r>
      <w:r w:rsidRPr="00A019F2">
        <w:rPr>
          <w:rFonts w:ascii="Times New Roman" w:hAnsi="Times New Roman"/>
          <w:color w:val="auto"/>
          <w:spacing w:val="-2"/>
          <w:sz w:val="24"/>
          <w:szCs w:val="24"/>
        </w:rPr>
        <w:t>.</w:t>
      </w:r>
    </w:p>
    <w:p w:rsidR="00653A76" w:rsidRPr="00A019F2" w:rsidRDefault="00653A76" w:rsidP="00A019F2">
      <w:pPr>
        <w:pStyle w:val="a3"/>
        <w:spacing w:line="276" w:lineRule="auto"/>
        <w:ind w:firstLine="454"/>
        <w:rPr>
          <w:rFonts w:ascii="Times New Roman" w:hAnsi="Times New Roman"/>
          <w:color w:val="auto"/>
          <w:sz w:val="24"/>
          <w:szCs w:val="24"/>
        </w:rPr>
      </w:pPr>
      <w:proofErr w:type="gramStart"/>
      <w:r w:rsidRPr="00A019F2">
        <w:rPr>
          <w:rFonts w:ascii="Times New Roman" w:hAnsi="Times New Roman"/>
          <w:color w:val="auto"/>
          <w:sz w:val="24"/>
          <w:szCs w:val="24"/>
        </w:rPr>
        <w:t xml:space="preserve">В случае если полученные обучающимся итоговые оценки не позволяют сделать однозначного вывода о достижении </w:t>
      </w:r>
      <w:r w:rsidRPr="00A019F2">
        <w:rPr>
          <w:rFonts w:ascii="Times New Roman" w:hAnsi="Times New Roman"/>
          <w:color w:val="auto"/>
          <w:spacing w:val="2"/>
          <w:sz w:val="24"/>
          <w:szCs w:val="24"/>
        </w:rPr>
        <w:t xml:space="preserve">планируемых результатов, решение о переводе на </w:t>
      </w:r>
      <w:r w:rsidR="002412B9" w:rsidRPr="00A019F2">
        <w:rPr>
          <w:rFonts w:ascii="Times New Roman" w:hAnsi="Times New Roman"/>
          <w:color w:val="auto"/>
          <w:spacing w:val="2"/>
          <w:sz w:val="24"/>
          <w:szCs w:val="24"/>
        </w:rPr>
        <w:t>следую</w:t>
      </w:r>
      <w:r w:rsidR="002412B9" w:rsidRPr="00A019F2">
        <w:rPr>
          <w:rFonts w:ascii="Times New Roman" w:hAnsi="Times New Roman"/>
          <w:color w:val="auto"/>
          <w:sz w:val="24"/>
          <w:szCs w:val="24"/>
        </w:rPr>
        <w:t xml:space="preserve">щий уровень </w:t>
      </w:r>
      <w:r w:rsidRPr="00A019F2">
        <w:rPr>
          <w:rFonts w:ascii="Times New Roman" w:hAnsi="Times New Roman"/>
          <w:color w:val="auto"/>
          <w:sz w:val="24"/>
          <w:szCs w:val="24"/>
        </w:rPr>
        <w:t>общего образования принимается педагогическим советом с учётом динамики образовательных достижений обучающегося и контекстной информации об условиях и особенностях его обучения в рамках регламентированных процедур, устанавливаемых на федеральном уровне.</w:t>
      </w:r>
      <w:proofErr w:type="gramEnd"/>
    </w:p>
    <w:p w:rsidR="00653A76" w:rsidRPr="00A019F2" w:rsidRDefault="00653A76" w:rsidP="00A019F2">
      <w:pPr>
        <w:pStyle w:val="a3"/>
        <w:spacing w:line="276" w:lineRule="auto"/>
        <w:ind w:firstLine="454"/>
        <w:rPr>
          <w:rFonts w:ascii="Times New Roman" w:hAnsi="Times New Roman"/>
          <w:color w:val="auto"/>
          <w:sz w:val="24"/>
          <w:szCs w:val="24"/>
        </w:rPr>
      </w:pPr>
      <w:r w:rsidRPr="00A019F2">
        <w:rPr>
          <w:rFonts w:ascii="Times New Roman" w:hAnsi="Times New Roman"/>
          <w:color w:val="auto"/>
          <w:sz w:val="24"/>
          <w:szCs w:val="24"/>
        </w:rPr>
        <w:t>Решение</w:t>
      </w:r>
      <w:r w:rsidRPr="00A019F2">
        <w:rPr>
          <w:rFonts w:ascii="Times New Roman" w:hAnsi="Times New Roman"/>
          <w:b/>
          <w:bCs/>
          <w:color w:val="auto"/>
          <w:sz w:val="24"/>
          <w:szCs w:val="24"/>
        </w:rPr>
        <w:t xml:space="preserve"> о переводе</w:t>
      </w:r>
      <w:r w:rsidRPr="00A019F2">
        <w:rPr>
          <w:rFonts w:ascii="Times New Roman" w:hAnsi="Times New Roman"/>
          <w:color w:val="auto"/>
          <w:sz w:val="24"/>
          <w:szCs w:val="24"/>
        </w:rPr>
        <w:t xml:space="preserve"> обучающегося на </w:t>
      </w:r>
      <w:r w:rsidR="002412B9" w:rsidRPr="00A019F2">
        <w:rPr>
          <w:rFonts w:ascii="Times New Roman" w:hAnsi="Times New Roman"/>
          <w:color w:val="auto"/>
          <w:sz w:val="24"/>
          <w:szCs w:val="24"/>
        </w:rPr>
        <w:t xml:space="preserve">следующий уровень </w:t>
      </w:r>
      <w:r w:rsidRPr="00A019F2">
        <w:rPr>
          <w:rFonts w:ascii="Times New Roman" w:hAnsi="Times New Roman"/>
          <w:color w:val="auto"/>
          <w:sz w:val="24"/>
          <w:szCs w:val="24"/>
        </w:rPr>
        <w:t xml:space="preserve">общего образования принимается одновременно с рассмотрением и утверждением </w:t>
      </w:r>
      <w:r w:rsidRPr="00A019F2">
        <w:rPr>
          <w:rFonts w:ascii="Times New Roman" w:hAnsi="Times New Roman"/>
          <w:b/>
          <w:bCs/>
          <w:color w:val="auto"/>
          <w:sz w:val="24"/>
          <w:szCs w:val="24"/>
        </w:rPr>
        <w:t>характеристики обучающегося</w:t>
      </w:r>
      <w:r w:rsidRPr="00A019F2">
        <w:rPr>
          <w:rFonts w:ascii="Times New Roman" w:hAnsi="Times New Roman"/>
          <w:color w:val="auto"/>
          <w:sz w:val="24"/>
          <w:szCs w:val="24"/>
        </w:rPr>
        <w:t>, в которой:</w:t>
      </w:r>
    </w:p>
    <w:p w:rsidR="00653A76" w:rsidRPr="00A019F2" w:rsidRDefault="00653A76" w:rsidP="00A019F2">
      <w:pPr>
        <w:pStyle w:val="210"/>
        <w:spacing w:line="276" w:lineRule="auto"/>
        <w:rPr>
          <w:sz w:val="24"/>
        </w:rPr>
      </w:pPr>
      <w:r w:rsidRPr="00A019F2">
        <w:rPr>
          <w:sz w:val="24"/>
        </w:rPr>
        <w:t>отмечаются образовательные достижения и положительные качества обучающегося;</w:t>
      </w:r>
    </w:p>
    <w:p w:rsidR="00653A76" w:rsidRPr="00A019F2" w:rsidRDefault="00653A76" w:rsidP="00A019F2">
      <w:pPr>
        <w:pStyle w:val="210"/>
        <w:spacing w:line="276" w:lineRule="auto"/>
        <w:rPr>
          <w:sz w:val="24"/>
        </w:rPr>
      </w:pPr>
      <w:r w:rsidRPr="00A019F2">
        <w:rPr>
          <w:sz w:val="24"/>
        </w:rPr>
        <w:t xml:space="preserve">определяются приоритетные задачи и направления личностного развития с </w:t>
      </w:r>
      <w:proofErr w:type="gramStart"/>
      <w:r w:rsidRPr="00A019F2">
        <w:rPr>
          <w:sz w:val="24"/>
        </w:rPr>
        <w:t>учётом</w:t>
      </w:r>
      <w:proofErr w:type="gramEnd"/>
      <w:r w:rsidRPr="00A019F2">
        <w:rPr>
          <w:sz w:val="24"/>
        </w:rPr>
        <w:t xml:space="preserve"> как достижений, так и психологических проблем развития ребёнка;</w:t>
      </w:r>
    </w:p>
    <w:p w:rsidR="00653A76" w:rsidRPr="00A019F2" w:rsidRDefault="00653A76" w:rsidP="00A019F2">
      <w:pPr>
        <w:pStyle w:val="210"/>
        <w:spacing w:line="276" w:lineRule="auto"/>
        <w:rPr>
          <w:sz w:val="24"/>
        </w:rPr>
      </w:pPr>
      <w:r w:rsidRPr="00A019F2">
        <w:rPr>
          <w:spacing w:val="-2"/>
          <w:sz w:val="24"/>
        </w:rPr>
        <w:t>даются психолого</w:t>
      </w:r>
      <w:r w:rsidRPr="00A019F2">
        <w:rPr>
          <w:spacing w:val="-2"/>
          <w:sz w:val="24"/>
        </w:rPr>
        <w:noBreakHyphen/>
        <w:t>педагогические рекомендации, призван</w:t>
      </w:r>
      <w:r w:rsidRPr="00A019F2">
        <w:rPr>
          <w:sz w:val="24"/>
        </w:rPr>
        <w:t xml:space="preserve">ные обеспечить успешную реализацию намеченных задач на </w:t>
      </w:r>
      <w:r w:rsidR="002412B9" w:rsidRPr="00A019F2">
        <w:rPr>
          <w:sz w:val="24"/>
        </w:rPr>
        <w:t xml:space="preserve">следующем уровне </w:t>
      </w:r>
      <w:r w:rsidRPr="00A019F2">
        <w:rPr>
          <w:sz w:val="24"/>
        </w:rPr>
        <w:t>обучения.</w:t>
      </w:r>
    </w:p>
    <w:p w:rsidR="00653A76" w:rsidRPr="00A019F2" w:rsidRDefault="00653A76" w:rsidP="00A019F2">
      <w:pPr>
        <w:pStyle w:val="a3"/>
        <w:spacing w:line="276" w:lineRule="auto"/>
        <w:ind w:firstLine="454"/>
        <w:rPr>
          <w:rFonts w:ascii="Times New Roman" w:hAnsi="Times New Roman"/>
          <w:color w:val="auto"/>
          <w:sz w:val="24"/>
          <w:szCs w:val="24"/>
        </w:rPr>
      </w:pPr>
      <w:r w:rsidRPr="00A019F2">
        <w:rPr>
          <w:rFonts w:ascii="Times New Roman" w:hAnsi="Times New Roman"/>
          <w:b/>
          <w:bCs/>
          <w:color w:val="auto"/>
          <w:sz w:val="24"/>
          <w:szCs w:val="24"/>
        </w:rPr>
        <w:t>Оценка результатов де</w:t>
      </w:r>
      <w:r w:rsidR="00B364BF" w:rsidRPr="00A019F2">
        <w:rPr>
          <w:rFonts w:ascii="Times New Roman" w:hAnsi="Times New Roman"/>
          <w:b/>
          <w:bCs/>
          <w:color w:val="auto"/>
          <w:sz w:val="24"/>
          <w:szCs w:val="24"/>
        </w:rPr>
        <w:t xml:space="preserve">ятельности </w:t>
      </w:r>
      <w:r w:rsidR="00B74F25" w:rsidRPr="00A019F2">
        <w:rPr>
          <w:rFonts w:ascii="Times New Roman" w:hAnsi="Times New Roman"/>
          <w:b/>
          <w:bCs/>
          <w:color w:val="auto"/>
          <w:sz w:val="24"/>
          <w:szCs w:val="24"/>
        </w:rPr>
        <w:t>образовательнойорганизации</w:t>
      </w:r>
      <w:r w:rsidRPr="00A019F2">
        <w:rPr>
          <w:rFonts w:ascii="Times New Roman" w:hAnsi="Times New Roman"/>
          <w:b/>
          <w:bCs/>
          <w:color w:val="auto"/>
          <w:sz w:val="24"/>
          <w:szCs w:val="24"/>
        </w:rPr>
        <w:t>начального общего образования</w:t>
      </w:r>
      <w:r w:rsidRPr="00A019F2">
        <w:rPr>
          <w:rFonts w:ascii="Times New Roman" w:hAnsi="Times New Roman"/>
          <w:color w:val="auto"/>
          <w:spacing w:val="2"/>
          <w:sz w:val="24"/>
          <w:szCs w:val="24"/>
        </w:rPr>
        <w:t xml:space="preserve">проводится на основе </w:t>
      </w:r>
      <w:proofErr w:type="gramStart"/>
      <w:r w:rsidRPr="00A019F2">
        <w:rPr>
          <w:rFonts w:ascii="Times New Roman" w:hAnsi="Times New Roman"/>
          <w:color w:val="auto"/>
          <w:spacing w:val="2"/>
          <w:sz w:val="24"/>
          <w:szCs w:val="24"/>
        </w:rPr>
        <w:t xml:space="preserve">результатов итоговой оценки достижения планируемых результатов </w:t>
      </w:r>
      <w:r w:rsidRPr="00A019F2">
        <w:rPr>
          <w:rFonts w:ascii="Times New Roman" w:hAnsi="Times New Roman"/>
          <w:color w:val="auto"/>
          <w:sz w:val="24"/>
          <w:szCs w:val="24"/>
        </w:rPr>
        <w:t>освоения основной образовательной программы начального общего образования</w:t>
      </w:r>
      <w:proofErr w:type="gramEnd"/>
      <w:r w:rsidRPr="00A019F2">
        <w:rPr>
          <w:rFonts w:ascii="Times New Roman" w:hAnsi="Times New Roman"/>
          <w:color w:val="auto"/>
          <w:sz w:val="24"/>
          <w:szCs w:val="24"/>
        </w:rPr>
        <w:t xml:space="preserve"> с учётом:</w:t>
      </w:r>
    </w:p>
    <w:p w:rsidR="00653A76" w:rsidRPr="00A019F2" w:rsidRDefault="00653A76" w:rsidP="00A019F2">
      <w:pPr>
        <w:pStyle w:val="210"/>
        <w:spacing w:line="276" w:lineRule="auto"/>
        <w:rPr>
          <w:sz w:val="24"/>
        </w:rPr>
      </w:pPr>
      <w:r w:rsidRPr="00A019F2">
        <w:rPr>
          <w:sz w:val="24"/>
        </w:rPr>
        <w:t>результатов мониторинговых исследований разного уровня (федерального, регионального, муниципального);</w:t>
      </w:r>
    </w:p>
    <w:p w:rsidR="00653A76" w:rsidRPr="00A019F2" w:rsidRDefault="00653A76" w:rsidP="00A019F2">
      <w:pPr>
        <w:pStyle w:val="210"/>
        <w:spacing w:line="276" w:lineRule="auto"/>
        <w:rPr>
          <w:sz w:val="24"/>
        </w:rPr>
      </w:pPr>
      <w:r w:rsidRPr="00A019F2">
        <w:rPr>
          <w:sz w:val="24"/>
        </w:rPr>
        <w:t>условий реализации основной образовательной программы начального общего образования;</w:t>
      </w:r>
    </w:p>
    <w:p w:rsidR="00653A76" w:rsidRPr="00A019F2" w:rsidRDefault="00653A76" w:rsidP="00A019F2">
      <w:pPr>
        <w:pStyle w:val="210"/>
        <w:spacing w:line="276" w:lineRule="auto"/>
        <w:rPr>
          <w:sz w:val="24"/>
        </w:rPr>
      </w:pPr>
      <w:r w:rsidRPr="00A019F2">
        <w:rPr>
          <w:sz w:val="24"/>
        </w:rPr>
        <w:t>особенностей контингента обучающихся.</w:t>
      </w:r>
    </w:p>
    <w:p w:rsidR="00653A76" w:rsidRPr="00A019F2" w:rsidRDefault="00653A76" w:rsidP="00A019F2">
      <w:pPr>
        <w:pStyle w:val="a3"/>
        <w:spacing w:line="276" w:lineRule="auto"/>
        <w:ind w:firstLine="454"/>
        <w:rPr>
          <w:rFonts w:ascii="Times New Roman" w:hAnsi="Times New Roman"/>
          <w:color w:val="auto"/>
          <w:sz w:val="24"/>
          <w:szCs w:val="24"/>
        </w:rPr>
      </w:pPr>
      <w:r w:rsidRPr="00A019F2">
        <w:rPr>
          <w:rFonts w:ascii="Times New Roman" w:hAnsi="Times New Roman"/>
          <w:color w:val="auto"/>
          <w:sz w:val="24"/>
          <w:szCs w:val="24"/>
        </w:rPr>
        <w:t>Предметом оценки в ходе данных процедур является также</w:t>
      </w:r>
      <w:r w:rsidRPr="00A019F2">
        <w:rPr>
          <w:rFonts w:ascii="Times New Roman" w:hAnsi="Times New Roman"/>
          <w:iCs/>
          <w:color w:val="auto"/>
          <w:sz w:val="24"/>
          <w:szCs w:val="24"/>
        </w:rPr>
        <w:t xml:space="preserve"> текущая оценочная деятельность</w:t>
      </w:r>
      <w:r w:rsidRPr="00A019F2">
        <w:rPr>
          <w:rFonts w:ascii="Times New Roman" w:hAnsi="Times New Roman"/>
          <w:color w:val="auto"/>
          <w:sz w:val="24"/>
          <w:szCs w:val="24"/>
        </w:rPr>
        <w:t xml:space="preserve"> образовательных </w:t>
      </w:r>
      <w:r w:rsidR="007C25ED" w:rsidRPr="00A019F2">
        <w:rPr>
          <w:rFonts w:ascii="Times New Roman" w:hAnsi="Times New Roman"/>
          <w:color w:val="auto"/>
          <w:sz w:val="24"/>
          <w:szCs w:val="24"/>
        </w:rPr>
        <w:t>организаций</w:t>
      </w:r>
      <w:r w:rsidRPr="00A019F2">
        <w:rPr>
          <w:rFonts w:ascii="Times New Roman" w:hAnsi="Times New Roman"/>
          <w:color w:val="auto"/>
          <w:spacing w:val="2"/>
          <w:sz w:val="24"/>
          <w:szCs w:val="24"/>
        </w:rPr>
        <w:t xml:space="preserve">и педагогов, и в частности отслеживание динамики </w:t>
      </w:r>
      <w:r w:rsidRPr="00A019F2">
        <w:rPr>
          <w:rFonts w:ascii="Times New Roman" w:hAnsi="Times New Roman"/>
          <w:color w:val="auto"/>
          <w:sz w:val="24"/>
          <w:szCs w:val="24"/>
        </w:rPr>
        <w:t>образовательных достижений выпускников начальной школы данно</w:t>
      </w:r>
      <w:r w:rsidR="009A545C" w:rsidRPr="00A019F2">
        <w:rPr>
          <w:rFonts w:ascii="Times New Roman" w:hAnsi="Times New Roman"/>
          <w:color w:val="auto"/>
          <w:sz w:val="24"/>
          <w:szCs w:val="24"/>
        </w:rPr>
        <w:t>й</w:t>
      </w:r>
      <w:r w:rsidR="005D66BB" w:rsidRPr="00A019F2">
        <w:rPr>
          <w:rFonts w:ascii="Times New Roman" w:hAnsi="Times New Roman"/>
          <w:color w:val="auto"/>
          <w:sz w:val="24"/>
          <w:szCs w:val="24"/>
        </w:rPr>
        <w:t xml:space="preserve"> образовательной </w:t>
      </w:r>
      <w:r w:rsidR="005C5F90" w:rsidRPr="00A019F2">
        <w:rPr>
          <w:rFonts w:ascii="Times New Roman" w:hAnsi="Times New Roman"/>
          <w:color w:val="auto"/>
          <w:sz w:val="24"/>
          <w:szCs w:val="24"/>
        </w:rPr>
        <w:t>организации</w:t>
      </w:r>
      <w:r w:rsidRPr="00A019F2">
        <w:rPr>
          <w:rFonts w:ascii="Times New Roman" w:hAnsi="Times New Roman"/>
          <w:color w:val="auto"/>
          <w:sz w:val="24"/>
          <w:szCs w:val="24"/>
        </w:rPr>
        <w:t>.</w:t>
      </w:r>
    </w:p>
    <w:p w:rsidR="007C25ED" w:rsidRPr="00A019F2" w:rsidRDefault="007C25ED" w:rsidP="00A019F2">
      <w:pPr>
        <w:pStyle w:val="a3"/>
        <w:spacing w:line="276" w:lineRule="auto"/>
        <w:ind w:firstLine="454"/>
        <w:rPr>
          <w:rFonts w:ascii="Times New Roman" w:hAnsi="Times New Roman"/>
          <w:color w:val="auto"/>
          <w:sz w:val="24"/>
          <w:szCs w:val="24"/>
        </w:rPr>
      </w:pPr>
    </w:p>
    <w:p w:rsidR="00653A76" w:rsidRPr="00A019F2" w:rsidRDefault="003D4204" w:rsidP="00A019F2">
      <w:pPr>
        <w:pStyle w:val="1"/>
        <w:numPr>
          <w:ilvl w:val="0"/>
          <w:numId w:val="1"/>
        </w:numPr>
        <w:spacing w:line="276" w:lineRule="auto"/>
        <w:ind w:left="0" w:firstLine="0"/>
        <w:rPr>
          <w:sz w:val="24"/>
          <w:szCs w:val="24"/>
        </w:rPr>
      </w:pPr>
      <w:r w:rsidRPr="00A019F2">
        <w:rPr>
          <w:sz w:val="24"/>
          <w:szCs w:val="24"/>
        </w:rPr>
        <w:br w:type="page"/>
      </w:r>
      <w:bookmarkStart w:id="75" w:name="_Toc288394075"/>
      <w:bookmarkStart w:id="76" w:name="_Toc288410542"/>
      <w:bookmarkStart w:id="77" w:name="_Toc288410671"/>
      <w:bookmarkStart w:id="78" w:name="_Toc294246087"/>
      <w:r w:rsidR="00653A76" w:rsidRPr="00A019F2">
        <w:rPr>
          <w:sz w:val="24"/>
          <w:szCs w:val="24"/>
        </w:rPr>
        <w:lastRenderedPageBreak/>
        <w:t>Содержательный раздел</w:t>
      </w:r>
      <w:bookmarkEnd w:id="75"/>
      <w:bookmarkEnd w:id="76"/>
      <w:bookmarkEnd w:id="77"/>
      <w:bookmarkEnd w:id="78"/>
    </w:p>
    <w:p w:rsidR="00653A76" w:rsidRPr="00A019F2" w:rsidRDefault="00653A76" w:rsidP="004177D4">
      <w:pPr>
        <w:pStyle w:val="afd"/>
        <w:numPr>
          <w:ilvl w:val="1"/>
          <w:numId w:val="1"/>
        </w:numPr>
        <w:ind w:left="0" w:firstLine="0"/>
        <w:rPr>
          <w:sz w:val="24"/>
        </w:rPr>
      </w:pPr>
      <w:bookmarkStart w:id="79" w:name="_Toc288394076"/>
      <w:bookmarkStart w:id="80" w:name="_Toc288410543"/>
      <w:bookmarkStart w:id="81" w:name="_Toc288410672"/>
      <w:bookmarkStart w:id="82" w:name="_Toc294246088"/>
      <w:r w:rsidRPr="00A019F2">
        <w:rPr>
          <w:sz w:val="24"/>
        </w:rPr>
        <w:t>Программа формирова</w:t>
      </w:r>
      <w:r w:rsidR="00B364BF" w:rsidRPr="00A019F2">
        <w:rPr>
          <w:sz w:val="24"/>
        </w:rPr>
        <w:t xml:space="preserve">ния у обучающихся универсальных </w:t>
      </w:r>
      <w:r w:rsidRPr="00A019F2">
        <w:rPr>
          <w:sz w:val="24"/>
        </w:rPr>
        <w:t>учебных действий</w:t>
      </w:r>
      <w:bookmarkEnd w:id="79"/>
      <w:bookmarkEnd w:id="80"/>
      <w:bookmarkEnd w:id="81"/>
      <w:bookmarkEnd w:id="82"/>
    </w:p>
    <w:p w:rsidR="00A47B93" w:rsidRPr="00A019F2" w:rsidRDefault="00A47B93" w:rsidP="00A47B93">
      <w:pPr>
        <w:autoSpaceDE w:val="0"/>
        <w:autoSpaceDN w:val="0"/>
        <w:adjustRightInd w:val="0"/>
        <w:ind w:left="360"/>
      </w:pPr>
      <w:r w:rsidRPr="00A019F2">
        <w:rPr>
          <w:b/>
          <w:bCs/>
        </w:rPr>
        <w:t>Цель программы</w:t>
      </w:r>
      <w:r w:rsidRPr="00A019F2">
        <w:t xml:space="preserve"> формирования универсальных учебных действий - </w:t>
      </w:r>
      <w:r w:rsidRPr="00A019F2">
        <w:rPr>
          <w:i/>
          <w:iCs/>
        </w:rPr>
        <w:t xml:space="preserve">обеспечение системного подхода к личностному развитию и формированию универсальных учебных действий в рамках </w:t>
      </w:r>
      <w:r w:rsidR="0037419D" w:rsidRPr="00A019F2">
        <w:rPr>
          <w:i/>
          <w:iCs/>
        </w:rPr>
        <w:t>УМК «Школа России»</w:t>
      </w:r>
    </w:p>
    <w:p w:rsidR="00A47B93" w:rsidRPr="00A019F2" w:rsidRDefault="00A47B93" w:rsidP="00A47B93"/>
    <w:p w:rsidR="007C25ED" w:rsidRPr="00A019F2" w:rsidRDefault="007C25ED" w:rsidP="00A019F2">
      <w:pPr>
        <w:pStyle w:val="a3"/>
        <w:spacing w:line="240" w:lineRule="auto"/>
        <w:ind w:firstLine="709"/>
        <w:rPr>
          <w:rFonts w:ascii="Times New Roman" w:hAnsi="Times New Roman"/>
          <w:color w:val="auto"/>
          <w:sz w:val="24"/>
          <w:szCs w:val="24"/>
        </w:rPr>
      </w:pPr>
      <w:r w:rsidRPr="00A019F2">
        <w:rPr>
          <w:rFonts w:ascii="Times New Roman" w:hAnsi="Times New Roman"/>
          <w:color w:val="auto"/>
          <w:sz w:val="24"/>
          <w:szCs w:val="24"/>
        </w:rPr>
        <w:t>Программа формирования универсальных учебных действий для начального общего образования включает:</w:t>
      </w:r>
    </w:p>
    <w:p w:rsidR="007C25ED" w:rsidRPr="00A019F2" w:rsidRDefault="007C25ED" w:rsidP="00A019F2">
      <w:pPr>
        <w:pStyle w:val="ab"/>
        <w:spacing w:line="240" w:lineRule="auto"/>
        <w:ind w:firstLine="709"/>
        <w:rPr>
          <w:rFonts w:ascii="Times New Roman" w:hAnsi="Times New Roman"/>
          <w:color w:val="auto"/>
          <w:sz w:val="24"/>
          <w:szCs w:val="24"/>
        </w:rPr>
      </w:pPr>
      <w:r w:rsidRPr="00A019F2">
        <w:rPr>
          <w:rFonts w:ascii="Times New Roman" w:hAnsi="Times New Roman"/>
          <w:color w:val="auto"/>
          <w:sz w:val="24"/>
          <w:szCs w:val="24"/>
        </w:rPr>
        <w:t>-  ценностные ориентиры начального общего образования;</w:t>
      </w:r>
    </w:p>
    <w:p w:rsidR="007C25ED" w:rsidRPr="00A019F2" w:rsidRDefault="007C25ED" w:rsidP="00A019F2">
      <w:pPr>
        <w:pStyle w:val="ab"/>
        <w:spacing w:line="240" w:lineRule="auto"/>
        <w:ind w:firstLine="709"/>
        <w:rPr>
          <w:rFonts w:ascii="Times New Roman" w:hAnsi="Times New Roman"/>
          <w:color w:val="auto"/>
          <w:sz w:val="24"/>
          <w:szCs w:val="24"/>
        </w:rPr>
      </w:pPr>
      <w:r w:rsidRPr="00A019F2">
        <w:rPr>
          <w:rFonts w:ascii="Times New Roman" w:hAnsi="Times New Roman"/>
          <w:color w:val="auto"/>
          <w:sz w:val="24"/>
          <w:szCs w:val="24"/>
        </w:rPr>
        <w:t>- понятие, функции, состав и характеристики универсальных учебных действий в младшем школьном возрасте;</w:t>
      </w:r>
    </w:p>
    <w:p w:rsidR="007C25ED" w:rsidRPr="00A019F2" w:rsidRDefault="007C25ED" w:rsidP="00A019F2">
      <w:pPr>
        <w:pStyle w:val="ab"/>
        <w:spacing w:line="240" w:lineRule="auto"/>
        <w:ind w:firstLine="709"/>
        <w:rPr>
          <w:rFonts w:ascii="Times New Roman" w:hAnsi="Times New Roman"/>
          <w:color w:val="auto"/>
          <w:sz w:val="24"/>
          <w:szCs w:val="24"/>
        </w:rPr>
      </w:pPr>
      <w:r w:rsidRPr="00A019F2">
        <w:rPr>
          <w:rFonts w:ascii="Times New Roman" w:hAnsi="Times New Roman"/>
          <w:color w:val="auto"/>
          <w:sz w:val="24"/>
          <w:szCs w:val="24"/>
        </w:rPr>
        <w:t xml:space="preserve">- описание возможностей содержания различных учебных предметов для формирования универсальных учебных действий; </w:t>
      </w:r>
    </w:p>
    <w:p w:rsidR="007C25ED" w:rsidRPr="00A019F2" w:rsidRDefault="007C25ED" w:rsidP="00A019F2">
      <w:pPr>
        <w:pStyle w:val="ab"/>
        <w:spacing w:line="240" w:lineRule="auto"/>
        <w:ind w:firstLine="709"/>
        <w:rPr>
          <w:rFonts w:ascii="Times New Roman" w:hAnsi="Times New Roman"/>
          <w:color w:val="auto"/>
          <w:sz w:val="24"/>
          <w:szCs w:val="24"/>
        </w:rPr>
      </w:pPr>
      <w:r w:rsidRPr="00A019F2">
        <w:rPr>
          <w:rFonts w:ascii="Times New Roman" w:hAnsi="Times New Roman"/>
          <w:color w:val="auto"/>
          <w:sz w:val="24"/>
          <w:szCs w:val="24"/>
        </w:rPr>
        <w:t xml:space="preserve">- описание условий организации образовательной деятельности по освоению </w:t>
      </w:r>
      <w:proofErr w:type="gramStart"/>
      <w:r w:rsidRPr="00A019F2">
        <w:rPr>
          <w:rFonts w:ascii="Times New Roman" w:hAnsi="Times New Roman"/>
          <w:color w:val="auto"/>
          <w:sz w:val="24"/>
          <w:szCs w:val="24"/>
        </w:rPr>
        <w:t>обучающимися</w:t>
      </w:r>
      <w:proofErr w:type="gramEnd"/>
      <w:r w:rsidRPr="00A019F2">
        <w:rPr>
          <w:rFonts w:ascii="Times New Roman" w:hAnsi="Times New Roman"/>
          <w:color w:val="auto"/>
          <w:sz w:val="24"/>
          <w:szCs w:val="24"/>
        </w:rPr>
        <w:t xml:space="preserve"> содержания учебных предметов с целью развития универсальных учебных действий;</w:t>
      </w:r>
    </w:p>
    <w:p w:rsidR="00A64E13" w:rsidRPr="00A019F2" w:rsidRDefault="007C25ED" w:rsidP="00A019F2">
      <w:pPr>
        <w:pStyle w:val="ab"/>
        <w:spacing w:line="240" w:lineRule="auto"/>
        <w:ind w:firstLine="709"/>
        <w:rPr>
          <w:rFonts w:ascii="Times New Roman" w:hAnsi="Times New Roman"/>
          <w:sz w:val="24"/>
          <w:szCs w:val="24"/>
        </w:rPr>
      </w:pPr>
      <w:r w:rsidRPr="00A019F2">
        <w:rPr>
          <w:rFonts w:ascii="Times New Roman" w:hAnsi="Times New Roman"/>
          <w:color w:val="auto"/>
          <w:spacing w:val="-4"/>
          <w:sz w:val="24"/>
          <w:szCs w:val="24"/>
        </w:rPr>
        <w:t>- описание условий, обеспечивающих преемственность про­</w:t>
      </w:r>
      <w:r w:rsidRPr="00A019F2">
        <w:rPr>
          <w:rFonts w:ascii="Times New Roman" w:hAnsi="Times New Roman"/>
          <w:color w:val="auto"/>
          <w:spacing w:val="-4"/>
          <w:sz w:val="24"/>
          <w:szCs w:val="24"/>
        </w:rPr>
        <w:br/>
      </w:r>
      <w:r w:rsidRPr="00A019F2">
        <w:rPr>
          <w:rFonts w:ascii="Times New Roman" w:hAnsi="Times New Roman"/>
          <w:color w:val="auto"/>
          <w:sz w:val="24"/>
          <w:szCs w:val="24"/>
        </w:rPr>
        <w:t xml:space="preserve">граммы формирования у обучающихся универсальных учебных действий при переходе </w:t>
      </w:r>
      <w:proofErr w:type="gramStart"/>
      <w:r w:rsidRPr="00A019F2">
        <w:rPr>
          <w:rFonts w:ascii="Times New Roman" w:hAnsi="Times New Roman"/>
          <w:color w:val="auto"/>
          <w:sz w:val="24"/>
          <w:szCs w:val="24"/>
        </w:rPr>
        <w:t>от</w:t>
      </w:r>
      <w:proofErr w:type="gramEnd"/>
      <w:r w:rsidRPr="00A019F2">
        <w:rPr>
          <w:rFonts w:ascii="Times New Roman" w:hAnsi="Times New Roman"/>
          <w:color w:val="auto"/>
          <w:sz w:val="24"/>
          <w:szCs w:val="24"/>
        </w:rPr>
        <w:t xml:space="preserve"> дошкольного к начальному и от начального к основному общему образованию.</w:t>
      </w:r>
    </w:p>
    <w:p w:rsidR="00653A76" w:rsidRPr="00A019F2" w:rsidRDefault="00B364BF" w:rsidP="004177D4">
      <w:pPr>
        <w:pStyle w:val="afd"/>
        <w:numPr>
          <w:ilvl w:val="2"/>
          <w:numId w:val="1"/>
        </w:numPr>
        <w:ind w:left="0" w:firstLine="0"/>
        <w:rPr>
          <w:sz w:val="24"/>
        </w:rPr>
      </w:pPr>
      <w:bookmarkStart w:id="83" w:name="_Toc288394077"/>
      <w:bookmarkStart w:id="84" w:name="_Toc288410544"/>
      <w:bookmarkStart w:id="85" w:name="_Toc288410673"/>
      <w:bookmarkStart w:id="86" w:name="_Toc288410738"/>
      <w:bookmarkStart w:id="87" w:name="_Toc294246089"/>
      <w:r w:rsidRPr="00A019F2">
        <w:rPr>
          <w:sz w:val="24"/>
        </w:rPr>
        <w:t xml:space="preserve">Ценностные ориентиры </w:t>
      </w:r>
      <w:r w:rsidR="00653A76" w:rsidRPr="00A019F2">
        <w:rPr>
          <w:sz w:val="24"/>
        </w:rPr>
        <w:t>начального общего образования</w:t>
      </w:r>
      <w:bookmarkEnd w:id="83"/>
      <w:bookmarkEnd w:id="84"/>
      <w:bookmarkEnd w:id="85"/>
      <w:bookmarkEnd w:id="86"/>
      <w:bookmarkEnd w:id="87"/>
    </w:p>
    <w:p w:rsidR="00653A76" w:rsidRPr="00A019F2" w:rsidRDefault="00653A76" w:rsidP="00A019F2">
      <w:pPr>
        <w:pStyle w:val="a3"/>
        <w:spacing w:line="276" w:lineRule="auto"/>
        <w:ind w:firstLine="454"/>
        <w:rPr>
          <w:rFonts w:ascii="Times New Roman" w:hAnsi="Times New Roman"/>
          <w:color w:val="auto"/>
          <w:sz w:val="24"/>
          <w:szCs w:val="24"/>
        </w:rPr>
      </w:pPr>
      <w:r w:rsidRPr="00A019F2">
        <w:rPr>
          <w:rFonts w:ascii="Times New Roman" w:hAnsi="Times New Roman"/>
          <w:color w:val="auto"/>
          <w:spacing w:val="2"/>
          <w:sz w:val="24"/>
          <w:szCs w:val="24"/>
        </w:rPr>
        <w:t xml:space="preserve">Ценностные ориентиры начального общего образования </w:t>
      </w:r>
      <w:r w:rsidRPr="00A019F2">
        <w:rPr>
          <w:rFonts w:ascii="Times New Roman" w:hAnsi="Times New Roman"/>
          <w:color w:val="auto"/>
          <w:sz w:val="24"/>
          <w:szCs w:val="24"/>
        </w:rPr>
        <w:t>конкретизируют личностный, социальный и государственный заказ системе образования, выраженный в Требованиях к результатам освоения основной образовательной программы, и отражают следующие целевые установки системы начального общего образования:</w:t>
      </w:r>
    </w:p>
    <w:p w:rsidR="00653A76" w:rsidRPr="00A019F2" w:rsidRDefault="00653A76" w:rsidP="00A019F2">
      <w:pPr>
        <w:pStyle w:val="a3"/>
        <w:numPr>
          <w:ilvl w:val="0"/>
          <w:numId w:val="35"/>
        </w:numPr>
        <w:spacing w:line="276" w:lineRule="auto"/>
        <w:ind w:left="-142" w:firstLine="568"/>
        <w:rPr>
          <w:rFonts w:ascii="Times New Roman" w:hAnsi="Times New Roman"/>
          <w:color w:val="auto"/>
          <w:sz w:val="24"/>
          <w:szCs w:val="24"/>
        </w:rPr>
      </w:pPr>
      <w:r w:rsidRPr="00A019F2">
        <w:rPr>
          <w:rFonts w:ascii="Times New Roman" w:hAnsi="Times New Roman"/>
          <w:b/>
          <w:bCs/>
          <w:iCs/>
          <w:color w:val="auto"/>
          <w:spacing w:val="-2"/>
          <w:sz w:val="24"/>
          <w:szCs w:val="24"/>
        </w:rPr>
        <w:t>формирование основ гражданской идентичности лич</w:t>
      </w:r>
      <w:r w:rsidRPr="00A019F2">
        <w:rPr>
          <w:rFonts w:ascii="Times New Roman" w:hAnsi="Times New Roman"/>
          <w:b/>
          <w:bCs/>
          <w:iCs/>
          <w:color w:val="auto"/>
          <w:sz w:val="24"/>
          <w:szCs w:val="24"/>
        </w:rPr>
        <w:t xml:space="preserve">ности </w:t>
      </w:r>
      <w:r w:rsidRPr="00A019F2">
        <w:rPr>
          <w:rFonts w:ascii="Times New Roman" w:hAnsi="Times New Roman"/>
          <w:color w:val="auto"/>
          <w:sz w:val="24"/>
          <w:szCs w:val="24"/>
        </w:rPr>
        <w:t>на основе:</w:t>
      </w:r>
    </w:p>
    <w:p w:rsidR="00A64E13" w:rsidRPr="00A019F2" w:rsidRDefault="00653A76" w:rsidP="00A019F2">
      <w:pPr>
        <w:pStyle w:val="210"/>
        <w:spacing w:line="276" w:lineRule="auto"/>
        <w:rPr>
          <w:sz w:val="24"/>
        </w:rPr>
      </w:pPr>
      <w:r w:rsidRPr="00A019F2">
        <w:rPr>
          <w:sz w:val="24"/>
        </w:rPr>
        <w:t>чувства сопричастности и гордости за свою Родину, народ и историю, осознания ответственности человека за благосостояние общества;</w:t>
      </w:r>
    </w:p>
    <w:p w:rsidR="00653A76" w:rsidRPr="00A019F2" w:rsidRDefault="00653A76" w:rsidP="00A019F2">
      <w:pPr>
        <w:pStyle w:val="210"/>
        <w:spacing w:line="276" w:lineRule="auto"/>
        <w:rPr>
          <w:sz w:val="24"/>
        </w:rPr>
      </w:pPr>
      <w:r w:rsidRPr="00A019F2">
        <w:rPr>
          <w:sz w:val="24"/>
        </w:rPr>
        <w:t>восприятия мира как единого и целостного при разнообразии культур, национальностей, религий; уважения истории и культуры каждого народа;</w:t>
      </w:r>
    </w:p>
    <w:p w:rsidR="00653A76" w:rsidRPr="00A019F2" w:rsidRDefault="00653A76" w:rsidP="00A019F2">
      <w:pPr>
        <w:pStyle w:val="a3"/>
        <w:numPr>
          <w:ilvl w:val="0"/>
          <w:numId w:val="35"/>
        </w:numPr>
        <w:spacing w:line="276" w:lineRule="auto"/>
        <w:ind w:left="-142" w:firstLine="568"/>
        <w:rPr>
          <w:rFonts w:ascii="Times New Roman" w:hAnsi="Times New Roman"/>
          <w:b/>
          <w:bCs/>
          <w:iCs/>
          <w:color w:val="auto"/>
          <w:sz w:val="24"/>
          <w:szCs w:val="24"/>
        </w:rPr>
      </w:pPr>
      <w:r w:rsidRPr="00A019F2">
        <w:rPr>
          <w:rFonts w:ascii="Times New Roman" w:hAnsi="Times New Roman"/>
          <w:b/>
          <w:bCs/>
          <w:iCs/>
          <w:color w:val="auto"/>
          <w:sz w:val="24"/>
          <w:szCs w:val="24"/>
        </w:rPr>
        <w:t xml:space="preserve">формирование психологических условий развития общения, сотрудничества </w:t>
      </w:r>
      <w:r w:rsidRPr="00A019F2">
        <w:rPr>
          <w:rFonts w:ascii="Times New Roman" w:hAnsi="Times New Roman"/>
          <w:color w:val="auto"/>
          <w:sz w:val="24"/>
          <w:szCs w:val="24"/>
        </w:rPr>
        <w:t>на основе:</w:t>
      </w:r>
    </w:p>
    <w:p w:rsidR="00653A76" w:rsidRPr="00A019F2" w:rsidRDefault="00653A76" w:rsidP="00A019F2">
      <w:pPr>
        <w:pStyle w:val="210"/>
        <w:spacing w:line="276" w:lineRule="auto"/>
        <w:rPr>
          <w:sz w:val="24"/>
        </w:rPr>
      </w:pPr>
      <w:r w:rsidRPr="00A019F2">
        <w:rPr>
          <w:sz w:val="24"/>
        </w:rPr>
        <w:t>доброжелательности, доверия и внимания к людям, готовности к сотрудничеству и дружбе, оказанию помощи тем, кто в ней нуждается;</w:t>
      </w:r>
    </w:p>
    <w:p w:rsidR="00653A76" w:rsidRPr="00A019F2" w:rsidRDefault="00653A76" w:rsidP="00A019F2">
      <w:pPr>
        <w:pStyle w:val="210"/>
        <w:spacing w:line="276" w:lineRule="auto"/>
        <w:rPr>
          <w:sz w:val="24"/>
        </w:rPr>
      </w:pPr>
      <w:r w:rsidRPr="00A019F2">
        <w:rPr>
          <w:sz w:val="24"/>
        </w:rPr>
        <w:t>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w:t>
      </w:r>
    </w:p>
    <w:p w:rsidR="00653A76" w:rsidRPr="00A019F2" w:rsidRDefault="00653A76" w:rsidP="00A019F2">
      <w:pPr>
        <w:pStyle w:val="a3"/>
        <w:numPr>
          <w:ilvl w:val="0"/>
          <w:numId w:val="35"/>
        </w:numPr>
        <w:spacing w:line="276" w:lineRule="auto"/>
        <w:ind w:left="-142" w:firstLine="568"/>
        <w:rPr>
          <w:rFonts w:ascii="Times New Roman" w:hAnsi="Times New Roman"/>
          <w:color w:val="auto"/>
          <w:spacing w:val="-2"/>
          <w:sz w:val="24"/>
          <w:szCs w:val="24"/>
        </w:rPr>
      </w:pPr>
      <w:r w:rsidRPr="00A019F2">
        <w:rPr>
          <w:rFonts w:ascii="Times New Roman" w:hAnsi="Times New Roman"/>
          <w:b/>
          <w:bCs/>
          <w:iCs/>
          <w:color w:val="auto"/>
          <w:spacing w:val="2"/>
          <w:sz w:val="24"/>
          <w:szCs w:val="24"/>
        </w:rPr>
        <w:t xml:space="preserve">развитие ценностно­смысловой сферы личности </w:t>
      </w:r>
      <w:r w:rsidRPr="00A019F2">
        <w:rPr>
          <w:rFonts w:ascii="Times New Roman" w:hAnsi="Times New Roman"/>
          <w:color w:val="auto"/>
          <w:spacing w:val="2"/>
          <w:sz w:val="24"/>
          <w:szCs w:val="24"/>
        </w:rPr>
        <w:t xml:space="preserve">на </w:t>
      </w:r>
      <w:r w:rsidRPr="00A019F2">
        <w:rPr>
          <w:rFonts w:ascii="Times New Roman" w:hAnsi="Times New Roman"/>
          <w:color w:val="auto"/>
          <w:spacing w:val="-2"/>
          <w:sz w:val="24"/>
          <w:szCs w:val="24"/>
        </w:rPr>
        <w:t>основе общечеловеческих принципов нравственности и гуманизма:</w:t>
      </w:r>
    </w:p>
    <w:p w:rsidR="00653A76" w:rsidRPr="00A019F2" w:rsidRDefault="00653A76" w:rsidP="00A019F2">
      <w:pPr>
        <w:pStyle w:val="210"/>
        <w:spacing w:line="276" w:lineRule="auto"/>
        <w:rPr>
          <w:sz w:val="24"/>
        </w:rPr>
      </w:pPr>
      <w:r w:rsidRPr="00A019F2">
        <w:rPr>
          <w:sz w:val="24"/>
        </w:rPr>
        <w:t xml:space="preserve">принятия и уважения ценностей семьи и </w:t>
      </w:r>
      <w:r w:rsidR="005D66BB" w:rsidRPr="00A019F2">
        <w:rPr>
          <w:sz w:val="24"/>
        </w:rPr>
        <w:t xml:space="preserve"> образовательной </w:t>
      </w:r>
      <w:r w:rsidR="005C5F90" w:rsidRPr="00A019F2">
        <w:rPr>
          <w:sz w:val="24"/>
        </w:rPr>
        <w:t xml:space="preserve">организации, </w:t>
      </w:r>
      <w:r w:rsidRPr="00A019F2">
        <w:rPr>
          <w:sz w:val="24"/>
        </w:rPr>
        <w:t>коллектива и общества и стремления следовать им;</w:t>
      </w:r>
    </w:p>
    <w:p w:rsidR="00653A76" w:rsidRPr="00A019F2" w:rsidRDefault="00653A76" w:rsidP="00A019F2">
      <w:pPr>
        <w:pStyle w:val="210"/>
        <w:spacing w:line="276" w:lineRule="auto"/>
        <w:rPr>
          <w:sz w:val="24"/>
        </w:rPr>
      </w:pPr>
      <w:r w:rsidRPr="00A019F2">
        <w:rPr>
          <w:sz w:val="24"/>
        </w:rPr>
        <w:t xml:space="preserve">ориентации в нравственном содержании и </w:t>
      </w:r>
      <w:proofErr w:type="gramStart"/>
      <w:r w:rsidRPr="00A019F2">
        <w:rPr>
          <w:sz w:val="24"/>
        </w:rPr>
        <w:t>смысле</w:t>
      </w:r>
      <w:proofErr w:type="gramEnd"/>
      <w:r w:rsidRPr="00A019F2">
        <w:rPr>
          <w:sz w:val="24"/>
        </w:rPr>
        <w:t xml:space="preserve"> как собственных поступков, так и поступков окружающих людей, развития этических чувств (стыда, вины, совести) как регуляторов морального поведения;</w:t>
      </w:r>
    </w:p>
    <w:p w:rsidR="00653A76" w:rsidRPr="00A019F2" w:rsidRDefault="00653A76" w:rsidP="00A019F2">
      <w:pPr>
        <w:pStyle w:val="210"/>
        <w:spacing w:line="276" w:lineRule="auto"/>
        <w:rPr>
          <w:sz w:val="24"/>
        </w:rPr>
      </w:pPr>
      <w:r w:rsidRPr="00A019F2">
        <w:rPr>
          <w:sz w:val="24"/>
        </w:rPr>
        <w:t>формирования эстетических чувств и чувства прекрасного через знакомство с национальной, отечественной и мировой художественной культурой;</w:t>
      </w:r>
    </w:p>
    <w:p w:rsidR="00653A76" w:rsidRPr="00A019F2" w:rsidRDefault="00653A76" w:rsidP="00A019F2">
      <w:pPr>
        <w:pStyle w:val="a3"/>
        <w:numPr>
          <w:ilvl w:val="0"/>
          <w:numId w:val="35"/>
        </w:numPr>
        <w:spacing w:line="276" w:lineRule="auto"/>
        <w:ind w:left="-142" w:firstLine="568"/>
        <w:rPr>
          <w:rFonts w:ascii="Times New Roman" w:hAnsi="Times New Roman"/>
          <w:color w:val="auto"/>
          <w:sz w:val="24"/>
          <w:szCs w:val="24"/>
        </w:rPr>
      </w:pPr>
      <w:r w:rsidRPr="00A019F2">
        <w:rPr>
          <w:rFonts w:ascii="Times New Roman" w:hAnsi="Times New Roman"/>
          <w:b/>
          <w:bCs/>
          <w:iCs/>
          <w:color w:val="auto"/>
          <w:sz w:val="24"/>
          <w:szCs w:val="24"/>
        </w:rPr>
        <w:t xml:space="preserve">развитие умения учиться </w:t>
      </w:r>
      <w:r w:rsidRPr="00A019F2">
        <w:rPr>
          <w:rFonts w:ascii="Times New Roman" w:hAnsi="Times New Roman"/>
          <w:color w:val="auto"/>
          <w:sz w:val="24"/>
          <w:szCs w:val="24"/>
        </w:rPr>
        <w:t>как первого шага к самообразованию и самовоспитанию, а именно:</w:t>
      </w:r>
    </w:p>
    <w:p w:rsidR="00653A76" w:rsidRPr="00A019F2" w:rsidRDefault="00653A76" w:rsidP="00A019F2">
      <w:pPr>
        <w:pStyle w:val="210"/>
        <w:spacing w:line="276" w:lineRule="auto"/>
        <w:rPr>
          <w:sz w:val="24"/>
        </w:rPr>
      </w:pPr>
      <w:r w:rsidRPr="00A019F2">
        <w:rPr>
          <w:sz w:val="24"/>
        </w:rPr>
        <w:t>развитие широких познавательных интересов, инициативы и любознательности, мотивов познания и творчества;</w:t>
      </w:r>
    </w:p>
    <w:p w:rsidR="00653A76" w:rsidRPr="00A019F2" w:rsidRDefault="00653A76" w:rsidP="00A019F2">
      <w:pPr>
        <w:pStyle w:val="210"/>
        <w:spacing w:line="276" w:lineRule="auto"/>
        <w:rPr>
          <w:spacing w:val="-2"/>
          <w:sz w:val="24"/>
        </w:rPr>
      </w:pPr>
      <w:r w:rsidRPr="00A019F2">
        <w:rPr>
          <w:spacing w:val="-2"/>
          <w:sz w:val="24"/>
        </w:rPr>
        <w:t>формирование умения учиться и способности к организации своей деятельности (планированию, контролю, оценке);</w:t>
      </w:r>
    </w:p>
    <w:p w:rsidR="00653A76" w:rsidRPr="00A019F2" w:rsidRDefault="00653A76" w:rsidP="00A019F2">
      <w:pPr>
        <w:pStyle w:val="a3"/>
        <w:numPr>
          <w:ilvl w:val="0"/>
          <w:numId w:val="35"/>
        </w:numPr>
        <w:spacing w:line="276" w:lineRule="auto"/>
        <w:ind w:left="-142" w:firstLine="568"/>
        <w:rPr>
          <w:rFonts w:ascii="Times New Roman" w:hAnsi="Times New Roman"/>
          <w:color w:val="auto"/>
          <w:spacing w:val="-2"/>
          <w:sz w:val="24"/>
          <w:szCs w:val="24"/>
        </w:rPr>
      </w:pPr>
      <w:r w:rsidRPr="00A019F2">
        <w:rPr>
          <w:rFonts w:ascii="Times New Roman" w:hAnsi="Times New Roman"/>
          <w:b/>
          <w:bCs/>
          <w:iCs/>
          <w:color w:val="auto"/>
          <w:spacing w:val="-2"/>
          <w:sz w:val="24"/>
          <w:szCs w:val="24"/>
        </w:rPr>
        <w:lastRenderedPageBreak/>
        <w:t xml:space="preserve">развитие самостоятельности, инициативы и ответственности личности </w:t>
      </w:r>
      <w:r w:rsidRPr="00A019F2">
        <w:rPr>
          <w:rFonts w:ascii="Times New Roman" w:hAnsi="Times New Roman"/>
          <w:color w:val="auto"/>
          <w:spacing w:val="-2"/>
          <w:sz w:val="24"/>
          <w:szCs w:val="24"/>
        </w:rPr>
        <w:t>как условия её самоактуализации:</w:t>
      </w:r>
    </w:p>
    <w:p w:rsidR="00653A76" w:rsidRPr="00A019F2" w:rsidRDefault="00653A76" w:rsidP="00A019F2">
      <w:pPr>
        <w:pStyle w:val="210"/>
        <w:spacing w:line="276" w:lineRule="auto"/>
        <w:rPr>
          <w:sz w:val="24"/>
        </w:rPr>
      </w:pPr>
      <w:r w:rsidRPr="00A019F2">
        <w:rPr>
          <w:sz w:val="24"/>
        </w:rPr>
        <w:t>формирование самоуважения и эмоционально­положительного отношения к себе, готовности открыто выражать и отстаивать свою позицию, критичности к своим поступкам и умения адекватно их оценивать;</w:t>
      </w:r>
    </w:p>
    <w:p w:rsidR="00653A76" w:rsidRPr="00A019F2" w:rsidRDefault="00653A76" w:rsidP="00A019F2">
      <w:pPr>
        <w:pStyle w:val="210"/>
        <w:spacing w:line="276" w:lineRule="auto"/>
        <w:rPr>
          <w:sz w:val="24"/>
        </w:rPr>
      </w:pPr>
      <w:r w:rsidRPr="00A019F2">
        <w:rPr>
          <w:spacing w:val="2"/>
          <w:sz w:val="24"/>
        </w:rPr>
        <w:t xml:space="preserve">развитие готовности к самостоятельным поступкам и </w:t>
      </w:r>
      <w:r w:rsidRPr="00A019F2">
        <w:rPr>
          <w:sz w:val="24"/>
        </w:rPr>
        <w:t>действиям, ответственности за их результаты;</w:t>
      </w:r>
    </w:p>
    <w:p w:rsidR="00653A76" w:rsidRPr="00A019F2" w:rsidRDefault="00653A76" w:rsidP="00A019F2">
      <w:pPr>
        <w:pStyle w:val="210"/>
        <w:spacing w:line="276" w:lineRule="auto"/>
        <w:rPr>
          <w:sz w:val="24"/>
        </w:rPr>
      </w:pPr>
      <w:r w:rsidRPr="00A019F2">
        <w:rPr>
          <w:sz w:val="24"/>
        </w:rPr>
        <w:t xml:space="preserve">формирование целеустремлённости и настойчивости в </w:t>
      </w:r>
      <w:r w:rsidRPr="00A019F2">
        <w:rPr>
          <w:spacing w:val="-4"/>
          <w:sz w:val="24"/>
        </w:rPr>
        <w:t>достижении целей, готовности к преодолению трудностей, жиз</w:t>
      </w:r>
      <w:r w:rsidRPr="00A019F2">
        <w:rPr>
          <w:sz w:val="24"/>
        </w:rPr>
        <w:t>ненного оптимизма;</w:t>
      </w:r>
    </w:p>
    <w:p w:rsidR="00653A76" w:rsidRPr="00A019F2" w:rsidRDefault="00653A76" w:rsidP="00A019F2">
      <w:pPr>
        <w:pStyle w:val="210"/>
        <w:spacing w:line="276" w:lineRule="auto"/>
        <w:rPr>
          <w:sz w:val="24"/>
        </w:rPr>
      </w:pPr>
      <w:r w:rsidRPr="00A019F2">
        <w:rPr>
          <w:sz w:val="24"/>
        </w:rPr>
        <w:t>формирование умения противостоять действиям и влияниям,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w:t>
      </w:r>
    </w:p>
    <w:p w:rsidR="00754B1F" w:rsidRPr="00A019F2" w:rsidRDefault="00653A76" w:rsidP="00A019F2">
      <w:pPr>
        <w:pStyle w:val="a3"/>
        <w:spacing w:line="276" w:lineRule="auto"/>
        <w:ind w:firstLine="454"/>
        <w:rPr>
          <w:rFonts w:ascii="Times New Roman" w:hAnsi="Times New Roman"/>
          <w:color w:val="auto"/>
          <w:sz w:val="24"/>
          <w:szCs w:val="24"/>
        </w:rPr>
      </w:pPr>
      <w:r w:rsidRPr="00A019F2">
        <w:rPr>
          <w:rFonts w:ascii="Times New Roman" w:hAnsi="Times New Roman"/>
          <w:color w:val="auto"/>
          <w:sz w:val="24"/>
          <w:szCs w:val="24"/>
        </w:rPr>
        <w:t xml:space="preserve">Реализация ценностных ориентиров общего образования в единстве обучения и воспитания, познавательного и личностного развития обучающихся на основе формирования общих учебных умений, обобщённых способов действия </w:t>
      </w:r>
      <w:r w:rsidRPr="00A019F2">
        <w:rPr>
          <w:rFonts w:ascii="Times New Roman" w:hAnsi="Times New Roman"/>
          <w:color w:val="auto"/>
          <w:spacing w:val="2"/>
          <w:sz w:val="24"/>
          <w:szCs w:val="24"/>
        </w:rPr>
        <w:t xml:space="preserve">обеспечивает высокую эффективность решения жизненных </w:t>
      </w:r>
      <w:r w:rsidRPr="00A019F2">
        <w:rPr>
          <w:rFonts w:ascii="Times New Roman" w:hAnsi="Times New Roman"/>
          <w:color w:val="auto"/>
          <w:sz w:val="24"/>
          <w:szCs w:val="24"/>
        </w:rPr>
        <w:t>задач и возможность саморазвития обучающихся.</w:t>
      </w:r>
    </w:p>
    <w:p w:rsidR="00653A76" w:rsidRPr="00A019F2" w:rsidRDefault="00B364BF" w:rsidP="00A019F2">
      <w:pPr>
        <w:pStyle w:val="afd"/>
        <w:numPr>
          <w:ilvl w:val="2"/>
          <w:numId w:val="1"/>
        </w:numPr>
        <w:spacing w:line="276" w:lineRule="auto"/>
        <w:ind w:left="0" w:firstLine="0"/>
        <w:rPr>
          <w:sz w:val="24"/>
        </w:rPr>
      </w:pPr>
      <w:bookmarkStart w:id="88" w:name="_Toc288394078"/>
      <w:bookmarkStart w:id="89" w:name="_Toc288410545"/>
      <w:bookmarkStart w:id="90" w:name="_Toc288410674"/>
      <w:bookmarkStart w:id="91" w:name="_Toc288410739"/>
      <w:bookmarkStart w:id="92" w:name="_Toc294246090"/>
      <w:r w:rsidRPr="00A019F2">
        <w:rPr>
          <w:sz w:val="24"/>
        </w:rPr>
        <w:t xml:space="preserve">Характеристика универсальных </w:t>
      </w:r>
      <w:r w:rsidR="00653A76" w:rsidRPr="00A019F2">
        <w:rPr>
          <w:sz w:val="24"/>
        </w:rPr>
        <w:t xml:space="preserve">учебных действий </w:t>
      </w:r>
      <w:r w:rsidR="00C27132" w:rsidRPr="00A019F2">
        <w:rPr>
          <w:sz w:val="24"/>
        </w:rPr>
        <w:t xml:space="preserve">при получении </w:t>
      </w:r>
      <w:r w:rsidR="00653A76" w:rsidRPr="00A019F2">
        <w:rPr>
          <w:sz w:val="24"/>
        </w:rPr>
        <w:t>начального общего образования</w:t>
      </w:r>
      <w:bookmarkEnd w:id="88"/>
      <w:bookmarkEnd w:id="89"/>
      <w:bookmarkEnd w:id="90"/>
      <w:bookmarkEnd w:id="91"/>
      <w:bookmarkEnd w:id="92"/>
    </w:p>
    <w:p w:rsidR="00653A76" w:rsidRPr="00A019F2" w:rsidRDefault="00653A76" w:rsidP="00A019F2">
      <w:pPr>
        <w:pStyle w:val="a3"/>
        <w:spacing w:line="276" w:lineRule="auto"/>
        <w:ind w:firstLine="454"/>
        <w:rPr>
          <w:rFonts w:ascii="Times New Roman" w:hAnsi="Times New Roman"/>
          <w:color w:val="auto"/>
          <w:sz w:val="24"/>
          <w:szCs w:val="24"/>
        </w:rPr>
      </w:pPr>
      <w:r w:rsidRPr="00A019F2">
        <w:rPr>
          <w:rFonts w:ascii="Times New Roman" w:hAnsi="Times New Roman"/>
          <w:color w:val="auto"/>
          <w:sz w:val="24"/>
          <w:szCs w:val="24"/>
        </w:rPr>
        <w:t xml:space="preserve">Последовательная реализация деятельностного подхода направлена на повышение эффективности образования, более гибкое и прочное усвоение знаний </w:t>
      </w:r>
      <w:proofErr w:type="gramStart"/>
      <w:r w:rsidRPr="00A019F2">
        <w:rPr>
          <w:rFonts w:ascii="Times New Roman" w:hAnsi="Times New Roman"/>
          <w:color w:val="auto"/>
          <w:sz w:val="24"/>
          <w:szCs w:val="24"/>
        </w:rPr>
        <w:t>обучающимися</w:t>
      </w:r>
      <w:proofErr w:type="gramEnd"/>
      <w:r w:rsidRPr="00A019F2">
        <w:rPr>
          <w:rFonts w:ascii="Times New Roman" w:hAnsi="Times New Roman"/>
          <w:color w:val="auto"/>
          <w:sz w:val="24"/>
          <w:szCs w:val="24"/>
        </w:rPr>
        <w:t>, возмож</w:t>
      </w:r>
      <w:r w:rsidRPr="00A019F2">
        <w:rPr>
          <w:rFonts w:ascii="Times New Roman" w:hAnsi="Times New Roman"/>
          <w:color w:val="auto"/>
          <w:spacing w:val="2"/>
          <w:sz w:val="24"/>
          <w:szCs w:val="24"/>
        </w:rPr>
        <w:t xml:space="preserve">ность их самостоятельного движения в изучаемой области, </w:t>
      </w:r>
      <w:r w:rsidRPr="00A019F2">
        <w:rPr>
          <w:rFonts w:ascii="Times New Roman" w:hAnsi="Times New Roman"/>
          <w:color w:val="auto"/>
          <w:sz w:val="24"/>
          <w:szCs w:val="24"/>
        </w:rPr>
        <w:t>существенное повышение их мотивации и интереса к учёбе.</w:t>
      </w:r>
    </w:p>
    <w:p w:rsidR="00653A76" w:rsidRPr="00A019F2" w:rsidRDefault="00653A76" w:rsidP="00A019F2">
      <w:pPr>
        <w:pStyle w:val="a3"/>
        <w:spacing w:line="276" w:lineRule="auto"/>
        <w:ind w:firstLine="454"/>
        <w:rPr>
          <w:rFonts w:ascii="Times New Roman" w:hAnsi="Times New Roman"/>
          <w:color w:val="auto"/>
          <w:spacing w:val="-2"/>
          <w:sz w:val="24"/>
          <w:szCs w:val="24"/>
        </w:rPr>
      </w:pPr>
      <w:r w:rsidRPr="00A019F2">
        <w:rPr>
          <w:rFonts w:ascii="Times New Roman" w:hAnsi="Times New Roman"/>
          <w:color w:val="auto"/>
          <w:spacing w:val="-2"/>
          <w:sz w:val="24"/>
          <w:szCs w:val="24"/>
        </w:rPr>
        <w:t>В рамках деятельностного подхода в качестве общеучебных действий рассматриваются основные структурные компоненты учебной деятельности — мотивы, особенности целеполагания (учебная цель и задачи), учебные действия, контроль и оцен</w:t>
      </w:r>
      <w:r w:rsidRPr="00A019F2">
        <w:rPr>
          <w:rFonts w:ascii="Times New Roman" w:hAnsi="Times New Roman"/>
          <w:color w:val="auto"/>
          <w:sz w:val="24"/>
          <w:szCs w:val="24"/>
        </w:rPr>
        <w:t>ка, сформированность которых является одной из составля</w:t>
      </w:r>
      <w:r w:rsidRPr="00A019F2">
        <w:rPr>
          <w:rFonts w:ascii="Times New Roman" w:hAnsi="Times New Roman"/>
          <w:color w:val="auto"/>
          <w:spacing w:val="-2"/>
          <w:sz w:val="24"/>
          <w:szCs w:val="24"/>
        </w:rPr>
        <w:t xml:space="preserve">ющих успешности обучения в </w:t>
      </w:r>
      <w:r w:rsidR="005D66BB" w:rsidRPr="00A019F2">
        <w:rPr>
          <w:rFonts w:ascii="Times New Roman" w:hAnsi="Times New Roman"/>
          <w:color w:val="auto"/>
          <w:spacing w:val="-2"/>
          <w:sz w:val="24"/>
          <w:szCs w:val="24"/>
        </w:rPr>
        <w:t>образовательной организации</w:t>
      </w:r>
      <w:r w:rsidRPr="00A019F2">
        <w:rPr>
          <w:rFonts w:ascii="Times New Roman" w:hAnsi="Times New Roman"/>
          <w:color w:val="auto"/>
          <w:spacing w:val="-2"/>
          <w:sz w:val="24"/>
          <w:szCs w:val="24"/>
        </w:rPr>
        <w:t>.</w:t>
      </w:r>
    </w:p>
    <w:p w:rsidR="00653A76" w:rsidRPr="00A019F2" w:rsidRDefault="00653A76" w:rsidP="00A019F2">
      <w:pPr>
        <w:pStyle w:val="a3"/>
        <w:spacing w:line="276" w:lineRule="auto"/>
        <w:ind w:firstLine="454"/>
        <w:rPr>
          <w:rFonts w:ascii="Times New Roman" w:hAnsi="Times New Roman"/>
          <w:b/>
          <w:bCs/>
          <w:color w:val="auto"/>
          <w:sz w:val="24"/>
          <w:szCs w:val="24"/>
        </w:rPr>
      </w:pPr>
      <w:r w:rsidRPr="00A019F2">
        <w:rPr>
          <w:rFonts w:ascii="Times New Roman" w:hAnsi="Times New Roman"/>
          <w:color w:val="auto"/>
          <w:sz w:val="24"/>
          <w:szCs w:val="24"/>
        </w:rPr>
        <w:t>При оценке сформированности учебной деятельности учитывается возрастная специфика, которая заключается в по</w:t>
      </w:r>
      <w:r w:rsidRPr="00A019F2">
        <w:rPr>
          <w:rFonts w:ascii="Times New Roman" w:hAnsi="Times New Roman"/>
          <w:color w:val="auto"/>
          <w:spacing w:val="2"/>
          <w:sz w:val="24"/>
          <w:szCs w:val="24"/>
        </w:rPr>
        <w:t xml:space="preserve">степенном переходе от совместной деятельности учителя и </w:t>
      </w:r>
      <w:r w:rsidRPr="00A019F2">
        <w:rPr>
          <w:rFonts w:ascii="Times New Roman" w:hAnsi="Times New Roman"/>
          <w:color w:val="auto"/>
          <w:sz w:val="24"/>
          <w:szCs w:val="24"/>
        </w:rPr>
        <w:t xml:space="preserve">обучающегося </w:t>
      </w:r>
      <w:proofErr w:type="gramStart"/>
      <w:r w:rsidRPr="00A019F2">
        <w:rPr>
          <w:rFonts w:ascii="Times New Roman" w:hAnsi="Times New Roman"/>
          <w:color w:val="auto"/>
          <w:sz w:val="24"/>
          <w:szCs w:val="24"/>
        </w:rPr>
        <w:t>к</w:t>
      </w:r>
      <w:proofErr w:type="gramEnd"/>
      <w:r w:rsidRPr="00A019F2">
        <w:rPr>
          <w:rFonts w:ascii="Times New Roman" w:hAnsi="Times New Roman"/>
          <w:color w:val="auto"/>
          <w:sz w:val="24"/>
          <w:szCs w:val="24"/>
        </w:rPr>
        <w:t xml:space="preserve"> совместно­разделённой (в младшем школьном и младшем подростковом возрасте) и к самостоятельной с элементами самообразования и самовоспитания (в младшем подростковом и старшем подростковом возрасте).</w:t>
      </w:r>
    </w:p>
    <w:p w:rsidR="00653A76" w:rsidRPr="00A019F2" w:rsidRDefault="00653A76" w:rsidP="00A019F2">
      <w:pPr>
        <w:pStyle w:val="a3"/>
        <w:spacing w:line="276" w:lineRule="auto"/>
        <w:ind w:firstLine="454"/>
        <w:rPr>
          <w:rFonts w:ascii="Times New Roman" w:hAnsi="Times New Roman"/>
          <w:color w:val="auto"/>
          <w:sz w:val="24"/>
          <w:szCs w:val="24"/>
        </w:rPr>
      </w:pPr>
      <w:r w:rsidRPr="00A019F2">
        <w:rPr>
          <w:rFonts w:ascii="Times New Roman" w:hAnsi="Times New Roman"/>
          <w:b/>
          <w:bCs/>
          <w:color w:val="auto"/>
          <w:sz w:val="24"/>
          <w:szCs w:val="24"/>
        </w:rPr>
        <w:t>Понятие «универсальные учебные действия»</w:t>
      </w:r>
    </w:p>
    <w:p w:rsidR="00653A76" w:rsidRPr="00A019F2" w:rsidRDefault="00653A76" w:rsidP="00A019F2">
      <w:pPr>
        <w:pStyle w:val="a3"/>
        <w:spacing w:line="276" w:lineRule="auto"/>
        <w:ind w:firstLine="454"/>
        <w:rPr>
          <w:rFonts w:ascii="Times New Roman" w:hAnsi="Times New Roman"/>
          <w:color w:val="auto"/>
          <w:sz w:val="24"/>
          <w:szCs w:val="24"/>
        </w:rPr>
      </w:pPr>
      <w:r w:rsidRPr="00A019F2">
        <w:rPr>
          <w:rFonts w:ascii="Times New Roman" w:hAnsi="Times New Roman"/>
          <w:color w:val="auto"/>
          <w:spacing w:val="-2"/>
          <w:sz w:val="24"/>
          <w:szCs w:val="24"/>
        </w:rPr>
        <w:t>В широком значении термин «универсальные учебные дей</w:t>
      </w:r>
      <w:r w:rsidRPr="00A019F2">
        <w:rPr>
          <w:rFonts w:ascii="Times New Roman" w:hAnsi="Times New Roman"/>
          <w:color w:val="auto"/>
          <w:sz w:val="24"/>
          <w:szCs w:val="24"/>
        </w:rPr>
        <w:t>ствия» означает умение учиться, т.</w:t>
      </w:r>
      <w:r w:rsidRPr="00A019F2">
        <w:rPr>
          <w:rFonts w:ascii="Times New Roman" w:hAnsi="Times New Roman"/>
          <w:color w:val="auto"/>
          <w:sz w:val="24"/>
          <w:szCs w:val="24"/>
        </w:rPr>
        <w:t> </w:t>
      </w:r>
      <w:r w:rsidRPr="00A019F2">
        <w:rPr>
          <w:rFonts w:ascii="Times New Roman" w:hAnsi="Times New Roman"/>
          <w:color w:val="auto"/>
          <w:sz w:val="24"/>
          <w:szCs w:val="24"/>
        </w:rPr>
        <w:t>е. способность субъектак саморазвитию и самосовершенствованию путём сознательного и активного присвоения нового социального опыта.</w:t>
      </w:r>
    </w:p>
    <w:p w:rsidR="00653A76" w:rsidRPr="00A019F2" w:rsidRDefault="00653A76" w:rsidP="00A019F2">
      <w:pPr>
        <w:pStyle w:val="a3"/>
        <w:spacing w:line="276" w:lineRule="auto"/>
        <w:ind w:firstLine="454"/>
        <w:rPr>
          <w:rFonts w:ascii="Times New Roman" w:hAnsi="Times New Roman"/>
          <w:b/>
          <w:bCs/>
          <w:color w:val="auto"/>
          <w:spacing w:val="-4"/>
          <w:sz w:val="24"/>
          <w:szCs w:val="24"/>
        </w:rPr>
      </w:pPr>
      <w:r w:rsidRPr="00A019F2">
        <w:rPr>
          <w:rFonts w:ascii="Times New Roman" w:hAnsi="Times New Roman"/>
          <w:color w:val="auto"/>
          <w:sz w:val="24"/>
          <w:szCs w:val="24"/>
        </w:rPr>
        <w:t>Способность обучающегося самостоятельно успешно усва</w:t>
      </w:r>
      <w:r w:rsidRPr="00A019F2">
        <w:rPr>
          <w:rFonts w:ascii="Times New Roman" w:hAnsi="Times New Roman"/>
          <w:color w:val="auto"/>
          <w:spacing w:val="-4"/>
          <w:sz w:val="24"/>
          <w:szCs w:val="24"/>
        </w:rPr>
        <w:t xml:space="preserve">ивать новые знания, формировать умения и компетентности, </w:t>
      </w:r>
      <w:r w:rsidRPr="00A019F2">
        <w:rPr>
          <w:rFonts w:ascii="Times New Roman" w:hAnsi="Times New Roman"/>
          <w:color w:val="auto"/>
          <w:sz w:val="24"/>
          <w:szCs w:val="24"/>
        </w:rPr>
        <w:t>включая самостоятельную организацию это</w:t>
      </w:r>
      <w:r w:rsidR="007E3D6D" w:rsidRPr="00A019F2">
        <w:rPr>
          <w:rFonts w:ascii="Times New Roman" w:hAnsi="Times New Roman"/>
          <w:color w:val="auto"/>
          <w:sz w:val="24"/>
          <w:szCs w:val="24"/>
        </w:rPr>
        <w:t>йдеятельности</w:t>
      </w:r>
      <w:r w:rsidRPr="00A019F2">
        <w:rPr>
          <w:rFonts w:ascii="Times New Roman" w:hAnsi="Times New Roman"/>
          <w:color w:val="auto"/>
          <w:sz w:val="24"/>
          <w:szCs w:val="24"/>
        </w:rPr>
        <w:t>, т.</w:t>
      </w:r>
      <w:r w:rsidRPr="00A019F2">
        <w:rPr>
          <w:rFonts w:ascii="Times New Roman" w:hAnsi="Times New Roman"/>
          <w:color w:val="auto"/>
          <w:sz w:val="24"/>
          <w:szCs w:val="24"/>
        </w:rPr>
        <w:t> </w:t>
      </w:r>
      <w:r w:rsidRPr="00A019F2">
        <w:rPr>
          <w:rFonts w:ascii="Times New Roman" w:hAnsi="Times New Roman"/>
          <w:color w:val="auto"/>
          <w:sz w:val="24"/>
          <w:szCs w:val="24"/>
        </w:rPr>
        <w:t xml:space="preserve">е. </w:t>
      </w:r>
      <w:r w:rsidRPr="00A019F2">
        <w:rPr>
          <w:rFonts w:ascii="Times New Roman" w:hAnsi="Times New Roman"/>
          <w:color w:val="auto"/>
          <w:spacing w:val="-4"/>
          <w:sz w:val="24"/>
          <w:szCs w:val="24"/>
        </w:rPr>
        <w:t xml:space="preserve">умение учиться, обеспечивается тем, что универсальные учебные </w:t>
      </w:r>
      <w:r w:rsidRPr="00A019F2">
        <w:rPr>
          <w:rFonts w:ascii="Times New Roman" w:hAnsi="Times New Roman"/>
          <w:color w:val="auto"/>
          <w:sz w:val="24"/>
          <w:szCs w:val="24"/>
        </w:rPr>
        <w:t xml:space="preserve">действия как обобщённые действия открывают обучающимся </w:t>
      </w:r>
      <w:r w:rsidRPr="00A019F2">
        <w:rPr>
          <w:rFonts w:ascii="Times New Roman" w:hAnsi="Times New Roman"/>
          <w:color w:val="auto"/>
          <w:spacing w:val="-4"/>
          <w:sz w:val="24"/>
          <w:szCs w:val="24"/>
        </w:rPr>
        <w:t xml:space="preserve">возможность широкой </w:t>
      </w:r>
      <w:proofErr w:type="gramStart"/>
      <w:r w:rsidRPr="00A019F2">
        <w:rPr>
          <w:rFonts w:ascii="Times New Roman" w:hAnsi="Times New Roman"/>
          <w:color w:val="auto"/>
          <w:spacing w:val="-4"/>
          <w:sz w:val="24"/>
          <w:szCs w:val="24"/>
        </w:rPr>
        <w:t>ориентации</w:t>
      </w:r>
      <w:proofErr w:type="gramEnd"/>
      <w:r w:rsidRPr="00A019F2">
        <w:rPr>
          <w:rFonts w:ascii="Times New Roman" w:hAnsi="Times New Roman"/>
          <w:color w:val="auto"/>
          <w:spacing w:val="-4"/>
          <w:sz w:val="24"/>
          <w:szCs w:val="24"/>
        </w:rPr>
        <w:t xml:space="preserve"> как в различных предметных областях, так и в строении самой учебной деятельности, включающей осознание её целевой направленности, ценностно­смысловых и операциональных характеристик. Таким образом, </w:t>
      </w:r>
      <w:r w:rsidRPr="00A019F2">
        <w:rPr>
          <w:rFonts w:ascii="Times New Roman" w:hAnsi="Times New Roman"/>
          <w:color w:val="auto"/>
          <w:spacing w:val="-2"/>
          <w:sz w:val="24"/>
          <w:szCs w:val="24"/>
        </w:rPr>
        <w:t>достижение умения учиться предполагает полноценное осво</w:t>
      </w:r>
      <w:r w:rsidRPr="00A019F2">
        <w:rPr>
          <w:rFonts w:ascii="Times New Roman" w:hAnsi="Times New Roman"/>
          <w:color w:val="auto"/>
          <w:spacing w:val="-4"/>
          <w:sz w:val="24"/>
          <w:szCs w:val="24"/>
        </w:rPr>
        <w:t xml:space="preserve">ение обучающимися всех компонентов учебной деятельности, которые включают: познавательные и учебные мотивы, учебную цель, учебную задачу, учебные действия и операции (ориентировка, преобразование материала, контроль и оценка). Умение </w:t>
      </w:r>
      <w:r w:rsidRPr="00A019F2">
        <w:rPr>
          <w:rFonts w:ascii="Times New Roman" w:hAnsi="Times New Roman"/>
          <w:color w:val="auto"/>
          <w:spacing w:val="-2"/>
          <w:sz w:val="24"/>
          <w:szCs w:val="24"/>
        </w:rPr>
        <w:t xml:space="preserve">учиться — существенный фактор повышения эффективности </w:t>
      </w:r>
      <w:r w:rsidRPr="00A019F2">
        <w:rPr>
          <w:rFonts w:ascii="Times New Roman" w:hAnsi="Times New Roman"/>
          <w:color w:val="auto"/>
          <w:sz w:val="24"/>
          <w:szCs w:val="24"/>
        </w:rPr>
        <w:t xml:space="preserve">освоения </w:t>
      </w:r>
      <w:proofErr w:type="gramStart"/>
      <w:r w:rsidRPr="00A019F2">
        <w:rPr>
          <w:rFonts w:ascii="Times New Roman" w:hAnsi="Times New Roman"/>
          <w:color w:val="auto"/>
          <w:sz w:val="24"/>
          <w:szCs w:val="24"/>
        </w:rPr>
        <w:t>обучающимися</w:t>
      </w:r>
      <w:proofErr w:type="gramEnd"/>
      <w:r w:rsidRPr="00A019F2">
        <w:rPr>
          <w:rFonts w:ascii="Times New Roman" w:hAnsi="Times New Roman"/>
          <w:color w:val="auto"/>
          <w:sz w:val="24"/>
          <w:szCs w:val="24"/>
        </w:rPr>
        <w:t xml:space="preserve"> предметных знаний, формирования </w:t>
      </w:r>
      <w:r w:rsidRPr="00A019F2">
        <w:rPr>
          <w:rFonts w:ascii="Times New Roman" w:hAnsi="Times New Roman"/>
          <w:color w:val="auto"/>
          <w:spacing w:val="-4"/>
          <w:sz w:val="24"/>
          <w:szCs w:val="24"/>
        </w:rPr>
        <w:t>умений и компетентностей, образа мира и ценностно­смысловых оснований личностного морального выбора.</w:t>
      </w:r>
    </w:p>
    <w:p w:rsidR="00653A76" w:rsidRPr="00A019F2" w:rsidRDefault="00653A76" w:rsidP="00A019F2">
      <w:pPr>
        <w:pStyle w:val="a3"/>
        <w:spacing w:line="276" w:lineRule="auto"/>
        <w:ind w:firstLine="454"/>
        <w:rPr>
          <w:rFonts w:ascii="Times New Roman" w:hAnsi="Times New Roman"/>
          <w:color w:val="auto"/>
          <w:sz w:val="24"/>
          <w:szCs w:val="24"/>
        </w:rPr>
      </w:pPr>
      <w:r w:rsidRPr="00A019F2">
        <w:rPr>
          <w:rFonts w:ascii="Times New Roman" w:hAnsi="Times New Roman"/>
          <w:b/>
          <w:bCs/>
          <w:color w:val="auto"/>
          <w:sz w:val="24"/>
          <w:szCs w:val="24"/>
        </w:rPr>
        <w:lastRenderedPageBreak/>
        <w:t>Функции универсальных учебных действий:</w:t>
      </w:r>
    </w:p>
    <w:p w:rsidR="00653A76" w:rsidRPr="00A019F2" w:rsidRDefault="00653A76" w:rsidP="00A019F2">
      <w:pPr>
        <w:pStyle w:val="210"/>
        <w:spacing w:line="276" w:lineRule="auto"/>
        <w:rPr>
          <w:sz w:val="24"/>
        </w:rPr>
      </w:pPr>
      <w:r w:rsidRPr="00A019F2">
        <w:rPr>
          <w:spacing w:val="2"/>
          <w:sz w:val="24"/>
        </w:rPr>
        <w:t>обеспечение возможностей обучающегося самостоятель</w:t>
      </w:r>
      <w:r w:rsidRPr="00A019F2">
        <w:rPr>
          <w:sz w:val="24"/>
        </w:rPr>
        <w:t>но осуществлять деятельность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w:t>
      </w:r>
    </w:p>
    <w:p w:rsidR="00653A76" w:rsidRPr="00A019F2" w:rsidRDefault="00653A76" w:rsidP="00A019F2">
      <w:pPr>
        <w:pStyle w:val="210"/>
        <w:spacing w:line="276" w:lineRule="auto"/>
        <w:rPr>
          <w:sz w:val="24"/>
        </w:rPr>
      </w:pPr>
      <w:r w:rsidRPr="00A019F2">
        <w:rPr>
          <w:sz w:val="24"/>
        </w:rPr>
        <w:t xml:space="preserve">создание условий для гармоничного развития личности </w:t>
      </w:r>
      <w:r w:rsidRPr="00A019F2">
        <w:rPr>
          <w:spacing w:val="2"/>
          <w:sz w:val="24"/>
        </w:rPr>
        <w:t xml:space="preserve">и её самореализации на основе готовности к непрерывному образованию; обеспечение успешного усвоения знаний, </w:t>
      </w:r>
      <w:r w:rsidRPr="00A019F2">
        <w:rPr>
          <w:sz w:val="24"/>
        </w:rPr>
        <w:t>формирования умений, навыков и компетентностей в любой предметной области.</w:t>
      </w:r>
    </w:p>
    <w:p w:rsidR="00653A76" w:rsidRPr="00A019F2" w:rsidRDefault="00653A76" w:rsidP="00A019F2">
      <w:pPr>
        <w:pStyle w:val="a3"/>
        <w:spacing w:line="276" w:lineRule="auto"/>
        <w:ind w:firstLine="454"/>
        <w:rPr>
          <w:rFonts w:ascii="Times New Roman" w:hAnsi="Times New Roman"/>
          <w:color w:val="auto"/>
          <w:sz w:val="24"/>
          <w:szCs w:val="24"/>
        </w:rPr>
      </w:pPr>
      <w:r w:rsidRPr="00A019F2">
        <w:rPr>
          <w:rFonts w:ascii="Times New Roman" w:hAnsi="Times New Roman"/>
          <w:color w:val="auto"/>
          <w:sz w:val="24"/>
          <w:szCs w:val="24"/>
        </w:rPr>
        <w:t>Универсальный характер учебных действий проявляется в том, что они носят надпредметный, метапредметный харак</w:t>
      </w:r>
      <w:r w:rsidRPr="00A019F2">
        <w:rPr>
          <w:rFonts w:ascii="Times New Roman" w:hAnsi="Times New Roman"/>
          <w:color w:val="auto"/>
          <w:spacing w:val="-2"/>
          <w:sz w:val="24"/>
          <w:szCs w:val="24"/>
        </w:rPr>
        <w:t xml:space="preserve">тер; обеспечивают целостность общекультурного, личностного </w:t>
      </w:r>
      <w:r w:rsidRPr="00A019F2">
        <w:rPr>
          <w:rFonts w:ascii="Times New Roman" w:hAnsi="Times New Roman"/>
          <w:color w:val="auto"/>
          <w:sz w:val="24"/>
          <w:szCs w:val="24"/>
        </w:rPr>
        <w:t>и познавательного ра</w:t>
      </w:r>
      <w:r w:rsidR="00B364BF" w:rsidRPr="00A019F2">
        <w:rPr>
          <w:rFonts w:ascii="Times New Roman" w:hAnsi="Times New Roman"/>
          <w:color w:val="auto"/>
          <w:sz w:val="24"/>
          <w:szCs w:val="24"/>
        </w:rPr>
        <w:t xml:space="preserve">звития и саморазвития личности; </w:t>
      </w:r>
      <w:r w:rsidRPr="00A019F2">
        <w:rPr>
          <w:rFonts w:ascii="Times New Roman" w:hAnsi="Times New Roman"/>
          <w:color w:val="auto"/>
          <w:sz w:val="24"/>
          <w:szCs w:val="24"/>
        </w:rPr>
        <w:t>обес</w:t>
      </w:r>
      <w:r w:rsidRPr="00A019F2">
        <w:rPr>
          <w:rFonts w:ascii="Times New Roman" w:hAnsi="Times New Roman"/>
          <w:color w:val="auto"/>
          <w:spacing w:val="2"/>
          <w:sz w:val="24"/>
          <w:szCs w:val="24"/>
        </w:rPr>
        <w:t xml:space="preserve">печивают преемственность всех </w:t>
      </w:r>
      <w:r w:rsidR="00AD64C6" w:rsidRPr="00A019F2">
        <w:rPr>
          <w:rFonts w:ascii="Times New Roman" w:hAnsi="Times New Roman"/>
          <w:color w:val="auto"/>
          <w:spacing w:val="2"/>
          <w:sz w:val="24"/>
          <w:szCs w:val="24"/>
        </w:rPr>
        <w:t xml:space="preserve">уровней </w:t>
      </w:r>
      <w:r w:rsidRPr="00A019F2">
        <w:rPr>
          <w:rFonts w:ascii="Times New Roman" w:hAnsi="Times New Roman"/>
          <w:color w:val="auto"/>
          <w:spacing w:val="2"/>
          <w:sz w:val="24"/>
          <w:szCs w:val="24"/>
        </w:rPr>
        <w:t>образовательно</w:t>
      </w:r>
      <w:r w:rsidR="007E3D6D" w:rsidRPr="00A019F2">
        <w:rPr>
          <w:rFonts w:ascii="Times New Roman" w:hAnsi="Times New Roman"/>
          <w:color w:val="auto"/>
          <w:spacing w:val="2"/>
          <w:sz w:val="24"/>
          <w:szCs w:val="24"/>
        </w:rPr>
        <w:t>йдеятельности</w:t>
      </w:r>
      <w:r w:rsidRPr="00A019F2">
        <w:rPr>
          <w:rFonts w:ascii="Times New Roman" w:hAnsi="Times New Roman"/>
          <w:color w:val="auto"/>
          <w:spacing w:val="2"/>
          <w:sz w:val="24"/>
          <w:szCs w:val="24"/>
        </w:rPr>
        <w:t>; лежат в основе организации и регуляции любой деятельности обучающегося независимо от её специально­</w:t>
      </w:r>
      <w:r w:rsidRPr="00A019F2">
        <w:rPr>
          <w:rFonts w:ascii="Times New Roman" w:hAnsi="Times New Roman"/>
          <w:color w:val="auto"/>
          <w:sz w:val="24"/>
          <w:szCs w:val="24"/>
        </w:rPr>
        <w:t xml:space="preserve">предметного содержания. </w:t>
      </w:r>
    </w:p>
    <w:p w:rsidR="00653A76" w:rsidRPr="00A019F2" w:rsidRDefault="00653A76" w:rsidP="00A019F2">
      <w:pPr>
        <w:pStyle w:val="a3"/>
        <w:spacing w:line="276" w:lineRule="auto"/>
        <w:ind w:firstLine="454"/>
        <w:rPr>
          <w:rFonts w:ascii="Times New Roman" w:hAnsi="Times New Roman"/>
          <w:b/>
          <w:bCs/>
          <w:color w:val="auto"/>
          <w:sz w:val="24"/>
          <w:szCs w:val="24"/>
        </w:rPr>
      </w:pPr>
      <w:r w:rsidRPr="00A019F2">
        <w:rPr>
          <w:rFonts w:ascii="Times New Roman" w:hAnsi="Times New Roman"/>
          <w:color w:val="auto"/>
          <w:spacing w:val="2"/>
          <w:sz w:val="24"/>
          <w:szCs w:val="24"/>
        </w:rPr>
        <w:t>Универсальные учебные действия обеспечивают этапы</w:t>
      </w:r>
      <w:r w:rsidRPr="00A019F2">
        <w:rPr>
          <w:rFonts w:ascii="Times New Roman" w:hAnsi="Times New Roman"/>
          <w:color w:val="auto"/>
          <w:sz w:val="24"/>
          <w:szCs w:val="24"/>
        </w:rPr>
        <w:t>усвоения учебного содержания и формирования психологических способностей обучающегося.</w:t>
      </w:r>
    </w:p>
    <w:p w:rsidR="00653A76" w:rsidRPr="00A019F2" w:rsidRDefault="00653A76" w:rsidP="00A019F2">
      <w:pPr>
        <w:pStyle w:val="a3"/>
        <w:spacing w:line="276" w:lineRule="auto"/>
        <w:ind w:firstLine="454"/>
        <w:rPr>
          <w:rFonts w:ascii="Times New Roman" w:hAnsi="Times New Roman"/>
          <w:color w:val="auto"/>
          <w:sz w:val="24"/>
          <w:szCs w:val="24"/>
        </w:rPr>
      </w:pPr>
      <w:r w:rsidRPr="00A019F2">
        <w:rPr>
          <w:rFonts w:ascii="Times New Roman" w:hAnsi="Times New Roman"/>
          <w:b/>
          <w:bCs/>
          <w:color w:val="auto"/>
          <w:sz w:val="24"/>
          <w:szCs w:val="24"/>
        </w:rPr>
        <w:t>Виды универсальных учебных действий</w:t>
      </w:r>
    </w:p>
    <w:p w:rsidR="00653A76" w:rsidRPr="00A019F2" w:rsidRDefault="00653A76" w:rsidP="00A019F2">
      <w:pPr>
        <w:pStyle w:val="a3"/>
        <w:spacing w:line="276" w:lineRule="auto"/>
        <w:ind w:firstLine="454"/>
        <w:rPr>
          <w:rFonts w:ascii="Times New Roman" w:hAnsi="Times New Roman"/>
          <w:b/>
          <w:bCs/>
          <w:iCs/>
          <w:color w:val="auto"/>
          <w:sz w:val="24"/>
          <w:szCs w:val="24"/>
        </w:rPr>
      </w:pPr>
      <w:r w:rsidRPr="00A019F2">
        <w:rPr>
          <w:rFonts w:ascii="Times New Roman" w:hAnsi="Times New Roman"/>
          <w:color w:val="auto"/>
          <w:spacing w:val="2"/>
          <w:sz w:val="24"/>
          <w:szCs w:val="24"/>
        </w:rPr>
        <w:t>В составе основных видов универсальных учебных дей</w:t>
      </w:r>
      <w:r w:rsidRPr="00A019F2">
        <w:rPr>
          <w:rFonts w:ascii="Times New Roman" w:hAnsi="Times New Roman"/>
          <w:color w:val="auto"/>
          <w:sz w:val="24"/>
          <w:szCs w:val="24"/>
        </w:rPr>
        <w:t>ствий, соответствующих ключевым целям общего образова</w:t>
      </w:r>
      <w:r w:rsidRPr="00A019F2">
        <w:rPr>
          <w:rFonts w:ascii="Times New Roman" w:hAnsi="Times New Roman"/>
          <w:color w:val="auto"/>
          <w:spacing w:val="2"/>
          <w:sz w:val="24"/>
          <w:szCs w:val="24"/>
        </w:rPr>
        <w:t xml:space="preserve">ния, можно выделить четыре блока: </w:t>
      </w:r>
      <w:r w:rsidRPr="00A019F2">
        <w:rPr>
          <w:rFonts w:ascii="Times New Roman" w:hAnsi="Times New Roman"/>
          <w:b/>
          <w:bCs/>
          <w:iCs/>
          <w:color w:val="auto"/>
          <w:spacing w:val="2"/>
          <w:sz w:val="24"/>
          <w:szCs w:val="24"/>
        </w:rPr>
        <w:t>личностный</w:t>
      </w:r>
      <w:r w:rsidRPr="00A019F2">
        <w:rPr>
          <w:rFonts w:ascii="Times New Roman" w:hAnsi="Times New Roman"/>
          <w:color w:val="auto"/>
          <w:spacing w:val="2"/>
          <w:sz w:val="24"/>
          <w:szCs w:val="24"/>
        </w:rPr>
        <w:t xml:space="preserve">, </w:t>
      </w:r>
      <w:r w:rsidRPr="00A019F2">
        <w:rPr>
          <w:rFonts w:ascii="Times New Roman" w:hAnsi="Times New Roman"/>
          <w:b/>
          <w:bCs/>
          <w:iCs/>
          <w:color w:val="auto"/>
          <w:spacing w:val="2"/>
          <w:sz w:val="24"/>
          <w:szCs w:val="24"/>
        </w:rPr>
        <w:t>регуля</w:t>
      </w:r>
      <w:r w:rsidRPr="00A019F2">
        <w:rPr>
          <w:rFonts w:ascii="Times New Roman" w:hAnsi="Times New Roman"/>
          <w:b/>
          <w:bCs/>
          <w:iCs/>
          <w:color w:val="auto"/>
          <w:spacing w:val="4"/>
          <w:sz w:val="24"/>
          <w:szCs w:val="24"/>
        </w:rPr>
        <w:t xml:space="preserve">тивный </w:t>
      </w:r>
      <w:r w:rsidRPr="00A019F2">
        <w:rPr>
          <w:rFonts w:ascii="Times New Roman" w:hAnsi="Times New Roman"/>
          <w:color w:val="auto"/>
          <w:spacing w:val="4"/>
          <w:sz w:val="24"/>
          <w:szCs w:val="24"/>
        </w:rPr>
        <w:t>(</w:t>
      </w:r>
      <w:r w:rsidRPr="00A019F2">
        <w:rPr>
          <w:rFonts w:ascii="Times New Roman" w:hAnsi="Times New Roman"/>
          <w:iCs/>
          <w:color w:val="auto"/>
          <w:spacing w:val="4"/>
          <w:sz w:val="24"/>
          <w:szCs w:val="24"/>
        </w:rPr>
        <w:t>включающий также действия саморегуляции</w:t>
      </w:r>
      <w:r w:rsidRPr="00A019F2">
        <w:rPr>
          <w:rFonts w:ascii="Times New Roman" w:hAnsi="Times New Roman"/>
          <w:color w:val="auto"/>
          <w:spacing w:val="4"/>
          <w:sz w:val="24"/>
          <w:szCs w:val="24"/>
        </w:rPr>
        <w:t xml:space="preserve">), </w:t>
      </w:r>
      <w:r w:rsidRPr="00A019F2">
        <w:rPr>
          <w:rFonts w:ascii="Times New Roman" w:hAnsi="Times New Roman"/>
          <w:b/>
          <w:bCs/>
          <w:iCs/>
          <w:color w:val="auto"/>
          <w:sz w:val="24"/>
          <w:szCs w:val="24"/>
        </w:rPr>
        <w:t xml:space="preserve">познавательный </w:t>
      </w:r>
      <w:r w:rsidRPr="00A019F2">
        <w:rPr>
          <w:rFonts w:ascii="Times New Roman" w:hAnsi="Times New Roman"/>
          <w:color w:val="auto"/>
          <w:sz w:val="24"/>
          <w:szCs w:val="24"/>
        </w:rPr>
        <w:t xml:space="preserve">и </w:t>
      </w:r>
      <w:r w:rsidRPr="00A019F2">
        <w:rPr>
          <w:rFonts w:ascii="Times New Roman" w:hAnsi="Times New Roman"/>
          <w:b/>
          <w:bCs/>
          <w:iCs/>
          <w:color w:val="auto"/>
          <w:sz w:val="24"/>
          <w:szCs w:val="24"/>
        </w:rPr>
        <w:t>коммуникативный</w:t>
      </w:r>
      <w:r w:rsidRPr="00A019F2">
        <w:rPr>
          <w:rFonts w:ascii="Times New Roman" w:hAnsi="Times New Roman"/>
          <w:color w:val="auto"/>
          <w:sz w:val="24"/>
          <w:szCs w:val="24"/>
        </w:rPr>
        <w:t>.</w:t>
      </w:r>
    </w:p>
    <w:p w:rsidR="008C6CAF" w:rsidRPr="00A019F2" w:rsidRDefault="00653A76" w:rsidP="00A019F2">
      <w:pPr>
        <w:spacing w:line="276" w:lineRule="auto"/>
        <w:ind w:firstLine="709"/>
        <w:jc w:val="both"/>
      </w:pPr>
      <w:proofErr w:type="gramStart"/>
      <w:r w:rsidRPr="00A019F2">
        <w:rPr>
          <w:b/>
          <w:bCs/>
          <w:iCs/>
          <w:spacing w:val="4"/>
        </w:rPr>
        <w:t>Личностные универсальные учебные действия</w:t>
      </w:r>
      <w:r w:rsidR="008C6CAF" w:rsidRPr="00A019F2">
        <w:t>обеспечивают ценностно</w:t>
      </w:r>
      <w:r w:rsidR="007150F3" w:rsidRPr="00A019F2">
        <w:t>-</w:t>
      </w:r>
      <w:r w:rsidR="008C6CAF" w:rsidRPr="00A019F2">
        <w:t xml:space="preserve">смысловую ориентацию обучающихся (умение соотносить поступки и события с принятыми этическими принципами, знание моральных норм и умение выделить нравственный аспект поведения) и ориентацию в социальных ролях и межличностных отношениях. </w:t>
      </w:r>
      <w:proofErr w:type="gramEnd"/>
    </w:p>
    <w:p w:rsidR="00FE063E" w:rsidRPr="00BF5516" w:rsidRDefault="00FE063E" w:rsidP="00C81DF7">
      <w:pPr>
        <w:jc w:val="both"/>
      </w:pPr>
    </w:p>
    <w:p w:rsidR="00835E59" w:rsidRPr="00A019F2" w:rsidRDefault="00FE063E" w:rsidP="00835E59">
      <w:pPr>
        <w:widowControl w:val="0"/>
        <w:jc w:val="center"/>
        <w:rPr>
          <w:b/>
          <w:bCs/>
          <w:lang w:bidi="ru-RU"/>
        </w:rPr>
      </w:pPr>
      <w:r w:rsidRPr="00A019F2">
        <w:rPr>
          <w:b/>
          <w:bCs/>
          <w:lang w:bidi="ru-RU"/>
        </w:rPr>
        <w:t xml:space="preserve">Формирование универсальных учебных действий средствами </w:t>
      </w:r>
    </w:p>
    <w:p w:rsidR="00FE063E" w:rsidRPr="00A019F2" w:rsidRDefault="00FE063E" w:rsidP="00835E59">
      <w:pPr>
        <w:widowControl w:val="0"/>
        <w:jc w:val="center"/>
        <w:rPr>
          <w:b/>
          <w:bCs/>
          <w:lang w:bidi="ru-RU"/>
        </w:rPr>
      </w:pPr>
      <w:r w:rsidRPr="00A019F2">
        <w:rPr>
          <w:b/>
          <w:bCs/>
          <w:lang w:bidi="ru-RU"/>
        </w:rPr>
        <w:t>УМК «Школы России»</w:t>
      </w:r>
    </w:p>
    <w:p w:rsidR="00866EEB" w:rsidRDefault="00874C23" w:rsidP="003A7E72">
      <w:pPr>
        <w:widowControl w:val="0"/>
        <w:jc w:val="both"/>
        <w:rPr>
          <w:color w:val="000000"/>
          <w:lang w:bidi="ru-RU"/>
        </w:rPr>
      </w:pPr>
      <w:r>
        <w:rPr>
          <w:color w:val="000000"/>
          <w:lang w:bidi="ru-RU"/>
        </w:rPr>
        <w:tab/>
      </w:r>
      <w:r w:rsidR="00FE063E" w:rsidRPr="00A019F2">
        <w:rPr>
          <w:color w:val="000000"/>
          <w:lang w:bidi="ru-RU"/>
        </w:rPr>
        <w:t>Формирование универсальных учебных действий является целенаправленным, системным процессом, который реализуется через все предметные области УМК «Школы России» и внеурочную деятельность. Реализация требований ФГОС в УМК «Школа России» обеспечивается единством структуры учебников по всем классам и предметам; единством сквозных линий типовых заданий; единством подходов к организации уче</w:t>
      </w:r>
      <w:r w:rsidR="003A7E72">
        <w:rPr>
          <w:color w:val="000000"/>
          <w:lang w:bidi="ru-RU"/>
        </w:rPr>
        <w:t>бной и внеурочной деятельности.</w:t>
      </w:r>
    </w:p>
    <w:p w:rsidR="003A7E72" w:rsidRPr="003A7E72" w:rsidRDefault="003A7E72" w:rsidP="003A7E72">
      <w:pPr>
        <w:widowControl w:val="0"/>
        <w:jc w:val="both"/>
        <w:rPr>
          <w:color w:val="000000"/>
          <w:lang w:bidi="ru-RU"/>
        </w:rPr>
      </w:pPr>
    </w:p>
    <w:p w:rsidR="00835E59" w:rsidRPr="00A019F2" w:rsidRDefault="00835E59" w:rsidP="00835E59">
      <w:pPr>
        <w:jc w:val="center"/>
        <w:rPr>
          <w:b/>
          <w:bCs/>
        </w:rPr>
      </w:pPr>
      <w:r w:rsidRPr="00A019F2">
        <w:rPr>
          <w:b/>
          <w:bCs/>
        </w:rPr>
        <w:t xml:space="preserve">Характеристика результатов формирования универсальных учебных действий  </w:t>
      </w:r>
    </w:p>
    <w:p w:rsidR="00835E59" w:rsidRPr="00A019F2" w:rsidRDefault="00835E59" w:rsidP="00835E59">
      <w:pPr>
        <w:jc w:val="center"/>
        <w:rPr>
          <w:b/>
          <w:bCs/>
        </w:rPr>
      </w:pPr>
      <w:r w:rsidRPr="00A019F2">
        <w:rPr>
          <w:b/>
          <w:bCs/>
        </w:rPr>
        <w:t>на разных этапах обучения  по УМК  «Школа Россиив начальной школе</w:t>
      </w:r>
    </w:p>
    <w:tbl>
      <w:tblPr>
        <w:tblpPr w:leftFromText="180" w:rightFromText="180" w:vertAnchor="text" w:horzAnchor="margin"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9"/>
        <w:gridCol w:w="2391"/>
        <w:gridCol w:w="2162"/>
        <w:gridCol w:w="2266"/>
        <w:gridCol w:w="2459"/>
      </w:tblGrid>
      <w:tr w:rsidR="000C4C51" w:rsidRPr="00B64575" w:rsidTr="00874C23">
        <w:trPr>
          <w:trHeight w:val="437"/>
        </w:trPr>
        <w:tc>
          <w:tcPr>
            <w:tcW w:w="0" w:type="auto"/>
            <w:shd w:val="clear" w:color="auto" w:fill="auto"/>
          </w:tcPr>
          <w:p w:rsidR="000C4C51" w:rsidRPr="00B64575" w:rsidRDefault="000C4C51" w:rsidP="000C4C51">
            <w:pPr>
              <w:jc w:val="center"/>
              <w:rPr>
                <w:b/>
                <w:bCs/>
              </w:rPr>
            </w:pPr>
            <w:r w:rsidRPr="00B64575">
              <w:rPr>
                <w:b/>
                <w:bCs/>
              </w:rPr>
              <w:t>Класс</w:t>
            </w:r>
          </w:p>
        </w:tc>
        <w:tc>
          <w:tcPr>
            <w:tcW w:w="0" w:type="auto"/>
            <w:shd w:val="clear" w:color="auto" w:fill="auto"/>
          </w:tcPr>
          <w:p w:rsidR="000C4C51" w:rsidRPr="00B64575" w:rsidRDefault="000C4C51" w:rsidP="000C4C51">
            <w:pPr>
              <w:jc w:val="center"/>
              <w:rPr>
                <w:b/>
                <w:bCs/>
              </w:rPr>
            </w:pPr>
            <w:r w:rsidRPr="00B64575">
              <w:rPr>
                <w:b/>
                <w:bCs/>
              </w:rPr>
              <w:t>Личностные УУД</w:t>
            </w:r>
          </w:p>
        </w:tc>
        <w:tc>
          <w:tcPr>
            <w:tcW w:w="0" w:type="auto"/>
            <w:shd w:val="clear" w:color="auto" w:fill="auto"/>
          </w:tcPr>
          <w:p w:rsidR="000C4C51" w:rsidRPr="00B64575" w:rsidRDefault="000C4C51" w:rsidP="000C4C51">
            <w:pPr>
              <w:jc w:val="center"/>
              <w:rPr>
                <w:b/>
                <w:bCs/>
              </w:rPr>
            </w:pPr>
            <w:r w:rsidRPr="00B64575">
              <w:rPr>
                <w:b/>
                <w:bCs/>
              </w:rPr>
              <w:t xml:space="preserve">Регулятивные УУД </w:t>
            </w:r>
          </w:p>
        </w:tc>
        <w:tc>
          <w:tcPr>
            <w:tcW w:w="0" w:type="auto"/>
            <w:shd w:val="clear" w:color="auto" w:fill="auto"/>
          </w:tcPr>
          <w:p w:rsidR="000C4C51" w:rsidRPr="00B64575" w:rsidRDefault="000C4C51" w:rsidP="000C4C51">
            <w:pPr>
              <w:jc w:val="center"/>
              <w:rPr>
                <w:b/>
                <w:bCs/>
              </w:rPr>
            </w:pPr>
            <w:r w:rsidRPr="00B64575">
              <w:rPr>
                <w:b/>
                <w:bCs/>
              </w:rPr>
              <w:t>Познавательные УУД</w:t>
            </w:r>
          </w:p>
        </w:tc>
        <w:tc>
          <w:tcPr>
            <w:tcW w:w="0" w:type="auto"/>
            <w:shd w:val="clear" w:color="auto" w:fill="auto"/>
          </w:tcPr>
          <w:p w:rsidR="000C4C51" w:rsidRPr="00B64575" w:rsidRDefault="000C4C51" w:rsidP="000C4C51">
            <w:pPr>
              <w:jc w:val="center"/>
              <w:rPr>
                <w:b/>
                <w:bCs/>
              </w:rPr>
            </w:pPr>
            <w:r w:rsidRPr="00B64575">
              <w:rPr>
                <w:b/>
                <w:bCs/>
              </w:rPr>
              <w:t>Коммуникативные УУД</w:t>
            </w:r>
          </w:p>
        </w:tc>
      </w:tr>
      <w:tr w:rsidR="000C4C51" w:rsidRPr="00B64575" w:rsidTr="00874C23">
        <w:trPr>
          <w:trHeight w:val="2113"/>
        </w:trPr>
        <w:tc>
          <w:tcPr>
            <w:tcW w:w="0" w:type="auto"/>
          </w:tcPr>
          <w:p w:rsidR="000C4C51" w:rsidRPr="00B64575" w:rsidRDefault="000C4C51" w:rsidP="000C4C51">
            <w:pPr>
              <w:jc w:val="center"/>
              <w:rPr>
                <w:b/>
                <w:bCs/>
              </w:rPr>
            </w:pPr>
            <w:r w:rsidRPr="00B64575">
              <w:rPr>
                <w:b/>
                <w:bCs/>
              </w:rPr>
              <w:t>1 класс</w:t>
            </w:r>
          </w:p>
        </w:tc>
        <w:tc>
          <w:tcPr>
            <w:tcW w:w="0" w:type="auto"/>
          </w:tcPr>
          <w:p w:rsidR="000C4C51" w:rsidRPr="00B64575" w:rsidRDefault="000C4C51" w:rsidP="000C4C51">
            <w:pPr>
              <w:rPr>
                <w:bCs/>
              </w:rPr>
            </w:pPr>
            <w:r w:rsidRPr="00B64575">
              <w:rPr>
                <w:bCs/>
              </w:rPr>
              <w:t>1. Ценить и принимать следующие базовые ценности:  «добро», «терпение», «родина», «природа», «семья».</w:t>
            </w:r>
          </w:p>
          <w:p w:rsidR="000C4C51" w:rsidRPr="00B64575" w:rsidRDefault="000C4C51" w:rsidP="000C4C51">
            <w:pPr>
              <w:rPr>
                <w:bCs/>
              </w:rPr>
            </w:pPr>
            <w:r w:rsidRPr="00B64575">
              <w:rPr>
                <w:bCs/>
              </w:rPr>
              <w:t xml:space="preserve">2. Уважать к своей семье, к своим родственникам, любовь к родителям. </w:t>
            </w:r>
          </w:p>
          <w:p w:rsidR="000C4C51" w:rsidRPr="00B64575" w:rsidRDefault="000C4C51" w:rsidP="000C4C51">
            <w:pPr>
              <w:rPr>
                <w:bCs/>
              </w:rPr>
            </w:pPr>
            <w:r w:rsidRPr="00B64575">
              <w:rPr>
                <w:bCs/>
              </w:rPr>
              <w:t xml:space="preserve">3. Освоить  роли  ученика; формирование интереса </w:t>
            </w:r>
            <w:r w:rsidRPr="00B64575">
              <w:rPr>
                <w:bCs/>
              </w:rPr>
              <w:lastRenderedPageBreak/>
              <w:t>(мотивации) к учению.</w:t>
            </w:r>
          </w:p>
          <w:p w:rsidR="000C4C51" w:rsidRPr="00B64575" w:rsidRDefault="000C4C51" w:rsidP="000C4C51">
            <w:pPr>
              <w:rPr>
                <w:bCs/>
              </w:rPr>
            </w:pPr>
            <w:r w:rsidRPr="00B64575">
              <w:rPr>
                <w:bCs/>
              </w:rPr>
              <w:t>4. Оценивать  жизненные ситуаций  и поступки героев художественных текстов с точки зрения общечеловеческих норм.</w:t>
            </w:r>
          </w:p>
        </w:tc>
        <w:tc>
          <w:tcPr>
            <w:tcW w:w="0" w:type="auto"/>
          </w:tcPr>
          <w:p w:rsidR="000C4C51" w:rsidRPr="00B64575" w:rsidRDefault="000C4C51" w:rsidP="000C4C51">
            <w:pPr>
              <w:rPr>
                <w:bCs/>
              </w:rPr>
            </w:pPr>
            <w:r w:rsidRPr="00B64575">
              <w:rPr>
                <w:bCs/>
              </w:rPr>
              <w:lastRenderedPageBreak/>
              <w:t xml:space="preserve">1. Организовывать свое рабочее место под руководством учителя. </w:t>
            </w:r>
          </w:p>
          <w:p w:rsidR="000C4C51" w:rsidRPr="00B64575" w:rsidRDefault="000C4C51" w:rsidP="000C4C51">
            <w:pPr>
              <w:rPr>
                <w:bCs/>
              </w:rPr>
            </w:pPr>
            <w:r w:rsidRPr="00B64575">
              <w:rPr>
                <w:bCs/>
              </w:rPr>
              <w:t xml:space="preserve">2. Определять цель выполнения заданий на уроке, во внеурочной деятельности, в жизненных ситуациях под руководством учителя. </w:t>
            </w:r>
          </w:p>
          <w:p w:rsidR="000C4C51" w:rsidRPr="00B64575" w:rsidRDefault="000C4C51" w:rsidP="000C4C51">
            <w:pPr>
              <w:rPr>
                <w:bCs/>
              </w:rPr>
            </w:pPr>
            <w:r w:rsidRPr="00B64575">
              <w:rPr>
                <w:bCs/>
              </w:rPr>
              <w:t xml:space="preserve">3. Определять </w:t>
            </w:r>
            <w:r w:rsidRPr="00B64575">
              <w:rPr>
                <w:bCs/>
              </w:rPr>
              <w:lastRenderedPageBreak/>
              <w:t>план выполнения заданий на уроках, внеурочной деятельности, жизненных ситуациях под руководством учителя.</w:t>
            </w:r>
          </w:p>
          <w:p w:rsidR="000C4C51" w:rsidRPr="00B64575" w:rsidRDefault="000C4C51" w:rsidP="000C4C51">
            <w:pPr>
              <w:rPr>
                <w:b/>
              </w:rPr>
            </w:pPr>
            <w:r w:rsidRPr="00B64575">
              <w:rPr>
                <w:bCs/>
              </w:rPr>
              <w:t>4. Использовать в своей деятельности простейшие приборы: линейку, треугольник и т.д.</w:t>
            </w:r>
          </w:p>
        </w:tc>
        <w:tc>
          <w:tcPr>
            <w:tcW w:w="0" w:type="auto"/>
          </w:tcPr>
          <w:p w:rsidR="000C4C51" w:rsidRPr="00B64575" w:rsidRDefault="000C4C51" w:rsidP="000C4C51">
            <w:pPr>
              <w:rPr>
                <w:bCs/>
              </w:rPr>
            </w:pPr>
            <w:r w:rsidRPr="00B64575">
              <w:rPr>
                <w:bCs/>
              </w:rPr>
              <w:lastRenderedPageBreak/>
              <w:t xml:space="preserve">1. Ориентироваться в учебнике: определять умения, которые будут сформированы на основе изучения данного раздела. </w:t>
            </w:r>
          </w:p>
          <w:p w:rsidR="000C4C51" w:rsidRPr="00B64575" w:rsidRDefault="000C4C51" w:rsidP="000C4C51">
            <w:pPr>
              <w:rPr>
                <w:bCs/>
              </w:rPr>
            </w:pPr>
            <w:r w:rsidRPr="00B64575">
              <w:rPr>
                <w:bCs/>
              </w:rPr>
              <w:t>2. Отвечать на простые вопросы учителя, находить нужную информацию в учебнике.</w:t>
            </w:r>
          </w:p>
          <w:p w:rsidR="000C4C51" w:rsidRPr="00B64575" w:rsidRDefault="000C4C51" w:rsidP="000C4C51">
            <w:pPr>
              <w:rPr>
                <w:bCs/>
              </w:rPr>
            </w:pPr>
            <w:r w:rsidRPr="00B64575">
              <w:rPr>
                <w:bCs/>
              </w:rPr>
              <w:t xml:space="preserve">3. Сравнивать предметы, объекты: </w:t>
            </w:r>
            <w:r w:rsidRPr="00B64575">
              <w:rPr>
                <w:bCs/>
              </w:rPr>
              <w:lastRenderedPageBreak/>
              <w:t>находить общее и различие.</w:t>
            </w:r>
          </w:p>
          <w:p w:rsidR="000C4C51" w:rsidRPr="00B64575" w:rsidRDefault="000C4C51" w:rsidP="000C4C51">
            <w:pPr>
              <w:rPr>
                <w:bCs/>
              </w:rPr>
            </w:pPr>
            <w:r w:rsidRPr="00B64575">
              <w:rPr>
                <w:bCs/>
              </w:rPr>
              <w:t>4. Группировать предметы, объекты на основе существенных признаков.</w:t>
            </w:r>
          </w:p>
          <w:p w:rsidR="000C4C51" w:rsidRPr="00B64575" w:rsidRDefault="000C4C51" w:rsidP="000C4C51">
            <w:pPr>
              <w:rPr>
                <w:bCs/>
              </w:rPr>
            </w:pPr>
            <w:r w:rsidRPr="00B64575">
              <w:rPr>
                <w:bCs/>
              </w:rPr>
              <w:t xml:space="preserve">5. Подробно пересказывать </w:t>
            </w:r>
            <w:proofErr w:type="gramStart"/>
            <w:r w:rsidRPr="00B64575">
              <w:rPr>
                <w:bCs/>
              </w:rPr>
              <w:t>прочитанное</w:t>
            </w:r>
            <w:proofErr w:type="gramEnd"/>
            <w:r w:rsidRPr="00B64575">
              <w:rPr>
                <w:bCs/>
              </w:rPr>
              <w:t xml:space="preserve"> или прослушанное; определять тему. </w:t>
            </w:r>
          </w:p>
        </w:tc>
        <w:tc>
          <w:tcPr>
            <w:tcW w:w="0" w:type="auto"/>
          </w:tcPr>
          <w:p w:rsidR="000C4C51" w:rsidRPr="00B64575" w:rsidRDefault="000C4C51" w:rsidP="000C4C51">
            <w:pPr>
              <w:rPr>
                <w:bCs/>
              </w:rPr>
            </w:pPr>
            <w:r w:rsidRPr="00B64575">
              <w:rPr>
                <w:bCs/>
              </w:rPr>
              <w:lastRenderedPageBreak/>
              <w:t>1. Участвовать в диалоге на уроке и в жизненных ситуациях.</w:t>
            </w:r>
          </w:p>
          <w:p w:rsidR="000C4C51" w:rsidRPr="00B64575" w:rsidRDefault="000C4C51" w:rsidP="000C4C51">
            <w:pPr>
              <w:rPr>
                <w:bCs/>
              </w:rPr>
            </w:pPr>
            <w:r w:rsidRPr="00B64575">
              <w:rPr>
                <w:bCs/>
              </w:rPr>
              <w:t xml:space="preserve">2. Отвечать на вопросы учителя, товарищей по классу. </w:t>
            </w:r>
          </w:p>
          <w:p w:rsidR="000C4C51" w:rsidRPr="00B64575" w:rsidRDefault="000C4C51" w:rsidP="000C4C51">
            <w:pPr>
              <w:rPr>
                <w:bCs/>
              </w:rPr>
            </w:pPr>
            <w:r w:rsidRPr="00B64575">
              <w:rPr>
                <w:bCs/>
              </w:rPr>
              <w:t>2. Соблюдать простейшие нормы речевого этикета: здороваться, прощаться, благодарить.</w:t>
            </w:r>
          </w:p>
          <w:p w:rsidR="000C4C51" w:rsidRPr="00B64575" w:rsidRDefault="000C4C51" w:rsidP="000C4C51">
            <w:pPr>
              <w:rPr>
                <w:bCs/>
              </w:rPr>
            </w:pPr>
            <w:r w:rsidRPr="00B64575">
              <w:rPr>
                <w:bCs/>
              </w:rPr>
              <w:t xml:space="preserve">3. Слушать и понимать речь </w:t>
            </w:r>
            <w:r w:rsidRPr="00B64575">
              <w:rPr>
                <w:bCs/>
              </w:rPr>
              <w:lastRenderedPageBreak/>
              <w:t>других.</w:t>
            </w:r>
          </w:p>
          <w:p w:rsidR="000C4C51" w:rsidRPr="00B64575" w:rsidRDefault="000C4C51" w:rsidP="000C4C51">
            <w:pPr>
              <w:rPr>
                <w:bCs/>
              </w:rPr>
            </w:pPr>
            <w:r w:rsidRPr="00B64575">
              <w:rPr>
                <w:bCs/>
              </w:rPr>
              <w:t xml:space="preserve">4. Участвовать  в паре. </w:t>
            </w:r>
          </w:p>
          <w:p w:rsidR="000C4C51" w:rsidRPr="00B64575" w:rsidRDefault="000C4C51" w:rsidP="000C4C51">
            <w:pPr>
              <w:rPr>
                <w:bCs/>
              </w:rPr>
            </w:pPr>
          </w:p>
        </w:tc>
      </w:tr>
      <w:tr w:rsidR="000C4C51" w:rsidRPr="00B64575" w:rsidTr="00874C23">
        <w:trPr>
          <w:trHeight w:val="100"/>
        </w:trPr>
        <w:tc>
          <w:tcPr>
            <w:tcW w:w="0" w:type="auto"/>
          </w:tcPr>
          <w:p w:rsidR="000C4C51" w:rsidRPr="00B64575" w:rsidRDefault="000C4C51" w:rsidP="000C4C51">
            <w:pPr>
              <w:jc w:val="center"/>
              <w:rPr>
                <w:b/>
                <w:bCs/>
              </w:rPr>
            </w:pPr>
            <w:r w:rsidRPr="00B64575">
              <w:rPr>
                <w:b/>
                <w:bCs/>
              </w:rPr>
              <w:lastRenderedPageBreak/>
              <w:t>2 класс</w:t>
            </w:r>
          </w:p>
        </w:tc>
        <w:tc>
          <w:tcPr>
            <w:tcW w:w="0" w:type="auto"/>
          </w:tcPr>
          <w:p w:rsidR="000C4C51" w:rsidRPr="00B64575" w:rsidRDefault="000C4C51" w:rsidP="000C4C51">
            <w:pPr>
              <w:rPr>
                <w:bCs/>
              </w:rPr>
            </w:pPr>
            <w:r w:rsidRPr="00B64575">
              <w:rPr>
                <w:bCs/>
              </w:rPr>
              <w:t xml:space="preserve">1. </w:t>
            </w:r>
            <w:proofErr w:type="gramStart"/>
            <w:r w:rsidRPr="00B64575">
              <w:rPr>
                <w:bCs/>
              </w:rPr>
              <w:t>Ценить и принимать следующие базовые ценности:  «добро», «терпение», «родина», «природа», «семья», «мир», «настоящий друг».</w:t>
            </w:r>
            <w:proofErr w:type="gramEnd"/>
          </w:p>
          <w:p w:rsidR="000C4C51" w:rsidRPr="00B64575" w:rsidRDefault="000C4C51" w:rsidP="000C4C51">
            <w:pPr>
              <w:rPr>
                <w:bCs/>
              </w:rPr>
            </w:pPr>
            <w:r w:rsidRPr="00B64575">
              <w:rPr>
                <w:bCs/>
              </w:rPr>
              <w:t xml:space="preserve">2. Уважение к своему народу, к своей родине.  </w:t>
            </w:r>
          </w:p>
          <w:p w:rsidR="000C4C51" w:rsidRPr="00B64575" w:rsidRDefault="000C4C51" w:rsidP="000C4C51">
            <w:pPr>
              <w:rPr>
                <w:bCs/>
              </w:rPr>
            </w:pPr>
            <w:r w:rsidRPr="00B64575">
              <w:rPr>
                <w:bCs/>
              </w:rPr>
              <w:t xml:space="preserve">3. Освоение личностного смысла учения, желания учиться. </w:t>
            </w:r>
          </w:p>
          <w:p w:rsidR="000C4C51" w:rsidRPr="00B64575" w:rsidRDefault="000C4C51" w:rsidP="000C4C51">
            <w:pPr>
              <w:rPr>
                <w:bCs/>
              </w:rPr>
            </w:pPr>
            <w:r w:rsidRPr="00B64575">
              <w:rPr>
                <w:bCs/>
              </w:rPr>
              <w:t>4. Оценка жизненных ситуаций  и поступков героев художественных текстов с точки зрения общечеловеческих норм.</w:t>
            </w:r>
          </w:p>
        </w:tc>
        <w:tc>
          <w:tcPr>
            <w:tcW w:w="0" w:type="auto"/>
          </w:tcPr>
          <w:p w:rsidR="000C4C51" w:rsidRPr="00B64575" w:rsidRDefault="000C4C51" w:rsidP="000C4C51">
            <w:pPr>
              <w:rPr>
                <w:bCs/>
              </w:rPr>
            </w:pPr>
            <w:r w:rsidRPr="00B64575">
              <w:rPr>
                <w:bCs/>
              </w:rPr>
              <w:t>1. Самостоятельно организовывать свое рабочее место.</w:t>
            </w:r>
          </w:p>
          <w:p w:rsidR="000C4C51" w:rsidRPr="00B64575" w:rsidRDefault="000C4C51" w:rsidP="000C4C51">
            <w:pPr>
              <w:rPr>
                <w:bCs/>
              </w:rPr>
            </w:pPr>
            <w:r w:rsidRPr="00B64575">
              <w:rPr>
                <w:bCs/>
              </w:rPr>
              <w:t>2. Следовать режиму организации учебной и внеучебной деятельности.</w:t>
            </w:r>
          </w:p>
          <w:p w:rsidR="000C4C51" w:rsidRPr="00B64575" w:rsidRDefault="000C4C51" w:rsidP="000C4C51">
            <w:pPr>
              <w:rPr>
                <w:bCs/>
              </w:rPr>
            </w:pPr>
            <w:r w:rsidRPr="00B64575">
              <w:rPr>
                <w:bCs/>
              </w:rPr>
              <w:t xml:space="preserve">3. Определять цель учебной деятельности с помощью учителя и самостоятельно. </w:t>
            </w:r>
          </w:p>
          <w:p w:rsidR="000C4C51" w:rsidRPr="00B64575" w:rsidRDefault="000C4C51" w:rsidP="000C4C51">
            <w:pPr>
              <w:rPr>
                <w:bCs/>
              </w:rPr>
            </w:pPr>
            <w:r w:rsidRPr="00B64575">
              <w:rPr>
                <w:bCs/>
              </w:rPr>
              <w:t>4. Определять план выполнения заданий на уроках, внеурочной деятельности, жизненных ситуациях под руководством учителя.</w:t>
            </w:r>
          </w:p>
          <w:p w:rsidR="000C4C51" w:rsidRPr="00B64575" w:rsidRDefault="000C4C51" w:rsidP="000C4C51">
            <w:pPr>
              <w:rPr>
                <w:bCs/>
              </w:rPr>
            </w:pPr>
            <w:r w:rsidRPr="00B64575">
              <w:rPr>
                <w:bCs/>
              </w:rPr>
              <w:t>5.  Соотносить выполненное задание  с образцом, предложенным учителем.</w:t>
            </w:r>
          </w:p>
          <w:p w:rsidR="000C4C51" w:rsidRPr="00B64575" w:rsidRDefault="000C4C51" w:rsidP="000C4C51">
            <w:pPr>
              <w:rPr>
                <w:bCs/>
              </w:rPr>
            </w:pPr>
            <w:r w:rsidRPr="00B64575">
              <w:rPr>
                <w:bCs/>
              </w:rPr>
              <w:t xml:space="preserve">6. Использовать в работе простейшие  инструменты и более сложные приборы (циркуль). </w:t>
            </w:r>
          </w:p>
          <w:p w:rsidR="000C4C51" w:rsidRPr="00B64575" w:rsidRDefault="000C4C51" w:rsidP="000C4C51">
            <w:pPr>
              <w:rPr>
                <w:bCs/>
              </w:rPr>
            </w:pPr>
            <w:r w:rsidRPr="00B64575">
              <w:rPr>
                <w:bCs/>
              </w:rPr>
              <w:t>6. Корректировать выполнение задания в дальнейшем.</w:t>
            </w:r>
          </w:p>
          <w:p w:rsidR="000C4C51" w:rsidRPr="00B64575" w:rsidRDefault="000C4C51" w:rsidP="000C4C51">
            <w:pPr>
              <w:rPr>
                <w:bCs/>
              </w:rPr>
            </w:pPr>
            <w:r w:rsidRPr="00B64575">
              <w:rPr>
                <w:bCs/>
              </w:rPr>
              <w:t xml:space="preserve">7. Оценка своего </w:t>
            </w:r>
            <w:r w:rsidRPr="00B64575">
              <w:rPr>
                <w:bCs/>
              </w:rPr>
              <w:lastRenderedPageBreak/>
              <w:t xml:space="preserve">задания по следующим параметрам: легко выполнять, возникли сложности при выполнении. </w:t>
            </w:r>
          </w:p>
          <w:p w:rsidR="000C4C51" w:rsidRPr="00B64575" w:rsidRDefault="000C4C51" w:rsidP="000C4C51">
            <w:pPr>
              <w:rPr>
                <w:bCs/>
              </w:rPr>
            </w:pPr>
          </w:p>
          <w:p w:rsidR="000C4C51" w:rsidRPr="00B64575" w:rsidRDefault="000C4C51" w:rsidP="000C4C51">
            <w:pPr>
              <w:rPr>
                <w:bCs/>
              </w:rPr>
            </w:pPr>
          </w:p>
        </w:tc>
        <w:tc>
          <w:tcPr>
            <w:tcW w:w="0" w:type="auto"/>
          </w:tcPr>
          <w:p w:rsidR="000C4C51" w:rsidRPr="00B64575" w:rsidRDefault="000C4C51" w:rsidP="000C4C51">
            <w:pPr>
              <w:rPr>
                <w:bCs/>
              </w:rPr>
            </w:pPr>
            <w:r w:rsidRPr="00B64575">
              <w:rPr>
                <w:bCs/>
              </w:rPr>
              <w:lastRenderedPageBreak/>
              <w:t xml:space="preserve">1. Ориентироваться в учебнике: определять умения, которые будут сформированы на основе изучения данного раздела; определять круг своего незнания. </w:t>
            </w:r>
          </w:p>
          <w:p w:rsidR="000C4C51" w:rsidRPr="00B64575" w:rsidRDefault="000C4C51" w:rsidP="000C4C51">
            <w:pPr>
              <w:rPr>
                <w:bCs/>
              </w:rPr>
            </w:pPr>
            <w:r w:rsidRPr="00B64575">
              <w:rPr>
                <w:bCs/>
              </w:rPr>
              <w:t>2. Отвечать на простые  и сложные вопросы учителя, самим задавать вопросы, находить нужную информацию в учебнике.</w:t>
            </w:r>
          </w:p>
          <w:p w:rsidR="000C4C51" w:rsidRPr="00B64575" w:rsidRDefault="000C4C51" w:rsidP="000C4C51">
            <w:pPr>
              <w:rPr>
                <w:bCs/>
              </w:rPr>
            </w:pPr>
            <w:r w:rsidRPr="00B64575">
              <w:rPr>
                <w:bCs/>
              </w:rPr>
              <w:t xml:space="preserve">3. Сравнивать  и группировать предметы, объекты  по нескольким основаниям; находить закономерности; самостоятельно продолжать их по </w:t>
            </w:r>
            <w:proofErr w:type="gramStart"/>
            <w:r w:rsidRPr="00B64575">
              <w:rPr>
                <w:bCs/>
              </w:rPr>
              <w:t>установленном</w:t>
            </w:r>
            <w:proofErr w:type="gramEnd"/>
            <w:r w:rsidRPr="00B64575">
              <w:rPr>
                <w:bCs/>
              </w:rPr>
              <w:t xml:space="preserve"> правилу. </w:t>
            </w:r>
          </w:p>
          <w:p w:rsidR="000C4C51" w:rsidRPr="00B64575" w:rsidRDefault="000C4C51" w:rsidP="000C4C51">
            <w:pPr>
              <w:rPr>
                <w:bCs/>
              </w:rPr>
            </w:pPr>
            <w:r w:rsidRPr="00B64575">
              <w:rPr>
                <w:bCs/>
              </w:rPr>
              <w:t xml:space="preserve"> 4. Подробно пересказывать прочитанное или прослушанное;  составлять простой план</w:t>
            </w:r>
            <w:proofErr w:type="gramStart"/>
            <w:r w:rsidRPr="00B64575">
              <w:rPr>
                <w:bCs/>
              </w:rPr>
              <w:t xml:space="preserve"> .</w:t>
            </w:r>
            <w:proofErr w:type="gramEnd"/>
          </w:p>
          <w:p w:rsidR="000C4C51" w:rsidRPr="00B64575" w:rsidRDefault="000C4C51" w:rsidP="000C4C51">
            <w:pPr>
              <w:rPr>
                <w:bCs/>
              </w:rPr>
            </w:pPr>
            <w:r w:rsidRPr="00B64575">
              <w:rPr>
                <w:bCs/>
              </w:rPr>
              <w:t xml:space="preserve">5. Определять,  в каких источниках  можно  найти  необходимую информацию для  выполнения задания. </w:t>
            </w:r>
          </w:p>
          <w:p w:rsidR="000C4C51" w:rsidRPr="00B64575" w:rsidRDefault="000C4C51" w:rsidP="000C4C51">
            <w:r w:rsidRPr="00B64575">
              <w:t xml:space="preserve">6. Находить </w:t>
            </w:r>
            <w:r w:rsidRPr="00B64575">
              <w:lastRenderedPageBreak/>
              <w:t>необходимую информацию,  как в учебнике, так и в  словарях в учебнике.</w:t>
            </w:r>
          </w:p>
          <w:p w:rsidR="000C4C51" w:rsidRPr="00B64575" w:rsidRDefault="000C4C51" w:rsidP="000C4C51">
            <w:r w:rsidRPr="00B64575">
              <w:t>7. Наблюдать и делать самостоятельные   простые выводы</w:t>
            </w:r>
          </w:p>
          <w:p w:rsidR="000C4C51" w:rsidRPr="00B64575" w:rsidRDefault="000C4C51" w:rsidP="000C4C51">
            <w:pPr>
              <w:rPr>
                <w:bCs/>
              </w:rPr>
            </w:pPr>
          </w:p>
        </w:tc>
        <w:tc>
          <w:tcPr>
            <w:tcW w:w="0" w:type="auto"/>
          </w:tcPr>
          <w:p w:rsidR="000C4C51" w:rsidRPr="00B64575" w:rsidRDefault="000C4C51" w:rsidP="000C4C51">
            <w:pPr>
              <w:rPr>
                <w:bCs/>
              </w:rPr>
            </w:pPr>
            <w:r w:rsidRPr="00B64575">
              <w:rPr>
                <w:bCs/>
              </w:rPr>
              <w:lastRenderedPageBreak/>
              <w:t>1.Участвовать в диалоге; слушать и понимать других, высказывать свою точку зрения на события, поступки.</w:t>
            </w:r>
          </w:p>
          <w:p w:rsidR="000C4C51" w:rsidRPr="00B64575" w:rsidRDefault="000C4C51" w:rsidP="000C4C51">
            <w:r w:rsidRPr="00B64575">
              <w:t xml:space="preserve">2.Оформлять свои мысли в устной и письменной речи с учетом своих учебных и жизненных речевых ситуаций. </w:t>
            </w:r>
          </w:p>
          <w:p w:rsidR="000C4C51" w:rsidRPr="00B64575" w:rsidRDefault="000C4C51" w:rsidP="000C4C51">
            <w:r w:rsidRPr="00B64575">
              <w:t xml:space="preserve">3.Читать вслух и про себя тексты учебников, других художественных и научно-популярных книг, понимать прочитанное. </w:t>
            </w:r>
          </w:p>
          <w:p w:rsidR="000C4C51" w:rsidRPr="00B64575" w:rsidRDefault="000C4C51" w:rsidP="000C4C51">
            <w:pPr>
              <w:rPr>
                <w:bCs/>
              </w:rPr>
            </w:pPr>
            <w:r w:rsidRPr="00B64575">
              <w:rPr>
                <w:bCs/>
              </w:rPr>
              <w:t>4. Выполняя различные роли в группе, сотрудничать в совместном решении проблемы (задачи).</w:t>
            </w:r>
          </w:p>
          <w:p w:rsidR="000C4C51" w:rsidRPr="00B64575" w:rsidRDefault="000C4C51" w:rsidP="000C4C51">
            <w:pPr>
              <w:rPr>
                <w:bCs/>
              </w:rPr>
            </w:pPr>
          </w:p>
        </w:tc>
      </w:tr>
      <w:tr w:rsidR="000C4C51" w:rsidRPr="00B64575" w:rsidTr="00874C23">
        <w:trPr>
          <w:trHeight w:val="100"/>
        </w:trPr>
        <w:tc>
          <w:tcPr>
            <w:tcW w:w="0" w:type="auto"/>
          </w:tcPr>
          <w:p w:rsidR="000C4C51" w:rsidRPr="00B64575" w:rsidRDefault="000C4C51" w:rsidP="000C4C51">
            <w:pPr>
              <w:jc w:val="center"/>
              <w:rPr>
                <w:b/>
                <w:bCs/>
              </w:rPr>
            </w:pPr>
            <w:r w:rsidRPr="00B64575">
              <w:rPr>
                <w:b/>
                <w:bCs/>
              </w:rPr>
              <w:lastRenderedPageBreak/>
              <w:t>3 класс</w:t>
            </w:r>
          </w:p>
        </w:tc>
        <w:tc>
          <w:tcPr>
            <w:tcW w:w="0" w:type="auto"/>
          </w:tcPr>
          <w:p w:rsidR="000C4C51" w:rsidRPr="00B64575" w:rsidRDefault="000C4C51" w:rsidP="000C4C51">
            <w:pPr>
              <w:rPr>
                <w:bCs/>
              </w:rPr>
            </w:pPr>
            <w:r w:rsidRPr="00B64575">
              <w:rPr>
                <w:bCs/>
              </w:rPr>
              <w:t xml:space="preserve">1. </w:t>
            </w:r>
            <w:proofErr w:type="gramStart"/>
            <w:r w:rsidRPr="00B64575">
              <w:rPr>
                <w:bCs/>
              </w:rPr>
              <w:t>Ценить и принимать следующие базовые ценности:  «добро», «терпение», «родина», «природа», «семья», «мир», «настоящий друг», «справедливость», «желание понимать друг друга», «понимать позицию другого».</w:t>
            </w:r>
            <w:proofErr w:type="gramEnd"/>
          </w:p>
          <w:p w:rsidR="000C4C51" w:rsidRPr="00B64575" w:rsidRDefault="000C4C51" w:rsidP="000C4C51">
            <w:pPr>
              <w:rPr>
                <w:bCs/>
              </w:rPr>
            </w:pPr>
            <w:r w:rsidRPr="00B64575">
              <w:rPr>
                <w:bCs/>
              </w:rPr>
              <w:t>2. Уважение к своему народу, к другим народам, терпимость к обычаям и традициям других народов.</w:t>
            </w:r>
          </w:p>
          <w:p w:rsidR="000C4C51" w:rsidRPr="00B64575" w:rsidRDefault="000C4C51" w:rsidP="000C4C51">
            <w:pPr>
              <w:rPr>
                <w:bCs/>
              </w:rPr>
            </w:pPr>
            <w:r w:rsidRPr="00B64575">
              <w:rPr>
                <w:bCs/>
              </w:rPr>
              <w:t>3. Освоение личностного смысла учения; желания продолжать свою учебу.</w:t>
            </w:r>
          </w:p>
          <w:p w:rsidR="000C4C51" w:rsidRPr="00B64575" w:rsidRDefault="000C4C51" w:rsidP="000C4C51">
            <w:pPr>
              <w:rPr>
                <w:bCs/>
              </w:rPr>
            </w:pPr>
            <w:r w:rsidRPr="00B64575">
              <w:rPr>
                <w:bCs/>
              </w:rPr>
              <w:t>4. Оценка жизненных ситуаций  и поступков героев художественных текстов с точки зрения общечеловеческих норм, нравственных и этических ценностей.</w:t>
            </w:r>
          </w:p>
        </w:tc>
        <w:tc>
          <w:tcPr>
            <w:tcW w:w="0" w:type="auto"/>
          </w:tcPr>
          <w:p w:rsidR="000C4C51" w:rsidRPr="00B64575" w:rsidRDefault="000C4C51" w:rsidP="000C4C51">
            <w:pPr>
              <w:rPr>
                <w:bCs/>
              </w:rPr>
            </w:pPr>
            <w:r w:rsidRPr="00B64575">
              <w:rPr>
                <w:bCs/>
              </w:rPr>
              <w:t>1. Самостоятельно организовывать свое рабочее место в соответствии с целью выполнения заданий.</w:t>
            </w:r>
          </w:p>
          <w:p w:rsidR="000C4C51" w:rsidRPr="00B64575" w:rsidRDefault="000C4C51" w:rsidP="000C4C51">
            <w:pPr>
              <w:rPr>
                <w:bCs/>
              </w:rPr>
            </w:pPr>
            <w:r w:rsidRPr="00B64575">
              <w:rPr>
                <w:bCs/>
              </w:rPr>
              <w:t>2. Самостоятельно определять важность или  необходимость выполнения различных задания в учебном  процессе и жизненных ситуациях.</w:t>
            </w:r>
          </w:p>
          <w:p w:rsidR="000C4C51" w:rsidRPr="00B64575" w:rsidRDefault="000C4C51" w:rsidP="000C4C51">
            <w:pPr>
              <w:rPr>
                <w:bCs/>
              </w:rPr>
            </w:pPr>
            <w:r w:rsidRPr="00B64575">
              <w:rPr>
                <w:bCs/>
              </w:rPr>
              <w:t xml:space="preserve">3. Определять цель учебной деятельности с помощью самостоятельно. </w:t>
            </w:r>
          </w:p>
          <w:p w:rsidR="000C4C51" w:rsidRPr="00B64575" w:rsidRDefault="000C4C51" w:rsidP="000C4C51">
            <w:pPr>
              <w:rPr>
                <w:bCs/>
              </w:rPr>
            </w:pPr>
            <w:r w:rsidRPr="00B64575">
              <w:rPr>
                <w:bCs/>
              </w:rPr>
              <w:t>4. Определять план выполнения заданий на уроках, внеурочной деятельности, жизненных ситуациях под руководством учителя.</w:t>
            </w:r>
          </w:p>
          <w:p w:rsidR="000C4C51" w:rsidRPr="00B64575" w:rsidRDefault="000C4C51" w:rsidP="000C4C51">
            <w:pPr>
              <w:rPr>
                <w:bCs/>
              </w:rPr>
            </w:pPr>
            <w:r w:rsidRPr="00B64575">
              <w:rPr>
                <w:bCs/>
              </w:rPr>
              <w:t xml:space="preserve">5. Определять правильность выполненного задания  на основе сравнения с предыдущими заданиями, или на основе различных образцов. </w:t>
            </w:r>
          </w:p>
          <w:p w:rsidR="000C4C51" w:rsidRPr="00B64575" w:rsidRDefault="000C4C51" w:rsidP="000C4C51">
            <w:pPr>
              <w:rPr>
                <w:bCs/>
              </w:rPr>
            </w:pPr>
            <w:r w:rsidRPr="00B64575">
              <w:rPr>
                <w:bCs/>
              </w:rPr>
              <w:t xml:space="preserve">6. Корректировать выполнение задания в соответствии с планом, </w:t>
            </w:r>
            <w:r w:rsidRPr="00B64575">
              <w:rPr>
                <w:bCs/>
              </w:rPr>
              <w:lastRenderedPageBreak/>
              <w:t xml:space="preserve">условиями выполнения, результатом действий на определенном этапе. </w:t>
            </w:r>
          </w:p>
          <w:p w:rsidR="000C4C51" w:rsidRPr="00B64575" w:rsidRDefault="000C4C51" w:rsidP="000C4C51">
            <w:pPr>
              <w:rPr>
                <w:bCs/>
              </w:rPr>
            </w:pPr>
            <w:r w:rsidRPr="00B64575">
              <w:rPr>
                <w:bCs/>
              </w:rPr>
              <w:t xml:space="preserve">7. Использовать в работе литературу, инструменты, приборы. </w:t>
            </w:r>
          </w:p>
          <w:p w:rsidR="000C4C51" w:rsidRPr="00B64575" w:rsidRDefault="000C4C51" w:rsidP="000C4C51">
            <w:pPr>
              <w:rPr>
                <w:bCs/>
              </w:rPr>
            </w:pPr>
            <w:r w:rsidRPr="00B64575">
              <w:rPr>
                <w:bCs/>
              </w:rPr>
              <w:t>8. Оценка своего задания по  параметрам, заранее представленным.</w:t>
            </w:r>
          </w:p>
          <w:p w:rsidR="000C4C51" w:rsidRPr="00B64575" w:rsidRDefault="000C4C51" w:rsidP="000C4C51">
            <w:pPr>
              <w:rPr>
                <w:bCs/>
              </w:rPr>
            </w:pPr>
          </w:p>
          <w:p w:rsidR="000C4C51" w:rsidRPr="00B64575" w:rsidRDefault="000C4C51" w:rsidP="000C4C51">
            <w:pPr>
              <w:rPr>
                <w:bCs/>
              </w:rPr>
            </w:pPr>
          </w:p>
        </w:tc>
        <w:tc>
          <w:tcPr>
            <w:tcW w:w="0" w:type="auto"/>
          </w:tcPr>
          <w:p w:rsidR="000C4C51" w:rsidRPr="00B64575" w:rsidRDefault="000C4C51" w:rsidP="000C4C51">
            <w:pPr>
              <w:rPr>
                <w:bCs/>
              </w:rPr>
            </w:pPr>
            <w:r w:rsidRPr="00B64575">
              <w:rPr>
                <w:bCs/>
              </w:rPr>
              <w:lastRenderedPageBreak/>
              <w:t xml:space="preserve">1. Ориентироваться в учебнике: определять умения, которые будут сформированы на основе изучения данного раздела; определять круг своего незнания; планировать свою работу по изучению незнакомого материала.  </w:t>
            </w:r>
          </w:p>
          <w:p w:rsidR="000C4C51" w:rsidRPr="00B64575" w:rsidRDefault="000C4C51" w:rsidP="000C4C51">
            <w:pPr>
              <w:rPr>
                <w:bCs/>
              </w:rPr>
            </w:pPr>
            <w:r w:rsidRPr="00B64575">
              <w:rPr>
                <w:bCs/>
              </w:rPr>
              <w:t>2. Самостоятельно предполагать, какая  дополнительная информация буде нужна для изучения незнакомого материала;</w:t>
            </w:r>
          </w:p>
          <w:p w:rsidR="000C4C51" w:rsidRPr="00B64575" w:rsidRDefault="000C4C51" w:rsidP="000C4C51">
            <w:pPr>
              <w:rPr>
                <w:bCs/>
              </w:rPr>
            </w:pPr>
            <w:r w:rsidRPr="00B64575">
              <w:rPr>
                <w:bCs/>
              </w:rPr>
              <w:t>отбирать необходимые  источники информации среди предложенных учителем словарей, энциклопедий, справочников.</w:t>
            </w:r>
          </w:p>
          <w:p w:rsidR="000C4C51" w:rsidRPr="00B64575" w:rsidRDefault="000C4C51" w:rsidP="000C4C51">
            <w:r w:rsidRPr="00B64575">
              <w:t xml:space="preserve">3. </w:t>
            </w:r>
            <w:proofErr w:type="gramStart"/>
            <w:r w:rsidRPr="00B64575">
              <w:t xml:space="preserve">Извлекать информацию, представленную в разных формах (текст, таблица, схема, экспонат, модель, </w:t>
            </w:r>
            <w:proofErr w:type="gramEnd"/>
          </w:p>
          <w:p w:rsidR="000C4C51" w:rsidRPr="00B64575" w:rsidRDefault="000C4C51" w:rsidP="000C4C51">
            <w:r w:rsidRPr="00B64575">
              <w:t>а, иллюстрация и др.)</w:t>
            </w:r>
          </w:p>
          <w:p w:rsidR="000C4C51" w:rsidRPr="00B64575" w:rsidRDefault="000C4C51" w:rsidP="000C4C51">
            <w:r w:rsidRPr="00B64575">
              <w:t>4. Представлять информацию в виде текста, таблицы, схемы, в том числе с помощью ИКТ.</w:t>
            </w:r>
          </w:p>
          <w:p w:rsidR="000C4C51" w:rsidRPr="00B64575" w:rsidRDefault="000C4C51" w:rsidP="000C4C51">
            <w:pPr>
              <w:rPr>
                <w:bCs/>
              </w:rPr>
            </w:pPr>
            <w:r w:rsidRPr="00B64575">
              <w:t xml:space="preserve">5. Анализировать, </w:t>
            </w:r>
            <w:r w:rsidRPr="00B64575">
              <w:lastRenderedPageBreak/>
              <w:t xml:space="preserve">сравнивать, группировать различные объекты, явления, факты. </w:t>
            </w:r>
          </w:p>
        </w:tc>
        <w:tc>
          <w:tcPr>
            <w:tcW w:w="0" w:type="auto"/>
          </w:tcPr>
          <w:p w:rsidR="000C4C51" w:rsidRPr="00B64575" w:rsidRDefault="000C4C51" w:rsidP="000C4C51">
            <w:pPr>
              <w:rPr>
                <w:bCs/>
              </w:rPr>
            </w:pPr>
            <w:r w:rsidRPr="00B64575">
              <w:rPr>
                <w:bCs/>
              </w:rPr>
              <w:lastRenderedPageBreak/>
              <w:t>1. Участвовать в диалоге; слушать и понимать других, высказывать свою точку зрения на события, поступки.</w:t>
            </w:r>
          </w:p>
          <w:p w:rsidR="000C4C51" w:rsidRPr="00B64575" w:rsidRDefault="000C4C51" w:rsidP="000C4C51">
            <w:r w:rsidRPr="00B64575">
              <w:t xml:space="preserve">2.Оформлять свои мысли в устной и письменной речи с учетом своих учебных и жизненных речевых ситуаций. </w:t>
            </w:r>
          </w:p>
          <w:p w:rsidR="000C4C51" w:rsidRPr="00B64575" w:rsidRDefault="000C4C51" w:rsidP="000C4C51">
            <w:r w:rsidRPr="00B64575">
              <w:t xml:space="preserve">3.Читать вслух и про себя тексты учебников, других художественных и научно-популярных книг, понимать прочитанное. </w:t>
            </w:r>
          </w:p>
          <w:p w:rsidR="000C4C51" w:rsidRPr="00B64575" w:rsidRDefault="000C4C51" w:rsidP="000C4C51">
            <w:pPr>
              <w:rPr>
                <w:bCs/>
              </w:rPr>
            </w:pPr>
            <w:r w:rsidRPr="00B64575">
              <w:rPr>
                <w:bCs/>
              </w:rPr>
              <w:t>4. Выполняя различные роли в группе, сотрудничать в совместном решении проблемы (задачи).</w:t>
            </w:r>
          </w:p>
          <w:p w:rsidR="000C4C51" w:rsidRPr="00B64575" w:rsidRDefault="000C4C51" w:rsidP="000C4C51">
            <w:pPr>
              <w:rPr>
                <w:bCs/>
              </w:rPr>
            </w:pPr>
            <w:r w:rsidRPr="00B64575">
              <w:rPr>
                <w:bCs/>
              </w:rPr>
              <w:t xml:space="preserve">5. Отстаивать свою точку зрения, соблюдая правила речевого этикета. </w:t>
            </w:r>
          </w:p>
          <w:p w:rsidR="000C4C51" w:rsidRPr="00B64575" w:rsidRDefault="000C4C51" w:rsidP="000C4C51">
            <w:pPr>
              <w:rPr>
                <w:bCs/>
              </w:rPr>
            </w:pPr>
            <w:r w:rsidRPr="00B64575">
              <w:rPr>
                <w:bCs/>
              </w:rPr>
              <w:t>6. Критично относиться к своему мнению</w:t>
            </w:r>
          </w:p>
          <w:p w:rsidR="000C4C51" w:rsidRPr="00B64575" w:rsidRDefault="000C4C51" w:rsidP="000C4C51">
            <w:pPr>
              <w:rPr>
                <w:bCs/>
              </w:rPr>
            </w:pPr>
            <w:r w:rsidRPr="00B64575">
              <w:rPr>
                <w:bCs/>
              </w:rPr>
              <w:t xml:space="preserve">7. Понимать точку зрения другого </w:t>
            </w:r>
          </w:p>
          <w:p w:rsidR="000C4C51" w:rsidRPr="00B64575" w:rsidRDefault="000C4C51" w:rsidP="000C4C51">
            <w:pPr>
              <w:rPr>
                <w:bCs/>
              </w:rPr>
            </w:pPr>
            <w:r w:rsidRPr="00B64575">
              <w:rPr>
                <w:bCs/>
              </w:rPr>
              <w:t xml:space="preserve">8. Участвовать в работе группы, распределять роли, договариваться друг с другом. </w:t>
            </w:r>
          </w:p>
          <w:p w:rsidR="000C4C51" w:rsidRPr="00B64575" w:rsidRDefault="000C4C51" w:rsidP="000C4C51">
            <w:pPr>
              <w:rPr>
                <w:bCs/>
              </w:rPr>
            </w:pPr>
          </w:p>
        </w:tc>
      </w:tr>
      <w:tr w:rsidR="000C4C51" w:rsidRPr="00463D8B" w:rsidTr="00874C23">
        <w:trPr>
          <w:trHeight w:val="100"/>
        </w:trPr>
        <w:tc>
          <w:tcPr>
            <w:tcW w:w="0" w:type="auto"/>
          </w:tcPr>
          <w:p w:rsidR="000C4C51" w:rsidRPr="00B64575" w:rsidRDefault="000C4C51" w:rsidP="000C4C51">
            <w:pPr>
              <w:jc w:val="center"/>
              <w:rPr>
                <w:b/>
                <w:bCs/>
              </w:rPr>
            </w:pPr>
            <w:r w:rsidRPr="00B64575">
              <w:rPr>
                <w:b/>
                <w:bCs/>
              </w:rPr>
              <w:lastRenderedPageBreak/>
              <w:t>4 класс</w:t>
            </w:r>
          </w:p>
        </w:tc>
        <w:tc>
          <w:tcPr>
            <w:tcW w:w="0" w:type="auto"/>
          </w:tcPr>
          <w:p w:rsidR="000C4C51" w:rsidRPr="00B64575" w:rsidRDefault="000C4C51" w:rsidP="000C4C51">
            <w:pPr>
              <w:rPr>
                <w:bCs/>
              </w:rPr>
            </w:pPr>
            <w:r w:rsidRPr="00B64575">
              <w:rPr>
                <w:bCs/>
              </w:rPr>
              <w:t xml:space="preserve">1. </w:t>
            </w:r>
            <w:proofErr w:type="gramStart"/>
            <w:r w:rsidRPr="00B64575">
              <w:rPr>
                <w:bCs/>
              </w:rPr>
              <w:t>Ценить и принимать следующие базовые ценности:  «добро», «терпение», «родина», «природа», «семья», «мир», «настоящий друг», «справедливость», «желание понимать друг друга», «понимать позицию другого», «народ», «национальность» и т.д.</w:t>
            </w:r>
            <w:proofErr w:type="gramEnd"/>
          </w:p>
          <w:p w:rsidR="000C4C51" w:rsidRPr="00B64575" w:rsidRDefault="000C4C51" w:rsidP="000C4C51">
            <w:pPr>
              <w:rPr>
                <w:bCs/>
              </w:rPr>
            </w:pPr>
            <w:r w:rsidRPr="00B64575">
              <w:rPr>
                <w:bCs/>
              </w:rPr>
              <w:t>2. Уважение  к своему народу, к другим народам, принятие ценностей других народов.</w:t>
            </w:r>
          </w:p>
          <w:p w:rsidR="000C4C51" w:rsidRPr="00B64575" w:rsidRDefault="000C4C51" w:rsidP="000C4C51">
            <w:pPr>
              <w:rPr>
                <w:bCs/>
              </w:rPr>
            </w:pPr>
            <w:r w:rsidRPr="00B64575">
              <w:rPr>
                <w:bCs/>
              </w:rPr>
              <w:t>3. Освоение личностного смысла учения;  выбор дальнейшего образовательного маршрута.</w:t>
            </w:r>
          </w:p>
          <w:p w:rsidR="000C4C51" w:rsidRPr="00B64575" w:rsidRDefault="000C4C51" w:rsidP="000C4C51">
            <w:pPr>
              <w:rPr>
                <w:bCs/>
              </w:rPr>
            </w:pPr>
            <w:r w:rsidRPr="00B64575">
              <w:rPr>
                <w:bCs/>
              </w:rPr>
              <w:t xml:space="preserve">4. Оценка жизненных ситуаций  и поступков героев художественных текстов с точки зрения общечеловеческих норм, нравственных и этических ценностей, ценностей </w:t>
            </w:r>
            <w:r w:rsidRPr="00B64575">
              <w:rPr>
                <w:bCs/>
              </w:rPr>
              <w:lastRenderedPageBreak/>
              <w:t>гражданина России.</w:t>
            </w:r>
          </w:p>
        </w:tc>
        <w:tc>
          <w:tcPr>
            <w:tcW w:w="0" w:type="auto"/>
          </w:tcPr>
          <w:p w:rsidR="000C4C51" w:rsidRPr="00B64575" w:rsidRDefault="000C4C51" w:rsidP="000C4C51">
            <w:pPr>
              <w:rPr>
                <w:bCs/>
              </w:rPr>
            </w:pPr>
            <w:r w:rsidRPr="00B64575">
              <w:rPr>
                <w:bCs/>
              </w:rPr>
              <w:lastRenderedPageBreak/>
              <w:t>1. Самостоятельно  формулировать задание: определять его цель, планировать алгоритм его выполнения, корректировать работу по ходу его выполнения, самостоятельно оценивать.</w:t>
            </w:r>
          </w:p>
          <w:p w:rsidR="000C4C51" w:rsidRPr="00B64575" w:rsidRDefault="000C4C51" w:rsidP="000C4C51">
            <w:pPr>
              <w:rPr>
                <w:bCs/>
              </w:rPr>
            </w:pPr>
            <w:r w:rsidRPr="00B64575">
              <w:rPr>
                <w:bCs/>
              </w:rPr>
              <w:t xml:space="preserve">2. Использовать  </w:t>
            </w:r>
            <w:proofErr w:type="gramStart"/>
            <w:r w:rsidRPr="00B64575">
              <w:rPr>
                <w:bCs/>
              </w:rPr>
              <w:t>при</w:t>
            </w:r>
            <w:proofErr w:type="gramEnd"/>
            <w:r w:rsidRPr="00B64575">
              <w:rPr>
                <w:bCs/>
              </w:rPr>
              <w:t xml:space="preserve"> выполнения задания различные средства: справочную литературу, ИКТ, инструменты и приборы. </w:t>
            </w:r>
          </w:p>
          <w:p w:rsidR="000C4C51" w:rsidRPr="00B64575" w:rsidRDefault="000C4C51" w:rsidP="000C4C51">
            <w:pPr>
              <w:rPr>
                <w:bCs/>
              </w:rPr>
            </w:pPr>
            <w:r w:rsidRPr="00B64575">
              <w:rPr>
                <w:bCs/>
              </w:rPr>
              <w:t xml:space="preserve">3. Определять самостоятельно критерии оценивания, давать самооценку. </w:t>
            </w:r>
          </w:p>
        </w:tc>
        <w:tc>
          <w:tcPr>
            <w:tcW w:w="0" w:type="auto"/>
          </w:tcPr>
          <w:p w:rsidR="000C4C51" w:rsidRPr="00B64575" w:rsidRDefault="000C4C51" w:rsidP="000C4C51">
            <w:pPr>
              <w:rPr>
                <w:bCs/>
              </w:rPr>
            </w:pPr>
            <w:r w:rsidRPr="00B64575">
              <w:rPr>
                <w:bCs/>
              </w:rPr>
              <w:t xml:space="preserve">1. Ориентироваться в учебнике: определять умения, которые будут сформированы на основе изучения данного раздела; определять круг своего незнания; планировать свою работу по изучению незнакомого материала.  </w:t>
            </w:r>
          </w:p>
          <w:p w:rsidR="000C4C51" w:rsidRPr="00B64575" w:rsidRDefault="000C4C51" w:rsidP="000C4C51">
            <w:pPr>
              <w:rPr>
                <w:bCs/>
              </w:rPr>
            </w:pPr>
            <w:r w:rsidRPr="00B64575">
              <w:rPr>
                <w:bCs/>
              </w:rPr>
              <w:t>2. Самостоятельно предполагать, какая  дополнительная информация буде нужна для изучения незнакомого материала;</w:t>
            </w:r>
          </w:p>
          <w:p w:rsidR="000C4C51" w:rsidRPr="00B64575" w:rsidRDefault="000C4C51" w:rsidP="000C4C51">
            <w:pPr>
              <w:rPr>
                <w:bCs/>
              </w:rPr>
            </w:pPr>
            <w:r w:rsidRPr="00B64575">
              <w:rPr>
                <w:bCs/>
              </w:rPr>
              <w:t>отбирать необходимые  источники информации среди предложенных учителем словарей, энциклопедий, справочников, электронные диски.</w:t>
            </w:r>
          </w:p>
          <w:p w:rsidR="000C4C51" w:rsidRPr="00B64575" w:rsidRDefault="000C4C51" w:rsidP="000C4C51">
            <w:pPr>
              <w:rPr>
                <w:bCs/>
              </w:rPr>
            </w:pPr>
            <w:r w:rsidRPr="00B64575">
              <w:rPr>
                <w:bCs/>
              </w:rPr>
              <w:t xml:space="preserve">3. Сопоставлять  и отбирать информацию, полученную из  различных источников (словари, </w:t>
            </w:r>
            <w:r w:rsidRPr="00B64575">
              <w:rPr>
                <w:bCs/>
              </w:rPr>
              <w:lastRenderedPageBreak/>
              <w:t xml:space="preserve">энциклопедии, справочники, электронные диски, сеть Интернет). </w:t>
            </w:r>
          </w:p>
          <w:p w:rsidR="000C4C51" w:rsidRPr="00B64575" w:rsidRDefault="000C4C51" w:rsidP="000C4C51">
            <w:pPr>
              <w:rPr>
                <w:bCs/>
              </w:rPr>
            </w:pPr>
            <w:r w:rsidRPr="00B64575">
              <w:rPr>
                <w:bCs/>
              </w:rPr>
              <w:t xml:space="preserve">4. Анализировать, сравнивать, группировать различные объекты, явления, факты. </w:t>
            </w:r>
          </w:p>
          <w:p w:rsidR="000C4C51" w:rsidRPr="00B64575" w:rsidRDefault="000C4C51" w:rsidP="000C4C51">
            <w:pPr>
              <w:rPr>
                <w:bCs/>
              </w:rPr>
            </w:pPr>
            <w:r w:rsidRPr="00B64575">
              <w:rPr>
                <w:bCs/>
              </w:rPr>
              <w:t>5. Самостоятельно делать выводы, перерабатывать информацию, преобразовывать её,  представлять информацию на основе схем, моделей, сообщений.</w:t>
            </w:r>
          </w:p>
          <w:p w:rsidR="000C4C51" w:rsidRPr="00B64575" w:rsidRDefault="000C4C51" w:rsidP="000C4C51">
            <w:pPr>
              <w:rPr>
                <w:bCs/>
              </w:rPr>
            </w:pPr>
            <w:r w:rsidRPr="00B64575">
              <w:rPr>
                <w:bCs/>
              </w:rPr>
              <w:t>6. Составлять сложный план текста.</w:t>
            </w:r>
          </w:p>
          <w:p w:rsidR="000C4C51" w:rsidRPr="00B64575" w:rsidRDefault="000C4C51" w:rsidP="000C4C51">
            <w:pPr>
              <w:rPr>
                <w:bCs/>
              </w:rPr>
            </w:pPr>
            <w:r w:rsidRPr="00B64575">
              <w:rPr>
                <w:bCs/>
              </w:rPr>
              <w:t>7. Уметь передавать содержание в сжатом, выборочном или развёрнутом виде.</w:t>
            </w:r>
          </w:p>
        </w:tc>
        <w:tc>
          <w:tcPr>
            <w:tcW w:w="0" w:type="auto"/>
          </w:tcPr>
          <w:p w:rsidR="000C4C51" w:rsidRPr="00B64575" w:rsidRDefault="000C4C51" w:rsidP="000C4C51">
            <w:pPr>
              <w:rPr>
                <w:bCs/>
              </w:rPr>
            </w:pPr>
            <w:r w:rsidRPr="00B64575">
              <w:rPr>
                <w:bCs/>
              </w:rPr>
              <w:lastRenderedPageBreak/>
              <w:t>Участвовать в диалоге; слушать и понимать других, высказывать свою точку зрения на события, поступки.</w:t>
            </w:r>
          </w:p>
          <w:p w:rsidR="000C4C51" w:rsidRPr="00B64575" w:rsidRDefault="000C4C51" w:rsidP="000C4C51">
            <w:r w:rsidRPr="00B64575">
              <w:t xml:space="preserve">2.Оформлять свои мысли в устной и письменной речи с учетом своих учебных и жизненных речевых ситуаций. </w:t>
            </w:r>
          </w:p>
          <w:p w:rsidR="000C4C51" w:rsidRPr="00B64575" w:rsidRDefault="000C4C51" w:rsidP="000C4C51">
            <w:r w:rsidRPr="00B64575">
              <w:t xml:space="preserve">3.Читать вслух и про себя тексты учебников, других художественных и научно-популярных книг, понимать прочитанное. </w:t>
            </w:r>
          </w:p>
          <w:p w:rsidR="000C4C51" w:rsidRPr="00B64575" w:rsidRDefault="000C4C51" w:rsidP="000C4C51">
            <w:pPr>
              <w:rPr>
                <w:bCs/>
              </w:rPr>
            </w:pPr>
            <w:r w:rsidRPr="00B64575">
              <w:rPr>
                <w:bCs/>
              </w:rPr>
              <w:t>4. Выполняя различные роли в группе, сотрудничать в совместном решении проблемы (задачи).</w:t>
            </w:r>
          </w:p>
          <w:p w:rsidR="000C4C51" w:rsidRPr="00B64575" w:rsidRDefault="000C4C51" w:rsidP="000C4C51">
            <w:pPr>
              <w:rPr>
                <w:bCs/>
              </w:rPr>
            </w:pPr>
            <w:r w:rsidRPr="00B64575">
              <w:rPr>
                <w:bCs/>
              </w:rPr>
              <w:t xml:space="preserve">5. Отстаивать свою точку зрения, соблюдая правила речевого этикета; аргументировать свою точку зрения с помощью фактов и дополнительных сведений.  </w:t>
            </w:r>
          </w:p>
          <w:p w:rsidR="000C4C51" w:rsidRPr="00B64575" w:rsidRDefault="000C4C51" w:rsidP="000C4C51">
            <w:pPr>
              <w:rPr>
                <w:bCs/>
              </w:rPr>
            </w:pPr>
            <w:r w:rsidRPr="00B64575">
              <w:rPr>
                <w:bCs/>
              </w:rPr>
              <w:t>6. Критично относиться к своему мнению.</w:t>
            </w:r>
            <w:r w:rsidRPr="00B64575">
              <w:t xml:space="preserve"> Уметь </w:t>
            </w:r>
            <w:r w:rsidRPr="00B64575">
              <w:lastRenderedPageBreak/>
              <w:t>взглянуть на ситуацию с иной позиции и договариваться с людьми иных позиций</w:t>
            </w:r>
            <w:r w:rsidRPr="00B64575">
              <w:rPr>
                <w:bCs/>
              </w:rPr>
              <w:t>.</w:t>
            </w:r>
          </w:p>
          <w:p w:rsidR="000C4C51" w:rsidRPr="00B64575" w:rsidRDefault="000C4C51" w:rsidP="000C4C51">
            <w:pPr>
              <w:rPr>
                <w:bCs/>
              </w:rPr>
            </w:pPr>
            <w:r w:rsidRPr="00B64575">
              <w:rPr>
                <w:bCs/>
              </w:rPr>
              <w:t xml:space="preserve">7. Понимать точку зрения другого </w:t>
            </w:r>
          </w:p>
          <w:p w:rsidR="000C4C51" w:rsidRPr="00463D8B" w:rsidRDefault="000C4C51" w:rsidP="000C4C51">
            <w:pPr>
              <w:rPr>
                <w:bCs/>
              </w:rPr>
            </w:pPr>
            <w:r w:rsidRPr="00B64575">
              <w:rPr>
                <w:bCs/>
              </w:rPr>
              <w:t>8. Участвовать в работе группы, распределять роли, договариваться друг с другом. Предвидеть  последствия коллективных решений.</w:t>
            </w:r>
          </w:p>
        </w:tc>
      </w:tr>
    </w:tbl>
    <w:p w:rsidR="00FE063E" w:rsidRPr="00FE063E" w:rsidRDefault="00FE063E" w:rsidP="00A019F2">
      <w:pPr>
        <w:widowControl w:val="0"/>
        <w:spacing w:line="276" w:lineRule="auto"/>
        <w:ind w:left="380" w:firstLine="720"/>
        <w:jc w:val="both"/>
        <w:rPr>
          <w:color w:val="000000"/>
          <w:sz w:val="22"/>
          <w:szCs w:val="22"/>
          <w:lang w:bidi="ru-RU"/>
        </w:rPr>
      </w:pPr>
      <w:r w:rsidRPr="00FE063E">
        <w:rPr>
          <w:color w:val="000000"/>
          <w:sz w:val="22"/>
          <w:szCs w:val="22"/>
          <w:lang w:bidi="ru-RU"/>
        </w:rPr>
        <w:lastRenderedPageBreak/>
        <w:t>Формирование универсальных учебных действий в образовательном процессе осуществляется в контексте усвоения разных предметных дисциплин как основы умений учителя и непрерывного самообразования.</w:t>
      </w:r>
    </w:p>
    <w:p w:rsidR="00874C23" w:rsidRDefault="00874C23" w:rsidP="00A019F2">
      <w:pPr>
        <w:widowControl w:val="0"/>
        <w:spacing w:line="276" w:lineRule="auto"/>
        <w:ind w:left="380" w:firstLine="720"/>
        <w:jc w:val="both"/>
        <w:rPr>
          <w:b/>
          <w:bCs/>
          <w:color w:val="000000"/>
          <w:sz w:val="22"/>
          <w:szCs w:val="22"/>
          <w:lang w:bidi="ru-RU"/>
        </w:rPr>
      </w:pPr>
    </w:p>
    <w:p w:rsidR="00FE063E" w:rsidRPr="00FE063E" w:rsidRDefault="00FE063E" w:rsidP="00A019F2">
      <w:pPr>
        <w:widowControl w:val="0"/>
        <w:spacing w:line="276" w:lineRule="auto"/>
        <w:ind w:left="380" w:firstLine="720"/>
        <w:jc w:val="both"/>
        <w:rPr>
          <w:b/>
          <w:bCs/>
          <w:color w:val="000000"/>
          <w:sz w:val="22"/>
          <w:szCs w:val="22"/>
          <w:lang w:bidi="ru-RU"/>
        </w:rPr>
      </w:pPr>
      <w:r w:rsidRPr="00FE063E">
        <w:rPr>
          <w:b/>
          <w:bCs/>
          <w:color w:val="000000"/>
          <w:sz w:val="22"/>
          <w:szCs w:val="22"/>
          <w:lang w:bidi="ru-RU"/>
        </w:rPr>
        <w:t>Личностные универсальные учебные действия.</w:t>
      </w:r>
    </w:p>
    <w:p w:rsidR="00FE063E" w:rsidRPr="00FE063E" w:rsidRDefault="00FE063E" w:rsidP="00A019F2">
      <w:pPr>
        <w:widowControl w:val="0"/>
        <w:spacing w:line="276" w:lineRule="auto"/>
        <w:ind w:left="380" w:firstLine="720"/>
        <w:jc w:val="both"/>
        <w:rPr>
          <w:color w:val="000000"/>
          <w:sz w:val="22"/>
          <w:szCs w:val="22"/>
          <w:lang w:bidi="ru-RU"/>
        </w:rPr>
      </w:pPr>
      <w:proofErr w:type="gramStart"/>
      <w:r w:rsidRPr="00FE063E">
        <w:rPr>
          <w:color w:val="000000"/>
          <w:sz w:val="22"/>
          <w:szCs w:val="22"/>
          <w:lang w:bidi="ru-RU"/>
        </w:rPr>
        <w:t xml:space="preserve">Содержание учебников «Азбука», «Русский язык», «Окружающий мир» и «Литературное чтение» нацелено на формирование </w:t>
      </w:r>
      <w:r w:rsidRPr="00FE063E">
        <w:rPr>
          <w:i/>
          <w:iCs/>
          <w:color w:val="000000"/>
          <w:sz w:val="22"/>
          <w:szCs w:val="22"/>
          <w:lang w:bidi="ru-RU"/>
        </w:rPr>
        <w:t>основ гражданской идентичности</w:t>
      </w:r>
      <w:r w:rsidRPr="00FE063E">
        <w:rPr>
          <w:color w:val="000000"/>
          <w:sz w:val="22"/>
          <w:szCs w:val="22"/>
          <w:lang w:bidi="ru-RU"/>
        </w:rPr>
        <w:t xml:space="preserve"> личности школьника (патриотическое воспитание, чувства уважения и любви к родному языку, к народу — создателю этого языка, чувства сопричастности и гордости за свою страну, знакомство с географическими особенностями России, основными историческими событиями, культурой народов, ее населяющих, знания государственной символики, прав и обязанностей граждан России).</w:t>
      </w:r>
      <w:proofErr w:type="gramEnd"/>
    </w:p>
    <w:p w:rsidR="00FE063E" w:rsidRPr="00FE063E" w:rsidRDefault="00FE063E" w:rsidP="00A019F2">
      <w:pPr>
        <w:widowControl w:val="0"/>
        <w:spacing w:line="276" w:lineRule="auto"/>
        <w:ind w:left="380" w:firstLine="700"/>
        <w:jc w:val="both"/>
        <w:rPr>
          <w:color w:val="000000"/>
          <w:sz w:val="22"/>
          <w:szCs w:val="22"/>
          <w:lang w:bidi="ru-RU"/>
        </w:rPr>
      </w:pPr>
      <w:proofErr w:type="gramStart"/>
      <w:r w:rsidRPr="00FE063E">
        <w:rPr>
          <w:color w:val="000000"/>
          <w:sz w:val="22"/>
          <w:szCs w:val="22"/>
          <w:lang w:bidi="ru-RU"/>
        </w:rPr>
        <w:t xml:space="preserve">Широкий культурологический фон, заложенный в учебниках математики (например, в учебниках 3-4-ых классов в сюжетах текстовых задач представлены сведения из исторического прошлого России: о продолжительности Великой Отечественной войны и о победе в ней, о достижениях в области космонавтики, о годах жизни А.С. Пушкина и т. д.) и окружающего мира (сведения об ученых, изобретателях, людях разных профессий) позволяет </w:t>
      </w:r>
      <w:r w:rsidRPr="00FE063E">
        <w:rPr>
          <w:i/>
          <w:iCs/>
          <w:color w:val="000000"/>
          <w:sz w:val="22"/>
          <w:szCs w:val="22"/>
          <w:lang w:bidi="ru-RU"/>
        </w:rPr>
        <w:t>сформировать представление о</w:t>
      </w:r>
      <w:proofErr w:type="gramEnd"/>
      <w:r w:rsidRPr="00FE063E">
        <w:rPr>
          <w:i/>
          <w:iCs/>
          <w:color w:val="000000"/>
          <w:sz w:val="22"/>
          <w:szCs w:val="22"/>
          <w:lang w:bidi="ru-RU"/>
        </w:rPr>
        <w:t xml:space="preserve"> трудовой предметно-преобразующей деятельности человека, способствуетличностной заинтересованности учащихся в приобретении и расширении знаний.</w:t>
      </w:r>
    </w:p>
    <w:p w:rsidR="00FE063E" w:rsidRPr="00FE063E" w:rsidRDefault="00FE063E" w:rsidP="00A019F2">
      <w:pPr>
        <w:widowControl w:val="0"/>
        <w:spacing w:line="276" w:lineRule="auto"/>
        <w:ind w:left="380" w:firstLine="700"/>
        <w:jc w:val="both"/>
        <w:rPr>
          <w:color w:val="000000"/>
          <w:sz w:val="22"/>
          <w:szCs w:val="22"/>
          <w:lang w:bidi="ru-RU"/>
        </w:rPr>
      </w:pPr>
      <w:r w:rsidRPr="00FE063E">
        <w:rPr>
          <w:color w:val="000000"/>
          <w:sz w:val="22"/>
          <w:szCs w:val="22"/>
          <w:lang w:bidi="ru-RU"/>
        </w:rPr>
        <w:t xml:space="preserve">Уникальная система заданий в учебниках литературного чтения позволяет формировать </w:t>
      </w:r>
      <w:r w:rsidRPr="00FE063E">
        <w:rPr>
          <w:i/>
          <w:iCs/>
          <w:color w:val="000000"/>
          <w:sz w:val="22"/>
          <w:szCs w:val="22"/>
          <w:lang w:bidi="ru-RU"/>
        </w:rPr>
        <w:t>представления о моральных нормах,</w:t>
      </w:r>
      <w:r w:rsidRPr="00FE063E">
        <w:rPr>
          <w:color w:val="000000"/>
          <w:sz w:val="22"/>
          <w:szCs w:val="22"/>
          <w:lang w:bidi="ru-RU"/>
        </w:rPr>
        <w:t xml:space="preserve"> этических чувствах (вины, стыда, совести), </w:t>
      </w:r>
      <w:r w:rsidRPr="00FE063E">
        <w:rPr>
          <w:i/>
          <w:iCs/>
          <w:color w:val="000000"/>
          <w:sz w:val="22"/>
          <w:szCs w:val="22"/>
          <w:lang w:bidi="ru-RU"/>
        </w:rPr>
        <w:t>моральной самооценке,</w:t>
      </w:r>
      <w:r w:rsidRPr="00FE063E">
        <w:rPr>
          <w:color w:val="000000"/>
          <w:sz w:val="22"/>
          <w:szCs w:val="22"/>
          <w:lang w:bidi="ru-RU"/>
        </w:rPr>
        <w:t xml:space="preserve"> развивать доверие и внимательность к людям, </w:t>
      </w:r>
      <w:r w:rsidRPr="00FE063E">
        <w:rPr>
          <w:i/>
          <w:iCs/>
          <w:color w:val="000000"/>
          <w:sz w:val="22"/>
          <w:szCs w:val="22"/>
          <w:lang w:bidi="ru-RU"/>
        </w:rPr>
        <w:t>готовность к сотрудничеству</w:t>
      </w:r>
      <w:r w:rsidRPr="00FE063E">
        <w:rPr>
          <w:color w:val="000000"/>
          <w:sz w:val="22"/>
          <w:szCs w:val="22"/>
          <w:lang w:bidi="ru-RU"/>
        </w:rPr>
        <w:t xml:space="preserve"> и дружбе, оказанию помощи, </w:t>
      </w:r>
      <w:r w:rsidRPr="00FE063E">
        <w:rPr>
          <w:i/>
          <w:iCs/>
          <w:color w:val="000000"/>
          <w:sz w:val="22"/>
          <w:szCs w:val="22"/>
          <w:lang w:bidi="ru-RU"/>
        </w:rPr>
        <w:t>способность сочувствовать и сопереживать</w:t>
      </w:r>
      <w:r w:rsidRPr="00FE063E">
        <w:rPr>
          <w:color w:val="000000"/>
          <w:sz w:val="22"/>
          <w:szCs w:val="22"/>
          <w:lang w:bidi="ru-RU"/>
        </w:rPr>
        <w:t xml:space="preserve"> чувствам других людей, </w:t>
      </w:r>
      <w:r w:rsidRPr="00FE063E">
        <w:rPr>
          <w:i/>
          <w:iCs/>
          <w:color w:val="000000"/>
          <w:sz w:val="22"/>
          <w:szCs w:val="22"/>
          <w:lang w:bidi="ru-RU"/>
        </w:rPr>
        <w:t>понимать взаимосвязь между поступками и их последствиями.</w:t>
      </w:r>
    </w:p>
    <w:p w:rsidR="00FE063E" w:rsidRPr="00FE063E" w:rsidRDefault="00FE063E" w:rsidP="00A019F2">
      <w:pPr>
        <w:widowControl w:val="0"/>
        <w:spacing w:line="276" w:lineRule="auto"/>
        <w:ind w:left="380" w:firstLine="700"/>
        <w:jc w:val="both"/>
        <w:rPr>
          <w:color w:val="000000"/>
          <w:sz w:val="22"/>
          <w:szCs w:val="22"/>
          <w:lang w:bidi="ru-RU"/>
        </w:rPr>
      </w:pPr>
      <w:r w:rsidRPr="00FE063E">
        <w:rPr>
          <w:color w:val="000000"/>
          <w:sz w:val="22"/>
          <w:szCs w:val="22"/>
          <w:lang w:bidi="ru-RU"/>
        </w:rPr>
        <w:t xml:space="preserve">Экологическая составляющая курса «Окружающий мир» позволяет формировать представления о </w:t>
      </w:r>
      <w:r w:rsidRPr="00FE063E">
        <w:rPr>
          <w:i/>
          <w:iCs/>
          <w:color w:val="000000"/>
          <w:sz w:val="22"/>
          <w:szCs w:val="22"/>
          <w:lang w:bidi="ru-RU"/>
        </w:rPr>
        <w:t>здоровом и безопасном образе жизни,</w:t>
      </w:r>
      <w:r w:rsidRPr="00FE063E">
        <w:rPr>
          <w:color w:val="000000"/>
          <w:sz w:val="22"/>
          <w:szCs w:val="22"/>
          <w:lang w:bidi="ru-RU"/>
        </w:rPr>
        <w:t xml:space="preserve"> понимание необходимости </w:t>
      </w:r>
      <w:r w:rsidRPr="00FE063E">
        <w:rPr>
          <w:i/>
          <w:iCs/>
          <w:color w:val="000000"/>
          <w:sz w:val="22"/>
          <w:szCs w:val="22"/>
          <w:lang w:bidi="ru-RU"/>
        </w:rPr>
        <w:t>бережного отношения к природе</w:t>
      </w:r>
      <w:r w:rsidRPr="00FE063E">
        <w:rPr>
          <w:color w:val="000000"/>
          <w:sz w:val="22"/>
          <w:szCs w:val="22"/>
          <w:lang w:bidi="ru-RU"/>
        </w:rPr>
        <w:t xml:space="preserve"> и людям.</w:t>
      </w:r>
    </w:p>
    <w:p w:rsidR="00FE063E" w:rsidRPr="00FE063E" w:rsidRDefault="00FE063E" w:rsidP="00A019F2">
      <w:pPr>
        <w:widowControl w:val="0"/>
        <w:spacing w:line="276" w:lineRule="auto"/>
        <w:ind w:left="380" w:firstLine="700"/>
        <w:jc w:val="both"/>
        <w:rPr>
          <w:color w:val="000000"/>
          <w:sz w:val="22"/>
          <w:szCs w:val="22"/>
          <w:lang w:bidi="ru-RU"/>
        </w:rPr>
      </w:pPr>
      <w:r w:rsidRPr="00FE063E">
        <w:rPr>
          <w:color w:val="000000"/>
          <w:sz w:val="22"/>
          <w:szCs w:val="22"/>
          <w:lang w:bidi="ru-RU"/>
        </w:rPr>
        <w:lastRenderedPageBreak/>
        <w:t>С 1 класса идёт формирование мотивов деятельности, системы ценностных отношений обучающихся к себе, другим участникам образовательного процесса, самому образовательному процессу, объектам познания, результатам образовательной деятельности и т.д.</w:t>
      </w:r>
    </w:p>
    <w:p w:rsidR="00FE063E" w:rsidRPr="00FE063E" w:rsidRDefault="00FE063E" w:rsidP="00A019F2">
      <w:pPr>
        <w:widowControl w:val="0"/>
        <w:spacing w:line="276" w:lineRule="auto"/>
        <w:ind w:left="380" w:firstLine="700"/>
        <w:jc w:val="both"/>
        <w:rPr>
          <w:b/>
          <w:bCs/>
          <w:color w:val="000000"/>
          <w:sz w:val="22"/>
          <w:szCs w:val="22"/>
          <w:lang w:bidi="ru-RU"/>
        </w:rPr>
      </w:pPr>
      <w:r w:rsidRPr="00FE063E">
        <w:rPr>
          <w:b/>
          <w:bCs/>
          <w:color w:val="000000"/>
          <w:sz w:val="22"/>
          <w:szCs w:val="22"/>
          <w:lang w:bidi="ru-RU"/>
        </w:rPr>
        <w:t>Регулятивные универсальные учебные действия</w:t>
      </w:r>
    </w:p>
    <w:p w:rsidR="00FE063E" w:rsidRPr="00FE063E" w:rsidRDefault="00FE063E" w:rsidP="00A019F2">
      <w:pPr>
        <w:widowControl w:val="0"/>
        <w:spacing w:line="276" w:lineRule="auto"/>
        <w:ind w:left="380" w:firstLine="700"/>
        <w:jc w:val="both"/>
        <w:rPr>
          <w:color w:val="000000"/>
          <w:sz w:val="22"/>
          <w:szCs w:val="22"/>
          <w:lang w:bidi="ru-RU"/>
        </w:rPr>
      </w:pPr>
      <w:r w:rsidRPr="00FE063E">
        <w:rPr>
          <w:color w:val="000000"/>
          <w:sz w:val="22"/>
          <w:szCs w:val="22"/>
          <w:lang w:bidi="ru-RU"/>
        </w:rPr>
        <w:t xml:space="preserve">УМК «Школа России» предоставляет большие возможности для формирования регулятивных учебных действий. Важную роль в их формировании играет общая структура всех учебников комплекта, что позволяет </w:t>
      </w:r>
      <w:r w:rsidRPr="00FE063E">
        <w:rPr>
          <w:i/>
          <w:iCs/>
          <w:color w:val="000000"/>
          <w:sz w:val="22"/>
          <w:szCs w:val="22"/>
          <w:lang w:bidi="ru-RU"/>
        </w:rPr>
        <w:t xml:space="preserve">сформулировать учебные цели, отслеживать продвижение </w:t>
      </w:r>
      <w:r w:rsidRPr="00FE063E">
        <w:rPr>
          <w:color w:val="000000"/>
          <w:sz w:val="22"/>
          <w:szCs w:val="22"/>
          <w:lang w:bidi="ru-RU"/>
        </w:rPr>
        <w:t xml:space="preserve">по учебной теме, </w:t>
      </w:r>
      <w:r w:rsidRPr="00FE063E">
        <w:rPr>
          <w:i/>
          <w:iCs/>
          <w:color w:val="000000"/>
          <w:sz w:val="22"/>
          <w:szCs w:val="22"/>
          <w:lang w:bidi="ru-RU"/>
        </w:rPr>
        <w:t>проводить рефлексию и постановку</w:t>
      </w:r>
      <w:r w:rsidRPr="00FE063E">
        <w:rPr>
          <w:color w:val="000000"/>
          <w:sz w:val="22"/>
          <w:szCs w:val="22"/>
          <w:lang w:bidi="ru-RU"/>
        </w:rPr>
        <w:t xml:space="preserve"> задач.</w:t>
      </w:r>
    </w:p>
    <w:p w:rsidR="00FE063E" w:rsidRPr="00FE063E" w:rsidRDefault="00FE063E" w:rsidP="00A019F2">
      <w:pPr>
        <w:widowControl w:val="0"/>
        <w:spacing w:line="276" w:lineRule="auto"/>
        <w:ind w:left="380" w:firstLine="700"/>
        <w:rPr>
          <w:color w:val="000000"/>
          <w:sz w:val="22"/>
          <w:szCs w:val="22"/>
          <w:lang w:bidi="ru-RU"/>
        </w:rPr>
      </w:pPr>
      <w:r w:rsidRPr="00FE063E">
        <w:rPr>
          <w:color w:val="000000"/>
          <w:sz w:val="22"/>
          <w:szCs w:val="22"/>
          <w:lang w:bidi="ru-RU"/>
        </w:rPr>
        <w:t xml:space="preserve">Для формирования умений самоконтроля и самооценки в УМК «Школа России» разработаны контрольные работы и тесты с </w:t>
      </w:r>
      <w:proofErr w:type="gramStart"/>
      <w:r w:rsidRPr="00FE063E">
        <w:rPr>
          <w:i/>
          <w:iCs/>
          <w:color w:val="000000"/>
          <w:sz w:val="22"/>
          <w:szCs w:val="22"/>
          <w:lang w:bidi="ru-RU"/>
        </w:rPr>
        <w:t>проверочными</w:t>
      </w:r>
      <w:proofErr w:type="gramEnd"/>
      <w:r w:rsidRPr="00FE063E">
        <w:rPr>
          <w:color w:val="000000"/>
          <w:sz w:val="22"/>
          <w:szCs w:val="22"/>
          <w:lang w:bidi="ru-RU"/>
        </w:rPr>
        <w:t xml:space="preserve"> и </w:t>
      </w:r>
      <w:r w:rsidRPr="00FE063E">
        <w:rPr>
          <w:i/>
          <w:iCs/>
          <w:color w:val="000000"/>
          <w:sz w:val="22"/>
          <w:szCs w:val="22"/>
          <w:lang w:bidi="ru-RU"/>
        </w:rPr>
        <w:t>тренинговыми заданиям.</w:t>
      </w:r>
      <w:r w:rsidRPr="00FE063E">
        <w:rPr>
          <w:color w:val="000000"/>
          <w:sz w:val="22"/>
          <w:szCs w:val="22"/>
          <w:lang w:bidi="ru-RU"/>
        </w:rPr>
        <w:t xml:space="preserve"> Это позволяет обучающимся самостоятельно определить уровень усвоения ими той или иной предметной темы и найти необходимые задания, позволяющие устранить выявленные пробелы в знаниях.</w:t>
      </w:r>
    </w:p>
    <w:p w:rsidR="00FE063E" w:rsidRPr="00FE063E" w:rsidRDefault="00FE063E" w:rsidP="00A019F2">
      <w:pPr>
        <w:widowControl w:val="0"/>
        <w:spacing w:line="276" w:lineRule="auto"/>
        <w:ind w:left="380" w:firstLine="700"/>
        <w:jc w:val="both"/>
        <w:rPr>
          <w:color w:val="000000"/>
          <w:sz w:val="22"/>
          <w:szCs w:val="22"/>
          <w:lang w:bidi="ru-RU"/>
        </w:rPr>
      </w:pPr>
      <w:r w:rsidRPr="00FE063E">
        <w:rPr>
          <w:color w:val="000000"/>
          <w:sz w:val="22"/>
          <w:szCs w:val="22"/>
          <w:lang w:bidi="ru-RU"/>
        </w:rPr>
        <w:t xml:space="preserve">В учебниках предложены направления для проектной деятельности по темам, близким </w:t>
      </w:r>
      <w:proofErr w:type="gramStart"/>
      <w:r w:rsidRPr="00FE063E">
        <w:rPr>
          <w:color w:val="000000"/>
          <w:sz w:val="22"/>
          <w:szCs w:val="22"/>
          <w:lang w:bidi="ru-RU"/>
        </w:rPr>
        <w:t>к</w:t>
      </w:r>
      <w:proofErr w:type="gramEnd"/>
      <w:r w:rsidRPr="00FE063E">
        <w:rPr>
          <w:color w:val="000000"/>
          <w:sz w:val="22"/>
          <w:szCs w:val="22"/>
          <w:lang w:bidi="ru-RU"/>
        </w:rPr>
        <w:t xml:space="preserve"> учебным. В ходе проектной деятельности формируются умения ставить цель, удерживать ее и планировать шаги для ее достижения.</w:t>
      </w:r>
    </w:p>
    <w:p w:rsidR="00FE063E" w:rsidRPr="00FE063E" w:rsidRDefault="00FE063E" w:rsidP="00A019F2">
      <w:pPr>
        <w:widowControl w:val="0"/>
        <w:spacing w:line="276" w:lineRule="auto"/>
        <w:ind w:left="380" w:firstLine="700"/>
        <w:jc w:val="both"/>
        <w:rPr>
          <w:color w:val="000000"/>
          <w:sz w:val="22"/>
          <w:szCs w:val="22"/>
          <w:lang w:bidi="ru-RU"/>
        </w:rPr>
      </w:pPr>
      <w:r w:rsidRPr="00FE063E">
        <w:rPr>
          <w:color w:val="000000"/>
          <w:sz w:val="22"/>
          <w:szCs w:val="22"/>
          <w:lang w:bidi="ru-RU"/>
        </w:rPr>
        <w:t xml:space="preserve">Формированию </w:t>
      </w:r>
      <w:r w:rsidRPr="00FE063E">
        <w:rPr>
          <w:b/>
          <w:bCs/>
          <w:color w:val="000000"/>
          <w:sz w:val="22"/>
          <w:szCs w:val="22"/>
          <w:lang w:bidi="ru-RU"/>
        </w:rPr>
        <w:t xml:space="preserve">регулятивных универсальных учебных действий </w:t>
      </w:r>
      <w:r w:rsidRPr="00FE063E">
        <w:rPr>
          <w:color w:val="000000"/>
          <w:sz w:val="22"/>
          <w:szCs w:val="22"/>
          <w:lang w:bidi="ru-RU"/>
        </w:rPr>
        <w:t xml:space="preserve">служат и система заданий. Уже при обучении по «Азбуке» даются задания на самопроверку, оценку результата, коррекцию («Проверь себя»). В учебниках математики с 1 класса даются задания, нацеленные на оценку, прикидку и </w:t>
      </w:r>
      <w:r w:rsidRPr="00FE063E">
        <w:rPr>
          <w:i/>
          <w:iCs/>
          <w:color w:val="000000"/>
          <w:sz w:val="22"/>
          <w:szCs w:val="22"/>
          <w:lang w:bidi="ru-RU"/>
        </w:rPr>
        <w:t>прогнозирование результата</w:t>
      </w:r>
      <w:r w:rsidRPr="00FE063E">
        <w:rPr>
          <w:color w:val="000000"/>
          <w:sz w:val="22"/>
          <w:szCs w:val="22"/>
          <w:lang w:bidi="ru-RU"/>
        </w:rPr>
        <w:t xml:space="preserve"> вычислений; задания, обучающие </w:t>
      </w:r>
      <w:r w:rsidRPr="00FE063E">
        <w:rPr>
          <w:i/>
          <w:iCs/>
          <w:color w:val="000000"/>
          <w:sz w:val="22"/>
          <w:szCs w:val="22"/>
          <w:lang w:bidi="ru-RU"/>
        </w:rPr>
        <w:t xml:space="preserve">пошаговому и итоговому </w:t>
      </w:r>
      <w:proofErr w:type="gramStart"/>
      <w:r w:rsidRPr="00FE063E">
        <w:rPr>
          <w:i/>
          <w:iCs/>
          <w:color w:val="000000"/>
          <w:sz w:val="22"/>
          <w:szCs w:val="22"/>
          <w:lang w:bidi="ru-RU"/>
        </w:rPr>
        <w:t>контролю</w:t>
      </w:r>
      <w:r w:rsidRPr="00FE063E">
        <w:rPr>
          <w:color w:val="000000"/>
          <w:sz w:val="22"/>
          <w:szCs w:val="22"/>
          <w:lang w:bidi="ru-RU"/>
        </w:rPr>
        <w:t xml:space="preserve"> за</w:t>
      </w:r>
      <w:proofErr w:type="gramEnd"/>
      <w:r w:rsidRPr="00FE063E">
        <w:rPr>
          <w:color w:val="000000"/>
          <w:sz w:val="22"/>
          <w:szCs w:val="22"/>
          <w:lang w:bidi="ru-RU"/>
        </w:rPr>
        <w:t xml:space="preserve"> результатами вычислений, </w:t>
      </w:r>
      <w:r w:rsidRPr="00FE063E">
        <w:rPr>
          <w:i/>
          <w:iCs/>
          <w:color w:val="000000"/>
          <w:sz w:val="22"/>
          <w:szCs w:val="22"/>
          <w:lang w:bidi="ru-RU"/>
        </w:rPr>
        <w:t>планированию решения задачи</w:t>
      </w:r>
      <w:r w:rsidRPr="00FE063E">
        <w:rPr>
          <w:color w:val="000000"/>
          <w:sz w:val="22"/>
          <w:szCs w:val="22"/>
          <w:lang w:bidi="ru-RU"/>
        </w:rPr>
        <w:t xml:space="preserve"> и прогнозировать результат, задания, содержащие элементы исследовательской деятельности (наблюдение над свойствами чисел, операций арифметических действий, зависимостей между величинами: например, «Занимательные странички», «Смекалка»).</w:t>
      </w:r>
    </w:p>
    <w:p w:rsidR="00FE063E" w:rsidRPr="00FE063E" w:rsidRDefault="00FE063E" w:rsidP="00A019F2">
      <w:pPr>
        <w:widowControl w:val="0"/>
        <w:spacing w:line="276" w:lineRule="auto"/>
        <w:ind w:left="380" w:firstLine="700"/>
        <w:jc w:val="both"/>
        <w:rPr>
          <w:color w:val="000000"/>
          <w:sz w:val="22"/>
          <w:szCs w:val="22"/>
          <w:lang w:bidi="ru-RU"/>
        </w:rPr>
      </w:pPr>
      <w:r w:rsidRPr="00FE063E">
        <w:rPr>
          <w:color w:val="000000"/>
          <w:sz w:val="22"/>
          <w:szCs w:val="22"/>
          <w:lang w:bidi="ru-RU"/>
        </w:rPr>
        <w:t>Структура изложения содержания учебного материала в учебниках позволяет организовывать учебную деятельность так, что дети получают возможность учиться:</w:t>
      </w:r>
    </w:p>
    <w:p w:rsidR="00FE063E" w:rsidRPr="00FE063E" w:rsidRDefault="00FE063E" w:rsidP="00A019F2">
      <w:pPr>
        <w:widowControl w:val="0"/>
        <w:spacing w:line="276" w:lineRule="auto"/>
        <w:ind w:left="760"/>
        <w:jc w:val="both"/>
        <w:rPr>
          <w:color w:val="000000"/>
          <w:sz w:val="22"/>
          <w:szCs w:val="22"/>
          <w:lang w:bidi="ru-RU"/>
        </w:rPr>
      </w:pPr>
      <w:r w:rsidRPr="00FE063E">
        <w:rPr>
          <w:i/>
          <w:iCs/>
          <w:color w:val="000000"/>
          <w:sz w:val="22"/>
          <w:szCs w:val="22"/>
          <w:lang w:eastAsia="en-US" w:bidi="en-US"/>
        </w:rPr>
        <w:t>•</w:t>
      </w:r>
      <w:r w:rsidR="003A7E72">
        <w:rPr>
          <w:i/>
          <w:iCs/>
          <w:color w:val="000000"/>
          <w:sz w:val="22"/>
          <w:szCs w:val="22"/>
          <w:lang w:eastAsia="en-US" w:bidi="en-US"/>
        </w:rPr>
        <w:t xml:space="preserve">   </w:t>
      </w:r>
      <w:r w:rsidRPr="00FE063E">
        <w:rPr>
          <w:color w:val="000000"/>
          <w:sz w:val="22"/>
          <w:szCs w:val="22"/>
          <w:lang w:bidi="ru-RU"/>
        </w:rPr>
        <w:t>принимать и сохранять учебную задачу; планировать своё действие в соответствии</w:t>
      </w:r>
    </w:p>
    <w:p w:rsidR="00FE063E" w:rsidRPr="00FE063E" w:rsidRDefault="00FE063E" w:rsidP="00A019F2">
      <w:pPr>
        <w:widowControl w:val="0"/>
        <w:spacing w:line="276" w:lineRule="auto"/>
        <w:ind w:left="380" w:firstLine="700"/>
        <w:jc w:val="both"/>
        <w:rPr>
          <w:color w:val="000000"/>
          <w:sz w:val="22"/>
          <w:szCs w:val="22"/>
          <w:lang w:bidi="ru-RU"/>
        </w:rPr>
      </w:pPr>
      <w:r w:rsidRPr="00FE063E">
        <w:rPr>
          <w:color w:val="000000"/>
          <w:sz w:val="22"/>
          <w:szCs w:val="22"/>
          <w:lang w:bidi="ru-RU"/>
        </w:rPr>
        <w:t>с ней;</w:t>
      </w:r>
    </w:p>
    <w:p w:rsidR="00FE063E" w:rsidRPr="00FE063E" w:rsidRDefault="00FE063E" w:rsidP="008A588E">
      <w:pPr>
        <w:widowControl w:val="0"/>
        <w:numPr>
          <w:ilvl w:val="0"/>
          <w:numId w:val="136"/>
        </w:numPr>
        <w:tabs>
          <w:tab w:val="left" w:pos="1098"/>
        </w:tabs>
        <w:spacing w:line="276" w:lineRule="auto"/>
        <w:jc w:val="both"/>
        <w:rPr>
          <w:color w:val="000000"/>
          <w:sz w:val="22"/>
          <w:szCs w:val="22"/>
          <w:lang w:bidi="ru-RU"/>
        </w:rPr>
      </w:pPr>
      <w:r w:rsidRPr="00FE063E">
        <w:rPr>
          <w:color w:val="000000"/>
          <w:sz w:val="22"/>
          <w:szCs w:val="22"/>
          <w:lang w:bidi="ru-RU"/>
        </w:rPr>
        <w:t>осуществлять итоговый и пошаговый контроль по результату;</w:t>
      </w:r>
    </w:p>
    <w:p w:rsidR="00FE063E" w:rsidRPr="00FE063E" w:rsidRDefault="00FE063E" w:rsidP="008A588E">
      <w:pPr>
        <w:widowControl w:val="0"/>
        <w:numPr>
          <w:ilvl w:val="0"/>
          <w:numId w:val="136"/>
        </w:numPr>
        <w:tabs>
          <w:tab w:val="left" w:pos="1098"/>
        </w:tabs>
        <w:spacing w:line="276" w:lineRule="auto"/>
        <w:jc w:val="both"/>
        <w:rPr>
          <w:color w:val="000000"/>
          <w:sz w:val="22"/>
          <w:szCs w:val="22"/>
          <w:lang w:bidi="ru-RU"/>
        </w:rPr>
      </w:pPr>
      <w:r w:rsidRPr="00FE063E">
        <w:rPr>
          <w:color w:val="000000"/>
          <w:sz w:val="22"/>
          <w:szCs w:val="22"/>
          <w:lang w:bidi="ru-RU"/>
        </w:rPr>
        <w:t>различать способ и результат действия;</w:t>
      </w:r>
    </w:p>
    <w:p w:rsidR="00FE063E" w:rsidRPr="00FE063E" w:rsidRDefault="00FE063E" w:rsidP="00A019F2">
      <w:pPr>
        <w:widowControl w:val="0"/>
        <w:spacing w:line="276" w:lineRule="auto"/>
        <w:ind w:left="380" w:firstLine="700"/>
        <w:jc w:val="both"/>
        <w:rPr>
          <w:color w:val="000000"/>
          <w:sz w:val="22"/>
          <w:szCs w:val="22"/>
          <w:lang w:bidi="ru-RU"/>
        </w:rPr>
      </w:pPr>
      <w:r w:rsidRPr="00FE063E">
        <w:rPr>
          <w:color w:val="000000"/>
          <w:sz w:val="22"/>
          <w:szCs w:val="22"/>
          <w:lang w:bidi="ru-RU"/>
        </w:rPr>
        <w:t>оценивать правильность выполнения действия, вносить коррективы.</w:t>
      </w:r>
    </w:p>
    <w:p w:rsidR="00FE063E" w:rsidRPr="00FE063E" w:rsidRDefault="00FE063E" w:rsidP="00A019F2">
      <w:pPr>
        <w:widowControl w:val="0"/>
        <w:spacing w:line="276" w:lineRule="auto"/>
        <w:ind w:left="760"/>
        <w:jc w:val="both"/>
        <w:rPr>
          <w:b/>
          <w:bCs/>
          <w:color w:val="000000"/>
          <w:sz w:val="22"/>
          <w:szCs w:val="22"/>
          <w:lang w:bidi="ru-RU"/>
        </w:rPr>
      </w:pPr>
      <w:r w:rsidRPr="00FE063E">
        <w:rPr>
          <w:b/>
          <w:bCs/>
          <w:color w:val="000000"/>
          <w:sz w:val="22"/>
          <w:szCs w:val="22"/>
          <w:lang w:bidi="ru-RU"/>
        </w:rPr>
        <w:t>Познавательные универсальные учебные действия</w:t>
      </w:r>
    </w:p>
    <w:p w:rsidR="00FE063E" w:rsidRPr="00FE063E" w:rsidRDefault="00FE063E" w:rsidP="00A019F2">
      <w:pPr>
        <w:widowControl w:val="0"/>
        <w:spacing w:line="276" w:lineRule="auto"/>
        <w:ind w:left="380" w:firstLine="700"/>
        <w:jc w:val="both"/>
        <w:rPr>
          <w:color w:val="000000"/>
          <w:sz w:val="22"/>
          <w:szCs w:val="22"/>
          <w:lang w:bidi="ru-RU"/>
        </w:rPr>
      </w:pPr>
      <w:r w:rsidRPr="00FE063E">
        <w:rPr>
          <w:color w:val="000000"/>
          <w:sz w:val="22"/>
          <w:szCs w:val="22"/>
          <w:lang w:bidi="ru-RU"/>
        </w:rPr>
        <w:t>Содержание учебников УМК «Школа России» нацелено на формирование познавательных универсальных учебных действий (общеучебных и логических).</w:t>
      </w:r>
    </w:p>
    <w:p w:rsidR="00FE063E" w:rsidRPr="00FE063E" w:rsidRDefault="00FE063E" w:rsidP="00A019F2">
      <w:pPr>
        <w:widowControl w:val="0"/>
        <w:spacing w:line="276" w:lineRule="auto"/>
        <w:ind w:left="380" w:firstLine="700"/>
        <w:jc w:val="both"/>
        <w:rPr>
          <w:color w:val="000000"/>
          <w:sz w:val="22"/>
          <w:szCs w:val="22"/>
          <w:lang w:bidi="ru-RU"/>
        </w:rPr>
      </w:pPr>
      <w:proofErr w:type="gramStart"/>
      <w:r w:rsidRPr="00FE063E">
        <w:rPr>
          <w:color w:val="000000"/>
          <w:sz w:val="22"/>
          <w:szCs w:val="22"/>
          <w:lang w:bidi="ru-RU"/>
        </w:rPr>
        <w:t xml:space="preserve">Благодаря широкому включению в учебники разнообразного дополнительного материала (конкурсные задачи по математике, «странички для любознательных», «Занимательные странички», задания конкурса «Смекалка», которые отражают интересный дополнительный материал, занимательные вопросы и задания по математике, русскому языку, литературному чтению, окружающему миру) способствуют развитию </w:t>
      </w:r>
      <w:r w:rsidRPr="00FE063E">
        <w:rPr>
          <w:i/>
          <w:iCs/>
          <w:color w:val="000000"/>
          <w:sz w:val="22"/>
          <w:szCs w:val="22"/>
          <w:lang w:bidi="ru-RU"/>
        </w:rPr>
        <w:t>познавательных интересов, любознательности.</w:t>
      </w:r>
      <w:proofErr w:type="gramEnd"/>
    </w:p>
    <w:p w:rsidR="00FE063E" w:rsidRPr="00FE063E" w:rsidRDefault="00FE063E" w:rsidP="00A019F2">
      <w:pPr>
        <w:widowControl w:val="0"/>
        <w:spacing w:line="276" w:lineRule="auto"/>
        <w:ind w:left="380" w:firstLine="700"/>
        <w:jc w:val="both"/>
        <w:rPr>
          <w:color w:val="000000"/>
          <w:sz w:val="22"/>
          <w:szCs w:val="22"/>
          <w:lang w:bidi="ru-RU"/>
        </w:rPr>
      </w:pPr>
      <w:r w:rsidRPr="00FE063E">
        <w:rPr>
          <w:color w:val="000000"/>
          <w:sz w:val="22"/>
          <w:szCs w:val="22"/>
          <w:lang w:bidi="ru-RU"/>
        </w:rPr>
        <w:t xml:space="preserve">Типовые задания на информационный поиск способствуют формированию </w:t>
      </w:r>
      <w:r w:rsidRPr="00FE063E">
        <w:rPr>
          <w:i/>
          <w:iCs/>
          <w:color w:val="000000"/>
          <w:sz w:val="22"/>
          <w:szCs w:val="22"/>
          <w:lang w:bidi="ru-RU"/>
        </w:rPr>
        <w:t>умений находить нужную информацию</w:t>
      </w:r>
      <w:r w:rsidRPr="00FE063E">
        <w:rPr>
          <w:color w:val="000000"/>
          <w:sz w:val="22"/>
          <w:szCs w:val="22"/>
          <w:lang w:bidi="ru-RU"/>
        </w:rPr>
        <w:t xml:space="preserve"> в библиотеке и в Интернете, пользоваться словарями и справочниками.</w:t>
      </w:r>
    </w:p>
    <w:p w:rsidR="00FE063E" w:rsidRPr="00FE063E" w:rsidRDefault="00FE063E" w:rsidP="00A019F2">
      <w:pPr>
        <w:widowControl w:val="0"/>
        <w:spacing w:line="276" w:lineRule="auto"/>
        <w:ind w:left="380" w:firstLine="700"/>
        <w:jc w:val="both"/>
        <w:rPr>
          <w:color w:val="000000"/>
          <w:sz w:val="22"/>
          <w:szCs w:val="22"/>
          <w:lang w:bidi="ru-RU"/>
        </w:rPr>
      </w:pPr>
      <w:r w:rsidRPr="00FE063E">
        <w:rPr>
          <w:color w:val="000000"/>
          <w:sz w:val="22"/>
          <w:szCs w:val="22"/>
          <w:lang w:bidi="ru-RU"/>
        </w:rPr>
        <w:t xml:space="preserve">Задания по гуманитарным предметам (русский язык, литературное чтение </w:t>
      </w:r>
      <w:proofErr w:type="gramStart"/>
      <w:r w:rsidRPr="00FE063E">
        <w:rPr>
          <w:color w:val="000000"/>
          <w:sz w:val="22"/>
          <w:szCs w:val="22"/>
          <w:lang w:bidi="ru-RU"/>
        </w:rPr>
        <w:t>-т</w:t>
      </w:r>
      <w:proofErr w:type="gramEnd"/>
      <w:r w:rsidRPr="00FE063E">
        <w:rPr>
          <w:color w:val="000000"/>
          <w:sz w:val="22"/>
          <w:szCs w:val="22"/>
          <w:lang w:bidi="ru-RU"/>
        </w:rPr>
        <w:t xml:space="preserve">ворческие задания в литературном чтении) нацелены на формирование </w:t>
      </w:r>
      <w:r w:rsidRPr="00FE063E">
        <w:rPr>
          <w:i/>
          <w:iCs/>
          <w:color w:val="000000"/>
          <w:sz w:val="22"/>
          <w:szCs w:val="22"/>
          <w:lang w:bidi="ru-RU"/>
        </w:rPr>
        <w:t>навыков смыслового чтения, умений грамотно излагать высказывания в устной речи и записывать основные положения своего сообщения.</w:t>
      </w:r>
    </w:p>
    <w:p w:rsidR="00FE063E" w:rsidRPr="00FE063E" w:rsidRDefault="00FE063E" w:rsidP="00A019F2">
      <w:pPr>
        <w:widowControl w:val="0"/>
        <w:spacing w:line="276" w:lineRule="auto"/>
        <w:ind w:left="380" w:firstLine="700"/>
        <w:jc w:val="both"/>
        <w:rPr>
          <w:color w:val="000000"/>
          <w:sz w:val="22"/>
          <w:szCs w:val="22"/>
          <w:lang w:bidi="ru-RU"/>
        </w:rPr>
      </w:pPr>
      <w:proofErr w:type="gramStart"/>
      <w:r w:rsidRPr="00FE063E">
        <w:rPr>
          <w:color w:val="000000"/>
          <w:sz w:val="22"/>
          <w:szCs w:val="22"/>
          <w:lang w:bidi="ru-RU"/>
        </w:rPr>
        <w:t xml:space="preserve">В УМК «Школа России» по математике предусмотрены задания, направленные на системное </w:t>
      </w:r>
      <w:r w:rsidRPr="00FE063E">
        <w:rPr>
          <w:i/>
          <w:iCs/>
          <w:color w:val="000000"/>
          <w:sz w:val="22"/>
          <w:szCs w:val="22"/>
          <w:lang w:bidi="ru-RU"/>
        </w:rPr>
        <w:t>обучением оделированию</w:t>
      </w:r>
      <w:r w:rsidRPr="00FE063E">
        <w:rPr>
          <w:color w:val="000000"/>
          <w:sz w:val="22"/>
          <w:szCs w:val="22"/>
          <w:lang w:bidi="ru-RU"/>
        </w:rPr>
        <w:t xml:space="preserve"> условий текстовых задач и </w:t>
      </w:r>
      <w:r w:rsidRPr="00FE063E">
        <w:rPr>
          <w:i/>
          <w:iCs/>
          <w:color w:val="000000"/>
          <w:sz w:val="22"/>
          <w:szCs w:val="22"/>
          <w:lang w:bidi="ru-RU"/>
        </w:rPr>
        <w:t>усвоение общих способов решения задач; установление аналогий</w:t>
      </w:r>
      <w:r w:rsidRPr="00FE063E">
        <w:rPr>
          <w:color w:val="000000"/>
          <w:sz w:val="22"/>
          <w:szCs w:val="22"/>
          <w:lang w:bidi="ru-RU"/>
        </w:rPr>
        <w:t xml:space="preserve"> и </w:t>
      </w:r>
      <w:r w:rsidRPr="00FE063E">
        <w:rPr>
          <w:i/>
          <w:iCs/>
          <w:color w:val="000000"/>
          <w:sz w:val="22"/>
          <w:szCs w:val="22"/>
          <w:lang w:bidi="ru-RU"/>
        </w:rPr>
        <w:t>обобщенных способов действий</w:t>
      </w:r>
      <w:r w:rsidRPr="00FE063E">
        <w:rPr>
          <w:color w:val="000000"/>
          <w:sz w:val="22"/>
          <w:szCs w:val="22"/>
          <w:lang w:bidi="ru-RU"/>
        </w:rPr>
        <w:t xml:space="preserve"> при организации вычислений, решении текстовых задач, нахождении неизвестных компонентов арифметических действий, а также на формирование </w:t>
      </w:r>
      <w:r w:rsidRPr="00FE063E">
        <w:rPr>
          <w:i/>
          <w:iCs/>
          <w:color w:val="000000"/>
          <w:sz w:val="22"/>
          <w:szCs w:val="22"/>
          <w:lang w:bidi="ru-RU"/>
        </w:rPr>
        <w:t>умения выполнять вычисления и решать задачи разными способами</w:t>
      </w:r>
      <w:r w:rsidRPr="00FE063E">
        <w:rPr>
          <w:color w:val="000000"/>
          <w:sz w:val="22"/>
          <w:szCs w:val="22"/>
          <w:lang w:bidi="ru-RU"/>
        </w:rPr>
        <w:t xml:space="preserve"> и </w:t>
      </w:r>
      <w:r w:rsidRPr="00FE063E">
        <w:rPr>
          <w:i/>
          <w:iCs/>
          <w:color w:val="000000"/>
          <w:sz w:val="22"/>
          <w:szCs w:val="22"/>
          <w:lang w:bidi="ru-RU"/>
        </w:rPr>
        <w:t>выбирать наиболее эффективный способ вычислений.</w:t>
      </w:r>
      <w:proofErr w:type="gramEnd"/>
    </w:p>
    <w:p w:rsidR="00FE063E" w:rsidRPr="00FE063E" w:rsidRDefault="00FE063E" w:rsidP="00A019F2">
      <w:pPr>
        <w:widowControl w:val="0"/>
        <w:spacing w:line="276" w:lineRule="auto"/>
        <w:ind w:left="380" w:firstLine="700"/>
        <w:jc w:val="both"/>
        <w:rPr>
          <w:color w:val="000000"/>
          <w:sz w:val="22"/>
          <w:szCs w:val="22"/>
          <w:lang w:bidi="ru-RU"/>
        </w:rPr>
      </w:pPr>
      <w:r w:rsidRPr="00FE063E">
        <w:rPr>
          <w:color w:val="000000"/>
          <w:sz w:val="22"/>
          <w:szCs w:val="22"/>
          <w:lang w:bidi="ru-RU"/>
        </w:rPr>
        <w:t>Задания по математике, русскому языку, окружающему миру способствуют формированию способностей к выделению существенных и несущественных признаков объектов, сравнению объектов, их классификации и сериации.</w:t>
      </w:r>
    </w:p>
    <w:p w:rsidR="00FE063E" w:rsidRPr="00FE063E" w:rsidRDefault="00FE063E" w:rsidP="00A019F2">
      <w:pPr>
        <w:widowControl w:val="0"/>
        <w:spacing w:line="276" w:lineRule="auto"/>
        <w:ind w:left="380" w:firstLine="700"/>
        <w:jc w:val="both"/>
        <w:rPr>
          <w:color w:val="000000"/>
          <w:sz w:val="22"/>
          <w:szCs w:val="22"/>
          <w:lang w:bidi="ru-RU"/>
        </w:rPr>
      </w:pPr>
      <w:r w:rsidRPr="00FE063E">
        <w:rPr>
          <w:color w:val="000000"/>
          <w:sz w:val="22"/>
          <w:szCs w:val="22"/>
          <w:lang w:bidi="ru-RU"/>
        </w:rPr>
        <w:lastRenderedPageBreak/>
        <w:t>Так типичными для 1 класса являются задания: сравни и сделай вывод; объедини в группы, какие варианты деления на группы возможны; как ты думаешь, почему и т.д.</w:t>
      </w:r>
    </w:p>
    <w:p w:rsidR="00FE063E" w:rsidRPr="00FE063E" w:rsidRDefault="00FE063E" w:rsidP="00A019F2">
      <w:pPr>
        <w:widowControl w:val="0"/>
        <w:spacing w:line="276" w:lineRule="auto"/>
        <w:ind w:left="380" w:firstLine="700"/>
        <w:jc w:val="both"/>
        <w:rPr>
          <w:color w:val="000000"/>
          <w:sz w:val="22"/>
          <w:szCs w:val="22"/>
          <w:lang w:bidi="ru-RU"/>
        </w:rPr>
      </w:pPr>
      <w:r w:rsidRPr="00FE063E">
        <w:rPr>
          <w:color w:val="000000"/>
          <w:sz w:val="22"/>
          <w:szCs w:val="22"/>
          <w:lang w:bidi="ru-RU"/>
        </w:rPr>
        <w:t>Включение учащихся в работу над проектами («Родной город», «Города России») создаёт благоприятную среду для формирования познавательных действий. Любой ученик имеет возможность для выбора темы проекта в соответствии со своими интересами и возможностями. Предоставление права выбора даётся и в дифференцированных и в творческих заданиях, что способствует созданию мотива деятельности и выхода детей в собственную деятельность.</w:t>
      </w:r>
    </w:p>
    <w:p w:rsidR="00FE063E" w:rsidRPr="00FE063E" w:rsidRDefault="00FE063E" w:rsidP="00A019F2">
      <w:pPr>
        <w:widowControl w:val="0"/>
        <w:spacing w:line="276" w:lineRule="auto"/>
        <w:ind w:left="380" w:firstLine="700"/>
        <w:jc w:val="both"/>
        <w:rPr>
          <w:b/>
          <w:bCs/>
          <w:color w:val="000000"/>
          <w:sz w:val="22"/>
          <w:szCs w:val="22"/>
          <w:lang w:bidi="ru-RU"/>
        </w:rPr>
      </w:pPr>
      <w:r w:rsidRPr="00FE063E">
        <w:rPr>
          <w:b/>
          <w:bCs/>
          <w:color w:val="000000"/>
          <w:sz w:val="22"/>
          <w:szCs w:val="22"/>
          <w:lang w:bidi="ru-RU"/>
        </w:rPr>
        <w:t>Коммуникативные универсальные учебные действия</w:t>
      </w:r>
    </w:p>
    <w:p w:rsidR="00FE063E" w:rsidRPr="00FE063E" w:rsidRDefault="00FE063E" w:rsidP="00A019F2">
      <w:pPr>
        <w:widowControl w:val="0"/>
        <w:spacing w:line="276" w:lineRule="auto"/>
        <w:ind w:left="380" w:firstLine="700"/>
        <w:jc w:val="both"/>
        <w:rPr>
          <w:color w:val="000000"/>
          <w:sz w:val="22"/>
          <w:szCs w:val="22"/>
          <w:lang w:bidi="ru-RU"/>
        </w:rPr>
      </w:pPr>
      <w:r w:rsidRPr="00FE063E">
        <w:rPr>
          <w:color w:val="000000"/>
          <w:sz w:val="22"/>
          <w:szCs w:val="22"/>
          <w:lang w:bidi="ru-RU"/>
        </w:rPr>
        <w:t>Коммуникативный характер предметных курсов УМК «Школа России» обеспечивает формирование коммуникативных действий обучающихся.</w:t>
      </w:r>
    </w:p>
    <w:p w:rsidR="00FE063E" w:rsidRPr="00FE063E" w:rsidRDefault="00FE063E" w:rsidP="00A019F2">
      <w:pPr>
        <w:widowControl w:val="0"/>
        <w:spacing w:line="276" w:lineRule="auto"/>
        <w:ind w:left="380" w:firstLine="700"/>
        <w:jc w:val="both"/>
        <w:rPr>
          <w:color w:val="000000"/>
          <w:sz w:val="22"/>
          <w:szCs w:val="22"/>
          <w:lang w:bidi="ru-RU"/>
        </w:rPr>
      </w:pPr>
      <w:r w:rsidRPr="00FE063E">
        <w:rPr>
          <w:color w:val="000000"/>
          <w:sz w:val="22"/>
          <w:szCs w:val="22"/>
          <w:lang w:bidi="ru-RU"/>
        </w:rPr>
        <w:t>Особое внимание развитию речевой и языковой компетентностей уделяется в курсе русского языка, который решает задачи свободного владения языком во всех жизненных сферах, добывания, переработки, передачи, использования информации, овладения основными видами речевой деятельности: умению слушать, читать, говорить, писать.</w:t>
      </w:r>
    </w:p>
    <w:p w:rsidR="00FE063E" w:rsidRPr="00FE063E" w:rsidRDefault="00FE063E" w:rsidP="00A019F2">
      <w:pPr>
        <w:widowControl w:val="0"/>
        <w:spacing w:line="276" w:lineRule="auto"/>
        <w:ind w:left="380" w:firstLine="700"/>
        <w:jc w:val="both"/>
        <w:rPr>
          <w:color w:val="000000"/>
          <w:sz w:val="22"/>
          <w:szCs w:val="22"/>
          <w:lang w:bidi="ru-RU"/>
        </w:rPr>
      </w:pPr>
      <w:r w:rsidRPr="00FE063E">
        <w:rPr>
          <w:color w:val="000000"/>
          <w:sz w:val="22"/>
          <w:szCs w:val="22"/>
          <w:lang w:bidi="ru-RU"/>
        </w:rPr>
        <w:t>В курсе русского языка коммуникативная цель обучения становится одной из ведущих. Задача изучения системы языка не снимается, а становится более актуальной, так как возрастает потребность в осознанном отборе языковых сре</w:t>
      </w:r>
      <w:proofErr w:type="gramStart"/>
      <w:r w:rsidRPr="00FE063E">
        <w:rPr>
          <w:color w:val="000000"/>
          <w:sz w:val="22"/>
          <w:szCs w:val="22"/>
          <w:lang w:bidi="ru-RU"/>
        </w:rPr>
        <w:t>дств дл</w:t>
      </w:r>
      <w:proofErr w:type="gramEnd"/>
      <w:r w:rsidRPr="00FE063E">
        <w:rPr>
          <w:color w:val="000000"/>
          <w:sz w:val="22"/>
          <w:szCs w:val="22"/>
          <w:lang w:bidi="ru-RU"/>
        </w:rPr>
        <w:t>я решения той или иной речевой задачи. При этом речевое общение способствует реализации и других функций языка и речи: познавательной, регулятивной, ценностно-ориентированной и др.</w:t>
      </w:r>
    </w:p>
    <w:p w:rsidR="00FE063E" w:rsidRPr="00FE063E" w:rsidRDefault="00FE063E" w:rsidP="00A019F2">
      <w:pPr>
        <w:widowControl w:val="0"/>
        <w:spacing w:line="276" w:lineRule="auto"/>
        <w:ind w:left="380" w:firstLine="700"/>
        <w:jc w:val="both"/>
        <w:rPr>
          <w:color w:val="000000"/>
          <w:sz w:val="22"/>
          <w:szCs w:val="22"/>
          <w:lang w:bidi="ru-RU"/>
        </w:rPr>
      </w:pPr>
      <w:r w:rsidRPr="00FE063E">
        <w:rPr>
          <w:color w:val="000000"/>
          <w:sz w:val="22"/>
          <w:szCs w:val="22"/>
          <w:lang w:bidi="ru-RU"/>
        </w:rPr>
        <w:t>Система заданий в учебниках «Литературное чтение», нацеленная на развитие внимания к чувствам персонажей, сочувствия и эмпатии, способствует воспитанию качеств обучающихся, необходимых при общении с другими.</w:t>
      </w:r>
    </w:p>
    <w:p w:rsidR="00FE063E" w:rsidRPr="00FE063E" w:rsidRDefault="00FE063E" w:rsidP="00A019F2">
      <w:pPr>
        <w:widowControl w:val="0"/>
        <w:spacing w:after="180" w:line="276" w:lineRule="auto"/>
        <w:ind w:left="380" w:firstLine="700"/>
        <w:jc w:val="both"/>
        <w:rPr>
          <w:color w:val="000000"/>
          <w:sz w:val="22"/>
          <w:szCs w:val="22"/>
          <w:lang w:bidi="ru-RU"/>
        </w:rPr>
      </w:pPr>
      <w:r w:rsidRPr="00FE063E">
        <w:rPr>
          <w:i/>
          <w:iCs/>
          <w:color w:val="000000"/>
          <w:sz w:val="22"/>
          <w:szCs w:val="22"/>
          <w:lang w:bidi="ru-RU"/>
        </w:rPr>
        <w:t>Организация работы в паре, группах</w:t>
      </w:r>
      <w:r w:rsidRPr="00FE063E">
        <w:rPr>
          <w:color w:val="000000"/>
          <w:sz w:val="22"/>
          <w:szCs w:val="22"/>
          <w:lang w:bidi="ru-RU"/>
        </w:rPr>
        <w:t xml:space="preserve"> и </w:t>
      </w:r>
      <w:r w:rsidRPr="00FE063E">
        <w:rPr>
          <w:i/>
          <w:iCs/>
          <w:color w:val="000000"/>
          <w:sz w:val="22"/>
          <w:szCs w:val="22"/>
          <w:lang w:bidi="ru-RU"/>
        </w:rPr>
        <w:t>работа над коллективными проектами</w:t>
      </w:r>
      <w:r w:rsidRPr="00FE063E">
        <w:rPr>
          <w:color w:val="000000"/>
          <w:sz w:val="22"/>
          <w:szCs w:val="22"/>
          <w:lang w:bidi="ru-RU"/>
        </w:rPr>
        <w:t xml:space="preserve"> нацелены не только на развитие регулятивных и познавательных действий, но и на формирование коммуникативных: умение договариваться с партнером, распределять роли, устанавливать очередность действий, находить общее решение. С 1 класса формируется у </w:t>
      </w:r>
      <w:proofErr w:type="gramStart"/>
      <w:r w:rsidRPr="00FE063E">
        <w:rPr>
          <w:color w:val="000000"/>
          <w:sz w:val="22"/>
          <w:szCs w:val="22"/>
          <w:lang w:bidi="ru-RU"/>
        </w:rPr>
        <w:t>обучающихся</w:t>
      </w:r>
      <w:proofErr w:type="gramEnd"/>
      <w:r w:rsidRPr="00FE063E">
        <w:rPr>
          <w:color w:val="000000"/>
          <w:sz w:val="22"/>
          <w:szCs w:val="22"/>
          <w:lang w:bidi="ru-RU"/>
        </w:rPr>
        <w:t xml:space="preserve"> умения слушать другого, высказывать собственное мнение, дополнять другого, участвовать в обсуждении, приходить к общему мнению, задавать вопросы.</w:t>
      </w:r>
    </w:p>
    <w:p w:rsidR="00FE063E" w:rsidRPr="00FE063E" w:rsidRDefault="00FE063E" w:rsidP="00A019F2">
      <w:pPr>
        <w:widowControl w:val="0"/>
        <w:tabs>
          <w:tab w:val="left" w:pos="7143"/>
        </w:tabs>
        <w:spacing w:line="276" w:lineRule="auto"/>
        <w:ind w:left="380" w:firstLine="700"/>
        <w:jc w:val="both"/>
        <w:rPr>
          <w:color w:val="000000"/>
          <w:sz w:val="22"/>
          <w:szCs w:val="22"/>
          <w:lang w:bidi="ru-RU"/>
        </w:rPr>
      </w:pPr>
      <w:r w:rsidRPr="00FE063E">
        <w:rPr>
          <w:color w:val="000000"/>
          <w:sz w:val="22"/>
          <w:szCs w:val="22"/>
          <w:lang w:bidi="ru-RU"/>
        </w:rPr>
        <w:t xml:space="preserve">Учебники по всем предметным линиям УМК «Школа России» обеспечивают формирование </w:t>
      </w:r>
      <w:r w:rsidRPr="00FE063E">
        <w:rPr>
          <w:b/>
          <w:bCs/>
          <w:color w:val="000000"/>
          <w:sz w:val="22"/>
          <w:szCs w:val="22"/>
          <w:lang w:bidi="ru-RU"/>
        </w:rPr>
        <w:t xml:space="preserve">информационной грамотности </w:t>
      </w:r>
      <w:r w:rsidR="008B50FF">
        <w:rPr>
          <w:color w:val="000000"/>
          <w:sz w:val="22"/>
          <w:szCs w:val="22"/>
          <w:lang w:bidi="ru-RU"/>
        </w:rPr>
        <w:t>обучающихся</w:t>
      </w:r>
      <w:proofErr w:type="gramStart"/>
      <w:r w:rsidR="008B50FF">
        <w:rPr>
          <w:color w:val="000000"/>
          <w:sz w:val="22"/>
          <w:szCs w:val="22"/>
          <w:lang w:bidi="ru-RU"/>
        </w:rPr>
        <w:t>:р</w:t>
      </w:r>
      <w:proofErr w:type="gramEnd"/>
      <w:r w:rsidR="008B50FF">
        <w:rPr>
          <w:color w:val="000000"/>
          <w:sz w:val="22"/>
          <w:szCs w:val="22"/>
          <w:lang w:bidi="ru-RU"/>
        </w:rPr>
        <w:t xml:space="preserve">аботу с информацией, </w:t>
      </w:r>
      <w:r w:rsidRPr="00FE063E">
        <w:rPr>
          <w:color w:val="000000"/>
          <w:sz w:val="22"/>
          <w:szCs w:val="22"/>
          <w:lang w:bidi="ru-RU"/>
        </w:rPr>
        <w:t xml:space="preserve">представленной в разных формах (текст, рисунок, таблица, диаграмма, схема, карта), добывание информации, ее сбор, выделение существенной информации из различных источников. Построение учебного материала в учебниках УМК «Школа России» помогает детям учиться </w:t>
      </w:r>
      <w:proofErr w:type="gramStart"/>
      <w:r w:rsidRPr="00FE063E">
        <w:rPr>
          <w:color w:val="000000"/>
          <w:sz w:val="22"/>
          <w:szCs w:val="22"/>
          <w:lang w:bidi="ru-RU"/>
        </w:rPr>
        <w:t>самостоятельно</w:t>
      </w:r>
      <w:proofErr w:type="gramEnd"/>
      <w:r w:rsidRPr="00FE063E">
        <w:rPr>
          <w:color w:val="000000"/>
          <w:sz w:val="22"/>
          <w:szCs w:val="22"/>
          <w:lang w:bidi="ru-RU"/>
        </w:rPr>
        <w:t xml:space="preserve"> находить информацию, работать с различными источниками. В первом классе, это в основном работа со словарями (орфографическим, толковым, этимологическим), а также, наряду с этим, комплект ориентирует детей, что взрослый (учитель, члены семьи, библиотекарь) может быть источником информации и важно научиться формулировать вопросы и не бояться обращаться с ним к взрослому. Важное место в учебниках занимает работа с таблицами, схемами и картами. Фиксация информации — это и запись в таблицу, в схему и дополнение таблиц (схем). Наиболее широкий спектр деятельности с информацией предоставляет работа над проектом (выбор направления сбора информации, определение источников информации, получение информации и анализ её достоверности, структурирование информации в соответствии с планом проекта, обработка информац</w:t>
      </w:r>
      <w:proofErr w:type="gramStart"/>
      <w:r w:rsidRPr="00FE063E">
        <w:rPr>
          <w:color w:val="000000"/>
          <w:sz w:val="22"/>
          <w:szCs w:val="22"/>
          <w:lang w:bidi="ru-RU"/>
        </w:rPr>
        <w:t>ии и её</w:t>
      </w:r>
      <w:proofErr w:type="gramEnd"/>
      <w:r w:rsidRPr="00FE063E">
        <w:rPr>
          <w:color w:val="000000"/>
          <w:sz w:val="22"/>
          <w:szCs w:val="22"/>
          <w:lang w:bidi="ru-RU"/>
        </w:rPr>
        <w:t xml:space="preserve"> представление).</w:t>
      </w:r>
    </w:p>
    <w:p w:rsidR="00FE063E" w:rsidRPr="00FE063E" w:rsidRDefault="00FE063E" w:rsidP="00A019F2">
      <w:pPr>
        <w:widowControl w:val="0"/>
        <w:spacing w:line="276" w:lineRule="auto"/>
        <w:ind w:left="380" w:firstLine="700"/>
        <w:jc w:val="both"/>
        <w:rPr>
          <w:color w:val="000000"/>
          <w:sz w:val="22"/>
          <w:szCs w:val="22"/>
          <w:lang w:bidi="ru-RU"/>
        </w:rPr>
      </w:pPr>
      <w:r w:rsidRPr="00FE063E">
        <w:rPr>
          <w:color w:val="000000"/>
          <w:sz w:val="22"/>
          <w:szCs w:val="22"/>
          <w:lang w:bidi="ru-RU"/>
        </w:rPr>
        <w:t xml:space="preserve">Особое внимание уделяется работе с научно-популярными текстами в рамках курсов «Литературное чтение» (анализ текста, сравнение с художественным, поиск дополнительной и уточняющей информации) и «Математика» (развороты истории, 4 кл. </w:t>
      </w:r>
      <w:proofErr w:type="gramStart"/>
      <w:r w:rsidRPr="00FE063E">
        <w:rPr>
          <w:color w:val="000000"/>
          <w:sz w:val="22"/>
          <w:szCs w:val="22"/>
          <w:lang w:bidi="ru-RU"/>
        </w:rPr>
        <w:t>-л</w:t>
      </w:r>
      <w:proofErr w:type="gramEnd"/>
      <w:r w:rsidRPr="00FE063E">
        <w:rPr>
          <w:color w:val="000000"/>
          <w:sz w:val="22"/>
          <w:szCs w:val="22"/>
          <w:lang w:bidi="ru-RU"/>
        </w:rPr>
        <w:t xml:space="preserve">ента времени). </w:t>
      </w:r>
      <w:proofErr w:type="gramStart"/>
      <w:r w:rsidRPr="00FE063E">
        <w:rPr>
          <w:color w:val="000000"/>
          <w:sz w:val="22"/>
          <w:szCs w:val="22"/>
          <w:lang w:bidi="ru-RU"/>
        </w:rPr>
        <w:t>Научно</w:t>
      </w:r>
      <w:r w:rsidRPr="00FE063E">
        <w:rPr>
          <w:color w:val="000000"/>
          <w:sz w:val="22"/>
          <w:szCs w:val="22"/>
          <w:lang w:bidi="ru-RU"/>
        </w:rPr>
        <w:softHyphen/>
        <w:t>популярные тексты, включенные в учебники, готовят обучающихся к самостоятельной работе с дополнительной литературой, необходимой как для учебных целей, так и для проектной деятельности.</w:t>
      </w:r>
      <w:proofErr w:type="gramEnd"/>
    </w:p>
    <w:p w:rsidR="00FE063E" w:rsidRPr="00FE063E" w:rsidRDefault="00FE063E" w:rsidP="00A019F2">
      <w:pPr>
        <w:widowControl w:val="0"/>
        <w:spacing w:line="276" w:lineRule="auto"/>
        <w:ind w:left="380" w:firstLine="700"/>
        <w:jc w:val="both"/>
        <w:rPr>
          <w:color w:val="000000"/>
          <w:sz w:val="22"/>
          <w:szCs w:val="22"/>
          <w:lang w:bidi="ru-RU"/>
        </w:rPr>
      </w:pPr>
      <w:r w:rsidRPr="00FE063E">
        <w:rPr>
          <w:color w:val="000000"/>
          <w:sz w:val="22"/>
          <w:szCs w:val="22"/>
          <w:lang w:bidi="ru-RU"/>
        </w:rPr>
        <w:t>Наряду с общими подходами к формированию универсальных учебных действий, каждый из предметов УМК «Школа России» вносит свой особый вклад для решения этих задач.</w:t>
      </w:r>
    </w:p>
    <w:p w:rsidR="00FE063E" w:rsidRPr="00FE063E" w:rsidRDefault="00FE063E" w:rsidP="00A019F2">
      <w:pPr>
        <w:widowControl w:val="0"/>
        <w:spacing w:line="276" w:lineRule="auto"/>
        <w:ind w:left="380" w:firstLine="700"/>
        <w:jc w:val="both"/>
        <w:rPr>
          <w:color w:val="000000"/>
          <w:sz w:val="22"/>
          <w:szCs w:val="22"/>
          <w:lang w:bidi="ru-RU"/>
        </w:rPr>
      </w:pPr>
      <w:r w:rsidRPr="00FE063E">
        <w:rPr>
          <w:b/>
          <w:bCs/>
          <w:color w:val="000000"/>
          <w:sz w:val="22"/>
          <w:szCs w:val="22"/>
          <w:lang w:bidi="ru-RU"/>
        </w:rPr>
        <w:t xml:space="preserve">Русский язык </w:t>
      </w:r>
      <w:r w:rsidRPr="00FE063E">
        <w:rPr>
          <w:color w:val="000000"/>
          <w:sz w:val="22"/>
          <w:szCs w:val="22"/>
          <w:lang w:bidi="ru-RU"/>
        </w:rPr>
        <w:t xml:space="preserve">в системе УМК «Школа России» реализует познавательную и </w:t>
      </w:r>
      <w:r w:rsidRPr="00FE063E">
        <w:rPr>
          <w:color w:val="000000"/>
          <w:sz w:val="22"/>
          <w:szCs w:val="22"/>
          <w:lang w:bidi="ru-RU"/>
        </w:rPr>
        <w:lastRenderedPageBreak/>
        <w:t xml:space="preserve">социокультурную цели. Познавательная цель связана с формированием логического и абстрактного мышления </w:t>
      </w:r>
      <w:proofErr w:type="gramStart"/>
      <w:r w:rsidRPr="00FE063E">
        <w:rPr>
          <w:color w:val="000000"/>
          <w:sz w:val="22"/>
          <w:szCs w:val="22"/>
          <w:lang w:bidi="ru-RU"/>
        </w:rPr>
        <w:t>обучающихся</w:t>
      </w:r>
      <w:proofErr w:type="gramEnd"/>
      <w:r w:rsidRPr="00FE063E">
        <w:rPr>
          <w:color w:val="000000"/>
          <w:sz w:val="22"/>
          <w:szCs w:val="22"/>
          <w:lang w:bidi="ru-RU"/>
        </w:rPr>
        <w:t>. Социокультурная цель включает формирование коммуникативной компетентности обучающихся, навыков грамотного письма как показателя общей культуры человека, развитие творческих способностей учащихся.</w:t>
      </w:r>
    </w:p>
    <w:p w:rsidR="00FE063E" w:rsidRPr="00FE063E" w:rsidRDefault="00FE063E" w:rsidP="00A019F2">
      <w:pPr>
        <w:widowControl w:val="0"/>
        <w:spacing w:line="276" w:lineRule="auto"/>
        <w:ind w:left="380" w:firstLine="700"/>
        <w:jc w:val="both"/>
        <w:rPr>
          <w:color w:val="000000"/>
          <w:sz w:val="22"/>
          <w:szCs w:val="22"/>
          <w:lang w:bidi="ru-RU"/>
        </w:rPr>
      </w:pPr>
      <w:r w:rsidRPr="00FE063E">
        <w:rPr>
          <w:b/>
          <w:bCs/>
          <w:color w:val="000000"/>
          <w:sz w:val="22"/>
          <w:szCs w:val="22"/>
          <w:lang w:bidi="ru-RU"/>
        </w:rPr>
        <w:t xml:space="preserve">Литературное чтение </w:t>
      </w:r>
      <w:r w:rsidRPr="00FE063E">
        <w:rPr>
          <w:color w:val="000000"/>
          <w:sz w:val="22"/>
          <w:szCs w:val="22"/>
          <w:lang w:bidi="ru-RU"/>
        </w:rPr>
        <w:t xml:space="preserve">обеспечивает осмысленную, творческую деятельность, освоение идейно-нравственного содержания художественной литературы, развитие эстетического восприятия </w:t>
      </w:r>
      <w:proofErr w:type="gramStart"/>
      <w:r w:rsidRPr="00FE063E">
        <w:rPr>
          <w:color w:val="000000"/>
          <w:sz w:val="22"/>
          <w:szCs w:val="22"/>
          <w:lang w:bidi="ru-RU"/>
        </w:rPr>
        <w:t>обучающихся</w:t>
      </w:r>
      <w:proofErr w:type="gramEnd"/>
      <w:r w:rsidRPr="00FE063E">
        <w:rPr>
          <w:color w:val="000000"/>
          <w:sz w:val="22"/>
          <w:szCs w:val="22"/>
          <w:lang w:bidi="ru-RU"/>
        </w:rPr>
        <w:t>. Важнейшими функциями восприятия художественной литературы являются трансляция духовного нравственного опыта общества, раскрытие нравственного значения поступков «героев» литературных произведений.</w:t>
      </w:r>
    </w:p>
    <w:p w:rsidR="00FE063E" w:rsidRPr="00FE063E" w:rsidRDefault="00FE063E" w:rsidP="00A019F2">
      <w:pPr>
        <w:widowControl w:val="0"/>
        <w:spacing w:line="276" w:lineRule="auto"/>
        <w:ind w:left="380" w:firstLine="700"/>
        <w:jc w:val="both"/>
        <w:rPr>
          <w:color w:val="000000"/>
          <w:sz w:val="22"/>
          <w:szCs w:val="22"/>
          <w:lang w:bidi="ru-RU"/>
        </w:rPr>
      </w:pPr>
      <w:proofErr w:type="gramStart"/>
      <w:r w:rsidRPr="00FE063E">
        <w:rPr>
          <w:b/>
          <w:bCs/>
          <w:color w:val="000000"/>
          <w:sz w:val="22"/>
          <w:szCs w:val="22"/>
          <w:lang w:bidi="ru-RU"/>
        </w:rPr>
        <w:t xml:space="preserve">Математика </w:t>
      </w:r>
      <w:r w:rsidRPr="00FE063E">
        <w:rPr>
          <w:color w:val="000000"/>
          <w:sz w:val="22"/>
          <w:szCs w:val="22"/>
          <w:lang w:bidi="ru-RU"/>
        </w:rPr>
        <w:t>выступает как основа развития познавательных действий, в первую очередь логических, включая и знаково-символические, планирование (цепочки действий по задачам), систематизация и структурирование знаний, перевод с одного языка на другой, моделирование, дифференциация существенных и несущественных условий, комбинирование данных, формирование элементов системного мышления, выработка вычислительных навыков, формирование общего приёма решения задач как универсального учебного действия.</w:t>
      </w:r>
      <w:proofErr w:type="gramEnd"/>
      <w:r w:rsidRPr="00FE063E">
        <w:rPr>
          <w:color w:val="000000"/>
          <w:sz w:val="22"/>
          <w:szCs w:val="22"/>
          <w:lang w:bidi="ru-RU"/>
        </w:rPr>
        <w:t xml:space="preserve"> Особое значение данный предмет имеет для развития пространственных представлений обучающихся как базовых для становления пространственного воображения, мышления.</w:t>
      </w:r>
    </w:p>
    <w:p w:rsidR="00FE063E" w:rsidRPr="00FE063E" w:rsidRDefault="00FE063E" w:rsidP="00A019F2">
      <w:pPr>
        <w:widowControl w:val="0"/>
        <w:spacing w:line="276" w:lineRule="auto"/>
        <w:ind w:left="380" w:firstLine="700"/>
        <w:jc w:val="both"/>
        <w:rPr>
          <w:color w:val="000000"/>
          <w:sz w:val="22"/>
          <w:szCs w:val="22"/>
          <w:lang w:bidi="ru-RU"/>
        </w:rPr>
      </w:pPr>
      <w:r w:rsidRPr="00FE063E">
        <w:rPr>
          <w:color w:val="000000"/>
          <w:sz w:val="22"/>
          <w:szCs w:val="22"/>
          <w:lang w:bidi="ru-RU"/>
        </w:rPr>
        <w:t xml:space="preserve">Особое значение предмета </w:t>
      </w:r>
      <w:r w:rsidRPr="00FE063E">
        <w:rPr>
          <w:b/>
          <w:bCs/>
          <w:color w:val="000000"/>
          <w:sz w:val="22"/>
          <w:szCs w:val="22"/>
          <w:lang w:bidi="ru-RU"/>
        </w:rPr>
        <w:t xml:space="preserve">Окружающий мир </w:t>
      </w:r>
      <w:r w:rsidRPr="00FE063E">
        <w:rPr>
          <w:color w:val="000000"/>
          <w:sz w:val="22"/>
          <w:szCs w:val="22"/>
          <w:lang w:bidi="ru-RU"/>
        </w:rPr>
        <w:t>заключается в формировании у детей целостного системного представления о мире и месте человека в нём, освоении универсальных способов действия при изучении предмета, явления (наблюдение, сравнение, анализ, формулировка выводов). В основу интеграции знаний по курсу положено единство системы «природа - человек - общество».</w:t>
      </w:r>
    </w:p>
    <w:p w:rsidR="00FE063E" w:rsidRPr="00FE063E" w:rsidRDefault="00FE063E" w:rsidP="00A019F2">
      <w:pPr>
        <w:widowControl w:val="0"/>
        <w:spacing w:line="276" w:lineRule="auto"/>
        <w:ind w:left="380" w:firstLine="700"/>
        <w:jc w:val="both"/>
        <w:rPr>
          <w:color w:val="000000"/>
          <w:sz w:val="22"/>
          <w:szCs w:val="22"/>
          <w:lang w:bidi="ru-RU"/>
        </w:rPr>
      </w:pPr>
      <w:r w:rsidRPr="00FE063E">
        <w:rPr>
          <w:b/>
          <w:bCs/>
          <w:color w:val="000000"/>
          <w:sz w:val="22"/>
          <w:szCs w:val="22"/>
          <w:lang w:bidi="ru-RU"/>
        </w:rPr>
        <w:t xml:space="preserve">Технология </w:t>
      </w:r>
      <w:r w:rsidRPr="00FE063E">
        <w:rPr>
          <w:color w:val="000000"/>
          <w:sz w:val="22"/>
          <w:szCs w:val="22"/>
          <w:lang w:bidi="ru-RU"/>
        </w:rPr>
        <w:t>обеспечивает возможность обучающимся действовать не только в плане представления, но и в реальном материальном плане совершать наглядно видимые преобразования; возможность организации совместной продуктивной деятельности и формирования коммуникативных и регулятивных действий. Позволяет добиваться максимально четкого отображения в речи детей состава полной ориентировочной основы выполняемых действий, как по ходу выполнения, так и после (рефлексия действий и способов).</w:t>
      </w:r>
    </w:p>
    <w:p w:rsidR="00FE063E" w:rsidRPr="00FE063E" w:rsidRDefault="00FE063E" w:rsidP="00A019F2">
      <w:pPr>
        <w:widowControl w:val="0"/>
        <w:spacing w:line="276" w:lineRule="auto"/>
        <w:ind w:left="380" w:firstLine="700"/>
        <w:jc w:val="both"/>
        <w:rPr>
          <w:color w:val="000000"/>
          <w:sz w:val="22"/>
          <w:szCs w:val="22"/>
          <w:lang w:bidi="ru-RU"/>
        </w:rPr>
      </w:pPr>
      <w:r w:rsidRPr="00FE063E">
        <w:rPr>
          <w:b/>
          <w:bCs/>
          <w:color w:val="000000"/>
          <w:sz w:val="22"/>
          <w:szCs w:val="22"/>
          <w:lang w:bidi="ru-RU"/>
        </w:rPr>
        <w:t xml:space="preserve">Музыка </w:t>
      </w:r>
      <w:r w:rsidRPr="00FE063E">
        <w:rPr>
          <w:color w:val="000000"/>
          <w:sz w:val="22"/>
          <w:szCs w:val="22"/>
          <w:lang w:bidi="ru-RU"/>
        </w:rPr>
        <w:t>обеспечивает среду формирования духовно-нравственной культуры личности на основе культурно-исторических и национально-культурных традиций России, формирование опыта музыкально-творческой деятельности.</w:t>
      </w:r>
    </w:p>
    <w:p w:rsidR="00FE063E" w:rsidRPr="00FE063E" w:rsidRDefault="00FE063E" w:rsidP="00A019F2">
      <w:pPr>
        <w:widowControl w:val="0"/>
        <w:spacing w:line="276" w:lineRule="auto"/>
        <w:ind w:left="380" w:firstLine="700"/>
        <w:jc w:val="both"/>
        <w:rPr>
          <w:color w:val="000000"/>
          <w:sz w:val="22"/>
          <w:szCs w:val="22"/>
          <w:lang w:bidi="ru-RU"/>
        </w:rPr>
      </w:pPr>
      <w:r w:rsidRPr="00FE063E">
        <w:rPr>
          <w:b/>
          <w:bCs/>
          <w:color w:val="000000"/>
          <w:sz w:val="22"/>
          <w:szCs w:val="22"/>
          <w:lang w:bidi="ru-RU"/>
        </w:rPr>
        <w:t xml:space="preserve">Изобразительное искусство </w:t>
      </w:r>
      <w:r w:rsidRPr="00FE063E">
        <w:rPr>
          <w:color w:val="000000"/>
          <w:sz w:val="22"/>
          <w:szCs w:val="22"/>
          <w:lang w:bidi="ru-RU"/>
        </w:rPr>
        <w:t>вносит особый вклад в духовно</w:t>
      </w:r>
      <w:r w:rsidRPr="00FE063E">
        <w:rPr>
          <w:color w:val="000000"/>
          <w:sz w:val="22"/>
          <w:szCs w:val="22"/>
          <w:lang w:bidi="ru-RU"/>
        </w:rPr>
        <w:softHyphen/>
        <w:t>нравственное, эстетическое воспитание обучающихся; формирует представление о мире искусства, знакомит с жанрами и видами изобразительного искусства, лучшими произведениями русских и зарубежных живописцев, графиков, скульпторов, национально-культурными традициями народных промыслов, с декоративным искусством и архитектурой, знаменитыми художественными музеями и картинными галереями мира. Взаимосвязано с другими предметами (окружающий мир, музыка, литературное чтение, технология) формирует умение видеть прекрасное и создавать его своими руками.</w:t>
      </w:r>
    </w:p>
    <w:p w:rsidR="00FE063E" w:rsidRPr="00FE063E" w:rsidRDefault="00FE063E" w:rsidP="00A019F2">
      <w:pPr>
        <w:widowControl w:val="0"/>
        <w:spacing w:line="276" w:lineRule="auto"/>
        <w:ind w:left="380" w:firstLine="700"/>
        <w:jc w:val="both"/>
        <w:rPr>
          <w:color w:val="000000"/>
          <w:sz w:val="22"/>
          <w:szCs w:val="22"/>
          <w:lang w:bidi="ru-RU"/>
        </w:rPr>
      </w:pPr>
      <w:r w:rsidRPr="00FE063E">
        <w:rPr>
          <w:color w:val="000000"/>
          <w:sz w:val="22"/>
          <w:szCs w:val="22"/>
          <w:lang w:bidi="ru-RU"/>
        </w:rPr>
        <w:t>Организация учебной деятельности учащихся строится на основе системно</w:t>
      </w:r>
      <w:r w:rsidRPr="00FE063E">
        <w:rPr>
          <w:color w:val="000000"/>
          <w:sz w:val="22"/>
          <w:szCs w:val="22"/>
          <w:lang w:bidi="ru-RU"/>
        </w:rPr>
        <w:softHyphen/>
        <w:t>деятельностного подхода, который предполагает:</w:t>
      </w:r>
    </w:p>
    <w:p w:rsidR="00FE063E" w:rsidRPr="00FE063E" w:rsidRDefault="00FE063E" w:rsidP="008A588E">
      <w:pPr>
        <w:widowControl w:val="0"/>
        <w:numPr>
          <w:ilvl w:val="0"/>
          <w:numId w:val="136"/>
        </w:numPr>
        <w:tabs>
          <w:tab w:val="left" w:pos="964"/>
        </w:tabs>
        <w:spacing w:line="276" w:lineRule="auto"/>
        <w:jc w:val="both"/>
        <w:rPr>
          <w:color w:val="000000"/>
          <w:sz w:val="22"/>
          <w:szCs w:val="22"/>
          <w:lang w:bidi="ru-RU"/>
        </w:rPr>
      </w:pPr>
      <w:r w:rsidRPr="00FE063E">
        <w:rPr>
          <w:color w:val="000000"/>
          <w:sz w:val="22"/>
          <w:szCs w:val="22"/>
          <w:lang w:bidi="ru-RU"/>
        </w:rPr>
        <w:t>ориентацию на достижение цели и основного результата образования - развитие личности</w:t>
      </w:r>
    </w:p>
    <w:p w:rsidR="00FE063E" w:rsidRPr="00FE063E" w:rsidRDefault="00FE063E" w:rsidP="00A019F2">
      <w:pPr>
        <w:widowControl w:val="0"/>
        <w:spacing w:line="276" w:lineRule="auto"/>
        <w:ind w:left="1080" w:hanging="320"/>
        <w:jc w:val="both"/>
        <w:rPr>
          <w:color w:val="000000"/>
          <w:sz w:val="22"/>
          <w:szCs w:val="22"/>
          <w:lang w:bidi="ru-RU"/>
        </w:rPr>
      </w:pPr>
      <w:r w:rsidRPr="00FE063E">
        <w:rPr>
          <w:color w:val="000000"/>
          <w:sz w:val="22"/>
          <w:szCs w:val="22"/>
          <w:lang w:bidi="ru-RU"/>
        </w:rPr>
        <w:t>обучающегося на основе освоения универсальных учебных действий, познания и освоения</w:t>
      </w:r>
    </w:p>
    <w:p w:rsidR="00FE063E" w:rsidRPr="00FE063E" w:rsidRDefault="00FE063E" w:rsidP="00874C23">
      <w:pPr>
        <w:widowControl w:val="0"/>
        <w:spacing w:after="180"/>
        <w:ind w:left="1080" w:hanging="320"/>
        <w:jc w:val="both"/>
        <w:rPr>
          <w:color w:val="000000"/>
          <w:sz w:val="22"/>
          <w:szCs w:val="22"/>
          <w:lang w:bidi="ru-RU"/>
        </w:rPr>
      </w:pPr>
      <w:r w:rsidRPr="00FE063E">
        <w:rPr>
          <w:color w:val="000000"/>
          <w:sz w:val="22"/>
          <w:szCs w:val="22"/>
          <w:lang w:bidi="ru-RU"/>
        </w:rPr>
        <w:t>мира;</w:t>
      </w:r>
    </w:p>
    <w:p w:rsidR="00FE063E" w:rsidRPr="00FE063E" w:rsidRDefault="00FE063E" w:rsidP="008A588E">
      <w:pPr>
        <w:widowControl w:val="0"/>
        <w:numPr>
          <w:ilvl w:val="0"/>
          <w:numId w:val="136"/>
        </w:numPr>
        <w:tabs>
          <w:tab w:val="left" w:pos="964"/>
        </w:tabs>
        <w:jc w:val="both"/>
        <w:rPr>
          <w:color w:val="000000"/>
          <w:sz w:val="22"/>
          <w:szCs w:val="22"/>
          <w:lang w:bidi="ru-RU"/>
        </w:rPr>
      </w:pPr>
      <w:r w:rsidRPr="00FE063E">
        <w:rPr>
          <w:color w:val="000000"/>
          <w:sz w:val="22"/>
          <w:szCs w:val="22"/>
          <w:lang w:bidi="ru-RU"/>
        </w:rPr>
        <w:t>опору на современные образовательные технологии деятельностного типа:</w:t>
      </w:r>
    </w:p>
    <w:p w:rsidR="00FE063E" w:rsidRPr="00FE063E" w:rsidRDefault="00FE063E" w:rsidP="008A588E">
      <w:pPr>
        <w:widowControl w:val="0"/>
        <w:numPr>
          <w:ilvl w:val="0"/>
          <w:numId w:val="136"/>
        </w:numPr>
        <w:tabs>
          <w:tab w:val="left" w:pos="1083"/>
        </w:tabs>
        <w:spacing w:line="276" w:lineRule="auto"/>
        <w:jc w:val="both"/>
        <w:rPr>
          <w:color w:val="000000"/>
          <w:sz w:val="22"/>
          <w:szCs w:val="22"/>
          <w:lang w:bidi="ru-RU"/>
        </w:rPr>
      </w:pPr>
      <w:r w:rsidRPr="00FE063E">
        <w:rPr>
          <w:color w:val="000000"/>
          <w:sz w:val="22"/>
          <w:szCs w:val="22"/>
          <w:lang w:bidi="ru-RU"/>
        </w:rPr>
        <w:t>проблемно-диалогическую технологию,</w:t>
      </w:r>
    </w:p>
    <w:p w:rsidR="00FE063E" w:rsidRPr="00FE063E" w:rsidRDefault="00FE063E" w:rsidP="008A588E">
      <w:pPr>
        <w:widowControl w:val="0"/>
        <w:numPr>
          <w:ilvl w:val="0"/>
          <w:numId w:val="136"/>
        </w:numPr>
        <w:tabs>
          <w:tab w:val="left" w:pos="964"/>
        </w:tabs>
        <w:spacing w:line="276" w:lineRule="auto"/>
        <w:jc w:val="both"/>
        <w:rPr>
          <w:color w:val="000000"/>
          <w:sz w:val="22"/>
          <w:szCs w:val="22"/>
          <w:lang w:bidi="ru-RU"/>
        </w:rPr>
      </w:pPr>
      <w:r w:rsidRPr="00FE063E">
        <w:rPr>
          <w:color w:val="000000"/>
          <w:sz w:val="22"/>
          <w:szCs w:val="22"/>
          <w:lang w:bidi="ru-RU"/>
        </w:rPr>
        <w:t>технологию мини-исследования,</w:t>
      </w:r>
    </w:p>
    <w:p w:rsidR="00FE063E" w:rsidRPr="00FE063E" w:rsidRDefault="00FE063E" w:rsidP="008A588E">
      <w:pPr>
        <w:widowControl w:val="0"/>
        <w:numPr>
          <w:ilvl w:val="0"/>
          <w:numId w:val="136"/>
        </w:numPr>
        <w:tabs>
          <w:tab w:val="left" w:pos="964"/>
        </w:tabs>
        <w:spacing w:line="276" w:lineRule="auto"/>
        <w:jc w:val="both"/>
        <w:rPr>
          <w:color w:val="000000"/>
          <w:sz w:val="22"/>
          <w:szCs w:val="22"/>
          <w:lang w:bidi="ru-RU"/>
        </w:rPr>
      </w:pPr>
      <w:r w:rsidRPr="00FE063E">
        <w:rPr>
          <w:color w:val="000000"/>
          <w:sz w:val="22"/>
          <w:szCs w:val="22"/>
          <w:lang w:bidi="ru-RU"/>
        </w:rPr>
        <w:t>технологию организации проектной деятельности,</w:t>
      </w:r>
    </w:p>
    <w:p w:rsidR="00FE063E" w:rsidRPr="00FE063E" w:rsidRDefault="00FE063E" w:rsidP="008A588E">
      <w:pPr>
        <w:widowControl w:val="0"/>
        <w:numPr>
          <w:ilvl w:val="0"/>
          <w:numId w:val="136"/>
        </w:numPr>
        <w:tabs>
          <w:tab w:val="left" w:pos="1083"/>
        </w:tabs>
        <w:spacing w:line="276" w:lineRule="auto"/>
        <w:jc w:val="both"/>
        <w:rPr>
          <w:color w:val="000000"/>
          <w:sz w:val="22"/>
          <w:szCs w:val="22"/>
          <w:lang w:bidi="ru-RU"/>
        </w:rPr>
      </w:pPr>
      <w:r w:rsidRPr="00FE063E">
        <w:rPr>
          <w:color w:val="000000"/>
          <w:sz w:val="22"/>
          <w:szCs w:val="22"/>
          <w:lang w:bidi="ru-RU"/>
        </w:rPr>
        <w:t>технологию оценивания образовательных достижений (учебных успехов).</w:t>
      </w:r>
    </w:p>
    <w:p w:rsidR="00FE063E" w:rsidRPr="00FE063E" w:rsidRDefault="00FE063E" w:rsidP="00A019F2">
      <w:pPr>
        <w:widowControl w:val="0"/>
        <w:spacing w:line="276" w:lineRule="auto"/>
        <w:ind w:left="380" w:firstLine="700"/>
        <w:jc w:val="both"/>
        <w:rPr>
          <w:color w:val="000000"/>
          <w:sz w:val="22"/>
          <w:szCs w:val="22"/>
          <w:lang w:bidi="ru-RU"/>
        </w:rPr>
      </w:pPr>
      <w:r w:rsidRPr="00FE063E">
        <w:rPr>
          <w:color w:val="000000"/>
          <w:sz w:val="22"/>
          <w:szCs w:val="22"/>
          <w:lang w:bidi="ru-RU"/>
        </w:rPr>
        <w:t xml:space="preserve">Одним из приёмов, который активно используют авторы учебников по всем предметным линиям УМК «Школа России», является постановка перед детьми вопроса, который предоставляет возможность высказывать противоположные точки зрения. Поиск решения ученики осуществляют в ходе специально выстроенного учителем </w:t>
      </w:r>
      <w:r w:rsidRPr="00FE063E">
        <w:rPr>
          <w:b/>
          <w:bCs/>
          <w:color w:val="000000"/>
          <w:sz w:val="22"/>
          <w:szCs w:val="22"/>
          <w:lang w:bidi="ru-RU"/>
        </w:rPr>
        <w:t xml:space="preserve">диалога. </w:t>
      </w:r>
      <w:r w:rsidRPr="00FE063E">
        <w:rPr>
          <w:color w:val="000000"/>
          <w:sz w:val="22"/>
          <w:szCs w:val="22"/>
          <w:lang w:bidi="ru-RU"/>
        </w:rPr>
        <w:t xml:space="preserve">Эта технология формирует </w:t>
      </w:r>
      <w:r w:rsidRPr="00FE063E">
        <w:rPr>
          <w:i/>
          <w:iCs/>
          <w:color w:val="000000"/>
          <w:sz w:val="22"/>
          <w:szCs w:val="22"/>
          <w:lang w:bidi="ru-RU"/>
        </w:rPr>
        <w:t xml:space="preserve">коммуникативные </w:t>
      </w:r>
      <w:r w:rsidRPr="00FE063E">
        <w:rPr>
          <w:color w:val="000000"/>
          <w:sz w:val="22"/>
          <w:szCs w:val="22"/>
          <w:lang w:bidi="ru-RU"/>
        </w:rPr>
        <w:t xml:space="preserve">универсальные учебные действия. Наряду с этим происходит формирование и других </w:t>
      </w:r>
      <w:r w:rsidRPr="00FE063E">
        <w:rPr>
          <w:color w:val="000000"/>
          <w:sz w:val="22"/>
          <w:szCs w:val="22"/>
          <w:lang w:bidi="ru-RU"/>
        </w:rPr>
        <w:lastRenderedPageBreak/>
        <w:t>универсальных учебных действий: регулятивных (постановка и удержание задач), познавательных (необходимости извлекать информацию, делать логические выводы и т.п.).</w:t>
      </w:r>
    </w:p>
    <w:p w:rsidR="00FE063E" w:rsidRPr="00FE063E" w:rsidRDefault="00FE063E" w:rsidP="00A019F2">
      <w:pPr>
        <w:widowControl w:val="0"/>
        <w:spacing w:line="276" w:lineRule="auto"/>
        <w:ind w:left="380" w:firstLine="700"/>
        <w:jc w:val="both"/>
        <w:rPr>
          <w:color w:val="000000"/>
          <w:sz w:val="22"/>
          <w:szCs w:val="22"/>
          <w:lang w:bidi="ru-RU"/>
        </w:rPr>
      </w:pPr>
      <w:r w:rsidRPr="00FE063E">
        <w:rPr>
          <w:color w:val="000000"/>
          <w:sz w:val="22"/>
          <w:szCs w:val="22"/>
          <w:lang w:bidi="ru-RU"/>
        </w:rPr>
        <w:t xml:space="preserve">Задания всех учебников, начиная с первого класса, предлагают учащимся </w:t>
      </w:r>
      <w:r w:rsidRPr="00FE063E">
        <w:rPr>
          <w:b/>
          <w:bCs/>
          <w:color w:val="000000"/>
          <w:sz w:val="22"/>
          <w:szCs w:val="22"/>
          <w:lang w:bidi="ru-RU"/>
        </w:rPr>
        <w:t>мини</w:t>
      </w:r>
      <w:r w:rsidRPr="00FE063E">
        <w:rPr>
          <w:b/>
          <w:bCs/>
          <w:color w:val="000000"/>
          <w:sz w:val="22"/>
          <w:szCs w:val="22"/>
          <w:lang w:bidi="ru-RU"/>
        </w:rPr>
        <w:softHyphen/>
        <w:t xml:space="preserve">исследования: </w:t>
      </w:r>
      <w:r w:rsidRPr="00FE063E">
        <w:rPr>
          <w:color w:val="000000"/>
          <w:sz w:val="22"/>
          <w:szCs w:val="22"/>
          <w:lang w:bidi="ru-RU"/>
        </w:rPr>
        <w:t>провести наблюдения, высказать свои предположения, провести их проверку, обсудить результаты и сделать вывод.</w:t>
      </w:r>
    </w:p>
    <w:p w:rsidR="00FE063E" w:rsidRPr="00FE063E" w:rsidRDefault="00FE063E" w:rsidP="00A019F2">
      <w:pPr>
        <w:widowControl w:val="0"/>
        <w:spacing w:line="276" w:lineRule="auto"/>
        <w:ind w:left="380" w:firstLine="700"/>
        <w:jc w:val="both"/>
        <w:rPr>
          <w:color w:val="000000"/>
          <w:sz w:val="22"/>
          <w:szCs w:val="22"/>
          <w:lang w:bidi="ru-RU"/>
        </w:rPr>
      </w:pPr>
      <w:r w:rsidRPr="00FE063E">
        <w:rPr>
          <w:color w:val="000000"/>
          <w:sz w:val="22"/>
          <w:szCs w:val="22"/>
          <w:lang w:bidi="ru-RU"/>
        </w:rPr>
        <w:t xml:space="preserve">В учебниках УМК «Школа России» по всем предметам и в методических рекомендациях предлагается работа в малых группах, парах и другие формы </w:t>
      </w:r>
      <w:r w:rsidRPr="00FE063E">
        <w:rPr>
          <w:b/>
          <w:bCs/>
          <w:color w:val="000000"/>
          <w:sz w:val="22"/>
          <w:szCs w:val="22"/>
          <w:lang w:bidi="ru-RU"/>
        </w:rPr>
        <w:t xml:space="preserve">групповой работы. </w:t>
      </w:r>
      <w:proofErr w:type="gramStart"/>
      <w:r w:rsidRPr="00FE063E">
        <w:rPr>
          <w:color w:val="000000"/>
          <w:sz w:val="22"/>
          <w:szCs w:val="22"/>
          <w:lang w:bidi="ru-RU"/>
        </w:rPr>
        <w:t xml:space="preserve">Это имеет большое значение для формирования </w:t>
      </w:r>
      <w:r w:rsidRPr="00FE063E">
        <w:rPr>
          <w:i/>
          <w:iCs/>
          <w:color w:val="000000"/>
          <w:sz w:val="22"/>
          <w:szCs w:val="22"/>
          <w:lang w:bidi="ru-RU"/>
        </w:rPr>
        <w:t>коммуникативных</w:t>
      </w:r>
      <w:r w:rsidRPr="00FE063E">
        <w:rPr>
          <w:color w:val="000000"/>
          <w:sz w:val="22"/>
          <w:szCs w:val="22"/>
          <w:lang w:bidi="ru-RU"/>
        </w:rPr>
        <w:t xml:space="preserve"> (умения донести свою позицию до других, понять другие позиции, договариваться с людьми и уважительно относиться к позиции другого), а также для регулятивных универсальных учебных действий (распределить, скоординировать действия по выполнению задания и др.)</w:t>
      </w:r>
      <w:proofErr w:type="gramEnd"/>
    </w:p>
    <w:p w:rsidR="00FE063E" w:rsidRPr="00FE063E" w:rsidRDefault="00FE063E" w:rsidP="00A019F2">
      <w:pPr>
        <w:widowControl w:val="0"/>
        <w:spacing w:line="276" w:lineRule="auto"/>
        <w:ind w:left="380" w:firstLine="780"/>
        <w:rPr>
          <w:b/>
          <w:bCs/>
          <w:color w:val="000000"/>
          <w:sz w:val="22"/>
          <w:szCs w:val="22"/>
          <w:lang w:bidi="ru-RU"/>
        </w:rPr>
      </w:pPr>
      <w:r w:rsidRPr="00FE063E">
        <w:rPr>
          <w:b/>
          <w:bCs/>
          <w:color w:val="000000"/>
          <w:sz w:val="22"/>
          <w:szCs w:val="22"/>
          <w:lang w:bidi="ru-RU"/>
        </w:rPr>
        <w:t>Типовые задания в УМК «Школы России»</w:t>
      </w:r>
      <w:proofErr w:type="gramStart"/>
      <w:r w:rsidRPr="00FE063E">
        <w:rPr>
          <w:b/>
          <w:bCs/>
          <w:color w:val="000000"/>
          <w:sz w:val="22"/>
          <w:szCs w:val="22"/>
          <w:lang w:bidi="ru-RU"/>
        </w:rPr>
        <w:t>,с</w:t>
      </w:r>
      <w:proofErr w:type="gramEnd"/>
      <w:r w:rsidRPr="00FE063E">
        <w:rPr>
          <w:b/>
          <w:bCs/>
          <w:color w:val="000000"/>
          <w:sz w:val="22"/>
          <w:szCs w:val="22"/>
          <w:lang w:bidi="ru-RU"/>
        </w:rPr>
        <w:t>пособствующие формированию универсальных учебных действий</w:t>
      </w:r>
    </w:p>
    <w:p w:rsidR="00FE063E" w:rsidRPr="00FE063E" w:rsidRDefault="00FE063E" w:rsidP="008A588E">
      <w:pPr>
        <w:widowControl w:val="0"/>
        <w:numPr>
          <w:ilvl w:val="0"/>
          <w:numId w:val="137"/>
        </w:numPr>
        <w:tabs>
          <w:tab w:val="left" w:pos="1131"/>
        </w:tabs>
        <w:spacing w:line="276" w:lineRule="auto"/>
        <w:jc w:val="both"/>
        <w:rPr>
          <w:color w:val="000000"/>
          <w:sz w:val="22"/>
          <w:szCs w:val="22"/>
          <w:lang w:bidi="ru-RU"/>
        </w:rPr>
      </w:pPr>
      <w:r w:rsidRPr="00FE063E">
        <w:rPr>
          <w:b/>
          <w:bCs/>
          <w:color w:val="000000"/>
          <w:sz w:val="22"/>
          <w:szCs w:val="22"/>
          <w:lang w:bidi="ru-RU"/>
        </w:rPr>
        <w:t xml:space="preserve">Информационный поиск </w:t>
      </w:r>
      <w:r w:rsidRPr="00FE063E">
        <w:rPr>
          <w:color w:val="000000"/>
          <w:sz w:val="22"/>
          <w:szCs w:val="22"/>
          <w:lang w:bidi="ru-RU"/>
        </w:rPr>
        <w:t>— задания требуют обращения детей к окружающим их взрослым, к познавательной, справочной литературе, словарям, Интернету, развивают потребность в поиске и проверке информации. Выполняя это задание, дети занимают активную позицию на уроке, самостоятельно добывают нужную информацию, которая помогает ответить на вопрос, внести свой вклад в ход урока. Благодаря этому заданию растёт познавательная активность учащихся, они учатся работать со справочной литературой, словарями, энциклопедией и находить достоверную информацию, осваивают познавательные и коммуникативные универсальные действия.</w:t>
      </w:r>
    </w:p>
    <w:p w:rsidR="00FE063E" w:rsidRPr="00FE063E" w:rsidRDefault="00FE063E" w:rsidP="00A019F2">
      <w:pPr>
        <w:widowControl w:val="0"/>
        <w:spacing w:line="276" w:lineRule="auto"/>
        <w:ind w:left="380" w:firstLine="700"/>
        <w:jc w:val="both"/>
        <w:rPr>
          <w:b/>
          <w:bCs/>
          <w:color w:val="000000"/>
          <w:sz w:val="22"/>
          <w:szCs w:val="22"/>
          <w:lang w:bidi="ru-RU"/>
        </w:rPr>
      </w:pPr>
      <w:r w:rsidRPr="00FE063E">
        <w:rPr>
          <w:b/>
          <w:bCs/>
          <w:color w:val="000000"/>
          <w:sz w:val="22"/>
          <w:szCs w:val="22"/>
          <w:lang w:bidi="ru-RU"/>
        </w:rPr>
        <w:t>Примеры заданий</w:t>
      </w:r>
    </w:p>
    <w:p w:rsidR="00FE063E" w:rsidRPr="00FE063E" w:rsidRDefault="00FE063E" w:rsidP="008A588E">
      <w:pPr>
        <w:widowControl w:val="0"/>
        <w:numPr>
          <w:ilvl w:val="0"/>
          <w:numId w:val="136"/>
        </w:numPr>
        <w:tabs>
          <w:tab w:val="left" w:pos="1083"/>
        </w:tabs>
        <w:spacing w:line="276" w:lineRule="auto"/>
        <w:jc w:val="both"/>
        <w:rPr>
          <w:color w:val="000000"/>
          <w:sz w:val="22"/>
          <w:szCs w:val="22"/>
          <w:lang w:bidi="ru-RU"/>
        </w:rPr>
      </w:pPr>
      <w:r w:rsidRPr="00FE063E">
        <w:rPr>
          <w:color w:val="000000"/>
          <w:sz w:val="22"/>
          <w:szCs w:val="22"/>
          <w:lang w:bidi="ru-RU"/>
        </w:rPr>
        <w:t>На плане показаны поселения древних славян. Подготовься и расскажи о жизни, обычаях древних славян.</w:t>
      </w:r>
    </w:p>
    <w:p w:rsidR="00FE063E" w:rsidRPr="00FE063E" w:rsidRDefault="00FE063E" w:rsidP="008A588E">
      <w:pPr>
        <w:widowControl w:val="0"/>
        <w:numPr>
          <w:ilvl w:val="0"/>
          <w:numId w:val="136"/>
        </w:numPr>
        <w:tabs>
          <w:tab w:val="left" w:pos="1083"/>
        </w:tabs>
        <w:spacing w:line="276" w:lineRule="auto"/>
        <w:jc w:val="both"/>
        <w:rPr>
          <w:color w:val="000000"/>
          <w:sz w:val="22"/>
          <w:szCs w:val="22"/>
          <w:lang w:bidi="ru-RU"/>
        </w:rPr>
      </w:pPr>
      <w:r w:rsidRPr="00FE063E">
        <w:rPr>
          <w:color w:val="000000"/>
          <w:sz w:val="22"/>
          <w:szCs w:val="22"/>
          <w:lang w:bidi="ru-RU"/>
        </w:rPr>
        <w:t>Вспомни, как складывают числа в столбик (см. справочник).</w:t>
      </w:r>
    </w:p>
    <w:p w:rsidR="00FE063E" w:rsidRPr="00FE063E" w:rsidRDefault="00FE063E" w:rsidP="008A588E">
      <w:pPr>
        <w:widowControl w:val="0"/>
        <w:numPr>
          <w:ilvl w:val="0"/>
          <w:numId w:val="136"/>
        </w:numPr>
        <w:tabs>
          <w:tab w:val="left" w:pos="1083"/>
        </w:tabs>
        <w:spacing w:line="276" w:lineRule="auto"/>
        <w:jc w:val="both"/>
        <w:rPr>
          <w:color w:val="000000"/>
          <w:sz w:val="22"/>
          <w:szCs w:val="22"/>
          <w:lang w:bidi="ru-RU"/>
        </w:rPr>
      </w:pPr>
      <w:r w:rsidRPr="00FE063E">
        <w:rPr>
          <w:color w:val="000000"/>
          <w:sz w:val="22"/>
          <w:szCs w:val="22"/>
          <w:lang w:bidi="ru-RU"/>
        </w:rPr>
        <w:t>Попробуй разобраться в происхождении и строении слов. К каким словарям обратишься за помощью?</w:t>
      </w:r>
    </w:p>
    <w:p w:rsidR="00FE063E" w:rsidRPr="00FE063E" w:rsidRDefault="00FE063E" w:rsidP="008A588E">
      <w:pPr>
        <w:widowControl w:val="0"/>
        <w:numPr>
          <w:ilvl w:val="0"/>
          <w:numId w:val="136"/>
        </w:numPr>
        <w:tabs>
          <w:tab w:val="left" w:pos="1083"/>
        </w:tabs>
        <w:spacing w:line="276" w:lineRule="auto"/>
        <w:jc w:val="both"/>
        <w:rPr>
          <w:color w:val="000000"/>
          <w:sz w:val="22"/>
          <w:szCs w:val="22"/>
          <w:lang w:bidi="ru-RU"/>
        </w:rPr>
      </w:pPr>
      <w:r w:rsidRPr="00FE063E">
        <w:rPr>
          <w:color w:val="000000"/>
          <w:sz w:val="22"/>
          <w:szCs w:val="22"/>
          <w:lang w:bidi="ru-RU"/>
        </w:rPr>
        <w:t>Уточни значения слов, дорогих тебе имен, состав их значимых частей, значение исторических корней.</w:t>
      </w:r>
    </w:p>
    <w:p w:rsidR="00FE063E" w:rsidRPr="00FE063E" w:rsidRDefault="00FE063E" w:rsidP="008A588E">
      <w:pPr>
        <w:widowControl w:val="0"/>
        <w:numPr>
          <w:ilvl w:val="0"/>
          <w:numId w:val="136"/>
        </w:numPr>
        <w:tabs>
          <w:tab w:val="left" w:pos="1083"/>
        </w:tabs>
        <w:spacing w:line="276" w:lineRule="auto"/>
        <w:jc w:val="both"/>
        <w:rPr>
          <w:color w:val="000000"/>
          <w:sz w:val="22"/>
          <w:szCs w:val="22"/>
          <w:lang w:bidi="ru-RU"/>
        </w:rPr>
      </w:pPr>
      <w:r w:rsidRPr="00FE063E">
        <w:rPr>
          <w:color w:val="000000"/>
          <w:sz w:val="22"/>
          <w:szCs w:val="22"/>
          <w:lang w:bidi="ru-RU"/>
        </w:rPr>
        <w:t xml:space="preserve">Почему так говорят: </w:t>
      </w:r>
      <w:r w:rsidRPr="00FE063E">
        <w:rPr>
          <w:i/>
          <w:iCs/>
          <w:color w:val="000000"/>
          <w:sz w:val="22"/>
          <w:szCs w:val="22"/>
          <w:lang w:bidi="ru-RU"/>
        </w:rPr>
        <w:t>На блюдечке с золотой каемочкой?</w:t>
      </w:r>
      <w:r w:rsidRPr="00FE063E">
        <w:rPr>
          <w:color w:val="000000"/>
          <w:sz w:val="22"/>
          <w:szCs w:val="22"/>
          <w:lang w:bidi="ru-RU"/>
        </w:rPr>
        <w:t xml:space="preserve"> Где будешь искать ответ?</w:t>
      </w:r>
    </w:p>
    <w:p w:rsidR="00FE063E" w:rsidRPr="00FE063E" w:rsidRDefault="00FE063E" w:rsidP="008A588E">
      <w:pPr>
        <w:widowControl w:val="0"/>
        <w:numPr>
          <w:ilvl w:val="0"/>
          <w:numId w:val="136"/>
        </w:numPr>
        <w:tabs>
          <w:tab w:val="left" w:pos="1083"/>
        </w:tabs>
        <w:spacing w:line="276" w:lineRule="auto"/>
        <w:jc w:val="both"/>
        <w:rPr>
          <w:color w:val="000000"/>
          <w:sz w:val="22"/>
          <w:szCs w:val="22"/>
          <w:lang w:bidi="ru-RU"/>
        </w:rPr>
      </w:pPr>
      <w:r w:rsidRPr="00FE063E">
        <w:rPr>
          <w:color w:val="000000"/>
          <w:sz w:val="22"/>
          <w:szCs w:val="22"/>
          <w:lang w:bidi="ru-RU"/>
        </w:rPr>
        <w:t>Узнай о каком-нибудь домашнем животном и его диком предке. Расскажи об этом в классе.</w:t>
      </w:r>
    </w:p>
    <w:p w:rsidR="00FE063E" w:rsidRPr="00FE063E" w:rsidRDefault="00FE063E" w:rsidP="008A588E">
      <w:pPr>
        <w:widowControl w:val="0"/>
        <w:numPr>
          <w:ilvl w:val="0"/>
          <w:numId w:val="136"/>
        </w:numPr>
        <w:tabs>
          <w:tab w:val="left" w:pos="1083"/>
        </w:tabs>
        <w:spacing w:line="276" w:lineRule="auto"/>
        <w:jc w:val="both"/>
        <w:rPr>
          <w:color w:val="000000"/>
          <w:sz w:val="22"/>
          <w:szCs w:val="22"/>
          <w:lang w:bidi="ru-RU"/>
        </w:rPr>
      </w:pPr>
      <w:r w:rsidRPr="00FE063E">
        <w:rPr>
          <w:color w:val="000000"/>
          <w:sz w:val="22"/>
          <w:szCs w:val="22"/>
          <w:lang w:bidi="ru-RU"/>
        </w:rPr>
        <w:t>Узнай у родителей, является ли Москва городом-героем.</w:t>
      </w:r>
    </w:p>
    <w:p w:rsidR="00FE063E" w:rsidRPr="00FE063E" w:rsidRDefault="00FE063E" w:rsidP="008A588E">
      <w:pPr>
        <w:widowControl w:val="0"/>
        <w:numPr>
          <w:ilvl w:val="0"/>
          <w:numId w:val="136"/>
        </w:numPr>
        <w:tabs>
          <w:tab w:val="left" w:pos="1083"/>
        </w:tabs>
        <w:spacing w:line="276" w:lineRule="auto"/>
        <w:jc w:val="both"/>
        <w:rPr>
          <w:color w:val="000000"/>
          <w:sz w:val="22"/>
          <w:szCs w:val="22"/>
          <w:lang w:bidi="ru-RU"/>
        </w:rPr>
      </w:pPr>
      <w:r w:rsidRPr="00FE063E">
        <w:rPr>
          <w:color w:val="000000"/>
          <w:sz w:val="22"/>
          <w:szCs w:val="22"/>
          <w:lang w:bidi="ru-RU"/>
        </w:rPr>
        <w:t>Найди синонимы к словам...</w:t>
      </w:r>
      <w:proofErr w:type="gramStart"/>
      <w:r w:rsidRPr="00FE063E">
        <w:rPr>
          <w:color w:val="000000"/>
          <w:sz w:val="22"/>
          <w:szCs w:val="22"/>
          <w:lang w:bidi="ru-RU"/>
        </w:rPr>
        <w:t xml:space="preserve"> .</w:t>
      </w:r>
      <w:proofErr w:type="gramEnd"/>
      <w:r w:rsidRPr="00FE063E">
        <w:rPr>
          <w:color w:val="000000"/>
          <w:sz w:val="22"/>
          <w:szCs w:val="22"/>
          <w:lang w:bidi="ru-RU"/>
        </w:rPr>
        <w:t>Найди антонимы к словам</w:t>
      </w:r>
    </w:p>
    <w:p w:rsidR="00FE063E" w:rsidRPr="00FE063E" w:rsidRDefault="00FE063E" w:rsidP="008A588E">
      <w:pPr>
        <w:widowControl w:val="0"/>
        <w:numPr>
          <w:ilvl w:val="0"/>
          <w:numId w:val="136"/>
        </w:numPr>
        <w:tabs>
          <w:tab w:val="left" w:pos="1083"/>
        </w:tabs>
        <w:spacing w:line="276" w:lineRule="auto"/>
        <w:jc w:val="both"/>
        <w:rPr>
          <w:color w:val="000000"/>
          <w:sz w:val="22"/>
          <w:szCs w:val="22"/>
          <w:lang w:bidi="ru-RU"/>
        </w:rPr>
      </w:pPr>
      <w:r w:rsidRPr="00FE063E">
        <w:rPr>
          <w:color w:val="000000"/>
          <w:sz w:val="22"/>
          <w:szCs w:val="22"/>
          <w:lang w:bidi="ru-RU"/>
        </w:rPr>
        <w:t>Возьми в библиотеке книгу, в которой собраны былины, рассказы о героях ВОВ.</w:t>
      </w:r>
    </w:p>
    <w:p w:rsidR="00FE063E" w:rsidRPr="00FE063E" w:rsidRDefault="00FE063E" w:rsidP="008A588E">
      <w:pPr>
        <w:widowControl w:val="0"/>
        <w:numPr>
          <w:ilvl w:val="0"/>
          <w:numId w:val="136"/>
        </w:numPr>
        <w:tabs>
          <w:tab w:val="left" w:pos="1083"/>
        </w:tabs>
        <w:spacing w:line="276" w:lineRule="auto"/>
        <w:jc w:val="both"/>
        <w:rPr>
          <w:color w:val="000000"/>
          <w:sz w:val="22"/>
          <w:szCs w:val="22"/>
          <w:lang w:bidi="ru-RU"/>
        </w:rPr>
      </w:pPr>
      <w:r w:rsidRPr="00FE063E">
        <w:rPr>
          <w:color w:val="000000"/>
          <w:sz w:val="22"/>
          <w:szCs w:val="22"/>
          <w:lang w:bidi="ru-RU"/>
        </w:rPr>
        <w:t>Можно ли согласиться с русской пословицей: «Беден не тот, у кого мало, а тот, кому мало»? Что об этом думают твои сверстники, твои близкие?</w:t>
      </w:r>
    </w:p>
    <w:p w:rsidR="00FE063E" w:rsidRPr="00FE063E" w:rsidRDefault="00FE063E" w:rsidP="008A588E">
      <w:pPr>
        <w:widowControl w:val="0"/>
        <w:numPr>
          <w:ilvl w:val="0"/>
          <w:numId w:val="136"/>
        </w:numPr>
        <w:tabs>
          <w:tab w:val="left" w:pos="1083"/>
        </w:tabs>
        <w:spacing w:line="276" w:lineRule="auto"/>
        <w:jc w:val="both"/>
        <w:rPr>
          <w:color w:val="000000"/>
          <w:sz w:val="22"/>
          <w:szCs w:val="22"/>
          <w:lang w:bidi="ru-RU"/>
        </w:rPr>
      </w:pPr>
      <w:r w:rsidRPr="00FE063E">
        <w:rPr>
          <w:color w:val="000000"/>
          <w:sz w:val="22"/>
          <w:szCs w:val="22"/>
          <w:lang w:bidi="ru-RU"/>
        </w:rPr>
        <w:t xml:space="preserve">Используя </w:t>
      </w:r>
      <w:proofErr w:type="gramStart"/>
      <w:r w:rsidRPr="00FE063E">
        <w:rPr>
          <w:color w:val="000000"/>
          <w:sz w:val="22"/>
          <w:szCs w:val="22"/>
          <w:lang w:bidi="ru-RU"/>
        </w:rPr>
        <w:t>справочник</w:t>
      </w:r>
      <w:proofErr w:type="gramEnd"/>
      <w:r w:rsidRPr="00FE063E">
        <w:rPr>
          <w:color w:val="000000"/>
          <w:sz w:val="22"/>
          <w:szCs w:val="22"/>
          <w:lang w:bidi="ru-RU"/>
        </w:rPr>
        <w:t xml:space="preserve"> выясните, чем занимаются люди этих профессий: океанолог, спелеолог, ихтиолог, орнитолог, кинолог. Дай объяснение. </w:t>
      </w:r>
      <w:proofErr w:type="gramStart"/>
      <w:r w:rsidRPr="00FE063E">
        <w:rPr>
          <w:color w:val="000000"/>
          <w:sz w:val="22"/>
          <w:szCs w:val="22"/>
          <w:lang w:bidi="ru-RU"/>
        </w:rPr>
        <w:t>Выскажи свое отношение</w:t>
      </w:r>
      <w:proofErr w:type="gramEnd"/>
      <w:r w:rsidRPr="00FE063E">
        <w:rPr>
          <w:color w:val="000000"/>
          <w:sz w:val="22"/>
          <w:szCs w:val="22"/>
          <w:lang w:bidi="ru-RU"/>
        </w:rPr>
        <w:t xml:space="preserve"> к данным профессиям.</w:t>
      </w:r>
    </w:p>
    <w:p w:rsidR="00FE063E" w:rsidRPr="00FE063E" w:rsidRDefault="00FE063E" w:rsidP="008A588E">
      <w:pPr>
        <w:widowControl w:val="0"/>
        <w:numPr>
          <w:ilvl w:val="0"/>
          <w:numId w:val="137"/>
        </w:numPr>
        <w:tabs>
          <w:tab w:val="left" w:pos="1083"/>
        </w:tabs>
        <w:spacing w:line="276" w:lineRule="auto"/>
        <w:jc w:val="both"/>
        <w:rPr>
          <w:color w:val="000000"/>
          <w:sz w:val="22"/>
          <w:szCs w:val="22"/>
          <w:lang w:bidi="ru-RU"/>
        </w:rPr>
      </w:pPr>
      <w:r w:rsidRPr="00FE063E">
        <w:rPr>
          <w:b/>
          <w:bCs/>
          <w:color w:val="000000"/>
          <w:sz w:val="22"/>
          <w:szCs w:val="22"/>
          <w:lang w:bidi="ru-RU"/>
        </w:rPr>
        <w:t xml:space="preserve">Дифференцированные задания </w:t>
      </w:r>
      <w:r w:rsidRPr="00FE063E">
        <w:rPr>
          <w:color w:val="000000"/>
          <w:sz w:val="22"/>
          <w:szCs w:val="22"/>
          <w:lang w:bidi="ru-RU"/>
        </w:rPr>
        <w:t xml:space="preserve">— предоставляют возможность </w:t>
      </w:r>
      <w:proofErr w:type="gramStart"/>
      <w:r w:rsidRPr="00FE063E">
        <w:rPr>
          <w:color w:val="000000"/>
          <w:sz w:val="22"/>
          <w:szCs w:val="22"/>
          <w:lang w:bidi="ru-RU"/>
        </w:rPr>
        <w:t>обучающимся</w:t>
      </w:r>
      <w:proofErr w:type="gramEnd"/>
    </w:p>
    <w:p w:rsidR="00FE063E" w:rsidRPr="00FE063E" w:rsidRDefault="00FE063E" w:rsidP="00A019F2">
      <w:pPr>
        <w:widowControl w:val="0"/>
        <w:spacing w:line="276" w:lineRule="auto"/>
        <w:ind w:left="1080" w:hanging="320"/>
        <w:jc w:val="both"/>
        <w:rPr>
          <w:color w:val="000000"/>
          <w:sz w:val="22"/>
          <w:szCs w:val="22"/>
          <w:lang w:bidi="ru-RU"/>
        </w:rPr>
      </w:pPr>
      <w:r w:rsidRPr="00FE063E">
        <w:rPr>
          <w:color w:val="000000"/>
          <w:sz w:val="22"/>
          <w:szCs w:val="22"/>
          <w:lang w:bidi="ru-RU"/>
        </w:rPr>
        <w:t>выбрать задание по уровню сложности, ориентируясь на свои личные предпочтения,</w:t>
      </w:r>
    </w:p>
    <w:p w:rsidR="00FE063E" w:rsidRPr="00FE063E" w:rsidRDefault="00FE063E" w:rsidP="00A019F2">
      <w:pPr>
        <w:widowControl w:val="0"/>
        <w:spacing w:line="276" w:lineRule="auto"/>
        <w:ind w:left="760"/>
        <w:jc w:val="both"/>
        <w:rPr>
          <w:color w:val="000000"/>
          <w:sz w:val="22"/>
          <w:szCs w:val="22"/>
          <w:lang w:bidi="ru-RU"/>
        </w:rPr>
      </w:pPr>
      <w:r w:rsidRPr="00FE063E">
        <w:rPr>
          <w:color w:val="000000"/>
          <w:sz w:val="22"/>
          <w:szCs w:val="22"/>
          <w:lang w:bidi="ru-RU"/>
        </w:rPr>
        <w:t>интересы. Сложность заданий нарастает за счёт востребованности для их выполнения метапредметных умений.</w:t>
      </w:r>
    </w:p>
    <w:p w:rsidR="00FE063E" w:rsidRPr="00FE063E" w:rsidRDefault="00FE063E" w:rsidP="00A019F2">
      <w:pPr>
        <w:widowControl w:val="0"/>
        <w:spacing w:line="276" w:lineRule="auto"/>
        <w:ind w:left="1440"/>
        <w:rPr>
          <w:b/>
          <w:bCs/>
          <w:color w:val="000000"/>
          <w:sz w:val="22"/>
          <w:szCs w:val="22"/>
          <w:lang w:bidi="ru-RU"/>
        </w:rPr>
      </w:pPr>
      <w:r w:rsidRPr="00FE063E">
        <w:rPr>
          <w:b/>
          <w:bCs/>
          <w:color w:val="000000"/>
          <w:sz w:val="22"/>
          <w:szCs w:val="22"/>
          <w:lang w:bidi="ru-RU"/>
        </w:rPr>
        <w:t>Примеры заданий:</w:t>
      </w:r>
    </w:p>
    <w:p w:rsidR="00FE063E" w:rsidRPr="00FE063E" w:rsidRDefault="00FE063E" w:rsidP="008A588E">
      <w:pPr>
        <w:widowControl w:val="0"/>
        <w:numPr>
          <w:ilvl w:val="0"/>
          <w:numId w:val="136"/>
        </w:numPr>
        <w:tabs>
          <w:tab w:val="left" w:pos="1098"/>
        </w:tabs>
        <w:spacing w:line="276" w:lineRule="auto"/>
        <w:jc w:val="both"/>
        <w:rPr>
          <w:color w:val="000000"/>
          <w:sz w:val="22"/>
          <w:szCs w:val="22"/>
          <w:lang w:bidi="ru-RU"/>
        </w:rPr>
      </w:pPr>
      <w:r w:rsidRPr="00FE063E">
        <w:rPr>
          <w:color w:val="000000"/>
          <w:sz w:val="22"/>
          <w:szCs w:val="22"/>
          <w:lang w:bidi="ru-RU"/>
        </w:rPr>
        <w:t>а) Выпишите из текста имена существительные, укажите род, число, падеж сущ., выделите окончания. б) Составьте предложения с одним сущ. и схему этого предложения (укажите род, число, падеж сущ., выделите окончания).</w:t>
      </w:r>
    </w:p>
    <w:p w:rsidR="00FE063E" w:rsidRPr="00FE063E" w:rsidRDefault="00FE063E" w:rsidP="008A588E">
      <w:pPr>
        <w:widowControl w:val="0"/>
        <w:numPr>
          <w:ilvl w:val="0"/>
          <w:numId w:val="136"/>
        </w:numPr>
        <w:tabs>
          <w:tab w:val="left" w:pos="1098"/>
        </w:tabs>
        <w:spacing w:line="276" w:lineRule="auto"/>
        <w:jc w:val="both"/>
        <w:rPr>
          <w:color w:val="000000"/>
          <w:sz w:val="22"/>
          <w:szCs w:val="22"/>
          <w:lang w:bidi="ru-RU"/>
        </w:rPr>
      </w:pPr>
      <w:r w:rsidRPr="00FE063E">
        <w:rPr>
          <w:color w:val="000000"/>
          <w:sz w:val="22"/>
          <w:szCs w:val="22"/>
          <w:lang w:bidi="ru-RU"/>
        </w:rPr>
        <w:t>1. Составь условие. 2. Вычисли. 3. Выполни чертеж</w:t>
      </w:r>
    </w:p>
    <w:p w:rsidR="00FE063E" w:rsidRPr="00FE063E" w:rsidRDefault="00FE063E" w:rsidP="008A588E">
      <w:pPr>
        <w:widowControl w:val="0"/>
        <w:numPr>
          <w:ilvl w:val="0"/>
          <w:numId w:val="136"/>
        </w:numPr>
        <w:tabs>
          <w:tab w:val="left" w:pos="1098"/>
        </w:tabs>
        <w:spacing w:line="276" w:lineRule="auto"/>
        <w:jc w:val="both"/>
        <w:rPr>
          <w:color w:val="000000"/>
          <w:sz w:val="22"/>
          <w:szCs w:val="22"/>
          <w:lang w:bidi="ru-RU"/>
        </w:rPr>
      </w:pPr>
      <w:r w:rsidRPr="00FE063E">
        <w:rPr>
          <w:color w:val="000000"/>
          <w:sz w:val="22"/>
          <w:szCs w:val="22"/>
          <w:lang w:bidi="ru-RU"/>
        </w:rPr>
        <w:t>а)Вычисли. б</w:t>
      </w:r>
      <w:proofErr w:type="gramStart"/>
      <w:r w:rsidRPr="00FE063E">
        <w:rPr>
          <w:color w:val="000000"/>
          <w:sz w:val="22"/>
          <w:szCs w:val="22"/>
          <w:lang w:bidi="ru-RU"/>
        </w:rPr>
        <w:t xml:space="preserve"> О</w:t>
      </w:r>
      <w:proofErr w:type="gramEnd"/>
      <w:r w:rsidRPr="00FE063E">
        <w:rPr>
          <w:color w:val="000000"/>
          <w:sz w:val="22"/>
          <w:szCs w:val="22"/>
          <w:lang w:bidi="ru-RU"/>
        </w:rPr>
        <w:t>предели закономерность. в) Составь следующие три равенства и проверь их.</w:t>
      </w:r>
    </w:p>
    <w:p w:rsidR="00FE063E" w:rsidRPr="00FE063E" w:rsidRDefault="00FE063E" w:rsidP="008A588E">
      <w:pPr>
        <w:widowControl w:val="0"/>
        <w:numPr>
          <w:ilvl w:val="0"/>
          <w:numId w:val="136"/>
        </w:numPr>
        <w:tabs>
          <w:tab w:val="left" w:pos="1098"/>
        </w:tabs>
        <w:spacing w:line="276" w:lineRule="auto"/>
        <w:jc w:val="both"/>
        <w:rPr>
          <w:color w:val="000000"/>
          <w:sz w:val="22"/>
          <w:szCs w:val="22"/>
          <w:lang w:bidi="ru-RU"/>
        </w:rPr>
      </w:pPr>
      <w:r w:rsidRPr="00FE063E">
        <w:rPr>
          <w:color w:val="000000"/>
          <w:sz w:val="22"/>
          <w:szCs w:val="22"/>
          <w:lang w:bidi="ru-RU"/>
        </w:rPr>
        <w:t>а</w:t>
      </w:r>
      <w:proofErr w:type="gramStart"/>
      <w:r w:rsidRPr="00FE063E">
        <w:rPr>
          <w:color w:val="000000"/>
          <w:sz w:val="22"/>
          <w:szCs w:val="22"/>
          <w:lang w:bidi="ru-RU"/>
        </w:rPr>
        <w:t>)П</w:t>
      </w:r>
      <w:proofErr w:type="gramEnd"/>
      <w:r w:rsidRPr="00FE063E">
        <w:rPr>
          <w:color w:val="000000"/>
          <w:sz w:val="22"/>
          <w:szCs w:val="22"/>
          <w:lang w:bidi="ru-RU"/>
        </w:rPr>
        <w:t>роиллюстрируй это высказывание с помощью имён прилагательных.</w:t>
      </w:r>
    </w:p>
    <w:p w:rsidR="00FE063E" w:rsidRPr="00FE063E" w:rsidRDefault="00FE063E" w:rsidP="008A588E">
      <w:pPr>
        <w:widowControl w:val="0"/>
        <w:numPr>
          <w:ilvl w:val="0"/>
          <w:numId w:val="136"/>
        </w:numPr>
        <w:tabs>
          <w:tab w:val="left" w:pos="1098"/>
        </w:tabs>
        <w:spacing w:line="276" w:lineRule="auto"/>
        <w:jc w:val="both"/>
        <w:rPr>
          <w:color w:val="000000"/>
          <w:sz w:val="22"/>
          <w:szCs w:val="22"/>
          <w:lang w:bidi="ru-RU"/>
        </w:rPr>
      </w:pPr>
      <w:r w:rsidRPr="00FE063E">
        <w:rPr>
          <w:color w:val="000000"/>
          <w:sz w:val="22"/>
          <w:szCs w:val="22"/>
          <w:lang w:bidi="ru-RU"/>
        </w:rPr>
        <w:t>б) Передай ту же мысль с помощью или небольшого текста об осенних красках леса.</w:t>
      </w:r>
    </w:p>
    <w:p w:rsidR="00830017" w:rsidRDefault="00FE063E" w:rsidP="008A588E">
      <w:pPr>
        <w:widowControl w:val="0"/>
        <w:numPr>
          <w:ilvl w:val="0"/>
          <w:numId w:val="136"/>
        </w:numPr>
        <w:tabs>
          <w:tab w:val="left" w:pos="1098"/>
        </w:tabs>
        <w:spacing w:line="276" w:lineRule="auto"/>
        <w:jc w:val="both"/>
        <w:rPr>
          <w:sz w:val="28"/>
          <w:szCs w:val="28"/>
        </w:rPr>
      </w:pPr>
      <w:r w:rsidRPr="00FE063E">
        <w:rPr>
          <w:color w:val="000000"/>
          <w:sz w:val="22"/>
          <w:szCs w:val="22"/>
          <w:lang w:bidi="ru-RU"/>
        </w:rPr>
        <w:t>а). Что ты знаешь о детях войны? Из каких рассказов ты узнал о них? б). Найди в библиотеке книги, в которых есть рассказы о военных подвигах наших соотечественников. в). Выбери один из рассказов. Расскажи его одноклассникам.</w:t>
      </w:r>
    </w:p>
    <w:p w:rsidR="007C25ED" w:rsidRPr="00830017" w:rsidRDefault="00830017" w:rsidP="00830017">
      <w:pPr>
        <w:widowControl w:val="0"/>
        <w:tabs>
          <w:tab w:val="left" w:pos="1098"/>
        </w:tabs>
        <w:spacing w:line="276" w:lineRule="auto"/>
        <w:jc w:val="both"/>
        <w:rPr>
          <w:sz w:val="28"/>
          <w:szCs w:val="28"/>
        </w:rPr>
      </w:pPr>
      <w:r>
        <w:lastRenderedPageBreak/>
        <w:tab/>
      </w:r>
      <w:r w:rsidR="007C25ED" w:rsidRPr="00830017">
        <w:t>Развитие системы универсальных учебных действий в составе личностных, регулятивных, познавательных и коммуникативных действий, определяющих развитие психологических способностей личности, осуществляется в рамках нормативно</w:t>
      </w:r>
      <w:r w:rsidR="007C25ED" w:rsidRPr="00830017">
        <w:noBreakHyphen/>
        <w:t>возрастного развития личностной и познавательной сфер ребёнка. Процесс обучения задаёт содержание и характери</w:t>
      </w:r>
      <w:r w:rsidR="007C25ED" w:rsidRPr="00830017">
        <w:rPr>
          <w:spacing w:val="2"/>
        </w:rPr>
        <w:t xml:space="preserve">стики учебной деятельности ребёнка и тем самым определяет зону ближайшего развития указанных универсальных учебных действий (их уровень развития, соответствующий </w:t>
      </w:r>
      <w:r w:rsidR="007C25ED" w:rsidRPr="00830017">
        <w:t>«высокой норме») и их свойства.</w:t>
      </w:r>
    </w:p>
    <w:p w:rsidR="007C25ED" w:rsidRPr="00A019F2" w:rsidRDefault="007C25ED" w:rsidP="00830017">
      <w:pPr>
        <w:pStyle w:val="a3"/>
        <w:spacing w:line="276" w:lineRule="auto"/>
        <w:ind w:firstLine="709"/>
        <w:rPr>
          <w:rFonts w:ascii="Times New Roman" w:hAnsi="Times New Roman"/>
          <w:color w:val="auto"/>
          <w:sz w:val="24"/>
          <w:szCs w:val="24"/>
        </w:rPr>
      </w:pPr>
      <w:r w:rsidRPr="00A019F2">
        <w:rPr>
          <w:rFonts w:ascii="Times New Roman" w:hAnsi="Times New Roman"/>
          <w:color w:val="auto"/>
          <w:sz w:val="24"/>
          <w:szCs w:val="24"/>
        </w:rPr>
        <w:t>Универсальные учебные действия представляют собой целостную систему, в которой происхождение и развитие каждого вида учебного действия определяются его отношениями с другими видами учебных действий и общей логикой возрастного развития. Из общения и сорегуляции развивается способность ребёнка регулировать свою деятельность. Из оценок окружающих и в первую очередь оценок близ</w:t>
      </w:r>
      <w:r w:rsidRPr="00A019F2">
        <w:rPr>
          <w:rFonts w:ascii="Times New Roman" w:hAnsi="Times New Roman"/>
          <w:color w:val="auto"/>
          <w:spacing w:val="2"/>
          <w:sz w:val="24"/>
          <w:szCs w:val="24"/>
        </w:rPr>
        <w:t xml:space="preserve">кого взрослого формируется представление о себе и своих возможностях, появляется самопринятие и самоуважение, </w:t>
      </w:r>
      <w:r w:rsidRPr="00A019F2">
        <w:rPr>
          <w:rFonts w:ascii="Times New Roman" w:hAnsi="Times New Roman"/>
          <w:color w:val="auto"/>
          <w:sz w:val="24"/>
          <w:szCs w:val="24"/>
        </w:rPr>
        <w:t>т.</w:t>
      </w:r>
      <w:r w:rsidRPr="00A019F2">
        <w:rPr>
          <w:rFonts w:ascii="Times New Roman" w:hAnsi="Times New Roman"/>
          <w:color w:val="auto"/>
          <w:sz w:val="24"/>
          <w:szCs w:val="24"/>
        </w:rPr>
        <w:t> </w:t>
      </w:r>
      <w:r w:rsidRPr="00A019F2">
        <w:rPr>
          <w:rFonts w:ascii="Times New Roman" w:hAnsi="Times New Roman"/>
          <w:color w:val="auto"/>
          <w:sz w:val="24"/>
          <w:szCs w:val="24"/>
        </w:rPr>
        <w:t xml:space="preserve">е. самооценка и </w:t>
      </w:r>
      <w:proofErr w:type="gramStart"/>
      <w:r w:rsidRPr="00A019F2">
        <w:rPr>
          <w:rFonts w:ascii="Times New Roman" w:hAnsi="Times New Roman"/>
          <w:color w:val="auto"/>
          <w:sz w:val="24"/>
          <w:szCs w:val="24"/>
        </w:rPr>
        <w:t>Я</w:t>
      </w:r>
      <w:r w:rsidRPr="00A019F2">
        <w:rPr>
          <w:rFonts w:ascii="Times New Roman" w:hAnsi="Times New Roman"/>
          <w:color w:val="auto"/>
          <w:sz w:val="24"/>
          <w:szCs w:val="24"/>
        </w:rPr>
        <w:noBreakHyphen/>
        <w:t>концепция</w:t>
      </w:r>
      <w:proofErr w:type="gramEnd"/>
      <w:r w:rsidRPr="00A019F2">
        <w:rPr>
          <w:rFonts w:ascii="Times New Roman" w:hAnsi="Times New Roman"/>
          <w:color w:val="auto"/>
          <w:sz w:val="24"/>
          <w:szCs w:val="24"/>
        </w:rPr>
        <w:t xml:space="preserve"> как результат самоопределения. И</w:t>
      </w:r>
      <w:r w:rsidRPr="00A019F2">
        <w:rPr>
          <w:rFonts w:ascii="Times New Roman" w:hAnsi="Times New Roman"/>
          <w:color w:val="auto"/>
          <w:spacing w:val="2"/>
          <w:sz w:val="24"/>
          <w:szCs w:val="24"/>
        </w:rPr>
        <w:t>з ситуативно­познавательного и внеситуативно­позна</w:t>
      </w:r>
      <w:r w:rsidRPr="00A019F2">
        <w:rPr>
          <w:rFonts w:ascii="Times New Roman" w:hAnsi="Times New Roman"/>
          <w:color w:val="auto"/>
          <w:sz w:val="24"/>
          <w:szCs w:val="24"/>
        </w:rPr>
        <w:t>вательного общения формируются познавательные действия ребёнка.</w:t>
      </w:r>
    </w:p>
    <w:p w:rsidR="007C25ED" w:rsidRPr="00A019F2" w:rsidRDefault="007C25ED" w:rsidP="00830017">
      <w:pPr>
        <w:pStyle w:val="a3"/>
        <w:spacing w:line="276" w:lineRule="auto"/>
        <w:ind w:firstLine="709"/>
        <w:rPr>
          <w:rFonts w:ascii="Times New Roman" w:hAnsi="Times New Roman"/>
          <w:color w:val="auto"/>
          <w:sz w:val="24"/>
          <w:szCs w:val="24"/>
        </w:rPr>
      </w:pPr>
      <w:r w:rsidRPr="00A019F2">
        <w:rPr>
          <w:rFonts w:ascii="Times New Roman" w:hAnsi="Times New Roman"/>
          <w:color w:val="auto"/>
          <w:spacing w:val="2"/>
          <w:sz w:val="24"/>
          <w:szCs w:val="24"/>
        </w:rPr>
        <w:t>Содержание, способы общения и коммуникации об</w:t>
      </w:r>
      <w:r w:rsidRPr="00A019F2">
        <w:rPr>
          <w:rFonts w:ascii="Times New Roman" w:hAnsi="Times New Roman"/>
          <w:color w:val="auto"/>
          <w:spacing w:val="-2"/>
          <w:sz w:val="24"/>
          <w:szCs w:val="24"/>
        </w:rPr>
        <w:t>условливают развитие способности ребёнка к регуляции пове</w:t>
      </w:r>
      <w:r w:rsidRPr="00A019F2">
        <w:rPr>
          <w:rFonts w:ascii="Times New Roman" w:hAnsi="Times New Roman"/>
          <w:color w:val="auto"/>
          <w:sz w:val="24"/>
          <w:szCs w:val="24"/>
        </w:rPr>
        <w:t>дения и деятельности, познанию мира, определяют образ «Я» как систему представлений о себе, отношения к себе. Имен</w:t>
      </w:r>
      <w:r w:rsidRPr="00A019F2">
        <w:rPr>
          <w:rFonts w:ascii="Times New Roman" w:hAnsi="Times New Roman"/>
          <w:color w:val="auto"/>
          <w:spacing w:val="2"/>
          <w:sz w:val="24"/>
          <w:szCs w:val="24"/>
        </w:rPr>
        <w:t xml:space="preserve">но поэтому </w:t>
      </w:r>
      <w:r w:rsidRPr="00A019F2">
        <w:rPr>
          <w:rFonts w:ascii="Times New Roman" w:hAnsi="Times New Roman"/>
          <w:color w:val="auto"/>
          <w:sz w:val="24"/>
          <w:szCs w:val="24"/>
        </w:rPr>
        <w:t>становлению коммуникативных универсальных учебных действий</w:t>
      </w:r>
      <w:r w:rsidRPr="00A019F2">
        <w:rPr>
          <w:rFonts w:ascii="Times New Roman" w:hAnsi="Times New Roman"/>
          <w:color w:val="auto"/>
          <w:spacing w:val="2"/>
          <w:sz w:val="24"/>
          <w:szCs w:val="24"/>
        </w:rPr>
        <w:t xml:space="preserve"> в программе развития уни</w:t>
      </w:r>
      <w:r w:rsidRPr="00A019F2">
        <w:rPr>
          <w:rFonts w:ascii="Times New Roman" w:hAnsi="Times New Roman"/>
          <w:color w:val="auto"/>
          <w:sz w:val="24"/>
          <w:szCs w:val="24"/>
        </w:rPr>
        <w:t xml:space="preserve">версальных учебных действий следует уделить </w:t>
      </w:r>
      <w:r w:rsidRPr="00A019F2">
        <w:rPr>
          <w:rFonts w:ascii="Times New Roman" w:hAnsi="Times New Roman"/>
          <w:color w:val="auto"/>
          <w:spacing w:val="2"/>
          <w:sz w:val="24"/>
          <w:szCs w:val="24"/>
        </w:rPr>
        <w:t xml:space="preserve">особое внимание. </w:t>
      </w:r>
    </w:p>
    <w:p w:rsidR="007C25ED" w:rsidRPr="00A019F2" w:rsidRDefault="007C25ED" w:rsidP="00830017">
      <w:pPr>
        <w:pStyle w:val="a3"/>
        <w:spacing w:line="276" w:lineRule="auto"/>
        <w:ind w:firstLine="709"/>
        <w:rPr>
          <w:rFonts w:ascii="Times New Roman" w:hAnsi="Times New Roman"/>
          <w:color w:val="auto"/>
          <w:spacing w:val="2"/>
          <w:sz w:val="24"/>
          <w:szCs w:val="24"/>
        </w:rPr>
      </w:pPr>
      <w:r w:rsidRPr="00A019F2">
        <w:rPr>
          <w:rFonts w:ascii="Times New Roman" w:hAnsi="Times New Roman"/>
          <w:color w:val="auto"/>
          <w:spacing w:val="4"/>
          <w:sz w:val="24"/>
          <w:szCs w:val="24"/>
        </w:rPr>
        <w:t>По мере становления личностных действий ребёнка (смыслообразование и самоопределение, нравственно­эти</w:t>
      </w:r>
      <w:r w:rsidRPr="00A019F2">
        <w:rPr>
          <w:rFonts w:ascii="Times New Roman" w:hAnsi="Times New Roman"/>
          <w:color w:val="auto"/>
          <w:spacing w:val="2"/>
          <w:sz w:val="24"/>
          <w:szCs w:val="24"/>
        </w:rPr>
        <w:t>ческая ориентация) функционирование и развитие универсальных учебных действий (коммуникативных, познаватель</w:t>
      </w:r>
      <w:r w:rsidRPr="00A019F2">
        <w:rPr>
          <w:rFonts w:ascii="Times New Roman" w:hAnsi="Times New Roman"/>
          <w:color w:val="auto"/>
          <w:sz w:val="24"/>
          <w:szCs w:val="24"/>
        </w:rPr>
        <w:t xml:space="preserve">ных и регулятивных) претерпевают значительные изменения. </w:t>
      </w:r>
      <w:r w:rsidRPr="00A019F2">
        <w:rPr>
          <w:rFonts w:ascii="Times New Roman" w:hAnsi="Times New Roman"/>
          <w:color w:val="auto"/>
          <w:spacing w:val="2"/>
          <w:sz w:val="24"/>
          <w:szCs w:val="24"/>
        </w:rPr>
        <w:t xml:space="preserve">Регуляция общения, кооперации и сотрудничества проектирует определённые достижения и результаты ребёнка, что вторично приводит к изменению характера его общения и </w:t>
      </w:r>
      <w:proofErr w:type="gramStart"/>
      <w:r w:rsidRPr="00A019F2">
        <w:rPr>
          <w:rFonts w:ascii="Times New Roman" w:hAnsi="Times New Roman"/>
          <w:color w:val="auto"/>
          <w:spacing w:val="2"/>
          <w:sz w:val="24"/>
          <w:szCs w:val="24"/>
        </w:rPr>
        <w:t>Я</w:t>
      </w:r>
      <w:r w:rsidRPr="00A019F2">
        <w:rPr>
          <w:rFonts w:ascii="Times New Roman" w:hAnsi="Times New Roman"/>
          <w:color w:val="auto"/>
          <w:spacing w:val="2"/>
          <w:sz w:val="24"/>
          <w:szCs w:val="24"/>
        </w:rPr>
        <w:noBreakHyphen/>
        <w:t>концепции</w:t>
      </w:r>
      <w:proofErr w:type="gramEnd"/>
      <w:r w:rsidRPr="00A019F2">
        <w:rPr>
          <w:rFonts w:ascii="Times New Roman" w:hAnsi="Times New Roman"/>
          <w:color w:val="auto"/>
          <w:spacing w:val="2"/>
          <w:sz w:val="24"/>
          <w:szCs w:val="24"/>
        </w:rPr>
        <w:t>.</w:t>
      </w:r>
    </w:p>
    <w:p w:rsidR="007C25ED" w:rsidRPr="00A019F2" w:rsidRDefault="007C25ED" w:rsidP="00830017">
      <w:pPr>
        <w:pStyle w:val="a3"/>
        <w:spacing w:line="276" w:lineRule="auto"/>
        <w:ind w:firstLine="709"/>
        <w:rPr>
          <w:rFonts w:ascii="Times New Roman" w:hAnsi="Times New Roman"/>
          <w:color w:val="auto"/>
          <w:sz w:val="24"/>
          <w:szCs w:val="24"/>
        </w:rPr>
      </w:pPr>
      <w:r w:rsidRPr="00A019F2">
        <w:rPr>
          <w:rFonts w:ascii="Times New Roman" w:hAnsi="Times New Roman"/>
          <w:color w:val="auto"/>
          <w:spacing w:val="2"/>
          <w:sz w:val="24"/>
          <w:szCs w:val="24"/>
        </w:rPr>
        <w:t xml:space="preserve">Познавательные действия также являются существенным ресурсом достижения успеха и оказывают влияние как на </w:t>
      </w:r>
      <w:r w:rsidRPr="00A019F2">
        <w:rPr>
          <w:rFonts w:ascii="Times New Roman" w:hAnsi="Times New Roman"/>
          <w:color w:val="auto"/>
          <w:sz w:val="24"/>
          <w:szCs w:val="24"/>
        </w:rPr>
        <w:t>эффективность самой деятельности и коммуникации, так и на самооценку, смыслообразование и самоопределение обучающегося.</w:t>
      </w:r>
    </w:p>
    <w:p w:rsidR="00A06140" w:rsidRPr="00A019F2" w:rsidRDefault="00653A76" w:rsidP="00830017">
      <w:pPr>
        <w:pStyle w:val="afd"/>
        <w:numPr>
          <w:ilvl w:val="2"/>
          <w:numId w:val="1"/>
        </w:numPr>
        <w:autoSpaceDE w:val="0"/>
        <w:spacing w:line="276" w:lineRule="auto"/>
        <w:ind w:left="0" w:firstLine="0"/>
        <w:jc w:val="both"/>
        <w:rPr>
          <w:sz w:val="24"/>
        </w:rPr>
      </w:pPr>
      <w:bookmarkStart w:id="93" w:name="_Toc288394079"/>
      <w:bookmarkStart w:id="94" w:name="_Toc288410546"/>
      <w:bookmarkStart w:id="95" w:name="_Toc288410675"/>
      <w:bookmarkStart w:id="96" w:name="_Toc288410740"/>
      <w:bookmarkStart w:id="97" w:name="_Toc294246091"/>
      <w:r w:rsidRPr="00A019F2">
        <w:rPr>
          <w:sz w:val="24"/>
        </w:rPr>
        <w:t>Связь универсальных учебных действийс содержанием учебных предметов</w:t>
      </w:r>
      <w:bookmarkEnd w:id="93"/>
      <w:bookmarkEnd w:id="94"/>
      <w:bookmarkEnd w:id="95"/>
      <w:bookmarkEnd w:id="96"/>
      <w:bookmarkEnd w:id="97"/>
      <w:r w:rsidR="00A019F2">
        <w:rPr>
          <w:sz w:val="24"/>
        </w:rPr>
        <w:t>.</w:t>
      </w:r>
    </w:p>
    <w:p w:rsidR="00FF7057" w:rsidRPr="00A019F2" w:rsidRDefault="00FF7057" w:rsidP="00830017">
      <w:pPr>
        <w:pStyle w:val="a3"/>
        <w:spacing w:line="276" w:lineRule="auto"/>
        <w:ind w:firstLine="709"/>
        <w:rPr>
          <w:rFonts w:ascii="Times New Roman" w:hAnsi="Times New Roman"/>
          <w:color w:val="auto"/>
          <w:sz w:val="24"/>
          <w:szCs w:val="24"/>
        </w:rPr>
      </w:pPr>
      <w:r w:rsidRPr="00A019F2">
        <w:rPr>
          <w:rFonts w:ascii="Times New Roman" w:hAnsi="Times New Roman"/>
          <w:color w:val="auto"/>
          <w:spacing w:val="2"/>
          <w:sz w:val="24"/>
          <w:szCs w:val="24"/>
        </w:rPr>
        <w:t xml:space="preserve">Формирование универсальных учебных действий, обеспечивающих решение задач общекультурного, ценностно­личностного, познавательного развития обучающихся, реализуется в рамках целостной образовательной деятельности в </w:t>
      </w:r>
      <w:r w:rsidRPr="00A019F2">
        <w:rPr>
          <w:rFonts w:ascii="Times New Roman" w:hAnsi="Times New Roman"/>
          <w:color w:val="auto"/>
          <w:sz w:val="24"/>
          <w:szCs w:val="24"/>
        </w:rPr>
        <w:t xml:space="preserve">ходе изучения </w:t>
      </w:r>
      <w:proofErr w:type="gramStart"/>
      <w:r w:rsidRPr="00A019F2">
        <w:rPr>
          <w:rFonts w:ascii="Times New Roman" w:hAnsi="Times New Roman"/>
          <w:color w:val="auto"/>
          <w:sz w:val="24"/>
          <w:szCs w:val="24"/>
        </w:rPr>
        <w:t>обучающимися</w:t>
      </w:r>
      <w:proofErr w:type="gramEnd"/>
      <w:r w:rsidRPr="00A019F2">
        <w:rPr>
          <w:rFonts w:ascii="Times New Roman" w:hAnsi="Times New Roman"/>
          <w:color w:val="auto"/>
          <w:sz w:val="24"/>
          <w:szCs w:val="24"/>
        </w:rPr>
        <w:t xml:space="preserve"> системы учебных предметов и дисциплин, в </w:t>
      </w:r>
      <w:r w:rsidRPr="00A019F2">
        <w:rPr>
          <w:rFonts w:ascii="Times New Roman" w:hAnsi="Times New Roman"/>
          <w:color w:val="auto"/>
          <w:spacing w:val="2"/>
          <w:sz w:val="24"/>
          <w:szCs w:val="24"/>
        </w:rPr>
        <w:t xml:space="preserve">метапредметной деятельности, организации форм учебного </w:t>
      </w:r>
      <w:r w:rsidRPr="00A019F2">
        <w:rPr>
          <w:rFonts w:ascii="Times New Roman" w:hAnsi="Times New Roman"/>
          <w:color w:val="auto"/>
          <w:sz w:val="24"/>
          <w:szCs w:val="24"/>
        </w:rPr>
        <w:t>сотрудничества и решения важных задач жизнедеятельности обучающихся.</w:t>
      </w:r>
    </w:p>
    <w:p w:rsidR="00FF7057" w:rsidRPr="00A019F2" w:rsidRDefault="00FF7057" w:rsidP="00830017">
      <w:pPr>
        <w:pStyle w:val="a3"/>
        <w:spacing w:line="276" w:lineRule="auto"/>
        <w:ind w:firstLine="709"/>
        <w:rPr>
          <w:rFonts w:ascii="Times New Roman" w:hAnsi="Times New Roman"/>
          <w:color w:val="auto"/>
          <w:spacing w:val="-2"/>
          <w:sz w:val="24"/>
          <w:szCs w:val="24"/>
        </w:rPr>
      </w:pPr>
      <w:r w:rsidRPr="00A019F2">
        <w:rPr>
          <w:rFonts w:ascii="Times New Roman" w:hAnsi="Times New Roman"/>
          <w:color w:val="auto"/>
          <w:spacing w:val="-2"/>
          <w:sz w:val="24"/>
          <w:szCs w:val="24"/>
        </w:rPr>
        <w:t xml:space="preserve">На уровне начального общего образования </w:t>
      </w:r>
      <w:r w:rsidRPr="00A019F2">
        <w:rPr>
          <w:rFonts w:ascii="Times New Roman" w:hAnsi="Times New Roman"/>
          <w:color w:val="auto"/>
          <w:spacing w:val="2"/>
          <w:sz w:val="24"/>
          <w:szCs w:val="24"/>
        </w:rPr>
        <w:t xml:space="preserve">при организации образовательной деятельности </w:t>
      </w:r>
      <w:r w:rsidRPr="00A019F2">
        <w:rPr>
          <w:rFonts w:ascii="Times New Roman" w:hAnsi="Times New Roman"/>
          <w:color w:val="auto"/>
          <w:spacing w:val="-2"/>
          <w:sz w:val="24"/>
          <w:szCs w:val="24"/>
        </w:rPr>
        <w:t xml:space="preserve">особое </w:t>
      </w:r>
      <w:r w:rsidRPr="00A019F2">
        <w:rPr>
          <w:rFonts w:ascii="Times New Roman" w:hAnsi="Times New Roman"/>
          <w:color w:val="auto"/>
          <w:spacing w:val="2"/>
          <w:sz w:val="24"/>
          <w:szCs w:val="24"/>
        </w:rPr>
        <w:t xml:space="preserve">значение </w:t>
      </w:r>
      <w:r w:rsidRPr="00A019F2">
        <w:rPr>
          <w:rFonts w:ascii="Times New Roman" w:hAnsi="Times New Roman"/>
          <w:color w:val="auto"/>
          <w:spacing w:val="-2"/>
          <w:sz w:val="24"/>
          <w:szCs w:val="24"/>
        </w:rPr>
        <w:t xml:space="preserve">имеет </w:t>
      </w:r>
      <w:r w:rsidRPr="00A019F2">
        <w:rPr>
          <w:rFonts w:ascii="Times New Roman" w:hAnsi="Times New Roman"/>
          <w:color w:val="auto"/>
          <w:spacing w:val="2"/>
          <w:sz w:val="24"/>
          <w:szCs w:val="24"/>
        </w:rPr>
        <w:t xml:space="preserve">обеспечение </w:t>
      </w:r>
      <w:r w:rsidRPr="00A019F2">
        <w:rPr>
          <w:rFonts w:ascii="Times New Roman" w:hAnsi="Times New Roman"/>
          <w:color w:val="auto"/>
          <w:spacing w:val="-2"/>
          <w:sz w:val="24"/>
          <w:szCs w:val="24"/>
        </w:rPr>
        <w:t xml:space="preserve">сбалансированного развития у </w:t>
      </w:r>
      <w:proofErr w:type="gramStart"/>
      <w:r w:rsidRPr="00A019F2">
        <w:rPr>
          <w:rFonts w:ascii="Times New Roman" w:hAnsi="Times New Roman"/>
          <w:color w:val="auto"/>
          <w:spacing w:val="-2"/>
          <w:sz w:val="24"/>
          <w:szCs w:val="24"/>
        </w:rPr>
        <w:t>обучающихся</w:t>
      </w:r>
      <w:proofErr w:type="gramEnd"/>
      <w:r w:rsidRPr="00A019F2">
        <w:rPr>
          <w:rFonts w:ascii="Times New Roman" w:hAnsi="Times New Roman"/>
          <w:color w:val="auto"/>
          <w:spacing w:val="-2"/>
          <w:sz w:val="24"/>
          <w:szCs w:val="24"/>
        </w:rPr>
        <w:t xml:space="preserve"> логического, на</w:t>
      </w:r>
      <w:r w:rsidRPr="00A019F2">
        <w:rPr>
          <w:rFonts w:ascii="Times New Roman" w:hAnsi="Times New Roman"/>
          <w:color w:val="auto"/>
          <w:sz w:val="24"/>
          <w:szCs w:val="24"/>
        </w:rPr>
        <w:t>глядно­образного и знаково­символического мышления, ис</w:t>
      </w:r>
      <w:r w:rsidRPr="00A019F2">
        <w:rPr>
          <w:rFonts w:ascii="Times New Roman" w:hAnsi="Times New Roman"/>
          <w:color w:val="auto"/>
          <w:spacing w:val="2"/>
          <w:sz w:val="24"/>
          <w:szCs w:val="24"/>
        </w:rPr>
        <w:t>ключающее риск развития формализма мышления, форми</w:t>
      </w:r>
      <w:r w:rsidRPr="00A019F2">
        <w:rPr>
          <w:rFonts w:ascii="Times New Roman" w:hAnsi="Times New Roman"/>
          <w:color w:val="auto"/>
          <w:spacing w:val="-2"/>
          <w:sz w:val="24"/>
          <w:szCs w:val="24"/>
        </w:rPr>
        <w:t>рования псевдологического мышления. Существенную роль в этом играют такие дисциплины, как «Литературное чтение», «Технология», «Изобразительное искусство», «Музыка».</w:t>
      </w:r>
    </w:p>
    <w:p w:rsidR="00FF7057" w:rsidRPr="00A019F2" w:rsidRDefault="00653A76" w:rsidP="00830017">
      <w:pPr>
        <w:pStyle w:val="a3"/>
        <w:spacing w:line="276" w:lineRule="auto"/>
        <w:ind w:firstLine="454"/>
        <w:rPr>
          <w:rFonts w:ascii="Times New Roman" w:hAnsi="Times New Roman"/>
          <w:color w:val="auto"/>
          <w:sz w:val="24"/>
          <w:szCs w:val="24"/>
        </w:rPr>
      </w:pPr>
      <w:r w:rsidRPr="00A019F2">
        <w:rPr>
          <w:rFonts w:ascii="Times New Roman" w:hAnsi="Times New Roman"/>
          <w:color w:val="auto"/>
          <w:sz w:val="24"/>
          <w:szCs w:val="24"/>
        </w:rPr>
        <w:t xml:space="preserve">Каждый учебный предмет в зависимости от предметного </w:t>
      </w:r>
      <w:r w:rsidRPr="00A019F2">
        <w:rPr>
          <w:rFonts w:ascii="Times New Roman" w:hAnsi="Times New Roman"/>
          <w:color w:val="auto"/>
          <w:spacing w:val="-2"/>
          <w:sz w:val="24"/>
          <w:szCs w:val="24"/>
        </w:rPr>
        <w:t>содержания и релевантных способов организации учебной де</w:t>
      </w:r>
      <w:r w:rsidRPr="00A019F2">
        <w:rPr>
          <w:rFonts w:ascii="Times New Roman" w:hAnsi="Times New Roman"/>
          <w:color w:val="auto"/>
          <w:sz w:val="24"/>
          <w:szCs w:val="24"/>
        </w:rPr>
        <w:t>ятельности обучающихся раскрывает определённые возможности для формирования универсальных учебных действий.</w:t>
      </w:r>
    </w:p>
    <w:tbl>
      <w:tblPr>
        <w:tblW w:w="0" w:type="auto"/>
        <w:tblLook w:val="0000" w:firstRow="0" w:lastRow="0" w:firstColumn="0" w:lastColumn="0" w:noHBand="0" w:noVBand="0"/>
      </w:tblPr>
      <w:tblGrid>
        <w:gridCol w:w="516"/>
        <w:gridCol w:w="2115"/>
        <w:gridCol w:w="3812"/>
        <w:gridCol w:w="3694"/>
      </w:tblGrid>
      <w:tr w:rsidR="00A06140" w:rsidRPr="00A019F2" w:rsidTr="00874C23">
        <w:tc>
          <w:tcPr>
            <w:tcW w:w="0" w:type="auto"/>
            <w:tcBorders>
              <w:top w:val="single" w:sz="4" w:space="0" w:color="000000"/>
              <w:left w:val="single" w:sz="4" w:space="0" w:color="000000"/>
              <w:bottom w:val="single" w:sz="4" w:space="0" w:color="000000"/>
            </w:tcBorders>
            <w:shd w:val="clear" w:color="auto" w:fill="auto"/>
          </w:tcPr>
          <w:p w:rsidR="00A06140" w:rsidRPr="00A019F2" w:rsidRDefault="00A06140" w:rsidP="00FF3E90">
            <w:pPr>
              <w:snapToGrid w:val="0"/>
              <w:jc w:val="center"/>
              <w:rPr>
                <w:rFonts w:eastAsia="Calibri"/>
                <w:b/>
                <w:lang w:eastAsia="en-US"/>
              </w:rPr>
            </w:pPr>
            <w:r w:rsidRPr="00A019F2">
              <w:rPr>
                <w:rFonts w:eastAsia="Calibri"/>
                <w:b/>
                <w:lang w:eastAsia="en-US"/>
              </w:rPr>
              <w:t>№</w:t>
            </w:r>
          </w:p>
        </w:tc>
        <w:tc>
          <w:tcPr>
            <w:tcW w:w="0" w:type="auto"/>
            <w:tcBorders>
              <w:top w:val="single" w:sz="4" w:space="0" w:color="000000"/>
              <w:left w:val="single" w:sz="4" w:space="0" w:color="000000"/>
              <w:bottom w:val="single" w:sz="4" w:space="0" w:color="000000"/>
            </w:tcBorders>
            <w:shd w:val="clear" w:color="auto" w:fill="auto"/>
          </w:tcPr>
          <w:p w:rsidR="00A06140" w:rsidRPr="00A019F2" w:rsidRDefault="00A06140" w:rsidP="00FF3E90">
            <w:pPr>
              <w:snapToGrid w:val="0"/>
              <w:jc w:val="center"/>
              <w:rPr>
                <w:rFonts w:eastAsia="Calibri"/>
                <w:b/>
                <w:lang w:eastAsia="en-US"/>
              </w:rPr>
            </w:pPr>
            <w:r w:rsidRPr="00A019F2">
              <w:rPr>
                <w:rFonts w:eastAsia="Calibri"/>
                <w:b/>
                <w:lang w:eastAsia="en-US"/>
              </w:rPr>
              <w:t>Название предмета</w:t>
            </w:r>
          </w:p>
        </w:tc>
        <w:tc>
          <w:tcPr>
            <w:tcW w:w="0" w:type="auto"/>
            <w:tcBorders>
              <w:top w:val="single" w:sz="4" w:space="0" w:color="000000"/>
              <w:left w:val="single" w:sz="4" w:space="0" w:color="000000"/>
              <w:bottom w:val="single" w:sz="4" w:space="0" w:color="000000"/>
            </w:tcBorders>
            <w:shd w:val="clear" w:color="auto" w:fill="auto"/>
          </w:tcPr>
          <w:p w:rsidR="00A06140" w:rsidRPr="00A019F2" w:rsidRDefault="00A06140" w:rsidP="00FF3E90">
            <w:pPr>
              <w:snapToGrid w:val="0"/>
              <w:jc w:val="center"/>
              <w:rPr>
                <w:rFonts w:eastAsia="Calibri"/>
                <w:b/>
                <w:lang w:eastAsia="en-US"/>
              </w:rPr>
            </w:pPr>
            <w:r w:rsidRPr="00A019F2">
              <w:rPr>
                <w:rFonts w:eastAsia="Calibri"/>
                <w:b/>
                <w:lang w:eastAsia="en-US"/>
              </w:rPr>
              <w:t>Формируемые УУД</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A06140" w:rsidRPr="00A019F2" w:rsidRDefault="00A06140" w:rsidP="00FF3E90">
            <w:pPr>
              <w:snapToGrid w:val="0"/>
              <w:jc w:val="center"/>
              <w:rPr>
                <w:rFonts w:eastAsia="Calibri"/>
                <w:b/>
                <w:lang w:eastAsia="en-US"/>
              </w:rPr>
            </w:pPr>
            <w:r w:rsidRPr="00A019F2">
              <w:rPr>
                <w:rFonts w:eastAsia="Calibri"/>
                <w:b/>
                <w:lang w:eastAsia="en-US"/>
              </w:rPr>
              <w:t>Предметные действия</w:t>
            </w:r>
          </w:p>
        </w:tc>
      </w:tr>
      <w:tr w:rsidR="00A06140" w:rsidRPr="00A019F2" w:rsidTr="00874C23">
        <w:tc>
          <w:tcPr>
            <w:tcW w:w="0" w:type="auto"/>
            <w:gridSpan w:val="4"/>
            <w:tcBorders>
              <w:top w:val="single" w:sz="4" w:space="0" w:color="000000"/>
              <w:left w:val="single" w:sz="4" w:space="0" w:color="000000"/>
              <w:bottom w:val="single" w:sz="4" w:space="0" w:color="000000"/>
              <w:right w:val="single" w:sz="4" w:space="0" w:color="000000"/>
            </w:tcBorders>
            <w:shd w:val="clear" w:color="auto" w:fill="auto"/>
          </w:tcPr>
          <w:p w:rsidR="00A06140" w:rsidRPr="00A019F2" w:rsidRDefault="00A06140" w:rsidP="00FF3E90">
            <w:pPr>
              <w:snapToGrid w:val="0"/>
              <w:jc w:val="center"/>
              <w:rPr>
                <w:rFonts w:eastAsia="Calibri"/>
                <w:b/>
                <w:bCs/>
                <w:lang w:eastAsia="en-US"/>
              </w:rPr>
            </w:pPr>
            <w:r w:rsidRPr="00A019F2">
              <w:rPr>
                <w:rFonts w:eastAsia="Calibri"/>
                <w:b/>
                <w:bCs/>
                <w:lang w:eastAsia="en-US"/>
              </w:rPr>
              <w:t>Предметы обязательной части учебного плана</w:t>
            </w:r>
          </w:p>
        </w:tc>
      </w:tr>
      <w:tr w:rsidR="00A06140" w:rsidRPr="00A019F2" w:rsidTr="00874C23">
        <w:tc>
          <w:tcPr>
            <w:tcW w:w="0" w:type="auto"/>
            <w:vMerge w:val="restart"/>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r w:rsidRPr="00A019F2">
              <w:rPr>
                <w:rFonts w:eastAsia="Calibri"/>
                <w:lang w:eastAsia="en-US"/>
              </w:rPr>
              <w:t>1</w:t>
            </w:r>
            <w:r w:rsidR="000A3544" w:rsidRPr="00A019F2">
              <w:rPr>
                <w:rFonts w:eastAsia="Calibri"/>
                <w:lang w:eastAsia="en-US"/>
              </w:rPr>
              <w:t>.</w:t>
            </w:r>
          </w:p>
        </w:tc>
        <w:tc>
          <w:tcPr>
            <w:tcW w:w="0" w:type="auto"/>
            <w:vMerge w:val="restart"/>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r w:rsidRPr="00A019F2">
              <w:rPr>
                <w:rFonts w:eastAsia="Calibri"/>
                <w:lang w:eastAsia="en-US"/>
              </w:rPr>
              <w:t>Русский язык</w:t>
            </w:r>
          </w:p>
        </w:tc>
        <w:tc>
          <w:tcPr>
            <w:tcW w:w="0" w:type="auto"/>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r w:rsidRPr="00A019F2">
              <w:rPr>
                <w:rFonts w:eastAsia="Calibri"/>
                <w:lang w:eastAsia="en-US"/>
              </w:rPr>
              <w:t xml:space="preserve">Познавательные, </w:t>
            </w:r>
            <w:r w:rsidRPr="00A019F2">
              <w:rPr>
                <w:rFonts w:eastAsia="Calibri"/>
                <w:lang w:eastAsia="en-US"/>
              </w:rPr>
              <w:lastRenderedPageBreak/>
              <w:t>коммуникативные и регулятивные действия</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A06140" w:rsidRPr="00A019F2" w:rsidRDefault="00A06140" w:rsidP="00A06140">
            <w:pPr>
              <w:shd w:val="clear" w:color="auto" w:fill="FFFFFF"/>
              <w:snapToGrid w:val="0"/>
              <w:rPr>
                <w:rFonts w:eastAsia="Calibri"/>
                <w:lang w:eastAsia="en-US"/>
              </w:rPr>
            </w:pPr>
            <w:r w:rsidRPr="00A019F2">
              <w:rPr>
                <w:rFonts w:eastAsia="Calibri"/>
                <w:lang w:eastAsia="en-US"/>
              </w:rPr>
              <w:lastRenderedPageBreak/>
              <w:t xml:space="preserve">Ориентация в морфологической </w:t>
            </w:r>
            <w:r w:rsidRPr="00A019F2">
              <w:rPr>
                <w:rFonts w:eastAsia="Calibri"/>
                <w:lang w:eastAsia="en-US"/>
              </w:rPr>
              <w:lastRenderedPageBreak/>
              <w:t>и синтаксической структуре языка и усвоение правил, строения слова и предложения, ориентировка ребёнка в грамматической и синтаксической структуре родного языка.</w:t>
            </w:r>
          </w:p>
        </w:tc>
      </w:tr>
      <w:tr w:rsidR="00A06140" w:rsidRPr="00A019F2" w:rsidTr="00874C23">
        <w:tc>
          <w:tcPr>
            <w:tcW w:w="0" w:type="auto"/>
            <w:vMerge/>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p>
        </w:tc>
        <w:tc>
          <w:tcPr>
            <w:tcW w:w="0" w:type="auto"/>
            <w:vMerge/>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p>
        </w:tc>
        <w:tc>
          <w:tcPr>
            <w:tcW w:w="0" w:type="auto"/>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r w:rsidRPr="00A019F2">
              <w:rPr>
                <w:rFonts w:eastAsia="Calibri"/>
                <w:lang w:eastAsia="en-US"/>
              </w:rPr>
              <w:t>Знаково-символические действия моделирования</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A06140" w:rsidRPr="00A019F2" w:rsidRDefault="00A06140" w:rsidP="00A06140">
            <w:pPr>
              <w:snapToGrid w:val="0"/>
              <w:rPr>
                <w:rFonts w:eastAsia="Calibri"/>
                <w:lang w:eastAsia="en-US"/>
              </w:rPr>
            </w:pPr>
            <w:r w:rsidRPr="00A019F2">
              <w:rPr>
                <w:rFonts w:eastAsia="Calibri"/>
                <w:lang w:eastAsia="en-US"/>
              </w:rPr>
              <w:t xml:space="preserve">Усвоение правил строения слова и предложения, графической формы букв. </w:t>
            </w:r>
            <w:proofErr w:type="gramStart"/>
            <w:r w:rsidRPr="00A019F2">
              <w:rPr>
                <w:rFonts w:eastAsia="Calibri"/>
                <w:lang w:eastAsia="en-US"/>
              </w:rPr>
              <w:t>Разбор слова по составу, путём составления схемы), преобразования модели (видоизменения слова), звуко-буквенный анализ, замещение (например, звука буквой).</w:t>
            </w:r>
            <w:proofErr w:type="gramEnd"/>
          </w:p>
        </w:tc>
      </w:tr>
      <w:tr w:rsidR="00A06140" w:rsidRPr="00A019F2" w:rsidTr="00874C23">
        <w:tc>
          <w:tcPr>
            <w:tcW w:w="0" w:type="auto"/>
            <w:vMerge/>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p>
        </w:tc>
        <w:tc>
          <w:tcPr>
            <w:tcW w:w="0" w:type="auto"/>
            <w:vMerge/>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p>
        </w:tc>
        <w:tc>
          <w:tcPr>
            <w:tcW w:w="0" w:type="auto"/>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r w:rsidRPr="00A019F2">
              <w:rPr>
                <w:rFonts w:eastAsia="Calibri"/>
                <w:lang w:eastAsia="en-US"/>
              </w:rPr>
              <w:t>Логические  действия анализа, сравнения, установление причинно-следственных связей</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A06140" w:rsidRPr="00A019F2" w:rsidRDefault="00A06140" w:rsidP="00A06140">
            <w:pPr>
              <w:snapToGrid w:val="0"/>
              <w:rPr>
                <w:rFonts w:eastAsia="Calibri"/>
                <w:lang w:eastAsia="en-US"/>
              </w:rPr>
            </w:pPr>
            <w:r w:rsidRPr="00A019F2">
              <w:rPr>
                <w:rFonts w:eastAsia="Calibri"/>
                <w:lang w:eastAsia="en-US"/>
              </w:rPr>
              <w:t xml:space="preserve">Работа с текстом, осознанное и произвольное построение  речевых высказываний в устной и письменной форме, поиск, сравнивание, классификация таких языковых единиц  как звук, буква, часть слова, часть речи, член предложения. Письмо и проверка </w:t>
            </w:r>
            <w:proofErr w:type="gramStart"/>
            <w:r w:rsidRPr="00A019F2">
              <w:rPr>
                <w:rFonts w:eastAsia="Calibri"/>
                <w:lang w:eastAsia="en-US"/>
              </w:rPr>
              <w:t>написанного</w:t>
            </w:r>
            <w:proofErr w:type="gramEnd"/>
            <w:r w:rsidRPr="00A019F2">
              <w:rPr>
                <w:rFonts w:eastAsia="Calibri"/>
                <w:lang w:eastAsia="en-US"/>
              </w:rPr>
              <w:t>.</w:t>
            </w:r>
          </w:p>
        </w:tc>
      </w:tr>
      <w:tr w:rsidR="00A06140" w:rsidRPr="00A019F2" w:rsidTr="00874C23">
        <w:tc>
          <w:tcPr>
            <w:tcW w:w="0" w:type="auto"/>
            <w:vMerge w:val="restart"/>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r w:rsidRPr="00A019F2">
              <w:rPr>
                <w:rFonts w:eastAsia="Calibri"/>
                <w:lang w:eastAsia="en-US"/>
              </w:rPr>
              <w:t>2</w:t>
            </w:r>
            <w:r w:rsidR="000A3544" w:rsidRPr="00A019F2">
              <w:rPr>
                <w:rFonts w:eastAsia="Calibri"/>
                <w:lang w:eastAsia="en-US"/>
              </w:rPr>
              <w:t>.</w:t>
            </w:r>
          </w:p>
        </w:tc>
        <w:tc>
          <w:tcPr>
            <w:tcW w:w="0" w:type="auto"/>
            <w:vMerge w:val="restart"/>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r w:rsidRPr="00A019F2">
              <w:rPr>
                <w:rFonts w:eastAsia="Calibri"/>
                <w:lang w:eastAsia="en-US"/>
              </w:rPr>
              <w:t>Литературное чтение</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Pr>
          <w:p w:rsidR="00A06140" w:rsidRPr="00A019F2" w:rsidRDefault="00A06140" w:rsidP="00A06140">
            <w:pPr>
              <w:snapToGrid w:val="0"/>
              <w:rPr>
                <w:rFonts w:eastAsia="Calibri"/>
                <w:lang w:eastAsia="en-US"/>
              </w:rPr>
            </w:pPr>
            <w:r w:rsidRPr="00A019F2">
              <w:rPr>
                <w:rFonts w:eastAsia="Calibri"/>
                <w:lang w:eastAsia="en-US"/>
              </w:rPr>
              <w:t>Все виды универсальных учебных действий личностных, коммуникативных, познавательных и регулятивных (с приоритетом развития ценностно-смысловой сферы и коммуникации)</w:t>
            </w:r>
          </w:p>
        </w:tc>
      </w:tr>
      <w:tr w:rsidR="00FF3E90" w:rsidRPr="00A019F2" w:rsidTr="00874C23">
        <w:tc>
          <w:tcPr>
            <w:tcW w:w="0" w:type="auto"/>
            <w:vMerge/>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p>
        </w:tc>
        <w:tc>
          <w:tcPr>
            <w:tcW w:w="0" w:type="auto"/>
            <w:vMerge/>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p>
        </w:tc>
        <w:tc>
          <w:tcPr>
            <w:tcW w:w="0" w:type="auto"/>
            <w:tcBorders>
              <w:top w:val="single" w:sz="4" w:space="0" w:color="000000"/>
              <w:left w:val="single" w:sz="4" w:space="0" w:color="000000"/>
              <w:bottom w:val="single" w:sz="4" w:space="0" w:color="000000"/>
            </w:tcBorders>
            <w:shd w:val="clear" w:color="auto" w:fill="auto"/>
          </w:tcPr>
          <w:p w:rsidR="00A06140" w:rsidRPr="00A019F2" w:rsidRDefault="00A06140" w:rsidP="00A06140">
            <w:pPr>
              <w:shd w:val="clear" w:color="auto" w:fill="FFFFFF"/>
              <w:tabs>
                <w:tab w:val="left" w:pos="562"/>
              </w:tabs>
              <w:snapToGrid w:val="0"/>
              <w:rPr>
                <w:rFonts w:eastAsia="Calibri"/>
                <w:lang w:eastAsia="en-US"/>
              </w:rPr>
            </w:pPr>
            <w:r w:rsidRPr="00A019F2">
              <w:rPr>
                <w:rFonts w:eastAsia="Calibri"/>
                <w:lang w:eastAsia="en-US"/>
              </w:rPr>
              <w:t>Смыслообразование; самоопределения и самопознания гражданской идентичности нравственно-этическое оценивание</w:t>
            </w:r>
          </w:p>
          <w:p w:rsidR="00A06140" w:rsidRPr="00A019F2" w:rsidRDefault="00A06140" w:rsidP="00A06140">
            <w:pPr>
              <w:rPr>
                <w:rFonts w:eastAsia="Calibri"/>
                <w:lang w:eastAsia="en-US"/>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A06140" w:rsidRPr="00A019F2" w:rsidRDefault="00A06140" w:rsidP="00A06140">
            <w:pPr>
              <w:shd w:val="clear" w:color="auto" w:fill="FFFFFF"/>
              <w:tabs>
                <w:tab w:val="left" w:pos="562"/>
              </w:tabs>
              <w:snapToGrid w:val="0"/>
              <w:rPr>
                <w:rFonts w:eastAsia="Calibri"/>
                <w:lang w:eastAsia="en-US"/>
              </w:rPr>
            </w:pPr>
            <w:proofErr w:type="gramStart"/>
            <w:r w:rsidRPr="00A019F2">
              <w:rPr>
                <w:rFonts w:eastAsia="Calibri"/>
                <w:lang w:eastAsia="en-US"/>
              </w:rPr>
              <w:t>Прослеживание судьбы героя и ориентацию в системе личностных смыслов; прослеживание судьбы героя и ориентацию учащегося сравнения образа «Я» с героями литературных произведений посредством эмоционально-действенной идентификации; знакомство с историческим прошлым своего народа и своей страны, переживания гордости и эмоциональной сопричастности подвигам и достижениям её граждан; выявление морального содержания и нравственного значения действий персонажей:</w:t>
            </w:r>
            <w:proofErr w:type="gramEnd"/>
          </w:p>
          <w:p w:rsidR="00A06140" w:rsidRPr="00A019F2" w:rsidRDefault="00A06140" w:rsidP="00A06140">
            <w:pPr>
              <w:rPr>
                <w:rFonts w:eastAsia="Calibri"/>
                <w:lang w:eastAsia="en-US"/>
              </w:rPr>
            </w:pPr>
            <w:r w:rsidRPr="00A019F2">
              <w:rPr>
                <w:rFonts w:eastAsia="Calibri"/>
                <w:lang w:eastAsia="en-US"/>
              </w:rPr>
              <w:t>-умение понимать контекстную речь на основе воссоздания картины событий и поступков персонажей;</w:t>
            </w:r>
          </w:p>
          <w:p w:rsidR="00A06140" w:rsidRPr="00A019F2" w:rsidRDefault="00A06140" w:rsidP="00A06140">
            <w:pPr>
              <w:rPr>
                <w:rFonts w:eastAsia="Calibri"/>
                <w:lang w:eastAsia="en-US"/>
              </w:rPr>
            </w:pPr>
            <w:r w:rsidRPr="00A019F2">
              <w:rPr>
                <w:rFonts w:eastAsia="Calibri"/>
                <w:lang w:eastAsia="en-US"/>
              </w:rPr>
              <w:t>- умение произвольно и выразительно строить контекстную речь с учетом целей коммуникации, особенностей слушателя;</w:t>
            </w:r>
          </w:p>
          <w:p w:rsidR="00A06140" w:rsidRPr="00A019F2" w:rsidRDefault="00A06140" w:rsidP="00A06140">
            <w:pPr>
              <w:rPr>
                <w:rFonts w:eastAsia="Calibri"/>
                <w:lang w:eastAsia="en-US"/>
              </w:rPr>
            </w:pPr>
            <w:r w:rsidRPr="00A019F2">
              <w:rPr>
                <w:rFonts w:eastAsia="Calibri"/>
                <w:lang w:eastAsia="en-US"/>
              </w:rPr>
              <w:t xml:space="preserve">- умение устанавливать логическую причинно-следственную </w:t>
            </w:r>
            <w:r w:rsidRPr="00A019F2">
              <w:rPr>
                <w:rFonts w:eastAsia="Calibri"/>
                <w:lang w:eastAsia="en-US"/>
              </w:rPr>
              <w:lastRenderedPageBreak/>
              <w:t xml:space="preserve">последовательность событий и действий героев произведения; </w:t>
            </w:r>
          </w:p>
          <w:p w:rsidR="00A06140" w:rsidRPr="00A019F2" w:rsidRDefault="00A06140" w:rsidP="00A06140">
            <w:pPr>
              <w:rPr>
                <w:rFonts w:eastAsia="Calibri"/>
                <w:lang w:eastAsia="en-US"/>
              </w:rPr>
            </w:pPr>
            <w:r w:rsidRPr="00A019F2">
              <w:rPr>
                <w:rFonts w:eastAsia="Calibri"/>
                <w:lang w:eastAsia="en-US"/>
              </w:rPr>
              <w:t xml:space="preserve">- умение строить план с выделением существенной и дополнительной информации. </w:t>
            </w:r>
          </w:p>
        </w:tc>
      </w:tr>
      <w:tr w:rsidR="00FF3E90" w:rsidRPr="00A019F2" w:rsidTr="00874C23">
        <w:tc>
          <w:tcPr>
            <w:tcW w:w="0" w:type="auto"/>
            <w:vMerge/>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p>
        </w:tc>
        <w:tc>
          <w:tcPr>
            <w:tcW w:w="0" w:type="auto"/>
            <w:vMerge/>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p>
        </w:tc>
        <w:tc>
          <w:tcPr>
            <w:tcW w:w="0" w:type="auto"/>
            <w:tcBorders>
              <w:top w:val="single" w:sz="4" w:space="0" w:color="000000"/>
              <w:left w:val="single" w:sz="4" w:space="0" w:color="000000"/>
              <w:bottom w:val="single" w:sz="4" w:space="0" w:color="000000"/>
            </w:tcBorders>
            <w:shd w:val="clear" w:color="auto" w:fill="auto"/>
          </w:tcPr>
          <w:p w:rsidR="00A06140" w:rsidRPr="00A019F2" w:rsidRDefault="00A06140" w:rsidP="00A06140">
            <w:pPr>
              <w:shd w:val="clear" w:color="auto" w:fill="FFFFFF"/>
              <w:tabs>
                <w:tab w:val="left" w:pos="562"/>
              </w:tabs>
              <w:snapToGrid w:val="0"/>
              <w:rPr>
                <w:rFonts w:eastAsia="Calibri"/>
                <w:lang w:eastAsia="en-US"/>
              </w:rPr>
            </w:pPr>
            <w:r w:rsidRPr="00A019F2">
              <w:rPr>
                <w:rFonts w:eastAsia="Calibri"/>
                <w:lang w:eastAsia="en-US"/>
              </w:rPr>
              <w:t>Регулятивные и познавательные действия</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A06140" w:rsidRPr="00A019F2" w:rsidRDefault="00A06140" w:rsidP="00A06140">
            <w:pPr>
              <w:shd w:val="clear" w:color="auto" w:fill="FFFFFF"/>
              <w:tabs>
                <w:tab w:val="left" w:pos="562"/>
              </w:tabs>
              <w:snapToGrid w:val="0"/>
              <w:rPr>
                <w:rFonts w:eastAsia="Calibri"/>
                <w:lang w:eastAsia="en-US"/>
              </w:rPr>
            </w:pPr>
            <w:r w:rsidRPr="00A019F2">
              <w:rPr>
                <w:rFonts w:eastAsia="Calibri"/>
                <w:lang w:eastAsia="en-US"/>
              </w:rPr>
              <w:t>Определение логической причинно-следствен</w:t>
            </w:r>
            <w:r w:rsidRPr="00A019F2">
              <w:rPr>
                <w:rFonts w:eastAsia="Calibri"/>
                <w:lang w:eastAsia="en-US"/>
              </w:rPr>
              <w:softHyphen/>
              <w:t>ной последовательности событий и действий героев произведения.</w:t>
            </w:r>
          </w:p>
          <w:p w:rsidR="00A06140" w:rsidRPr="00A019F2" w:rsidRDefault="00A06140" w:rsidP="00A06140">
            <w:pPr>
              <w:shd w:val="clear" w:color="auto" w:fill="FFFFFF"/>
              <w:tabs>
                <w:tab w:val="left" w:pos="562"/>
              </w:tabs>
              <w:rPr>
                <w:rFonts w:eastAsia="Calibri"/>
                <w:lang w:eastAsia="en-US"/>
              </w:rPr>
            </w:pPr>
            <w:r w:rsidRPr="00A019F2">
              <w:rPr>
                <w:rFonts w:eastAsia="Calibri"/>
                <w:lang w:eastAsia="en-US"/>
              </w:rPr>
              <w:t>Составление плана с выделением существенной и до</w:t>
            </w:r>
            <w:r w:rsidRPr="00A019F2">
              <w:rPr>
                <w:rFonts w:eastAsia="Calibri"/>
                <w:lang w:eastAsia="en-US"/>
              </w:rPr>
              <w:softHyphen/>
              <w:t>полнительной информации.</w:t>
            </w:r>
          </w:p>
        </w:tc>
      </w:tr>
      <w:tr w:rsidR="00FF3E90" w:rsidRPr="00A019F2" w:rsidTr="00874C23">
        <w:tc>
          <w:tcPr>
            <w:tcW w:w="0" w:type="auto"/>
            <w:vMerge/>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p>
        </w:tc>
        <w:tc>
          <w:tcPr>
            <w:tcW w:w="0" w:type="auto"/>
            <w:vMerge/>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p>
        </w:tc>
        <w:tc>
          <w:tcPr>
            <w:tcW w:w="0" w:type="auto"/>
            <w:tcBorders>
              <w:top w:val="single" w:sz="4" w:space="0" w:color="000000"/>
              <w:left w:val="single" w:sz="4" w:space="0" w:color="000000"/>
              <w:bottom w:val="single" w:sz="4" w:space="0" w:color="000000"/>
            </w:tcBorders>
            <w:shd w:val="clear" w:color="auto" w:fill="auto"/>
          </w:tcPr>
          <w:p w:rsidR="00A06140" w:rsidRPr="00A019F2" w:rsidRDefault="00A06140" w:rsidP="00A06140">
            <w:pPr>
              <w:shd w:val="clear" w:color="auto" w:fill="FFFFFF"/>
              <w:tabs>
                <w:tab w:val="left" w:pos="562"/>
              </w:tabs>
              <w:snapToGrid w:val="0"/>
              <w:rPr>
                <w:rFonts w:eastAsia="Calibri"/>
                <w:lang w:eastAsia="en-US"/>
              </w:rPr>
            </w:pPr>
            <w:r w:rsidRPr="00A019F2">
              <w:rPr>
                <w:rFonts w:eastAsia="Calibri"/>
                <w:lang w:eastAsia="en-US"/>
              </w:rPr>
              <w:t xml:space="preserve">Коммуникативные </w:t>
            </w:r>
          </w:p>
          <w:p w:rsidR="00A06140" w:rsidRPr="00A019F2" w:rsidRDefault="00A06140" w:rsidP="00A06140">
            <w:pPr>
              <w:shd w:val="clear" w:color="auto" w:fill="FFFFFF"/>
              <w:tabs>
                <w:tab w:val="left" w:pos="562"/>
              </w:tabs>
              <w:rPr>
                <w:rFonts w:eastAsia="Calibri"/>
                <w:lang w:eastAsia="en-US"/>
              </w:rPr>
            </w:pPr>
            <w:r w:rsidRPr="00A019F2">
              <w:rPr>
                <w:rFonts w:eastAsia="Calibri"/>
                <w:lang w:eastAsia="en-US"/>
              </w:rPr>
              <w:t>действия:</w:t>
            </w:r>
          </w:p>
          <w:p w:rsidR="00A06140" w:rsidRPr="00A019F2" w:rsidRDefault="00A06140" w:rsidP="00A06140">
            <w:pPr>
              <w:shd w:val="clear" w:color="auto" w:fill="FFFFFF"/>
              <w:tabs>
                <w:tab w:val="left" w:pos="562"/>
              </w:tabs>
              <w:rPr>
                <w:rFonts w:eastAsia="Calibri"/>
                <w:lang w:eastAsia="en-US"/>
              </w:rPr>
            </w:pPr>
            <w:r w:rsidRPr="00A019F2">
              <w:rPr>
                <w:rFonts w:eastAsia="Calibri"/>
                <w:lang w:eastAsia="en-US"/>
              </w:rPr>
              <w:t>- умение понимать контекстную речь на основе воссоздания картины событий и поступков персонажей;</w:t>
            </w:r>
          </w:p>
          <w:p w:rsidR="00A06140" w:rsidRPr="00A019F2" w:rsidRDefault="00A06140" w:rsidP="00A06140">
            <w:pPr>
              <w:shd w:val="clear" w:color="auto" w:fill="FFFFFF"/>
              <w:tabs>
                <w:tab w:val="left" w:pos="562"/>
              </w:tabs>
              <w:rPr>
                <w:rFonts w:eastAsia="Calibri"/>
                <w:lang w:eastAsia="en-US"/>
              </w:rPr>
            </w:pPr>
            <w:r w:rsidRPr="00A019F2">
              <w:rPr>
                <w:rFonts w:eastAsia="Calibri"/>
                <w:lang w:eastAsia="en-US"/>
              </w:rPr>
              <w:t>- умение понимать контекстную речь с учётом целей коммуникации, особенностей слушателя, в том числе используя аудиовизуальные умения;</w:t>
            </w:r>
          </w:p>
          <w:p w:rsidR="00A06140" w:rsidRPr="00A019F2" w:rsidRDefault="00A06140" w:rsidP="00A06140">
            <w:pPr>
              <w:shd w:val="clear" w:color="auto" w:fill="FFFFFF"/>
              <w:tabs>
                <w:tab w:val="left" w:pos="562"/>
              </w:tabs>
              <w:rPr>
                <w:rFonts w:eastAsia="Calibri"/>
                <w:lang w:eastAsia="en-US"/>
              </w:rPr>
            </w:pPr>
            <w:r w:rsidRPr="00A019F2">
              <w:rPr>
                <w:rFonts w:eastAsia="Calibri"/>
                <w:lang w:eastAsia="en-US"/>
              </w:rPr>
              <w:t>-  понимать контекстную речь на основе воссоздания картины событий и поступков персонажей.</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A06140" w:rsidRPr="00A019F2" w:rsidRDefault="00A06140" w:rsidP="00A06140">
            <w:pPr>
              <w:shd w:val="clear" w:color="auto" w:fill="FFFFFF"/>
              <w:tabs>
                <w:tab w:val="left" w:pos="163"/>
              </w:tabs>
              <w:snapToGrid w:val="0"/>
              <w:rPr>
                <w:rFonts w:eastAsia="Calibri"/>
                <w:lang w:eastAsia="en-US"/>
              </w:rPr>
            </w:pPr>
            <w:r w:rsidRPr="00A019F2">
              <w:rPr>
                <w:rFonts w:eastAsia="Calibri"/>
                <w:lang w:eastAsia="en-US"/>
              </w:rPr>
              <w:t>Отождествление себя с героями произведения, соотнесения и сопоставления их позиций, взглядов и мнений;</w:t>
            </w:r>
          </w:p>
          <w:p w:rsidR="00A06140" w:rsidRPr="00A019F2" w:rsidRDefault="00A06140" w:rsidP="00A06140">
            <w:pPr>
              <w:shd w:val="clear" w:color="auto" w:fill="FFFFFF"/>
              <w:tabs>
                <w:tab w:val="left" w:pos="163"/>
              </w:tabs>
              <w:rPr>
                <w:rFonts w:eastAsia="Calibri"/>
                <w:lang w:eastAsia="en-US"/>
              </w:rPr>
            </w:pPr>
            <w:r w:rsidRPr="00A019F2">
              <w:rPr>
                <w:rFonts w:eastAsia="Calibri"/>
                <w:lang w:eastAsia="en-US"/>
              </w:rPr>
              <w:t>- воссоздание картины событий и поступков персонажей;</w:t>
            </w:r>
          </w:p>
          <w:p w:rsidR="00A06140" w:rsidRPr="00A019F2" w:rsidRDefault="00A06140" w:rsidP="00A06140">
            <w:pPr>
              <w:shd w:val="clear" w:color="auto" w:fill="FFFFFF"/>
              <w:tabs>
                <w:tab w:val="left" w:pos="163"/>
              </w:tabs>
              <w:rPr>
                <w:rFonts w:eastAsia="Calibri"/>
                <w:lang w:eastAsia="en-US"/>
              </w:rPr>
            </w:pPr>
            <w:r w:rsidRPr="00A019F2">
              <w:rPr>
                <w:rFonts w:eastAsia="Calibri"/>
                <w:lang w:eastAsia="en-US"/>
              </w:rPr>
              <w:t xml:space="preserve">- формулирование высказываний с учётом целей коммуникации, особенностей слушателя, в том числе используя аудиовизуальные средства. </w:t>
            </w:r>
          </w:p>
          <w:p w:rsidR="00A06140" w:rsidRPr="00A019F2" w:rsidRDefault="00A06140" w:rsidP="00A06140">
            <w:pPr>
              <w:shd w:val="clear" w:color="auto" w:fill="FFFFFF"/>
              <w:tabs>
                <w:tab w:val="left" w:pos="562"/>
              </w:tabs>
              <w:rPr>
                <w:rFonts w:eastAsia="Calibri"/>
                <w:lang w:eastAsia="en-US"/>
              </w:rPr>
            </w:pPr>
          </w:p>
        </w:tc>
      </w:tr>
      <w:tr w:rsidR="00FF3E90" w:rsidRPr="00A019F2" w:rsidTr="00874C23">
        <w:tc>
          <w:tcPr>
            <w:tcW w:w="0" w:type="auto"/>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r w:rsidRPr="00A019F2">
              <w:rPr>
                <w:rFonts w:eastAsia="Calibri"/>
                <w:lang w:eastAsia="en-US"/>
              </w:rPr>
              <w:t>3</w:t>
            </w:r>
            <w:r w:rsidR="000A3544" w:rsidRPr="00A019F2">
              <w:rPr>
                <w:rFonts w:eastAsia="Calibri"/>
                <w:lang w:eastAsia="en-US"/>
              </w:rPr>
              <w:t>.</w:t>
            </w:r>
          </w:p>
        </w:tc>
        <w:tc>
          <w:tcPr>
            <w:tcW w:w="0" w:type="auto"/>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r w:rsidRPr="00A019F2">
              <w:rPr>
                <w:rFonts w:eastAsia="Calibri"/>
                <w:lang w:eastAsia="en-US"/>
              </w:rPr>
              <w:t>Математика</w:t>
            </w:r>
          </w:p>
        </w:tc>
        <w:tc>
          <w:tcPr>
            <w:tcW w:w="0" w:type="auto"/>
            <w:tcBorders>
              <w:top w:val="single" w:sz="4" w:space="0" w:color="000000"/>
              <w:left w:val="single" w:sz="4" w:space="0" w:color="000000"/>
              <w:bottom w:val="single" w:sz="4" w:space="0" w:color="000000"/>
            </w:tcBorders>
            <w:shd w:val="clear" w:color="auto" w:fill="auto"/>
          </w:tcPr>
          <w:p w:rsidR="00A06140" w:rsidRPr="00A019F2" w:rsidRDefault="00A06140" w:rsidP="00A06140">
            <w:pPr>
              <w:shd w:val="clear" w:color="auto" w:fill="FFFFFF"/>
              <w:snapToGrid w:val="0"/>
              <w:rPr>
                <w:rFonts w:eastAsia="Calibri"/>
                <w:lang w:eastAsia="en-US"/>
              </w:rPr>
            </w:pPr>
            <w:r w:rsidRPr="00A019F2">
              <w:rPr>
                <w:rFonts w:eastAsia="Calibri"/>
                <w:lang w:eastAsia="en-US"/>
              </w:rPr>
              <w:t xml:space="preserve">Познавательные действия: </w:t>
            </w:r>
          </w:p>
          <w:p w:rsidR="00A06140" w:rsidRPr="00A019F2" w:rsidRDefault="00A06140" w:rsidP="00A06140">
            <w:pPr>
              <w:shd w:val="clear" w:color="auto" w:fill="FFFFFF"/>
              <w:rPr>
                <w:rFonts w:eastAsia="Calibri"/>
                <w:lang w:eastAsia="en-US"/>
              </w:rPr>
            </w:pPr>
            <w:r w:rsidRPr="00A019F2">
              <w:rPr>
                <w:rFonts w:eastAsia="Calibri"/>
                <w:lang w:eastAsia="en-US"/>
              </w:rPr>
              <w:t>логические и алгоритмические знаково-символические действия: замещение, кодирование, декодирование, а также планирование, моделирование. Формиро</w:t>
            </w:r>
            <w:r w:rsidRPr="00A019F2">
              <w:rPr>
                <w:rFonts w:eastAsia="Calibri"/>
                <w:lang w:eastAsia="en-US"/>
              </w:rPr>
              <w:softHyphen/>
              <w:t>вание элементов системного мышления и приобретение основ информационной грамотности; формирование общего приёма решения задач как универсального учебного действия.</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A06140" w:rsidRPr="00A019F2" w:rsidRDefault="00A06140" w:rsidP="00A06140">
            <w:pPr>
              <w:shd w:val="clear" w:color="auto" w:fill="FFFFFF"/>
              <w:snapToGrid w:val="0"/>
              <w:rPr>
                <w:rFonts w:eastAsia="Calibri"/>
                <w:lang w:eastAsia="en-US"/>
              </w:rPr>
            </w:pPr>
            <w:r w:rsidRPr="00A019F2">
              <w:rPr>
                <w:rFonts w:eastAsia="Calibri"/>
                <w:lang w:eastAsia="en-US"/>
              </w:rPr>
              <w:t>Овладение различными математическими способами решения разнотипных задач; освоение предметных знаний: понятиями, определениями терминов, правилами, формулами, логическими приемами и операциями, применение математических знаний в повседневных ситуациях; работа с таблицами и диаграммами, извлечение из них необходимой информации; выполнение действий с числами. Измерение длин, площадей.</w:t>
            </w:r>
          </w:p>
        </w:tc>
      </w:tr>
      <w:tr w:rsidR="00FF3E90" w:rsidRPr="00A019F2" w:rsidTr="00874C23">
        <w:tc>
          <w:tcPr>
            <w:tcW w:w="0" w:type="auto"/>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r w:rsidRPr="00A019F2">
              <w:rPr>
                <w:rFonts w:eastAsia="Calibri"/>
                <w:lang w:eastAsia="en-US"/>
              </w:rPr>
              <w:t>4</w:t>
            </w:r>
            <w:r w:rsidR="000A3544" w:rsidRPr="00A019F2">
              <w:rPr>
                <w:rFonts w:eastAsia="Calibri"/>
                <w:lang w:eastAsia="en-US"/>
              </w:rPr>
              <w:t>.</w:t>
            </w:r>
          </w:p>
        </w:tc>
        <w:tc>
          <w:tcPr>
            <w:tcW w:w="0" w:type="auto"/>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r w:rsidRPr="00A019F2">
              <w:rPr>
                <w:rFonts w:eastAsia="Calibri"/>
                <w:lang w:eastAsia="en-US"/>
              </w:rPr>
              <w:t>Иностранный язык</w:t>
            </w:r>
          </w:p>
        </w:tc>
        <w:tc>
          <w:tcPr>
            <w:tcW w:w="0" w:type="auto"/>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r w:rsidRPr="00A019F2">
              <w:rPr>
                <w:rFonts w:eastAsia="Calibri"/>
                <w:lang w:eastAsia="en-US"/>
              </w:rPr>
              <w:t xml:space="preserve">Коммуникативные действия: </w:t>
            </w:r>
          </w:p>
          <w:p w:rsidR="00A06140" w:rsidRPr="00A019F2" w:rsidRDefault="00A06140" w:rsidP="00A06140">
            <w:pPr>
              <w:rPr>
                <w:rFonts w:eastAsia="Calibri"/>
                <w:lang w:eastAsia="en-US"/>
              </w:rPr>
            </w:pPr>
            <w:r w:rsidRPr="00A019F2">
              <w:rPr>
                <w:rFonts w:eastAsia="Calibri"/>
                <w:lang w:eastAsia="en-US"/>
              </w:rPr>
              <w:t xml:space="preserve">-речевое  развитие учащегося на основе формирования обобщённых лингвистических структур грамматики и синтаксиса; </w:t>
            </w:r>
          </w:p>
          <w:p w:rsidR="00A06140" w:rsidRPr="00A019F2" w:rsidRDefault="00A06140" w:rsidP="00A06140">
            <w:pPr>
              <w:shd w:val="clear" w:color="auto" w:fill="FFFFFF"/>
              <w:tabs>
                <w:tab w:val="left" w:pos="557"/>
              </w:tabs>
              <w:rPr>
                <w:rFonts w:eastAsia="Calibri"/>
                <w:lang w:eastAsia="en-US"/>
              </w:rPr>
            </w:pPr>
            <w:r w:rsidRPr="00A019F2">
              <w:rPr>
                <w:rFonts w:eastAsia="Calibri"/>
                <w:lang w:eastAsia="en-US"/>
              </w:rPr>
              <w:t>- развитие письменной речи;</w:t>
            </w:r>
          </w:p>
          <w:p w:rsidR="00A06140" w:rsidRPr="00A019F2" w:rsidRDefault="00A06140" w:rsidP="00A06140">
            <w:pPr>
              <w:shd w:val="clear" w:color="auto" w:fill="FFFFFF"/>
              <w:tabs>
                <w:tab w:val="left" w:pos="557"/>
              </w:tabs>
              <w:rPr>
                <w:rFonts w:eastAsia="Calibri"/>
                <w:lang w:eastAsia="en-US"/>
              </w:rPr>
            </w:pPr>
            <w:r w:rsidRPr="00A019F2">
              <w:rPr>
                <w:rFonts w:eastAsia="Calibri"/>
                <w:lang w:eastAsia="en-US"/>
              </w:rPr>
              <w:t>-формирование ориентации на партнёра, его высказывания, поведение, эмоциональное состояние и переживания; уважение интересов партнёра;</w:t>
            </w:r>
          </w:p>
          <w:p w:rsidR="00A06140" w:rsidRPr="00A019F2" w:rsidRDefault="00A06140" w:rsidP="00A06140">
            <w:pPr>
              <w:shd w:val="clear" w:color="auto" w:fill="FFFFFF"/>
              <w:tabs>
                <w:tab w:val="left" w:pos="557"/>
              </w:tabs>
              <w:rPr>
                <w:rFonts w:eastAsia="Calibri"/>
                <w:lang w:eastAsia="en-US"/>
              </w:rPr>
            </w:pPr>
            <w:r w:rsidRPr="00A019F2">
              <w:rPr>
                <w:rFonts w:eastAsia="Calibri"/>
                <w:lang w:eastAsia="en-US"/>
              </w:rPr>
              <w:t xml:space="preserve">-  умение слушать и слышать собеседника, вести диалог, излагать и обосновывать своё </w:t>
            </w:r>
            <w:r w:rsidRPr="00A019F2">
              <w:rPr>
                <w:rFonts w:eastAsia="Calibri"/>
                <w:lang w:eastAsia="en-US"/>
              </w:rPr>
              <w:lastRenderedPageBreak/>
              <w:t>мнение в понятной для собеседника форме.</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A06140" w:rsidRPr="00A019F2" w:rsidRDefault="00A06140" w:rsidP="00A06140">
            <w:pPr>
              <w:shd w:val="clear" w:color="auto" w:fill="FFFFFF"/>
              <w:snapToGrid w:val="0"/>
              <w:rPr>
                <w:rFonts w:eastAsia="Calibri"/>
                <w:lang w:eastAsia="en-US"/>
              </w:rPr>
            </w:pPr>
            <w:r w:rsidRPr="00A019F2">
              <w:rPr>
                <w:rFonts w:eastAsia="Calibri"/>
                <w:lang w:eastAsia="en-US"/>
              </w:rPr>
              <w:lastRenderedPageBreak/>
              <w:t>Говорение, аудирование, чтение. Участие в диалоге, составление высказываний,  рассказов на определенную тему. Восприятие на слух речи  собеседника.</w:t>
            </w:r>
          </w:p>
          <w:p w:rsidR="00A06140" w:rsidRPr="00A019F2" w:rsidRDefault="00A06140" w:rsidP="00A06140">
            <w:pPr>
              <w:shd w:val="clear" w:color="auto" w:fill="FFFFFF"/>
              <w:rPr>
                <w:rFonts w:eastAsia="Calibri"/>
                <w:lang w:eastAsia="en-US"/>
              </w:rPr>
            </w:pPr>
            <w:r w:rsidRPr="00A019F2">
              <w:rPr>
                <w:rFonts w:eastAsia="Calibri"/>
                <w:lang w:eastAsia="en-US"/>
              </w:rPr>
              <w:t xml:space="preserve">Изучение культуры, традиций народов на основе изучаемого языкового материала. Личностные универсальные действия: формирование гражданской идентичности личности, преимущественно в её общекультурном компоненте, и доброжелательного отношения, уважения и толерантности к </w:t>
            </w:r>
            <w:r w:rsidRPr="00A019F2">
              <w:rPr>
                <w:rFonts w:eastAsia="Calibri"/>
                <w:lang w:eastAsia="en-US"/>
              </w:rPr>
              <w:lastRenderedPageBreak/>
              <w:t xml:space="preserve">другим странам и народам, компетентности в межкультурном диалоге. </w:t>
            </w:r>
          </w:p>
          <w:p w:rsidR="00A06140" w:rsidRPr="00A019F2" w:rsidRDefault="00A06140" w:rsidP="00A06140">
            <w:pPr>
              <w:shd w:val="clear" w:color="auto" w:fill="FFFFFF"/>
              <w:rPr>
                <w:rFonts w:eastAsia="Calibri"/>
                <w:lang w:eastAsia="en-US"/>
              </w:rPr>
            </w:pPr>
            <w:r w:rsidRPr="00A019F2">
              <w:rPr>
                <w:rFonts w:eastAsia="Calibri"/>
                <w:lang w:eastAsia="en-US"/>
              </w:rPr>
              <w:t>Смысловое чтение; прогнозирование развития   сюжета; составление вопросов с опорой на смысл прочитанного текста; сочинение оригинального текста на основе плана.</w:t>
            </w:r>
          </w:p>
        </w:tc>
      </w:tr>
      <w:tr w:rsidR="00FF3E90" w:rsidRPr="00A019F2" w:rsidTr="00874C23">
        <w:tc>
          <w:tcPr>
            <w:tcW w:w="0" w:type="auto"/>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r w:rsidRPr="00A019F2">
              <w:rPr>
                <w:rFonts w:eastAsia="Calibri"/>
                <w:lang w:eastAsia="en-US"/>
              </w:rPr>
              <w:lastRenderedPageBreak/>
              <w:t>5.</w:t>
            </w:r>
          </w:p>
        </w:tc>
        <w:tc>
          <w:tcPr>
            <w:tcW w:w="0" w:type="auto"/>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r w:rsidRPr="00A019F2">
              <w:rPr>
                <w:rFonts w:eastAsia="Calibri"/>
                <w:lang w:eastAsia="en-US"/>
              </w:rPr>
              <w:t>Окружающий мир</w:t>
            </w:r>
          </w:p>
        </w:tc>
        <w:tc>
          <w:tcPr>
            <w:tcW w:w="0" w:type="auto"/>
            <w:tcBorders>
              <w:top w:val="single" w:sz="4" w:space="0" w:color="000000"/>
              <w:left w:val="single" w:sz="4" w:space="0" w:color="000000"/>
              <w:bottom w:val="single" w:sz="4" w:space="0" w:color="000000"/>
            </w:tcBorders>
            <w:shd w:val="clear" w:color="auto" w:fill="auto"/>
          </w:tcPr>
          <w:p w:rsidR="00A06140" w:rsidRPr="00A019F2" w:rsidRDefault="00A06140" w:rsidP="00A06140">
            <w:pPr>
              <w:shd w:val="clear" w:color="auto" w:fill="FFFFFF"/>
              <w:snapToGrid w:val="0"/>
              <w:rPr>
                <w:rFonts w:eastAsia="Calibri"/>
                <w:lang w:eastAsia="en-US"/>
              </w:rPr>
            </w:pPr>
            <w:proofErr w:type="gramStart"/>
            <w:r w:rsidRPr="00A019F2">
              <w:rPr>
                <w:rFonts w:eastAsia="Calibri"/>
                <w:lang w:eastAsia="en-US"/>
              </w:rPr>
              <w:t>Личностные универсальные действия – формирование когнитивного, эмоционально-ценностного и деятельностного компонентов гражданской российской идентичности.</w:t>
            </w:r>
            <w:proofErr w:type="gramEnd"/>
          </w:p>
          <w:p w:rsidR="00A06140" w:rsidRPr="00A019F2" w:rsidRDefault="00A06140" w:rsidP="00A06140">
            <w:pPr>
              <w:shd w:val="clear" w:color="auto" w:fill="FFFFFF"/>
              <w:rPr>
                <w:rFonts w:eastAsia="Calibri"/>
                <w:lang w:eastAsia="en-US"/>
              </w:rPr>
            </w:pPr>
            <w:r w:rsidRPr="00A019F2">
              <w:rPr>
                <w:rFonts w:eastAsia="Calibri"/>
                <w:lang w:eastAsia="en-US"/>
              </w:rPr>
              <w:t>Принятие правил здорового образа жизни, понимание необходимости здорового образа жизни в интересах укрепления физического, психического и психологического здоровья;</w:t>
            </w:r>
          </w:p>
          <w:p w:rsidR="00A06140" w:rsidRPr="00A019F2" w:rsidRDefault="00A06140" w:rsidP="00A06140">
            <w:pPr>
              <w:shd w:val="clear" w:color="auto" w:fill="FFFFFF"/>
              <w:rPr>
                <w:rFonts w:eastAsia="Calibri"/>
                <w:lang w:eastAsia="en-US"/>
              </w:rPr>
            </w:pPr>
            <w:r w:rsidRPr="00A019F2">
              <w:rPr>
                <w:rFonts w:eastAsia="Calibri"/>
                <w:lang w:eastAsia="en-US"/>
              </w:rPr>
              <w:t>общепознавательные универсальные учебные действия.</w:t>
            </w:r>
          </w:p>
          <w:p w:rsidR="00A06140" w:rsidRPr="00A019F2" w:rsidRDefault="00A06140" w:rsidP="00A06140">
            <w:pPr>
              <w:shd w:val="clear" w:color="auto" w:fill="FFFFFF"/>
              <w:tabs>
                <w:tab w:val="left" w:pos="557"/>
              </w:tabs>
              <w:rPr>
                <w:rFonts w:eastAsia="Calibri"/>
                <w:lang w:eastAsia="en-US"/>
              </w:rPr>
            </w:pPr>
            <w:r w:rsidRPr="00A019F2">
              <w:rPr>
                <w:rFonts w:eastAsia="Calibri"/>
                <w:lang w:eastAsia="en-US"/>
              </w:rPr>
              <w:t>Логическими действиями: сравнение, подведение под понятия, аналогии, классификации объектов живой и неживой природы на основе внешних признаков или известных характерных свойств; установления причинно-следственных связей в окружающем мире, в том числе на многообразном материале природы и культуры родного края.</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A06140" w:rsidRPr="00A019F2" w:rsidRDefault="00A06140" w:rsidP="00A06140">
            <w:pPr>
              <w:shd w:val="clear" w:color="auto" w:fill="FFFFFF"/>
              <w:tabs>
                <w:tab w:val="left" w:pos="562"/>
              </w:tabs>
              <w:snapToGrid w:val="0"/>
              <w:rPr>
                <w:rFonts w:eastAsia="Calibri"/>
                <w:lang w:eastAsia="en-US"/>
              </w:rPr>
            </w:pPr>
            <w:r w:rsidRPr="00A019F2">
              <w:rPr>
                <w:rFonts w:eastAsia="Calibri"/>
                <w:lang w:eastAsia="en-US"/>
              </w:rPr>
              <w:t>Определение государственной символики Российской Федерации и своего региона, описание достопримеча</w:t>
            </w:r>
            <w:r w:rsidRPr="00A019F2">
              <w:rPr>
                <w:rFonts w:eastAsia="Calibri"/>
                <w:lang w:eastAsia="en-US"/>
              </w:rPr>
              <w:softHyphen/>
              <w:t>тельностей столицы и родного края, определение  на карте Российской Федерации, Москвы — столицы России, своего региона и его столицы; ознакомление с особенностями некоторых зарубежных стран;</w:t>
            </w:r>
          </w:p>
          <w:p w:rsidR="00A06140" w:rsidRPr="00A019F2" w:rsidRDefault="00A06140" w:rsidP="00A06140">
            <w:pPr>
              <w:shd w:val="clear" w:color="auto" w:fill="FFFFFF"/>
              <w:tabs>
                <w:tab w:val="left" w:pos="562"/>
              </w:tabs>
              <w:rPr>
                <w:rFonts w:eastAsia="Calibri"/>
                <w:lang w:eastAsia="en-US"/>
              </w:rPr>
            </w:pPr>
            <w:r w:rsidRPr="00A019F2">
              <w:rPr>
                <w:rFonts w:eastAsia="Calibri"/>
                <w:lang w:eastAsia="en-US"/>
              </w:rPr>
              <w:t>определение исторического времени, различение прошлого, настоящего, будущего, ориентация в основных исторических событиях свое</w:t>
            </w:r>
            <w:r w:rsidRPr="00A019F2">
              <w:rPr>
                <w:rFonts w:eastAsia="Calibri"/>
                <w:lang w:eastAsia="en-US"/>
              </w:rPr>
              <w:softHyphen/>
              <w:t xml:space="preserve">го народа и России и ощущения чувства гордости за славу и достижения своего народа и России. </w:t>
            </w:r>
          </w:p>
          <w:p w:rsidR="00A06140" w:rsidRPr="00A019F2" w:rsidRDefault="00A06140" w:rsidP="00A06140">
            <w:pPr>
              <w:shd w:val="clear" w:color="auto" w:fill="FFFFFF"/>
              <w:tabs>
                <w:tab w:val="left" w:pos="557"/>
              </w:tabs>
              <w:rPr>
                <w:rFonts w:eastAsia="Calibri"/>
                <w:lang w:eastAsia="en-US"/>
              </w:rPr>
            </w:pPr>
            <w:r w:rsidRPr="00A019F2">
              <w:rPr>
                <w:rFonts w:eastAsia="Calibri"/>
                <w:lang w:eastAsia="en-US"/>
              </w:rPr>
              <w:t>Освоение элементарных норм адекватного природосообразного поведения; норм и правил взаимоотношений человека с другими людьми, социальными группами и сообществами;</w:t>
            </w:r>
          </w:p>
          <w:p w:rsidR="00A06140" w:rsidRPr="00A019F2" w:rsidRDefault="00A06140" w:rsidP="00A06140">
            <w:pPr>
              <w:shd w:val="clear" w:color="auto" w:fill="FFFFFF"/>
              <w:tabs>
                <w:tab w:val="left" w:pos="557"/>
              </w:tabs>
              <w:rPr>
                <w:rFonts w:eastAsia="Calibri"/>
                <w:lang w:eastAsia="en-US"/>
              </w:rPr>
            </w:pPr>
            <w:r w:rsidRPr="00A019F2">
              <w:rPr>
                <w:rFonts w:eastAsia="Calibri"/>
                <w:lang w:eastAsia="en-US"/>
              </w:rPr>
              <w:t>-исследовательская и проектная деятельность;</w:t>
            </w:r>
          </w:p>
          <w:p w:rsidR="00A06140" w:rsidRPr="00A019F2" w:rsidRDefault="00A06140" w:rsidP="00A06140">
            <w:pPr>
              <w:shd w:val="clear" w:color="auto" w:fill="FFFFFF"/>
              <w:tabs>
                <w:tab w:val="left" w:pos="557"/>
              </w:tabs>
              <w:rPr>
                <w:rFonts w:eastAsia="Calibri"/>
                <w:lang w:eastAsia="en-US"/>
              </w:rPr>
            </w:pPr>
            <w:r w:rsidRPr="00A019F2">
              <w:rPr>
                <w:rFonts w:eastAsia="Calibri"/>
                <w:lang w:eastAsia="en-US"/>
              </w:rPr>
              <w:t xml:space="preserve">-поиск и работа с </w:t>
            </w:r>
            <w:proofErr w:type="gramStart"/>
            <w:r w:rsidRPr="00A019F2">
              <w:rPr>
                <w:rFonts w:eastAsia="Calibri"/>
                <w:lang w:eastAsia="en-US"/>
              </w:rPr>
              <w:t>информацией</w:t>
            </w:r>
            <w:proofErr w:type="gramEnd"/>
            <w:r w:rsidRPr="00A019F2">
              <w:rPr>
                <w:rFonts w:eastAsia="Calibri"/>
                <w:lang w:eastAsia="en-US"/>
              </w:rPr>
              <w:t xml:space="preserve"> в том числе и с использованием средств ИКТ.</w:t>
            </w:r>
          </w:p>
        </w:tc>
      </w:tr>
      <w:tr w:rsidR="00FF3E90" w:rsidRPr="00A019F2" w:rsidTr="00874C23">
        <w:tc>
          <w:tcPr>
            <w:tcW w:w="0" w:type="auto"/>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r w:rsidRPr="00A019F2">
              <w:rPr>
                <w:rFonts w:eastAsia="Calibri"/>
                <w:lang w:eastAsia="en-US"/>
              </w:rPr>
              <w:t>6</w:t>
            </w:r>
            <w:r w:rsidR="000A3544" w:rsidRPr="00A019F2">
              <w:rPr>
                <w:rFonts w:eastAsia="Calibri"/>
                <w:lang w:eastAsia="en-US"/>
              </w:rPr>
              <w:t>.</w:t>
            </w:r>
          </w:p>
        </w:tc>
        <w:tc>
          <w:tcPr>
            <w:tcW w:w="0" w:type="auto"/>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r w:rsidRPr="00A019F2">
              <w:rPr>
                <w:rFonts w:eastAsia="Calibri"/>
                <w:lang w:eastAsia="en-US"/>
              </w:rPr>
              <w:t>Музыка</w:t>
            </w:r>
          </w:p>
        </w:tc>
        <w:tc>
          <w:tcPr>
            <w:tcW w:w="0" w:type="auto"/>
            <w:tcBorders>
              <w:top w:val="single" w:sz="4" w:space="0" w:color="000000"/>
              <w:left w:val="single" w:sz="4" w:space="0" w:color="000000"/>
              <w:bottom w:val="single" w:sz="4" w:space="0" w:color="000000"/>
            </w:tcBorders>
            <w:shd w:val="clear" w:color="auto" w:fill="auto"/>
          </w:tcPr>
          <w:p w:rsidR="00A06140" w:rsidRPr="00A019F2" w:rsidRDefault="00A06140" w:rsidP="00A06140">
            <w:pPr>
              <w:shd w:val="clear" w:color="auto" w:fill="FFFFFF"/>
              <w:snapToGrid w:val="0"/>
              <w:rPr>
                <w:rFonts w:eastAsia="Calibri"/>
                <w:lang w:eastAsia="en-US"/>
              </w:rPr>
            </w:pPr>
            <w:r w:rsidRPr="00A019F2">
              <w:rPr>
                <w:rFonts w:eastAsia="Calibri"/>
                <w:lang w:eastAsia="en-US"/>
              </w:rPr>
              <w:t>Личностные действия:</w:t>
            </w:r>
          </w:p>
          <w:p w:rsidR="00A06140" w:rsidRPr="00A019F2" w:rsidRDefault="00A06140" w:rsidP="00A06140">
            <w:pPr>
              <w:shd w:val="clear" w:color="auto" w:fill="FFFFFF"/>
              <w:rPr>
                <w:rFonts w:eastAsia="Calibri"/>
                <w:lang w:eastAsia="en-US"/>
              </w:rPr>
            </w:pPr>
            <w:r w:rsidRPr="00A019F2">
              <w:rPr>
                <w:rFonts w:eastAsia="Calibri"/>
                <w:lang w:eastAsia="en-US"/>
              </w:rPr>
              <w:t xml:space="preserve">- эстетические и ценностно-смысловые ориентации </w:t>
            </w:r>
            <w:proofErr w:type="gramStart"/>
            <w:r w:rsidRPr="00A019F2">
              <w:rPr>
                <w:rFonts w:eastAsia="Calibri"/>
                <w:lang w:eastAsia="en-US"/>
              </w:rPr>
              <w:t>обучающихся</w:t>
            </w:r>
            <w:proofErr w:type="gramEnd"/>
            <w:r w:rsidRPr="00A019F2">
              <w:rPr>
                <w:rFonts w:eastAsia="Calibri"/>
                <w:lang w:eastAsia="en-US"/>
              </w:rPr>
              <w:t>, создающие основу для формирования позитивной самооценки, самоуважения, жизненного оптимизма, потребности в творческом самовыражении;</w:t>
            </w:r>
          </w:p>
          <w:p w:rsidR="00A06140" w:rsidRPr="00A019F2" w:rsidRDefault="00A06140" w:rsidP="00A06140">
            <w:pPr>
              <w:shd w:val="clear" w:color="auto" w:fill="FFFFFF"/>
              <w:rPr>
                <w:rFonts w:eastAsia="Calibri"/>
                <w:lang w:eastAsia="en-US"/>
              </w:rPr>
            </w:pPr>
            <w:r w:rsidRPr="00A019F2">
              <w:rPr>
                <w:rFonts w:eastAsia="Calibri"/>
                <w:lang w:eastAsia="en-US"/>
              </w:rPr>
              <w:t xml:space="preserve">формирование российской гражданской идентичности и толерантности как основы жизни в поликультурном обществе через приобщение к достижениям национальной, российской и мировой музыкальной культуры и </w:t>
            </w:r>
            <w:r w:rsidRPr="00A019F2">
              <w:rPr>
                <w:rFonts w:eastAsia="Calibri"/>
                <w:lang w:eastAsia="en-US"/>
              </w:rPr>
              <w:lastRenderedPageBreak/>
              <w:t>тра</w:t>
            </w:r>
            <w:r w:rsidRPr="00A019F2">
              <w:rPr>
                <w:rFonts w:eastAsia="Calibri"/>
                <w:lang w:eastAsia="en-US"/>
              </w:rPr>
              <w:softHyphen/>
              <w:t>дициям.</w:t>
            </w:r>
          </w:p>
          <w:p w:rsidR="00A06140" w:rsidRPr="00A019F2" w:rsidRDefault="00A06140" w:rsidP="00A06140">
            <w:pPr>
              <w:shd w:val="clear" w:color="auto" w:fill="FFFFFF"/>
              <w:rPr>
                <w:rFonts w:eastAsia="Calibri"/>
                <w:lang w:eastAsia="en-US"/>
              </w:rPr>
            </w:pPr>
            <w:r w:rsidRPr="00A019F2">
              <w:rPr>
                <w:rFonts w:eastAsia="Calibri"/>
                <w:lang w:eastAsia="en-US"/>
              </w:rPr>
              <w:t xml:space="preserve">Коммуникативные универсальные учебные действия на основе развития эмпатии; </w:t>
            </w:r>
          </w:p>
          <w:p w:rsidR="00A06140" w:rsidRPr="00A019F2" w:rsidRDefault="00A06140" w:rsidP="00A06140">
            <w:pPr>
              <w:shd w:val="clear" w:color="auto" w:fill="FFFFFF"/>
              <w:rPr>
                <w:rFonts w:eastAsia="Calibri"/>
                <w:lang w:eastAsia="en-US"/>
              </w:rPr>
            </w:pPr>
            <w:r w:rsidRPr="00A019F2">
              <w:rPr>
                <w:rFonts w:eastAsia="Calibri"/>
                <w:lang w:eastAsia="en-US"/>
              </w:rPr>
              <w:t>-умения выявлять выраженные в музыке настроения и чувства и переда</w:t>
            </w:r>
            <w:r w:rsidRPr="00A019F2">
              <w:rPr>
                <w:rFonts w:eastAsia="Calibri"/>
                <w:lang w:eastAsia="en-US"/>
              </w:rPr>
              <w:softHyphen/>
              <w:t>вать свои чувства и эмоции на основе творческого самовыра</w:t>
            </w:r>
            <w:r w:rsidRPr="00A019F2">
              <w:rPr>
                <w:rFonts w:eastAsia="Calibri"/>
                <w:lang w:eastAsia="en-US"/>
              </w:rPr>
              <w:softHyphen/>
              <w:t>жения.</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A06140" w:rsidRPr="00A019F2" w:rsidRDefault="00A06140" w:rsidP="00A06140">
            <w:pPr>
              <w:shd w:val="clear" w:color="auto" w:fill="FFFFFF"/>
              <w:snapToGrid w:val="0"/>
              <w:rPr>
                <w:rFonts w:eastAsia="Calibri"/>
                <w:lang w:eastAsia="en-US"/>
              </w:rPr>
            </w:pPr>
            <w:r w:rsidRPr="00A019F2">
              <w:rPr>
                <w:rFonts w:eastAsia="Calibri"/>
                <w:lang w:eastAsia="en-US"/>
              </w:rPr>
              <w:lastRenderedPageBreak/>
              <w:t>Пение, драматизация, музыкальн</w:t>
            </w:r>
            <w:proofErr w:type="gramStart"/>
            <w:r w:rsidRPr="00A019F2">
              <w:rPr>
                <w:rFonts w:eastAsia="Calibri"/>
                <w:lang w:eastAsia="en-US"/>
              </w:rPr>
              <w:t>о-</w:t>
            </w:r>
            <w:proofErr w:type="gramEnd"/>
            <w:r w:rsidRPr="00A019F2">
              <w:rPr>
                <w:rFonts w:eastAsia="Calibri"/>
                <w:lang w:eastAsia="en-US"/>
              </w:rPr>
              <w:t xml:space="preserve"> пластические движения, импровизация, взаимодействие в процессе ансамблевого, коллективного воплощение различных художественных образов, решение художественно- практических задач.</w:t>
            </w:r>
          </w:p>
        </w:tc>
      </w:tr>
      <w:tr w:rsidR="00FF3E90" w:rsidRPr="00A019F2" w:rsidTr="00874C23">
        <w:tc>
          <w:tcPr>
            <w:tcW w:w="0" w:type="auto"/>
            <w:vMerge w:val="restart"/>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r w:rsidRPr="00A019F2">
              <w:rPr>
                <w:rFonts w:eastAsia="Calibri"/>
                <w:lang w:eastAsia="en-US"/>
              </w:rPr>
              <w:lastRenderedPageBreak/>
              <w:t>7</w:t>
            </w:r>
            <w:r w:rsidR="000A3544" w:rsidRPr="00A019F2">
              <w:rPr>
                <w:rFonts w:eastAsia="Calibri"/>
                <w:lang w:eastAsia="en-US"/>
              </w:rPr>
              <w:t>.</w:t>
            </w:r>
          </w:p>
        </w:tc>
        <w:tc>
          <w:tcPr>
            <w:tcW w:w="0" w:type="auto"/>
            <w:vMerge w:val="restart"/>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r w:rsidRPr="00A019F2">
              <w:rPr>
                <w:rFonts w:eastAsia="Calibri"/>
                <w:lang w:eastAsia="en-US"/>
              </w:rPr>
              <w:t>Изобразительное искусство</w:t>
            </w:r>
          </w:p>
        </w:tc>
        <w:tc>
          <w:tcPr>
            <w:tcW w:w="0" w:type="auto"/>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r w:rsidRPr="00A019F2">
              <w:rPr>
                <w:rFonts w:eastAsia="Calibri"/>
                <w:lang w:eastAsia="en-US"/>
              </w:rPr>
              <w:t>Личностные, познавательные, регулятивные действия.</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tcPr>
          <w:p w:rsidR="00A06140" w:rsidRPr="00A019F2" w:rsidRDefault="00A06140" w:rsidP="00A06140">
            <w:pPr>
              <w:snapToGrid w:val="0"/>
              <w:rPr>
                <w:rFonts w:eastAsia="Calibri"/>
                <w:lang w:eastAsia="en-US"/>
              </w:rPr>
            </w:pPr>
            <w:r w:rsidRPr="00A019F2">
              <w:rPr>
                <w:rFonts w:eastAsia="Calibri"/>
                <w:lang w:eastAsia="en-US"/>
              </w:rPr>
              <w:t xml:space="preserve"> Создание продукта изобразительной деятельности.</w:t>
            </w:r>
          </w:p>
          <w:p w:rsidR="00A06140" w:rsidRPr="00A019F2" w:rsidRDefault="00A06140" w:rsidP="00A06140">
            <w:pPr>
              <w:shd w:val="clear" w:color="auto" w:fill="FFFFFF"/>
              <w:tabs>
                <w:tab w:val="left" w:pos="144"/>
              </w:tabs>
              <w:rPr>
                <w:rFonts w:eastAsia="Calibri"/>
                <w:iCs/>
                <w:lang w:eastAsia="en-US"/>
              </w:rPr>
            </w:pPr>
            <w:r w:rsidRPr="00A019F2">
              <w:rPr>
                <w:rFonts w:eastAsia="Calibri"/>
                <w:iCs/>
                <w:lang w:eastAsia="en-US"/>
              </w:rPr>
              <w:t>Различение по материалу, технике исполнения художественных произведений.</w:t>
            </w:r>
          </w:p>
          <w:p w:rsidR="00A06140" w:rsidRPr="00A019F2" w:rsidRDefault="00A06140" w:rsidP="00A06140">
            <w:pPr>
              <w:shd w:val="clear" w:color="auto" w:fill="FFFFFF"/>
              <w:tabs>
                <w:tab w:val="left" w:pos="192"/>
              </w:tabs>
              <w:rPr>
                <w:rFonts w:eastAsia="Calibri"/>
                <w:iCs/>
                <w:lang w:eastAsia="en-US"/>
              </w:rPr>
            </w:pPr>
            <w:r w:rsidRPr="00A019F2">
              <w:rPr>
                <w:rFonts w:eastAsia="Calibri"/>
                <w:iCs/>
                <w:lang w:eastAsia="en-US"/>
              </w:rPr>
              <w:t>Выявление в произведениях искусства связи конструктивных, изобразительных элементов.</w:t>
            </w:r>
          </w:p>
          <w:p w:rsidR="00A06140" w:rsidRPr="00A019F2" w:rsidRDefault="00A06140" w:rsidP="00A06140">
            <w:pPr>
              <w:rPr>
                <w:rFonts w:eastAsia="Calibri"/>
                <w:iCs/>
                <w:lang w:eastAsia="en-US"/>
              </w:rPr>
            </w:pPr>
            <w:r w:rsidRPr="00A019F2">
              <w:rPr>
                <w:rFonts w:eastAsia="Calibri"/>
                <w:iCs/>
                <w:lang w:eastAsia="en-US"/>
              </w:rPr>
              <w:t>Передача композиции, ритма, колорита, изображение элементов и предметов.</w:t>
            </w:r>
          </w:p>
        </w:tc>
      </w:tr>
      <w:tr w:rsidR="00FF3E90" w:rsidRPr="00A019F2" w:rsidTr="00874C23">
        <w:tc>
          <w:tcPr>
            <w:tcW w:w="0" w:type="auto"/>
            <w:vMerge/>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p>
        </w:tc>
        <w:tc>
          <w:tcPr>
            <w:tcW w:w="0" w:type="auto"/>
            <w:vMerge/>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p>
        </w:tc>
        <w:tc>
          <w:tcPr>
            <w:tcW w:w="0" w:type="auto"/>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r w:rsidRPr="00A019F2">
              <w:rPr>
                <w:rFonts w:eastAsia="Calibri"/>
                <w:lang w:eastAsia="en-US"/>
              </w:rPr>
              <w:t>Познавательные действия: замещение и моделирование в продуктивной деятельности обучающихся явлений и объектов природного и социокультурно</w:t>
            </w:r>
            <w:r w:rsidRPr="00A019F2">
              <w:rPr>
                <w:rFonts w:eastAsia="Calibri"/>
                <w:lang w:eastAsia="en-US"/>
              </w:rPr>
              <w:softHyphen/>
              <w:t>го мира.</w:t>
            </w:r>
          </w:p>
          <w:p w:rsidR="00A06140" w:rsidRPr="00A019F2" w:rsidRDefault="00A06140" w:rsidP="00A06140">
            <w:pPr>
              <w:shd w:val="clear" w:color="auto" w:fill="FFFFFF"/>
              <w:rPr>
                <w:rFonts w:eastAsia="Calibri"/>
                <w:lang w:eastAsia="en-US"/>
              </w:rPr>
            </w:pPr>
            <w:r w:rsidRPr="00A019F2">
              <w:rPr>
                <w:rFonts w:eastAsia="Calibri"/>
                <w:lang w:eastAsia="en-US"/>
              </w:rPr>
              <w:t>Регулятивные действия: целеполагание как формирование замысла, планирование и организация действий в соответствии с целью, умению контро</w:t>
            </w:r>
            <w:r w:rsidRPr="00A019F2">
              <w:rPr>
                <w:rFonts w:eastAsia="Calibri"/>
                <w:lang w:eastAsia="en-US"/>
              </w:rPr>
              <w:softHyphen/>
              <w:t>лировать соответствие выполняемых действий способу, внесение корректив на основе предвосхищения будущего результата и его соответствия замыслу.</w:t>
            </w:r>
          </w:p>
          <w:p w:rsidR="00A06140" w:rsidRPr="00A019F2" w:rsidRDefault="00A06140" w:rsidP="00A06140">
            <w:pPr>
              <w:shd w:val="clear" w:color="auto" w:fill="FFFFFF"/>
              <w:rPr>
                <w:rFonts w:eastAsia="Calibri"/>
                <w:lang w:eastAsia="en-US"/>
              </w:rPr>
            </w:pPr>
            <w:r w:rsidRPr="00A019F2">
              <w:rPr>
                <w:rFonts w:eastAsia="Calibri"/>
                <w:lang w:eastAsia="en-US"/>
              </w:rPr>
              <w:t>Личностные действия: формирование гражданской идентичности личности, толерантности, эстетических ценностей и вкусов, по</w:t>
            </w:r>
            <w:r w:rsidRPr="00A019F2">
              <w:rPr>
                <w:rFonts w:eastAsia="Calibri"/>
                <w:lang w:eastAsia="en-US"/>
              </w:rPr>
              <w:softHyphen/>
              <w:t>зитивной самооценки и самоуважения обучающихся.</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tcPr>
          <w:p w:rsidR="00A06140" w:rsidRPr="00A019F2" w:rsidRDefault="00A06140" w:rsidP="00A06140">
            <w:pPr>
              <w:snapToGrid w:val="0"/>
              <w:rPr>
                <w:rFonts w:eastAsia="Calibri"/>
                <w:lang w:eastAsia="en-US"/>
              </w:rPr>
            </w:pPr>
          </w:p>
        </w:tc>
      </w:tr>
      <w:tr w:rsidR="00FF3E90" w:rsidRPr="00A019F2" w:rsidTr="00874C23">
        <w:tc>
          <w:tcPr>
            <w:tcW w:w="0" w:type="auto"/>
            <w:vMerge w:val="restart"/>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r w:rsidRPr="00A019F2">
              <w:rPr>
                <w:rFonts w:eastAsia="Calibri"/>
                <w:lang w:eastAsia="en-US"/>
              </w:rPr>
              <w:t>8</w:t>
            </w:r>
            <w:r w:rsidR="000A3544" w:rsidRPr="00A019F2">
              <w:rPr>
                <w:rFonts w:eastAsia="Calibri"/>
                <w:lang w:eastAsia="en-US"/>
              </w:rPr>
              <w:t>.</w:t>
            </w:r>
          </w:p>
        </w:tc>
        <w:tc>
          <w:tcPr>
            <w:tcW w:w="0" w:type="auto"/>
            <w:vMerge w:val="restart"/>
            <w:tcBorders>
              <w:top w:val="single" w:sz="4" w:space="0" w:color="000000"/>
              <w:left w:val="single" w:sz="4" w:space="0" w:color="000000"/>
              <w:bottom w:val="single" w:sz="4" w:space="0" w:color="000000"/>
            </w:tcBorders>
            <w:shd w:val="clear" w:color="auto" w:fill="auto"/>
          </w:tcPr>
          <w:p w:rsidR="00A06140" w:rsidRPr="00A019F2" w:rsidRDefault="00A06140" w:rsidP="00A06140">
            <w:pPr>
              <w:tabs>
                <w:tab w:val="left" w:pos="1146"/>
              </w:tabs>
              <w:snapToGrid w:val="0"/>
              <w:rPr>
                <w:rFonts w:eastAsia="Calibri"/>
                <w:lang w:eastAsia="en-US"/>
              </w:rPr>
            </w:pPr>
            <w:r w:rsidRPr="00A019F2">
              <w:rPr>
                <w:rFonts w:eastAsia="Calibri"/>
                <w:lang w:eastAsia="en-US"/>
              </w:rPr>
              <w:t>Технология</w:t>
            </w:r>
          </w:p>
        </w:tc>
        <w:tc>
          <w:tcPr>
            <w:tcW w:w="0" w:type="auto"/>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r w:rsidRPr="00A019F2">
              <w:rPr>
                <w:rFonts w:eastAsia="Calibri"/>
                <w:lang w:eastAsia="en-US"/>
              </w:rPr>
              <w:t>Личностные, познавательные, регулятивные, коммуникативные действия</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A06140" w:rsidRPr="00A019F2" w:rsidRDefault="00A06140" w:rsidP="00A06140">
            <w:pPr>
              <w:snapToGrid w:val="0"/>
              <w:rPr>
                <w:rFonts w:eastAsia="Calibri"/>
                <w:lang w:eastAsia="en-US"/>
              </w:rPr>
            </w:pPr>
            <w:r w:rsidRPr="00A019F2">
              <w:rPr>
                <w:rFonts w:eastAsia="Calibri"/>
                <w:lang w:eastAsia="en-US"/>
              </w:rPr>
              <w:t>Предметно-преобразовательная деятельность, способы обработки материалов</w:t>
            </w:r>
          </w:p>
        </w:tc>
      </w:tr>
      <w:tr w:rsidR="00FF3E90" w:rsidRPr="00A019F2" w:rsidTr="00874C23">
        <w:tc>
          <w:tcPr>
            <w:tcW w:w="0" w:type="auto"/>
            <w:vMerge/>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p>
        </w:tc>
        <w:tc>
          <w:tcPr>
            <w:tcW w:w="0" w:type="auto"/>
            <w:vMerge/>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p>
        </w:tc>
        <w:tc>
          <w:tcPr>
            <w:tcW w:w="0" w:type="auto"/>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r w:rsidRPr="00A019F2">
              <w:rPr>
                <w:rFonts w:eastAsia="Calibri"/>
                <w:lang w:eastAsia="en-US"/>
              </w:rPr>
              <w:t>Моделирование, знаков</w:t>
            </w:r>
            <w:proofErr w:type="gramStart"/>
            <w:r w:rsidRPr="00A019F2">
              <w:rPr>
                <w:rFonts w:eastAsia="Calibri"/>
                <w:lang w:eastAsia="en-US"/>
              </w:rPr>
              <w:t>о-</w:t>
            </w:r>
            <w:proofErr w:type="gramEnd"/>
            <w:r w:rsidRPr="00A019F2">
              <w:rPr>
                <w:rFonts w:eastAsia="Calibri"/>
                <w:lang w:eastAsia="en-US"/>
              </w:rPr>
              <w:t xml:space="preserve"> символическая деятельность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A06140" w:rsidRPr="00A019F2" w:rsidRDefault="00A06140" w:rsidP="00A06140">
            <w:pPr>
              <w:snapToGrid w:val="0"/>
              <w:rPr>
                <w:rFonts w:eastAsia="Calibri"/>
                <w:lang w:eastAsia="en-US"/>
              </w:rPr>
            </w:pPr>
            <w:r w:rsidRPr="00A019F2">
              <w:rPr>
                <w:rFonts w:eastAsia="Calibri"/>
                <w:lang w:eastAsia="en-US"/>
              </w:rPr>
              <w:t>Решение задач на конструирование на основе системы ориентиров (схемы, карты модели) моделирование и отображение объекта и процесса его преобразования в форме моделей (рисунков, планов, схем, чертежей)</w:t>
            </w:r>
          </w:p>
        </w:tc>
      </w:tr>
      <w:tr w:rsidR="00FF3E90" w:rsidRPr="00A019F2" w:rsidTr="00874C23">
        <w:tc>
          <w:tcPr>
            <w:tcW w:w="0" w:type="auto"/>
            <w:vMerge/>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p>
        </w:tc>
        <w:tc>
          <w:tcPr>
            <w:tcW w:w="0" w:type="auto"/>
            <w:vMerge/>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p>
        </w:tc>
        <w:tc>
          <w:tcPr>
            <w:tcW w:w="0" w:type="auto"/>
            <w:tcBorders>
              <w:top w:val="single" w:sz="4" w:space="0" w:color="000000"/>
              <w:left w:val="single" w:sz="4" w:space="0" w:color="000000"/>
              <w:bottom w:val="single" w:sz="4" w:space="0" w:color="000000"/>
            </w:tcBorders>
            <w:shd w:val="clear" w:color="auto" w:fill="auto"/>
          </w:tcPr>
          <w:p w:rsidR="00A06140" w:rsidRPr="00A019F2" w:rsidRDefault="00A06140" w:rsidP="00A06140">
            <w:pPr>
              <w:shd w:val="clear" w:color="auto" w:fill="FFFFFF"/>
              <w:tabs>
                <w:tab w:val="left" w:pos="552"/>
              </w:tabs>
              <w:snapToGrid w:val="0"/>
              <w:rPr>
                <w:rFonts w:eastAsia="Calibri"/>
                <w:lang w:eastAsia="en-US"/>
              </w:rPr>
            </w:pPr>
            <w:r w:rsidRPr="00A019F2">
              <w:rPr>
                <w:rFonts w:eastAsia="Calibri"/>
                <w:lang w:eastAsia="en-US"/>
              </w:rPr>
              <w:t>Регулятивное планирование, рефлексия как осознание содержания выполняемой деятельности.</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A06140" w:rsidRPr="00A019F2" w:rsidRDefault="00A06140" w:rsidP="00A06140">
            <w:pPr>
              <w:shd w:val="clear" w:color="auto" w:fill="FFFFFF"/>
              <w:tabs>
                <w:tab w:val="left" w:pos="552"/>
              </w:tabs>
              <w:snapToGrid w:val="0"/>
              <w:rPr>
                <w:rFonts w:eastAsia="Calibri"/>
                <w:lang w:eastAsia="en-US"/>
              </w:rPr>
            </w:pPr>
            <w:r w:rsidRPr="00A019F2">
              <w:rPr>
                <w:rFonts w:eastAsia="Calibri"/>
                <w:lang w:eastAsia="en-US"/>
              </w:rPr>
              <w:t>Планомерно-поэтапная отработка предметно-преобразовательной деятельности, оценка выполненного изделия</w:t>
            </w:r>
          </w:p>
          <w:p w:rsidR="00A06140" w:rsidRPr="00A019F2" w:rsidRDefault="00A06140" w:rsidP="00A06140">
            <w:pPr>
              <w:rPr>
                <w:rFonts w:eastAsia="Calibri"/>
                <w:lang w:eastAsia="en-US"/>
              </w:rPr>
            </w:pPr>
          </w:p>
        </w:tc>
      </w:tr>
      <w:tr w:rsidR="00FF3E90" w:rsidRPr="00A019F2" w:rsidTr="00874C23">
        <w:tc>
          <w:tcPr>
            <w:tcW w:w="0" w:type="auto"/>
            <w:vMerge/>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p>
        </w:tc>
        <w:tc>
          <w:tcPr>
            <w:tcW w:w="0" w:type="auto"/>
            <w:vMerge/>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p>
        </w:tc>
        <w:tc>
          <w:tcPr>
            <w:tcW w:w="0" w:type="auto"/>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r w:rsidRPr="00A019F2">
              <w:rPr>
                <w:rFonts w:eastAsia="Calibri"/>
                <w:lang w:eastAsia="en-US"/>
              </w:rPr>
              <w:t xml:space="preserve">Коммуникативная компетентность, развитие планирующей и регулирующей функции речи, формирование первоначальных элементов </w:t>
            </w:r>
            <w:proofErr w:type="gramStart"/>
            <w:r w:rsidRPr="00A019F2">
              <w:rPr>
                <w:rFonts w:eastAsia="Calibri"/>
                <w:lang w:eastAsia="en-US"/>
              </w:rPr>
              <w:t>ИКТ-</w:t>
            </w:r>
            <w:r w:rsidRPr="00A019F2">
              <w:rPr>
                <w:rFonts w:eastAsia="Calibri"/>
                <w:lang w:eastAsia="en-US"/>
              </w:rPr>
              <w:lastRenderedPageBreak/>
              <w:t>компетентности</w:t>
            </w:r>
            <w:proofErr w:type="gramEnd"/>
            <w:r w:rsidRPr="00A019F2">
              <w:rPr>
                <w:rFonts w:eastAsia="Calibri"/>
                <w:lang w:eastAsia="en-US"/>
              </w:rPr>
              <w:t xml:space="preserve"> обучающихся</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A06140" w:rsidRPr="00A019F2" w:rsidRDefault="00A06140" w:rsidP="00A06140">
            <w:pPr>
              <w:shd w:val="clear" w:color="auto" w:fill="FFFFFF"/>
              <w:tabs>
                <w:tab w:val="left" w:pos="552"/>
              </w:tabs>
              <w:snapToGrid w:val="0"/>
              <w:rPr>
                <w:rFonts w:eastAsia="Calibri"/>
                <w:lang w:eastAsia="en-US"/>
              </w:rPr>
            </w:pPr>
            <w:r w:rsidRPr="00A019F2">
              <w:rPr>
                <w:rFonts w:eastAsia="Calibri"/>
                <w:lang w:eastAsia="en-US"/>
              </w:rPr>
              <w:lastRenderedPageBreak/>
              <w:t>Совместно-продуктивная деятельность (работа в группах);</w:t>
            </w:r>
          </w:p>
          <w:p w:rsidR="00A06140" w:rsidRPr="00A019F2" w:rsidRDefault="00A06140" w:rsidP="00A06140">
            <w:pPr>
              <w:shd w:val="clear" w:color="auto" w:fill="FFFFFF"/>
              <w:tabs>
                <w:tab w:val="left" w:pos="552"/>
              </w:tabs>
              <w:rPr>
                <w:rFonts w:eastAsia="Calibri"/>
                <w:lang w:eastAsia="en-US"/>
              </w:rPr>
            </w:pPr>
            <w:r w:rsidRPr="00A019F2">
              <w:rPr>
                <w:rFonts w:eastAsia="Calibri"/>
                <w:lang w:eastAsia="en-US"/>
              </w:rPr>
              <w:t>проектная деятельность, обработка материалов.</w:t>
            </w:r>
          </w:p>
          <w:p w:rsidR="00A06140" w:rsidRPr="00A019F2" w:rsidRDefault="00A06140" w:rsidP="00A06140">
            <w:pPr>
              <w:shd w:val="clear" w:color="auto" w:fill="FFFFFF"/>
              <w:tabs>
                <w:tab w:val="left" w:pos="552"/>
              </w:tabs>
              <w:rPr>
                <w:rFonts w:eastAsia="Calibri"/>
                <w:lang w:eastAsia="en-US"/>
              </w:rPr>
            </w:pPr>
          </w:p>
        </w:tc>
      </w:tr>
      <w:tr w:rsidR="00FF3E90" w:rsidRPr="00A019F2" w:rsidTr="00874C23">
        <w:tc>
          <w:tcPr>
            <w:tcW w:w="0" w:type="auto"/>
            <w:vMerge/>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p>
        </w:tc>
        <w:tc>
          <w:tcPr>
            <w:tcW w:w="0" w:type="auto"/>
            <w:vMerge/>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p>
        </w:tc>
        <w:tc>
          <w:tcPr>
            <w:tcW w:w="0" w:type="auto"/>
            <w:tcBorders>
              <w:top w:val="single" w:sz="4" w:space="0" w:color="000000"/>
              <w:left w:val="single" w:sz="4" w:space="0" w:color="000000"/>
              <w:bottom w:val="single" w:sz="4" w:space="0" w:color="000000"/>
            </w:tcBorders>
            <w:shd w:val="clear" w:color="auto" w:fill="auto"/>
          </w:tcPr>
          <w:p w:rsidR="00A06140" w:rsidRPr="00A019F2" w:rsidRDefault="00A06140" w:rsidP="00A06140">
            <w:pPr>
              <w:shd w:val="clear" w:color="auto" w:fill="FFFFFF"/>
              <w:tabs>
                <w:tab w:val="left" w:pos="552"/>
              </w:tabs>
              <w:snapToGrid w:val="0"/>
              <w:rPr>
                <w:rFonts w:eastAsia="Calibri"/>
                <w:lang w:eastAsia="en-US"/>
              </w:rPr>
            </w:pPr>
            <w:r w:rsidRPr="00A019F2">
              <w:rPr>
                <w:rFonts w:eastAsia="Calibri"/>
                <w:lang w:eastAsia="en-US"/>
              </w:rPr>
              <w:t>Регулятивные действия,  включая целеполагание; планирование, прогнозирование, контроль, коррекция и оценка.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A06140" w:rsidRPr="00A019F2" w:rsidRDefault="00A06140" w:rsidP="00A06140">
            <w:pPr>
              <w:shd w:val="clear" w:color="auto" w:fill="FFFFFF"/>
              <w:tabs>
                <w:tab w:val="left" w:pos="552"/>
              </w:tabs>
              <w:snapToGrid w:val="0"/>
              <w:rPr>
                <w:rFonts w:eastAsia="Calibri"/>
                <w:lang w:eastAsia="en-US"/>
              </w:rPr>
            </w:pPr>
            <w:r w:rsidRPr="00A019F2">
              <w:rPr>
                <w:rFonts w:eastAsia="Calibri"/>
                <w:lang w:eastAsia="en-US"/>
              </w:rPr>
              <w:t>Проектные работы,</w:t>
            </w:r>
          </w:p>
          <w:p w:rsidR="00A06140" w:rsidRPr="00A019F2" w:rsidRDefault="00A06140" w:rsidP="00A06140">
            <w:pPr>
              <w:shd w:val="clear" w:color="auto" w:fill="FFFFFF"/>
              <w:tabs>
                <w:tab w:val="left" w:pos="552"/>
              </w:tabs>
              <w:rPr>
                <w:rFonts w:eastAsia="Calibri"/>
                <w:lang w:eastAsia="en-US"/>
              </w:rPr>
            </w:pPr>
            <w:r w:rsidRPr="00A019F2">
              <w:rPr>
                <w:rFonts w:eastAsia="Calibri"/>
                <w:lang w:eastAsia="en-US"/>
              </w:rPr>
              <w:t>составление плана действий и применение его для решения задач; предвосхи</w:t>
            </w:r>
            <w:r w:rsidRPr="00A019F2">
              <w:rPr>
                <w:rFonts w:eastAsia="Calibri"/>
                <w:lang w:eastAsia="en-US"/>
              </w:rPr>
              <w:softHyphen/>
              <w:t>щение будущего результата</w:t>
            </w:r>
          </w:p>
        </w:tc>
      </w:tr>
      <w:tr w:rsidR="00FF3E90" w:rsidRPr="00A019F2" w:rsidTr="00874C23">
        <w:tc>
          <w:tcPr>
            <w:tcW w:w="0" w:type="auto"/>
            <w:vMerge/>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p>
        </w:tc>
        <w:tc>
          <w:tcPr>
            <w:tcW w:w="0" w:type="auto"/>
            <w:vMerge/>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p>
        </w:tc>
        <w:tc>
          <w:tcPr>
            <w:tcW w:w="0" w:type="auto"/>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proofErr w:type="gramStart"/>
            <w:r w:rsidRPr="00A019F2">
              <w:rPr>
                <w:rFonts w:eastAsia="Calibri"/>
                <w:lang w:eastAsia="en-US"/>
              </w:rPr>
              <w:t>Личностные</w:t>
            </w:r>
            <w:proofErr w:type="gramEnd"/>
            <w:r w:rsidRPr="00A019F2">
              <w:rPr>
                <w:rFonts w:eastAsia="Calibri"/>
                <w:lang w:eastAsia="en-US"/>
              </w:rPr>
              <w:t>: мотивация, творческая саморегуляция</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A06140" w:rsidRPr="00A019F2" w:rsidRDefault="00A06140" w:rsidP="00A06140">
            <w:pPr>
              <w:shd w:val="clear" w:color="auto" w:fill="FFFFFF"/>
              <w:tabs>
                <w:tab w:val="left" w:pos="552"/>
              </w:tabs>
              <w:snapToGrid w:val="0"/>
              <w:rPr>
                <w:rFonts w:eastAsia="Calibri"/>
                <w:lang w:eastAsia="en-US"/>
              </w:rPr>
            </w:pPr>
            <w:r w:rsidRPr="00A019F2">
              <w:rPr>
                <w:rFonts w:eastAsia="Calibri"/>
                <w:lang w:eastAsia="en-US"/>
              </w:rPr>
              <w:t>Предметно-преобразующая, символик</w:t>
            </w:r>
            <w:proofErr w:type="gramStart"/>
            <w:r w:rsidRPr="00A019F2">
              <w:rPr>
                <w:rFonts w:eastAsia="Calibri"/>
                <w:lang w:eastAsia="en-US"/>
              </w:rPr>
              <w:t>о-</w:t>
            </w:r>
            <w:proofErr w:type="gramEnd"/>
            <w:r w:rsidRPr="00A019F2">
              <w:rPr>
                <w:rFonts w:eastAsia="Calibri"/>
                <w:lang w:eastAsia="en-US"/>
              </w:rPr>
              <w:t xml:space="preserve"> моделирующая деятельность с различными материалами</w:t>
            </w:r>
          </w:p>
        </w:tc>
      </w:tr>
      <w:tr w:rsidR="00FF3E90" w:rsidRPr="00A019F2" w:rsidTr="00874C23">
        <w:tc>
          <w:tcPr>
            <w:tcW w:w="0" w:type="auto"/>
            <w:vMerge w:val="restart"/>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r w:rsidRPr="00A019F2">
              <w:rPr>
                <w:rFonts w:eastAsia="Calibri"/>
                <w:lang w:eastAsia="en-US"/>
              </w:rPr>
              <w:t>9</w:t>
            </w:r>
            <w:r w:rsidR="000A3544" w:rsidRPr="00A019F2">
              <w:rPr>
                <w:rFonts w:eastAsia="Calibri"/>
                <w:lang w:eastAsia="en-US"/>
              </w:rPr>
              <w:t>.</w:t>
            </w:r>
          </w:p>
        </w:tc>
        <w:tc>
          <w:tcPr>
            <w:tcW w:w="0" w:type="auto"/>
            <w:vMerge w:val="restart"/>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r w:rsidRPr="00A019F2">
              <w:rPr>
                <w:rFonts w:eastAsia="Calibri"/>
                <w:lang w:eastAsia="en-US"/>
              </w:rPr>
              <w:t>Физическая культура</w:t>
            </w:r>
          </w:p>
        </w:tc>
        <w:tc>
          <w:tcPr>
            <w:tcW w:w="0" w:type="auto"/>
            <w:tcBorders>
              <w:top w:val="single" w:sz="4" w:space="0" w:color="000000"/>
              <w:left w:val="single" w:sz="4" w:space="0" w:color="000000"/>
              <w:bottom w:val="single" w:sz="4" w:space="0" w:color="000000"/>
            </w:tcBorders>
            <w:shd w:val="clear" w:color="auto" w:fill="auto"/>
          </w:tcPr>
          <w:p w:rsidR="00A06140" w:rsidRPr="00A019F2" w:rsidRDefault="00A06140" w:rsidP="00A06140">
            <w:pPr>
              <w:shd w:val="clear" w:color="auto" w:fill="FFFFFF"/>
              <w:snapToGrid w:val="0"/>
              <w:rPr>
                <w:rFonts w:eastAsia="Calibri"/>
                <w:lang w:eastAsia="en-US"/>
              </w:rPr>
            </w:pPr>
            <w:r w:rsidRPr="00A019F2">
              <w:rPr>
                <w:rFonts w:eastAsia="Calibri"/>
                <w:lang w:eastAsia="en-US"/>
              </w:rPr>
              <w:t>Формирование личностных универсальных действий:</w:t>
            </w:r>
          </w:p>
          <w:p w:rsidR="00A06140" w:rsidRPr="00A019F2" w:rsidRDefault="00A06140" w:rsidP="00A06140">
            <w:pPr>
              <w:widowControl w:val="0"/>
              <w:shd w:val="clear" w:color="auto" w:fill="FFFFFF"/>
              <w:tabs>
                <w:tab w:val="left" w:pos="327"/>
              </w:tabs>
              <w:autoSpaceDE w:val="0"/>
              <w:rPr>
                <w:rFonts w:eastAsia="Calibri"/>
                <w:lang w:eastAsia="en-US"/>
              </w:rPr>
            </w:pPr>
            <w:r w:rsidRPr="00A019F2">
              <w:rPr>
                <w:rFonts w:eastAsia="Calibri"/>
                <w:lang w:eastAsia="en-US"/>
              </w:rPr>
              <w:t>- основ общекультурной и российской гражданской иден</w:t>
            </w:r>
            <w:r w:rsidRPr="00A019F2">
              <w:rPr>
                <w:rFonts w:eastAsia="Calibri"/>
                <w:lang w:eastAsia="en-US"/>
              </w:rPr>
              <w:softHyphen/>
              <w:t>тичности как чувства гордости за достижения в мировом и отечественном спорте;</w:t>
            </w:r>
          </w:p>
          <w:p w:rsidR="00A06140" w:rsidRPr="00A019F2" w:rsidRDefault="00A06140" w:rsidP="00A06140">
            <w:pPr>
              <w:widowControl w:val="0"/>
              <w:shd w:val="clear" w:color="auto" w:fill="FFFFFF"/>
              <w:tabs>
                <w:tab w:val="left" w:pos="327"/>
              </w:tabs>
              <w:autoSpaceDE w:val="0"/>
              <w:rPr>
                <w:rFonts w:eastAsia="Calibri"/>
                <w:lang w:eastAsia="en-US"/>
              </w:rPr>
            </w:pPr>
            <w:r w:rsidRPr="00A019F2">
              <w:rPr>
                <w:rFonts w:eastAsia="Calibri"/>
                <w:lang w:eastAsia="en-US"/>
              </w:rPr>
              <w:t>- освоение моральных норм помощи тем, кто в ней нуж</w:t>
            </w:r>
            <w:r w:rsidRPr="00A019F2">
              <w:rPr>
                <w:rFonts w:eastAsia="Calibri"/>
                <w:lang w:eastAsia="en-US"/>
              </w:rPr>
              <w:softHyphen/>
              <w:t>дается, готовности принять на себя ответственность;</w:t>
            </w:r>
          </w:p>
          <w:p w:rsidR="00A06140" w:rsidRPr="00A019F2" w:rsidRDefault="00A06140" w:rsidP="00A06140">
            <w:pPr>
              <w:widowControl w:val="0"/>
              <w:shd w:val="clear" w:color="auto" w:fill="FFFFFF"/>
              <w:tabs>
                <w:tab w:val="left" w:pos="327"/>
              </w:tabs>
              <w:autoSpaceDE w:val="0"/>
              <w:rPr>
                <w:rFonts w:eastAsia="Calibri"/>
                <w:lang w:eastAsia="en-US"/>
              </w:rPr>
            </w:pPr>
            <w:r w:rsidRPr="00A019F2">
              <w:rPr>
                <w:rFonts w:eastAsia="Calibri"/>
                <w:lang w:eastAsia="en-US"/>
              </w:rPr>
              <w:t>- развитие мотивации достижения и готовности к преодолению трудностей на основе конструктивных стратегий совладания и умения мобилизовать свои личностные и физические ресурсы стрессоустойчивости;</w:t>
            </w:r>
          </w:p>
          <w:p w:rsidR="00A06140" w:rsidRPr="00A019F2" w:rsidRDefault="00A06140" w:rsidP="00A06140">
            <w:pPr>
              <w:widowControl w:val="0"/>
              <w:shd w:val="clear" w:color="auto" w:fill="FFFFFF"/>
              <w:tabs>
                <w:tab w:val="left" w:pos="327"/>
              </w:tabs>
              <w:autoSpaceDE w:val="0"/>
              <w:rPr>
                <w:rFonts w:eastAsia="Calibri"/>
                <w:lang w:eastAsia="en-US"/>
              </w:rPr>
            </w:pPr>
            <w:r w:rsidRPr="00A019F2">
              <w:rPr>
                <w:rFonts w:eastAsia="Calibri"/>
                <w:lang w:eastAsia="en-US"/>
              </w:rPr>
              <w:t xml:space="preserve">- освоение правил здорового и безопасного образа жизни. </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A06140" w:rsidRPr="00A019F2" w:rsidRDefault="00A06140" w:rsidP="00A06140">
            <w:pPr>
              <w:shd w:val="clear" w:color="auto" w:fill="FFFFFF"/>
              <w:tabs>
                <w:tab w:val="left" w:pos="552"/>
              </w:tabs>
              <w:snapToGrid w:val="0"/>
              <w:rPr>
                <w:rFonts w:eastAsia="Calibri"/>
                <w:lang w:eastAsia="en-US"/>
              </w:rPr>
            </w:pPr>
            <w:r w:rsidRPr="00A019F2">
              <w:rPr>
                <w:rFonts w:eastAsia="Calibri"/>
                <w:lang w:eastAsia="en-US"/>
              </w:rPr>
              <w:t>Освоение способов двигательной деятельности.</w:t>
            </w:r>
          </w:p>
          <w:p w:rsidR="00A06140" w:rsidRPr="00A019F2" w:rsidRDefault="00A06140" w:rsidP="00A06140">
            <w:pPr>
              <w:shd w:val="clear" w:color="auto" w:fill="FFFFFF"/>
              <w:tabs>
                <w:tab w:val="left" w:pos="552"/>
              </w:tabs>
              <w:rPr>
                <w:rFonts w:eastAsia="Calibri"/>
                <w:lang w:eastAsia="en-US"/>
              </w:rPr>
            </w:pPr>
            <w:r w:rsidRPr="00A019F2">
              <w:rPr>
                <w:rFonts w:eastAsia="Calibri"/>
                <w:lang w:eastAsia="en-US"/>
              </w:rPr>
              <w:t xml:space="preserve">Выполнение комплексов упражнений, подвижные игры, соревнования, измерение показателей  физического развития, занятие спортом. </w:t>
            </w:r>
          </w:p>
        </w:tc>
      </w:tr>
      <w:tr w:rsidR="00FF3E90" w:rsidRPr="00A019F2" w:rsidTr="00874C23">
        <w:tc>
          <w:tcPr>
            <w:tcW w:w="0" w:type="auto"/>
            <w:vMerge/>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p>
        </w:tc>
        <w:tc>
          <w:tcPr>
            <w:tcW w:w="0" w:type="auto"/>
            <w:vMerge/>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p>
        </w:tc>
        <w:tc>
          <w:tcPr>
            <w:tcW w:w="0" w:type="auto"/>
            <w:tcBorders>
              <w:top w:val="single" w:sz="4" w:space="0" w:color="000000"/>
              <w:left w:val="single" w:sz="4" w:space="0" w:color="000000"/>
              <w:bottom w:val="single" w:sz="4" w:space="0" w:color="000000"/>
            </w:tcBorders>
            <w:shd w:val="clear" w:color="auto" w:fill="auto"/>
          </w:tcPr>
          <w:p w:rsidR="00A06140" w:rsidRPr="00A019F2" w:rsidRDefault="00A06140" w:rsidP="00A06140">
            <w:pPr>
              <w:shd w:val="clear" w:color="auto" w:fill="FFFFFF"/>
              <w:tabs>
                <w:tab w:val="left" w:pos="557"/>
              </w:tabs>
              <w:snapToGrid w:val="0"/>
              <w:rPr>
                <w:rFonts w:eastAsia="Calibri"/>
                <w:lang w:eastAsia="en-US"/>
              </w:rPr>
            </w:pPr>
            <w:r w:rsidRPr="00A019F2">
              <w:rPr>
                <w:rFonts w:eastAsia="Calibri"/>
                <w:lang w:eastAsia="en-US"/>
              </w:rPr>
              <w:t xml:space="preserve">Регулятивные действия: </w:t>
            </w:r>
          </w:p>
          <w:p w:rsidR="00A06140" w:rsidRPr="00A019F2" w:rsidRDefault="00A06140" w:rsidP="00A06140">
            <w:pPr>
              <w:shd w:val="clear" w:color="auto" w:fill="FFFFFF"/>
              <w:tabs>
                <w:tab w:val="left" w:pos="557"/>
              </w:tabs>
              <w:rPr>
                <w:rFonts w:eastAsia="Calibri"/>
                <w:lang w:eastAsia="en-US"/>
              </w:rPr>
            </w:pPr>
            <w:r w:rsidRPr="00A019F2">
              <w:rPr>
                <w:rFonts w:eastAsia="Calibri"/>
                <w:lang w:eastAsia="en-US"/>
              </w:rPr>
              <w:t>умение планировать, регулировать, контролировать и оценивать свои действия.</w:t>
            </w:r>
          </w:p>
          <w:p w:rsidR="00A06140" w:rsidRPr="00A019F2" w:rsidRDefault="00A06140" w:rsidP="00A06140">
            <w:pPr>
              <w:shd w:val="clear" w:color="auto" w:fill="FFFFFF"/>
              <w:rPr>
                <w:rFonts w:eastAsia="Calibri"/>
                <w:lang w:eastAsia="en-US"/>
              </w:rPr>
            </w:pPr>
            <w:r w:rsidRPr="00A019F2">
              <w:rPr>
                <w:rFonts w:eastAsia="Calibri"/>
                <w:lang w:eastAsia="en-US"/>
              </w:rPr>
              <w:t>Планирование общей цели и пути её достижения; распределение функций и ролей в совместной деятельности; конструктивное разрешение конфликтов; осуществление взаимного контроля; оценка собственного поведения и поведения партнёра и внесение  необходимых коррективов.</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A06140" w:rsidRPr="00A019F2" w:rsidRDefault="00A06140" w:rsidP="00A06140">
            <w:pPr>
              <w:shd w:val="clear" w:color="auto" w:fill="FFFFFF"/>
              <w:tabs>
                <w:tab w:val="left" w:pos="552"/>
              </w:tabs>
              <w:snapToGrid w:val="0"/>
              <w:rPr>
                <w:rFonts w:eastAsia="Calibri"/>
                <w:lang w:eastAsia="en-US"/>
              </w:rPr>
            </w:pPr>
            <w:r w:rsidRPr="00A019F2">
              <w:rPr>
                <w:rFonts w:eastAsia="Calibri"/>
                <w:lang w:eastAsia="en-US"/>
              </w:rPr>
              <w:t>Выполнение комплексов упражнений, подвижные игры, соревнования, измерение показателей физического развития, занятие спортом.</w:t>
            </w:r>
          </w:p>
        </w:tc>
      </w:tr>
      <w:tr w:rsidR="00FF3E90" w:rsidRPr="00A019F2" w:rsidTr="00874C23">
        <w:tc>
          <w:tcPr>
            <w:tcW w:w="0" w:type="auto"/>
            <w:vMerge/>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p>
        </w:tc>
        <w:tc>
          <w:tcPr>
            <w:tcW w:w="0" w:type="auto"/>
            <w:vMerge/>
            <w:tcBorders>
              <w:top w:val="single" w:sz="4" w:space="0" w:color="000000"/>
              <w:left w:val="single" w:sz="4" w:space="0" w:color="000000"/>
              <w:bottom w:val="single" w:sz="4" w:space="0" w:color="000000"/>
            </w:tcBorders>
            <w:shd w:val="clear" w:color="auto" w:fill="auto"/>
          </w:tcPr>
          <w:p w:rsidR="00A06140" w:rsidRPr="00A019F2" w:rsidRDefault="00A06140" w:rsidP="00A06140">
            <w:pPr>
              <w:snapToGrid w:val="0"/>
              <w:rPr>
                <w:rFonts w:eastAsia="Calibri"/>
                <w:lang w:eastAsia="en-US"/>
              </w:rPr>
            </w:pPr>
          </w:p>
        </w:tc>
        <w:tc>
          <w:tcPr>
            <w:tcW w:w="0" w:type="auto"/>
            <w:tcBorders>
              <w:top w:val="single" w:sz="4" w:space="0" w:color="000000"/>
              <w:left w:val="single" w:sz="4" w:space="0" w:color="000000"/>
              <w:bottom w:val="single" w:sz="4" w:space="0" w:color="000000"/>
            </w:tcBorders>
            <w:shd w:val="clear" w:color="auto" w:fill="auto"/>
          </w:tcPr>
          <w:p w:rsidR="00A06140" w:rsidRPr="00A019F2" w:rsidRDefault="00A06140" w:rsidP="00A06140">
            <w:pPr>
              <w:shd w:val="clear" w:color="auto" w:fill="FFFFFF"/>
              <w:snapToGrid w:val="0"/>
              <w:rPr>
                <w:rFonts w:eastAsia="Calibri"/>
                <w:lang w:eastAsia="en-US"/>
              </w:rPr>
            </w:pPr>
            <w:r w:rsidRPr="00A019F2">
              <w:rPr>
                <w:rFonts w:eastAsia="Calibri"/>
                <w:lang w:eastAsia="en-US"/>
              </w:rPr>
              <w:t>Коммуникативные действия:    взаимодействие, ориентация на партнёра, сотрудничество и коопе</w:t>
            </w:r>
            <w:r w:rsidRPr="00A019F2">
              <w:rPr>
                <w:rFonts w:eastAsia="Calibri"/>
                <w:lang w:eastAsia="en-US"/>
              </w:rPr>
              <w:softHyphen/>
              <w:t>рация (в командных видах спорта).</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A06140" w:rsidRPr="00A019F2" w:rsidRDefault="00A06140" w:rsidP="00A06140">
            <w:pPr>
              <w:shd w:val="clear" w:color="auto" w:fill="FFFFFF"/>
              <w:tabs>
                <w:tab w:val="left" w:pos="552"/>
              </w:tabs>
              <w:snapToGrid w:val="0"/>
              <w:rPr>
                <w:rFonts w:eastAsia="Calibri"/>
                <w:lang w:eastAsia="en-US"/>
              </w:rPr>
            </w:pPr>
            <w:r w:rsidRPr="00A019F2">
              <w:rPr>
                <w:rFonts w:eastAsia="Calibri"/>
                <w:lang w:eastAsia="en-US"/>
              </w:rPr>
              <w:t>Выполнение комплексов упражнений, подвижные игры, спортивные игры, соревнования, измерение показателей  физического развития, занятие спортом.</w:t>
            </w:r>
          </w:p>
        </w:tc>
      </w:tr>
      <w:tr w:rsidR="002D39F3" w:rsidRPr="00A019F2" w:rsidTr="00874C23">
        <w:tc>
          <w:tcPr>
            <w:tcW w:w="0" w:type="auto"/>
            <w:tcBorders>
              <w:top w:val="single" w:sz="4" w:space="0" w:color="000000"/>
              <w:left w:val="single" w:sz="4" w:space="0" w:color="000000"/>
              <w:bottom w:val="single" w:sz="4" w:space="0" w:color="000000"/>
            </w:tcBorders>
            <w:shd w:val="clear" w:color="auto" w:fill="auto"/>
          </w:tcPr>
          <w:p w:rsidR="002D39F3" w:rsidRPr="00A019F2" w:rsidRDefault="002D39F3" w:rsidP="00A06140">
            <w:pPr>
              <w:snapToGrid w:val="0"/>
              <w:rPr>
                <w:rFonts w:eastAsia="Calibri"/>
                <w:lang w:eastAsia="en-US"/>
              </w:rPr>
            </w:pPr>
            <w:r w:rsidRPr="00A019F2">
              <w:rPr>
                <w:rFonts w:eastAsia="Calibri"/>
                <w:lang w:eastAsia="en-US"/>
              </w:rPr>
              <w:t>10</w:t>
            </w:r>
            <w:r w:rsidR="000A3544" w:rsidRPr="00A019F2">
              <w:rPr>
                <w:rFonts w:eastAsia="Calibri"/>
                <w:lang w:eastAsia="en-US"/>
              </w:rPr>
              <w:t>.</w:t>
            </w:r>
          </w:p>
        </w:tc>
        <w:tc>
          <w:tcPr>
            <w:tcW w:w="0" w:type="auto"/>
            <w:tcBorders>
              <w:top w:val="single" w:sz="4" w:space="0" w:color="000000"/>
              <w:left w:val="single" w:sz="4" w:space="0" w:color="000000"/>
              <w:bottom w:val="single" w:sz="4" w:space="0" w:color="000000"/>
            </w:tcBorders>
            <w:shd w:val="clear" w:color="auto" w:fill="auto"/>
          </w:tcPr>
          <w:p w:rsidR="002D39F3" w:rsidRPr="00A019F2" w:rsidRDefault="002D39F3" w:rsidP="002D39F3">
            <w:pPr>
              <w:snapToGrid w:val="0"/>
              <w:rPr>
                <w:rFonts w:eastAsia="Calibri"/>
                <w:lang w:eastAsia="en-US"/>
              </w:rPr>
            </w:pPr>
            <w:r w:rsidRPr="00A019F2">
              <w:t>Основы религиозных культур и светской этики</w:t>
            </w:r>
          </w:p>
        </w:tc>
        <w:tc>
          <w:tcPr>
            <w:tcW w:w="0" w:type="auto"/>
            <w:tcBorders>
              <w:top w:val="single" w:sz="4" w:space="0" w:color="000000"/>
              <w:left w:val="single" w:sz="4" w:space="0" w:color="000000"/>
              <w:bottom w:val="single" w:sz="4" w:space="0" w:color="000000"/>
            </w:tcBorders>
            <w:shd w:val="clear" w:color="auto" w:fill="auto"/>
          </w:tcPr>
          <w:p w:rsidR="0084468A" w:rsidRPr="00A019F2" w:rsidRDefault="00F2185D" w:rsidP="0084468A">
            <w:pPr>
              <w:shd w:val="clear" w:color="auto" w:fill="FFFFFF"/>
              <w:snapToGrid w:val="0"/>
              <w:rPr>
                <w:rFonts w:eastAsia="Calibri"/>
                <w:lang w:eastAsia="en-US"/>
              </w:rPr>
            </w:pPr>
            <w:r w:rsidRPr="00A019F2">
              <w:rPr>
                <w:rFonts w:eastAsia="Calibri"/>
                <w:lang w:eastAsia="en-US"/>
              </w:rPr>
              <w:t>личностные универсальные действия</w:t>
            </w:r>
            <w:r w:rsidR="0084468A" w:rsidRPr="00A019F2">
              <w:rPr>
                <w:rFonts w:eastAsia="Calibri"/>
                <w:lang w:eastAsia="en-US"/>
              </w:rPr>
              <w:t>:</w:t>
            </w:r>
          </w:p>
          <w:p w:rsidR="002D39F3" w:rsidRPr="00A019F2" w:rsidRDefault="00F2185D" w:rsidP="00F2185D">
            <w:pPr>
              <w:rPr>
                <w:rFonts w:eastAsia="Calibri"/>
                <w:lang w:eastAsia="en-US"/>
              </w:rPr>
            </w:pPr>
            <w:r w:rsidRPr="00A019F2">
              <w:t xml:space="preserve">обеспечивают ценностно-смысловую ориентацию обучающихся (умение соотносить </w:t>
            </w:r>
            <w:r w:rsidRPr="00A019F2">
              <w:lastRenderedPageBreak/>
              <w:t>поступки и события с принятыми этическими принципами, знание моральных норм и умение выделить нравственный аспект поведения) и ориентацию в социальных ролях и межличностных отношениях.</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D39F3" w:rsidRPr="00A019F2" w:rsidRDefault="002F02DC" w:rsidP="00A06140">
            <w:pPr>
              <w:shd w:val="clear" w:color="auto" w:fill="FFFFFF"/>
              <w:tabs>
                <w:tab w:val="left" w:pos="552"/>
              </w:tabs>
              <w:snapToGrid w:val="0"/>
              <w:rPr>
                <w:rFonts w:eastAsia="Calibri"/>
                <w:lang w:eastAsia="en-US"/>
              </w:rPr>
            </w:pPr>
            <w:r w:rsidRPr="00A019F2">
              <w:rPr>
                <w:rFonts w:eastAsia="Calibri"/>
                <w:lang w:eastAsia="en-US"/>
              </w:rPr>
              <w:lastRenderedPageBreak/>
              <w:t xml:space="preserve">знакомство с историческим прошлым своего народа и своей страны, переживания гордости и эмоциональной сопричастности подвигам и достижениям её </w:t>
            </w:r>
            <w:r w:rsidRPr="00A019F2">
              <w:rPr>
                <w:rFonts w:eastAsia="Calibri"/>
                <w:lang w:eastAsia="en-US"/>
              </w:rPr>
              <w:lastRenderedPageBreak/>
              <w:t>граждан; выявление морального содержания и нравственного значения действий.</w:t>
            </w:r>
          </w:p>
        </w:tc>
      </w:tr>
      <w:tr w:rsidR="0084468A" w:rsidRPr="00A019F2" w:rsidTr="00874C23">
        <w:tc>
          <w:tcPr>
            <w:tcW w:w="0" w:type="auto"/>
            <w:tcBorders>
              <w:top w:val="single" w:sz="4" w:space="0" w:color="000000"/>
              <w:left w:val="single" w:sz="4" w:space="0" w:color="000000"/>
              <w:bottom w:val="single" w:sz="4" w:space="0" w:color="000000"/>
            </w:tcBorders>
            <w:shd w:val="clear" w:color="auto" w:fill="auto"/>
          </w:tcPr>
          <w:p w:rsidR="0084468A" w:rsidRPr="00A019F2" w:rsidRDefault="0084468A" w:rsidP="00A06140">
            <w:pPr>
              <w:snapToGrid w:val="0"/>
              <w:rPr>
                <w:rFonts w:eastAsia="Calibri"/>
                <w:lang w:eastAsia="en-US"/>
              </w:rPr>
            </w:pPr>
          </w:p>
        </w:tc>
        <w:tc>
          <w:tcPr>
            <w:tcW w:w="0" w:type="auto"/>
            <w:tcBorders>
              <w:top w:val="single" w:sz="4" w:space="0" w:color="000000"/>
              <w:left w:val="single" w:sz="4" w:space="0" w:color="000000"/>
              <w:bottom w:val="single" w:sz="4" w:space="0" w:color="000000"/>
            </w:tcBorders>
            <w:shd w:val="clear" w:color="auto" w:fill="auto"/>
          </w:tcPr>
          <w:p w:rsidR="0084468A" w:rsidRPr="00A019F2" w:rsidRDefault="0084468A" w:rsidP="002D39F3">
            <w:pPr>
              <w:snapToGrid w:val="0"/>
              <w:rPr>
                <w:highlight w:val="yellow"/>
              </w:rPr>
            </w:pPr>
          </w:p>
        </w:tc>
        <w:tc>
          <w:tcPr>
            <w:tcW w:w="0" w:type="auto"/>
            <w:tcBorders>
              <w:top w:val="single" w:sz="4" w:space="0" w:color="000000"/>
              <w:left w:val="single" w:sz="4" w:space="0" w:color="000000"/>
              <w:bottom w:val="single" w:sz="4" w:space="0" w:color="000000"/>
            </w:tcBorders>
            <w:shd w:val="clear" w:color="auto" w:fill="auto"/>
          </w:tcPr>
          <w:p w:rsidR="00C46EEB" w:rsidRPr="00A019F2" w:rsidRDefault="00C46EEB" w:rsidP="00C46EEB">
            <w:pPr>
              <w:shd w:val="clear" w:color="auto" w:fill="FFFFFF"/>
              <w:tabs>
                <w:tab w:val="left" w:pos="557"/>
              </w:tabs>
              <w:snapToGrid w:val="0"/>
              <w:rPr>
                <w:rFonts w:eastAsia="Calibri"/>
                <w:lang w:eastAsia="en-US"/>
              </w:rPr>
            </w:pPr>
            <w:r w:rsidRPr="00A019F2">
              <w:rPr>
                <w:rFonts w:eastAsia="Calibri"/>
                <w:lang w:eastAsia="en-US"/>
              </w:rPr>
              <w:t xml:space="preserve">Регулятивные действия: </w:t>
            </w:r>
          </w:p>
          <w:p w:rsidR="00C46EEB" w:rsidRPr="00A019F2" w:rsidRDefault="00C46EEB" w:rsidP="00C46EEB">
            <w:r w:rsidRPr="00A019F2">
              <w:t>- анализировать предлагаемую информацию, планировать предстоящую практическую работу, осуществлять корректировку хода практической работы, самоконтроль выполняемых практических действий;</w:t>
            </w:r>
          </w:p>
          <w:p w:rsidR="00C46EEB" w:rsidRPr="00A019F2" w:rsidRDefault="00C46EEB" w:rsidP="00C46EEB">
            <w:r w:rsidRPr="00A019F2">
              <w:t>- учитывать выделенные учителем ориентиры действия в новом учебном материале в сотрудничестве с учителем;</w:t>
            </w:r>
          </w:p>
          <w:p w:rsidR="00C46EEB" w:rsidRPr="00A019F2" w:rsidRDefault="00C46EEB" w:rsidP="00C46EEB">
            <w:r w:rsidRPr="00A019F2">
              <w:t xml:space="preserve">- определять общую цель в совместной деятельности и пути ее достижения, договариваться о распределении функций и ролей, осуществлять </w:t>
            </w:r>
            <w:proofErr w:type="gramStart"/>
            <w:r w:rsidRPr="00A019F2">
              <w:t>взаимный</w:t>
            </w:r>
            <w:proofErr w:type="gramEnd"/>
            <w:r w:rsidRPr="00A019F2">
              <w:t xml:space="preserve"> контрольв совместной деятельности, адекватно оценивать собственное поведение и поведение окружающих;</w:t>
            </w:r>
          </w:p>
          <w:p w:rsidR="00C46EEB" w:rsidRPr="00A019F2" w:rsidRDefault="00C46EEB" w:rsidP="00C46EEB">
            <w:r w:rsidRPr="00A019F2">
              <w:t>- адекватно воспринимать предложения и оценку учителей, товарищей, родителей и других людей;</w:t>
            </w:r>
          </w:p>
          <w:p w:rsidR="00C46EEB" w:rsidRPr="00A019F2" w:rsidRDefault="00C46EEB" w:rsidP="00C46EEB">
            <w:r w:rsidRPr="00A019F2">
              <w:t>- различать способ и результат действия.</w:t>
            </w:r>
          </w:p>
          <w:p w:rsidR="0084468A" w:rsidRPr="00A019F2" w:rsidRDefault="0084468A" w:rsidP="00A06140">
            <w:pPr>
              <w:shd w:val="clear" w:color="auto" w:fill="FFFFFF"/>
              <w:snapToGrid w:val="0"/>
              <w:rPr>
                <w:rFonts w:eastAsia="Calibri"/>
                <w:lang w:eastAsia="en-US"/>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F2185D" w:rsidRPr="00A019F2" w:rsidRDefault="00F2185D" w:rsidP="00F2185D">
            <w:pPr>
              <w:shd w:val="clear" w:color="auto" w:fill="FFFFFF"/>
              <w:tabs>
                <w:tab w:val="left" w:pos="552"/>
              </w:tabs>
              <w:snapToGrid w:val="0"/>
              <w:rPr>
                <w:rFonts w:eastAsia="Calibri"/>
                <w:lang w:eastAsia="en-US"/>
              </w:rPr>
            </w:pPr>
            <w:r w:rsidRPr="00A019F2">
              <w:rPr>
                <w:rFonts w:eastAsia="Calibri"/>
                <w:lang w:eastAsia="en-US"/>
              </w:rPr>
              <w:t>Проектные работы,</w:t>
            </w:r>
          </w:p>
          <w:p w:rsidR="0084468A" w:rsidRPr="00A019F2" w:rsidRDefault="00F2185D" w:rsidP="00F2185D">
            <w:pPr>
              <w:shd w:val="clear" w:color="auto" w:fill="FFFFFF"/>
              <w:tabs>
                <w:tab w:val="left" w:pos="552"/>
              </w:tabs>
              <w:snapToGrid w:val="0"/>
              <w:rPr>
                <w:rFonts w:eastAsia="Calibri"/>
                <w:lang w:eastAsia="en-US"/>
              </w:rPr>
            </w:pPr>
            <w:r w:rsidRPr="00A019F2">
              <w:rPr>
                <w:rFonts w:eastAsia="Calibri"/>
                <w:lang w:eastAsia="en-US"/>
              </w:rPr>
              <w:t>составление плана действий и применение его для решения задач; предвосхи</w:t>
            </w:r>
            <w:r w:rsidRPr="00A019F2">
              <w:rPr>
                <w:rFonts w:eastAsia="Calibri"/>
                <w:lang w:eastAsia="en-US"/>
              </w:rPr>
              <w:softHyphen/>
              <w:t>щение будущего результата</w:t>
            </w:r>
          </w:p>
        </w:tc>
      </w:tr>
      <w:tr w:rsidR="00C46EEB" w:rsidRPr="00A019F2" w:rsidTr="00874C23">
        <w:tc>
          <w:tcPr>
            <w:tcW w:w="0" w:type="auto"/>
            <w:tcBorders>
              <w:top w:val="single" w:sz="4" w:space="0" w:color="000000"/>
              <w:left w:val="single" w:sz="4" w:space="0" w:color="000000"/>
              <w:bottom w:val="single" w:sz="4" w:space="0" w:color="000000"/>
            </w:tcBorders>
            <w:shd w:val="clear" w:color="auto" w:fill="auto"/>
          </w:tcPr>
          <w:p w:rsidR="00C46EEB" w:rsidRPr="00A019F2" w:rsidRDefault="00C46EEB" w:rsidP="00A06140">
            <w:pPr>
              <w:snapToGrid w:val="0"/>
              <w:rPr>
                <w:rFonts w:eastAsia="Calibri"/>
                <w:lang w:eastAsia="en-US"/>
              </w:rPr>
            </w:pPr>
          </w:p>
        </w:tc>
        <w:tc>
          <w:tcPr>
            <w:tcW w:w="0" w:type="auto"/>
            <w:tcBorders>
              <w:top w:val="single" w:sz="4" w:space="0" w:color="000000"/>
              <w:left w:val="single" w:sz="4" w:space="0" w:color="000000"/>
              <w:bottom w:val="single" w:sz="4" w:space="0" w:color="000000"/>
            </w:tcBorders>
            <w:shd w:val="clear" w:color="auto" w:fill="auto"/>
          </w:tcPr>
          <w:p w:rsidR="00C46EEB" w:rsidRPr="00A019F2" w:rsidRDefault="00C46EEB" w:rsidP="002D39F3">
            <w:pPr>
              <w:snapToGrid w:val="0"/>
              <w:rPr>
                <w:highlight w:val="yellow"/>
              </w:rPr>
            </w:pPr>
          </w:p>
        </w:tc>
        <w:tc>
          <w:tcPr>
            <w:tcW w:w="0" w:type="auto"/>
            <w:tcBorders>
              <w:top w:val="single" w:sz="4" w:space="0" w:color="000000"/>
              <w:left w:val="single" w:sz="4" w:space="0" w:color="000000"/>
              <w:bottom w:val="single" w:sz="4" w:space="0" w:color="000000"/>
            </w:tcBorders>
            <w:shd w:val="clear" w:color="auto" w:fill="auto"/>
          </w:tcPr>
          <w:p w:rsidR="00C46EEB" w:rsidRPr="00A019F2" w:rsidRDefault="00C46EEB" w:rsidP="00C46EEB">
            <w:r w:rsidRPr="00A019F2">
              <w:rPr>
                <w:rFonts w:eastAsia="Calibri"/>
                <w:lang w:eastAsia="en-US"/>
              </w:rPr>
              <w:t>Познавательные действия:</w:t>
            </w:r>
            <w:r w:rsidRPr="00A019F2">
              <w:t xml:space="preserve"> - осуществлять запись (фиксацию) выборочной информации, в том числе с помощью инструментов ИКТ;</w:t>
            </w:r>
          </w:p>
          <w:p w:rsidR="00C46EEB" w:rsidRPr="00A019F2" w:rsidRDefault="00C46EEB" w:rsidP="00C46EEB">
            <w:r w:rsidRPr="00A019F2">
              <w:t>- овладеет начальными формами познавательных универсальных учебных действий – исследовательскими и логическими: наблюдения, сравнения, анализ, классификации, обобщения;</w:t>
            </w:r>
          </w:p>
          <w:p w:rsidR="00C46EEB" w:rsidRPr="00A019F2" w:rsidRDefault="00C46EEB" w:rsidP="00C46EEB">
            <w:r w:rsidRPr="00A019F2">
              <w:t>- строить сообщения в устной и письменной форме;</w:t>
            </w:r>
          </w:p>
          <w:p w:rsidR="00C46EEB" w:rsidRPr="00A019F2" w:rsidRDefault="00C46EEB" w:rsidP="00C46EEB">
            <w:r w:rsidRPr="00A019F2">
              <w:t>- осуществлять анализ объектов с выделением существенных и несущественных признаков;</w:t>
            </w:r>
          </w:p>
          <w:p w:rsidR="00C46EEB" w:rsidRPr="00A019F2" w:rsidRDefault="00C46EEB" w:rsidP="00C46EEB">
            <w:r w:rsidRPr="00A019F2">
              <w:t>- осуществлять синтез как составление целого из частей;</w:t>
            </w:r>
          </w:p>
          <w:p w:rsidR="00C46EEB" w:rsidRPr="00A019F2" w:rsidRDefault="00C46EEB" w:rsidP="00C46EEB">
            <w:r w:rsidRPr="00A019F2">
              <w:t xml:space="preserve">- проводить сравнение и </w:t>
            </w:r>
            <w:r w:rsidRPr="00A019F2">
              <w:lastRenderedPageBreak/>
              <w:t>классификацию по заданным критериям;</w:t>
            </w:r>
          </w:p>
          <w:p w:rsidR="00C46EEB" w:rsidRPr="00A019F2" w:rsidRDefault="00C46EEB" w:rsidP="00C46EEB">
            <w:r w:rsidRPr="00A019F2">
              <w:t>- устанавливать причинно-следственные связи в изучаемом круге явлений;</w:t>
            </w:r>
          </w:p>
          <w:p w:rsidR="00C46EEB" w:rsidRPr="00A019F2" w:rsidRDefault="00C46EEB" w:rsidP="00C46EEB">
            <w:r w:rsidRPr="00A019F2">
              <w:t>- устанавливать аналогии.</w:t>
            </w:r>
          </w:p>
          <w:p w:rsidR="00C46EEB" w:rsidRPr="00A019F2" w:rsidRDefault="00C46EEB" w:rsidP="00C46EEB">
            <w:pPr>
              <w:rPr>
                <w:rFonts w:eastAsia="Calibri"/>
                <w:lang w:eastAsia="en-US"/>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2F02DC" w:rsidRPr="00A019F2" w:rsidRDefault="002F02DC" w:rsidP="002F02DC">
            <w:pPr>
              <w:shd w:val="clear" w:color="auto" w:fill="FFFFFF"/>
              <w:tabs>
                <w:tab w:val="left" w:pos="562"/>
              </w:tabs>
              <w:rPr>
                <w:rFonts w:eastAsia="Calibri"/>
                <w:lang w:eastAsia="en-US"/>
              </w:rPr>
            </w:pPr>
            <w:r w:rsidRPr="00A019F2">
              <w:rPr>
                <w:rFonts w:eastAsia="Calibri"/>
                <w:lang w:eastAsia="en-US"/>
              </w:rPr>
              <w:lastRenderedPageBreak/>
              <w:t>ориентация в основных исторических событиях свое</w:t>
            </w:r>
            <w:r w:rsidRPr="00A019F2">
              <w:rPr>
                <w:rFonts w:eastAsia="Calibri"/>
                <w:lang w:eastAsia="en-US"/>
              </w:rPr>
              <w:softHyphen/>
              <w:t xml:space="preserve">го народа и России и ощущения чувства гордости за славу и достижения своего народа и России. </w:t>
            </w:r>
          </w:p>
          <w:p w:rsidR="002F02DC" w:rsidRPr="00A019F2" w:rsidRDefault="002F02DC" w:rsidP="002F02DC">
            <w:pPr>
              <w:shd w:val="clear" w:color="auto" w:fill="FFFFFF"/>
              <w:tabs>
                <w:tab w:val="left" w:pos="557"/>
              </w:tabs>
              <w:rPr>
                <w:rFonts w:eastAsia="Calibri"/>
                <w:lang w:eastAsia="en-US"/>
              </w:rPr>
            </w:pPr>
            <w:r w:rsidRPr="00A019F2">
              <w:rPr>
                <w:rFonts w:eastAsia="Calibri"/>
                <w:lang w:eastAsia="en-US"/>
              </w:rPr>
              <w:t>Освоение элементарных норм адекватного природосообразного поведения; норм и правил взаимоотношений человека с другими людьми, социальными группами и сообществами;</w:t>
            </w:r>
          </w:p>
          <w:p w:rsidR="00C46EEB" w:rsidRPr="00A019F2" w:rsidRDefault="00C46EEB" w:rsidP="00A06140">
            <w:pPr>
              <w:shd w:val="clear" w:color="auto" w:fill="FFFFFF"/>
              <w:tabs>
                <w:tab w:val="left" w:pos="552"/>
              </w:tabs>
              <w:snapToGrid w:val="0"/>
              <w:rPr>
                <w:rFonts w:eastAsia="Calibri"/>
                <w:lang w:eastAsia="en-US"/>
              </w:rPr>
            </w:pPr>
          </w:p>
        </w:tc>
      </w:tr>
      <w:tr w:rsidR="00C46EEB" w:rsidRPr="00A019F2" w:rsidTr="00874C23">
        <w:tc>
          <w:tcPr>
            <w:tcW w:w="0" w:type="auto"/>
            <w:tcBorders>
              <w:top w:val="single" w:sz="4" w:space="0" w:color="000000"/>
              <w:left w:val="single" w:sz="4" w:space="0" w:color="000000"/>
              <w:bottom w:val="single" w:sz="4" w:space="0" w:color="000000"/>
            </w:tcBorders>
            <w:shd w:val="clear" w:color="auto" w:fill="auto"/>
          </w:tcPr>
          <w:p w:rsidR="00C46EEB" w:rsidRPr="00A019F2" w:rsidRDefault="00C46EEB" w:rsidP="00A06140">
            <w:pPr>
              <w:snapToGrid w:val="0"/>
              <w:rPr>
                <w:rFonts w:eastAsia="Calibri"/>
                <w:lang w:eastAsia="en-US"/>
              </w:rPr>
            </w:pPr>
          </w:p>
        </w:tc>
        <w:tc>
          <w:tcPr>
            <w:tcW w:w="0" w:type="auto"/>
            <w:tcBorders>
              <w:top w:val="single" w:sz="4" w:space="0" w:color="000000"/>
              <w:left w:val="single" w:sz="4" w:space="0" w:color="000000"/>
              <w:bottom w:val="single" w:sz="4" w:space="0" w:color="000000"/>
            </w:tcBorders>
            <w:shd w:val="clear" w:color="auto" w:fill="auto"/>
          </w:tcPr>
          <w:p w:rsidR="00C46EEB" w:rsidRPr="00A019F2" w:rsidRDefault="00C46EEB" w:rsidP="002D39F3">
            <w:pPr>
              <w:snapToGrid w:val="0"/>
              <w:rPr>
                <w:highlight w:val="yellow"/>
              </w:rPr>
            </w:pPr>
          </w:p>
        </w:tc>
        <w:tc>
          <w:tcPr>
            <w:tcW w:w="0" w:type="auto"/>
            <w:tcBorders>
              <w:top w:val="single" w:sz="4" w:space="0" w:color="000000"/>
              <w:left w:val="single" w:sz="4" w:space="0" w:color="000000"/>
              <w:bottom w:val="single" w:sz="4" w:space="0" w:color="000000"/>
            </w:tcBorders>
            <w:shd w:val="clear" w:color="auto" w:fill="auto"/>
          </w:tcPr>
          <w:p w:rsidR="00C46EEB" w:rsidRPr="00A019F2" w:rsidRDefault="00C46EEB" w:rsidP="00C46EEB">
            <w:pPr>
              <w:rPr>
                <w:rFonts w:eastAsia="Calibri"/>
                <w:lang w:eastAsia="en-US"/>
              </w:rPr>
            </w:pPr>
            <w:r w:rsidRPr="00A019F2">
              <w:rPr>
                <w:rFonts w:eastAsia="Calibri"/>
                <w:lang w:eastAsia="en-US"/>
              </w:rPr>
              <w:t xml:space="preserve">Коммуникативная компетентность, развитие планирующей и регулирующей функции речи, формирование первоначальных элементов </w:t>
            </w:r>
            <w:proofErr w:type="gramStart"/>
            <w:r w:rsidRPr="00A019F2">
              <w:rPr>
                <w:rFonts w:eastAsia="Calibri"/>
                <w:lang w:eastAsia="en-US"/>
              </w:rPr>
              <w:t>ИКТ-компетентности</w:t>
            </w:r>
            <w:proofErr w:type="gramEnd"/>
            <w:r w:rsidRPr="00A019F2">
              <w:rPr>
                <w:rFonts w:eastAsia="Calibri"/>
                <w:lang w:eastAsia="en-US"/>
              </w:rPr>
              <w:t xml:space="preserve"> обучающихся</w:t>
            </w:r>
          </w:p>
        </w:tc>
        <w:tc>
          <w:tcPr>
            <w:tcW w:w="0" w:type="auto"/>
            <w:tcBorders>
              <w:top w:val="single" w:sz="4" w:space="0" w:color="000000"/>
              <w:left w:val="single" w:sz="4" w:space="0" w:color="000000"/>
              <w:bottom w:val="single" w:sz="4" w:space="0" w:color="000000"/>
              <w:right w:val="single" w:sz="4" w:space="0" w:color="000000"/>
            </w:tcBorders>
            <w:shd w:val="clear" w:color="auto" w:fill="auto"/>
          </w:tcPr>
          <w:p w:rsidR="00C46EEB" w:rsidRPr="00A019F2" w:rsidRDefault="00C46EEB" w:rsidP="00C46EEB">
            <w:pPr>
              <w:shd w:val="clear" w:color="auto" w:fill="FFFFFF"/>
              <w:tabs>
                <w:tab w:val="left" w:pos="552"/>
              </w:tabs>
              <w:snapToGrid w:val="0"/>
              <w:rPr>
                <w:rFonts w:eastAsia="Calibri"/>
                <w:lang w:eastAsia="en-US"/>
              </w:rPr>
            </w:pPr>
            <w:r w:rsidRPr="00A019F2">
              <w:rPr>
                <w:rFonts w:eastAsia="Calibri"/>
                <w:lang w:eastAsia="en-US"/>
              </w:rPr>
              <w:t>Совместно-продуктивная деятельность (работа в группах);</w:t>
            </w:r>
          </w:p>
          <w:p w:rsidR="00C46EEB" w:rsidRPr="00A019F2" w:rsidRDefault="00C46EEB" w:rsidP="00C46EEB">
            <w:pPr>
              <w:shd w:val="clear" w:color="auto" w:fill="FFFFFF"/>
              <w:tabs>
                <w:tab w:val="left" w:pos="552"/>
              </w:tabs>
              <w:rPr>
                <w:rFonts w:eastAsia="Calibri"/>
                <w:lang w:eastAsia="en-US"/>
              </w:rPr>
            </w:pPr>
            <w:r w:rsidRPr="00A019F2">
              <w:rPr>
                <w:rFonts w:eastAsia="Calibri"/>
                <w:lang w:eastAsia="en-US"/>
              </w:rPr>
              <w:t>проектная деятельность, обработка материалов.</w:t>
            </w:r>
          </w:p>
          <w:p w:rsidR="00C46EEB" w:rsidRPr="00A019F2" w:rsidRDefault="00C46EEB" w:rsidP="00A06140">
            <w:pPr>
              <w:shd w:val="clear" w:color="auto" w:fill="FFFFFF"/>
              <w:tabs>
                <w:tab w:val="left" w:pos="552"/>
              </w:tabs>
              <w:snapToGrid w:val="0"/>
              <w:rPr>
                <w:rFonts w:eastAsia="Calibri"/>
                <w:lang w:eastAsia="en-US"/>
              </w:rPr>
            </w:pPr>
          </w:p>
        </w:tc>
      </w:tr>
    </w:tbl>
    <w:p w:rsidR="00A06140" w:rsidRDefault="00A06140" w:rsidP="00F13056">
      <w:pPr>
        <w:pStyle w:val="a3"/>
        <w:spacing w:line="360" w:lineRule="auto"/>
        <w:ind w:firstLine="454"/>
        <w:rPr>
          <w:rFonts w:ascii="Times New Roman" w:hAnsi="Times New Roman"/>
          <w:color w:val="auto"/>
          <w:sz w:val="28"/>
          <w:szCs w:val="28"/>
        </w:rPr>
      </w:pPr>
    </w:p>
    <w:p w:rsidR="00FF7057" w:rsidRPr="00830017" w:rsidRDefault="00FF7057" w:rsidP="00830017">
      <w:pPr>
        <w:pStyle w:val="afd"/>
        <w:numPr>
          <w:ilvl w:val="2"/>
          <w:numId w:val="1"/>
        </w:numPr>
        <w:spacing w:line="276" w:lineRule="auto"/>
        <w:ind w:left="0" w:firstLine="0"/>
        <w:rPr>
          <w:sz w:val="24"/>
        </w:rPr>
      </w:pPr>
      <w:bookmarkStart w:id="98" w:name="_Toc294246092"/>
      <w:bookmarkStart w:id="99" w:name="_Toc288394080"/>
      <w:bookmarkStart w:id="100" w:name="_Toc288410547"/>
      <w:bookmarkStart w:id="101" w:name="_Toc288410676"/>
      <w:bookmarkStart w:id="102" w:name="_Toc288410741"/>
      <w:proofErr w:type="gramStart"/>
      <w:r w:rsidRPr="00830017">
        <w:rPr>
          <w:sz w:val="24"/>
        </w:rPr>
        <w:t>Особенности, основные направления и планируемые результаты учебно-исследовательской и проектной деятельности обучающихся в рамках урочной и внеурочной деятельности</w:t>
      </w:r>
      <w:bookmarkEnd w:id="98"/>
      <w:proofErr w:type="gramEnd"/>
    </w:p>
    <w:p w:rsidR="00FF7057" w:rsidRPr="00830017" w:rsidRDefault="00FF7057" w:rsidP="00830017">
      <w:pPr>
        <w:tabs>
          <w:tab w:val="left" w:pos="709"/>
        </w:tabs>
        <w:spacing w:line="276" w:lineRule="auto"/>
        <w:ind w:firstLine="709"/>
        <w:jc w:val="both"/>
        <w:rPr>
          <w:shd w:val="clear" w:color="auto" w:fill="FFFFFF"/>
        </w:rPr>
      </w:pPr>
      <w:proofErr w:type="gramStart"/>
      <w:r w:rsidRPr="00830017">
        <w:rPr>
          <w:shd w:val="clear" w:color="auto" w:fill="FFFFFF"/>
        </w:rPr>
        <w:t>Учебно-исследовательская</w:t>
      </w:r>
      <w:proofErr w:type="gramEnd"/>
      <w:r w:rsidRPr="00830017">
        <w:rPr>
          <w:shd w:val="clear" w:color="auto" w:fill="FFFFFF"/>
        </w:rPr>
        <w:t xml:space="preserve"> и проектная деятельности обучающихся направлена на развитие метапредметных умений.</w:t>
      </w:r>
    </w:p>
    <w:p w:rsidR="00FF7057" w:rsidRPr="00830017" w:rsidRDefault="00FF7057" w:rsidP="00830017">
      <w:pPr>
        <w:tabs>
          <w:tab w:val="left" w:pos="709"/>
        </w:tabs>
        <w:spacing w:line="276" w:lineRule="auto"/>
        <w:ind w:firstLine="709"/>
        <w:jc w:val="both"/>
        <w:rPr>
          <w:shd w:val="clear" w:color="auto" w:fill="FFFFFF"/>
        </w:rPr>
      </w:pPr>
      <w:r w:rsidRPr="00830017">
        <w:rPr>
          <w:shd w:val="clear" w:color="auto" w:fill="FFFFFF"/>
        </w:rPr>
        <w:t xml:space="preserve">Включение учебно-исследовательской и проектной деятельности в процесс обучения является важным инструментом развития познавательной сферы, приобретения социального опыта, возможностей саморазвития, повышение интереса к предмету изучения и процессу умственного труда, получения и самостоятельного открытия новых знаний у младшего школьника.  Главная особенность развития учебно-исследовательской и проектной деятельности – возможность активизировать учебную работу детей, придав ей исследовательский, творческий характер и таким образом передать учащимся инициативу в своей познавательной деятельности. Учебно-исследовательская деятельность предполагает поиск новых знаний и направлена на развитие у ученика умений и навыков научного поиска. Проектная деятельность в большей степени связана с развитием умений и навыков планирования, моделирования и решения практических задач. </w:t>
      </w:r>
    </w:p>
    <w:p w:rsidR="00FF7057" w:rsidRPr="00830017" w:rsidRDefault="00FF7057" w:rsidP="00830017">
      <w:pPr>
        <w:tabs>
          <w:tab w:val="left" w:pos="709"/>
        </w:tabs>
        <w:spacing w:line="276" w:lineRule="auto"/>
        <w:ind w:firstLine="709"/>
        <w:jc w:val="both"/>
        <w:rPr>
          <w:shd w:val="clear" w:color="auto" w:fill="FFFFFF"/>
        </w:rPr>
      </w:pPr>
      <w:r w:rsidRPr="00830017">
        <w:rPr>
          <w:shd w:val="clear" w:color="auto" w:fill="FFFFFF"/>
        </w:rPr>
        <w:t>В ходе освоения учебно-исследовательской и проектной деятельности учащийся начальной школы</w:t>
      </w:r>
      <w:r w:rsidRPr="00830017">
        <w:rPr>
          <w:rFonts w:eastAsia="Calibri"/>
        </w:rPr>
        <w:t xml:space="preserve"> получает знания не в готовом виде, а добывает их сам и осознает при этом содержание и формы учебной деятельности. Обучающийся выступает в роли субъекта образовательной деятельности, поскольку получает возможность быть самостоятельным, активным творцом, который планирует свою деятельность, ставит задачи, ищет средства для решения поставленных задач.</w:t>
      </w:r>
    </w:p>
    <w:p w:rsidR="00FF7057" w:rsidRPr="00830017" w:rsidRDefault="00FF7057" w:rsidP="00830017">
      <w:pPr>
        <w:pStyle w:val="82"/>
        <w:shd w:val="clear" w:color="auto" w:fill="auto"/>
        <w:tabs>
          <w:tab w:val="left" w:pos="709"/>
          <w:tab w:val="left" w:pos="9355"/>
        </w:tabs>
        <w:spacing w:before="0" w:after="0" w:line="276" w:lineRule="auto"/>
        <w:ind w:firstLine="709"/>
        <w:jc w:val="both"/>
        <w:rPr>
          <w:rFonts w:ascii="Times New Roman" w:eastAsia="Times New Roman" w:hAnsi="Times New Roman"/>
          <w:spacing w:val="0"/>
          <w:sz w:val="24"/>
          <w:szCs w:val="24"/>
        </w:rPr>
      </w:pPr>
      <w:r w:rsidRPr="00830017">
        <w:rPr>
          <w:rFonts w:ascii="Times New Roman" w:eastAsia="Calibri" w:hAnsi="Times New Roman"/>
          <w:b/>
          <w:spacing w:val="0"/>
          <w:sz w:val="24"/>
          <w:szCs w:val="24"/>
        </w:rPr>
        <w:t>Основными задачами</w:t>
      </w:r>
      <w:r w:rsidR="00233E04">
        <w:rPr>
          <w:rFonts w:ascii="Times New Roman" w:eastAsia="Calibri" w:hAnsi="Times New Roman"/>
          <w:b/>
          <w:spacing w:val="0"/>
          <w:sz w:val="24"/>
          <w:szCs w:val="24"/>
        </w:rPr>
        <w:t xml:space="preserve"> </w:t>
      </w:r>
      <w:r w:rsidRPr="00830017">
        <w:rPr>
          <w:rFonts w:ascii="Times New Roman" w:eastAsia="Times New Roman" w:hAnsi="Times New Roman"/>
          <w:spacing w:val="0"/>
          <w:sz w:val="24"/>
          <w:szCs w:val="24"/>
        </w:rPr>
        <w:t xml:space="preserve">в процессе учебно-исследовательского и проектного обучения является развитие у ученика определенного базиса знаний и развития умений: </w:t>
      </w:r>
      <w:r w:rsidRPr="00830017">
        <w:rPr>
          <w:rFonts w:ascii="Times New Roman" w:eastAsia="Calibri" w:hAnsi="Times New Roman"/>
          <w:spacing w:val="0"/>
          <w:sz w:val="24"/>
          <w:szCs w:val="24"/>
        </w:rPr>
        <w:t xml:space="preserve">наблюдать, измерять, сравнивать, моделировать, генерировать гипотезы, экспериментировать, устанавливать причинно-следственные связи. Данные умения обеспечивают необходимую знаниевую и процессуальную основу для проведения исследований и реализации проектов в урочной и внеурочной деятельности. </w:t>
      </w:r>
    </w:p>
    <w:p w:rsidR="00FF7057" w:rsidRPr="00830017" w:rsidRDefault="00FF7057" w:rsidP="00830017">
      <w:pPr>
        <w:shd w:val="clear" w:color="auto" w:fill="FFFFFF"/>
        <w:tabs>
          <w:tab w:val="left" w:pos="709"/>
        </w:tabs>
        <w:spacing w:line="276" w:lineRule="auto"/>
        <w:ind w:firstLine="709"/>
        <w:jc w:val="both"/>
        <w:rPr>
          <w:rFonts w:eastAsia="Calibri"/>
        </w:rPr>
      </w:pPr>
      <w:r w:rsidRPr="00830017">
        <w:rPr>
          <w:rFonts w:eastAsia="Calibri"/>
        </w:rPr>
        <w:t>Развитие умений младших школьников проводится с учетом использования вербальных, знаково-символических, наглядных средств и приспособлений для создания моделей изучаемых объектов и процессов, схем, алгоритмов и эвристических средств решения учебных и практических задач, а также особенностей математического, технического моделирования, в том числе возможностей компьютера.</w:t>
      </w:r>
    </w:p>
    <w:p w:rsidR="00FF7057" w:rsidRPr="00830017" w:rsidRDefault="00FF7057" w:rsidP="00830017">
      <w:pPr>
        <w:pStyle w:val="82"/>
        <w:shd w:val="clear" w:color="auto" w:fill="auto"/>
        <w:tabs>
          <w:tab w:val="left" w:pos="709"/>
          <w:tab w:val="left" w:pos="9355"/>
        </w:tabs>
        <w:spacing w:before="0" w:after="0" w:line="276" w:lineRule="auto"/>
        <w:ind w:firstLine="709"/>
        <w:jc w:val="both"/>
        <w:rPr>
          <w:rFonts w:ascii="Times New Roman" w:eastAsia="Times New Roman" w:hAnsi="Times New Roman"/>
          <w:spacing w:val="0"/>
          <w:sz w:val="24"/>
          <w:szCs w:val="24"/>
        </w:rPr>
      </w:pPr>
      <w:r w:rsidRPr="00830017">
        <w:rPr>
          <w:rFonts w:ascii="Times New Roman" w:eastAsia="Times New Roman" w:hAnsi="Times New Roman"/>
          <w:spacing w:val="0"/>
          <w:sz w:val="24"/>
          <w:szCs w:val="24"/>
        </w:rPr>
        <w:t xml:space="preserve">Исследовательская и проектная деятельность может проходить как в индивидуальной, так и в групповой форме, что помогает учителю простроить индивидуальный подход к развитию ребенка. </w:t>
      </w:r>
      <w:r w:rsidRPr="00830017">
        <w:rPr>
          <w:rFonts w:ascii="Times New Roman" w:hAnsi="Times New Roman"/>
          <w:spacing w:val="0"/>
          <w:sz w:val="24"/>
          <w:szCs w:val="24"/>
        </w:rPr>
        <w:t xml:space="preserve">Границы исследовательского и проектного обучения младших школьников </w:t>
      </w:r>
      <w:r w:rsidRPr="00830017">
        <w:rPr>
          <w:rFonts w:ascii="Times New Roman" w:hAnsi="Times New Roman"/>
          <w:spacing w:val="0"/>
          <w:sz w:val="24"/>
          <w:szCs w:val="24"/>
        </w:rPr>
        <w:lastRenderedPageBreak/>
        <w:t xml:space="preserve">определяются целевыми установками, на которые ориентирован учитель, а также локальными задачами, стоящими на конкретном уроке. </w:t>
      </w:r>
    </w:p>
    <w:p w:rsidR="00527B86" w:rsidRPr="00830017" w:rsidRDefault="00FF7057" w:rsidP="00830017">
      <w:pPr>
        <w:spacing w:line="276" w:lineRule="auto"/>
      </w:pPr>
      <w:r w:rsidRPr="00830017">
        <w:rPr>
          <w:shd w:val="clear" w:color="auto" w:fill="FFFFFF"/>
        </w:rPr>
        <w:t xml:space="preserve"> В рамках внеурочной деятельности исследовательская и проектная деятельность направлены на обогащение содержания образования и возможность реализации способностей, потребностей и интересов обучающихся с различным уровнем развития. </w:t>
      </w:r>
    </w:p>
    <w:p w:rsidR="00527B86" w:rsidRPr="00830017" w:rsidRDefault="00527B86" w:rsidP="00830017">
      <w:pPr>
        <w:spacing w:line="276" w:lineRule="auto"/>
        <w:jc w:val="center"/>
        <w:rPr>
          <w:b/>
          <w:bCs/>
        </w:rPr>
      </w:pPr>
      <w:r w:rsidRPr="00830017">
        <w:rPr>
          <w:b/>
          <w:bCs/>
        </w:rPr>
        <w:t>Примерные направления проектной деятельности</w:t>
      </w:r>
    </w:p>
    <w:p w:rsidR="00FF7057" w:rsidRPr="00830017" w:rsidRDefault="005C5475" w:rsidP="00830017">
      <w:pPr>
        <w:pStyle w:val="82"/>
        <w:shd w:val="clear" w:color="auto" w:fill="auto"/>
        <w:tabs>
          <w:tab w:val="left" w:pos="709"/>
          <w:tab w:val="left" w:pos="9355"/>
        </w:tabs>
        <w:spacing w:before="0" w:after="0" w:line="276" w:lineRule="auto"/>
        <w:ind w:firstLine="709"/>
        <w:jc w:val="center"/>
        <w:rPr>
          <w:rFonts w:ascii="Times New Roman" w:eastAsia="Times New Roman" w:hAnsi="Times New Roman"/>
          <w:b/>
          <w:spacing w:val="0"/>
          <w:sz w:val="24"/>
          <w:szCs w:val="24"/>
          <w:shd w:val="clear" w:color="auto" w:fill="FFFFFF"/>
        </w:rPr>
      </w:pPr>
      <w:r w:rsidRPr="00830017">
        <w:rPr>
          <w:rFonts w:ascii="Times New Roman" w:eastAsia="Times New Roman" w:hAnsi="Times New Roman"/>
          <w:b/>
          <w:spacing w:val="0"/>
          <w:sz w:val="24"/>
          <w:szCs w:val="24"/>
          <w:shd w:val="clear" w:color="auto" w:fill="FFFFFF"/>
        </w:rPr>
        <w:t>курсов «Литературное чтение» и «Окружающий мир»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2"/>
        <w:gridCol w:w="2745"/>
        <w:gridCol w:w="5570"/>
      </w:tblGrid>
      <w:tr w:rsidR="00527B86" w:rsidRPr="00830017" w:rsidTr="00874C23">
        <w:tc>
          <w:tcPr>
            <w:tcW w:w="0" w:type="auto"/>
          </w:tcPr>
          <w:p w:rsidR="00527B86" w:rsidRPr="00830017" w:rsidRDefault="00887026" w:rsidP="00874C23">
            <w:pPr>
              <w:pStyle w:val="82"/>
              <w:shd w:val="clear" w:color="auto" w:fill="auto"/>
              <w:tabs>
                <w:tab w:val="left" w:pos="709"/>
                <w:tab w:val="left" w:pos="9355"/>
              </w:tabs>
              <w:spacing w:before="0" w:after="0" w:line="240" w:lineRule="auto"/>
              <w:ind w:firstLine="0"/>
              <w:rPr>
                <w:rFonts w:ascii="Times New Roman" w:eastAsia="Times New Roman" w:hAnsi="Times New Roman"/>
                <w:spacing w:val="0"/>
                <w:sz w:val="24"/>
                <w:szCs w:val="24"/>
                <w:shd w:val="clear" w:color="auto" w:fill="FFFFFF"/>
              </w:rPr>
            </w:pPr>
            <w:r w:rsidRPr="00830017">
              <w:rPr>
                <w:rFonts w:ascii="Times New Roman" w:eastAsia="Times New Roman" w:hAnsi="Times New Roman"/>
                <w:spacing w:val="0"/>
                <w:sz w:val="24"/>
                <w:szCs w:val="24"/>
                <w:shd w:val="clear" w:color="auto" w:fill="FFFFFF"/>
              </w:rPr>
              <w:t>Предмет</w:t>
            </w:r>
          </w:p>
        </w:tc>
        <w:tc>
          <w:tcPr>
            <w:tcW w:w="0" w:type="auto"/>
          </w:tcPr>
          <w:p w:rsidR="00527B86" w:rsidRPr="00830017" w:rsidRDefault="00830017" w:rsidP="00874C23">
            <w:pPr>
              <w:pStyle w:val="82"/>
              <w:shd w:val="clear" w:color="auto" w:fill="auto"/>
              <w:tabs>
                <w:tab w:val="left" w:pos="709"/>
                <w:tab w:val="left" w:pos="9355"/>
              </w:tabs>
              <w:spacing w:before="0" w:after="0" w:line="240" w:lineRule="auto"/>
              <w:ind w:firstLine="0"/>
              <w:rPr>
                <w:rFonts w:ascii="Times New Roman" w:eastAsia="Times New Roman" w:hAnsi="Times New Roman"/>
                <w:spacing w:val="0"/>
                <w:sz w:val="24"/>
                <w:szCs w:val="24"/>
                <w:shd w:val="clear" w:color="auto" w:fill="FFFFFF"/>
              </w:rPr>
            </w:pPr>
            <w:r>
              <w:rPr>
                <w:rFonts w:ascii="Times New Roman" w:eastAsia="Times New Roman" w:hAnsi="Times New Roman"/>
                <w:spacing w:val="0"/>
                <w:sz w:val="24"/>
                <w:szCs w:val="24"/>
                <w:shd w:val="clear" w:color="auto" w:fill="FFFFFF"/>
              </w:rPr>
              <w:t>Т</w:t>
            </w:r>
            <w:r w:rsidR="00887026" w:rsidRPr="00830017">
              <w:rPr>
                <w:rFonts w:ascii="Times New Roman" w:eastAsia="Times New Roman" w:hAnsi="Times New Roman"/>
                <w:spacing w:val="0"/>
                <w:sz w:val="24"/>
                <w:szCs w:val="24"/>
                <w:shd w:val="clear" w:color="auto" w:fill="FFFFFF"/>
              </w:rPr>
              <w:t>ема</w:t>
            </w:r>
          </w:p>
        </w:tc>
        <w:tc>
          <w:tcPr>
            <w:tcW w:w="0" w:type="auto"/>
          </w:tcPr>
          <w:p w:rsidR="00527B86" w:rsidRPr="00830017" w:rsidRDefault="00887026" w:rsidP="00874C23">
            <w:pPr>
              <w:pStyle w:val="82"/>
              <w:shd w:val="clear" w:color="auto" w:fill="auto"/>
              <w:tabs>
                <w:tab w:val="left" w:pos="709"/>
                <w:tab w:val="left" w:pos="9355"/>
              </w:tabs>
              <w:spacing w:before="0" w:after="0" w:line="240" w:lineRule="auto"/>
              <w:ind w:firstLine="0"/>
              <w:rPr>
                <w:rFonts w:ascii="Times New Roman" w:eastAsia="Times New Roman" w:hAnsi="Times New Roman"/>
                <w:spacing w:val="0"/>
                <w:sz w:val="24"/>
                <w:szCs w:val="24"/>
                <w:shd w:val="clear" w:color="auto" w:fill="FFFFFF"/>
              </w:rPr>
            </w:pPr>
            <w:r w:rsidRPr="00830017">
              <w:rPr>
                <w:rFonts w:ascii="Times New Roman" w:eastAsia="Times New Roman" w:hAnsi="Times New Roman"/>
                <w:spacing w:val="0"/>
                <w:sz w:val="24"/>
                <w:szCs w:val="24"/>
                <w:shd w:val="clear" w:color="auto" w:fill="FFFFFF"/>
              </w:rPr>
              <w:t>Тематика проектов</w:t>
            </w:r>
          </w:p>
        </w:tc>
      </w:tr>
      <w:tr w:rsidR="00091074" w:rsidRPr="00830017" w:rsidTr="00874C23">
        <w:tc>
          <w:tcPr>
            <w:tcW w:w="0" w:type="auto"/>
            <w:vMerge w:val="restart"/>
          </w:tcPr>
          <w:p w:rsidR="00091074" w:rsidRPr="00830017" w:rsidRDefault="00091074" w:rsidP="00874C23">
            <w:pPr>
              <w:pStyle w:val="82"/>
              <w:shd w:val="clear" w:color="auto" w:fill="auto"/>
              <w:tabs>
                <w:tab w:val="left" w:pos="709"/>
                <w:tab w:val="left" w:pos="9355"/>
              </w:tabs>
              <w:spacing w:before="0" w:after="0" w:line="240" w:lineRule="auto"/>
              <w:ind w:firstLine="0"/>
              <w:jc w:val="both"/>
              <w:rPr>
                <w:rFonts w:ascii="Times New Roman" w:eastAsia="Times New Roman" w:hAnsi="Times New Roman"/>
                <w:spacing w:val="0"/>
                <w:sz w:val="24"/>
                <w:szCs w:val="24"/>
                <w:shd w:val="clear" w:color="auto" w:fill="FFFFFF"/>
              </w:rPr>
            </w:pPr>
            <w:r w:rsidRPr="00830017">
              <w:rPr>
                <w:rFonts w:ascii="Times New Roman" w:hAnsi="Times New Roman"/>
                <w:sz w:val="24"/>
                <w:szCs w:val="24"/>
              </w:rPr>
              <w:t>Литературное чтение</w:t>
            </w:r>
          </w:p>
        </w:tc>
        <w:tc>
          <w:tcPr>
            <w:tcW w:w="0" w:type="auto"/>
          </w:tcPr>
          <w:p w:rsidR="00091074" w:rsidRPr="00830017" w:rsidRDefault="00091074" w:rsidP="00874C23">
            <w:pPr>
              <w:pStyle w:val="aff"/>
              <w:shd w:val="clear" w:color="auto" w:fill="FFFFFF"/>
              <w:spacing w:before="0" w:beforeAutospacing="0" w:after="0"/>
            </w:pPr>
            <w:r w:rsidRPr="00830017">
              <w:t>Малые жанры устного народного творчества</w:t>
            </w:r>
          </w:p>
          <w:p w:rsidR="00091074" w:rsidRPr="00830017" w:rsidRDefault="00091074" w:rsidP="00874C23">
            <w:pPr>
              <w:pStyle w:val="82"/>
              <w:shd w:val="clear" w:color="auto" w:fill="auto"/>
              <w:tabs>
                <w:tab w:val="left" w:pos="709"/>
                <w:tab w:val="left" w:pos="9355"/>
              </w:tabs>
              <w:spacing w:before="0" w:after="0" w:line="240" w:lineRule="auto"/>
              <w:ind w:firstLine="0"/>
              <w:jc w:val="both"/>
              <w:rPr>
                <w:rFonts w:ascii="Times New Roman" w:eastAsia="Times New Roman" w:hAnsi="Times New Roman"/>
                <w:spacing w:val="0"/>
                <w:sz w:val="24"/>
                <w:szCs w:val="24"/>
                <w:shd w:val="clear" w:color="auto" w:fill="FFFFFF"/>
              </w:rPr>
            </w:pPr>
          </w:p>
        </w:tc>
        <w:tc>
          <w:tcPr>
            <w:tcW w:w="0" w:type="auto"/>
          </w:tcPr>
          <w:p w:rsidR="00091074" w:rsidRPr="00830017" w:rsidRDefault="00091074" w:rsidP="00874C23">
            <w:pPr>
              <w:pStyle w:val="aff"/>
              <w:shd w:val="clear" w:color="auto" w:fill="FFFFFF"/>
              <w:spacing w:before="0" w:beforeAutospacing="0" w:after="0"/>
            </w:pPr>
            <w:r w:rsidRPr="00830017">
              <w:t>Сборник пословиц и поговорок.</w:t>
            </w:r>
          </w:p>
          <w:p w:rsidR="00091074" w:rsidRPr="00830017" w:rsidRDefault="00091074" w:rsidP="00874C23">
            <w:pPr>
              <w:pStyle w:val="aff"/>
              <w:shd w:val="clear" w:color="auto" w:fill="FFFFFF"/>
              <w:spacing w:before="0" w:beforeAutospacing="0" w:after="0"/>
            </w:pPr>
            <w:r w:rsidRPr="00830017">
              <w:t>Сборник побасенок.</w:t>
            </w:r>
          </w:p>
          <w:p w:rsidR="00091074" w:rsidRPr="00830017" w:rsidRDefault="00091074" w:rsidP="00874C23">
            <w:pPr>
              <w:pStyle w:val="aff"/>
              <w:shd w:val="clear" w:color="auto" w:fill="FFFFFF"/>
              <w:spacing w:before="0" w:beforeAutospacing="0" w:after="0"/>
            </w:pPr>
            <w:r w:rsidRPr="00830017">
              <w:t>Сборник загадок.</w:t>
            </w:r>
          </w:p>
          <w:p w:rsidR="00091074" w:rsidRPr="00830017" w:rsidRDefault="00091074" w:rsidP="00874C23">
            <w:pPr>
              <w:pStyle w:val="aff"/>
              <w:shd w:val="clear" w:color="auto" w:fill="FFFFFF"/>
              <w:spacing w:before="0" w:beforeAutospacing="0" w:after="0"/>
            </w:pPr>
            <w:r w:rsidRPr="00830017">
              <w:t>Сборник народных песен.</w:t>
            </w:r>
          </w:p>
          <w:p w:rsidR="00091074" w:rsidRPr="00830017" w:rsidRDefault="00091074" w:rsidP="00874C23">
            <w:pPr>
              <w:pStyle w:val="aff"/>
              <w:shd w:val="clear" w:color="auto" w:fill="FFFFFF"/>
              <w:spacing w:before="0" w:beforeAutospacing="0" w:after="0"/>
            </w:pPr>
            <w:r w:rsidRPr="00830017">
              <w:t>Сочинение собственных произведений малых жанров устного народного творчества.</w:t>
            </w:r>
          </w:p>
          <w:p w:rsidR="00091074" w:rsidRPr="00830017" w:rsidRDefault="00091074" w:rsidP="00874C23">
            <w:pPr>
              <w:pStyle w:val="aff"/>
              <w:shd w:val="clear" w:color="auto" w:fill="FFFFFF"/>
              <w:spacing w:before="0" w:beforeAutospacing="0" w:after="0"/>
            </w:pPr>
            <w:r w:rsidRPr="00830017">
              <w:t>Викторина.</w:t>
            </w:r>
          </w:p>
          <w:p w:rsidR="00091074" w:rsidRPr="00830017" w:rsidRDefault="00091074" w:rsidP="00874C23">
            <w:pPr>
              <w:pStyle w:val="aff"/>
              <w:shd w:val="clear" w:color="auto" w:fill="FFFFFF"/>
              <w:spacing w:before="0" w:beforeAutospacing="0" w:after="0"/>
              <w:rPr>
                <w:shd w:val="clear" w:color="auto" w:fill="FFFFFF"/>
              </w:rPr>
            </w:pPr>
            <w:r w:rsidRPr="00830017">
              <w:t>Создание сборника кроссвордов по загадкам.</w:t>
            </w:r>
          </w:p>
        </w:tc>
      </w:tr>
      <w:tr w:rsidR="00091074" w:rsidRPr="00830017" w:rsidTr="00874C23">
        <w:tc>
          <w:tcPr>
            <w:tcW w:w="0" w:type="auto"/>
            <w:vMerge/>
          </w:tcPr>
          <w:p w:rsidR="00091074" w:rsidRPr="00830017" w:rsidRDefault="00091074" w:rsidP="00874C23">
            <w:pPr>
              <w:pStyle w:val="82"/>
              <w:shd w:val="clear" w:color="auto" w:fill="auto"/>
              <w:tabs>
                <w:tab w:val="left" w:pos="709"/>
                <w:tab w:val="left" w:pos="9355"/>
              </w:tabs>
              <w:spacing w:before="0" w:after="0" w:line="240" w:lineRule="auto"/>
              <w:ind w:firstLine="0"/>
              <w:jc w:val="both"/>
              <w:rPr>
                <w:rFonts w:ascii="Times New Roman" w:eastAsia="Times New Roman" w:hAnsi="Times New Roman"/>
                <w:spacing w:val="0"/>
                <w:sz w:val="24"/>
                <w:szCs w:val="24"/>
                <w:shd w:val="clear" w:color="auto" w:fill="FFFFFF"/>
              </w:rPr>
            </w:pPr>
          </w:p>
        </w:tc>
        <w:tc>
          <w:tcPr>
            <w:tcW w:w="0" w:type="auto"/>
          </w:tcPr>
          <w:p w:rsidR="00091074" w:rsidRPr="00830017" w:rsidRDefault="00091074" w:rsidP="00874C23">
            <w:pPr>
              <w:pStyle w:val="82"/>
              <w:shd w:val="clear" w:color="auto" w:fill="auto"/>
              <w:tabs>
                <w:tab w:val="left" w:pos="709"/>
                <w:tab w:val="left" w:pos="9355"/>
              </w:tabs>
              <w:spacing w:before="0" w:after="0" w:line="240" w:lineRule="auto"/>
              <w:ind w:firstLine="0"/>
              <w:jc w:val="both"/>
              <w:rPr>
                <w:rFonts w:ascii="Times New Roman" w:eastAsia="Times New Roman" w:hAnsi="Times New Roman"/>
                <w:spacing w:val="0"/>
                <w:sz w:val="24"/>
                <w:szCs w:val="24"/>
                <w:shd w:val="clear" w:color="auto" w:fill="FFFFFF"/>
              </w:rPr>
            </w:pPr>
            <w:r w:rsidRPr="00830017">
              <w:rPr>
                <w:rFonts w:ascii="Times New Roman" w:eastAsia="Times New Roman" w:hAnsi="Times New Roman"/>
                <w:spacing w:val="0"/>
                <w:sz w:val="24"/>
                <w:szCs w:val="24"/>
                <w:shd w:val="clear" w:color="auto" w:fill="FFFFFF"/>
              </w:rPr>
              <w:t>Сказки</w:t>
            </w:r>
          </w:p>
        </w:tc>
        <w:tc>
          <w:tcPr>
            <w:tcW w:w="0" w:type="auto"/>
          </w:tcPr>
          <w:p w:rsidR="00091074" w:rsidRPr="00830017" w:rsidRDefault="00091074" w:rsidP="00874C23">
            <w:pPr>
              <w:pStyle w:val="aff"/>
              <w:shd w:val="clear" w:color="auto" w:fill="FFFFFF"/>
              <w:spacing w:before="0" w:beforeAutospacing="0" w:after="0"/>
            </w:pPr>
            <w:r w:rsidRPr="00830017">
              <w:t>Сборник сказок об одном из животных (ежике, зайце, лисе, волке, медведе)</w:t>
            </w:r>
          </w:p>
          <w:p w:rsidR="00091074" w:rsidRPr="00830017" w:rsidRDefault="00091074" w:rsidP="00874C23">
            <w:pPr>
              <w:pStyle w:val="aff"/>
              <w:shd w:val="clear" w:color="auto" w:fill="FFFFFF"/>
              <w:spacing w:before="0" w:beforeAutospacing="0" w:after="0"/>
            </w:pPr>
            <w:r w:rsidRPr="00830017">
              <w:t>Герои сказок в народном творчестве.</w:t>
            </w:r>
          </w:p>
          <w:p w:rsidR="00091074" w:rsidRPr="00830017" w:rsidRDefault="00091074" w:rsidP="00874C23">
            <w:pPr>
              <w:pStyle w:val="aff"/>
              <w:shd w:val="clear" w:color="auto" w:fill="FFFFFF"/>
              <w:spacing w:before="0" w:beforeAutospacing="0" w:after="0"/>
            </w:pPr>
            <w:r w:rsidRPr="00830017">
              <w:t>Герои сказок в рисунке.</w:t>
            </w:r>
          </w:p>
          <w:p w:rsidR="00091074" w:rsidRPr="00830017" w:rsidRDefault="00091074" w:rsidP="00874C23">
            <w:pPr>
              <w:pStyle w:val="aff"/>
              <w:shd w:val="clear" w:color="auto" w:fill="FFFFFF"/>
              <w:spacing w:before="0" w:beforeAutospacing="0" w:after="0"/>
            </w:pPr>
            <w:r w:rsidRPr="00830017">
              <w:t>Создание костюмов для сказочных персонажей.</w:t>
            </w:r>
          </w:p>
          <w:p w:rsidR="00091074" w:rsidRPr="00830017" w:rsidRDefault="00091074" w:rsidP="00874C23">
            <w:pPr>
              <w:pStyle w:val="aff"/>
              <w:shd w:val="clear" w:color="auto" w:fill="FFFFFF"/>
              <w:spacing w:before="0" w:beforeAutospacing="0" w:after="0"/>
            </w:pPr>
            <w:r w:rsidRPr="00830017">
              <w:t>Постановка спектакля по мотивам одной из сказок.</w:t>
            </w:r>
          </w:p>
          <w:p w:rsidR="00091074" w:rsidRPr="00830017" w:rsidRDefault="00091074" w:rsidP="00874C23">
            <w:pPr>
              <w:pStyle w:val="aff"/>
              <w:shd w:val="clear" w:color="auto" w:fill="FFFFFF"/>
              <w:spacing w:before="0" w:beforeAutospacing="0" w:after="0"/>
            </w:pPr>
            <w:r w:rsidRPr="00830017">
              <w:t>Постановка аудиоспектакля по мотивам одной из сказок.</w:t>
            </w:r>
          </w:p>
          <w:p w:rsidR="00091074" w:rsidRPr="00830017" w:rsidRDefault="00091074" w:rsidP="00874C23">
            <w:pPr>
              <w:pStyle w:val="aff"/>
              <w:shd w:val="clear" w:color="auto" w:fill="FFFFFF"/>
              <w:spacing w:before="0" w:beforeAutospacing="0" w:after="0"/>
            </w:pPr>
            <w:r w:rsidRPr="00830017">
              <w:t>Создание диафильма по мотивам одной из сказок на основе детских рисунков.</w:t>
            </w:r>
          </w:p>
          <w:p w:rsidR="00091074" w:rsidRPr="00830017" w:rsidRDefault="00091074" w:rsidP="00874C23">
            <w:pPr>
              <w:pStyle w:val="aff"/>
              <w:shd w:val="clear" w:color="auto" w:fill="FFFFFF"/>
              <w:spacing w:before="0" w:beforeAutospacing="0" w:after="0"/>
            </w:pPr>
            <w:r w:rsidRPr="00830017">
              <w:t>Сочинение собственных сказок.</w:t>
            </w:r>
          </w:p>
          <w:p w:rsidR="00091074" w:rsidRPr="00830017" w:rsidRDefault="00091074" w:rsidP="00874C23">
            <w:pPr>
              <w:pStyle w:val="aff"/>
              <w:shd w:val="clear" w:color="auto" w:fill="FFFFFF"/>
              <w:spacing w:before="0" w:beforeAutospacing="0" w:after="0"/>
            </w:pPr>
            <w:r w:rsidRPr="00830017">
              <w:t>Загадочный образ Бабы-Яги.</w:t>
            </w:r>
          </w:p>
          <w:p w:rsidR="00091074" w:rsidRPr="00830017" w:rsidRDefault="00091074" w:rsidP="00874C23">
            <w:pPr>
              <w:pStyle w:val="aff"/>
              <w:shd w:val="clear" w:color="auto" w:fill="FFFFFF"/>
              <w:spacing w:before="0" w:beforeAutospacing="0" w:after="0"/>
            </w:pPr>
            <w:r w:rsidRPr="00830017">
              <w:t>Чему учат сказки.</w:t>
            </w:r>
          </w:p>
          <w:p w:rsidR="00091074" w:rsidRPr="00830017" w:rsidRDefault="00091074" w:rsidP="00874C23">
            <w:pPr>
              <w:pStyle w:val="aff"/>
              <w:shd w:val="clear" w:color="auto" w:fill="FFFFFF"/>
              <w:spacing w:before="0" w:beforeAutospacing="0" w:after="0"/>
            </w:pPr>
            <w:r w:rsidRPr="00830017">
              <w:t>Викторина по изученным сказкам.</w:t>
            </w:r>
          </w:p>
          <w:p w:rsidR="00091074" w:rsidRPr="00830017" w:rsidRDefault="00091074" w:rsidP="00874C23">
            <w:pPr>
              <w:pStyle w:val="aff"/>
              <w:shd w:val="clear" w:color="auto" w:fill="FFFFFF"/>
              <w:spacing w:before="0" w:beforeAutospacing="0" w:after="0"/>
              <w:rPr>
                <w:shd w:val="clear" w:color="auto" w:fill="FFFFFF"/>
              </w:rPr>
            </w:pPr>
            <w:r w:rsidRPr="00830017">
              <w:t>Царство Мороза Ивановича</w:t>
            </w:r>
          </w:p>
        </w:tc>
      </w:tr>
      <w:tr w:rsidR="00091074" w:rsidRPr="00830017" w:rsidTr="00874C23">
        <w:trPr>
          <w:trHeight w:val="1707"/>
        </w:trPr>
        <w:tc>
          <w:tcPr>
            <w:tcW w:w="0" w:type="auto"/>
            <w:vMerge/>
          </w:tcPr>
          <w:p w:rsidR="00091074" w:rsidRPr="00830017" w:rsidRDefault="00091074" w:rsidP="00874C23">
            <w:pPr>
              <w:pStyle w:val="82"/>
              <w:shd w:val="clear" w:color="auto" w:fill="auto"/>
              <w:tabs>
                <w:tab w:val="left" w:pos="709"/>
                <w:tab w:val="left" w:pos="9355"/>
              </w:tabs>
              <w:spacing w:before="0" w:after="0" w:line="240" w:lineRule="auto"/>
              <w:ind w:firstLine="0"/>
              <w:jc w:val="both"/>
              <w:rPr>
                <w:rFonts w:ascii="Times New Roman" w:eastAsia="Times New Roman" w:hAnsi="Times New Roman"/>
                <w:spacing w:val="0"/>
                <w:sz w:val="24"/>
                <w:szCs w:val="24"/>
                <w:shd w:val="clear" w:color="auto" w:fill="FFFFFF"/>
              </w:rPr>
            </w:pPr>
          </w:p>
        </w:tc>
        <w:tc>
          <w:tcPr>
            <w:tcW w:w="0" w:type="auto"/>
          </w:tcPr>
          <w:p w:rsidR="00091074" w:rsidRPr="00830017" w:rsidRDefault="00091074" w:rsidP="00874C23">
            <w:pPr>
              <w:pStyle w:val="82"/>
              <w:shd w:val="clear" w:color="auto" w:fill="auto"/>
              <w:tabs>
                <w:tab w:val="left" w:pos="709"/>
                <w:tab w:val="left" w:pos="9355"/>
              </w:tabs>
              <w:spacing w:before="0" w:after="0" w:line="240" w:lineRule="auto"/>
              <w:ind w:firstLine="0"/>
              <w:jc w:val="both"/>
              <w:rPr>
                <w:rFonts w:ascii="Times New Roman" w:eastAsia="Times New Roman" w:hAnsi="Times New Roman"/>
                <w:spacing w:val="0"/>
                <w:sz w:val="24"/>
                <w:szCs w:val="24"/>
                <w:shd w:val="clear" w:color="auto" w:fill="FFFFFF"/>
              </w:rPr>
            </w:pPr>
            <w:r w:rsidRPr="00830017">
              <w:rPr>
                <w:rFonts w:ascii="Times New Roman" w:eastAsia="Times New Roman" w:hAnsi="Times New Roman"/>
                <w:spacing w:val="0"/>
                <w:sz w:val="24"/>
                <w:szCs w:val="24"/>
                <w:shd w:val="clear" w:color="auto" w:fill="FFFFFF"/>
              </w:rPr>
              <w:t>Былины</w:t>
            </w:r>
          </w:p>
          <w:p w:rsidR="00091074" w:rsidRPr="00830017" w:rsidRDefault="00091074" w:rsidP="00874C23"/>
          <w:p w:rsidR="00091074" w:rsidRPr="00830017" w:rsidRDefault="00091074" w:rsidP="00874C23"/>
          <w:p w:rsidR="00091074" w:rsidRPr="00830017" w:rsidRDefault="00091074" w:rsidP="00874C23"/>
        </w:tc>
        <w:tc>
          <w:tcPr>
            <w:tcW w:w="0" w:type="auto"/>
          </w:tcPr>
          <w:p w:rsidR="00091074" w:rsidRPr="00830017" w:rsidRDefault="00887026" w:rsidP="00874C23">
            <w:pPr>
              <w:pStyle w:val="aff"/>
              <w:shd w:val="clear" w:color="auto" w:fill="FFFFFF"/>
              <w:spacing w:before="0" w:beforeAutospacing="0" w:after="0"/>
            </w:pPr>
            <w:r w:rsidRPr="00830017">
              <w:t>.</w:t>
            </w:r>
            <w:r w:rsidR="00091074" w:rsidRPr="00830017">
              <w:t>Создание сборника былин.</w:t>
            </w:r>
          </w:p>
          <w:p w:rsidR="00091074" w:rsidRPr="00830017" w:rsidRDefault="00091074" w:rsidP="00874C23">
            <w:pPr>
              <w:pStyle w:val="aff"/>
              <w:shd w:val="clear" w:color="auto" w:fill="FFFFFF"/>
              <w:spacing w:before="0" w:beforeAutospacing="0" w:after="0"/>
            </w:pPr>
            <w:r w:rsidRPr="00830017">
              <w:t>Постановка аудиоспектакля.</w:t>
            </w:r>
          </w:p>
          <w:p w:rsidR="00091074" w:rsidRPr="00830017" w:rsidRDefault="00091074" w:rsidP="00874C23">
            <w:pPr>
              <w:pStyle w:val="aff"/>
              <w:shd w:val="clear" w:color="auto" w:fill="FFFFFF"/>
              <w:spacing w:before="0" w:beforeAutospacing="0" w:after="0"/>
            </w:pPr>
            <w:r w:rsidRPr="00830017">
              <w:t>Научно-практическая конференция: "Герои русских былин: вымышленный образ или реальные люди?"</w:t>
            </w:r>
          </w:p>
          <w:p w:rsidR="00091074" w:rsidRPr="00830017" w:rsidRDefault="00091074" w:rsidP="00874C23">
            <w:pPr>
              <w:pStyle w:val="aff"/>
              <w:shd w:val="clear" w:color="auto" w:fill="FFFFFF"/>
              <w:spacing w:before="0" w:beforeAutospacing="0" w:after="0"/>
              <w:rPr>
                <w:shd w:val="clear" w:color="auto" w:fill="FFFFFF"/>
              </w:rPr>
            </w:pPr>
            <w:r w:rsidRPr="00830017">
              <w:t>Исторические события в былинах.</w:t>
            </w:r>
          </w:p>
        </w:tc>
      </w:tr>
      <w:tr w:rsidR="00091074" w:rsidRPr="00830017" w:rsidTr="00874C23">
        <w:tc>
          <w:tcPr>
            <w:tcW w:w="0" w:type="auto"/>
            <w:vMerge/>
          </w:tcPr>
          <w:p w:rsidR="00091074" w:rsidRPr="00830017" w:rsidRDefault="00091074" w:rsidP="00874C23">
            <w:pPr>
              <w:pStyle w:val="82"/>
              <w:shd w:val="clear" w:color="auto" w:fill="auto"/>
              <w:tabs>
                <w:tab w:val="left" w:pos="709"/>
                <w:tab w:val="left" w:pos="9355"/>
              </w:tabs>
              <w:spacing w:before="0" w:after="0" w:line="240" w:lineRule="auto"/>
              <w:ind w:firstLine="0"/>
              <w:jc w:val="both"/>
              <w:rPr>
                <w:rFonts w:ascii="Times New Roman" w:eastAsia="Times New Roman" w:hAnsi="Times New Roman"/>
                <w:spacing w:val="0"/>
                <w:sz w:val="24"/>
                <w:szCs w:val="24"/>
                <w:shd w:val="clear" w:color="auto" w:fill="FFFFFF"/>
              </w:rPr>
            </w:pPr>
          </w:p>
        </w:tc>
        <w:tc>
          <w:tcPr>
            <w:tcW w:w="0" w:type="auto"/>
          </w:tcPr>
          <w:p w:rsidR="00091074" w:rsidRPr="00830017" w:rsidRDefault="00091074" w:rsidP="00874C23">
            <w:pPr>
              <w:pStyle w:val="82"/>
              <w:shd w:val="clear" w:color="auto" w:fill="auto"/>
              <w:tabs>
                <w:tab w:val="left" w:pos="709"/>
                <w:tab w:val="left" w:pos="9355"/>
              </w:tabs>
              <w:spacing w:before="0" w:after="0" w:line="240" w:lineRule="auto"/>
              <w:ind w:firstLine="0"/>
              <w:jc w:val="both"/>
              <w:rPr>
                <w:rFonts w:ascii="Times New Roman" w:eastAsia="Times New Roman" w:hAnsi="Times New Roman"/>
                <w:spacing w:val="0"/>
                <w:sz w:val="24"/>
                <w:szCs w:val="24"/>
                <w:shd w:val="clear" w:color="auto" w:fill="FFFFFF"/>
              </w:rPr>
            </w:pPr>
            <w:r w:rsidRPr="00830017">
              <w:rPr>
                <w:rFonts w:ascii="Times New Roman" w:hAnsi="Times New Roman"/>
                <w:sz w:val="24"/>
                <w:szCs w:val="24"/>
              </w:rPr>
              <w:t>Любимые писатели, герои, произведения</w:t>
            </w:r>
          </w:p>
        </w:tc>
        <w:tc>
          <w:tcPr>
            <w:tcW w:w="0" w:type="auto"/>
          </w:tcPr>
          <w:p w:rsidR="00091074" w:rsidRPr="00830017" w:rsidRDefault="00091074" w:rsidP="00874C23">
            <w:pPr>
              <w:pStyle w:val="aff"/>
              <w:shd w:val="clear" w:color="auto" w:fill="FFFFFF"/>
              <w:spacing w:before="0" w:beforeAutospacing="0" w:after="0"/>
            </w:pPr>
            <w:r w:rsidRPr="00830017">
              <w:t>Создание сборника любимых произведений.</w:t>
            </w:r>
          </w:p>
          <w:p w:rsidR="00091074" w:rsidRPr="00830017" w:rsidRDefault="00091074" w:rsidP="00874C23">
            <w:pPr>
              <w:pStyle w:val="aff"/>
              <w:shd w:val="clear" w:color="auto" w:fill="FFFFFF"/>
              <w:spacing w:before="0" w:beforeAutospacing="0" w:after="0"/>
            </w:pPr>
            <w:r w:rsidRPr="00830017">
              <w:t>Викторина по произведениям любимых писателей.</w:t>
            </w:r>
          </w:p>
          <w:p w:rsidR="00091074" w:rsidRPr="00830017" w:rsidRDefault="00091074" w:rsidP="00874C23">
            <w:pPr>
              <w:pStyle w:val="aff"/>
              <w:shd w:val="clear" w:color="auto" w:fill="FFFFFF"/>
              <w:spacing w:before="0" w:beforeAutospacing="0" w:after="0"/>
            </w:pPr>
            <w:r w:rsidRPr="00830017">
              <w:t>Постановка спектаклей (аудиоспектаклей) по произведениям любимых писателей.</w:t>
            </w:r>
          </w:p>
          <w:p w:rsidR="00091074" w:rsidRPr="00830017" w:rsidRDefault="00091074" w:rsidP="00874C23">
            <w:pPr>
              <w:pStyle w:val="aff"/>
              <w:shd w:val="clear" w:color="auto" w:fill="FFFFFF"/>
              <w:spacing w:before="0" w:beforeAutospacing="0" w:after="0"/>
            </w:pPr>
            <w:r w:rsidRPr="00830017">
              <w:t>Создание диафильмов по произведениям любимых писателей на основе детских рисунков.</w:t>
            </w:r>
          </w:p>
          <w:p w:rsidR="00091074" w:rsidRPr="00830017" w:rsidRDefault="00091074" w:rsidP="00874C23">
            <w:pPr>
              <w:pStyle w:val="aff"/>
              <w:shd w:val="clear" w:color="auto" w:fill="FFFFFF"/>
              <w:spacing w:before="0" w:beforeAutospacing="0" w:after="0"/>
              <w:rPr>
                <w:shd w:val="clear" w:color="auto" w:fill="FFFFFF"/>
              </w:rPr>
            </w:pPr>
            <w:r w:rsidRPr="00830017">
              <w:t>Создание сборника кроссвордов по произведениям любимых писателей.</w:t>
            </w:r>
          </w:p>
        </w:tc>
      </w:tr>
      <w:tr w:rsidR="00091074" w:rsidRPr="00830017" w:rsidTr="00874C23">
        <w:tc>
          <w:tcPr>
            <w:tcW w:w="0" w:type="auto"/>
            <w:vMerge/>
          </w:tcPr>
          <w:p w:rsidR="00091074" w:rsidRPr="00830017" w:rsidRDefault="00091074" w:rsidP="00874C23">
            <w:pPr>
              <w:pStyle w:val="82"/>
              <w:shd w:val="clear" w:color="auto" w:fill="auto"/>
              <w:tabs>
                <w:tab w:val="left" w:pos="709"/>
                <w:tab w:val="left" w:pos="9355"/>
              </w:tabs>
              <w:spacing w:before="0" w:after="0" w:line="240" w:lineRule="auto"/>
              <w:ind w:firstLine="0"/>
              <w:jc w:val="both"/>
              <w:rPr>
                <w:rFonts w:ascii="Times New Roman" w:eastAsia="Times New Roman" w:hAnsi="Times New Roman"/>
                <w:spacing w:val="0"/>
                <w:sz w:val="24"/>
                <w:szCs w:val="24"/>
                <w:shd w:val="clear" w:color="auto" w:fill="FFFFFF"/>
              </w:rPr>
            </w:pPr>
          </w:p>
        </w:tc>
        <w:tc>
          <w:tcPr>
            <w:tcW w:w="0" w:type="auto"/>
          </w:tcPr>
          <w:p w:rsidR="00091074" w:rsidRPr="00830017" w:rsidRDefault="00091074" w:rsidP="00874C23">
            <w:pPr>
              <w:pStyle w:val="82"/>
              <w:shd w:val="clear" w:color="auto" w:fill="auto"/>
              <w:tabs>
                <w:tab w:val="left" w:pos="709"/>
                <w:tab w:val="left" w:pos="9355"/>
              </w:tabs>
              <w:spacing w:before="0" w:after="0" w:line="240" w:lineRule="auto"/>
              <w:ind w:firstLine="0"/>
              <w:jc w:val="both"/>
              <w:rPr>
                <w:rFonts w:ascii="Times New Roman" w:hAnsi="Times New Roman"/>
                <w:sz w:val="24"/>
                <w:szCs w:val="24"/>
              </w:rPr>
            </w:pPr>
            <w:r w:rsidRPr="00830017">
              <w:rPr>
                <w:rFonts w:ascii="Times New Roman" w:hAnsi="Times New Roman"/>
                <w:sz w:val="24"/>
                <w:szCs w:val="24"/>
              </w:rPr>
              <w:t>Моя Родина</w:t>
            </w:r>
          </w:p>
        </w:tc>
        <w:tc>
          <w:tcPr>
            <w:tcW w:w="0" w:type="auto"/>
          </w:tcPr>
          <w:p w:rsidR="00091074" w:rsidRPr="00830017" w:rsidRDefault="00091074" w:rsidP="00874C23">
            <w:pPr>
              <w:pStyle w:val="aff"/>
              <w:shd w:val="clear" w:color="auto" w:fill="FFFFFF"/>
              <w:spacing w:before="0" w:beforeAutospacing="0" w:after="0"/>
            </w:pPr>
            <w:r w:rsidRPr="00830017">
              <w:t>Подготовка сборника произведений о Родине.</w:t>
            </w:r>
          </w:p>
          <w:p w:rsidR="00091074" w:rsidRPr="00830017" w:rsidRDefault="00091074" w:rsidP="00874C23">
            <w:pPr>
              <w:pStyle w:val="aff"/>
              <w:shd w:val="clear" w:color="auto" w:fill="FFFFFF"/>
              <w:spacing w:before="0" w:beforeAutospacing="0" w:after="0"/>
            </w:pPr>
            <w:r w:rsidRPr="00830017">
              <w:t>Создание сборника стихотворений о родном крае.</w:t>
            </w:r>
          </w:p>
          <w:p w:rsidR="00091074" w:rsidRPr="00830017" w:rsidRDefault="00091074" w:rsidP="00874C23">
            <w:pPr>
              <w:pStyle w:val="aff"/>
              <w:shd w:val="clear" w:color="auto" w:fill="FFFFFF"/>
              <w:spacing w:before="0" w:beforeAutospacing="0" w:after="0"/>
            </w:pPr>
            <w:r w:rsidRPr="00830017">
              <w:t>Читательская конференция. Темы выступлений:</w:t>
            </w:r>
          </w:p>
          <w:p w:rsidR="00091074" w:rsidRPr="00830017" w:rsidRDefault="00091074" w:rsidP="00874C23">
            <w:pPr>
              <w:pStyle w:val="aff"/>
              <w:shd w:val="clear" w:color="auto" w:fill="FFFFFF"/>
              <w:spacing w:before="0" w:beforeAutospacing="0" w:after="0"/>
            </w:pPr>
            <w:r w:rsidRPr="00830017">
              <w:t>- Образ Родины в картинах художников</w:t>
            </w:r>
          </w:p>
          <w:p w:rsidR="00091074" w:rsidRPr="00830017" w:rsidRDefault="00091074" w:rsidP="00874C23">
            <w:pPr>
              <w:pStyle w:val="aff"/>
              <w:shd w:val="clear" w:color="auto" w:fill="FFFFFF"/>
              <w:spacing w:before="0" w:beforeAutospacing="0" w:after="0"/>
            </w:pPr>
            <w:r w:rsidRPr="00830017">
              <w:t>- Образ Родины в произведениях прозаиков и поэтов</w:t>
            </w:r>
          </w:p>
          <w:p w:rsidR="00091074" w:rsidRPr="00830017" w:rsidRDefault="00091074" w:rsidP="00874C23">
            <w:pPr>
              <w:pStyle w:val="aff"/>
              <w:shd w:val="clear" w:color="auto" w:fill="FFFFFF"/>
              <w:spacing w:before="0" w:beforeAutospacing="0" w:after="0"/>
            </w:pPr>
            <w:r w:rsidRPr="00830017">
              <w:t>- Образ Родины в произведениях композиторов</w:t>
            </w:r>
          </w:p>
          <w:p w:rsidR="00091074" w:rsidRPr="00830017" w:rsidRDefault="00091074" w:rsidP="00874C23">
            <w:pPr>
              <w:pStyle w:val="aff"/>
              <w:shd w:val="clear" w:color="auto" w:fill="FFFFFF"/>
              <w:spacing w:before="0" w:beforeAutospacing="0" w:after="0"/>
            </w:pPr>
            <w:r w:rsidRPr="00830017">
              <w:t>Создание аудиосборника стихов и рассказов о родном крае.</w:t>
            </w:r>
          </w:p>
          <w:p w:rsidR="00091074" w:rsidRPr="00830017" w:rsidRDefault="00091074" w:rsidP="00874C23">
            <w:pPr>
              <w:pStyle w:val="aff"/>
              <w:shd w:val="clear" w:color="auto" w:fill="FFFFFF"/>
              <w:spacing w:before="0" w:beforeAutospacing="0" w:after="0"/>
            </w:pPr>
            <w:r w:rsidRPr="00830017">
              <w:lastRenderedPageBreak/>
              <w:t>Сочинение собственных стихов и рассказов о Родине.</w:t>
            </w:r>
          </w:p>
        </w:tc>
      </w:tr>
      <w:tr w:rsidR="00091074" w:rsidRPr="00830017" w:rsidTr="00874C23">
        <w:tc>
          <w:tcPr>
            <w:tcW w:w="0" w:type="auto"/>
          </w:tcPr>
          <w:p w:rsidR="00091074" w:rsidRPr="00830017" w:rsidRDefault="00887026" w:rsidP="00874C23">
            <w:pPr>
              <w:pStyle w:val="82"/>
              <w:shd w:val="clear" w:color="auto" w:fill="auto"/>
              <w:tabs>
                <w:tab w:val="left" w:pos="709"/>
                <w:tab w:val="left" w:pos="9355"/>
              </w:tabs>
              <w:spacing w:before="0" w:after="0" w:line="240" w:lineRule="auto"/>
              <w:ind w:firstLine="0"/>
              <w:jc w:val="both"/>
              <w:rPr>
                <w:rFonts w:ascii="Times New Roman" w:eastAsia="Times New Roman" w:hAnsi="Times New Roman"/>
                <w:spacing w:val="0"/>
                <w:sz w:val="24"/>
                <w:szCs w:val="24"/>
                <w:shd w:val="clear" w:color="auto" w:fill="FFFFFF"/>
              </w:rPr>
            </w:pPr>
            <w:r w:rsidRPr="00830017">
              <w:rPr>
                <w:rFonts w:ascii="Times New Roman" w:eastAsia="Times New Roman" w:hAnsi="Times New Roman"/>
                <w:spacing w:val="0"/>
                <w:sz w:val="24"/>
                <w:szCs w:val="24"/>
                <w:shd w:val="clear" w:color="auto" w:fill="FFFFFF"/>
              </w:rPr>
              <w:lastRenderedPageBreak/>
              <w:t>Окружающий мир</w:t>
            </w:r>
          </w:p>
        </w:tc>
        <w:tc>
          <w:tcPr>
            <w:tcW w:w="0" w:type="auto"/>
          </w:tcPr>
          <w:p w:rsidR="00091074" w:rsidRPr="00830017" w:rsidRDefault="00091074" w:rsidP="00874C23">
            <w:pPr>
              <w:pStyle w:val="82"/>
              <w:shd w:val="clear" w:color="auto" w:fill="auto"/>
              <w:tabs>
                <w:tab w:val="left" w:pos="709"/>
                <w:tab w:val="left" w:pos="9355"/>
              </w:tabs>
              <w:spacing w:before="0" w:after="0" w:line="240" w:lineRule="auto"/>
              <w:ind w:firstLine="0"/>
              <w:rPr>
                <w:rFonts w:ascii="Times New Roman" w:hAnsi="Times New Roman"/>
                <w:sz w:val="24"/>
                <w:szCs w:val="24"/>
              </w:rPr>
            </w:pPr>
            <w:r w:rsidRPr="00830017">
              <w:rPr>
                <w:rFonts w:ascii="Times New Roman" w:hAnsi="Times New Roman"/>
                <w:sz w:val="24"/>
                <w:szCs w:val="24"/>
              </w:rPr>
              <w:t>Сезонные явления природы </w:t>
            </w:r>
          </w:p>
        </w:tc>
        <w:tc>
          <w:tcPr>
            <w:tcW w:w="0" w:type="auto"/>
          </w:tcPr>
          <w:p w:rsidR="00091074" w:rsidRPr="00830017" w:rsidRDefault="00091074" w:rsidP="00874C23">
            <w:pPr>
              <w:shd w:val="clear" w:color="auto" w:fill="FFFFFF"/>
              <w:ind w:left="-42"/>
            </w:pPr>
            <w:r w:rsidRPr="00830017">
              <w:t>Солнце, Луна и звездное небо в различные сезоны года </w:t>
            </w:r>
          </w:p>
          <w:p w:rsidR="00091074" w:rsidRPr="00830017" w:rsidRDefault="00091074" w:rsidP="00874C23">
            <w:pPr>
              <w:shd w:val="clear" w:color="auto" w:fill="FFFFFF"/>
              <w:ind w:left="-42"/>
            </w:pPr>
            <w:r w:rsidRPr="00830017">
              <w:t>Погода своего региона </w:t>
            </w:r>
          </w:p>
          <w:p w:rsidR="00091074" w:rsidRPr="00830017" w:rsidRDefault="00091074" w:rsidP="00874C23">
            <w:pPr>
              <w:shd w:val="clear" w:color="auto" w:fill="FFFFFF"/>
              <w:ind w:left="-42"/>
            </w:pPr>
            <w:r w:rsidRPr="00830017">
              <w:t>Минералы и горные породы своей местности </w:t>
            </w:r>
          </w:p>
          <w:p w:rsidR="00091074" w:rsidRPr="00830017" w:rsidRDefault="00091074" w:rsidP="00874C23">
            <w:pPr>
              <w:shd w:val="clear" w:color="auto" w:fill="FFFFFF"/>
              <w:ind w:left="-42"/>
            </w:pPr>
            <w:r w:rsidRPr="00830017">
              <w:t>Почвы своей местности </w:t>
            </w:r>
          </w:p>
          <w:p w:rsidR="00091074" w:rsidRPr="00830017" w:rsidRDefault="00091074" w:rsidP="00874C23">
            <w:pPr>
              <w:shd w:val="clear" w:color="auto" w:fill="FFFFFF"/>
              <w:ind w:left="-42"/>
            </w:pPr>
            <w:r w:rsidRPr="00830017">
              <w:t>Дикорастущие растения своего региона </w:t>
            </w:r>
          </w:p>
          <w:p w:rsidR="00091074" w:rsidRPr="00830017" w:rsidRDefault="00091074" w:rsidP="00874C23">
            <w:pPr>
              <w:shd w:val="clear" w:color="auto" w:fill="FFFFFF"/>
              <w:ind w:left="-42"/>
            </w:pPr>
            <w:r w:rsidRPr="00830017">
              <w:t>Культурные растения своего региона </w:t>
            </w:r>
          </w:p>
          <w:p w:rsidR="00091074" w:rsidRPr="00830017" w:rsidRDefault="00091074" w:rsidP="00874C23">
            <w:pPr>
              <w:shd w:val="clear" w:color="auto" w:fill="FFFFFF"/>
              <w:ind w:left="-42"/>
            </w:pPr>
            <w:r w:rsidRPr="00830017">
              <w:t>Грибы своей местности </w:t>
            </w:r>
          </w:p>
          <w:p w:rsidR="00091074" w:rsidRPr="00830017" w:rsidRDefault="00091074" w:rsidP="00874C23">
            <w:pPr>
              <w:shd w:val="clear" w:color="auto" w:fill="FFFFFF"/>
              <w:ind w:left="-42"/>
            </w:pPr>
            <w:r w:rsidRPr="00830017">
              <w:t>Местные виды насекомых</w:t>
            </w:r>
          </w:p>
          <w:p w:rsidR="00091074" w:rsidRPr="00830017" w:rsidRDefault="00091074" w:rsidP="00874C23">
            <w:pPr>
              <w:shd w:val="clear" w:color="auto" w:fill="FFFFFF"/>
              <w:ind w:left="-42"/>
            </w:pPr>
            <w:r w:rsidRPr="00830017">
              <w:t>Разнообразие и поведение рыб (на примере обитателей аквариума) </w:t>
            </w:r>
          </w:p>
          <w:p w:rsidR="00091074" w:rsidRPr="00830017" w:rsidRDefault="00091074" w:rsidP="00874C23">
            <w:pPr>
              <w:shd w:val="clear" w:color="auto" w:fill="FFFFFF"/>
              <w:ind w:left="-42"/>
            </w:pPr>
            <w:r w:rsidRPr="00830017">
              <w:t>Местные виды птиц</w:t>
            </w:r>
          </w:p>
          <w:p w:rsidR="00091074" w:rsidRPr="00830017" w:rsidRDefault="00091074" w:rsidP="00874C23">
            <w:pPr>
              <w:shd w:val="clear" w:color="auto" w:fill="FFFFFF"/>
              <w:ind w:left="-42"/>
            </w:pPr>
            <w:r w:rsidRPr="00830017">
              <w:t>Образ жизни и поведение птиц (на примере определенного вида) </w:t>
            </w:r>
          </w:p>
          <w:p w:rsidR="00091074" w:rsidRPr="00830017" w:rsidRDefault="00091074" w:rsidP="00874C23">
            <w:pPr>
              <w:shd w:val="clear" w:color="auto" w:fill="FFFFFF"/>
              <w:ind w:left="-42"/>
            </w:pPr>
            <w:r w:rsidRPr="00830017">
              <w:t>Домашние животные вокруг нас </w:t>
            </w:r>
          </w:p>
          <w:p w:rsidR="00091074" w:rsidRPr="00830017" w:rsidRDefault="00091074" w:rsidP="00874C23">
            <w:pPr>
              <w:shd w:val="clear" w:color="auto" w:fill="FFFFFF"/>
              <w:ind w:left="-42"/>
            </w:pPr>
            <w:r w:rsidRPr="00830017">
              <w:t>Поведение домашних животных (на конкретном примере)</w:t>
            </w:r>
          </w:p>
          <w:p w:rsidR="00091074" w:rsidRPr="00830017" w:rsidRDefault="00091074" w:rsidP="00874C23">
            <w:pPr>
              <w:shd w:val="clear" w:color="auto" w:fill="FFFFFF"/>
              <w:ind w:left="-42"/>
            </w:pPr>
            <w:r w:rsidRPr="00830017">
              <w:t>Экологические связи в природе</w:t>
            </w:r>
          </w:p>
          <w:p w:rsidR="00091074" w:rsidRPr="00830017" w:rsidRDefault="00091074" w:rsidP="00874C23">
            <w:pPr>
              <w:shd w:val="clear" w:color="auto" w:fill="FFFFFF"/>
              <w:ind w:left="-42"/>
            </w:pPr>
            <w:r w:rsidRPr="00830017">
              <w:t>Местная экосистема (луг или др.)</w:t>
            </w:r>
          </w:p>
          <w:p w:rsidR="00091074" w:rsidRPr="00830017" w:rsidRDefault="00091074" w:rsidP="00874C23">
            <w:pPr>
              <w:shd w:val="clear" w:color="auto" w:fill="FFFFFF"/>
              <w:ind w:left="-42"/>
            </w:pPr>
            <w:r w:rsidRPr="00830017">
              <w:t>Влияние факторов среды на рост и развитие растений </w:t>
            </w:r>
          </w:p>
        </w:tc>
      </w:tr>
      <w:tr w:rsidR="00887026" w:rsidRPr="00830017" w:rsidTr="00874C23">
        <w:tc>
          <w:tcPr>
            <w:tcW w:w="0" w:type="auto"/>
          </w:tcPr>
          <w:p w:rsidR="00887026" w:rsidRPr="00830017" w:rsidRDefault="00887026" w:rsidP="00874C23">
            <w:pPr>
              <w:pStyle w:val="82"/>
              <w:shd w:val="clear" w:color="auto" w:fill="auto"/>
              <w:tabs>
                <w:tab w:val="left" w:pos="709"/>
                <w:tab w:val="left" w:pos="9355"/>
              </w:tabs>
              <w:spacing w:before="0" w:after="0" w:line="240" w:lineRule="auto"/>
              <w:ind w:firstLine="0"/>
              <w:jc w:val="both"/>
              <w:rPr>
                <w:rFonts w:ascii="Times New Roman" w:eastAsia="Times New Roman" w:hAnsi="Times New Roman"/>
                <w:spacing w:val="0"/>
                <w:sz w:val="24"/>
                <w:szCs w:val="24"/>
                <w:shd w:val="clear" w:color="auto" w:fill="FFFFFF"/>
              </w:rPr>
            </w:pPr>
          </w:p>
        </w:tc>
        <w:tc>
          <w:tcPr>
            <w:tcW w:w="0" w:type="auto"/>
          </w:tcPr>
          <w:p w:rsidR="00887026" w:rsidRPr="00830017" w:rsidRDefault="00830017" w:rsidP="00874C23">
            <w:pPr>
              <w:pStyle w:val="82"/>
              <w:shd w:val="clear" w:color="auto" w:fill="auto"/>
              <w:tabs>
                <w:tab w:val="left" w:pos="709"/>
                <w:tab w:val="left" w:pos="9355"/>
              </w:tabs>
              <w:spacing w:before="0" w:after="0" w:line="240" w:lineRule="auto"/>
              <w:ind w:firstLine="0"/>
              <w:rPr>
                <w:rFonts w:ascii="Times New Roman" w:hAnsi="Times New Roman"/>
                <w:sz w:val="24"/>
                <w:szCs w:val="24"/>
              </w:rPr>
            </w:pPr>
            <w:r>
              <w:rPr>
                <w:rFonts w:ascii="Times New Roman" w:hAnsi="Times New Roman"/>
                <w:iCs/>
                <w:sz w:val="24"/>
                <w:szCs w:val="24"/>
                <w:shd w:val="clear" w:color="auto" w:fill="FFFFFF"/>
              </w:rPr>
              <w:t>О</w:t>
            </w:r>
            <w:r w:rsidR="00887026" w:rsidRPr="00830017">
              <w:rPr>
                <w:rFonts w:ascii="Times New Roman" w:hAnsi="Times New Roman"/>
                <w:iCs/>
                <w:sz w:val="24"/>
                <w:szCs w:val="24"/>
                <w:shd w:val="clear" w:color="auto" w:fill="FFFFFF"/>
              </w:rPr>
              <w:t>рганизм человека</w:t>
            </w:r>
          </w:p>
        </w:tc>
        <w:tc>
          <w:tcPr>
            <w:tcW w:w="0" w:type="auto"/>
          </w:tcPr>
          <w:p w:rsidR="00887026" w:rsidRPr="00830017" w:rsidRDefault="00887026" w:rsidP="00874C23">
            <w:pPr>
              <w:shd w:val="clear" w:color="auto" w:fill="FFFFFF"/>
              <w:jc w:val="both"/>
            </w:pPr>
            <w:r w:rsidRPr="00830017">
              <w:t>Изменение частоты пульса в течение суток </w:t>
            </w:r>
          </w:p>
          <w:p w:rsidR="00887026" w:rsidRPr="00830017" w:rsidRDefault="00887026" w:rsidP="00874C23">
            <w:pPr>
              <w:shd w:val="clear" w:color="auto" w:fill="FFFFFF"/>
              <w:jc w:val="both"/>
            </w:pPr>
            <w:r w:rsidRPr="00830017">
              <w:t>Изменение температуры тела в течение дня </w:t>
            </w:r>
          </w:p>
          <w:p w:rsidR="00887026" w:rsidRPr="00830017" w:rsidRDefault="00887026" w:rsidP="00874C23">
            <w:pPr>
              <w:shd w:val="clear" w:color="auto" w:fill="FFFFFF"/>
              <w:jc w:val="both"/>
            </w:pPr>
            <w:r w:rsidRPr="00830017">
              <w:t>Режим дня младшего школьника</w:t>
            </w:r>
          </w:p>
          <w:p w:rsidR="00887026" w:rsidRPr="00830017" w:rsidRDefault="00887026" w:rsidP="00874C23">
            <w:pPr>
              <w:shd w:val="clear" w:color="auto" w:fill="FFFFFF"/>
              <w:jc w:val="both"/>
            </w:pPr>
            <w:r w:rsidRPr="00830017">
              <w:t>Рациональное питание младшего школьника </w:t>
            </w:r>
          </w:p>
          <w:p w:rsidR="00887026" w:rsidRPr="00830017" w:rsidRDefault="00887026" w:rsidP="00874C23">
            <w:pPr>
              <w:shd w:val="clear" w:color="auto" w:fill="FFFFFF"/>
              <w:jc w:val="both"/>
            </w:pPr>
            <w:r w:rsidRPr="00830017">
              <w:t>Источники шума вокруг нас </w:t>
            </w:r>
          </w:p>
        </w:tc>
      </w:tr>
      <w:tr w:rsidR="00887026" w:rsidRPr="00830017" w:rsidTr="00874C23">
        <w:tc>
          <w:tcPr>
            <w:tcW w:w="0" w:type="auto"/>
          </w:tcPr>
          <w:p w:rsidR="00887026" w:rsidRPr="00830017" w:rsidRDefault="00887026" w:rsidP="00874C23">
            <w:pPr>
              <w:pStyle w:val="82"/>
              <w:shd w:val="clear" w:color="auto" w:fill="auto"/>
              <w:tabs>
                <w:tab w:val="left" w:pos="709"/>
                <w:tab w:val="left" w:pos="9355"/>
              </w:tabs>
              <w:spacing w:before="0" w:after="0" w:line="240" w:lineRule="auto"/>
              <w:ind w:firstLine="0"/>
              <w:jc w:val="both"/>
              <w:rPr>
                <w:rFonts w:ascii="Times New Roman" w:eastAsia="Times New Roman" w:hAnsi="Times New Roman"/>
                <w:spacing w:val="0"/>
                <w:sz w:val="24"/>
                <w:szCs w:val="24"/>
                <w:shd w:val="clear" w:color="auto" w:fill="FFFFFF"/>
              </w:rPr>
            </w:pPr>
          </w:p>
        </w:tc>
        <w:tc>
          <w:tcPr>
            <w:tcW w:w="0" w:type="auto"/>
          </w:tcPr>
          <w:p w:rsidR="00887026" w:rsidRPr="00830017" w:rsidRDefault="00830017" w:rsidP="00874C23">
            <w:pPr>
              <w:pStyle w:val="82"/>
              <w:shd w:val="clear" w:color="auto" w:fill="auto"/>
              <w:tabs>
                <w:tab w:val="left" w:pos="709"/>
                <w:tab w:val="left" w:pos="9355"/>
              </w:tabs>
              <w:spacing w:before="0" w:after="0" w:line="240" w:lineRule="auto"/>
              <w:ind w:firstLine="0"/>
              <w:rPr>
                <w:rFonts w:ascii="Times New Roman" w:hAnsi="Times New Roman"/>
                <w:sz w:val="24"/>
                <w:szCs w:val="24"/>
              </w:rPr>
            </w:pPr>
            <w:r>
              <w:rPr>
                <w:rFonts w:ascii="Times New Roman" w:hAnsi="Times New Roman"/>
                <w:iCs/>
                <w:sz w:val="24"/>
                <w:szCs w:val="24"/>
                <w:shd w:val="clear" w:color="auto" w:fill="FFFFFF"/>
              </w:rPr>
              <w:t>С</w:t>
            </w:r>
            <w:r w:rsidR="00887026" w:rsidRPr="00830017">
              <w:rPr>
                <w:rFonts w:ascii="Times New Roman" w:hAnsi="Times New Roman"/>
                <w:iCs/>
                <w:sz w:val="24"/>
                <w:szCs w:val="24"/>
                <w:shd w:val="clear" w:color="auto" w:fill="FFFFFF"/>
              </w:rPr>
              <w:t>емейная культура</w:t>
            </w:r>
          </w:p>
        </w:tc>
        <w:tc>
          <w:tcPr>
            <w:tcW w:w="0" w:type="auto"/>
          </w:tcPr>
          <w:p w:rsidR="00887026" w:rsidRPr="00830017" w:rsidRDefault="00887026" w:rsidP="00874C23">
            <w:pPr>
              <w:shd w:val="clear" w:color="auto" w:fill="FFFFFF"/>
              <w:jc w:val="both"/>
            </w:pPr>
            <w:r w:rsidRPr="00830017">
              <w:t>Моя родословная </w:t>
            </w:r>
          </w:p>
          <w:p w:rsidR="00887026" w:rsidRPr="00830017" w:rsidRDefault="00887026" w:rsidP="00874C23">
            <w:pPr>
              <w:shd w:val="clear" w:color="auto" w:fill="FFFFFF"/>
              <w:jc w:val="both"/>
            </w:pPr>
            <w:r w:rsidRPr="00830017">
              <w:t>Наш семейный альбом </w:t>
            </w:r>
          </w:p>
          <w:p w:rsidR="00887026" w:rsidRPr="00830017" w:rsidRDefault="00887026" w:rsidP="00874C23">
            <w:pPr>
              <w:shd w:val="clear" w:color="auto" w:fill="FFFFFF"/>
              <w:jc w:val="both"/>
            </w:pPr>
            <w:r w:rsidRPr="00830017">
              <w:t>Рецепты домашней кухни </w:t>
            </w:r>
          </w:p>
        </w:tc>
      </w:tr>
      <w:tr w:rsidR="00887026" w:rsidRPr="00830017" w:rsidTr="00874C23">
        <w:tc>
          <w:tcPr>
            <w:tcW w:w="0" w:type="auto"/>
          </w:tcPr>
          <w:p w:rsidR="00887026" w:rsidRPr="00830017" w:rsidRDefault="00887026" w:rsidP="00874C23">
            <w:pPr>
              <w:pStyle w:val="82"/>
              <w:shd w:val="clear" w:color="auto" w:fill="auto"/>
              <w:tabs>
                <w:tab w:val="left" w:pos="709"/>
                <w:tab w:val="left" w:pos="9355"/>
              </w:tabs>
              <w:spacing w:before="0" w:after="0" w:line="240" w:lineRule="auto"/>
              <w:ind w:firstLine="0"/>
              <w:jc w:val="both"/>
              <w:rPr>
                <w:rFonts w:ascii="Times New Roman" w:eastAsia="Times New Roman" w:hAnsi="Times New Roman"/>
                <w:spacing w:val="0"/>
                <w:sz w:val="24"/>
                <w:szCs w:val="24"/>
                <w:shd w:val="clear" w:color="auto" w:fill="FFFFFF"/>
              </w:rPr>
            </w:pPr>
          </w:p>
        </w:tc>
        <w:tc>
          <w:tcPr>
            <w:tcW w:w="0" w:type="auto"/>
          </w:tcPr>
          <w:p w:rsidR="00887026" w:rsidRPr="00830017" w:rsidRDefault="00830017" w:rsidP="00874C23">
            <w:pPr>
              <w:pStyle w:val="82"/>
              <w:shd w:val="clear" w:color="auto" w:fill="auto"/>
              <w:tabs>
                <w:tab w:val="left" w:pos="709"/>
                <w:tab w:val="left" w:pos="9355"/>
              </w:tabs>
              <w:spacing w:before="0" w:after="0" w:line="240" w:lineRule="auto"/>
              <w:ind w:firstLine="0"/>
              <w:rPr>
                <w:rFonts w:ascii="Times New Roman" w:hAnsi="Times New Roman"/>
                <w:sz w:val="24"/>
                <w:szCs w:val="24"/>
              </w:rPr>
            </w:pPr>
            <w:r>
              <w:rPr>
                <w:rFonts w:ascii="Times New Roman" w:hAnsi="Times New Roman"/>
                <w:sz w:val="24"/>
                <w:szCs w:val="24"/>
                <w:shd w:val="clear" w:color="auto" w:fill="FFFFFF"/>
              </w:rPr>
              <w:t>Ч</w:t>
            </w:r>
            <w:r w:rsidR="00887026" w:rsidRPr="00830017">
              <w:rPr>
                <w:rFonts w:ascii="Times New Roman" w:hAnsi="Times New Roman"/>
                <w:sz w:val="24"/>
                <w:szCs w:val="24"/>
                <w:shd w:val="clear" w:color="auto" w:fill="FFFFFF"/>
              </w:rPr>
              <w:t>еловек и природа</w:t>
            </w:r>
          </w:p>
        </w:tc>
        <w:tc>
          <w:tcPr>
            <w:tcW w:w="0" w:type="auto"/>
          </w:tcPr>
          <w:p w:rsidR="00887026" w:rsidRPr="00830017" w:rsidRDefault="00887026" w:rsidP="00874C23">
            <w:r w:rsidRPr="00830017">
              <w:t>Осенние работы и праздники в традиции народов моего края.</w:t>
            </w:r>
          </w:p>
          <w:p w:rsidR="00887026" w:rsidRPr="00830017" w:rsidRDefault="00887026" w:rsidP="00874C23">
            <w:pPr>
              <w:shd w:val="clear" w:color="auto" w:fill="FFFFFF"/>
              <w:jc w:val="both"/>
            </w:pPr>
            <w:r w:rsidRPr="00830017">
              <w:t>Зимние работы и праздники в традиции народов моего края.</w:t>
            </w:r>
          </w:p>
          <w:p w:rsidR="00887026" w:rsidRPr="00830017" w:rsidRDefault="00887026" w:rsidP="00874C23">
            <w:pPr>
              <w:shd w:val="clear" w:color="auto" w:fill="FFFFFF"/>
              <w:jc w:val="both"/>
            </w:pPr>
            <w:r w:rsidRPr="00830017">
              <w:t>Весенние работы и праздники в традиции народов моего края.</w:t>
            </w:r>
          </w:p>
          <w:p w:rsidR="00887026" w:rsidRPr="00830017" w:rsidRDefault="00887026" w:rsidP="00874C23">
            <w:pPr>
              <w:shd w:val="clear" w:color="auto" w:fill="FFFFFF"/>
              <w:jc w:val="both"/>
            </w:pPr>
            <w:r w:rsidRPr="00830017">
              <w:t>Летние работы и праздники в традиции народов моего края.</w:t>
            </w:r>
          </w:p>
          <w:p w:rsidR="00887026" w:rsidRPr="00830017" w:rsidRDefault="00887026" w:rsidP="00874C23">
            <w:pPr>
              <w:shd w:val="clear" w:color="auto" w:fill="FFFFFF"/>
              <w:jc w:val="both"/>
            </w:pPr>
            <w:r w:rsidRPr="00830017">
              <w:t>Природные материалы моего края и местные художественные промыслы.</w:t>
            </w:r>
          </w:p>
          <w:p w:rsidR="00887026" w:rsidRPr="00830017" w:rsidRDefault="00887026" w:rsidP="00874C23">
            <w:pPr>
              <w:shd w:val="clear" w:color="auto" w:fill="FFFFFF"/>
              <w:jc w:val="both"/>
            </w:pPr>
            <w:r w:rsidRPr="00830017">
              <w:t>Природа и культура в музеях под открытым небом, в историко-культурных заповедниках.</w:t>
            </w:r>
          </w:p>
          <w:p w:rsidR="00830017" w:rsidRDefault="00887026" w:rsidP="00874C23">
            <w:pPr>
              <w:jc w:val="both"/>
            </w:pPr>
            <w:r w:rsidRPr="00830017">
              <w:t xml:space="preserve">Образы природы в традиционном зодчестве и прикладном искусстве народов моего края.      </w:t>
            </w:r>
          </w:p>
          <w:p w:rsidR="00887026" w:rsidRPr="00830017" w:rsidRDefault="00887026" w:rsidP="00874C23">
            <w:pPr>
              <w:jc w:val="both"/>
            </w:pPr>
            <w:r w:rsidRPr="00830017">
              <w:t>Осенние работы и праздники в традиции народов моего края.</w:t>
            </w:r>
          </w:p>
        </w:tc>
      </w:tr>
    </w:tbl>
    <w:p w:rsidR="00874C23" w:rsidRPr="00830017" w:rsidRDefault="00874C23" w:rsidP="00233E04">
      <w:pPr>
        <w:pStyle w:val="82"/>
        <w:shd w:val="clear" w:color="auto" w:fill="auto"/>
        <w:tabs>
          <w:tab w:val="left" w:pos="709"/>
          <w:tab w:val="left" w:pos="9355"/>
        </w:tabs>
        <w:spacing w:before="0" w:after="0" w:line="276" w:lineRule="auto"/>
        <w:ind w:firstLine="0"/>
        <w:rPr>
          <w:rFonts w:ascii="Times New Roman" w:eastAsia="Times New Roman" w:hAnsi="Times New Roman"/>
          <w:spacing w:val="0"/>
          <w:sz w:val="24"/>
          <w:szCs w:val="24"/>
          <w:shd w:val="clear" w:color="auto" w:fill="FFFFFF"/>
        </w:rPr>
      </w:pPr>
    </w:p>
    <w:p w:rsidR="00527B86" w:rsidRPr="00874C23" w:rsidRDefault="00527B86" w:rsidP="00830017">
      <w:pPr>
        <w:pStyle w:val="82"/>
        <w:shd w:val="clear" w:color="auto" w:fill="auto"/>
        <w:tabs>
          <w:tab w:val="left" w:pos="709"/>
          <w:tab w:val="left" w:pos="9355"/>
        </w:tabs>
        <w:spacing w:before="0" w:after="0" w:line="276" w:lineRule="auto"/>
        <w:ind w:firstLine="709"/>
        <w:rPr>
          <w:rFonts w:ascii="Times New Roman" w:hAnsi="Times New Roman"/>
          <w:b/>
          <w:spacing w:val="0"/>
          <w:sz w:val="24"/>
          <w:szCs w:val="24"/>
        </w:rPr>
      </w:pPr>
      <w:r w:rsidRPr="00874C23">
        <w:rPr>
          <w:rFonts w:ascii="Times New Roman" w:hAnsi="Times New Roman"/>
          <w:b/>
          <w:spacing w:val="0"/>
          <w:sz w:val="24"/>
          <w:szCs w:val="24"/>
        </w:rPr>
        <w:t xml:space="preserve">Планируемые метапредметные результаты учебно-исследовательской и проектной деятельности </w:t>
      </w:r>
      <w:proofErr w:type="gramStart"/>
      <w:r w:rsidRPr="00874C23">
        <w:rPr>
          <w:rFonts w:ascii="Times New Roman" w:hAnsi="Times New Roman"/>
          <w:b/>
          <w:spacing w:val="0"/>
          <w:sz w:val="24"/>
          <w:szCs w:val="24"/>
        </w:rPr>
        <w:t>обучающихся</w:t>
      </w:r>
      <w:proofErr w:type="gramEnd"/>
    </w:p>
    <w:p w:rsidR="00527B86" w:rsidRPr="00830017" w:rsidRDefault="00FF7057" w:rsidP="008A588E">
      <w:pPr>
        <w:pStyle w:val="affd"/>
        <w:numPr>
          <w:ilvl w:val="0"/>
          <w:numId w:val="48"/>
        </w:numPr>
        <w:shd w:val="clear" w:color="auto" w:fill="FFFFFF"/>
        <w:tabs>
          <w:tab w:val="left" w:pos="709"/>
        </w:tabs>
        <w:ind w:left="567" w:hanging="141"/>
        <w:rPr>
          <w:rFonts w:ascii="Times New Roman" w:hAnsi="Times New Roman"/>
          <w:sz w:val="24"/>
          <w:szCs w:val="24"/>
        </w:rPr>
      </w:pPr>
      <w:proofErr w:type="gramStart"/>
      <w:r w:rsidRPr="00830017">
        <w:rPr>
          <w:rFonts w:ascii="Times New Roman" w:hAnsi="Times New Roman"/>
          <w:sz w:val="24"/>
          <w:szCs w:val="24"/>
        </w:rPr>
        <w:t xml:space="preserve">сформированные умения: наблюдать, измерять, сравнивать, моделировать, выдвигать гипотезы, экспериментировать, определять понятия, устанавливать причинно-следственные связи и работать с источниками информации. </w:t>
      </w:r>
      <w:proofErr w:type="gramEnd"/>
    </w:p>
    <w:p w:rsidR="00527B86" w:rsidRPr="00830017" w:rsidRDefault="00FF7057" w:rsidP="008A588E">
      <w:pPr>
        <w:pStyle w:val="affd"/>
        <w:numPr>
          <w:ilvl w:val="0"/>
          <w:numId w:val="48"/>
        </w:numPr>
        <w:shd w:val="clear" w:color="auto" w:fill="FFFFFF"/>
        <w:tabs>
          <w:tab w:val="left" w:pos="709"/>
        </w:tabs>
        <w:ind w:left="567" w:hanging="141"/>
        <w:rPr>
          <w:rFonts w:ascii="Times New Roman" w:hAnsi="Times New Roman"/>
          <w:sz w:val="24"/>
          <w:szCs w:val="24"/>
        </w:rPr>
      </w:pPr>
      <w:r w:rsidRPr="00830017">
        <w:rPr>
          <w:rFonts w:ascii="Times New Roman" w:hAnsi="Times New Roman"/>
          <w:sz w:val="24"/>
          <w:szCs w:val="24"/>
        </w:rPr>
        <w:lastRenderedPageBreak/>
        <w:t>готовность слушать и слышать собеседника</w:t>
      </w:r>
      <w:proofErr w:type="gramStart"/>
      <w:r w:rsidRPr="00830017">
        <w:rPr>
          <w:rFonts w:ascii="Times New Roman" w:hAnsi="Times New Roman"/>
          <w:sz w:val="24"/>
          <w:szCs w:val="24"/>
        </w:rPr>
        <w:t>,у</w:t>
      </w:r>
      <w:proofErr w:type="gramEnd"/>
      <w:r w:rsidRPr="00830017">
        <w:rPr>
          <w:rFonts w:ascii="Times New Roman" w:hAnsi="Times New Roman"/>
          <w:sz w:val="24"/>
          <w:szCs w:val="24"/>
        </w:rPr>
        <w:t xml:space="preserve">мение в корректной форме формулировать и оценивать познавательные вопросы; </w:t>
      </w:r>
    </w:p>
    <w:p w:rsidR="00527B86" w:rsidRPr="00830017" w:rsidRDefault="00FF7057" w:rsidP="008A588E">
      <w:pPr>
        <w:pStyle w:val="affd"/>
        <w:numPr>
          <w:ilvl w:val="0"/>
          <w:numId w:val="48"/>
        </w:numPr>
        <w:shd w:val="clear" w:color="auto" w:fill="FFFFFF"/>
        <w:tabs>
          <w:tab w:val="left" w:pos="709"/>
        </w:tabs>
        <w:ind w:left="567" w:hanging="141"/>
        <w:rPr>
          <w:rFonts w:ascii="Times New Roman" w:hAnsi="Times New Roman"/>
          <w:sz w:val="24"/>
          <w:szCs w:val="24"/>
        </w:rPr>
      </w:pPr>
      <w:r w:rsidRPr="00830017">
        <w:rPr>
          <w:rFonts w:ascii="Times New Roman" w:hAnsi="Times New Roman"/>
          <w:sz w:val="24"/>
          <w:szCs w:val="24"/>
        </w:rPr>
        <w:t xml:space="preserve">проявлять самостоятельность в обучении, инициативу в использовании своих мыслительных способностей; </w:t>
      </w:r>
    </w:p>
    <w:p w:rsidR="00527B86" w:rsidRPr="00830017" w:rsidRDefault="00FF7057" w:rsidP="008A588E">
      <w:pPr>
        <w:pStyle w:val="affd"/>
        <w:numPr>
          <w:ilvl w:val="0"/>
          <w:numId w:val="48"/>
        </w:numPr>
        <w:shd w:val="clear" w:color="auto" w:fill="FFFFFF"/>
        <w:tabs>
          <w:tab w:val="left" w:pos="709"/>
        </w:tabs>
        <w:ind w:left="567" w:hanging="141"/>
        <w:rPr>
          <w:rFonts w:ascii="Times New Roman" w:hAnsi="Times New Roman"/>
          <w:sz w:val="24"/>
          <w:szCs w:val="24"/>
        </w:rPr>
      </w:pPr>
      <w:r w:rsidRPr="00830017">
        <w:rPr>
          <w:rFonts w:ascii="Times New Roman" w:hAnsi="Times New Roman"/>
          <w:sz w:val="24"/>
          <w:szCs w:val="24"/>
        </w:rPr>
        <w:t>критически и творчески работать в сотрудничестве с другими людьми;</w:t>
      </w:r>
    </w:p>
    <w:p w:rsidR="00527B86" w:rsidRPr="00830017" w:rsidRDefault="00FF7057" w:rsidP="008A588E">
      <w:pPr>
        <w:pStyle w:val="affd"/>
        <w:numPr>
          <w:ilvl w:val="0"/>
          <w:numId w:val="48"/>
        </w:numPr>
        <w:shd w:val="clear" w:color="auto" w:fill="FFFFFF"/>
        <w:tabs>
          <w:tab w:val="left" w:pos="709"/>
        </w:tabs>
        <w:ind w:left="567" w:hanging="141"/>
        <w:rPr>
          <w:rFonts w:ascii="Times New Roman" w:hAnsi="Times New Roman"/>
          <w:sz w:val="24"/>
          <w:szCs w:val="24"/>
        </w:rPr>
      </w:pPr>
      <w:r w:rsidRPr="00830017">
        <w:rPr>
          <w:rFonts w:ascii="Times New Roman" w:hAnsi="Times New Roman"/>
          <w:sz w:val="24"/>
          <w:szCs w:val="24"/>
        </w:rPr>
        <w:t xml:space="preserve">смело и твердо защищать свои убеждения; </w:t>
      </w:r>
    </w:p>
    <w:p w:rsidR="00527B86" w:rsidRPr="00830017" w:rsidRDefault="00FF7057" w:rsidP="008A588E">
      <w:pPr>
        <w:pStyle w:val="affd"/>
        <w:numPr>
          <w:ilvl w:val="0"/>
          <w:numId w:val="48"/>
        </w:numPr>
        <w:shd w:val="clear" w:color="auto" w:fill="FFFFFF"/>
        <w:tabs>
          <w:tab w:val="left" w:pos="709"/>
        </w:tabs>
        <w:ind w:left="567" w:hanging="141"/>
        <w:rPr>
          <w:rFonts w:ascii="Times New Roman" w:hAnsi="Times New Roman"/>
          <w:sz w:val="24"/>
          <w:szCs w:val="24"/>
        </w:rPr>
      </w:pPr>
      <w:r w:rsidRPr="00830017">
        <w:rPr>
          <w:rFonts w:ascii="Times New Roman" w:hAnsi="Times New Roman"/>
          <w:sz w:val="24"/>
          <w:szCs w:val="24"/>
        </w:rPr>
        <w:t xml:space="preserve">оценивать и понимать собственные сильные и слабые стороны; </w:t>
      </w:r>
    </w:p>
    <w:p w:rsidR="001F3F1E" w:rsidRPr="00830017" w:rsidRDefault="00FF7057" w:rsidP="008A588E">
      <w:pPr>
        <w:pStyle w:val="affd"/>
        <w:numPr>
          <w:ilvl w:val="0"/>
          <w:numId w:val="48"/>
        </w:numPr>
        <w:shd w:val="clear" w:color="auto" w:fill="FFFFFF"/>
        <w:tabs>
          <w:tab w:val="left" w:pos="709"/>
        </w:tabs>
        <w:ind w:left="567" w:hanging="141"/>
        <w:jc w:val="both"/>
        <w:rPr>
          <w:rFonts w:ascii="Times New Roman" w:hAnsi="Times New Roman"/>
          <w:sz w:val="24"/>
          <w:szCs w:val="24"/>
        </w:rPr>
      </w:pPr>
      <w:r w:rsidRPr="00830017">
        <w:rPr>
          <w:rFonts w:ascii="Times New Roman" w:hAnsi="Times New Roman"/>
          <w:sz w:val="24"/>
          <w:szCs w:val="24"/>
        </w:rPr>
        <w:t>отвечать за свои действия и их последствия.</w:t>
      </w:r>
    </w:p>
    <w:p w:rsidR="00653A76" w:rsidRPr="00830017" w:rsidRDefault="001F3F1E" w:rsidP="00830017">
      <w:pPr>
        <w:pStyle w:val="afd"/>
        <w:numPr>
          <w:ilvl w:val="2"/>
          <w:numId w:val="1"/>
        </w:numPr>
        <w:spacing w:line="276" w:lineRule="auto"/>
        <w:ind w:left="0" w:firstLine="0"/>
        <w:rPr>
          <w:sz w:val="24"/>
        </w:rPr>
      </w:pPr>
      <w:bookmarkStart w:id="103" w:name="_Toc294246093"/>
      <w:bookmarkEnd w:id="99"/>
      <w:bookmarkEnd w:id="100"/>
      <w:bookmarkEnd w:id="101"/>
      <w:bookmarkEnd w:id="102"/>
      <w:r w:rsidRPr="00830017">
        <w:rPr>
          <w:sz w:val="24"/>
        </w:rPr>
        <w:t xml:space="preserve">Условия, обеспечивающие развитие универсальных учебных действий </w:t>
      </w:r>
      <w:proofErr w:type="gramStart"/>
      <w:r w:rsidRPr="00830017">
        <w:rPr>
          <w:sz w:val="24"/>
        </w:rPr>
        <w:t>у</w:t>
      </w:r>
      <w:proofErr w:type="gramEnd"/>
      <w:r w:rsidRPr="00830017">
        <w:rPr>
          <w:sz w:val="24"/>
        </w:rPr>
        <w:t xml:space="preserve"> обучающихся</w:t>
      </w:r>
      <w:bookmarkEnd w:id="103"/>
    </w:p>
    <w:p w:rsidR="001F3F1E" w:rsidRPr="00830017" w:rsidRDefault="00EA6B9F" w:rsidP="00830017">
      <w:pPr>
        <w:tabs>
          <w:tab w:val="left" w:pos="709"/>
        </w:tabs>
        <w:spacing w:line="276" w:lineRule="auto"/>
        <w:ind w:firstLine="709"/>
        <w:jc w:val="both"/>
      </w:pPr>
      <w:r w:rsidRPr="00830017">
        <w:t>С</w:t>
      </w:r>
      <w:r w:rsidR="001F3F1E" w:rsidRPr="00830017">
        <w:t>одержание учебных предметов, преподаваемых в рамках начального образования, может стать средством формирования универсальных учебных действий только при соблюдении определенных условий организации образовательной деятельности:</w:t>
      </w:r>
    </w:p>
    <w:p w:rsidR="001F3F1E" w:rsidRPr="00830017" w:rsidRDefault="001F3F1E" w:rsidP="008A588E">
      <w:pPr>
        <w:pStyle w:val="affd"/>
        <w:numPr>
          <w:ilvl w:val="0"/>
          <w:numId w:val="49"/>
        </w:numPr>
        <w:tabs>
          <w:tab w:val="left" w:pos="709"/>
        </w:tabs>
        <w:jc w:val="both"/>
        <w:rPr>
          <w:rFonts w:ascii="Times New Roman" w:hAnsi="Times New Roman"/>
          <w:sz w:val="24"/>
          <w:szCs w:val="24"/>
        </w:rPr>
      </w:pPr>
      <w:proofErr w:type="gramStart"/>
      <w:r w:rsidRPr="00830017">
        <w:rPr>
          <w:rFonts w:ascii="Times New Roman" w:hAnsi="Times New Roman"/>
          <w:sz w:val="24"/>
          <w:szCs w:val="24"/>
        </w:rPr>
        <w:t>использовании</w:t>
      </w:r>
      <w:proofErr w:type="gramEnd"/>
      <w:r w:rsidRPr="00830017">
        <w:rPr>
          <w:rFonts w:ascii="Times New Roman" w:hAnsi="Times New Roman"/>
          <w:sz w:val="24"/>
          <w:szCs w:val="24"/>
        </w:rPr>
        <w:t xml:space="preserve">  учебниковне только в качестве носителя информации, «готовых» знаний, подлежащих усвоению, но и  как носителя способов «открытия» новых знаний, их практического освоения, обобщения и систематизации, включения обучающимся в свою картину мира;</w:t>
      </w:r>
    </w:p>
    <w:p w:rsidR="001F3F1E" w:rsidRPr="00830017" w:rsidRDefault="001F3F1E" w:rsidP="008A588E">
      <w:pPr>
        <w:pStyle w:val="affd"/>
        <w:numPr>
          <w:ilvl w:val="0"/>
          <w:numId w:val="49"/>
        </w:numPr>
        <w:tabs>
          <w:tab w:val="left" w:pos="709"/>
        </w:tabs>
        <w:jc w:val="both"/>
        <w:rPr>
          <w:rFonts w:ascii="Times New Roman" w:hAnsi="Times New Roman"/>
          <w:sz w:val="24"/>
          <w:szCs w:val="24"/>
        </w:rPr>
      </w:pPr>
      <w:proofErr w:type="gramStart"/>
      <w:r w:rsidRPr="00830017">
        <w:rPr>
          <w:rFonts w:ascii="Times New Roman" w:hAnsi="Times New Roman"/>
          <w:sz w:val="24"/>
          <w:szCs w:val="24"/>
        </w:rPr>
        <w:t>соблюдении</w:t>
      </w:r>
      <w:proofErr w:type="gramEnd"/>
      <w:r w:rsidRPr="00830017">
        <w:rPr>
          <w:rFonts w:ascii="Times New Roman" w:hAnsi="Times New Roman"/>
          <w:sz w:val="24"/>
          <w:szCs w:val="24"/>
        </w:rPr>
        <w:t xml:space="preserve"> технологии проектирования и проведения урока (учебного занятия) в соответствии с требованиями системно-деятельностного подхода: будучи формой учебной деятельности, урок должен отражать её основные этапы – постановку задачи, поиск решения, вывод (моделирование), конкретизацию и применение новых знаний (способов действий), контроль и оценку результата;</w:t>
      </w:r>
    </w:p>
    <w:p w:rsidR="001F3F1E" w:rsidRPr="00830017" w:rsidRDefault="001F3F1E" w:rsidP="008A588E">
      <w:pPr>
        <w:pStyle w:val="affd"/>
        <w:numPr>
          <w:ilvl w:val="0"/>
          <w:numId w:val="49"/>
        </w:numPr>
        <w:tabs>
          <w:tab w:val="left" w:pos="709"/>
        </w:tabs>
        <w:jc w:val="both"/>
        <w:rPr>
          <w:rFonts w:ascii="Times New Roman" w:hAnsi="Times New Roman"/>
          <w:sz w:val="24"/>
          <w:szCs w:val="24"/>
        </w:rPr>
      </w:pPr>
      <w:proofErr w:type="gramStart"/>
      <w:r w:rsidRPr="00830017">
        <w:rPr>
          <w:rFonts w:ascii="Times New Roman" w:hAnsi="Times New Roman"/>
          <w:sz w:val="24"/>
          <w:szCs w:val="24"/>
        </w:rPr>
        <w:t>осуществлении</w:t>
      </w:r>
      <w:proofErr w:type="gramEnd"/>
      <w:r w:rsidRPr="00830017">
        <w:rPr>
          <w:rFonts w:ascii="Times New Roman" w:hAnsi="Times New Roman"/>
          <w:sz w:val="24"/>
          <w:szCs w:val="24"/>
        </w:rPr>
        <w:t xml:space="preserve"> целесообразного выбора организационно-деятельностных форм работы обучащихся на уроке (учебном занятии) – индивидуальной, групповой (парной) работы, общеклассной дискуссии;</w:t>
      </w:r>
    </w:p>
    <w:p w:rsidR="001F3F1E" w:rsidRPr="00830017" w:rsidRDefault="001F3F1E" w:rsidP="008A588E">
      <w:pPr>
        <w:pStyle w:val="affd"/>
        <w:numPr>
          <w:ilvl w:val="0"/>
          <w:numId w:val="49"/>
        </w:numPr>
        <w:tabs>
          <w:tab w:val="left" w:pos="709"/>
        </w:tabs>
        <w:jc w:val="both"/>
        <w:rPr>
          <w:rFonts w:ascii="Times New Roman" w:hAnsi="Times New Roman"/>
          <w:sz w:val="24"/>
          <w:szCs w:val="24"/>
        </w:rPr>
      </w:pPr>
      <w:r w:rsidRPr="00830017">
        <w:rPr>
          <w:rFonts w:ascii="Times New Roman" w:hAnsi="Times New Roman"/>
          <w:sz w:val="24"/>
          <w:szCs w:val="24"/>
        </w:rPr>
        <w:t xml:space="preserve">организации системы мероприятий для формирования контрольно-оценочной деятельности обучающихся с целью развития их учебной самостоятельности; </w:t>
      </w:r>
    </w:p>
    <w:p w:rsidR="001F3F1E" w:rsidRPr="00830017" w:rsidRDefault="001F3F1E" w:rsidP="008A588E">
      <w:pPr>
        <w:pStyle w:val="affd"/>
        <w:numPr>
          <w:ilvl w:val="0"/>
          <w:numId w:val="49"/>
        </w:numPr>
        <w:tabs>
          <w:tab w:val="left" w:pos="709"/>
        </w:tabs>
        <w:jc w:val="both"/>
        <w:rPr>
          <w:rFonts w:ascii="Times New Roman" w:hAnsi="Times New Roman"/>
          <w:sz w:val="24"/>
          <w:szCs w:val="24"/>
        </w:rPr>
      </w:pPr>
      <w:r w:rsidRPr="00830017">
        <w:rPr>
          <w:rFonts w:ascii="Times New Roman" w:hAnsi="Times New Roman"/>
          <w:sz w:val="24"/>
          <w:szCs w:val="24"/>
        </w:rPr>
        <w:t>эффективного использования средств ИКТ.</w:t>
      </w:r>
    </w:p>
    <w:p w:rsidR="001F3F1E" w:rsidRPr="00830017" w:rsidRDefault="001F3F1E" w:rsidP="00830017">
      <w:pPr>
        <w:pStyle w:val="a3"/>
        <w:tabs>
          <w:tab w:val="left" w:pos="709"/>
        </w:tabs>
        <w:spacing w:line="276" w:lineRule="auto"/>
        <w:ind w:firstLine="709"/>
        <w:rPr>
          <w:rFonts w:ascii="Times New Roman" w:hAnsi="Times New Roman"/>
          <w:color w:val="auto"/>
          <w:sz w:val="24"/>
          <w:szCs w:val="24"/>
        </w:rPr>
      </w:pPr>
      <w:r w:rsidRPr="00830017">
        <w:rPr>
          <w:rFonts w:ascii="Times New Roman" w:hAnsi="Times New Roman"/>
          <w:color w:val="auto"/>
          <w:spacing w:val="2"/>
          <w:sz w:val="24"/>
          <w:szCs w:val="24"/>
        </w:rPr>
        <w:t xml:space="preserve">В условиях интенсификации процессов информатизации </w:t>
      </w:r>
      <w:r w:rsidRPr="00830017">
        <w:rPr>
          <w:rFonts w:ascii="Times New Roman" w:hAnsi="Times New Roman"/>
          <w:color w:val="auto"/>
          <w:sz w:val="24"/>
          <w:szCs w:val="24"/>
        </w:rPr>
        <w:t xml:space="preserve">общества и образования при формировании универсальных </w:t>
      </w:r>
      <w:r w:rsidRPr="00830017">
        <w:rPr>
          <w:rFonts w:ascii="Times New Roman" w:hAnsi="Times New Roman"/>
          <w:color w:val="auto"/>
          <w:spacing w:val="-2"/>
          <w:sz w:val="24"/>
          <w:szCs w:val="24"/>
        </w:rPr>
        <w:t>учебных действий наряду с предметными  методиками целе</w:t>
      </w:r>
      <w:r w:rsidRPr="00830017">
        <w:rPr>
          <w:rFonts w:ascii="Times New Roman" w:hAnsi="Times New Roman"/>
          <w:color w:val="auto"/>
          <w:sz w:val="24"/>
          <w:szCs w:val="24"/>
        </w:rPr>
        <w:t xml:space="preserve">сообразно широкое использование цифровых инструментов и возможностей современной информационно­образовательной </w:t>
      </w:r>
      <w:r w:rsidRPr="00830017">
        <w:rPr>
          <w:rFonts w:ascii="Times New Roman" w:hAnsi="Times New Roman"/>
          <w:color w:val="auto"/>
          <w:spacing w:val="2"/>
          <w:sz w:val="24"/>
          <w:szCs w:val="24"/>
        </w:rPr>
        <w:t xml:space="preserve">среды. Ориентировка младших школьников в </w:t>
      </w:r>
      <w:r w:rsidRPr="00830017">
        <w:rPr>
          <w:rFonts w:ascii="Times New Roman" w:hAnsi="Times New Roman"/>
          <w:color w:val="auto"/>
          <w:sz w:val="24"/>
          <w:szCs w:val="24"/>
        </w:rPr>
        <w:t>ИКТ и формирова</w:t>
      </w:r>
      <w:r w:rsidRPr="00830017">
        <w:rPr>
          <w:rFonts w:ascii="Times New Roman" w:hAnsi="Times New Roman"/>
          <w:color w:val="auto"/>
          <w:spacing w:val="2"/>
          <w:sz w:val="24"/>
          <w:szCs w:val="24"/>
        </w:rPr>
        <w:t>ние способности их грамотно применять (ИКТ­компетентность) являются одними из важных средств форми</w:t>
      </w:r>
      <w:r w:rsidRPr="00830017">
        <w:rPr>
          <w:rFonts w:ascii="Times New Roman" w:hAnsi="Times New Roman"/>
          <w:color w:val="auto"/>
          <w:sz w:val="24"/>
          <w:szCs w:val="24"/>
        </w:rPr>
        <w:t>рования уни</w:t>
      </w:r>
      <w:r w:rsidRPr="00830017">
        <w:rPr>
          <w:rFonts w:ascii="Times New Roman" w:hAnsi="Times New Roman"/>
          <w:color w:val="auto"/>
          <w:spacing w:val="2"/>
          <w:sz w:val="24"/>
          <w:szCs w:val="24"/>
        </w:rPr>
        <w:t>версальных учебных действий обучающихся в рамках</w:t>
      </w:r>
      <w:r w:rsidRPr="00830017">
        <w:rPr>
          <w:rFonts w:ascii="Times New Roman" w:hAnsi="Times New Roman"/>
          <w:color w:val="auto"/>
          <w:sz w:val="24"/>
          <w:szCs w:val="24"/>
        </w:rPr>
        <w:t xml:space="preserve"> начального общего образования. </w:t>
      </w:r>
    </w:p>
    <w:p w:rsidR="001F3F1E" w:rsidRPr="00830017" w:rsidRDefault="007274FE" w:rsidP="00830017">
      <w:pPr>
        <w:pStyle w:val="a3"/>
        <w:tabs>
          <w:tab w:val="left" w:pos="709"/>
        </w:tabs>
        <w:spacing w:line="276" w:lineRule="auto"/>
        <w:ind w:firstLine="709"/>
        <w:rPr>
          <w:rFonts w:ascii="Times New Roman" w:hAnsi="Times New Roman"/>
          <w:color w:val="auto"/>
          <w:sz w:val="24"/>
          <w:szCs w:val="24"/>
        </w:rPr>
      </w:pPr>
      <w:r w:rsidRPr="00830017">
        <w:rPr>
          <w:rFonts w:ascii="Times New Roman" w:hAnsi="Times New Roman"/>
          <w:color w:val="auto"/>
          <w:sz w:val="24"/>
          <w:szCs w:val="24"/>
        </w:rPr>
        <w:t xml:space="preserve">ИКТ также могут </w:t>
      </w:r>
      <w:r w:rsidR="001F3F1E" w:rsidRPr="00830017">
        <w:rPr>
          <w:rFonts w:ascii="Times New Roman" w:hAnsi="Times New Roman"/>
          <w:color w:val="auto"/>
          <w:sz w:val="24"/>
          <w:szCs w:val="24"/>
        </w:rPr>
        <w:t>широко применять</w:t>
      </w:r>
      <w:r w:rsidR="001F3F1E" w:rsidRPr="00830017">
        <w:rPr>
          <w:rFonts w:ascii="Times New Roman" w:hAnsi="Times New Roman"/>
          <w:color w:val="auto"/>
          <w:spacing w:val="2"/>
          <w:sz w:val="24"/>
          <w:szCs w:val="24"/>
        </w:rPr>
        <w:t xml:space="preserve">ся при оценке сформированности универсальных учебных </w:t>
      </w:r>
      <w:r w:rsidR="001F3F1E" w:rsidRPr="00830017">
        <w:rPr>
          <w:rFonts w:ascii="Times New Roman" w:hAnsi="Times New Roman"/>
          <w:color w:val="auto"/>
          <w:sz w:val="24"/>
          <w:szCs w:val="24"/>
        </w:rPr>
        <w:t xml:space="preserve">действий. Для их формирования исключительную важность </w:t>
      </w:r>
      <w:r w:rsidR="001F3F1E" w:rsidRPr="00830017">
        <w:rPr>
          <w:rFonts w:ascii="Times New Roman" w:hAnsi="Times New Roman"/>
          <w:color w:val="auto"/>
          <w:spacing w:val="2"/>
          <w:sz w:val="24"/>
          <w:szCs w:val="24"/>
        </w:rPr>
        <w:t>имеет использование информационно­образовательной сре</w:t>
      </w:r>
      <w:r w:rsidR="001F3F1E" w:rsidRPr="00830017">
        <w:rPr>
          <w:rFonts w:ascii="Times New Roman" w:hAnsi="Times New Roman"/>
          <w:color w:val="auto"/>
          <w:sz w:val="24"/>
          <w:szCs w:val="24"/>
        </w:rPr>
        <w:t>ды, в которой планируют и фиксируют свою деятельность, её результаты учителя и обучающиеся.</w:t>
      </w:r>
    </w:p>
    <w:p w:rsidR="001F3F1E" w:rsidRPr="00830017" w:rsidRDefault="001F3F1E" w:rsidP="00830017">
      <w:pPr>
        <w:pStyle w:val="a3"/>
        <w:tabs>
          <w:tab w:val="left" w:pos="709"/>
        </w:tabs>
        <w:spacing w:line="276" w:lineRule="auto"/>
        <w:ind w:firstLine="709"/>
        <w:rPr>
          <w:rFonts w:ascii="Times New Roman" w:hAnsi="Times New Roman"/>
          <w:color w:val="auto"/>
          <w:sz w:val="24"/>
          <w:szCs w:val="24"/>
        </w:rPr>
      </w:pPr>
      <w:r w:rsidRPr="00830017">
        <w:rPr>
          <w:rFonts w:ascii="Times New Roman" w:hAnsi="Times New Roman"/>
          <w:color w:val="auto"/>
          <w:spacing w:val="2"/>
          <w:sz w:val="24"/>
          <w:szCs w:val="24"/>
        </w:rPr>
        <w:t>В рамках ИКТ­компетентности выделяется учебная ИКТ­компе</w:t>
      </w:r>
      <w:r w:rsidRPr="00830017">
        <w:rPr>
          <w:rFonts w:ascii="Times New Roman" w:hAnsi="Times New Roman"/>
          <w:color w:val="auto"/>
          <w:sz w:val="24"/>
          <w:szCs w:val="24"/>
        </w:rPr>
        <w:t>тентность - способность решать учебные задачи с исполь</w:t>
      </w:r>
      <w:r w:rsidRPr="00830017">
        <w:rPr>
          <w:rFonts w:ascii="Times New Roman" w:hAnsi="Times New Roman"/>
          <w:color w:val="auto"/>
          <w:spacing w:val="2"/>
          <w:sz w:val="24"/>
          <w:szCs w:val="24"/>
        </w:rPr>
        <w:t xml:space="preserve">зованием общедоступных в начальной школе инструментов </w:t>
      </w:r>
      <w:r w:rsidRPr="00830017">
        <w:rPr>
          <w:rFonts w:ascii="Times New Roman" w:hAnsi="Times New Roman"/>
          <w:color w:val="auto"/>
          <w:sz w:val="24"/>
          <w:szCs w:val="24"/>
        </w:rPr>
        <w:t>ИКТ и источников информации в соответствии с возрастны</w:t>
      </w:r>
      <w:r w:rsidRPr="00830017">
        <w:rPr>
          <w:rFonts w:ascii="Times New Roman" w:hAnsi="Times New Roman"/>
          <w:color w:val="auto"/>
          <w:spacing w:val="2"/>
          <w:sz w:val="24"/>
          <w:szCs w:val="24"/>
        </w:rPr>
        <w:t xml:space="preserve">ми потребностями и возможностями младшего школьника. </w:t>
      </w:r>
      <w:r w:rsidRPr="00830017">
        <w:rPr>
          <w:rFonts w:ascii="Times New Roman" w:hAnsi="Times New Roman"/>
          <w:color w:val="auto"/>
          <w:sz w:val="24"/>
          <w:szCs w:val="24"/>
        </w:rPr>
        <w:t xml:space="preserve">Решение задачи формирования ИКТ­компетентности должно </w:t>
      </w:r>
      <w:r w:rsidRPr="00830017">
        <w:rPr>
          <w:rFonts w:ascii="Times New Roman" w:hAnsi="Times New Roman"/>
          <w:color w:val="auto"/>
          <w:spacing w:val="-2"/>
          <w:sz w:val="24"/>
          <w:szCs w:val="24"/>
        </w:rPr>
        <w:t>проходить не только на занятиях по отдельным учебным пред</w:t>
      </w:r>
      <w:r w:rsidRPr="00830017">
        <w:rPr>
          <w:rFonts w:ascii="Times New Roman" w:hAnsi="Times New Roman"/>
          <w:color w:val="auto"/>
          <w:spacing w:val="2"/>
          <w:sz w:val="24"/>
          <w:szCs w:val="24"/>
        </w:rPr>
        <w:t xml:space="preserve">метам (где формируется предметная ИКТ­компетентность), </w:t>
      </w:r>
      <w:r w:rsidRPr="00830017">
        <w:rPr>
          <w:rFonts w:ascii="Times New Roman" w:hAnsi="Times New Roman"/>
          <w:color w:val="auto"/>
          <w:sz w:val="24"/>
          <w:szCs w:val="24"/>
        </w:rPr>
        <w:t>но и в рамках метапредметной программы формирования универсальных учебных действий.</w:t>
      </w:r>
    </w:p>
    <w:p w:rsidR="001F3F1E" w:rsidRPr="00830017" w:rsidRDefault="001F3F1E" w:rsidP="00830017">
      <w:pPr>
        <w:pStyle w:val="a3"/>
        <w:tabs>
          <w:tab w:val="left" w:pos="709"/>
        </w:tabs>
        <w:spacing w:line="276" w:lineRule="auto"/>
        <w:ind w:firstLine="709"/>
        <w:rPr>
          <w:rFonts w:ascii="Times New Roman" w:hAnsi="Times New Roman"/>
          <w:color w:val="auto"/>
          <w:sz w:val="24"/>
          <w:szCs w:val="24"/>
        </w:rPr>
      </w:pPr>
      <w:r w:rsidRPr="00830017">
        <w:rPr>
          <w:rFonts w:ascii="Times New Roman" w:hAnsi="Times New Roman"/>
          <w:b/>
          <w:color w:val="auto"/>
          <w:sz w:val="24"/>
          <w:szCs w:val="24"/>
        </w:rPr>
        <w:lastRenderedPageBreak/>
        <w:t>При освоении личностных действий</w:t>
      </w:r>
      <w:r w:rsidRPr="00830017">
        <w:rPr>
          <w:rFonts w:ascii="Times New Roman" w:hAnsi="Times New Roman"/>
          <w:color w:val="auto"/>
          <w:sz w:val="24"/>
          <w:szCs w:val="24"/>
        </w:rPr>
        <w:t xml:space="preserve"> на основе программы </w:t>
      </w:r>
      <w:proofErr w:type="gramStart"/>
      <w:r w:rsidRPr="00830017">
        <w:rPr>
          <w:rFonts w:ascii="Times New Roman" w:hAnsi="Times New Roman"/>
          <w:color w:val="auto"/>
          <w:sz w:val="24"/>
          <w:szCs w:val="24"/>
        </w:rPr>
        <w:t>у</w:t>
      </w:r>
      <w:proofErr w:type="gramEnd"/>
      <w:r w:rsidRPr="00830017">
        <w:rPr>
          <w:rFonts w:ascii="Times New Roman" w:hAnsi="Times New Roman"/>
          <w:color w:val="auto"/>
          <w:sz w:val="24"/>
          <w:szCs w:val="24"/>
        </w:rPr>
        <w:t xml:space="preserve"> обучающихся формируются:</w:t>
      </w:r>
    </w:p>
    <w:p w:rsidR="001F3F1E" w:rsidRPr="00830017" w:rsidRDefault="001F3F1E" w:rsidP="00830017">
      <w:pPr>
        <w:pStyle w:val="ab"/>
        <w:tabs>
          <w:tab w:val="left" w:pos="709"/>
        </w:tabs>
        <w:spacing w:line="276" w:lineRule="auto"/>
        <w:ind w:firstLine="709"/>
        <w:rPr>
          <w:rFonts w:ascii="Times New Roman" w:hAnsi="Times New Roman"/>
          <w:color w:val="auto"/>
          <w:sz w:val="24"/>
          <w:szCs w:val="24"/>
        </w:rPr>
      </w:pPr>
      <w:r w:rsidRPr="00830017">
        <w:rPr>
          <w:rFonts w:ascii="Times New Roman" w:hAnsi="Times New Roman"/>
          <w:color w:val="auto"/>
          <w:spacing w:val="-2"/>
          <w:sz w:val="24"/>
          <w:szCs w:val="24"/>
        </w:rPr>
        <w:t xml:space="preserve">- критическое отношение к информации и избирательность </w:t>
      </w:r>
      <w:r w:rsidRPr="00830017">
        <w:rPr>
          <w:rFonts w:ascii="Times New Roman" w:hAnsi="Times New Roman"/>
          <w:color w:val="auto"/>
          <w:sz w:val="24"/>
          <w:szCs w:val="24"/>
        </w:rPr>
        <w:t>её восприятия;</w:t>
      </w:r>
    </w:p>
    <w:p w:rsidR="001F3F1E" w:rsidRPr="00830017" w:rsidRDefault="001F3F1E" w:rsidP="00830017">
      <w:pPr>
        <w:pStyle w:val="ab"/>
        <w:tabs>
          <w:tab w:val="left" w:pos="709"/>
        </w:tabs>
        <w:spacing w:line="276" w:lineRule="auto"/>
        <w:ind w:firstLine="709"/>
        <w:rPr>
          <w:rFonts w:ascii="Times New Roman" w:hAnsi="Times New Roman"/>
          <w:color w:val="auto"/>
          <w:sz w:val="24"/>
          <w:szCs w:val="24"/>
        </w:rPr>
      </w:pPr>
      <w:r w:rsidRPr="00830017">
        <w:rPr>
          <w:rFonts w:ascii="Times New Roman" w:hAnsi="Times New Roman"/>
          <w:color w:val="auto"/>
          <w:sz w:val="24"/>
          <w:szCs w:val="24"/>
        </w:rPr>
        <w:t>- уважение к информации о частной жизни и информационным результатам деятельности других людей;</w:t>
      </w:r>
    </w:p>
    <w:p w:rsidR="001F3F1E" w:rsidRPr="00830017" w:rsidRDefault="001F3F1E" w:rsidP="00830017">
      <w:pPr>
        <w:pStyle w:val="ab"/>
        <w:tabs>
          <w:tab w:val="left" w:pos="709"/>
        </w:tabs>
        <w:spacing w:line="276" w:lineRule="auto"/>
        <w:ind w:firstLine="709"/>
        <w:rPr>
          <w:rFonts w:ascii="Times New Roman" w:hAnsi="Times New Roman"/>
          <w:color w:val="auto"/>
          <w:sz w:val="24"/>
          <w:szCs w:val="24"/>
        </w:rPr>
      </w:pPr>
      <w:r w:rsidRPr="00830017">
        <w:rPr>
          <w:rFonts w:ascii="Times New Roman" w:hAnsi="Times New Roman"/>
          <w:color w:val="auto"/>
          <w:sz w:val="24"/>
          <w:szCs w:val="24"/>
        </w:rPr>
        <w:t>- основы правовой культуры в области использования информации.</w:t>
      </w:r>
    </w:p>
    <w:p w:rsidR="001F3F1E" w:rsidRPr="00830017" w:rsidRDefault="001F3F1E" w:rsidP="00830017">
      <w:pPr>
        <w:pStyle w:val="a3"/>
        <w:tabs>
          <w:tab w:val="left" w:pos="709"/>
        </w:tabs>
        <w:spacing w:line="276" w:lineRule="auto"/>
        <w:ind w:firstLine="709"/>
        <w:rPr>
          <w:rFonts w:ascii="Times New Roman" w:hAnsi="Times New Roman"/>
          <w:color w:val="auto"/>
          <w:sz w:val="24"/>
          <w:szCs w:val="24"/>
        </w:rPr>
      </w:pPr>
      <w:r w:rsidRPr="00830017">
        <w:rPr>
          <w:rFonts w:ascii="Times New Roman" w:hAnsi="Times New Roman"/>
          <w:b/>
          <w:color w:val="auto"/>
          <w:sz w:val="24"/>
          <w:szCs w:val="24"/>
        </w:rPr>
        <w:t>При освоении регулятивных универсальных учебных</w:t>
      </w:r>
      <w:r w:rsidRPr="00830017">
        <w:rPr>
          <w:rFonts w:ascii="Times New Roman" w:hAnsi="Times New Roman"/>
          <w:color w:val="auto"/>
          <w:sz w:val="24"/>
          <w:szCs w:val="24"/>
        </w:rPr>
        <w:t xml:space="preserve"> действий обеспечиваются:</w:t>
      </w:r>
    </w:p>
    <w:p w:rsidR="001F3F1E" w:rsidRPr="00830017" w:rsidRDefault="001F3F1E" w:rsidP="00830017">
      <w:pPr>
        <w:pStyle w:val="ab"/>
        <w:tabs>
          <w:tab w:val="left" w:pos="709"/>
        </w:tabs>
        <w:spacing w:line="276" w:lineRule="auto"/>
        <w:ind w:firstLine="709"/>
        <w:rPr>
          <w:rFonts w:ascii="Times New Roman" w:hAnsi="Times New Roman"/>
          <w:color w:val="auto"/>
          <w:sz w:val="24"/>
          <w:szCs w:val="24"/>
        </w:rPr>
      </w:pPr>
      <w:r w:rsidRPr="00830017">
        <w:rPr>
          <w:rFonts w:ascii="Times New Roman" w:hAnsi="Times New Roman"/>
          <w:color w:val="auto"/>
          <w:sz w:val="24"/>
          <w:szCs w:val="24"/>
        </w:rPr>
        <w:t>- оценка условий, алгоритмов и результатов действий, выполняемых в информационной среде;</w:t>
      </w:r>
    </w:p>
    <w:p w:rsidR="001F3F1E" w:rsidRPr="00830017" w:rsidRDefault="001F3F1E" w:rsidP="00830017">
      <w:pPr>
        <w:pStyle w:val="ab"/>
        <w:tabs>
          <w:tab w:val="left" w:pos="709"/>
        </w:tabs>
        <w:spacing w:line="276" w:lineRule="auto"/>
        <w:ind w:firstLine="709"/>
        <w:rPr>
          <w:rFonts w:ascii="Times New Roman" w:hAnsi="Times New Roman"/>
          <w:color w:val="auto"/>
          <w:sz w:val="24"/>
          <w:szCs w:val="24"/>
        </w:rPr>
      </w:pPr>
      <w:r w:rsidRPr="00830017">
        <w:rPr>
          <w:rFonts w:ascii="Times New Roman" w:hAnsi="Times New Roman"/>
          <w:color w:val="auto"/>
          <w:sz w:val="24"/>
          <w:szCs w:val="24"/>
        </w:rPr>
        <w:t>- использование результатов действия, размещённых в информационной среде, для оценки и коррекции выполненного действия;</w:t>
      </w:r>
    </w:p>
    <w:p w:rsidR="001F3F1E" w:rsidRPr="00830017" w:rsidRDefault="001F3F1E" w:rsidP="00830017">
      <w:pPr>
        <w:pStyle w:val="ab"/>
        <w:tabs>
          <w:tab w:val="left" w:pos="709"/>
        </w:tabs>
        <w:spacing w:line="276" w:lineRule="auto"/>
        <w:ind w:firstLine="709"/>
        <w:rPr>
          <w:rFonts w:ascii="Times New Roman" w:hAnsi="Times New Roman"/>
          <w:color w:val="auto"/>
          <w:sz w:val="24"/>
          <w:szCs w:val="24"/>
        </w:rPr>
      </w:pPr>
      <w:r w:rsidRPr="00830017">
        <w:rPr>
          <w:rFonts w:ascii="Times New Roman" w:hAnsi="Times New Roman"/>
          <w:color w:val="auto"/>
          <w:sz w:val="24"/>
          <w:szCs w:val="24"/>
        </w:rPr>
        <w:t xml:space="preserve">- создание </w:t>
      </w:r>
      <w:proofErr w:type="gramStart"/>
      <w:r w:rsidRPr="00830017">
        <w:rPr>
          <w:rFonts w:ascii="Times New Roman" w:hAnsi="Times New Roman"/>
          <w:color w:val="auto"/>
          <w:sz w:val="24"/>
          <w:szCs w:val="24"/>
        </w:rPr>
        <w:t>цифрового</w:t>
      </w:r>
      <w:proofErr w:type="gramEnd"/>
      <w:r w:rsidRPr="00830017">
        <w:rPr>
          <w:rFonts w:ascii="Times New Roman" w:hAnsi="Times New Roman"/>
          <w:color w:val="auto"/>
          <w:sz w:val="24"/>
          <w:szCs w:val="24"/>
        </w:rPr>
        <w:t xml:space="preserve"> портфолио учебных достижений обучающегося.</w:t>
      </w:r>
    </w:p>
    <w:p w:rsidR="001F3F1E" w:rsidRPr="00830017" w:rsidRDefault="001F3F1E" w:rsidP="00830017">
      <w:pPr>
        <w:pStyle w:val="a3"/>
        <w:tabs>
          <w:tab w:val="left" w:pos="709"/>
        </w:tabs>
        <w:spacing w:line="276" w:lineRule="auto"/>
        <w:ind w:firstLine="709"/>
        <w:rPr>
          <w:rFonts w:ascii="Times New Roman" w:hAnsi="Times New Roman"/>
          <w:color w:val="auto"/>
          <w:sz w:val="24"/>
          <w:szCs w:val="24"/>
        </w:rPr>
      </w:pPr>
      <w:r w:rsidRPr="00830017">
        <w:rPr>
          <w:rFonts w:ascii="Times New Roman" w:hAnsi="Times New Roman"/>
          <w:b/>
          <w:color w:val="auto"/>
          <w:spacing w:val="2"/>
          <w:sz w:val="24"/>
          <w:szCs w:val="24"/>
        </w:rPr>
        <w:t xml:space="preserve">При освоении познавательных универсальных учебных </w:t>
      </w:r>
      <w:r w:rsidRPr="00830017">
        <w:rPr>
          <w:rFonts w:ascii="Times New Roman" w:hAnsi="Times New Roman"/>
          <w:b/>
          <w:color w:val="auto"/>
          <w:sz w:val="24"/>
          <w:szCs w:val="24"/>
        </w:rPr>
        <w:t>действий</w:t>
      </w:r>
      <w:r w:rsidRPr="00830017">
        <w:rPr>
          <w:rFonts w:ascii="Times New Roman" w:hAnsi="Times New Roman"/>
          <w:color w:val="auto"/>
          <w:sz w:val="24"/>
          <w:szCs w:val="24"/>
        </w:rPr>
        <w:t xml:space="preserve"> ИКТ играют ключевую роль в следующих универсальных учебных действиях:</w:t>
      </w:r>
    </w:p>
    <w:p w:rsidR="001F3F1E" w:rsidRPr="00830017" w:rsidRDefault="001F3F1E" w:rsidP="00830017">
      <w:pPr>
        <w:pStyle w:val="ab"/>
        <w:tabs>
          <w:tab w:val="left" w:pos="709"/>
        </w:tabs>
        <w:spacing w:line="276" w:lineRule="auto"/>
        <w:ind w:firstLine="709"/>
        <w:rPr>
          <w:rFonts w:ascii="Times New Roman" w:hAnsi="Times New Roman"/>
          <w:color w:val="auto"/>
          <w:sz w:val="24"/>
          <w:szCs w:val="24"/>
        </w:rPr>
      </w:pPr>
      <w:r w:rsidRPr="00830017">
        <w:rPr>
          <w:rFonts w:ascii="Times New Roman" w:hAnsi="Times New Roman"/>
          <w:color w:val="auto"/>
          <w:sz w:val="24"/>
          <w:szCs w:val="24"/>
        </w:rPr>
        <w:t>- поиск информации;</w:t>
      </w:r>
    </w:p>
    <w:p w:rsidR="001F3F1E" w:rsidRPr="00830017" w:rsidRDefault="001F3F1E" w:rsidP="00830017">
      <w:pPr>
        <w:pStyle w:val="ab"/>
        <w:tabs>
          <w:tab w:val="left" w:pos="709"/>
        </w:tabs>
        <w:spacing w:line="276" w:lineRule="auto"/>
        <w:ind w:firstLine="709"/>
        <w:rPr>
          <w:rFonts w:ascii="Times New Roman" w:hAnsi="Times New Roman"/>
          <w:color w:val="auto"/>
          <w:sz w:val="24"/>
          <w:szCs w:val="24"/>
        </w:rPr>
      </w:pPr>
      <w:r w:rsidRPr="00830017">
        <w:rPr>
          <w:rFonts w:ascii="Times New Roman" w:hAnsi="Times New Roman"/>
          <w:color w:val="auto"/>
          <w:spacing w:val="2"/>
          <w:sz w:val="24"/>
          <w:szCs w:val="24"/>
        </w:rPr>
        <w:t xml:space="preserve">- фиксация (запись) информации с помощью различных </w:t>
      </w:r>
      <w:r w:rsidRPr="00830017">
        <w:rPr>
          <w:rFonts w:ascii="Times New Roman" w:hAnsi="Times New Roman"/>
          <w:color w:val="auto"/>
          <w:sz w:val="24"/>
          <w:szCs w:val="24"/>
        </w:rPr>
        <w:t>технических средств;</w:t>
      </w:r>
    </w:p>
    <w:p w:rsidR="001F3F1E" w:rsidRPr="00830017" w:rsidRDefault="001F3F1E" w:rsidP="00830017">
      <w:pPr>
        <w:pStyle w:val="ab"/>
        <w:tabs>
          <w:tab w:val="left" w:pos="709"/>
        </w:tabs>
        <w:spacing w:line="276" w:lineRule="auto"/>
        <w:ind w:firstLine="709"/>
        <w:rPr>
          <w:rFonts w:ascii="Times New Roman" w:hAnsi="Times New Roman"/>
          <w:color w:val="auto"/>
          <w:sz w:val="24"/>
          <w:szCs w:val="24"/>
        </w:rPr>
      </w:pPr>
      <w:r w:rsidRPr="00830017">
        <w:rPr>
          <w:rFonts w:ascii="Times New Roman" w:hAnsi="Times New Roman"/>
          <w:color w:val="auto"/>
          <w:sz w:val="24"/>
          <w:szCs w:val="24"/>
        </w:rPr>
        <w:t>- структурирование информации, её организация и представление в виде диаграмм, картосхем, линий времени и</w:t>
      </w:r>
      <w:r w:rsidRPr="00830017">
        <w:rPr>
          <w:rFonts w:ascii="Times New Roman" w:hAnsi="Times New Roman"/>
          <w:color w:val="auto"/>
          <w:sz w:val="24"/>
          <w:szCs w:val="24"/>
        </w:rPr>
        <w:t> </w:t>
      </w:r>
      <w:r w:rsidRPr="00830017">
        <w:rPr>
          <w:rFonts w:ascii="Times New Roman" w:hAnsi="Times New Roman"/>
          <w:color w:val="auto"/>
          <w:sz w:val="24"/>
          <w:szCs w:val="24"/>
        </w:rPr>
        <w:t>пр.;</w:t>
      </w:r>
    </w:p>
    <w:p w:rsidR="001F3F1E" w:rsidRPr="00830017" w:rsidRDefault="001F3F1E" w:rsidP="00830017">
      <w:pPr>
        <w:pStyle w:val="ab"/>
        <w:tabs>
          <w:tab w:val="left" w:pos="709"/>
        </w:tabs>
        <w:spacing w:line="276" w:lineRule="auto"/>
        <w:ind w:firstLine="709"/>
        <w:rPr>
          <w:rFonts w:ascii="Times New Roman" w:hAnsi="Times New Roman"/>
          <w:color w:val="auto"/>
          <w:sz w:val="24"/>
          <w:szCs w:val="24"/>
        </w:rPr>
      </w:pPr>
      <w:r w:rsidRPr="00830017">
        <w:rPr>
          <w:rFonts w:ascii="Times New Roman" w:hAnsi="Times New Roman"/>
          <w:color w:val="auto"/>
          <w:sz w:val="24"/>
          <w:szCs w:val="24"/>
        </w:rPr>
        <w:t xml:space="preserve">- создание </w:t>
      </w:r>
      <w:proofErr w:type="gramStart"/>
      <w:r w:rsidRPr="00830017">
        <w:rPr>
          <w:rFonts w:ascii="Times New Roman" w:hAnsi="Times New Roman"/>
          <w:color w:val="auto"/>
          <w:sz w:val="24"/>
          <w:szCs w:val="24"/>
        </w:rPr>
        <w:t>простых</w:t>
      </w:r>
      <w:proofErr w:type="gramEnd"/>
      <w:r w:rsidRPr="00830017">
        <w:rPr>
          <w:rFonts w:ascii="Times New Roman" w:hAnsi="Times New Roman"/>
          <w:color w:val="auto"/>
          <w:sz w:val="24"/>
          <w:szCs w:val="24"/>
        </w:rPr>
        <w:t xml:space="preserve"> гипермедиасообщений;</w:t>
      </w:r>
    </w:p>
    <w:p w:rsidR="001F3F1E" w:rsidRPr="00830017" w:rsidRDefault="001F3F1E" w:rsidP="00830017">
      <w:pPr>
        <w:pStyle w:val="ab"/>
        <w:tabs>
          <w:tab w:val="left" w:pos="709"/>
        </w:tabs>
        <w:spacing w:line="276" w:lineRule="auto"/>
        <w:ind w:firstLine="709"/>
        <w:rPr>
          <w:rFonts w:ascii="Times New Roman" w:hAnsi="Times New Roman"/>
          <w:color w:val="auto"/>
          <w:sz w:val="24"/>
          <w:szCs w:val="24"/>
        </w:rPr>
      </w:pPr>
      <w:r w:rsidRPr="00830017">
        <w:rPr>
          <w:rFonts w:ascii="Times New Roman" w:hAnsi="Times New Roman"/>
          <w:color w:val="auto"/>
          <w:sz w:val="24"/>
          <w:szCs w:val="24"/>
        </w:rPr>
        <w:t>- построение простейших моделей объектов и процессов.</w:t>
      </w:r>
    </w:p>
    <w:p w:rsidR="001F3F1E" w:rsidRPr="00830017" w:rsidRDefault="001F3F1E" w:rsidP="00830017">
      <w:pPr>
        <w:pStyle w:val="a3"/>
        <w:tabs>
          <w:tab w:val="left" w:pos="709"/>
        </w:tabs>
        <w:spacing w:line="276" w:lineRule="auto"/>
        <w:ind w:firstLine="709"/>
        <w:rPr>
          <w:rFonts w:ascii="Times New Roman" w:hAnsi="Times New Roman"/>
          <w:color w:val="auto"/>
          <w:sz w:val="24"/>
          <w:szCs w:val="24"/>
        </w:rPr>
      </w:pPr>
      <w:r w:rsidRPr="00830017">
        <w:rPr>
          <w:rFonts w:ascii="Times New Roman" w:hAnsi="Times New Roman"/>
          <w:color w:val="auto"/>
          <w:sz w:val="24"/>
          <w:szCs w:val="24"/>
        </w:rPr>
        <w:t xml:space="preserve">ИКТ является важным инструментом </w:t>
      </w:r>
      <w:r w:rsidRPr="00830017">
        <w:rPr>
          <w:rFonts w:ascii="Times New Roman" w:hAnsi="Times New Roman"/>
          <w:b/>
          <w:color w:val="auto"/>
          <w:sz w:val="24"/>
          <w:szCs w:val="24"/>
        </w:rPr>
        <w:t xml:space="preserve">для формирования </w:t>
      </w:r>
      <w:r w:rsidRPr="00830017">
        <w:rPr>
          <w:rFonts w:ascii="Times New Roman" w:hAnsi="Times New Roman"/>
          <w:b/>
          <w:color w:val="auto"/>
          <w:spacing w:val="-2"/>
          <w:sz w:val="24"/>
          <w:szCs w:val="24"/>
        </w:rPr>
        <w:t>коммуникативных универсальных учебных действий</w:t>
      </w:r>
      <w:r w:rsidRPr="00830017">
        <w:rPr>
          <w:rFonts w:ascii="Times New Roman" w:hAnsi="Times New Roman"/>
          <w:color w:val="auto"/>
          <w:spacing w:val="-2"/>
          <w:sz w:val="24"/>
          <w:szCs w:val="24"/>
        </w:rPr>
        <w:t>. Для это</w:t>
      </w:r>
      <w:r w:rsidRPr="00830017">
        <w:rPr>
          <w:rFonts w:ascii="Times New Roman" w:hAnsi="Times New Roman"/>
          <w:color w:val="auto"/>
          <w:sz w:val="24"/>
          <w:szCs w:val="24"/>
        </w:rPr>
        <w:t>го используются:</w:t>
      </w:r>
    </w:p>
    <w:p w:rsidR="001F3F1E" w:rsidRPr="00830017" w:rsidRDefault="001F3F1E" w:rsidP="00830017">
      <w:pPr>
        <w:pStyle w:val="ab"/>
        <w:tabs>
          <w:tab w:val="left" w:pos="709"/>
        </w:tabs>
        <w:spacing w:line="276" w:lineRule="auto"/>
        <w:ind w:firstLine="709"/>
        <w:rPr>
          <w:rFonts w:ascii="Times New Roman" w:hAnsi="Times New Roman"/>
          <w:color w:val="auto"/>
          <w:sz w:val="24"/>
          <w:szCs w:val="24"/>
        </w:rPr>
      </w:pPr>
      <w:r w:rsidRPr="00830017">
        <w:rPr>
          <w:rFonts w:ascii="Times New Roman" w:hAnsi="Times New Roman"/>
          <w:color w:val="auto"/>
          <w:sz w:val="24"/>
          <w:szCs w:val="24"/>
        </w:rPr>
        <w:t>- обмен гипермедиасообщениями;</w:t>
      </w:r>
    </w:p>
    <w:p w:rsidR="001F3F1E" w:rsidRPr="00830017" w:rsidRDefault="001F3F1E" w:rsidP="00830017">
      <w:pPr>
        <w:pStyle w:val="ab"/>
        <w:tabs>
          <w:tab w:val="left" w:pos="709"/>
        </w:tabs>
        <w:spacing w:line="276" w:lineRule="auto"/>
        <w:ind w:firstLine="709"/>
        <w:rPr>
          <w:rFonts w:ascii="Times New Roman" w:hAnsi="Times New Roman"/>
          <w:color w:val="auto"/>
          <w:sz w:val="24"/>
          <w:szCs w:val="24"/>
        </w:rPr>
      </w:pPr>
      <w:r w:rsidRPr="00830017">
        <w:rPr>
          <w:rFonts w:ascii="Times New Roman" w:hAnsi="Times New Roman"/>
          <w:color w:val="auto"/>
          <w:sz w:val="24"/>
          <w:szCs w:val="24"/>
        </w:rPr>
        <w:t>- выступление с аудиовизуальной поддержкой;</w:t>
      </w:r>
    </w:p>
    <w:p w:rsidR="001F3F1E" w:rsidRPr="00830017" w:rsidRDefault="001F3F1E" w:rsidP="00830017">
      <w:pPr>
        <w:pStyle w:val="ab"/>
        <w:tabs>
          <w:tab w:val="left" w:pos="709"/>
        </w:tabs>
        <w:spacing w:line="276" w:lineRule="auto"/>
        <w:ind w:firstLine="709"/>
        <w:rPr>
          <w:rFonts w:ascii="Times New Roman" w:hAnsi="Times New Roman"/>
          <w:color w:val="auto"/>
          <w:sz w:val="24"/>
          <w:szCs w:val="24"/>
        </w:rPr>
      </w:pPr>
      <w:r w:rsidRPr="00830017">
        <w:rPr>
          <w:rFonts w:ascii="Times New Roman" w:hAnsi="Times New Roman"/>
          <w:color w:val="auto"/>
          <w:sz w:val="24"/>
          <w:szCs w:val="24"/>
        </w:rPr>
        <w:t>- фиксация хода коллективной/личной коммуникации;</w:t>
      </w:r>
    </w:p>
    <w:p w:rsidR="001F3F1E" w:rsidRPr="00830017" w:rsidRDefault="001F3F1E" w:rsidP="00830017">
      <w:pPr>
        <w:pStyle w:val="ab"/>
        <w:tabs>
          <w:tab w:val="left" w:pos="709"/>
        </w:tabs>
        <w:spacing w:line="276" w:lineRule="auto"/>
        <w:ind w:firstLine="709"/>
        <w:rPr>
          <w:rFonts w:ascii="Times New Roman" w:hAnsi="Times New Roman"/>
          <w:color w:val="auto"/>
          <w:sz w:val="24"/>
          <w:szCs w:val="24"/>
        </w:rPr>
      </w:pPr>
      <w:r w:rsidRPr="00830017">
        <w:rPr>
          <w:rFonts w:ascii="Times New Roman" w:hAnsi="Times New Roman"/>
          <w:color w:val="auto"/>
          <w:sz w:val="24"/>
          <w:szCs w:val="24"/>
        </w:rPr>
        <w:t>- общение в цифровой среде (электронная почта, чат, видеоконференция, форум, блог).</w:t>
      </w:r>
    </w:p>
    <w:p w:rsidR="001F3F1E" w:rsidRPr="00830017" w:rsidRDefault="001F3F1E" w:rsidP="00830017">
      <w:pPr>
        <w:pStyle w:val="a3"/>
        <w:tabs>
          <w:tab w:val="left" w:pos="709"/>
        </w:tabs>
        <w:spacing w:line="276" w:lineRule="auto"/>
        <w:ind w:firstLine="709"/>
        <w:rPr>
          <w:rFonts w:ascii="Times New Roman" w:hAnsi="Times New Roman"/>
          <w:color w:val="auto"/>
          <w:sz w:val="24"/>
          <w:szCs w:val="24"/>
        </w:rPr>
      </w:pPr>
      <w:r w:rsidRPr="00830017">
        <w:rPr>
          <w:rFonts w:ascii="Times New Roman" w:hAnsi="Times New Roman"/>
          <w:color w:val="auto"/>
          <w:sz w:val="24"/>
          <w:szCs w:val="24"/>
        </w:rPr>
        <w:t xml:space="preserve">Формирование ИКТ­компетентности обучающихся происходит в рамках системно­деятельностного подхода, на основе изучения всех без исключения предметов учебного плана. Включение задачи формирования ИКТ­компетентности в программу </w:t>
      </w:r>
      <w:r w:rsidRPr="00830017">
        <w:rPr>
          <w:rFonts w:ascii="Times New Roman" w:hAnsi="Times New Roman"/>
          <w:color w:val="auto"/>
          <w:spacing w:val="2"/>
          <w:sz w:val="24"/>
          <w:szCs w:val="24"/>
        </w:rPr>
        <w:t xml:space="preserve">формирования универсальных учебных действий позволяет </w:t>
      </w:r>
      <w:r w:rsidRPr="00830017">
        <w:rPr>
          <w:rFonts w:ascii="Times New Roman" w:hAnsi="Times New Roman"/>
          <w:color w:val="auto"/>
          <w:sz w:val="24"/>
          <w:szCs w:val="24"/>
        </w:rPr>
        <w:t xml:space="preserve">формировать соответствующие позиции планируемых результатов, помогает с учётом специфики каждого учебного предмета избежать дублирования при освоении разных умений, осуществлять интеграцию и синхронизацию содержания различных учебных курсов. Освоение умений работать с информацией и использовать инструменты ИКТ также может входить в содержание </w:t>
      </w:r>
      <w:r w:rsidR="00E46645" w:rsidRPr="00830017">
        <w:rPr>
          <w:rFonts w:ascii="Times New Roman" w:hAnsi="Times New Roman"/>
          <w:color w:val="auto"/>
          <w:sz w:val="24"/>
          <w:szCs w:val="24"/>
        </w:rPr>
        <w:t>кружков</w:t>
      </w:r>
      <w:r w:rsidRPr="00830017">
        <w:rPr>
          <w:rFonts w:ascii="Times New Roman" w:hAnsi="Times New Roman"/>
          <w:color w:val="auto"/>
          <w:sz w:val="24"/>
          <w:szCs w:val="24"/>
        </w:rPr>
        <w:t xml:space="preserve"> внеурочной деятельности школьников.</w:t>
      </w:r>
    </w:p>
    <w:p w:rsidR="00E46645" w:rsidRPr="00830017" w:rsidRDefault="00E46645" w:rsidP="00830017">
      <w:pPr>
        <w:pStyle w:val="afff2"/>
        <w:spacing w:line="276" w:lineRule="auto"/>
        <w:ind w:left="720"/>
        <w:jc w:val="both"/>
        <w:rPr>
          <w:rFonts w:ascii="Times New Roman" w:hAnsi="Times New Roman"/>
          <w:b/>
          <w:i/>
          <w:sz w:val="24"/>
          <w:szCs w:val="24"/>
        </w:rPr>
      </w:pPr>
      <w:r w:rsidRPr="00830017">
        <w:rPr>
          <w:rFonts w:ascii="Times New Roman" w:hAnsi="Times New Roman"/>
          <w:b/>
          <w:i/>
          <w:sz w:val="24"/>
          <w:szCs w:val="24"/>
        </w:rPr>
        <w:t>Основные разделы подпрограммы формирования ИКТ – компетентности и их содержание.</w:t>
      </w:r>
    </w:p>
    <w:p w:rsidR="00E46645" w:rsidRPr="00830017" w:rsidRDefault="00E46645" w:rsidP="007A66BF">
      <w:pPr>
        <w:pStyle w:val="afff2"/>
        <w:spacing w:line="276" w:lineRule="auto"/>
        <w:ind w:firstLine="720"/>
        <w:jc w:val="both"/>
        <w:rPr>
          <w:rFonts w:ascii="Times New Roman" w:hAnsi="Times New Roman"/>
          <w:sz w:val="24"/>
          <w:szCs w:val="24"/>
        </w:rPr>
      </w:pPr>
      <w:r w:rsidRPr="00830017">
        <w:rPr>
          <w:rFonts w:ascii="Times New Roman" w:hAnsi="Times New Roman"/>
          <w:b/>
          <w:sz w:val="24"/>
          <w:szCs w:val="24"/>
        </w:rPr>
        <w:t xml:space="preserve">   Знакомство со средствами ИКТ. </w:t>
      </w:r>
      <w:r w:rsidRPr="00830017">
        <w:rPr>
          <w:rFonts w:ascii="Times New Roman" w:hAnsi="Times New Roman"/>
          <w:sz w:val="24"/>
          <w:szCs w:val="24"/>
        </w:rPr>
        <w:t>Использование эргономичных приемов работы со средствами ИКТ, которые безопасны для органов зрения, нервной системы, опорно-двигательного аппарата. Выполнение компенсирующих упражнений. Организация системы файлов и папок, запоминание изменений в файле, именование файлов и папок. Распечатка файла.</w:t>
      </w:r>
    </w:p>
    <w:p w:rsidR="00E46645" w:rsidRPr="00830017" w:rsidRDefault="00E46645" w:rsidP="007A66BF">
      <w:pPr>
        <w:pStyle w:val="afff2"/>
        <w:spacing w:line="276" w:lineRule="auto"/>
        <w:ind w:firstLine="720"/>
        <w:jc w:val="both"/>
        <w:rPr>
          <w:rFonts w:ascii="Times New Roman" w:hAnsi="Times New Roman"/>
          <w:sz w:val="24"/>
          <w:szCs w:val="24"/>
        </w:rPr>
      </w:pPr>
      <w:r w:rsidRPr="00830017">
        <w:rPr>
          <w:rFonts w:ascii="Times New Roman" w:hAnsi="Times New Roman"/>
          <w:b/>
          <w:sz w:val="24"/>
          <w:szCs w:val="24"/>
        </w:rPr>
        <w:t xml:space="preserve">    Запись, фиксация информации.</w:t>
      </w:r>
      <w:r w:rsidRPr="00830017">
        <w:rPr>
          <w:rFonts w:ascii="Times New Roman" w:hAnsi="Times New Roman"/>
          <w:sz w:val="24"/>
          <w:szCs w:val="24"/>
        </w:rPr>
        <w:t xml:space="preserve"> Непосредственный ввод информации в компьютер с камеры (в том числе встроенной в цифровой микроскоп), микрофона, цифровых датчиков. Сканирование изображений и текстов. Запись (сохранение) вводимой информации. Распознавание текста, введенного как изображение. Получение оптимального по содержанию, эстетическим параметрам и техническому   качеству результата записи (фото – и виде</w:t>
      </w:r>
      <w:proofErr w:type="gramStart"/>
      <w:r w:rsidRPr="00830017">
        <w:rPr>
          <w:rFonts w:ascii="Times New Roman" w:hAnsi="Times New Roman"/>
          <w:sz w:val="24"/>
          <w:szCs w:val="24"/>
        </w:rPr>
        <w:t>о-</w:t>
      </w:r>
      <w:proofErr w:type="gramEnd"/>
      <w:r w:rsidRPr="00830017">
        <w:rPr>
          <w:rFonts w:ascii="Times New Roman" w:hAnsi="Times New Roman"/>
          <w:sz w:val="24"/>
          <w:szCs w:val="24"/>
        </w:rPr>
        <w:t xml:space="preserve"> изображений): выбор положения  записывающего человека и воспринимающего устройства: </w:t>
      </w:r>
      <w:r w:rsidRPr="00830017">
        <w:rPr>
          <w:rFonts w:ascii="Times New Roman" w:hAnsi="Times New Roman"/>
          <w:sz w:val="24"/>
          <w:szCs w:val="24"/>
        </w:rPr>
        <w:lastRenderedPageBreak/>
        <w:t>настройка чувствительности, плана, учет ограничений в объеме записываемой информации, использование сменных  носителей (флэш – карт).</w:t>
      </w:r>
    </w:p>
    <w:p w:rsidR="00E46645" w:rsidRPr="00830017" w:rsidRDefault="00E46645" w:rsidP="007A66BF">
      <w:pPr>
        <w:pStyle w:val="afff2"/>
        <w:spacing w:line="276" w:lineRule="auto"/>
        <w:ind w:firstLine="720"/>
        <w:jc w:val="both"/>
        <w:rPr>
          <w:rFonts w:ascii="Times New Roman" w:hAnsi="Times New Roman"/>
          <w:sz w:val="24"/>
          <w:szCs w:val="24"/>
        </w:rPr>
      </w:pPr>
      <w:r w:rsidRPr="00830017">
        <w:rPr>
          <w:rFonts w:ascii="Times New Roman" w:hAnsi="Times New Roman"/>
          <w:b/>
          <w:sz w:val="24"/>
          <w:szCs w:val="24"/>
        </w:rPr>
        <w:t xml:space="preserve">  Создание  текстов с помощью компьютера.</w:t>
      </w:r>
      <w:r w:rsidRPr="00830017">
        <w:rPr>
          <w:rFonts w:ascii="Times New Roman" w:hAnsi="Times New Roman"/>
          <w:sz w:val="24"/>
          <w:szCs w:val="24"/>
        </w:rPr>
        <w:t xml:space="preserve"> Составление текста целыми словами, вставкой пропущенных слов из предложенных, с использование картинок, путем восстановления деформированного текста. Клавиатурное письмо. Основные правила оформления текста и основные инструменты его создания. Работа в простом текстовом редакторе: ввод и сохранение текста, выбор шрифта, начертания, размера, цвета текста; правила расстановки пробелов перед и после знаков препинания, использование абзацного отступа. Полуавтоматический  орфографический контроль (подсказка возможных вариантов исправления неправильно  написанного слова по запросу). Набор текста на родном и иностранном языках, экранный перевод отдельных  слов.</w:t>
      </w:r>
    </w:p>
    <w:p w:rsidR="00E46645" w:rsidRPr="00830017" w:rsidRDefault="00E46645" w:rsidP="007A66BF">
      <w:pPr>
        <w:pStyle w:val="afff2"/>
        <w:spacing w:line="276" w:lineRule="auto"/>
        <w:ind w:firstLine="720"/>
        <w:jc w:val="both"/>
        <w:rPr>
          <w:rFonts w:ascii="Times New Roman" w:hAnsi="Times New Roman"/>
          <w:sz w:val="24"/>
          <w:szCs w:val="24"/>
        </w:rPr>
      </w:pPr>
      <w:r w:rsidRPr="00830017">
        <w:rPr>
          <w:rFonts w:ascii="Times New Roman" w:hAnsi="Times New Roman"/>
          <w:b/>
          <w:sz w:val="24"/>
          <w:szCs w:val="24"/>
        </w:rPr>
        <w:t xml:space="preserve">    Создание графических сообщений.</w:t>
      </w:r>
      <w:r w:rsidRPr="00830017">
        <w:rPr>
          <w:rFonts w:ascii="Times New Roman" w:hAnsi="Times New Roman"/>
          <w:sz w:val="24"/>
          <w:szCs w:val="24"/>
        </w:rPr>
        <w:t xml:space="preserve"> Рисование на графическом планшете (срисовывание, дорисовывание, создание собственных рисунков). Создание планов территории. Создание диаграмм взаимодействия. Создание семейных деревьев.</w:t>
      </w:r>
    </w:p>
    <w:p w:rsidR="00E46645" w:rsidRPr="00830017" w:rsidRDefault="00E46645" w:rsidP="007A66BF">
      <w:pPr>
        <w:pStyle w:val="afff2"/>
        <w:spacing w:line="276" w:lineRule="auto"/>
        <w:ind w:firstLine="720"/>
        <w:jc w:val="both"/>
        <w:rPr>
          <w:rFonts w:ascii="Times New Roman" w:hAnsi="Times New Roman"/>
          <w:sz w:val="24"/>
          <w:szCs w:val="24"/>
        </w:rPr>
      </w:pPr>
      <w:r w:rsidRPr="00830017">
        <w:rPr>
          <w:rFonts w:ascii="Times New Roman" w:hAnsi="Times New Roman"/>
          <w:b/>
          <w:sz w:val="24"/>
          <w:szCs w:val="24"/>
        </w:rPr>
        <w:t xml:space="preserve">   Редактирование сообщений.</w:t>
      </w:r>
      <w:r w:rsidRPr="00830017">
        <w:rPr>
          <w:rFonts w:ascii="Times New Roman" w:hAnsi="Times New Roman"/>
          <w:sz w:val="24"/>
          <w:szCs w:val="24"/>
        </w:rPr>
        <w:t xml:space="preserve"> Редактирование текста (удаление, замена и вставка буквы, слова, фрагмента текста; перенесение части текста; повторение части текста и пр.). Редактирование цепочек изображений (слайд-шоу). Редактирование видео – и аудио – записей (вставка, удаление, замена фрагмента и другие простые виды редактирования). Редактирование фотоизображений   (вставка, удаление, замена фрагмента, изменение контрастности).</w:t>
      </w:r>
    </w:p>
    <w:p w:rsidR="00E46645" w:rsidRPr="00830017" w:rsidRDefault="00E46645" w:rsidP="007A66BF">
      <w:pPr>
        <w:pStyle w:val="afff2"/>
        <w:spacing w:line="276" w:lineRule="auto"/>
        <w:ind w:firstLine="720"/>
        <w:jc w:val="both"/>
        <w:rPr>
          <w:rFonts w:ascii="Times New Roman" w:hAnsi="Times New Roman"/>
          <w:sz w:val="24"/>
          <w:szCs w:val="24"/>
        </w:rPr>
      </w:pPr>
      <w:r w:rsidRPr="00830017">
        <w:rPr>
          <w:rFonts w:ascii="Times New Roman" w:hAnsi="Times New Roman"/>
          <w:b/>
          <w:sz w:val="24"/>
          <w:szCs w:val="24"/>
        </w:rPr>
        <w:t xml:space="preserve">  Создание новых сообщений  путем комбинирования имеющихся.  </w:t>
      </w:r>
      <w:r w:rsidRPr="00830017">
        <w:rPr>
          <w:rFonts w:ascii="Times New Roman" w:hAnsi="Times New Roman"/>
          <w:sz w:val="24"/>
          <w:szCs w:val="24"/>
        </w:rPr>
        <w:t>Создание сообщения в виде цепочки экранов. Добавление на экран изображения, звука, текста. Презентация как письменное и устное сообщение. Использование ссылок из текста для организации информации: перехода к другому сообщению, обеспечения возможности выбора дальнейшего хода изложения, пояснения. Пометка фрагмента изображения ссылкой.  Добавление объектов и ссылок в географические карты и ленты времени. Составление нового изображения из готовых фрагментов (аппликация)</w:t>
      </w:r>
    </w:p>
    <w:p w:rsidR="00E46645" w:rsidRPr="00830017" w:rsidRDefault="00E46645" w:rsidP="007A66BF">
      <w:pPr>
        <w:pStyle w:val="afff2"/>
        <w:spacing w:line="276" w:lineRule="auto"/>
        <w:ind w:firstLine="720"/>
        <w:jc w:val="both"/>
        <w:rPr>
          <w:rFonts w:ascii="Times New Roman" w:hAnsi="Times New Roman"/>
          <w:sz w:val="24"/>
          <w:szCs w:val="24"/>
        </w:rPr>
      </w:pPr>
      <w:r w:rsidRPr="00830017">
        <w:rPr>
          <w:rFonts w:ascii="Times New Roman" w:hAnsi="Times New Roman"/>
          <w:b/>
          <w:sz w:val="24"/>
          <w:szCs w:val="24"/>
        </w:rPr>
        <w:t xml:space="preserve">   Создание структурированных сообщений с линейной и ветвящейся структурой.</w:t>
      </w:r>
      <w:r w:rsidRPr="00830017">
        <w:rPr>
          <w:rFonts w:ascii="Times New Roman" w:hAnsi="Times New Roman"/>
          <w:sz w:val="24"/>
          <w:szCs w:val="24"/>
        </w:rPr>
        <w:t xml:space="preserve">  Создание письменного сообщения: создание плана текста, добавления ссылок, графических объектов. Описание объекта или процесса по определенному алгоритму, запись аудио – визуальной и числовой информации о нем, с использованием инструментов ИКТ: видео – фото – камеры, цифрового микроскопа, цифровых датчиков, компьютера. Подготовка устного  сообщения: создание плана, выбор аудио – визуальной поддержки, написание пояснений и тезисов. Проведение устного сообщения с аудио – видео поддержкой. Создание игрового  видеофильма. Натурная мультипликация (с куклами). Компьютерная анимация.  Создание музыкального произведения </w:t>
      </w:r>
      <w:proofErr w:type="gramStart"/>
      <w:r w:rsidRPr="00830017">
        <w:rPr>
          <w:rFonts w:ascii="Times New Roman" w:hAnsi="Times New Roman"/>
          <w:sz w:val="24"/>
          <w:szCs w:val="24"/>
        </w:rPr>
        <w:t xml:space="preserve">( </w:t>
      </w:r>
      <w:proofErr w:type="gramEnd"/>
      <w:r w:rsidRPr="00830017">
        <w:rPr>
          <w:rFonts w:ascii="Times New Roman" w:hAnsi="Times New Roman"/>
          <w:sz w:val="24"/>
          <w:szCs w:val="24"/>
        </w:rPr>
        <w:t>с использованием готовых музыкальных фрагментов и «музыкальных петель»).</w:t>
      </w:r>
    </w:p>
    <w:p w:rsidR="00E46645" w:rsidRPr="00830017" w:rsidRDefault="00E46645" w:rsidP="007A66BF">
      <w:pPr>
        <w:pStyle w:val="afff2"/>
        <w:spacing w:line="276" w:lineRule="auto"/>
        <w:ind w:firstLine="720"/>
        <w:jc w:val="both"/>
        <w:rPr>
          <w:rFonts w:ascii="Times New Roman" w:hAnsi="Times New Roman"/>
          <w:sz w:val="24"/>
          <w:szCs w:val="24"/>
        </w:rPr>
      </w:pPr>
      <w:r w:rsidRPr="00830017">
        <w:rPr>
          <w:rFonts w:ascii="Times New Roman" w:hAnsi="Times New Roman"/>
          <w:b/>
          <w:sz w:val="24"/>
          <w:szCs w:val="24"/>
        </w:rPr>
        <w:t xml:space="preserve">    Представление и обработка данных.</w:t>
      </w:r>
      <w:r w:rsidRPr="00830017">
        <w:rPr>
          <w:rFonts w:ascii="Times New Roman" w:hAnsi="Times New Roman"/>
          <w:sz w:val="24"/>
          <w:szCs w:val="24"/>
        </w:rPr>
        <w:t xml:space="preserve"> Сбор числовых и аудио – визуальных данных  в естественно </w:t>
      </w:r>
      <w:proofErr w:type="gramStart"/>
      <w:r w:rsidRPr="00830017">
        <w:rPr>
          <w:rFonts w:ascii="Times New Roman" w:hAnsi="Times New Roman"/>
          <w:sz w:val="24"/>
          <w:szCs w:val="24"/>
        </w:rPr>
        <w:t>-н</w:t>
      </w:r>
      <w:proofErr w:type="gramEnd"/>
      <w:r w:rsidRPr="00830017">
        <w:rPr>
          <w:rFonts w:ascii="Times New Roman" w:hAnsi="Times New Roman"/>
          <w:sz w:val="24"/>
          <w:szCs w:val="24"/>
        </w:rPr>
        <w:t>аучных наблюдениях и экспериментах с использование фото – или видео – камеры, цифрового микроскопа, цифровых датчиков. Разметка видеозаписи и получение числовых данных по разметке. Сбор числовых данных в ходе опроса людей. Графическое  представление числовых данных: в виде графика (непрерывная кривая) и в виде диаграмм (столбчатых и круговых).</w:t>
      </w:r>
    </w:p>
    <w:p w:rsidR="00E46645" w:rsidRPr="00830017" w:rsidRDefault="00E46645" w:rsidP="007A66BF">
      <w:pPr>
        <w:pStyle w:val="afff2"/>
        <w:spacing w:line="276" w:lineRule="auto"/>
        <w:ind w:firstLine="720"/>
        <w:jc w:val="both"/>
        <w:rPr>
          <w:rFonts w:ascii="Times New Roman" w:hAnsi="Times New Roman"/>
          <w:sz w:val="24"/>
          <w:szCs w:val="24"/>
        </w:rPr>
      </w:pPr>
      <w:r w:rsidRPr="00830017">
        <w:rPr>
          <w:rFonts w:ascii="Times New Roman" w:hAnsi="Times New Roman"/>
          <w:b/>
          <w:sz w:val="24"/>
          <w:szCs w:val="24"/>
        </w:rPr>
        <w:t xml:space="preserve">  Поиск информации.</w:t>
      </w:r>
      <w:r w:rsidRPr="00830017">
        <w:rPr>
          <w:rFonts w:ascii="Times New Roman" w:hAnsi="Times New Roman"/>
          <w:sz w:val="24"/>
          <w:szCs w:val="24"/>
        </w:rPr>
        <w:t xml:space="preserve"> Поиск информации в соответствующих возрасту цифровых (компьютерных) словарях и справочниках, в том числе  в Интернет – изданиях. Поиск информации в контролируемом Интернете. Формулирование запроса, интерпретация  результатов поиска. Сохранение найденного объекта. Составление списка используемых информационных источников. Использование ссылок для указания использованных  информационных источников. Поиск информации в компьютере. Использование систем поиска внутри компьютера. Организация поиска по стандартным свойствам файлов, по  наличию </w:t>
      </w:r>
      <w:r w:rsidRPr="00830017">
        <w:rPr>
          <w:rFonts w:ascii="Times New Roman" w:hAnsi="Times New Roman"/>
          <w:sz w:val="24"/>
          <w:szCs w:val="24"/>
        </w:rPr>
        <w:lastRenderedPageBreak/>
        <w:t>данного слова. Поиск в базах данных. Заполнение адресной и телефонной книги, а  также других баз данных небольшого объема.</w:t>
      </w:r>
    </w:p>
    <w:p w:rsidR="00E46645" w:rsidRPr="00830017" w:rsidRDefault="00E46645" w:rsidP="007A66BF">
      <w:pPr>
        <w:pStyle w:val="afff2"/>
        <w:spacing w:line="276" w:lineRule="auto"/>
        <w:ind w:firstLine="720"/>
        <w:jc w:val="both"/>
        <w:rPr>
          <w:rFonts w:ascii="Times New Roman" w:hAnsi="Times New Roman"/>
          <w:sz w:val="24"/>
          <w:szCs w:val="24"/>
        </w:rPr>
      </w:pPr>
      <w:r w:rsidRPr="00830017">
        <w:rPr>
          <w:rFonts w:ascii="Times New Roman" w:hAnsi="Times New Roman"/>
          <w:b/>
          <w:sz w:val="24"/>
          <w:szCs w:val="24"/>
        </w:rPr>
        <w:t xml:space="preserve">  Коммуникация, проектирование, моделирование, управление и организация деятельности.</w:t>
      </w:r>
      <w:r w:rsidRPr="00830017">
        <w:rPr>
          <w:rFonts w:ascii="Times New Roman" w:hAnsi="Times New Roman"/>
          <w:sz w:val="24"/>
          <w:szCs w:val="24"/>
        </w:rPr>
        <w:t xml:space="preserve"> Передача собеседнику/партнеру сообщения, участие в диалоге,  с использование средств ИКТ – электронной почты, чата, форума, аудио – и  видео – конференции и пр. Выступление перед небольшой аудиторией с </w:t>
      </w:r>
      <w:proofErr w:type="gramStart"/>
      <w:r w:rsidRPr="00830017">
        <w:rPr>
          <w:rFonts w:ascii="Times New Roman" w:hAnsi="Times New Roman"/>
          <w:sz w:val="24"/>
          <w:szCs w:val="24"/>
        </w:rPr>
        <w:t>устным</w:t>
      </w:r>
      <w:proofErr w:type="gramEnd"/>
      <w:r w:rsidRPr="00830017">
        <w:rPr>
          <w:rFonts w:ascii="Times New Roman" w:hAnsi="Times New Roman"/>
          <w:sz w:val="24"/>
          <w:szCs w:val="24"/>
        </w:rPr>
        <w:t xml:space="preserve"> сообщение  и ИКТ – поддержкой. Размещение письменного сообщения в информационной образовательной среде. Коллективная коммуникативная деятельность  в информационной  образовательной среде. Непосредственна: фиксации хода и результатов обсуждения на экране и в файлах. Ведение дневников, социальное взаимодействие. Компьютерно управляемые движущиеся модели. Управление моделями. Управление в виртуальном микромире, исполнители: Робот, Черепаха. Определение последовательности выполнения  действий, составление инструкции (простого алгоритма) в несколько действий. Планирование и проведение исследований, объектов и процессов внешнего мира с  использование средств ИКТ. Проектирование объектов и процессов реального мира,  собственной деятельности и деятельности группы. Моделирование объектов и процессов реального мира и управление ими с использование виртуальных лабораторий и механизмов, собранных из конструктора.</w:t>
      </w:r>
    </w:p>
    <w:p w:rsidR="00E46645" w:rsidRPr="00830017" w:rsidRDefault="00E46645" w:rsidP="007A66BF">
      <w:pPr>
        <w:pStyle w:val="afff2"/>
        <w:spacing w:line="276" w:lineRule="auto"/>
        <w:ind w:firstLine="720"/>
        <w:jc w:val="both"/>
        <w:rPr>
          <w:rFonts w:ascii="Times New Roman" w:hAnsi="Times New Roman"/>
          <w:sz w:val="24"/>
          <w:szCs w:val="24"/>
        </w:rPr>
      </w:pPr>
      <w:r w:rsidRPr="00830017">
        <w:rPr>
          <w:rFonts w:ascii="Times New Roman" w:hAnsi="Times New Roman"/>
          <w:sz w:val="24"/>
          <w:szCs w:val="24"/>
        </w:rPr>
        <w:t xml:space="preserve">Основное содержание программы  «Формирование </w:t>
      </w:r>
      <w:r w:rsidRPr="00830017">
        <w:rPr>
          <w:rFonts w:ascii="Times New Roman" w:hAnsi="Times New Roman"/>
          <w:b/>
          <w:sz w:val="24"/>
          <w:szCs w:val="24"/>
        </w:rPr>
        <w:t xml:space="preserve">ИКТ </w:t>
      </w:r>
      <w:r w:rsidRPr="00830017">
        <w:rPr>
          <w:rFonts w:ascii="Times New Roman" w:hAnsi="Times New Roman"/>
          <w:sz w:val="24"/>
          <w:szCs w:val="24"/>
        </w:rPr>
        <w:t xml:space="preserve">– компетентности обучающихся» </w:t>
      </w:r>
      <w:r w:rsidRPr="00830017">
        <w:rPr>
          <w:rFonts w:ascii="Times New Roman" w:hAnsi="Times New Roman"/>
          <w:i/>
          <w:sz w:val="24"/>
          <w:szCs w:val="24"/>
        </w:rPr>
        <w:t xml:space="preserve">реализуется средствами различных </w:t>
      </w:r>
      <w:r w:rsidRPr="00830017">
        <w:rPr>
          <w:rFonts w:ascii="Times New Roman" w:hAnsi="Times New Roman"/>
          <w:b/>
          <w:i/>
          <w:sz w:val="24"/>
          <w:szCs w:val="24"/>
        </w:rPr>
        <w:t>учебных предметов.</w:t>
      </w:r>
      <w:r w:rsidRPr="00830017">
        <w:rPr>
          <w:rFonts w:ascii="Times New Roman" w:hAnsi="Times New Roman"/>
          <w:sz w:val="24"/>
          <w:szCs w:val="24"/>
        </w:rPr>
        <w:t xml:space="preserve"> Важно, чтобы формирование того или иного элемента или  компонента ИКТ – компетентности было непосредственно  увязано с его применением. Тем самым  обеспечивается:</w:t>
      </w:r>
    </w:p>
    <w:p w:rsidR="00E46645" w:rsidRPr="00830017" w:rsidRDefault="00E46645" w:rsidP="008A588E">
      <w:pPr>
        <w:pStyle w:val="afff2"/>
        <w:numPr>
          <w:ilvl w:val="0"/>
          <w:numId w:val="61"/>
        </w:numPr>
        <w:spacing w:line="276" w:lineRule="auto"/>
        <w:ind w:left="0" w:firstLine="720"/>
        <w:jc w:val="both"/>
        <w:rPr>
          <w:rFonts w:ascii="Times New Roman" w:hAnsi="Times New Roman"/>
          <w:sz w:val="24"/>
          <w:szCs w:val="24"/>
        </w:rPr>
      </w:pPr>
      <w:r w:rsidRPr="00830017">
        <w:rPr>
          <w:rFonts w:ascii="Times New Roman" w:hAnsi="Times New Roman"/>
          <w:sz w:val="24"/>
          <w:szCs w:val="24"/>
        </w:rPr>
        <w:t>естественная мотивация, цель обучения;</w:t>
      </w:r>
    </w:p>
    <w:p w:rsidR="00E46645" w:rsidRPr="00830017" w:rsidRDefault="00E46645" w:rsidP="008A588E">
      <w:pPr>
        <w:pStyle w:val="afff2"/>
        <w:numPr>
          <w:ilvl w:val="0"/>
          <w:numId w:val="61"/>
        </w:numPr>
        <w:spacing w:line="276" w:lineRule="auto"/>
        <w:ind w:left="0" w:firstLine="720"/>
        <w:jc w:val="both"/>
        <w:rPr>
          <w:rFonts w:ascii="Times New Roman" w:hAnsi="Times New Roman"/>
          <w:sz w:val="24"/>
          <w:szCs w:val="24"/>
        </w:rPr>
      </w:pPr>
      <w:r w:rsidRPr="00830017">
        <w:rPr>
          <w:rFonts w:ascii="Times New Roman" w:hAnsi="Times New Roman"/>
          <w:sz w:val="24"/>
          <w:szCs w:val="24"/>
        </w:rPr>
        <w:t>встроенный контроль результатов освоения ИКТ;</w:t>
      </w:r>
    </w:p>
    <w:p w:rsidR="00E46645" w:rsidRPr="00830017" w:rsidRDefault="00E46645" w:rsidP="008A588E">
      <w:pPr>
        <w:pStyle w:val="afff2"/>
        <w:numPr>
          <w:ilvl w:val="0"/>
          <w:numId w:val="61"/>
        </w:numPr>
        <w:spacing w:line="276" w:lineRule="auto"/>
        <w:ind w:left="0" w:firstLine="720"/>
        <w:jc w:val="both"/>
        <w:rPr>
          <w:rFonts w:ascii="Times New Roman" w:hAnsi="Times New Roman"/>
          <w:sz w:val="24"/>
          <w:szCs w:val="24"/>
        </w:rPr>
      </w:pPr>
      <w:r w:rsidRPr="00830017">
        <w:rPr>
          <w:rFonts w:ascii="Times New Roman" w:hAnsi="Times New Roman"/>
          <w:sz w:val="24"/>
          <w:szCs w:val="24"/>
        </w:rPr>
        <w:t>повышение эффективности применения ИКТ в  данном предмете;</w:t>
      </w:r>
    </w:p>
    <w:p w:rsidR="00E46645" w:rsidRPr="00830017" w:rsidRDefault="00E46645" w:rsidP="008A588E">
      <w:pPr>
        <w:pStyle w:val="afff2"/>
        <w:numPr>
          <w:ilvl w:val="0"/>
          <w:numId w:val="61"/>
        </w:numPr>
        <w:spacing w:line="276" w:lineRule="auto"/>
        <w:ind w:left="0" w:firstLine="720"/>
        <w:jc w:val="both"/>
        <w:rPr>
          <w:rFonts w:ascii="Times New Roman" w:hAnsi="Times New Roman"/>
          <w:sz w:val="24"/>
          <w:szCs w:val="24"/>
        </w:rPr>
      </w:pPr>
      <w:r w:rsidRPr="00830017">
        <w:rPr>
          <w:rFonts w:ascii="Times New Roman" w:hAnsi="Times New Roman"/>
          <w:sz w:val="24"/>
          <w:szCs w:val="24"/>
        </w:rPr>
        <w:t>формирование цифрового портфолио по предмету, что важно для оценивания результатов освоения этого предмета.</w:t>
      </w:r>
    </w:p>
    <w:p w:rsidR="00E46645" w:rsidRPr="00830017" w:rsidRDefault="00E46645" w:rsidP="007A66BF">
      <w:pPr>
        <w:pStyle w:val="afff2"/>
        <w:spacing w:line="276" w:lineRule="auto"/>
        <w:ind w:firstLine="720"/>
        <w:jc w:val="both"/>
        <w:rPr>
          <w:rFonts w:ascii="Times New Roman" w:hAnsi="Times New Roman"/>
          <w:b/>
          <w:i/>
          <w:sz w:val="24"/>
          <w:szCs w:val="24"/>
        </w:rPr>
      </w:pPr>
      <w:r w:rsidRPr="00830017">
        <w:rPr>
          <w:rFonts w:ascii="Times New Roman" w:hAnsi="Times New Roman"/>
          <w:b/>
          <w:i/>
          <w:sz w:val="24"/>
          <w:szCs w:val="24"/>
        </w:rPr>
        <w:t>Вклад каждого предмета в формирование ИКТ – компетентности учащихся:</w:t>
      </w:r>
    </w:p>
    <w:p w:rsidR="00E46645" w:rsidRPr="00830017" w:rsidRDefault="00E46645" w:rsidP="007A66BF">
      <w:pPr>
        <w:pStyle w:val="afff2"/>
        <w:spacing w:line="276" w:lineRule="auto"/>
        <w:ind w:firstLine="720"/>
        <w:jc w:val="both"/>
        <w:rPr>
          <w:rFonts w:ascii="Times New Roman" w:hAnsi="Times New Roman"/>
          <w:sz w:val="24"/>
          <w:szCs w:val="24"/>
        </w:rPr>
      </w:pPr>
      <w:r w:rsidRPr="00830017">
        <w:rPr>
          <w:rFonts w:ascii="Times New Roman" w:hAnsi="Times New Roman"/>
          <w:b/>
          <w:sz w:val="24"/>
          <w:szCs w:val="24"/>
        </w:rPr>
        <w:t xml:space="preserve">Русский язык.  </w:t>
      </w:r>
      <w:r w:rsidRPr="00830017">
        <w:rPr>
          <w:rFonts w:ascii="Times New Roman" w:hAnsi="Times New Roman"/>
          <w:sz w:val="24"/>
          <w:szCs w:val="24"/>
        </w:rPr>
        <w:t>Различные способы  передачи  информации (буква, пиктограмма, иероглиф, рисунок). Возможные источники информации и способы ее поиска: словари, энциклопедии, библиотеки, в том числе компьютерные. Расширение  своих знаний, языковой  компетентности с помощью дополнительных источников информации.</w:t>
      </w:r>
    </w:p>
    <w:p w:rsidR="00E46645" w:rsidRPr="00830017" w:rsidRDefault="00E46645" w:rsidP="007A66BF">
      <w:pPr>
        <w:pStyle w:val="afff2"/>
        <w:spacing w:line="276" w:lineRule="auto"/>
        <w:ind w:firstLine="720"/>
        <w:jc w:val="both"/>
        <w:rPr>
          <w:rFonts w:ascii="Times New Roman" w:hAnsi="Times New Roman"/>
          <w:sz w:val="24"/>
          <w:szCs w:val="24"/>
        </w:rPr>
      </w:pPr>
      <w:r w:rsidRPr="00830017">
        <w:rPr>
          <w:rFonts w:ascii="Times New Roman" w:hAnsi="Times New Roman"/>
          <w:sz w:val="24"/>
          <w:szCs w:val="24"/>
        </w:rPr>
        <w:t xml:space="preserve">     Овладение наравне с развитием традиционных навыков письма квалифицированным  клавиатурным письмом (с ориентацией на слепой десятипальцевый метод). Знакомство  с основными правилами оформления текста в компьютере, основными инструментами  создания и простыми видами редактирования текста. Использование полуавтоматического  орфографического контроля.</w:t>
      </w:r>
    </w:p>
    <w:p w:rsidR="00E46645" w:rsidRPr="00830017" w:rsidRDefault="00E46645" w:rsidP="007A66BF">
      <w:pPr>
        <w:pStyle w:val="afff2"/>
        <w:spacing w:line="276" w:lineRule="auto"/>
        <w:ind w:firstLine="720"/>
        <w:jc w:val="both"/>
        <w:rPr>
          <w:rFonts w:ascii="Times New Roman" w:hAnsi="Times New Roman"/>
          <w:sz w:val="24"/>
          <w:szCs w:val="24"/>
        </w:rPr>
      </w:pPr>
      <w:r w:rsidRPr="00830017">
        <w:rPr>
          <w:rFonts w:ascii="Times New Roman" w:hAnsi="Times New Roman"/>
          <w:b/>
          <w:sz w:val="24"/>
          <w:szCs w:val="24"/>
        </w:rPr>
        <w:t xml:space="preserve">Литературное чтение. </w:t>
      </w:r>
      <w:proofErr w:type="gramStart"/>
      <w:r w:rsidRPr="00830017">
        <w:rPr>
          <w:rFonts w:ascii="Times New Roman" w:hAnsi="Times New Roman"/>
          <w:sz w:val="24"/>
          <w:szCs w:val="24"/>
        </w:rPr>
        <w:t>Работа с мультимедиа – сообщениями (включающими текст, иллюстрации, аудио – и видео – фрагменты, ссылки).</w:t>
      </w:r>
      <w:proofErr w:type="gramEnd"/>
      <w:r w:rsidRPr="00830017">
        <w:rPr>
          <w:rFonts w:ascii="Times New Roman" w:hAnsi="Times New Roman"/>
          <w:sz w:val="24"/>
          <w:szCs w:val="24"/>
        </w:rPr>
        <w:t xml:space="preserve"> Анализ содержания, языковых особенностей и структуры мультимедиа – сообщения; определение роли и места иллюстрированного ряда в тексте.</w:t>
      </w:r>
    </w:p>
    <w:p w:rsidR="00E46645" w:rsidRPr="00830017" w:rsidRDefault="00E46645" w:rsidP="007A66BF">
      <w:pPr>
        <w:pStyle w:val="afff2"/>
        <w:spacing w:line="276" w:lineRule="auto"/>
        <w:ind w:firstLine="720"/>
        <w:jc w:val="both"/>
        <w:rPr>
          <w:rFonts w:ascii="Times New Roman" w:hAnsi="Times New Roman"/>
          <w:sz w:val="24"/>
          <w:szCs w:val="24"/>
        </w:rPr>
      </w:pPr>
      <w:r w:rsidRPr="00830017">
        <w:rPr>
          <w:rFonts w:ascii="Times New Roman" w:hAnsi="Times New Roman"/>
          <w:sz w:val="24"/>
          <w:szCs w:val="24"/>
        </w:rPr>
        <w:t>Конструирование небольших сообщений: текстов (рассказ, отзыв, аннотация), в том числе с добавлением  иллюстраций, видео – и  ауди</w:t>
      </w:r>
      <w:proofErr w:type="gramStart"/>
      <w:r w:rsidRPr="00830017">
        <w:rPr>
          <w:rFonts w:ascii="Times New Roman" w:hAnsi="Times New Roman"/>
          <w:sz w:val="24"/>
          <w:szCs w:val="24"/>
        </w:rPr>
        <w:t>о-</w:t>
      </w:r>
      <w:proofErr w:type="gramEnd"/>
      <w:r w:rsidRPr="00830017">
        <w:rPr>
          <w:rFonts w:ascii="Times New Roman" w:hAnsi="Times New Roman"/>
          <w:sz w:val="24"/>
          <w:szCs w:val="24"/>
        </w:rPr>
        <w:t xml:space="preserve"> фрагментов. Оценка собственных  сообщений с точки зрения использованной информации.</w:t>
      </w:r>
    </w:p>
    <w:p w:rsidR="00E46645" w:rsidRPr="00830017" w:rsidRDefault="00E46645" w:rsidP="007A66BF">
      <w:pPr>
        <w:pStyle w:val="afff2"/>
        <w:spacing w:line="276" w:lineRule="auto"/>
        <w:ind w:firstLine="720"/>
        <w:jc w:val="both"/>
        <w:rPr>
          <w:rFonts w:ascii="Times New Roman" w:hAnsi="Times New Roman"/>
          <w:sz w:val="24"/>
          <w:szCs w:val="24"/>
        </w:rPr>
      </w:pPr>
      <w:r w:rsidRPr="00830017">
        <w:rPr>
          <w:rFonts w:ascii="Times New Roman" w:hAnsi="Times New Roman"/>
          <w:sz w:val="24"/>
          <w:szCs w:val="24"/>
        </w:rPr>
        <w:t xml:space="preserve">    Овладение навыками ведения диалога в различных учебных и бытовых ситуациях общения (включая компьютерные способы коммуникации), соблюдая правила речевого этикета.</w:t>
      </w:r>
    </w:p>
    <w:p w:rsidR="00E46645" w:rsidRPr="00830017" w:rsidRDefault="00E46645" w:rsidP="007A66BF">
      <w:pPr>
        <w:pStyle w:val="afff2"/>
        <w:spacing w:line="276" w:lineRule="auto"/>
        <w:ind w:firstLine="720"/>
        <w:jc w:val="both"/>
        <w:rPr>
          <w:rFonts w:ascii="Times New Roman" w:hAnsi="Times New Roman"/>
          <w:sz w:val="24"/>
          <w:szCs w:val="24"/>
        </w:rPr>
      </w:pPr>
      <w:r w:rsidRPr="00830017">
        <w:rPr>
          <w:rFonts w:ascii="Times New Roman" w:hAnsi="Times New Roman"/>
          <w:sz w:val="24"/>
          <w:szCs w:val="24"/>
        </w:rPr>
        <w:t>Создание информационных объектов  как иллюстраций к прочитанным художественным текстам (рисунков, фотографий, видео – сюжетов</w:t>
      </w:r>
      <w:proofErr w:type="gramStart"/>
      <w:r w:rsidRPr="00830017">
        <w:rPr>
          <w:rFonts w:ascii="Times New Roman" w:hAnsi="Times New Roman"/>
          <w:sz w:val="24"/>
          <w:szCs w:val="24"/>
        </w:rPr>
        <w:t>.Н</w:t>
      </w:r>
      <w:proofErr w:type="gramEnd"/>
      <w:r w:rsidRPr="00830017">
        <w:rPr>
          <w:rFonts w:ascii="Times New Roman" w:hAnsi="Times New Roman"/>
          <w:sz w:val="24"/>
          <w:szCs w:val="24"/>
        </w:rPr>
        <w:t xml:space="preserve">атурной мультипликации, компьютерной </w:t>
      </w:r>
      <w:r w:rsidRPr="00830017">
        <w:rPr>
          <w:rFonts w:ascii="Times New Roman" w:hAnsi="Times New Roman"/>
          <w:sz w:val="24"/>
          <w:szCs w:val="24"/>
        </w:rPr>
        <w:lastRenderedPageBreak/>
        <w:t>анимации с собственным озвучиванием). Презентация (письменная и устная) с опорой на тезисы и иллюстративный ряд на компьютере. Поиск информации для проектной деятельности на материале художественной литературы, в том числе в контролируемом Интернете.</w:t>
      </w:r>
    </w:p>
    <w:p w:rsidR="00E46645" w:rsidRPr="00830017" w:rsidRDefault="00E46645" w:rsidP="007A66BF">
      <w:pPr>
        <w:pStyle w:val="afff2"/>
        <w:spacing w:line="276" w:lineRule="auto"/>
        <w:ind w:firstLine="720"/>
        <w:jc w:val="both"/>
        <w:rPr>
          <w:rFonts w:ascii="Times New Roman" w:hAnsi="Times New Roman"/>
          <w:sz w:val="24"/>
          <w:szCs w:val="24"/>
        </w:rPr>
      </w:pPr>
      <w:r w:rsidRPr="00830017">
        <w:rPr>
          <w:rFonts w:ascii="Times New Roman" w:hAnsi="Times New Roman"/>
          <w:b/>
          <w:sz w:val="24"/>
          <w:szCs w:val="24"/>
        </w:rPr>
        <w:t xml:space="preserve">Иностранный язык. </w:t>
      </w:r>
      <w:r w:rsidRPr="00830017">
        <w:rPr>
          <w:rFonts w:ascii="Times New Roman" w:hAnsi="Times New Roman"/>
          <w:sz w:val="24"/>
          <w:szCs w:val="24"/>
        </w:rPr>
        <w:t xml:space="preserve">Подготовка плана и тезисов сообщения (в том числе </w:t>
      </w:r>
      <w:proofErr w:type="gramStart"/>
      <w:r w:rsidRPr="00830017">
        <w:rPr>
          <w:rFonts w:ascii="Times New Roman" w:hAnsi="Times New Roman"/>
          <w:sz w:val="24"/>
          <w:szCs w:val="24"/>
        </w:rPr>
        <w:t>гипер-медиа</w:t>
      </w:r>
      <w:proofErr w:type="gramEnd"/>
      <w:r w:rsidRPr="00830017">
        <w:rPr>
          <w:rFonts w:ascii="Times New Roman" w:hAnsi="Times New Roman"/>
          <w:sz w:val="24"/>
          <w:szCs w:val="24"/>
        </w:rPr>
        <w:t>); выступление с сообщением.</w:t>
      </w:r>
    </w:p>
    <w:p w:rsidR="00E46645" w:rsidRPr="00830017" w:rsidRDefault="00E46645" w:rsidP="007A66BF">
      <w:pPr>
        <w:pStyle w:val="afff2"/>
        <w:spacing w:line="276" w:lineRule="auto"/>
        <w:ind w:firstLine="720"/>
        <w:jc w:val="both"/>
        <w:rPr>
          <w:rFonts w:ascii="Times New Roman" w:hAnsi="Times New Roman"/>
          <w:sz w:val="24"/>
          <w:szCs w:val="24"/>
        </w:rPr>
      </w:pPr>
      <w:r w:rsidRPr="00830017">
        <w:rPr>
          <w:rFonts w:ascii="Times New Roman" w:hAnsi="Times New Roman"/>
          <w:sz w:val="24"/>
          <w:szCs w:val="24"/>
        </w:rPr>
        <w:t>Создание небольшого текста  (устного и письменного), от руки и на компьютере. Фиксация собственной устной речи на иностранном  языке в цифровой форме для самокоррекции, устное выступление в сопровожден</w:t>
      </w:r>
      <w:proofErr w:type="gramStart"/>
      <w:r w:rsidRPr="00830017">
        <w:rPr>
          <w:rFonts w:ascii="Times New Roman" w:hAnsi="Times New Roman"/>
          <w:sz w:val="24"/>
          <w:szCs w:val="24"/>
        </w:rPr>
        <w:t>ии ау</w:t>
      </w:r>
      <w:proofErr w:type="gramEnd"/>
      <w:r w:rsidRPr="00830017">
        <w:rPr>
          <w:rFonts w:ascii="Times New Roman" w:hAnsi="Times New Roman"/>
          <w:sz w:val="24"/>
          <w:szCs w:val="24"/>
        </w:rPr>
        <w:t>дио – видео поддержки. Восприятие и понимание  основной информации в небольших устных и письменных  сообщениях, в том числе полученных компьютерными способами коммуникации. Использование компьютерного словаря, экранного перевода отдельных слов.</w:t>
      </w:r>
    </w:p>
    <w:p w:rsidR="00E46645" w:rsidRPr="00830017" w:rsidRDefault="00233E04" w:rsidP="007A66BF">
      <w:pPr>
        <w:pStyle w:val="afff2"/>
        <w:spacing w:line="276" w:lineRule="auto"/>
        <w:ind w:firstLine="720"/>
        <w:jc w:val="both"/>
        <w:rPr>
          <w:rFonts w:ascii="Times New Roman" w:hAnsi="Times New Roman"/>
          <w:sz w:val="24"/>
          <w:szCs w:val="24"/>
        </w:rPr>
      </w:pPr>
      <w:r>
        <w:rPr>
          <w:rFonts w:ascii="Times New Roman" w:hAnsi="Times New Roman"/>
          <w:b/>
          <w:sz w:val="24"/>
          <w:szCs w:val="24"/>
        </w:rPr>
        <w:t>Математика</w:t>
      </w:r>
      <w:r w:rsidR="00E46645" w:rsidRPr="00830017">
        <w:rPr>
          <w:rFonts w:ascii="Times New Roman" w:hAnsi="Times New Roman"/>
          <w:b/>
          <w:sz w:val="24"/>
          <w:szCs w:val="24"/>
        </w:rPr>
        <w:t xml:space="preserve">.  </w:t>
      </w:r>
      <w:r w:rsidR="00E46645" w:rsidRPr="00830017">
        <w:rPr>
          <w:rFonts w:ascii="Times New Roman" w:hAnsi="Times New Roman"/>
          <w:sz w:val="24"/>
          <w:szCs w:val="24"/>
        </w:rPr>
        <w:t xml:space="preserve"> Применение математических знаний и  представлений, а также методов информатики для решения учебных задач, начальный опыт применения математических знаний и подходов в повседневных ситуациях. Представление, анализ и интерпретация данных в ходе работы с текстами, таблицами, диаграммами, несложными графами: извлечение необходимых данных,  заполнение готовых форм (на бумаге и на компьютере), объяснение, сравнение и обобщение информации. Выбор оснований для образования и выделения совокупностей. Представление  причинн</w:t>
      </w:r>
      <w:proofErr w:type="gramStart"/>
      <w:r w:rsidR="00E46645" w:rsidRPr="00830017">
        <w:rPr>
          <w:rFonts w:ascii="Times New Roman" w:hAnsi="Times New Roman"/>
          <w:sz w:val="24"/>
          <w:szCs w:val="24"/>
        </w:rPr>
        <w:t>о-</w:t>
      </w:r>
      <w:proofErr w:type="gramEnd"/>
      <w:r w:rsidR="00E46645" w:rsidRPr="00830017">
        <w:rPr>
          <w:rFonts w:ascii="Times New Roman" w:hAnsi="Times New Roman"/>
          <w:sz w:val="24"/>
          <w:szCs w:val="24"/>
        </w:rPr>
        <w:t xml:space="preserve"> следственных и временных связей с помощью цепочек. Анализ истинности утверждений, построение цепочек рассуждений.</w:t>
      </w:r>
    </w:p>
    <w:p w:rsidR="00E46645" w:rsidRPr="00830017" w:rsidRDefault="00E46645" w:rsidP="007A66BF">
      <w:pPr>
        <w:pStyle w:val="afff2"/>
        <w:spacing w:line="276" w:lineRule="auto"/>
        <w:ind w:firstLine="720"/>
        <w:jc w:val="both"/>
        <w:rPr>
          <w:rFonts w:ascii="Times New Roman" w:hAnsi="Times New Roman"/>
          <w:sz w:val="24"/>
          <w:szCs w:val="24"/>
        </w:rPr>
      </w:pPr>
      <w:r w:rsidRPr="00830017">
        <w:rPr>
          <w:rFonts w:ascii="Times New Roman" w:hAnsi="Times New Roman"/>
          <w:b/>
          <w:sz w:val="24"/>
          <w:szCs w:val="24"/>
        </w:rPr>
        <w:t xml:space="preserve">Окружающий мир. </w:t>
      </w:r>
      <w:r w:rsidRPr="00830017">
        <w:rPr>
          <w:rFonts w:ascii="Times New Roman" w:hAnsi="Times New Roman"/>
          <w:sz w:val="24"/>
          <w:szCs w:val="24"/>
        </w:rPr>
        <w:t xml:space="preserve"> Фиксация информации (тексты, фот</w:t>
      </w:r>
      <w:proofErr w:type="gramStart"/>
      <w:r w:rsidRPr="00830017">
        <w:rPr>
          <w:rFonts w:ascii="Times New Roman" w:hAnsi="Times New Roman"/>
          <w:sz w:val="24"/>
          <w:szCs w:val="24"/>
        </w:rPr>
        <w:t>о-</w:t>
      </w:r>
      <w:proofErr w:type="gramEnd"/>
      <w:r w:rsidRPr="00830017">
        <w:rPr>
          <w:rFonts w:ascii="Times New Roman" w:hAnsi="Times New Roman"/>
          <w:sz w:val="24"/>
          <w:szCs w:val="24"/>
        </w:rPr>
        <w:t xml:space="preserve"> , видео-, аудио- и другие виды информации) о внешнем мире и о самом себе с использованием инструментов ИКТ: цифровых датчиков, цифрового микроскопа. Планирование и осуществление несложных наблюдений, сбор числовых данных, проведение опытов с помощью инструментов ИКТ. Поиск  дополнительной информации для решения учебных и самостоятельных познавательных задач,  в том числе в контролируемом  Интернете. Создание информационных объектов (моделей, макетов, сообщений, графических работ) в качестве отчета о проведенных исследованиях.</w:t>
      </w:r>
    </w:p>
    <w:p w:rsidR="00E46645" w:rsidRPr="00830017" w:rsidRDefault="00E46645" w:rsidP="007A66BF">
      <w:pPr>
        <w:pStyle w:val="afff2"/>
        <w:spacing w:line="276" w:lineRule="auto"/>
        <w:ind w:firstLine="720"/>
        <w:jc w:val="both"/>
        <w:rPr>
          <w:rFonts w:ascii="Times New Roman" w:hAnsi="Times New Roman"/>
          <w:sz w:val="24"/>
          <w:szCs w:val="24"/>
        </w:rPr>
      </w:pPr>
      <w:r w:rsidRPr="00830017">
        <w:rPr>
          <w:rFonts w:ascii="Times New Roman" w:hAnsi="Times New Roman"/>
          <w:sz w:val="24"/>
          <w:szCs w:val="24"/>
        </w:rPr>
        <w:t>Использование компьютера при работе с картой (планом территории, лентой времени), добавление  ссылок в тексты и графические объекты.</w:t>
      </w:r>
    </w:p>
    <w:p w:rsidR="00E46645" w:rsidRPr="00830017" w:rsidRDefault="00E46645" w:rsidP="007A66BF">
      <w:pPr>
        <w:pStyle w:val="afff2"/>
        <w:spacing w:line="276" w:lineRule="auto"/>
        <w:ind w:firstLine="720"/>
        <w:jc w:val="both"/>
        <w:rPr>
          <w:rFonts w:ascii="Times New Roman" w:hAnsi="Times New Roman"/>
          <w:sz w:val="24"/>
          <w:szCs w:val="24"/>
        </w:rPr>
      </w:pPr>
      <w:r w:rsidRPr="00830017">
        <w:rPr>
          <w:rFonts w:ascii="Times New Roman" w:hAnsi="Times New Roman"/>
          <w:b/>
          <w:sz w:val="24"/>
          <w:szCs w:val="24"/>
        </w:rPr>
        <w:t xml:space="preserve">Технология. </w:t>
      </w:r>
      <w:r w:rsidRPr="00830017">
        <w:rPr>
          <w:rFonts w:ascii="Times New Roman" w:hAnsi="Times New Roman"/>
          <w:sz w:val="24"/>
          <w:szCs w:val="24"/>
        </w:rPr>
        <w:t>Формирование первоначальных элементов ИКТ – квалификации (важной части формирования ИКТ – компетентности) учащихся. Первоначальное знакомство  с компьютером и всеми инструментами ИКТ (включая компьютерное и коммуникационное  оборудование,  периферические устройства, цифровые  измерительные приборы и пр.):  назначение, правила безопасной работы. Первоначальный опыт работы с простыми информационными объектами: текстом, рисунком, аудио – и  видео – фрагментами; сохранение результатов своей работы. Овладение приемами поиска и использования информации, работы с доступными электронными ресурсами.</w:t>
      </w:r>
    </w:p>
    <w:p w:rsidR="00E46645" w:rsidRPr="00830017" w:rsidRDefault="00E46645" w:rsidP="007A66BF">
      <w:pPr>
        <w:pStyle w:val="afff2"/>
        <w:spacing w:line="276" w:lineRule="auto"/>
        <w:ind w:firstLine="720"/>
        <w:jc w:val="both"/>
        <w:rPr>
          <w:rFonts w:ascii="Times New Roman" w:hAnsi="Times New Roman"/>
          <w:sz w:val="24"/>
          <w:szCs w:val="24"/>
        </w:rPr>
      </w:pPr>
      <w:r w:rsidRPr="00830017">
        <w:rPr>
          <w:rFonts w:ascii="Times New Roman" w:hAnsi="Times New Roman"/>
          <w:sz w:val="24"/>
          <w:szCs w:val="24"/>
        </w:rPr>
        <w:t>Знакомство с правилами жизни людей в мире информации: избирательности в потреблении информации, уважению к личной информации другого человека, к процессу познания учения и к состоянию  неполного знания и другими аспектами.</w:t>
      </w:r>
    </w:p>
    <w:p w:rsidR="00E46645" w:rsidRPr="00830017" w:rsidRDefault="00E46645" w:rsidP="007A66BF">
      <w:pPr>
        <w:pStyle w:val="afff2"/>
        <w:spacing w:line="276" w:lineRule="auto"/>
        <w:ind w:firstLine="720"/>
        <w:jc w:val="both"/>
        <w:rPr>
          <w:rFonts w:ascii="Times New Roman" w:hAnsi="Times New Roman"/>
          <w:sz w:val="24"/>
          <w:szCs w:val="24"/>
        </w:rPr>
      </w:pPr>
      <w:r w:rsidRPr="00830017">
        <w:rPr>
          <w:rFonts w:ascii="Times New Roman" w:hAnsi="Times New Roman"/>
          <w:sz w:val="24"/>
          <w:szCs w:val="24"/>
        </w:rPr>
        <w:t xml:space="preserve">    Умения, связанные с ИКТ, осваиваются в курсе технологии только на базовом, начальном уровне, как правило, непосредственно перед их  применением в других курсах  для решения конкретных задач соответствующей предметной области, где указанные умения закрепляются и развиваются. Дальнейшее </w:t>
      </w:r>
      <w:r w:rsidRPr="00830017">
        <w:rPr>
          <w:rFonts w:ascii="Times New Roman" w:hAnsi="Times New Roman"/>
          <w:b/>
          <w:i/>
          <w:sz w:val="24"/>
          <w:szCs w:val="24"/>
        </w:rPr>
        <w:t xml:space="preserve"> освоение  </w:t>
      </w:r>
      <w:r w:rsidRPr="00830017">
        <w:rPr>
          <w:rFonts w:ascii="Times New Roman" w:hAnsi="Times New Roman"/>
          <w:sz w:val="24"/>
          <w:szCs w:val="24"/>
        </w:rPr>
        <w:t xml:space="preserve">инструментов ИКТ идет в процессе их </w:t>
      </w:r>
      <w:r w:rsidRPr="00830017">
        <w:rPr>
          <w:rFonts w:ascii="Times New Roman" w:hAnsi="Times New Roman"/>
          <w:b/>
          <w:i/>
          <w:sz w:val="24"/>
          <w:szCs w:val="24"/>
        </w:rPr>
        <w:t xml:space="preserve">использования </w:t>
      </w:r>
      <w:r w:rsidRPr="00830017">
        <w:rPr>
          <w:rFonts w:ascii="Times New Roman" w:hAnsi="Times New Roman"/>
          <w:sz w:val="24"/>
          <w:szCs w:val="24"/>
        </w:rPr>
        <w:t>учащимися в различных других предметах и в интегративных проектах.</w:t>
      </w:r>
    </w:p>
    <w:p w:rsidR="00233E04" w:rsidRDefault="00E46645" w:rsidP="00233E04">
      <w:pPr>
        <w:pStyle w:val="afff2"/>
        <w:spacing w:line="276" w:lineRule="auto"/>
        <w:ind w:firstLine="720"/>
        <w:jc w:val="both"/>
        <w:rPr>
          <w:rFonts w:ascii="Times New Roman" w:hAnsi="Times New Roman"/>
          <w:sz w:val="24"/>
          <w:szCs w:val="24"/>
        </w:rPr>
      </w:pPr>
      <w:r w:rsidRPr="00830017">
        <w:rPr>
          <w:rFonts w:ascii="Times New Roman" w:hAnsi="Times New Roman"/>
          <w:b/>
          <w:sz w:val="24"/>
          <w:szCs w:val="24"/>
        </w:rPr>
        <w:t xml:space="preserve">Искусство. Основы </w:t>
      </w:r>
      <w:r w:rsidR="00233E04">
        <w:rPr>
          <w:rFonts w:ascii="Times New Roman" w:hAnsi="Times New Roman"/>
          <w:b/>
          <w:sz w:val="24"/>
          <w:szCs w:val="24"/>
        </w:rPr>
        <w:t>культуры и светской этики</w:t>
      </w:r>
      <w:r w:rsidRPr="00830017">
        <w:rPr>
          <w:rFonts w:ascii="Times New Roman" w:hAnsi="Times New Roman"/>
          <w:b/>
          <w:sz w:val="24"/>
          <w:szCs w:val="24"/>
        </w:rPr>
        <w:t xml:space="preserve">. </w:t>
      </w:r>
      <w:r w:rsidRPr="00830017">
        <w:rPr>
          <w:rFonts w:ascii="Times New Roman" w:hAnsi="Times New Roman"/>
          <w:sz w:val="24"/>
          <w:szCs w:val="24"/>
        </w:rPr>
        <w:t xml:space="preserve">Поиск необходимой и дополнительной информации для решения  учебных  задач искусствоведческого содержания. Создание </w:t>
      </w:r>
      <w:proofErr w:type="gramStart"/>
      <w:r w:rsidRPr="00830017">
        <w:rPr>
          <w:rFonts w:ascii="Times New Roman" w:hAnsi="Times New Roman"/>
          <w:sz w:val="24"/>
          <w:szCs w:val="24"/>
        </w:rPr>
        <w:t>творческих</w:t>
      </w:r>
      <w:bookmarkStart w:id="104" w:name="_Toc294246094"/>
      <w:proofErr w:type="gramEnd"/>
      <w:r w:rsidR="00233E04">
        <w:rPr>
          <w:rFonts w:ascii="Times New Roman" w:hAnsi="Times New Roman"/>
          <w:sz w:val="24"/>
          <w:szCs w:val="24"/>
        </w:rPr>
        <w:t>.</w:t>
      </w:r>
    </w:p>
    <w:p w:rsidR="00FF7057" w:rsidRPr="00830017" w:rsidRDefault="00FF7057" w:rsidP="00233E04">
      <w:pPr>
        <w:pStyle w:val="afff2"/>
        <w:spacing w:line="276" w:lineRule="auto"/>
        <w:ind w:firstLine="720"/>
        <w:jc w:val="both"/>
        <w:rPr>
          <w:sz w:val="24"/>
        </w:rPr>
      </w:pPr>
      <w:r w:rsidRPr="00830017">
        <w:rPr>
          <w:spacing w:val="-4"/>
          <w:sz w:val="24"/>
        </w:rPr>
        <w:lastRenderedPageBreak/>
        <w:t>Условия, обеспечивающие преемственность про</w:t>
      </w:r>
      <w:r w:rsidRPr="00830017">
        <w:rPr>
          <w:sz w:val="24"/>
        </w:rPr>
        <w:t xml:space="preserve">граммы формирования у обучающихся универсальных учебных действий при переходе </w:t>
      </w:r>
      <w:proofErr w:type="gramStart"/>
      <w:r w:rsidRPr="00830017">
        <w:rPr>
          <w:sz w:val="24"/>
        </w:rPr>
        <w:t>от</w:t>
      </w:r>
      <w:proofErr w:type="gramEnd"/>
      <w:r w:rsidRPr="00830017">
        <w:rPr>
          <w:sz w:val="24"/>
        </w:rPr>
        <w:t xml:space="preserve"> дошкольного к начальному и от начального к основному общему образованию</w:t>
      </w:r>
      <w:bookmarkEnd w:id="104"/>
    </w:p>
    <w:p w:rsidR="00FF7057" w:rsidRPr="00830017" w:rsidRDefault="00FF7057" w:rsidP="00830017">
      <w:pPr>
        <w:pStyle w:val="a3"/>
        <w:spacing w:line="276" w:lineRule="auto"/>
        <w:ind w:firstLine="709"/>
        <w:rPr>
          <w:rFonts w:ascii="Times New Roman" w:hAnsi="Times New Roman"/>
          <w:color w:val="auto"/>
          <w:sz w:val="24"/>
          <w:szCs w:val="24"/>
        </w:rPr>
      </w:pPr>
      <w:r w:rsidRPr="00830017">
        <w:rPr>
          <w:rFonts w:ascii="Times New Roman" w:hAnsi="Times New Roman"/>
          <w:color w:val="auto"/>
          <w:spacing w:val="2"/>
          <w:sz w:val="24"/>
          <w:szCs w:val="24"/>
        </w:rPr>
        <w:t xml:space="preserve">Проблема реализации преемственности обучения затрагивает все звенья существующей образовательной системы, а именно: переход из </w:t>
      </w:r>
      <w:r w:rsidRPr="00830017">
        <w:rPr>
          <w:rFonts w:ascii="Times New Roman" w:hAnsi="Times New Roman"/>
          <w:color w:val="auto"/>
          <w:sz w:val="24"/>
          <w:szCs w:val="24"/>
        </w:rPr>
        <w:t>организации, осуществляющей образовательную деятельность</w:t>
      </w:r>
      <w:r w:rsidRPr="00830017">
        <w:rPr>
          <w:rFonts w:ascii="Times New Roman" w:hAnsi="Times New Roman"/>
          <w:color w:val="auto"/>
          <w:spacing w:val="2"/>
          <w:sz w:val="24"/>
          <w:szCs w:val="24"/>
        </w:rPr>
        <w:t xml:space="preserve"> на уровне дошкольного образования</w:t>
      </w:r>
      <w:proofErr w:type="gramStart"/>
      <w:r w:rsidRPr="00830017">
        <w:rPr>
          <w:rFonts w:ascii="Times New Roman" w:hAnsi="Times New Roman"/>
          <w:color w:val="auto"/>
          <w:spacing w:val="2"/>
          <w:sz w:val="24"/>
          <w:szCs w:val="24"/>
        </w:rPr>
        <w:t>,в</w:t>
      </w:r>
      <w:proofErr w:type="gramEnd"/>
      <w:r w:rsidRPr="00830017">
        <w:rPr>
          <w:rFonts w:ascii="Times New Roman" w:hAnsi="Times New Roman"/>
          <w:color w:val="auto"/>
          <w:sz w:val="24"/>
          <w:szCs w:val="24"/>
        </w:rPr>
        <w:t>организацию, осуществляющую образовательную деятельность</w:t>
      </w:r>
      <w:r w:rsidRPr="00830017">
        <w:rPr>
          <w:rFonts w:ascii="Times New Roman" w:hAnsi="Times New Roman"/>
          <w:color w:val="auto"/>
          <w:spacing w:val="2"/>
          <w:sz w:val="24"/>
          <w:szCs w:val="24"/>
        </w:rPr>
        <w:t xml:space="preserve"> в рамках основной образовательной программы начального общего образования и далее в рамках основной образовательной программы основного и среднего (полного) образования, и, наконец, в высшее учебное заведение. </w:t>
      </w:r>
      <w:proofErr w:type="gramStart"/>
      <w:r w:rsidRPr="00830017">
        <w:rPr>
          <w:rFonts w:ascii="Times New Roman" w:hAnsi="Times New Roman"/>
          <w:color w:val="auto"/>
          <w:spacing w:val="2"/>
          <w:sz w:val="24"/>
          <w:szCs w:val="24"/>
        </w:rPr>
        <w:t xml:space="preserve">При этом, несмотря </w:t>
      </w:r>
      <w:r w:rsidRPr="00830017">
        <w:rPr>
          <w:rFonts w:ascii="Times New Roman" w:hAnsi="Times New Roman"/>
          <w:color w:val="auto"/>
          <w:spacing w:val="-2"/>
          <w:sz w:val="24"/>
          <w:szCs w:val="24"/>
        </w:rPr>
        <w:t>на огромные возрастно­психологические различия между обу</w:t>
      </w:r>
      <w:r w:rsidRPr="00830017">
        <w:rPr>
          <w:rFonts w:ascii="Times New Roman" w:hAnsi="Times New Roman"/>
          <w:color w:val="auto"/>
          <w:sz w:val="24"/>
          <w:szCs w:val="24"/>
        </w:rPr>
        <w:t>чающимися, переживаемые ими трудности переходных периодов имеют много общего.</w:t>
      </w:r>
      <w:proofErr w:type="gramEnd"/>
    </w:p>
    <w:p w:rsidR="00FF7057" w:rsidRPr="00830017" w:rsidRDefault="00FF7057" w:rsidP="00830017">
      <w:pPr>
        <w:pStyle w:val="a3"/>
        <w:spacing w:line="276" w:lineRule="auto"/>
        <w:ind w:firstLine="709"/>
        <w:rPr>
          <w:rFonts w:ascii="Times New Roman" w:hAnsi="Times New Roman"/>
          <w:color w:val="auto"/>
          <w:sz w:val="24"/>
          <w:szCs w:val="24"/>
        </w:rPr>
      </w:pPr>
      <w:r w:rsidRPr="00830017">
        <w:rPr>
          <w:rFonts w:ascii="Times New Roman" w:hAnsi="Times New Roman"/>
          <w:color w:val="auto"/>
          <w:spacing w:val="2"/>
          <w:sz w:val="24"/>
          <w:szCs w:val="24"/>
        </w:rPr>
        <w:t>Наиболее остро проблема преемственности стоит в двух ключевых точках — в момент поступления детей в школу</w:t>
      </w:r>
      <w:r w:rsidRPr="00830017">
        <w:rPr>
          <w:rFonts w:ascii="Times New Roman" w:hAnsi="Times New Roman"/>
          <w:color w:val="auto"/>
          <w:sz w:val="24"/>
          <w:szCs w:val="24"/>
        </w:rPr>
        <w:t xml:space="preserve"> (при переходе из дошкольного уровня на уровень начального общего образования) и в период перехода обучающихся на уровень основного общего образования.</w:t>
      </w:r>
    </w:p>
    <w:p w:rsidR="00FF7057" w:rsidRPr="00830017" w:rsidRDefault="00FF7057" w:rsidP="00830017">
      <w:pPr>
        <w:pStyle w:val="a3"/>
        <w:spacing w:line="276" w:lineRule="auto"/>
        <w:ind w:firstLine="709"/>
        <w:rPr>
          <w:rFonts w:ascii="Times New Roman" w:hAnsi="Times New Roman"/>
          <w:i/>
          <w:iCs/>
          <w:color w:val="auto"/>
          <w:sz w:val="24"/>
          <w:szCs w:val="24"/>
        </w:rPr>
      </w:pPr>
      <w:r w:rsidRPr="00830017">
        <w:rPr>
          <w:rFonts w:ascii="Times New Roman" w:hAnsi="Times New Roman"/>
          <w:color w:val="auto"/>
          <w:sz w:val="24"/>
          <w:szCs w:val="24"/>
        </w:rPr>
        <w:t xml:space="preserve">Исследования </w:t>
      </w:r>
      <w:r w:rsidRPr="00830017">
        <w:rPr>
          <w:rFonts w:ascii="Times New Roman" w:hAnsi="Times New Roman"/>
          <w:b/>
          <w:bCs/>
          <w:i/>
          <w:iCs/>
          <w:color w:val="auto"/>
          <w:sz w:val="24"/>
          <w:szCs w:val="24"/>
        </w:rPr>
        <w:t xml:space="preserve">готовности детей к обучению в школе </w:t>
      </w:r>
      <w:r w:rsidRPr="00830017">
        <w:rPr>
          <w:rFonts w:ascii="Times New Roman" w:hAnsi="Times New Roman"/>
          <w:color w:val="auto"/>
          <w:sz w:val="24"/>
          <w:szCs w:val="24"/>
        </w:rPr>
        <w:t>к начальному общему образованию показали, что обучение должно рассматриваться как комплексное образование, включающее в себя физическую и психологическую готовность.</w:t>
      </w:r>
    </w:p>
    <w:p w:rsidR="00FF7057" w:rsidRPr="00830017" w:rsidRDefault="00FF7057" w:rsidP="00830017">
      <w:pPr>
        <w:pStyle w:val="a3"/>
        <w:spacing w:line="276" w:lineRule="auto"/>
        <w:ind w:firstLine="709"/>
        <w:rPr>
          <w:rFonts w:ascii="Times New Roman" w:hAnsi="Times New Roman"/>
          <w:i/>
          <w:iCs/>
          <w:color w:val="auto"/>
          <w:sz w:val="24"/>
          <w:szCs w:val="24"/>
        </w:rPr>
      </w:pPr>
      <w:r w:rsidRPr="00830017">
        <w:rPr>
          <w:rFonts w:ascii="Times New Roman" w:hAnsi="Times New Roman"/>
          <w:i/>
          <w:iCs/>
          <w:color w:val="auto"/>
          <w:spacing w:val="-4"/>
          <w:sz w:val="24"/>
          <w:szCs w:val="24"/>
        </w:rPr>
        <w:t xml:space="preserve">Физическая готовность </w:t>
      </w:r>
      <w:r w:rsidRPr="00830017">
        <w:rPr>
          <w:rFonts w:ascii="Times New Roman" w:hAnsi="Times New Roman"/>
          <w:color w:val="auto"/>
          <w:spacing w:val="-4"/>
          <w:sz w:val="24"/>
          <w:szCs w:val="24"/>
        </w:rPr>
        <w:t>определяется состоянием здоровья,</w:t>
      </w:r>
      <w:r w:rsidRPr="00830017">
        <w:rPr>
          <w:rFonts w:ascii="Times New Roman" w:hAnsi="Times New Roman"/>
          <w:color w:val="auto"/>
          <w:spacing w:val="-4"/>
          <w:sz w:val="24"/>
          <w:szCs w:val="24"/>
        </w:rPr>
        <w:br/>
      </w:r>
      <w:r w:rsidRPr="00830017">
        <w:rPr>
          <w:rFonts w:ascii="Times New Roman" w:hAnsi="Times New Roman"/>
          <w:color w:val="auto"/>
          <w:spacing w:val="2"/>
          <w:sz w:val="24"/>
          <w:szCs w:val="24"/>
        </w:rPr>
        <w:t>уровнем морфофункциональной зрелости организма ребён</w:t>
      </w:r>
      <w:r w:rsidRPr="00830017">
        <w:rPr>
          <w:rFonts w:ascii="Times New Roman" w:hAnsi="Times New Roman"/>
          <w:color w:val="auto"/>
          <w:sz w:val="24"/>
          <w:szCs w:val="24"/>
        </w:rPr>
        <w:t xml:space="preserve">ка, в том числе развитием двигательных навыков и качеств </w:t>
      </w:r>
      <w:r w:rsidRPr="00830017">
        <w:rPr>
          <w:rFonts w:ascii="Times New Roman" w:hAnsi="Times New Roman"/>
          <w:color w:val="auto"/>
          <w:spacing w:val="2"/>
          <w:sz w:val="24"/>
          <w:szCs w:val="24"/>
        </w:rPr>
        <w:t xml:space="preserve">(тонкая моторная координация), физической и умственной </w:t>
      </w:r>
      <w:r w:rsidRPr="00830017">
        <w:rPr>
          <w:rFonts w:ascii="Times New Roman" w:hAnsi="Times New Roman"/>
          <w:color w:val="auto"/>
          <w:sz w:val="24"/>
          <w:szCs w:val="24"/>
        </w:rPr>
        <w:t>работоспособности.</w:t>
      </w:r>
    </w:p>
    <w:p w:rsidR="00FF7057" w:rsidRPr="00830017" w:rsidRDefault="00FF7057" w:rsidP="00830017">
      <w:pPr>
        <w:pStyle w:val="a3"/>
        <w:spacing w:line="276" w:lineRule="auto"/>
        <w:ind w:firstLine="709"/>
        <w:rPr>
          <w:rFonts w:ascii="Times New Roman" w:hAnsi="Times New Roman"/>
          <w:color w:val="auto"/>
          <w:sz w:val="24"/>
          <w:szCs w:val="24"/>
        </w:rPr>
      </w:pPr>
      <w:proofErr w:type="gramStart"/>
      <w:r w:rsidRPr="00830017">
        <w:rPr>
          <w:rFonts w:ascii="Times New Roman" w:hAnsi="Times New Roman"/>
          <w:i/>
          <w:iCs/>
          <w:color w:val="auto"/>
          <w:sz w:val="24"/>
          <w:szCs w:val="24"/>
        </w:rPr>
        <w:t xml:space="preserve">Психологическая готовность </w:t>
      </w:r>
      <w:r w:rsidRPr="00830017">
        <w:rPr>
          <w:rFonts w:ascii="Times New Roman" w:hAnsi="Times New Roman"/>
          <w:color w:val="auto"/>
          <w:sz w:val="24"/>
          <w:szCs w:val="24"/>
        </w:rPr>
        <w:t>к школе — сложная системная характеристика психического развития ребёнка 6—7 лет, которая предполагает сформированность психологических способностей и свойств, обеспечивающих принятие ребёнком новой социальной позиции школьника; возможность сначала выполнения им учебной деятельности под руководством учителя, а затем переход к её самостоятельному осуществлению; усвоение системы научных понятий;</w:t>
      </w:r>
      <w:proofErr w:type="gramEnd"/>
      <w:r w:rsidRPr="00830017">
        <w:rPr>
          <w:rFonts w:ascii="Times New Roman" w:hAnsi="Times New Roman"/>
          <w:color w:val="auto"/>
          <w:sz w:val="24"/>
          <w:szCs w:val="24"/>
        </w:rPr>
        <w:t xml:space="preserve"> освоение ребёнком новых форм кооперации и учебного сотрудничества в системе отношений с учителем и одноклассниками.</w:t>
      </w:r>
    </w:p>
    <w:p w:rsidR="00FF7057" w:rsidRPr="00830017" w:rsidRDefault="00FF7057" w:rsidP="00830017">
      <w:pPr>
        <w:pStyle w:val="a3"/>
        <w:spacing w:line="276" w:lineRule="auto"/>
        <w:ind w:firstLine="709"/>
        <w:rPr>
          <w:rFonts w:ascii="Times New Roman" w:hAnsi="Times New Roman"/>
          <w:color w:val="auto"/>
          <w:sz w:val="24"/>
          <w:szCs w:val="24"/>
        </w:rPr>
      </w:pPr>
      <w:r w:rsidRPr="00830017">
        <w:rPr>
          <w:rFonts w:ascii="Times New Roman" w:hAnsi="Times New Roman"/>
          <w:color w:val="auto"/>
          <w:spacing w:val="2"/>
          <w:sz w:val="24"/>
          <w:szCs w:val="24"/>
        </w:rPr>
        <w:t xml:space="preserve">Психологическая готовность к школе имеет следующую </w:t>
      </w:r>
      <w:r w:rsidRPr="00830017">
        <w:rPr>
          <w:rFonts w:ascii="Times New Roman" w:hAnsi="Times New Roman"/>
          <w:color w:val="auto"/>
          <w:spacing w:val="-2"/>
          <w:sz w:val="24"/>
          <w:szCs w:val="24"/>
        </w:rPr>
        <w:t>структуру: личностная готовность, умственная зрелость и про</w:t>
      </w:r>
      <w:r w:rsidRPr="00830017">
        <w:rPr>
          <w:rFonts w:ascii="Times New Roman" w:hAnsi="Times New Roman"/>
          <w:color w:val="auto"/>
          <w:sz w:val="24"/>
          <w:szCs w:val="24"/>
        </w:rPr>
        <w:t>извольность регуляции поведения и деятельности.</w:t>
      </w:r>
    </w:p>
    <w:p w:rsidR="00FF7057" w:rsidRPr="00830017" w:rsidRDefault="00FF7057" w:rsidP="00830017">
      <w:pPr>
        <w:pStyle w:val="a3"/>
        <w:spacing w:line="276" w:lineRule="auto"/>
        <w:ind w:firstLine="709"/>
        <w:rPr>
          <w:rFonts w:ascii="Times New Roman" w:hAnsi="Times New Roman"/>
          <w:color w:val="auto"/>
          <w:sz w:val="24"/>
          <w:szCs w:val="24"/>
        </w:rPr>
      </w:pPr>
      <w:r w:rsidRPr="00830017">
        <w:rPr>
          <w:rFonts w:ascii="Times New Roman" w:hAnsi="Times New Roman"/>
          <w:color w:val="auto"/>
          <w:spacing w:val="2"/>
          <w:sz w:val="24"/>
          <w:szCs w:val="24"/>
        </w:rPr>
        <w:t>Личностная готовность включает мотивационную готов</w:t>
      </w:r>
      <w:r w:rsidRPr="00830017">
        <w:rPr>
          <w:rFonts w:ascii="Times New Roman" w:hAnsi="Times New Roman"/>
          <w:color w:val="auto"/>
          <w:spacing w:val="-4"/>
          <w:sz w:val="24"/>
          <w:szCs w:val="24"/>
        </w:rPr>
        <w:t>ность, коммуникативную готовность, сформированность Я­кон</w:t>
      </w:r>
      <w:r w:rsidRPr="00830017">
        <w:rPr>
          <w:rFonts w:ascii="Times New Roman" w:hAnsi="Times New Roman"/>
          <w:color w:val="auto"/>
          <w:sz w:val="24"/>
          <w:szCs w:val="24"/>
        </w:rPr>
        <w:t>цепции и самооценки, эмоциональную зрелость. Мотиваци</w:t>
      </w:r>
      <w:r w:rsidRPr="00830017">
        <w:rPr>
          <w:rFonts w:ascii="Times New Roman" w:hAnsi="Times New Roman"/>
          <w:color w:val="auto"/>
          <w:spacing w:val="-2"/>
          <w:sz w:val="24"/>
          <w:szCs w:val="24"/>
        </w:rPr>
        <w:t xml:space="preserve">онная готовность предполагает сформированность социальных </w:t>
      </w:r>
      <w:r w:rsidRPr="00830017">
        <w:rPr>
          <w:rFonts w:ascii="Times New Roman" w:hAnsi="Times New Roman"/>
          <w:color w:val="auto"/>
          <w:sz w:val="24"/>
          <w:szCs w:val="24"/>
        </w:rPr>
        <w:t>мотивов (стремление к социально значимому статусу, потреб</w:t>
      </w:r>
      <w:r w:rsidRPr="00830017">
        <w:rPr>
          <w:rFonts w:ascii="Times New Roman" w:hAnsi="Times New Roman"/>
          <w:color w:val="auto"/>
          <w:spacing w:val="2"/>
          <w:sz w:val="24"/>
          <w:szCs w:val="24"/>
        </w:rPr>
        <w:t>ность в социальном признании, мотив социального долга), учебных и познавательных мотивов. Предпосылками воз</w:t>
      </w:r>
      <w:r w:rsidRPr="00830017">
        <w:rPr>
          <w:rFonts w:ascii="Times New Roman" w:hAnsi="Times New Roman"/>
          <w:color w:val="auto"/>
          <w:sz w:val="24"/>
          <w:szCs w:val="24"/>
        </w:rPr>
        <w:t>никновения этих мотивов служат, с одной стороны, формирующееся к концу дошкольного возраста желание детей поступить в школу, с другой — развитие любознательности и умственной активности.</w:t>
      </w:r>
    </w:p>
    <w:p w:rsidR="00FF7057" w:rsidRPr="00830017" w:rsidRDefault="00FF7057" w:rsidP="00830017">
      <w:pPr>
        <w:pStyle w:val="a3"/>
        <w:spacing w:line="276" w:lineRule="auto"/>
        <w:ind w:firstLine="709"/>
        <w:rPr>
          <w:rFonts w:ascii="Times New Roman" w:hAnsi="Times New Roman"/>
          <w:color w:val="auto"/>
          <w:sz w:val="24"/>
          <w:szCs w:val="24"/>
        </w:rPr>
      </w:pPr>
      <w:r w:rsidRPr="00830017">
        <w:rPr>
          <w:rFonts w:ascii="Times New Roman" w:hAnsi="Times New Roman"/>
          <w:color w:val="auto"/>
          <w:spacing w:val="2"/>
          <w:sz w:val="24"/>
          <w:szCs w:val="24"/>
        </w:rPr>
        <w:t xml:space="preserve">Мотивационная готовность характеризуется первичным </w:t>
      </w:r>
      <w:r w:rsidRPr="00830017">
        <w:rPr>
          <w:rFonts w:ascii="Times New Roman" w:hAnsi="Times New Roman"/>
          <w:color w:val="auto"/>
          <w:sz w:val="24"/>
          <w:szCs w:val="24"/>
        </w:rPr>
        <w:t>соподчинением мотивов с доминированием учебно­познава</w:t>
      </w:r>
      <w:r w:rsidRPr="00830017">
        <w:rPr>
          <w:rFonts w:ascii="Times New Roman" w:hAnsi="Times New Roman"/>
          <w:color w:val="auto"/>
          <w:spacing w:val="2"/>
          <w:sz w:val="24"/>
          <w:szCs w:val="24"/>
        </w:rPr>
        <w:t xml:space="preserve">тельных мотивов. Коммуникативная готовность выступает </w:t>
      </w:r>
      <w:r w:rsidRPr="00830017">
        <w:rPr>
          <w:rFonts w:ascii="Times New Roman" w:hAnsi="Times New Roman"/>
          <w:color w:val="auto"/>
          <w:sz w:val="24"/>
          <w:szCs w:val="24"/>
        </w:rPr>
        <w:t>как готовность ребёнка к произвольному общению с учителем и сверстниками в контексте поставленной учебной зада</w:t>
      </w:r>
      <w:r w:rsidRPr="00830017">
        <w:rPr>
          <w:rFonts w:ascii="Times New Roman" w:hAnsi="Times New Roman"/>
          <w:color w:val="auto"/>
          <w:spacing w:val="2"/>
          <w:sz w:val="24"/>
          <w:szCs w:val="24"/>
        </w:rPr>
        <w:t xml:space="preserve">чи и учебного содержания. Коммуникативная готовность </w:t>
      </w:r>
      <w:r w:rsidRPr="00830017">
        <w:rPr>
          <w:rFonts w:ascii="Times New Roman" w:hAnsi="Times New Roman"/>
          <w:color w:val="auto"/>
          <w:sz w:val="24"/>
          <w:szCs w:val="24"/>
        </w:rPr>
        <w:t xml:space="preserve">создаёт возможности для продуктивного сотрудничества ребёнка с учителем и трансляции культурного опыта в процессе обучения. Сформированность Я­концепции и самосознания характеризуется осознанием ребёнком своих физических возможностей, умений, нравственных качеств, переживаний </w:t>
      </w:r>
      <w:r w:rsidRPr="00830017">
        <w:rPr>
          <w:rFonts w:ascii="Times New Roman" w:hAnsi="Times New Roman"/>
          <w:color w:val="auto"/>
          <w:spacing w:val="2"/>
          <w:sz w:val="24"/>
          <w:szCs w:val="24"/>
        </w:rPr>
        <w:t xml:space="preserve">(личное сознание), характера отношения к нему взрослых, </w:t>
      </w:r>
      <w:r w:rsidRPr="00830017">
        <w:rPr>
          <w:rFonts w:ascii="Times New Roman" w:hAnsi="Times New Roman"/>
          <w:color w:val="auto"/>
          <w:sz w:val="24"/>
          <w:szCs w:val="24"/>
        </w:rPr>
        <w:t xml:space="preserve">способностью оценки своих достижений и личностных качеств, самокритичностью. Эмоциональная готовность </w:t>
      </w:r>
      <w:r w:rsidRPr="00830017">
        <w:rPr>
          <w:rFonts w:ascii="Times New Roman" w:hAnsi="Times New Roman"/>
          <w:color w:val="auto"/>
          <w:sz w:val="24"/>
          <w:szCs w:val="24"/>
        </w:rPr>
        <w:lastRenderedPageBreak/>
        <w:t>выражается в освоении ребёнком социальных норм проявления чувств и в способности регулировать своё поведение на ос</w:t>
      </w:r>
      <w:r w:rsidRPr="00830017">
        <w:rPr>
          <w:rFonts w:ascii="Times New Roman" w:hAnsi="Times New Roman"/>
          <w:color w:val="auto"/>
          <w:spacing w:val="2"/>
          <w:sz w:val="24"/>
          <w:szCs w:val="24"/>
        </w:rPr>
        <w:t>нове эмоционального предвосхищения и прогнозирования. Показателем эмоциональной готовности к школьному обу</w:t>
      </w:r>
      <w:r w:rsidRPr="00830017">
        <w:rPr>
          <w:rFonts w:ascii="Times New Roman" w:hAnsi="Times New Roman"/>
          <w:color w:val="auto"/>
          <w:sz w:val="24"/>
          <w:szCs w:val="24"/>
        </w:rPr>
        <w:t>чению является сформированность высших чувств — нрав</w:t>
      </w:r>
      <w:r w:rsidRPr="00830017">
        <w:rPr>
          <w:rFonts w:ascii="Times New Roman" w:hAnsi="Times New Roman"/>
          <w:color w:val="auto"/>
          <w:spacing w:val="2"/>
          <w:sz w:val="24"/>
          <w:szCs w:val="24"/>
        </w:rPr>
        <w:t>ственных переживаний, интеллектуальных чувств (радость познания), эстетических чувств (чувство прекрасного). Вы</w:t>
      </w:r>
      <w:r w:rsidRPr="00830017">
        <w:rPr>
          <w:rFonts w:ascii="Times New Roman" w:hAnsi="Times New Roman"/>
          <w:color w:val="auto"/>
          <w:sz w:val="24"/>
          <w:szCs w:val="24"/>
        </w:rPr>
        <w:t>ражением личностной готовности к школе является сформированность внутренней позиции школьника, подразумевающей готовность ребёнка принять новую социальную позицию и роль ученика, иерархию мотивов с высокой учебной мотивацией.</w:t>
      </w:r>
    </w:p>
    <w:p w:rsidR="00FF7057" w:rsidRPr="00830017" w:rsidRDefault="00FF7057" w:rsidP="00830017">
      <w:pPr>
        <w:pStyle w:val="a3"/>
        <w:spacing w:line="276" w:lineRule="auto"/>
        <w:ind w:firstLine="709"/>
        <w:rPr>
          <w:rFonts w:ascii="Times New Roman" w:hAnsi="Times New Roman"/>
          <w:color w:val="auto"/>
          <w:spacing w:val="-2"/>
          <w:sz w:val="24"/>
          <w:szCs w:val="24"/>
        </w:rPr>
      </w:pPr>
      <w:r w:rsidRPr="00830017">
        <w:rPr>
          <w:rFonts w:ascii="Times New Roman" w:hAnsi="Times New Roman"/>
          <w:color w:val="auto"/>
          <w:spacing w:val="-2"/>
          <w:sz w:val="24"/>
          <w:szCs w:val="24"/>
        </w:rPr>
        <w:t xml:space="preserve">Умственную зрелость составляет интеллектуальная, речевая </w:t>
      </w:r>
      <w:r w:rsidRPr="00830017">
        <w:rPr>
          <w:rFonts w:ascii="Times New Roman" w:hAnsi="Times New Roman"/>
          <w:color w:val="auto"/>
          <w:spacing w:val="2"/>
          <w:sz w:val="24"/>
          <w:szCs w:val="24"/>
        </w:rPr>
        <w:t>готовность и сформированность восприятия, памяти, вни</w:t>
      </w:r>
      <w:r w:rsidRPr="00830017">
        <w:rPr>
          <w:rFonts w:ascii="Times New Roman" w:hAnsi="Times New Roman"/>
          <w:color w:val="auto"/>
          <w:sz w:val="24"/>
          <w:szCs w:val="24"/>
        </w:rPr>
        <w:t>мания, воображения. Интеллектуальная готовность к школе включает особую познавательную позицию ребёнка в отношении мира (децентрацию), переход к понятийному интел</w:t>
      </w:r>
      <w:r w:rsidRPr="00830017">
        <w:rPr>
          <w:rFonts w:ascii="Times New Roman" w:hAnsi="Times New Roman"/>
          <w:color w:val="auto"/>
          <w:spacing w:val="-2"/>
          <w:sz w:val="24"/>
          <w:szCs w:val="24"/>
        </w:rPr>
        <w:t xml:space="preserve">лекту, понимание причинности явлений, развитие рассуждения как способа решения мыслительных задач, способность действовать в умственном плане, определённый набор знаний, </w:t>
      </w:r>
      <w:r w:rsidRPr="00830017">
        <w:rPr>
          <w:rFonts w:ascii="Times New Roman" w:hAnsi="Times New Roman"/>
          <w:color w:val="auto"/>
          <w:spacing w:val="2"/>
          <w:sz w:val="24"/>
          <w:szCs w:val="24"/>
        </w:rPr>
        <w:t xml:space="preserve">представлений и умений. Речевая готовность предполагает </w:t>
      </w:r>
      <w:r w:rsidRPr="00830017">
        <w:rPr>
          <w:rFonts w:ascii="Times New Roman" w:hAnsi="Times New Roman"/>
          <w:color w:val="auto"/>
          <w:sz w:val="24"/>
          <w:szCs w:val="24"/>
        </w:rPr>
        <w:t>сформированность фонематической, лексической, граммати</w:t>
      </w:r>
      <w:r w:rsidRPr="00830017">
        <w:rPr>
          <w:rFonts w:ascii="Times New Roman" w:hAnsi="Times New Roman"/>
          <w:color w:val="auto"/>
          <w:spacing w:val="-2"/>
          <w:sz w:val="24"/>
          <w:szCs w:val="24"/>
        </w:rPr>
        <w:t xml:space="preserve">ческой, синтаксической, семантической сторон речи; развитие номинативной, обобщающей, планирующей и регулирующей функций речи, диалогической и начальных форм контекстной речи, формирование особой теоретической позиции ребёнка в отношении речевой действительности и выделение слова как </w:t>
      </w:r>
      <w:r w:rsidRPr="00830017">
        <w:rPr>
          <w:rFonts w:ascii="Times New Roman" w:hAnsi="Times New Roman"/>
          <w:color w:val="auto"/>
          <w:spacing w:val="2"/>
          <w:sz w:val="24"/>
          <w:szCs w:val="24"/>
        </w:rPr>
        <w:t>её единицы. Восприятие характеризуется всё большей осо</w:t>
      </w:r>
      <w:r w:rsidRPr="00830017">
        <w:rPr>
          <w:rFonts w:ascii="Times New Roman" w:hAnsi="Times New Roman"/>
          <w:color w:val="auto"/>
          <w:sz w:val="24"/>
          <w:szCs w:val="24"/>
        </w:rPr>
        <w:t>з</w:t>
      </w:r>
      <w:r w:rsidRPr="00830017">
        <w:rPr>
          <w:rFonts w:ascii="Times New Roman" w:hAnsi="Times New Roman"/>
          <w:color w:val="auto"/>
          <w:spacing w:val="-2"/>
          <w:sz w:val="24"/>
          <w:szCs w:val="24"/>
        </w:rPr>
        <w:t>нанностью, опирается на использование системы обществен</w:t>
      </w:r>
      <w:r w:rsidRPr="00830017">
        <w:rPr>
          <w:rFonts w:ascii="Times New Roman" w:hAnsi="Times New Roman"/>
          <w:color w:val="auto"/>
          <w:spacing w:val="2"/>
          <w:sz w:val="24"/>
          <w:szCs w:val="24"/>
        </w:rPr>
        <w:t xml:space="preserve">ных сенсорных эталонов и соответствующих перцептивных </w:t>
      </w:r>
      <w:r w:rsidRPr="00830017">
        <w:rPr>
          <w:rFonts w:ascii="Times New Roman" w:hAnsi="Times New Roman"/>
          <w:color w:val="auto"/>
          <w:spacing w:val="-2"/>
          <w:sz w:val="24"/>
          <w:szCs w:val="24"/>
        </w:rPr>
        <w:t>действий, основывается на взаимосвязи с речью и мышлением. Память и внимание приобретают черты опосредованности, наблюдается рост объёма и устойчивости внимания.</w:t>
      </w:r>
    </w:p>
    <w:p w:rsidR="00FF7057" w:rsidRPr="00830017" w:rsidRDefault="00FF7057" w:rsidP="00830017">
      <w:pPr>
        <w:pStyle w:val="a3"/>
        <w:spacing w:line="276" w:lineRule="auto"/>
        <w:ind w:firstLine="709"/>
        <w:rPr>
          <w:rFonts w:ascii="Times New Roman" w:hAnsi="Times New Roman"/>
          <w:color w:val="auto"/>
          <w:sz w:val="24"/>
          <w:szCs w:val="24"/>
        </w:rPr>
      </w:pPr>
      <w:r w:rsidRPr="00830017">
        <w:rPr>
          <w:rFonts w:ascii="Times New Roman" w:hAnsi="Times New Roman"/>
          <w:color w:val="auto"/>
          <w:spacing w:val="2"/>
          <w:sz w:val="24"/>
          <w:szCs w:val="24"/>
        </w:rPr>
        <w:t>Психологическая готовность в сфере воли и произвольности обеспечивает целенаправленность и планомерность управления ребёнком своей деятельностью и поведением. Воля находит отражение в возможности соподчинения мо</w:t>
      </w:r>
      <w:r w:rsidRPr="00830017">
        <w:rPr>
          <w:rFonts w:ascii="Times New Roman" w:hAnsi="Times New Roman"/>
          <w:color w:val="auto"/>
          <w:sz w:val="24"/>
          <w:szCs w:val="24"/>
        </w:rPr>
        <w:t>тивов, целеполагании и сохранении цели, способности при</w:t>
      </w:r>
      <w:r w:rsidRPr="00830017">
        <w:rPr>
          <w:rFonts w:ascii="Times New Roman" w:hAnsi="Times New Roman"/>
          <w:color w:val="auto"/>
          <w:spacing w:val="2"/>
          <w:sz w:val="24"/>
          <w:szCs w:val="24"/>
        </w:rPr>
        <w:t xml:space="preserve">лагать волевое усилие для её достижения. Произвольность </w:t>
      </w:r>
      <w:proofErr w:type="gramStart"/>
      <w:r w:rsidRPr="00830017">
        <w:rPr>
          <w:rFonts w:ascii="Times New Roman" w:hAnsi="Times New Roman"/>
          <w:color w:val="auto"/>
          <w:sz w:val="24"/>
          <w:szCs w:val="24"/>
        </w:rPr>
        <w:t>выступает</w:t>
      </w:r>
      <w:proofErr w:type="gramEnd"/>
      <w:r w:rsidRPr="00830017">
        <w:rPr>
          <w:rFonts w:ascii="Times New Roman" w:hAnsi="Times New Roman"/>
          <w:color w:val="auto"/>
          <w:sz w:val="24"/>
          <w:szCs w:val="24"/>
        </w:rPr>
        <w:t xml:space="preserve"> как умение строить своё поведение и деятельность </w:t>
      </w:r>
      <w:r w:rsidRPr="00830017">
        <w:rPr>
          <w:rFonts w:ascii="Times New Roman" w:hAnsi="Times New Roman"/>
          <w:color w:val="auto"/>
          <w:spacing w:val="2"/>
          <w:sz w:val="24"/>
          <w:szCs w:val="24"/>
        </w:rPr>
        <w:t xml:space="preserve">в соответствии с предлагаемыми образцами и правилами, </w:t>
      </w:r>
      <w:r w:rsidRPr="00830017">
        <w:rPr>
          <w:rFonts w:ascii="Times New Roman" w:hAnsi="Times New Roman"/>
          <w:color w:val="auto"/>
          <w:sz w:val="24"/>
          <w:szCs w:val="24"/>
        </w:rPr>
        <w:t>осуществлять планирование, контроль и коррекцию выполняемых действий, используя соответствующие средства.</w:t>
      </w:r>
    </w:p>
    <w:p w:rsidR="00FF7057" w:rsidRPr="00830017" w:rsidRDefault="00FF7057" w:rsidP="00830017">
      <w:pPr>
        <w:pStyle w:val="a3"/>
        <w:spacing w:line="276" w:lineRule="auto"/>
        <w:ind w:firstLine="709"/>
        <w:rPr>
          <w:rFonts w:ascii="Times New Roman" w:hAnsi="Times New Roman"/>
          <w:color w:val="auto"/>
          <w:sz w:val="24"/>
          <w:szCs w:val="24"/>
        </w:rPr>
      </w:pPr>
      <w:r w:rsidRPr="00830017">
        <w:rPr>
          <w:rFonts w:ascii="Times New Roman" w:hAnsi="Times New Roman"/>
          <w:color w:val="auto"/>
          <w:spacing w:val="2"/>
          <w:sz w:val="24"/>
          <w:szCs w:val="24"/>
        </w:rPr>
        <w:t xml:space="preserve">Формирование фундамента готовности перехода к обучению на уровень начального общего образования должно </w:t>
      </w:r>
      <w:r w:rsidRPr="00830017">
        <w:rPr>
          <w:rFonts w:ascii="Times New Roman" w:hAnsi="Times New Roman"/>
          <w:color w:val="auto"/>
          <w:sz w:val="24"/>
          <w:szCs w:val="24"/>
        </w:rPr>
        <w:t>осуществляться в рамках специфически детских видов деятельности: сюжетно­ролевой игры, изобразительной деятельности, конструирования, восприятия сказки и</w:t>
      </w:r>
      <w:r w:rsidRPr="00830017">
        <w:rPr>
          <w:rFonts w:ascii="Times New Roman" w:hAnsi="Times New Roman"/>
          <w:color w:val="auto"/>
          <w:sz w:val="24"/>
          <w:szCs w:val="24"/>
        </w:rPr>
        <w:t> </w:t>
      </w:r>
      <w:r w:rsidRPr="00830017">
        <w:rPr>
          <w:rFonts w:ascii="Times New Roman" w:hAnsi="Times New Roman"/>
          <w:color w:val="auto"/>
          <w:sz w:val="24"/>
          <w:szCs w:val="24"/>
        </w:rPr>
        <w:t>пр.</w:t>
      </w:r>
    </w:p>
    <w:p w:rsidR="00FF7057" w:rsidRPr="00830017" w:rsidRDefault="00FF7057" w:rsidP="00830017">
      <w:pPr>
        <w:pStyle w:val="a3"/>
        <w:spacing w:line="276" w:lineRule="auto"/>
        <w:ind w:firstLine="709"/>
        <w:rPr>
          <w:rFonts w:ascii="Times New Roman" w:hAnsi="Times New Roman"/>
          <w:color w:val="auto"/>
          <w:sz w:val="24"/>
          <w:szCs w:val="24"/>
        </w:rPr>
      </w:pPr>
      <w:r w:rsidRPr="00830017">
        <w:rPr>
          <w:rFonts w:ascii="Times New Roman" w:hAnsi="Times New Roman"/>
          <w:color w:val="auto"/>
          <w:spacing w:val="2"/>
          <w:sz w:val="24"/>
          <w:szCs w:val="24"/>
        </w:rPr>
        <w:t xml:space="preserve">Не меньшее значение имеет проблема психологической </w:t>
      </w:r>
      <w:r w:rsidRPr="00830017">
        <w:rPr>
          <w:rFonts w:ascii="Times New Roman" w:hAnsi="Times New Roman"/>
          <w:color w:val="auto"/>
          <w:sz w:val="24"/>
          <w:szCs w:val="24"/>
        </w:rPr>
        <w:t xml:space="preserve">подготовки обучающихся к переходу на уровень основного общего образования с учётом возможного возникновения определённых трудностей такого перехода — ухудшение успеваемости и дисциплины, рост негативного отношения к </w:t>
      </w:r>
      <w:r w:rsidRPr="00830017">
        <w:rPr>
          <w:rFonts w:ascii="Times New Roman" w:hAnsi="Times New Roman"/>
          <w:color w:val="auto"/>
          <w:spacing w:val="2"/>
          <w:sz w:val="24"/>
          <w:szCs w:val="24"/>
        </w:rPr>
        <w:t>учению, возрастание эмоциональной нестабильности, нару</w:t>
      </w:r>
      <w:r w:rsidRPr="00830017">
        <w:rPr>
          <w:rFonts w:ascii="Times New Roman" w:hAnsi="Times New Roman"/>
          <w:color w:val="auto"/>
          <w:sz w:val="24"/>
          <w:szCs w:val="24"/>
        </w:rPr>
        <w:t>шения поведения, которые обусловлены:</w:t>
      </w:r>
    </w:p>
    <w:p w:rsidR="00FF7057" w:rsidRPr="00830017" w:rsidRDefault="00FF7057" w:rsidP="008A588E">
      <w:pPr>
        <w:pStyle w:val="ab"/>
        <w:numPr>
          <w:ilvl w:val="0"/>
          <w:numId w:val="43"/>
        </w:numPr>
        <w:tabs>
          <w:tab w:val="left" w:pos="993"/>
        </w:tabs>
        <w:spacing w:line="276" w:lineRule="auto"/>
        <w:ind w:left="0" w:firstLine="709"/>
        <w:rPr>
          <w:rFonts w:ascii="Times New Roman" w:hAnsi="Times New Roman"/>
          <w:color w:val="auto"/>
          <w:sz w:val="24"/>
          <w:szCs w:val="24"/>
        </w:rPr>
      </w:pPr>
      <w:r w:rsidRPr="00830017">
        <w:rPr>
          <w:rFonts w:ascii="Times New Roman" w:hAnsi="Times New Roman"/>
          <w:color w:val="auto"/>
          <w:sz w:val="24"/>
          <w:szCs w:val="24"/>
        </w:rPr>
        <w:t xml:space="preserve">необходимостью адаптации </w:t>
      </w:r>
      <w:proofErr w:type="gramStart"/>
      <w:r w:rsidRPr="00830017">
        <w:rPr>
          <w:rFonts w:ascii="Times New Roman" w:hAnsi="Times New Roman"/>
          <w:color w:val="auto"/>
          <w:sz w:val="24"/>
          <w:szCs w:val="24"/>
        </w:rPr>
        <w:t>обучающихся</w:t>
      </w:r>
      <w:proofErr w:type="gramEnd"/>
      <w:r w:rsidRPr="00830017">
        <w:rPr>
          <w:rFonts w:ascii="Times New Roman" w:hAnsi="Times New Roman"/>
          <w:color w:val="auto"/>
          <w:sz w:val="24"/>
          <w:szCs w:val="24"/>
        </w:rPr>
        <w:t xml:space="preserve"> к новой орга</w:t>
      </w:r>
      <w:r w:rsidRPr="00830017">
        <w:rPr>
          <w:rFonts w:ascii="Times New Roman" w:hAnsi="Times New Roman"/>
          <w:color w:val="auto"/>
          <w:spacing w:val="2"/>
          <w:sz w:val="24"/>
          <w:szCs w:val="24"/>
        </w:rPr>
        <w:t>низации процесса и содержания обучения (предметная си</w:t>
      </w:r>
      <w:r w:rsidRPr="00830017">
        <w:rPr>
          <w:rFonts w:ascii="Times New Roman" w:hAnsi="Times New Roman"/>
          <w:color w:val="auto"/>
          <w:sz w:val="24"/>
          <w:szCs w:val="24"/>
        </w:rPr>
        <w:t>стема, разные преподаватели и</w:t>
      </w:r>
      <w:r w:rsidRPr="00830017">
        <w:rPr>
          <w:rFonts w:ascii="Times New Roman" w:hAnsi="Times New Roman"/>
          <w:color w:val="auto"/>
          <w:sz w:val="24"/>
          <w:szCs w:val="24"/>
        </w:rPr>
        <w:t> </w:t>
      </w:r>
      <w:r w:rsidRPr="00830017">
        <w:rPr>
          <w:rFonts w:ascii="Times New Roman" w:hAnsi="Times New Roman"/>
          <w:color w:val="auto"/>
          <w:sz w:val="24"/>
          <w:szCs w:val="24"/>
        </w:rPr>
        <w:t>т.</w:t>
      </w:r>
      <w:r w:rsidRPr="00830017">
        <w:rPr>
          <w:rFonts w:ascii="Times New Roman" w:hAnsi="Times New Roman"/>
          <w:color w:val="auto"/>
          <w:sz w:val="24"/>
          <w:szCs w:val="24"/>
        </w:rPr>
        <w:t> </w:t>
      </w:r>
      <w:r w:rsidRPr="00830017">
        <w:rPr>
          <w:rFonts w:ascii="Times New Roman" w:hAnsi="Times New Roman"/>
          <w:color w:val="auto"/>
          <w:sz w:val="24"/>
          <w:szCs w:val="24"/>
        </w:rPr>
        <w:t>д.);</w:t>
      </w:r>
    </w:p>
    <w:p w:rsidR="00FF7057" w:rsidRPr="00830017" w:rsidRDefault="00FF7057" w:rsidP="008A588E">
      <w:pPr>
        <w:pStyle w:val="ab"/>
        <w:numPr>
          <w:ilvl w:val="0"/>
          <w:numId w:val="43"/>
        </w:numPr>
        <w:tabs>
          <w:tab w:val="left" w:pos="993"/>
        </w:tabs>
        <w:spacing w:line="276" w:lineRule="auto"/>
        <w:ind w:left="0" w:firstLine="709"/>
        <w:rPr>
          <w:rFonts w:ascii="Times New Roman" w:hAnsi="Times New Roman"/>
          <w:color w:val="auto"/>
          <w:sz w:val="24"/>
          <w:szCs w:val="24"/>
        </w:rPr>
      </w:pPr>
      <w:r w:rsidRPr="00830017">
        <w:rPr>
          <w:rFonts w:ascii="Times New Roman" w:hAnsi="Times New Roman"/>
          <w:color w:val="auto"/>
          <w:sz w:val="24"/>
          <w:szCs w:val="24"/>
        </w:rPr>
        <w:t xml:space="preserve">совпадением начала кризисного периода, в который вступают младшие подростки, со сменой ведущей деятельности </w:t>
      </w:r>
      <w:r w:rsidRPr="00830017">
        <w:rPr>
          <w:rFonts w:ascii="Times New Roman" w:hAnsi="Times New Roman"/>
          <w:color w:val="auto"/>
          <w:spacing w:val="2"/>
          <w:sz w:val="24"/>
          <w:szCs w:val="24"/>
        </w:rPr>
        <w:t xml:space="preserve">(переориентацией подростков на деятельность общения со </w:t>
      </w:r>
      <w:r w:rsidRPr="00830017">
        <w:rPr>
          <w:rFonts w:ascii="Times New Roman" w:hAnsi="Times New Roman"/>
          <w:color w:val="auto"/>
          <w:sz w:val="24"/>
          <w:szCs w:val="24"/>
        </w:rPr>
        <w:t>сверстниками при сохранении значимости учебной деятельности);</w:t>
      </w:r>
    </w:p>
    <w:p w:rsidR="00FF7057" w:rsidRPr="00830017" w:rsidRDefault="00FF7057" w:rsidP="008A588E">
      <w:pPr>
        <w:pStyle w:val="ab"/>
        <w:numPr>
          <w:ilvl w:val="0"/>
          <w:numId w:val="43"/>
        </w:numPr>
        <w:tabs>
          <w:tab w:val="left" w:pos="993"/>
        </w:tabs>
        <w:spacing w:line="276" w:lineRule="auto"/>
        <w:ind w:left="0" w:firstLine="709"/>
        <w:rPr>
          <w:rFonts w:ascii="Times New Roman" w:hAnsi="Times New Roman"/>
          <w:color w:val="auto"/>
          <w:sz w:val="24"/>
          <w:szCs w:val="24"/>
        </w:rPr>
      </w:pPr>
      <w:r w:rsidRPr="00830017">
        <w:rPr>
          <w:rFonts w:ascii="Times New Roman" w:hAnsi="Times New Roman"/>
          <w:color w:val="auto"/>
          <w:sz w:val="24"/>
          <w:szCs w:val="24"/>
        </w:rPr>
        <w:t xml:space="preserve">недостаточной готовностью детей к более сложной и самостоятельной учебной деятельности, связанной с показателями их интеллектуального, личностного развития и главным </w:t>
      </w:r>
      <w:r w:rsidRPr="00830017">
        <w:rPr>
          <w:rFonts w:ascii="Times New Roman" w:hAnsi="Times New Roman"/>
          <w:color w:val="auto"/>
          <w:spacing w:val="2"/>
          <w:sz w:val="24"/>
          <w:szCs w:val="24"/>
        </w:rPr>
        <w:t>образом с уровнем сформированности структурных компонентов учебной деятельности (мотивы, учебные действия,</w:t>
      </w:r>
      <w:r w:rsidRPr="00830017">
        <w:rPr>
          <w:rFonts w:ascii="Times New Roman" w:hAnsi="Times New Roman"/>
          <w:color w:val="auto"/>
          <w:sz w:val="24"/>
          <w:szCs w:val="24"/>
        </w:rPr>
        <w:t xml:space="preserve"> контроль, оценка);</w:t>
      </w:r>
    </w:p>
    <w:p w:rsidR="00FF7057" w:rsidRPr="00830017" w:rsidRDefault="00FF7057" w:rsidP="008A588E">
      <w:pPr>
        <w:pStyle w:val="ab"/>
        <w:numPr>
          <w:ilvl w:val="0"/>
          <w:numId w:val="43"/>
        </w:numPr>
        <w:tabs>
          <w:tab w:val="left" w:pos="993"/>
        </w:tabs>
        <w:spacing w:line="276" w:lineRule="auto"/>
        <w:ind w:left="0" w:firstLine="709"/>
        <w:rPr>
          <w:rFonts w:ascii="Times New Roman" w:hAnsi="Times New Roman"/>
          <w:color w:val="auto"/>
          <w:sz w:val="24"/>
          <w:szCs w:val="24"/>
        </w:rPr>
      </w:pPr>
      <w:r w:rsidRPr="00830017">
        <w:rPr>
          <w:rFonts w:ascii="Times New Roman" w:hAnsi="Times New Roman"/>
          <w:color w:val="auto"/>
          <w:sz w:val="24"/>
          <w:szCs w:val="24"/>
        </w:rPr>
        <w:t>недостаточно подготовленным переходом с родного языка на русский язык обучения.</w:t>
      </w:r>
    </w:p>
    <w:p w:rsidR="00653A76" w:rsidRPr="00830017" w:rsidRDefault="00FF7057" w:rsidP="00830017">
      <w:pPr>
        <w:pStyle w:val="a3"/>
        <w:spacing w:line="276" w:lineRule="auto"/>
        <w:ind w:firstLine="454"/>
        <w:rPr>
          <w:rFonts w:ascii="Times New Roman" w:hAnsi="Times New Roman"/>
          <w:color w:val="auto"/>
          <w:sz w:val="24"/>
          <w:szCs w:val="24"/>
        </w:rPr>
      </w:pPr>
      <w:r w:rsidRPr="00830017">
        <w:rPr>
          <w:rFonts w:ascii="Times New Roman" w:hAnsi="Times New Roman"/>
          <w:color w:val="auto"/>
          <w:sz w:val="24"/>
          <w:szCs w:val="24"/>
        </w:rPr>
        <w:lastRenderedPageBreak/>
        <w:t xml:space="preserve">Все эти компоненты присутствуют в программе формирования универсальных учебных действий и заданы в форме </w:t>
      </w:r>
      <w:r w:rsidRPr="00830017">
        <w:rPr>
          <w:rFonts w:ascii="Times New Roman" w:hAnsi="Times New Roman"/>
          <w:color w:val="auto"/>
          <w:spacing w:val="2"/>
          <w:sz w:val="24"/>
          <w:szCs w:val="24"/>
        </w:rPr>
        <w:t>требований к планируемым результатам обучения. Основанием преемственности разных уровней образовательной системы может стать ориентация на ключевой стратегиче</w:t>
      </w:r>
      <w:r w:rsidRPr="00830017">
        <w:rPr>
          <w:rFonts w:ascii="Times New Roman" w:hAnsi="Times New Roman"/>
          <w:color w:val="auto"/>
          <w:sz w:val="24"/>
          <w:szCs w:val="24"/>
        </w:rPr>
        <w:t xml:space="preserve">ский приоритет непрерывного образования — формирование </w:t>
      </w:r>
      <w:proofErr w:type="gramStart"/>
      <w:r w:rsidRPr="00830017">
        <w:rPr>
          <w:rFonts w:ascii="Times New Roman" w:hAnsi="Times New Roman"/>
          <w:color w:val="auto"/>
          <w:sz w:val="24"/>
          <w:szCs w:val="24"/>
        </w:rPr>
        <w:t>умения</w:t>
      </w:r>
      <w:proofErr w:type="gramEnd"/>
      <w:r w:rsidRPr="00830017">
        <w:rPr>
          <w:rFonts w:ascii="Times New Roman" w:hAnsi="Times New Roman"/>
          <w:color w:val="auto"/>
          <w:sz w:val="24"/>
          <w:szCs w:val="24"/>
        </w:rPr>
        <w:t xml:space="preserve"> учиться, которое должно быть обеспечено формированием системы универсальных учебных действий, а также на положениях ФГОС ДО, касающихся целевых ориентиров на этапе завершения дошкольного образования</w:t>
      </w:r>
      <w:r w:rsidRPr="00830017">
        <w:rPr>
          <w:rFonts w:ascii="Times New Roman" w:hAnsi="Times New Roman"/>
          <w:color w:val="auto"/>
          <w:spacing w:val="2"/>
          <w:sz w:val="24"/>
          <w:szCs w:val="24"/>
        </w:rPr>
        <w:t>.</w:t>
      </w:r>
    </w:p>
    <w:p w:rsidR="00897C31" w:rsidRPr="00830017" w:rsidRDefault="00897C31" w:rsidP="00830017">
      <w:pPr>
        <w:spacing w:line="276" w:lineRule="auto"/>
        <w:jc w:val="center"/>
        <w:rPr>
          <w:b/>
        </w:rPr>
      </w:pPr>
      <w:r w:rsidRPr="00830017">
        <w:rPr>
          <w:b/>
        </w:rPr>
        <w:t xml:space="preserve">Преемственность программы формирования универсальных учебных действий при переходе </w:t>
      </w:r>
      <w:proofErr w:type="gramStart"/>
      <w:r w:rsidRPr="00830017">
        <w:rPr>
          <w:b/>
        </w:rPr>
        <w:t>от</w:t>
      </w:r>
      <w:proofErr w:type="gramEnd"/>
      <w:r w:rsidRPr="00830017">
        <w:rPr>
          <w:b/>
        </w:rPr>
        <w:t xml:space="preserve"> дошкольного к начальному общему образованию</w:t>
      </w:r>
    </w:p>
    <w:p w:rsidR="00897C31" w:rsidRPr="00830017" w:rsidRDefault="00897C31" w:rsidP="007A66BF">
      <w:pPr>
        <w:spacing w:line="276" w:lineRule="auto"/>
        <w:jc w:val="both"/>
      </w:pPr>
      <w:r w:rsidRPr="00830017">
        <w:rPr>
          <w:b/>
          <w:bCs/>
        </w:rPr>
        <w:t xml:space="preserve">Цель: </w:t>
      </w:r>
      <w:r w:rsidRPr="00830017">
        <w:t>сформированность учебной деятельности как эволюции учебной самостоятельности  и ответственности ученика начальной школы.</w:t>
      </w:r>
    </w:p>
    <w:p w:rsidR="00897C31" w:rsidRPr="00830017" w:rsidRDefault="00897C31" w:rsidP="00830017">
      <w:pPr>
        <w:spacing w:line="276" w:lineRule="auto"/>
        <w:jc w:val="center"/>
        <w:rPr>
          <w:b/>
          <w:bCs/>
          <w:i/>
          <w:iCs/>
        </w:rPr>
      </w:pPr>
      <w:r w:rsidRPr="00830017">
        <w:rPr>
          <w:b/>
          <w:bCs/>
          <w:i/>
          <w:iCs/>
        </w:rPr>
        <w:t>Алгоритм деятельности:</w:t>
      </w:r>
    </w:p>
    <w:p w:rsidR="00897C31" w:rsidRPr="00830017" w:rsidRDefault="00897C31" w:rsidP="008A588E">
      <w:pPr>
        <w:numPr>
          <w:ilvl w:val="0"/>
          <w:numId w:val="50"/>
        </w:numPr>
        <w:spacing w:line="276" w:lineRule="auto"/>
      </w:pPr>
      <w:r w:rsidRPr="00830017">
        <w:t xml:space="preserve"> Знакомство с учеником на основе модели социально-педагогической характеристики выпускника ДОУ (воспитатель ДОУ).</w:t>
      </w:r>
    </w:p>
    <w:p w:rsidR="00897C31" w:rsidRPr="00830017" w:rsidRDefault="00897C31" w:rsidP="008A588E">
      <w:pPr>
        <w:numPr>
          <w:ilvl w:val="0"/>
          <w:numId w:val="50"/>
        </w:numPr>
        <w:spacing w:line="276" w:lineRule="auto"/>
      </w:pPr>
      <w:r w:rsidRPr="00830017">
        <w:t>Стартовая диагностика «Личностная  готовность ребенка к школе», «Беседа о школе» (старт для дальнейшего развития ребенка).</w:t>
      </w:r>
    </w:p>
    <w:p w:rsidR="00736E5D" w:rsidRPr="00830017" w:rsidRDefault="00736E5D" w:rsidP="008A588E">
      <w:pPr>
        <w:numPr>
          <w:ilvl w:val="0"/>
          <w:numId w:val="50"/>
        </w:numPr>
        <w:spacing w:line="276" w:lineRule="auto"/>
      </w:pPr>
      <w:r w:rsidRPr="00830017">
        <w:t>Реализация программы мониторинга УУД</w:t>
      </w:r>
    </w:p>
    <w:p w:rsidR="00074176" w:rsidRDefault="00074176" w:rsidP="00074176">
      <w:pPr>
        <w:pStyle w:val="3"/>
        <w:keepNext w:val="0"/>
        <w:spacing w:before="0" w:after="0"/>
        <w:rPr>
          <w:sz w:val="20"/>
          <w:szCs w:val="20"/>
        </w:rPr>
      </w:pPr>
    </w:p>
    <w:p w:rsidR="00074176" w:rsidRPr="007A66BF" w:rsidRDefault="00074176" w:rsidP="007A66BF">
      <w:pPr>
        <w:pStyle w:val="3"/>
        <w:keepNext w:val="0"/>
        <w:spacing w:before="0" w:after="0"/>
        <w:rPr>
          <w:sz w:val="24"/>
          <w:szCs w:val="24"/>
        </w:rPr>
      </w:pPr>
      <w:r w:rsidRPr="007A66BF">
        <w:rPr>
          <w:sz w:val="24"/>
          <w:szCs w:val="24"/>
        </w:rPr>
        <w:t>Планирование результатов по формированию и развитию универсальных учебных действий</w:t>
      </w:r>
    </w:p>
    <w:p w:rsidR="00074176" w:rsidRPr="007A66BF" w:rsidRDefault="00074176" w:rsidP="007A66B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2979"/>
        <w:gridCol w:w="1015"/>
        <w:gridCol w:w="3454"/>
      </w:tblGrid>
      <w:tr w:rsidR="00074176" w:rsidRPr="007A66BF" w:rsidTr="007A66BF">
        <w:tc>
          <w:tcPr>
            <w:tcW w:w="0" w:type="auto"/>
          </w:tcPr>
          <w:p w:rsidR="00074176" w:rsidRPr="007A66BF" w:rsidRDefault="00074176" w:rsidP="007A66BF">
            <w:pPr>
              <w:suppressAutoHyphens/>
              <w:snapToGrid w:val="0"/>
              <w:rPr>
                <w:rFonts w:eastAsia="Calibri"/>
                <w:b/>
                <w:bCs/>
                <w:lang w:eastAsia="ar-SA"/>
              </w:rPr>
            </w:pPr>
            <w:r w:rsidRPr="007A66BF">
              <w:rPr>
                <w:rFonts w:eastAsia="Calibri"/>
                <w:b/>
                <w:bCs/>
                <w:lang w:eastAsia="ar-SA"/>
              </w:rPr>
              <w:t>Сформированность УУД у детей при поступлении в школу</w:t>
            </w:r>
          </w:p>
        </w:tc>
        <w:tc>
          <w:tcPr>
            <w:tcW w:w="0" w:type="auto"/>
          </w:tcPr>
          <w:p w:rsidR="00074176" w:rsidRPr="007A66BF" w:rsidRDefault="00074176" w:rsidP="007A66BF">
            <w:pPr>
              <w:suppressAutoHyphens/>
              <w:snapToGrid w:val="0"/>
              <w:rPr>
                <w:rFonts w:eastAsia="Calibri"/>
                <w:b/>
                <w:bCs/>
                <w:lang w:eastAsia="ar-SA"/>
              </w:rPr>
            </w:pPr>
            <w:r w:rsidRPr="007A66BF">
              <w:rPr>
                <w:rFonts w:eastAsia="Calibri"/>
                <w:b/>
                <w:bCs/>
                <w:lang w:eastAsia="ar-SA"/>
              </w:rPr>
              <w:t xml:space="preserve">Планируемые результаты </w:t>
            </w:r>
            <w:proofErr w:type="gramStart"/>
            <w:r w:rsidRPr="007A66BF">
              <w:rPr>
                <w:rFonts w:eastAsia="Calibri"/>
                <w:b/>
                <w:bCs/>
                <w:lang w:eastAsia="ar-SA"/>
              </w:rPr>
              <w:t>на конец</w:t>
            </w:r>
            <w:proofErr w:type="gramEnd"/>
            <w:r w:rsidRPr="007A66BF">
              <w:rPr>
                <w:rFonts w:eastAsia="Calibri"/>
                <w:b/>
                <w:bCs/>
                <w:lang w:eastAsia="ar-SA"/>
              </w:rPr>
              <w:t xml:space="preserve"> 1 класса</w:t>
            </w:r>
          </w:p>
        </w:tc>
        <w:tc>
          <w:tcPr>
            <w:tcW w:w="0" w:type="auto"/>
          </w:tcPr>
          <w:p w:rsidR="00074176" w:rsidRPr="007A66BF" w:rsidRDefault="00074176" w:rsidP="007A66BF">
            <w:pPr>
              <w:suppressAutoHyphens/>
              <w:snapToGrid w:val="0"/>
              <w:rPr>
                <w:rFonts w:eastAsia="Calibri"/>
                <w:b/>
                <w:bCs/>
                <w:lang w:eastAsia="ar-SA"/>
              </w:rPr>
            </w:pPr>
            <w:r w:rsidRPr="007A66BF">
              <w:rPr>
                <w:rFonts w:eastAsia="Calibri"/>
                <w:b/>
                <w:bCs/>
                <w:lang w:eastAsia="ar-SA"/>
              </w:rPr>
              <w:t>2-3 классы</w:t>
            </w:r>
          </w:p>
        </w:tc>
        <w:tc>
          <w:tcPr>
            <w:tcW w:w="0" w:type="auto"/>
          </w:tcPr>
          <w:p w:rsidR="00074176" w:rsidRPr="007A66BF" w:rsidRDefault="00074176" w:rsidP="007A66BF">
            <w:pPr>
              <w:jc w:val="center"/>
              <w:rPr>
                <w:rFonts w:eastAsia="Calibri"/>
                <w:lang w:eastAsia="ar-SA"/>
              </w:rPr>
            </w:pPr>
            <w:r w:rsidRPr="007A66BF">
              <w:rPr>
                <w:rFonts w:eastAsia="Calibri"/>
                <w:b/>
                <w:bCs/>
                <w:lang w:eastAsia="en-US"/>
              </w:rPr>
              <w:t>Планируемые результаты по формированию УУД выпускников начальной школы</w:t>
            </w:r>
          </w:p>
        </w:tc>
      </w:tr>
      <w:tr w:rsidR="00074176" w:rsidRPr="007A66BF" w:rsidTr="007A66BF">
        <w:tc>
          <w:tcPr>
            <w:tcW w:w="0" w:type="auto"/>
            <w:gridSpan w:val="4"/>
          </w:tcPr>
          <w:p w:rsidR="00074176" w:rsidRPr="007A66BF" w:rsidRDefault="00074176" w:rsidP="007A66BF">
            <w:pPr>
              <w:jc w:val="center"/>
              <w:rPr>
                <w:rFonts w:eastAsia="Calibri"/>
                <w:lang w:eastAsia="ar-SA"/>
              </w:rPr>
            </w:pPr>
            <w:r w:rsidRPr="007A66BF">
              <w:rPr>
                <w:rFonts w:eastAsia="Calibri"/>
                <w:b/>
                <w:bCs/>
                <w:lang w:eastAsia="en-US"/>
              </w:rPr>
              <w:t>Личностные УУД</w:t>
            </w:r>
          </w:p>
        </w:tc>
      </w:tr>
      <w:tr w:rsidR="00074176" w:rsidRPr="007A66BF" w:rsidTr="007A66BF">
        <w:tc>
          <w:tcPr>
            <w:tcW w:w="0" w:type="auto"/>
            <w:gridSpan w:val="4"/>
          </w:tcPr>
          <w:p w:rsidR="00074176" w:rsidRPr="007A66BF" w:rsidRDefault="00074176" w:rsidP="007A66BF">
            <w:pPr>
              <w:jc w:val="center"/>
              <w:rPr>
                <w:rFonts w:eastAsia="Calibri"/>
                <w:lang w:eastAsia="ar-SA"/>
              </w:rPr>
            </w:pPr>
            <w:r w:rsidRPr="007A66BF">
              <w:rPr>
                <w:rFonts w:eastAsia="Calibri"/>
                <w:bCs/>
                <w:lang w:eastAsia="en-US"/>
              </w:rPr>
              <w:t>Самоопределение</w:t>
            </w:r>
          </w:p>
        </w:tc>
      </w:tr>
      <w:tr w:rsidR="00074176" w:rsidRPr="007A66BF" w:rsidTr="007A66BF">
        <w:tc>
          <w:tcPr>
            <w:tcW w:w="0" w:type="auto"/>
          </w:tcPr>
          <w:p w:rsidR="00074176" w:rsidRPr="007A66BF" w:rsidRDefault="00074176" w:rsidP="007A66BF">
            <w:pPr>
              <w:suppressAutoHyphens/>
              <w:snapToGrid w:val="0"/>
              <w:rPr>
                <w:rFonts w:eastAsia="Calibri"/>
                <w:color w:val="000000"/>
                <w:lang w:eastAsia="ar-SA"/>
              </w:rPr>
            </w:pPr>
            <w:r w:rsidRPr="007A66BF">
              <w:rPr>
                <w:rFonts w:eastAsia="Calibri"/>
                <w:b/>
                <w:i/>
                <w:color w:val="000000"/>
                <w:lang w:eastAsia="ar-SA"/>
              </w:rPr>
              <w:t xml:space="preserve">- </w:t>
            </w:r>
            <w:r w:rsidRPr="007A66BF">
              <w:rPr>
                <w:rFonts w:eastAsia="Calibri"/>
                <w:color w:val="000000"/>
                <w:lang w:eastAsia="ar-SA"/>
              </w:rPr>
              <w:t>имеет устойчивое положительное отношение к себе, уверенность в своих силах, открытость внешнему миру;</w:t>
            </w:r>
          </w:p>
          <w:p w:rsidR="00074176" w:rsidRPr="007A66BF" w:rsidRDefault="00074176" w:rsidP="007A66BF">
            <w:pPr>
              <w:suppressAutoHyphens/>
              <w:rPr>
                <w:rFonts w:eastAsia="Calibri"/>
                <w:color w:val="000000"/>
                <w:lang w:eastAsia="ar-SA"/>
              </w:rPr>
            </w:pPr>
            <w:r w:rsidRPr="007A66BF">
              <w:rPr>
                <w:rFonts w:eastAsia="Calibri"/>
                <w:color w:val="000000"/>
                <w:lang w:eastAsia="ar-SA"/>
              </w:rPr>
              <w:t>- ориентируется на оценку родителей, воспитателя</w:t>
            </w:r>
          </w:p>
        </w:tc>
        <w:tc>
          <w:tcPr>
            <w:tcW w:w="0" w:type="auto"/>
          </w:tcPr>
          <w:p w:rsidR="00074176" w:rsidRPr="007A66BF" w:rsidRDefault="00074176" w:rsidP="007A66BF">
            <w:pPr>
              <w:suppressAutoHyphens/>
              <w:snapToGrid w:val="0"/>
              <w:rPr>
                <w:rFonts w:eastAsia="Calibri"/>
                <w:color w:val="000000"/>
                <w:lang w:eastAsia="ar-SA"/>
              </w:rPr>
            </w:pPr>
            <w:r w:rsidRPr="007A66BF">
              <w:rPr>
                <w:rFonts w:eastAsia="Calibri"/>
                <w:color w:val="000000"/>
                <w:lang w:eastAsia="ar-SA"/>
              </w:rPr>
              <w:t>-имеет устойчивое положительное отношение к себе, уверенность в своих силах, открытость внешнему миру;</w:t>
            </w:r>
          </w:p>
          <w:p w:rsidR="00074176" w:rsidRPr="007A66BF" w:rsidRDefault="00074176" w:rsidP="007A66BF">
            <w:pPr>
              <w:suppressAutoHyphens/>
              <w:snapToGrid w:val="0"/>
              <w:rPr>
                <w:rFonts w:eastAsia="Calibri"/>
                <w:color w:val="000000"/>
                <w:lang w:eastAsia="ar-SA"/>
              </w:rPr>
            </w:pPr>
            <w:r w:rsidRPr="007A66BF">
              <w:rPr>
                <w:rFonts w:eastAsia="Calibri"/>
                <w:color w:val="000000"/>
                <w:lang w:eastAsia="ar-SA"/>
              </w:rPr>
              <w:t>- устанавливает соответствие результата с требованиями конкретной задачи по образцу;</w:t>
            </w:r>
          </w:p>
          <w:p w:rsidR="00074176" w:rsidRPr="007A66BF" w:rsidRDefault="00074176" w:rsidP="007A66BF">
            <w:pPr>
              <w:suppressAutoHyphens/>
              <w:rPr>
                <w:rFonts w:eastAsia="Calibri"/>
                <w:i/>
                <w:color w:val="000000"/>
                <w:lang w:eastAsia="ar-SA"/>
              </w:rPr>
            </w:pPr>
            <w:r w:rsidRPr="007A66BF">
              <w:rPr>
                <w:rFonts w:eastAsia="Calibri"/>
                <w:color w:val="000000"/>
                <w:lang w:eastAsia="ar-SA"/>
              </w:rPr>
              <w:t xml:space="preserve">- </w:t>
            </w:r>
            <w:r w:rsidRPr="007A66BF">
              <w:rPr>
                <w:rFonts w:eastAsia="Calibri"/>
                <w:i/>
                <w:color w:val="000000"/>
                <w:lang w:eastAsia="ar-SA"/>
              </w:rPr>
              <w:t>оценивает свои результаты с помощью, предложенных учителем критериев успешности учебной деятельности</w:t>
            </w:r>
          </w:p>
        </w:tc>
        <w:tc>
          <w:tcPr>
            <w:tcW w:w="0" w:type="auto"/>
          </w:tcPr>
          <w:p w:rsidR="00074176" w:rsidRPr="007A66BF" w:rsidRDefault="00074176" w:rsidP="007A66BF">
            <w:pPr>
              <w:suppressAutoHyphens/>
              <w:snapToGrid w:val="0"/>
              <w:rPr>
                <w:rFonts w:eastAsia="Calibri"/>
                <w:color w:val="000000"/>
                <w:lang w:eastAsia="ar-SA"/>
              </w:rPr>
            </w:pPr>
          </w:p>
        </w:tc>
        <w:tc>
          <w:tcPr>
            <w:tcW w:w="0" w:type="auto"/>
          </w:tcPr>
          <w:p w:rsidR="00074176" w:rsidRPr="007A66BF" w:rsidRDefault="00074176" w:rsidP="007A66BF">
            <w:pPr>
              <w:suppressAutoHyphens/>
              <w:snapToGrid w:val="0"/>
              <w:rPr>
                <w:rFonts w:eastAsia="Calibri"/>
                <w:color w:val="000000"/>
                <w:lang w:eastAsia="ar-SA"/>
              </w:rPr>
            </w:pPr>
            <w:r w:rsidRPr="007A66BF">
              <w:rPr>
                <w:rFonts w:eastAsia="Calibri"/>
                <w:color w:val="000000"/>
                <w:lang w:eastAsia="ar-SA"/>
              </w:rPr>
              <w:t>- выполняет действие самооценки на основе критериев успешности учебной деятельности;</w:t>
            </w:r>
          </w:p>
          <w:p w:rsidR="00074176" w:rsidRPr="007A66BF" w:rsidRDefault="00074176" w:rsidP="007A66BF">
            <w:pPr>
              <w:autoSpaceDE w:val="0"/>
              <w:rPr>
                <w:rFonts w:eastAsia="Calibri"/>
                <w:i/>
                <w:iCs/>
                <w:color w:val="000000"/>
                <w:lang w:eastAsia="en-US"/>
              </w:rPr>
            </w:pPr>
            <w:r w:rsidRPr="007A66BF">
              <w:rPr>
                <w:rFonts w:eastAsia="Calibri"/>
                <w:color w:val="000000"/>
                <w:lang w:eastAsia="en-US"/>
              </w:rPr>
              <w:t xml:space="preserve">- </w:t>
            </w:r>
            <w:r w:rsidRPr="007A66BF">
              <w:rPr>
                <w:rFonts w:eastAsia="Calibri"/>
                <w:i/>
                <w:color w:val="000000"/>
                <w:lang w:eastAsia="en-US"/>
              </w:rPr>
              <w:t>имеет</w:t>
            </w:r>
            <w:r w:rsidRPr="007A66BF">
              <w:rPr>
                <w:rFonts w:eastAsia="Calibri"/>
                <w:i/>
                <w:iCs/>
                <w:color w:val="000000"/>
                <w:lang w:eastAsia="en-US"/>
              </w:rPr>
              <w:t>положительную адекватную дифференцированную самооценку на основе критерия успешности реализации социальной роли «хорошего ученика»</w:t>
            </w:r>
          </w:p>
          <w:p w:rsidR="00074176" w:rsidRPr="007A66BF" w:rsidRDefault="00074176" w:rsidP="007A66BF">
            <w:pPr>
              <w:suppressAutoHyphens/>
              <w:rPr>
                <w:rFonts w:eastAsia="Calibri"/>
                <w:color w:val="000000"/>
                <w:lang w:eastAsia="ar-SA"/>
              </w:rPr>
            </w:pPr>
          </w:p>
        </w:tc>
      </w:tr>
      <w:tr w:rsidR="00074176" w:rsidRPr="007A66BF" w:rsidTr="007A66BF">
        <w:tc>
          <w:tcPr>
            <w:tcW w:w="0" w:type="auto"/>
          </w:tcPr>
          <w:p w:rsidR="00074176" w:rsidRPr="007A66BF" w:rsidRDefault="00074176" w:rsidP="007A66BF">
            <w:pPr>
              <w:suppressAutoHyphens/>
              <w:snapToGrid w:val="0"/>
              <w:rPr>
                <w:rFonts w:eastAsia="Calibri"/>
                <w:color w:val="000000"/>
                <w:lang w:eastAsia="ar-SA"/>
              </w:rPr>
            </w:pPr>
            <w:r w:rsidRPr="007A66BF">
              <w:rPr>
                <w:rFonts w:eastAsia="Calibri"/>
                <w:color w:val="000000"/>
                <w:lang w:eastAsia="ar-SA"/>
              </w:rPr>
              <w:t xml:space="preserve">- осознаёт себя членом  семьи; </w:t>
            </w:r>
          </w:p>
          <w:p w:rsidR="00074176" w:rsidRPr="007A66BF" w:rsidRDefault="00074176" w:rsidP="007A66BF">
            <w:pPr>
              <w:suppressAutoHyphens/>
              <w:rPr>
                <w:rFonts w:eastAsia="Calibri"/>
                <w:color w:val="000000"/>
                <w:lang w:eastAsia="ar-SA"/>
              </w:rPr>
            </w:pPr>
            <w:r w:rsidRPr="007A66BF">
              <w:rPr>
                <w:rFonts w:eastAsia="Calibri"/>
                <w:color w:val="000000"/>
                <w:lang w:eastAsia="ar-SA"/>
              </w:rPr>
              <w:t>-играет в коллективе</w:t>
            </w:r>
          </w:p>
          <w:p w:rsidR="00074176" w:rsidRPr="007A66BF" w:rsidRDefault="00074176" w:rsidP="007A66BF">
            <w:pPr>
              <w:suppressAutoHyphens/>
              <w:rPr>
                <w:rFonts w:eastAsia="Calibri"/>
                <w:color w:val="000000"/>
                <w:lang w:eastAsia="ar-SA"/>
              </w:rPr>
            </w:pPr>
            <w:r w:rsidRPr="007A66BF">
              <w:rPr>
                <w:rFonts w:eastAsia="Calibri"/>
                <w:color w:val="000000"/>
                <w:lang w:eastAsia="ar-SA"/>
              </w:rPr>
              <w:t>- договаривается, учитывает интересы других</w:t>
            </w:r>
          </w:p>
          <w:p w:rsidR="00074176" w:rsidRPr="007A66BF" w:rsidRDefault="00074176" w:rsidP="007A66BF">
            <w:pPr>
              <w:suppressAutoHyphens/>
              <w:rPr>
                <w:rFonts w:eastAsia="Calibri"/>
                <w:color w:val="000000"/>
                <w:lang w:eastAsia="ar-SA"/>
              </w:rPr>
            </w:pPr>
          </w:p>
        </w:tc>
        <w:tc>
          <w:tcPr>
            <w:tcW w:w="0" w:type="auto"/>
          </w:tcPr>
          <w:p w:rsidR="00074176" w:rsidRPr="007A66BF" w:rsidRDefault="00074176" w:rsidP="007A66BF">
            <w:pPr>
              <w:suppressAutoHyphens/>
              <w:snapToGrid w:val="0"/>
              <w:rPr>
                <w:rFonts w:eastAsia="Calibri"/>
                <w:color w:val="000000"/>
                <w:lang w:eastAsia="ar-SA"/>
              </w:rPr>
            </w:pPr>
            <w:r w:rsidRPr="007A66BF">
              <w:rPr>
                <w:rFonts w:eastAsia="Calibri"/>
                <w:color w:val="000000"/>
                <w:lang w:eastAsia="ar-SA"/>
              </w:rPr>
              <w:t>-понимает  свою  новую социальную роль ученика;</w:t>
            </w:r>
          </w:p>
          <w:p w:rsidR="00074176" w:rsidRPr="007A66BF" w:rsidRDefault="00074176" w:rsidP="007A66BF">
            <w:pPr>
              <w:suppressAutoHyphens/>
              <w:rPr>
                <w:rFonts w:eastAsia="Calibri"/>
                <w:color w:val="000000"/>
                <w:lang w:eastAsia="ar-SA"/>
              </w:rPr>
            </w:pPr>
            <w:r w:rsidRPr="007A66BF">
              <w:rPr>
                <w:rFonts w:eastAsia="Calibri"/>
                <w:color w:val="000000"/>
                <w:lang w:eastAsia="ar-SA"/>
              </w:rPr>
              <w:t>- выполняет правила школьной жизни под руководством учителя;</w:t>
            </w:r>
          </w:p>
          <w:p w:rsidR="00074176" w:rsidRPr="007A66BF" w:rsidRDefault="00074176" w:rsidP="007A66BF">
            <w:pPr>
              <w:suppressAutoHyphens/>
              <w:rPr>
                <w:rFonts w:eastAsia="Calibri"/>
                <w:color w:val="000000"/>
                <w:lang w:eastAsia="ar-SA"/>
              </w:rPr>
            </w:pPr>
            <w:r w:rsidRPr="007A66BF">
              <w:rPr>
                <w:rFonts w:eastAsia="Calibri"/>
                <w:color w:val="000000"/>
                <w:lang w:eastAsia="ar-SA"/>
              </w:rPr>
              <w:t xml:space="preserve">- принимает участие в </w:t>
            </w:r>
            <w:proofErr w:type="gramStart"/>
            <w:r w:rsidRPr="007A66BF">
              <w:rPr>
                <w:rFonts w:eastAsia="Calibri"/>
                <w:color w:val="000000"/>
                <w:lang w:eastAsia="ar-SA"/>
              </w:rPr>
              <w:t>классных</w:t>
            </w:r>
            <w:proofErr w:type="gramEnd"/>
            <w:r w:rsidRPr="007A66BF">
              <w:rPr>
                <w:rFonts w:eastAsia="Calibri"/>
                <w:color w:val="000000"/>
                <w:lang w:eastAsia="ar-SA"/>
              </w:rPr>
              <w:t xml:space="preserve"> мероприятия;</w:t>
            </w:r>
          </w:p>
          <w:p w:rsidR="00074176" w:rsidRPr="007A66BF" w:rsidRDefault="00074176" w:rsidP="007A66BF">
            <w:pPr>
              <w:suppressAutoHyphens/>
              <w:rPr>
                <w:rFonts w:eastAsia="Calibri"/>
                <w:i/>
                <w:color w:val="000000"/>
                <w:lang w:eastAsia="ar-SA"/>
              </w:rPr>
            </w:pPr>
            <w:r w:rsidRPr="007A66BF">
              <w:rPr>
                <w:rFonts w:eastAsia="Calibri"/>
                <w:i/>
                <w:color w:val="000000"/>
                <w:lang w:eastAsia="ar-SA"/>
              </w:rPr>
              <w:t>- выполняет общественные поручения</w:t>
            </w:r>
          </w:p>
        </w:tc>
        <w:tc>
          <w:tcPr>
            <w:tcW w:w="0" w:type="auto"/>
          </w:tcPr>
          <w:p w:rsidR="00074176" w:rsidRPr="007A66BF" w:rsidRDefault="00074176" w:rsidP="007A66BF">
            <w:pPr>
              <w:suppressAutoHyphens/>
              <w:snapToGrid w:val="0"/>
              <w:rPr>
                <w:rFonts w:eastAsia="Calibri"/>
                <w:color w:val="000000"/>
                <w:lang w:eastAsia="ar-SA"/>
              </w:rPr>
            </w:pPr>
          </w:p>
        </w:tc>
        <w:tc>
          <w:tcPr>
            <w:tcW w:w="0" w:type="auto"/>
          </w:tcPr>
          <w:p w:rsidR="00074176" w:rsidRPr="007A66BF" w:rsidRDefault="00074176" w:rsidP="007A66BF">
            <w:pPr>
              <w:suppressAutoHyphens/>
              <w:snapToGrid w:val="0"/>
              <w:rPr>
                <w:rFonts w:eastAsia="Calibri"/>
                <w:color w:val="000000"/>
                <w:lang w:eastAsia="ar-SA"/>
              </w:rPr>
            </w:pPr>
            <w:r w:rsidRPr="007A66BF">
              <w:rPr>
                <w:rFonts w:eastAsia="Calibri"/>
                <w:color w:val="000000"/>
                <w:lang w:eastAsia="ar-SA"/>
              </w:rPr>
              <w:t xml:space="preserve">- идентифицирует себя частью школьного коллектива; </w:t>
            </w:r>
          </w:p>
          <w:p w:rsidR="00074176" w:rsidRPr="007A66BF" w:rsidRDefault="00074176" w:rsidP="007A66BF">
            <w:pPr>
              <w:suppressAutoHyphens/>
              <w:rPr>
                <w:rFonts w:eastAsia="Calibri"/>
                <w:i/>
                <w:color w:val="000000"/>
                <w:lang w:eastAsia="ar-SA"/>
              </w:rPr>
            </w:pPr>
            <w:r w:rsidRPr="007A66BF">
              <w:rPr>
                <w:rFonts w:eastAsia="Calibri"/>
                <w:i/>
                <w:color w:val="000000"/>
                <w:lang w:eastAsia="ar-SA"/>
              </w:rPr>
              <w:t xml:space="preserve">- идентифицирует себя частью общества людей, участвует в общественной деятельности. </w:t>
            </w:r>
          </w:p>
          <w:p w:rsidR="00074176" w:rsidRPr="007A66BF" w:rsidRDefault="00074176" w:rsidP="007A66BF">
            <w:pPr>
              <w:suppressAutoHyphens/>
              <w:rPr>
                <w:rFonts w:eastAsia="Calibri"/>
                <w:color w:val="000000"/>
                <w:lang w:eastAsia="ar-SA"/>
              </w:rPr>
            </w:pPr>
          </w:p>
          <w:p w:rsidR="00074176" w:rsidRPr="007A66BF" w:rsidRDefault="00074176" w:rsidP="007A66BF">
            <w:pPr>
              <w:suppressAutoHyphens/>
              <w:rPr>
                <w:rFonts w:eastAsia="Calibri"/>
                <w:color w:val="000000"/>
                <w:lang w:eastAsia="ar-SA"/>
              </w:rPr>
            </w:pPr>
          </w:p>
        </w:tc>
      </w:tr>
      <w:tr w:rsidR="00074176" w:rsidRPr="007A66BF" w:rsidTr="007A66BF">
        <w:tc>
          <w:tcPr>
            <w:tcW w:w="0" w:type="auto"/>
            <w:gridSpan w:val="4"/>
          </w:tcPr>
          <w:p w:rsidR="00074176" w:rsidRPr="007A66BF" w:rsidRDefault="00074176" w:rsidP="007A66BF">
            <w:pPr>
              <w:jc w:val="center"/>
              <w:rPr>
                <w:rFonts w:eastAsia="Calibri"/>
                <w:lang w:eastAsia="ar-SA"/>
              </w:rPr>
            </w:pPr>
            <w:r w:rsidRPr="007A66BF">
              <w:rPr>
                <w:rFonts w:eastAsia="Calibri"/>
                <w:color w:val="000000"/>
                <w:lang w:eastAsia="en-US"/>
              </w:rPr>
              <w:t>Смыслообразование</w:t>
            </w:r>
          </w:p>
        </w:tc>
      </w:tr>
      <w:tr w:rsidR="00074176" w:rsidRPr="007A66BF" w:rsidTr="007A66BF">
        <w:tc>
          <w:tcPr>
            <w:tcW w:w="0" w:type="auto"/>
          </w:tcPr>
          <w:p w:rsidR="00074176" w:rsidRPr="007A66BF" w:rsidRDefault="00074176" w:rsidP="007A66BF">
            <w:pPr>
              <w:suppressAutoHyphens/>
              <w:snapToGrid w:val="0"/>
              <w:rPr>
                <w:rFonts w:eastAsia="DejaVu Sans"/>
                <w:color w:val="000000"/>
                <w:lang w:eastAsia="hi-IN" w:bidi="hi-IN"/>
              </w:rPr>
            </w:pPr>
            <w:r w:rsidRPr="007A66BF">
              <w:rPr>
                <w:rFonts w:eastAsia="DejaVu Sans"/>
                <w:color w:val="000000"/>
                <w:lang w:eastAsia="hi-IN" w:bidi="hi-IN"/>
              </w:rPr>
              <w:t xml:space="preserve">- имеет  первичные </w:t>
            </w:r>
            <w:r w:rsidRPr="007A66BF">
              <w:rPr>
                <w:rFonts w:eastAsia="DejaVu Sans"/>
                <w:color w:val="000000"/>
                <w:lang w:eastAsia="hi-IN" w:bidi="hi-IN"/>
              </w:rPr>
              <w:lastRenderedPageBreak/>
              <w:t>представления о себе, семье, обществе, государстве, мире и природе, собственной принадлежности и принадлежности других людей к определенному полу;</w:t>
            </w:r>
          </w:p>
          <w:p w:rsidR="00074176" w:rsidRPr="007A66BF" w:rsidRDefault="00074176" w:rsidP="007A66BF">
            <w:pPr>
              <w:suppressAutoHyphens/>
              <w:snapToGrid w:val="0"/>
              <w:ind w:firstLine="454"/>
              <w:rPr>
                <w:rFonts w:eastAsia="DejaVu Sans"/>
                <w:lang w:eastAsia="hi-IN" w:bidi="hi-IN"/>
              </w:rPr>
            </w:pPr>
          </w:p>
          <w:p w:rsidR="00074176" w:rsidRPr="007A66BF" w:rsidRDefault="00074176" w:rsidP="007A66BF">
            <w:pPr>
              <w:suppressAutoHyphens/>
              <w:snapToGrid w:val="0"/>
              <w:ind w:firstLine="454"/>
              <w:rPr>
                <w:rFonts w:eastAsia="DejaVu Sans"/>
                <w:lang w:eastAsia="hi-IN" w:bidi="hi-IN"/>
              </w:rPr>
            </w:pPr>
          </w:p>
        </w:tc>
        <w:tc>
          <w:tcPr>
            <w:tcW w:w="0" w:type="auto"/>
          </w:tcPr>
          <w:p w:rsidR="00074176" w:rsidRPr="007A66BF" w:rsidRDefault="00074176" w:rsidP="007A66BF">
            <w:pPr>
              <w:suppressAutoHyphens/>
              <w:snapToGrid w:val="0"/>
              <w:rPr>
                <w:rFonts w:eastAsia="Calibri"/>
                <w:color w:val="000000"/>
                <w:lang w:eastAsia="ar-SA"/>
              </w:rPr>
            </w:pPr>
            <w:r w:rsidRPr="007A66BF">
              <w:rPr>
                <w:rFonts w:eastAsia="Calibri"/>
                <w:color w:val="000000"/>
                <w:lang w:eastAsia="ar-SA"/>
              </w:rPr>
              <w:lastRenderedPageBreak/>
              <w:t xml:space="preserve">-отвечает на вопросы:  « В </w:t>
            </w:r>
            <w:r w:rsidRPr="007A66BF">
              <w:rPr>
                <w:rFonts w:eastAsia="Calibri"/>
                <w:color w:val="000000"/>
                <w:lang w:eastAsia="ar-SA"/>
              </w:rPr>
              <w:lastRenderedPageBreak/>
              <w:t>какой стране, в каком  крае, городе он живёт?»;</w:t>
            </w:r>
          </w:p>
          <w:p w:rsidR="00074176" w:rsidRPr="007A66BF" w:rsidRDefault="00074176" w:rsidP="007A66BF">
            <w:pPr>
              <w:suppressAutoHyphens/>
              <w:rPr>
                <w:rFonts w:eastAsia="Calibri"/>
                <w:i/>
                <w:color w:val="000000"/>
                <w:lang w:eastAsia="ar-SA"/>
              </w:rPr>
            </w:pPr>
            <w:r w:rsidRPr="007A66BF">
              <w:rPr>
                <w:rFonts w:eastAsia="Calibri"/>
                <w:color w:val="000000"/>
                <w:lang w:eastAsia="ar-SA"/>
              </w:rPr>
              <w:t>-</w:t>
            </w:r>
            <w:r w:rsidRPr="007A66BF">
              <w:rPr>
                <w:rFonts w:eastAsia="Calibri"/>
                <w:i/>
                <w:color w:val="000000"/>
                <w:lang w:eastAsia="ar-SA"/>
              </w:rPr>
              <w:t>испытывает чувство гордости за свою семью</w:t>
            </w:r>
          </w:p>
          <w:p w:rsidR="00074176" w:rsidRPr="007A66BF" w:rsidRDefault="00074176" w:rsidP="007A66BF">
            <w:pPr>
              <w:suppressAutoHyphens/>
              <w:rPr>
                <w:rFonts w:eastAsia="Calibri"/>
                <w:i/>
                <w:color w:val="000000"/>
                <w:lang w:eastAsia="ar-SA"/>
              </w:rPr>
            </w:pPr>
            <w:r w:rsidRPr="007A66BF">
              <w:rPr>
                <w:rFonts w:eastAsia="Calibri"/>
                <w:i/>
                <w:color w:val="000000"/>
                <w:lang w:eastAsia="ar-SA"/>
              </w:rPr>
              <w:t xml:space="preserve">- имеет  первичные представления о составе семьи, родственных отношениях и взаимосвязях, распределении семейных обязанностей, семейных традициях; </w:t>
            </w:r>
          </w:p>
          <w:p w:rsidR="00074176" w:rsidRPr="007A66BF" w:rsidRDefault="00074176" w:rsidP="007A66BF">
            <w:pPr>
              <w:suppressAutoHyphens/>
              <w:rPr>
                <w:rFonts w:eastAsia="Calibri"/>
                <w:i/>
                <w:color w:val="000000"/>
                <w:lang w:eastAsia="ar-SA"/>
              </w:rPr>
            </w:pPr>
            <w:r w:rsidRPr="007A66BF">
              <w:rPr>
                <w:rFonts w:eastAsia="Calibri"/>
                <w:i/>
                <w:color w:val="000000"/>
                <w:lang w:eastAsia="ar-SA"/>
              </w:rPr>
              <w:t>об обществе, его культурных ценностях; о государстве и принадлежности к нему; о мире;</w:t>
            </w:r>
          </w:p>
        </w:tc>
        <w:tc>
          <w:tcPr>
            <w:tcW w:w="0" w:type="auto"/>
          </w:tcPr>
          <w:p w:rsidR="00074176" w:rsidRPr="007A66BF" w:rsidRDefault="00074176" w:rsidP="007A66BF">
            <w:pPr>
              <w:suppressAutoHyphens/>
              <w:snapToGrid w:val="0"/>
              <w:rPr>
                <w:rFonts w:eastAsia="Calibri"/>
                <w:color w:val="000000"/>
                <w:lang w:eastAsia="ar-SA"/>
              </w:rPr>
            </w:pPr>
          </w:p>
        </w:tc>
        <w:tc>
          <w:tcPr>
            <w:tcW w:w="0" w:type="auto"/>
          </w:tcPr>
          <w:p w:rsidR="00074176" w:rsidRPr="007A66BF" w:rsidRDefault="00074176" w:rsidP="007A66BF">
            <w:pPr>
              <w:autoSpaceDE w:val="0"/>
              <w:snapToGrid w:val="0"/>
              <w:rPr>
                <w:rFonts w:eastAsia="Calibri"/>
                <w:color w:val="000000"/>
                <w:lang w:eastAsia="en-US"/>
              </w:rPr>
            </w:pPr>
            <w:r w:rsidRPr="007A66BF">
              <w:rPr>
                <w:rFonts w:eastAsia="Calibri"/>
                <w:color w:val="000000"/>
                <w:lang w:eastAsia="en-US"/>
              </w:rPr>
              <w:t xml:space="preserve">- имеет основы гражданской </w:t>
            </w:r>
            <w:r w:rsidRPr="007A66BF">
              <w:rPr>
                <w:rFonts w:eastAsia="Calibri"/>
                <w:color w:val="000000"/>
                <w:lang w:eastAsia="en-US"/>
              </w:rPr>
              <w:lastRenderedPageBreak/>
              <w:t>идентичности личности в форме осознания «Я» как гражданина России, чувства сопричастности и гордости за свою Родину, народ и историю, осознание ответственности человека за общее благополучие, осознание своей этнической принадлежности;</w:t>
            </w:r>
          </w:p>
          <w:p w:rsidR="00074176" w:rsidRPr="007A66BF" w:rsidRDefault="00074176" w:rsidP="007A66BF">
            <w:pPr>
              <w:autoSpaceDE w:val="0"/>
              <w:rPr>
                <w:rFonts w:eastAsia="Calibri"/>
                <w:i/>
                <w:iCs/>
                <w:color w:val="000000"/>
                <w:lang w:eastAsia="en-US"/>
              </w:rPr>
            </w:pPr>
            <w:r w:rsidRPr="007A66BF">
              <w:rPr>
                <w:rFonts w:eastAsia="Calibri"/>
                <w:i/>
                <w:iCs/>
                <w:color w:val="000000"/>
                <w:lang w:eastAsia="en-US"/>
              </w:rPr>
              <w:t>-</w:t>
            </w:r>
            <w:proofErr w:type="gramStart"/>
            <w:r w:rsidRPr="007A66BF">
              <w:rPr>
                <w:rFonts w:eastAsia="Calibri"/>
                <w:i/>
                <w:iCs/>
                <w:color w:val="000000"/>
                <w:lang w:eastAsia="en-US"/>
              </w:rPr>
              <w:t>компетентен</w:t>
            </w:r>
            <w:proofErr w:type="gramEnd"/>
            <w:r w:rsidRPr="007A66BF">
              <w:rPr>
                <w:rFonts w:eastAsia="Calibri"/>
                <w:i/>
                <w:iCs/>
                <w:color w:val="000000"/>
                <w:lang w:eastAsia="en-US"/>
              </w:rPr>
              <w:t xml:space="preserve">  в реализации основ гражданской идентичности в поступках и деятельности</w:t>
            </w:r>
          </w:p>
        </w:tc>
      </w:tr>
      <w:tr w:rsidR="00074176" w:rsidRPr="007A66BF" w:rsidTr="007A66BF">
        <w:tc>
          <w:tcPr>
            <w:tcW w:w="0" w:type="auto"/>
          </w:tcPr>
          <w:p w:rsidR="00074176" w:rsidRPr="007A66BF" w:rsidRDefault="00074176" w:rsidP="007A66BF">
            <w:pPr>
              <w:suppressAutoHyphens/>
              <w:snapToGrid w:val="0"/>
              <w:rPr>
                <w:rFonts w:eastAsia="DejaVu Sans"/>
                <w:color w:val="000000"/>
                <w:lang w:eastAsia="hi-IN" w:bidi="hi-IN"/>
              </w:rPr>
            </w:pPr>
            <w:r w:rsidRPr="007A66BF">
              <w:rPr>
                <w:rFonts w:eastAsia="DejaVu Sans"/>
                <w:color w:val="000000"/>
                <w:lang w:eastAsia="hi-IN" w:bidi="hi-IN"/>
              </w:rPr>
              <w:lastRenderedPageBreak/>
              <w:t xml:space="preserve">-сопереживает персонажам сказок, историй, рассказов; </w:t>
            </w:r>
          </w:p>
          <w:p w:rsidR="00074176" w:rsidRPr="007A66BF" w:rsidRDefault="00074176" w:rsidP="007A66BF">
            <w:pPr>
              <w:suppressAutoHyphens/>
              <w:snapToGrid w:val="0"/>
              <w:rPr>
                <w:rFonts w:eastAsia="DejaVu Sans"/>
                <w:color w:val="000000"/>
                <w:lang w:eastAsia="hi-IN" w:bidi="hi-IN"/>
              </w:rPr>
            </w:pPr>
            <w:r w:rsidRPr="007A66BF">
              <w:rPr>
                <w:rFonts w:eastAsia="DejaVu Sans"/>
                <w:color w:val="000000"/>
                <w:lang w:eastAsia="hi-IN" w:bidi="hi-IN"/>
              </w:rPr>
              <w:t>- эмоционально реагирует на произведения изобразительного искусства, музыкальные и художественные произведения, мир природы;</w:t>
            </w:r>
          </w:p>
        </w:tc>
        <w:tc>
          <w:tcPr>
            <w:tcW w:w="0" w:type="auto"/>
          </w:tcPr>
          <w:p w:rsidR="00074176" w:rsidRPr="007A66BF" w:rsidRDefault="00074176" w:rsidP="007A66BF">
            <w:pPr>
              <w:suppressAutoHyphens/>
              <w:snapToGrid w:val="0"/>
              <w:rPr>
                <w:rFonts w:eastAsia="Calibri"/>
                <w:color w:val="000000"/>
                <w:lang w:eastAsia="ar-SA"/>
              </w:rPr>
            </w:pPr>
            <w:r w:rsidRPr="007A66BF">
              <w:rPr>
                <w:rFonts w:eastAsia="Calibri"/>
                <w:color w:val="000000"/>
                <w:lang w:eastAsia="ar-SA"/>
              </w:rPr>
              <w:t>- читает  художественные произведения, предусмотренные программой;</w:t>
            </w:r>
          </w:p>
          <w:p w:rsidR="00074176" w:rsidRPr="007A66BF" w:rsidRDefault="00074176" w:rsidP="007A66BF">
            <w:pPr>
              <w:suppressAutoHyphens/>
              <w:rPr>
                <w:rFonts w:eastAsia="Calibri"/>
                <w:color w:val="000000"/>
                <w:lang w:eastAsia="ar-SA"/>
              </w:rPr>
            </w:pPr>
            <w:r w:rsidRPr="007A66BF">
              <w:rPr>
                <w:rFonts w:eastAsia="Calibri"/>
                <w:color w:val="000000"/>
                <w:lang w:eastAsia="ar-SA"/>
              </w:rPr>
              <w:t>-посещает школьную библиотеку;</w:t>
            </w:r>
          </w:p>
          <w:p w:rsidR="00074176" w:rsidRPr="007A66BF" w:rsidRDefault="00074176" w:rsidP="007A66BF">
            <w:pPr>
              <w:suppressAutoHyphens/>
              <w:rPr>
                <w:rFonts w:eastAsia="Calibri"/>
                <w:i/>
                <w:color w:val="000000"/>
                <w:lang w:eastAsia="ar-SA"/>
              </w:rPr>
            </w:pPr>
            <w:r w:rsidRPr="007A66BF">
              <w:rPr>
                <w:rFonts w:eastAsia="Calibri"/>
                <w:i/>
                <w:color w:val="000000"/>
                <w:lang w:eastAsia="ar-SA"/>
              </w:rPr>
              <w:t xml:space="preserve">-читает дополнительную художественную литературу; </w:t>
            </w:r>
          </w:p>
          <w:p w:rsidR="00074176" w:rsidRPr="007A66BF" w:rsidRDefault="00074176" w:rsidP="007A66BF">
            <w:pPr>
              <w:suppressAutoHyphens/>
              <w:rPr>
                <w:rFonts w:eastAsia="Calibri"/>
                <w:i/>
                <w:color w:val="000000"/>
                <w:lang w:eastAsia="ar-SA"/>
              </w:rPr>
            </w:pPr>
            <w:r w:rsidRPr="007A66BF">
              <w:rPr>
                <w:rFonts w:eastAsia="Calibri"/>
                <w:i/>
                <w:color w:val="000000"/>
                <w:lang w:eastAsia="ar-SA"/>
              </w:rPr>
              <w:t xml:space="preserve">-посещает выставки, театры, участвует в творческих конкурсах;  </w:t>
            </w:r>
          </w:p>
          <w:p w:rsidR="00074176" w:rsidRPr="007A66BF" w:rsidRDefault="00074176" w:rsidP="007A66BF">
            <w:pPr>
              <w:suppressAutoHyphens/>
              <w:rPr>
                <w:rFonts w:eastAsia="Calibri"/>
                <w:i/>
                <w:color w:val="000000"/>
                <w:lang w:eastAsia="ar-SA"/>
              </w:rPr>
            </w:pPr>
            <w:r w:rsidRPr="007A66BF">
              <w:rPr>
                <w:rFonts w:eastAsia="Calibri"/>
                <w:i/>
                <w:color w:val="000000"/>
                <w:lang w:eastAsia="ar-SA"/>
              </w:rPr>
              <w:t>-имеет хобби</w:t>
            </w:r>
          </w:p>
        </w:tc>
        <w:tc>
          <w:tcPr>
            <w:tcW w:w="0" w:type="auto"/>
          </w:tcPr>
          <w:p w:rsidR="00074176" w:rsidRPr="007A66BF" w:rsidRDefault="00074176" w:rsidP="007A66BF">
            <w:pPr>
              <w:suppressAutoHyphens/>
              <w:snapToGrid w:val="0"/>
              <w:rPr>
                <w:rFonts w:eastAsia="Calibri"/>
                <w:color w:val="000000"/>
                <w:lang w:eastAsia="ar-SA"/>
              </w:rPr>
            </w:pPr>
          </w:p>
        </w:tc>
        <w:tc>
          <w:tcPr>
            <w:tcW w:w="0" w:type="auto"/>
          </w:tcPr>
          <w:p w:rsidR="00074176" w:rsidRPr="007A66BF" w:rsidRDefault="00074176" w:rsidP="007A66BF">
            <w:pPr>
              <w:autoSpaceDE w:val="0"/>
              <w:snapToGrid w:val="0"/>
              <w:rPr>
                <w:rFonts w:eastAsia="Calibri"/>
                <w:color w:val="000000"/>
                <w:lang w:eastAsia="en-US"/>
              </w:rPr>
            </w:pPr>
            <w:r w:rsidRPr="007A66BF">
              <w:rPr>
                <w:rFonts w:eastAsia="Calibri"/>
                <w:color w:val="000000"/>
                <w:lang w:eastAsia="en-US"/>
              </w:rPr>
              <w:t>- имеет чувство прекрасного и эстетические чувства на основе знакомства с мировой и отечественной художественной культурой;</w:t>
            </w:r>
          </w:p>
          <w:p w:rsidR="00074176" w:rsidRPr="007A66BF" w:rsidRDefault="00074176" w:rsidP="007A66BF">
            <w:pPr>
              <w:autoSpaceDE w:val="0"/>
              <w:rPr>
                <w:rFonts w:eastAsia="Calibri"/>
                <w:i/>
                <w:iCs/>
                <w:color w:val="000000"/>
                <w:lang w:eastAsia="en-US"/>
              </w:rPr>
            </w:pPr>
            <w:r w:rsidRPr="007A66BF">
              <w:rPr>
                <w:rFonts w:eastAsia="Calibri"/>
                <w:color w:val="000000"/>
                <w:lang w:eastAsia="en-US"/>
              </w:rPr>
              <w:t>-</w:t>
            </w:r>
            <w:r w:rsidRPr="007A66BF">
              <w:rPr>
                <w:rFonts w:eastAsia="Calibri"/>
                <w:i/>
                <w:color w:val="000000"/>
                <w:lang w:eastAsia="en-US"/>
              </w:rPr>
              <w:t xml:space="preserve"> имеет</w:t>
            </w:r>
            <w:r w:rsidRPr="007A66BF">
              <w:rPr>
                <w:rFonts w:eastAsia="Calibri"/>
                <w:i/>
                <w:iCs/>
                <w:color w:val="000000"/>
                <w:lang w:eastAsia="en-US"/>
              </w:rPr>
              <w:t>осознанные устойчивые эстетические предпочтения и ориентации на искусство как значимую сферу человеческой жизни;</w:t>
            </w:r>
          </w:p>
          <w:p w:rsidR="00074176" w:rsidRPr="007A66BF" w:rsidRDefault="00074176" w:rsidP="007A66BF">
            <w:pPr>
              <w:autoSpaceDE w:val="0"/>
              <w:ind w:firstLine="454"/>
              <w:rPr>
                <w:rFonts w:eastAsia="Calibri"/>
                <w:color w:val="000000"/>
                <w:lang w:eastAsia="en-US"/>
              </w:rPr>
            </w:pPr>
          </w:p>
        </w:tc>
      </w:tr>
      <w:tr w:rsidR="00074176" w:rsidRPr="007A66BF" w:rsidTr="007A66BF">
        <w:tc>
          <w:tcPr>
            <w:tcW w:w="0" w:type="auto"/>
          </w:tcPr>
          <w:p w:rsidR="00074176" w:rsidRPr="007A66BF" w:rsidRDefault="00074176" w:rsidP="007A66BF">
            <w:pPr>
              <w:suppressAutoHyphens/>
              <w:snapToGrid w:val="0"/>
              <w:rPr>
                <w:rFonts w:eastAsia="Calibri"/>
                <w:color w:val="000000"/>
                <w:lang w:eastAsia="ar-SA"/>
              </w:rPr>
            </w:pPr>
            <w:r w:rsidRPr="007A66BF">
              <w:rPr>
                <w:rFonts w:eastAsia="Calibri"/>
                <w:color w:val="000000"/>
                <w:lang w:eastAsia="ar-SA"/>
              </w:rPr>
              <w:t>- проявляет любознательность, задает вопросы, касающиеся близких и далеких предметов и явлений</w:t>
            </w:r>
          </w:p>
        </w:tc>
        <w:tc>
          <w:tcPr>
            <w:tcW w:w="0" w:type="auto"/>
          </w:tcPr>
          <w:p w:rsidR="00074176" w:rsidRPr="007A66BF" w:rsidRDefault="00074176" w:rsidP="007A66BF">
            <w:pPr>
              <w:suppressAutoHyphens/>
              <w:snapToGrid w:val="0"/>
              <w:rPr>
                <w:rFonts w:eastAsia="Calibri"/>
                <w:color w:val="000000"/>
                <w:lang w:eastAsia="ar-SA"/>
              </w:rPr>
            </w:pPr>
            <w:r w:rsidRPr="007A66BF">
              <w:rPr>
                <w:rFonts w:eastAsia="Calibri"/>
                <w:color w:val="000000"/>
                <w:lang w:eastAsia="ar-SA"/>
              </w:rPr>
              <w:t>- задаёт вопросы при работе с новым учебным материалом;</w:t>
            </w:r>
          </w:p>
          <w:p w:rsidR="00074176" w:rsidRPr="007A66BF" w:rsidRDefault="00074176" w:rsidP="007A66BF">
            <w:pPr>
              <w:suppressAutoHyphens/>
              <w:rPr>
                <w:rFonts w:eastAsia="Calibri"/>
                <w:i/>
                <w:color w:val="000000"/>
                <w:lang w:eastAsia="ar-SA"/>
              </w:rPr>
            </w:pPr>
            <w:r w:rsidRPr="007A66BF">
              <w:rPr>
                <w:rFonts w:eastAsia="Calibri"/>
                <w:color w:val="000000"/>
                <w:lang w:eastAsia="ar-SA"/>
              </w:rPr>
              <w:t xml:space="preserve">- </w:t>
            </w:r>
            <w:r w:rsidRPr="007A66BF">
              <w:rPr>
                <w:rFonts w:eastAsia="Calibri"/>
                <w:i/>
                <w:color w:val="000000"/>
                <w:lang w:eastAsia="ar-SA"/>
              </w:rPr>
              <w:t>активно участвует в решении новой задачи</w:t>
            </w:r>
          </w:p>
        </w:tc>
        <w:tc>
          <w:tcPr>
            <w:tcW w:w="0" w:type="auto"/>
          </w:tcPr>
          <w:p w:rsidR="00074176" w:rsidRPr="007A66BF" w:rsidRDefault="00074176" w:rsidP="007A66BF">
            <w:pPr>
              <w:suppressAutoHyphens/>
              <w:snapToGrid w:val="0"/>
              <w:rPr>
                <w:rFonts w:eastAsia="Calibri"/>
                <w:color w:val="000000"/>
                <w:lang w:eastAsia="ar-SA"/>
              </w:rPr>
            </w:pPr>
          </w:p>
        </w:tc>
        <w:tc>
          <w:tcPr>
            <w:tcW w:w="0" w:type="auto"/>
          </w:tcPr>
          <w:p w:rsidR="00074176" w:rsidRPr="007A66BF" w:rsidRDefault="00074176" w:rsidP="007A66BF">
            <w:pPr>
              <w:autoSpaceDE w:val="0"/>
              <w:snapToGrid w:val="0"/>
              <w:rPr>
                <w:rFonts w:eastAsia="Calibri"/>
                <w:color w:val="000000"/>
                <w:lang w:eastAsia="en-US"/>
              </w:rPr>
            </w:pPr>
            <w:r w:rsidRPr="007A66BF">
              <w:rPr>
                <w:rFonts w:eastAsia="Calibri"/>
                <w:color w:val="000000"/>
                <w:lang w:eastAsia="en-US"/>
              </w:rPr>
              <w:t>- проявляет учебно-познавательный интерес  к новому учебному материалу и способам решения новой задачи;</w:t>
            </w:r>
          </w:p>
          <w:p w:rsidR="00074176" w:rsidRPr="007A66BF" w:rsidRDefault="00074176" w:rsidP="007A66BF">
            <w:pPr>
              <w:suppressAutoHyphens/>
              <w:rPr>
                <w:rFonts w:eastAsia="Calibri"/>
                <w:i/>
                <w:iCs/>
                <w:color w:val="000000"/>
                <w:lang w:eastAsia="ar-SA"/>
              </w:rPr>
            </w:pPr>
            <w:r w:rsidRPr="007A66BF">
              <w:rPr>
                <w:rFonts w:eastAsia="Calibri"/>
                <w:i/>
                <w:iCs/>
                <w:color w:val="000000"/>
                <w:lang w:eastAsia="ar-SA"/>
              </w:rPr>
              <w:t>- имеет устойчивый учебно-познавательный интерес к новым общим способам решения задач</w:t>
            </w:r>
          </w:p>
        </w:tc>
      </w:tr>
      <w:tr w:rsidR="00074176" w:rsidRPr="007A66BF" w:rsidTr="007A66BF">
        <w:tc>
          <w:tcPr>
            <w:tcW w:w="0" w:type="auto"/>
          </w:tcPr>
          <w:p w:rsidR="00074176" w:rsidRPr="007A66BF" w:rsidRDefault="00074176" w:rsidP="007A66BF">
            <w:pPr>
              <w:suppressAutoHyphens/>
              <w:snapToGrid w:val="0"/>
              <w:rPr>
                <w:rFonts w:eastAsia="DejaVu Sans"/>
                <w:color w:val="000000"/>
                <w:lang w:eastAsia="hi-IN" w:bidi="hi-IN"/>
              </w:rPr>
            </w:pPr>
            <w:r w:rsidRPr="007A66BF">
              <w:rPr>
                <w:rFonts w:eastAsia="DejaVu Sans"/>
                <w:color w:val="000000"/>
                <w:lang w:eastAsia="hi-IN" w:bidi="hi-IN"/>
              </w:rPr>
              <w:t>- самостоятельно выполняет доступные возрасту гигиенические процедуры, соблюдает элементарные правила здорового образа жизни;</w:t>
            </w:r>
          </w:p>
          <w:p w:rsidR="00074176" w:rsidRPr="007A66BF" w:rsidRDefault="00074176" w:rsidP="007A66BF">
            <w:pPr>
              <w:suppressAutoHyphens/>
              <w:snapToGrid w:val="0"/>
              <w:rPr>
                <w:rFonts w:eastAsia="DejaVu Sans"/>
                <w:color w:val="000000"/>
                <w:lang w:eastAsia="hi-IN" w:bidi="hi-IN"/>
              </w:rPr>
            </w:pPr>
            <w:r w:rsidRPr="007A66BF">
              <w:rPr>
                <w:rFonts w:eastAsia="DejaVu Sans"/>
                <w:color w:val="000000"/>
                <w:lang w:eastAsia="hi-IN" w:bidi="hi-IN"/>
              </w:rPr>
              <w:t>- соблюдает правила поведения на улице (дорожные правила);</w:t>
            </w:r>
          </w:p>
          <w:p w:rsidR="00074176" w:rsidRPr="007A66BF" w:rsidRDefault="00074176" w:rsidP="007A66BF">
            <w:pPr>
              <w:suppressAutoHyphens/>
              <w:snapToGrid w:val="0"/>
              <w:ind w:firstLine="540"/>
              <w:rPr>
                <w:rFonts w:eastAsia="DejaVu Sans"/>
                <w:color w:val="000000"/>
                <w:lang w:eastAsia="hi-IN" w:bidi="hi-IN"/>
              </w:rPr>
            </w:pPr>
          </w:p>
        </w:tc>
        <w:tc>
          <w:tcPr>
            <w:tcW w:w="0" w:type="auto"/>
          </w:tcPr>
          <w:p w:rsidR="00074176" w:rsidRPr="007A66BF" w:rsidRDefault="00074176" w:rsidP="007A66BF">
            <w:pPr>
              <w:suppressAutoHyphens/>
              <w:snapToGrid w:val="0"/>
              <w:rPr>
                <w:rFonts w:eastAsia="Calibri"/>
                <w:color w:val="000000"/>
                <w:lang w:eastAsia="ar-SA"/>
              </w:rPr>
            </w:pPr>
            <w:r w:rsidRPr="007A66BF">
              <w:rPr>
                <w:rFonts w:eastAsia="Calibri"/>
                <w:color w:val="000000"/>
                <w:lang w:eastAsia="ar-SA"/>
              </w:rPr>
              <w:t>- умеет составить режим дня;</w:t>
            </w:r>
          </w:p>
          <w:p w:rsidR="00074176" w:rsidRPr="007A66BF" w:rsidRDefault="00074176" w:rsidP="007A66BF">
            <w:pPr>
              <w:suppressAutoHyphens/>
              <w:snapToGrid w:val="0"/>
              <w:rPr>
                <w:rFonts w:eastAsia="Calibri"/>
                <w:color w:val="000000"/>
                <w:lang w:eastAsia="ar-SA"/>
              </w:rPr>
            </w:pPr>
            <w:r w:rsidRPr="007A66BF">
              <w:rPr>
                <w:rFonts w:eastAsia="Calibri"/>
                <w:color w:val="000000"/>
                <w:lang w:eastAsia="ar-SA"/>
              </w:rPr>
              <w:t xml:space="preserve"> - знает правила гигиены, ухода за телом, охраны своей жизни и элементарные приемы закаливания.</w:t>
            </w:r>
          </w:p>
          <w:p w:rsidR="00074176" w:rsidRPr="007A66BF" w:rsidRDefault="00074176" w:rsidP="007A66BF">
            <w:pPr>
              <w:suppressAutoHyphens/>
              <w:rPr>
                <w:rFonts w:eastAsia="Calibri"/>
                <w:i/>
                <w:iCs/>
                <w:color w:val="000000"/>
                <w:lang w:eastAsia="ar-SA"/>
              </w:rPr>
            </w:pPr>
            <w:r w:rsidRPr="007A66BF">
              <w:rPr>
                <w:rFonts w:eastAsia="Calibri"/>
                <w:i/>
                <w:iCs/>
                <w:color w:val="000000"/>
                <w:lang w:eastAsia="ar-SA"/>
              </w:rPr>
              <w:t>-выполняет правила гигиены, ухода за телом, охраны своей жизни и элементарные приемы закаливания;</w:t>
            </w:r>
          </w:p>
          <w:p w:rsidR="00074176" w:rsidRPr="007A66BF" w:rsidRDefault="00074176" w:rsidP="007A66BF">
            <w:pPr>
              <w:suppressAutoHyphens/>
              <w:rPr>
                <w:rFonts w:eastAsia="Calibri"/>
                <w:i/>
                <w:color w:val="000000"/>
                <w:lang w:eastAsia="ar-SA"/>
              </w:rPr>
            </w:pPr>
            <w:r w:rsidRPr="007A66BF">
              <w:rPr>
                <w:rFonts w:eastAsia="Calibri"/>
                <w:i/>
                <w:color w:val="000000"/>
                <w:lang w:eastAsia="ar-SA"/>
              </w:rPr>
              <w:t>-соблюдает режим дня</w:t>
            </w:r>
          </w:p>
        </w:tc>
        <w:tc>
          <w:tcPr>
            <w:tcW w:w="0" w:type="auto"/>
          </w:tcPr>
          <w:p w:rsidR="00074176" w:rsidRPr="007A66BF" w:rsidRDefault="00074176" w:rsidP="007A66BF">
            <w:pPr>
              <w:suppressAutoHyphens/>
              <w:snapToGrid w:val="0"/>
              <w:rPr>
                <w:rFonts w:eastAsia="Calibri"/>
                <w:color w:val="000000"/>
                <w:lang w:eastAsia="ar-SA"/>
              </w:rPr>
            </w:pPr>
          </w:p>
        </w:tc>
        <w:tc>
          <w:tcPr>
            <w:tcW w:w="0" w:type="auto"/>
          </w:tcPr>
          <w:p w:rsidR="00074176" w:rsidRPr="007A66BF" w:rsidRDefault="00074176" w:rsidP="007A66BF">
            <w:pPr>
              <w:autoSpaceDE w:val="0"/>
              <w:snapToGrid w:val="0"/>
              <w:rPr>
                <w:rFonts w:eastAsia="Calibri"/>
                <w:color w:val="000000"/>
                <w:lang w:eastAsia="en-US"/>
              </w:rPr>
            </w:pPr>
            <w:r w:rsidRPr="007A66BF">
              <w:rPr>
                <w:rFonts w:eastAsia="Calibri"/>
                <w:color w:val="000000"/>
                <w:lang w:eastAsia="en-US"/>
              </w:rPr>
              <w:t>- знает правила здорового и безопасного для себя и окружающих образа жизни;</w:t>
            </w:r>
          </w:p>
          <w:p w:rsidR="00074176" w:rsidRPr="007A66BF" w:rsidRDefault="00074176" w:rsidP="007A66BF">
            <w:pPr>
              <w:autoSpaceDE w:val="0"/>
              <w:rPr>
                <w:rFonts w:eastAsia="Calibri"/>
                <w:i/>
                <w:iCs/>
                <w:color w:val="000000"/>
                <w:lang w:eastAsia="en-US"/>
              </w:rPr>
            </w:pPr>
            <w:r w:rsidRPr="007A66BF">
              <w:rPr>
                <w:rFonts w:eastAsia="Calibri"/>
                <w:i/>
                <w:iCs/>
                <w:color w:val="000000"/>
                <w:lang w:eastAsia="en-US"/>
              </w:rPr>
              <w:t>-выполняет установку на здоровый образ жизни и реализует её в реальном поведении и поступках</w:t>
            </w:r>
          </w:p>
          <w:p w:rsidR="00074176" w:rsidRPr="007A66BF" w:rsidRDefault="00074176" w:rsidP="007A66BF">
            <w:pPr>
              <w:suppressAutoHyphens/>
              <w:rPr>
                <w:rFonts w:eastAsia="Calibri"/>
                <w:color w:val="000000"/>
                <w:lang w:eastAsia="ar-SA"/>
              </w:rPr>
            </w:pPr>
          </w:p>
        </w:tc>
      </w:tr>
      <w:tr w:rsidR="00074176" w:rsidRPr="007A66BF" w:rsidTr="007A66BF">
        <w:tc>
          <w:tcPr>
            <w:tcW w:w="0" w:type="auto"/>
          </w:tcPr>
          <w:p w:rsidR="00074176" w:rsidRPr="007A66BF" w:rsidRDefault="00074176" w:rsidP="007A66BF">
            <w:pPr>
              <w:suppressAutoHyphens/>
              <w:snapToGrid w:val="0"/>
              <w:rPr>
                <w:rFonts w:eastAsia="Calibri"/>
                <w:color w:val="000000"/>
                <w:lang w:eastAsia="ar-SA"/>
              </w:rPr>
            </w:pPr>
            <w:r w:rsidRPr="007A66BF">
              <w:rPr>
                <w:rFonts w:eastAsia="Calibri"/>
                <w:color w:val="000000"/>
                <w:lang w:eastAsia="ar-SA"/>
              </w:rPr>
              <w:t>- имеет мотивационную готовность к школьному обучению</w:t>
            </w:r>
          </w:p>
          <w:p w:rsidR="00074176" w:rsidRPr="007A66BF" w:rsidRDefault="00074176" w:rsidP="007A66BF">
            <w:pPr>
              <w:suppressAutoHyphens/>
              <w:rPr>
                <w:rFonts w:eastAsia="Calibri"/>
                <w:color w:val="000000"/>
                <w:lang w:eastAsia="ar-SA"/>
              </w:rPr>
            </w:pPr>
          </w:p>
        </w:tc>
        <w:tc>
          <w:tcPr>
            <w:tcW w:w="0" w:type="auto"/>
          </w:tcPr>
          <w:p w:rsidR="00074176" w:rsidRPr="007A66BF" w:rsidRDefault="00074176" w:rsidP="007A66BF">
            <w:pPr>
              <w:suppressAutoHyphens/>
              <w:snapToGrid w:val="0"/>
              <w:rPr>
                <w:rFonts w:eastAsia="Calibri"/>
                <w:color w:val="000000"/>
                <w:lang w:eastAsia="ar-SA"/>
              </w:rPr>
            </w:pPr>
            <w:r w:rsidRPr="007A66BF">
              <w:rPr>
                <w:rFonts w:eastAsia="Calibri"/>
                <w:color w:val="000000"/>
                <w:lang w:eastAsia="ar-SA"/>
              </w:rPr>
              <w:t>- понимает необходимость учения;</w:t>
            </w:r>
          </w:p>
          <w:p w:rsidR="00074176" w:rsidRPr="007A66BF" w:rsidRDefault="00074176" w:rsidP="007A66BF">
            <w:pPr>
              <w:suppressAutoHyphens/>
              <w:rPr>
                <w:rFonts w:eastAsia="Calibri"/>
                <w:color w:val="000000"/>
                <w:lang w:eastAsia="ar-SA"/>
              </w:rPr>
            </w:pPr>
          </w:p>
        </w:tc>
        <w:tc>
          <w:tcPr>
            <w:tcW w:w="0" w:type="auto"/>
          </w:tcPr>
          <w:p w:rsidR="00074176" w:rsidRPr="007A66BF" w:rsidRDefault="00074176" w:rsidP="007A66BF">
            <w:pPr>
              <w:suppressAutoHyphens/>
              <w:snapToGrid w:val="0"/>
              <w:rPr>
                <w:rFonts w:eastAsia="Calibri"/>
                <w:color w:val="000000"/>
                <w:lang w:eastAsia="ar-SA"/>
              </w:rPr>
            </w:pPr>
          </w:p>
        </w:tc>
        <w:tc>
          <w:tcPr>
            <w:tcW w:w="0" w:type="auto"/>
          </w:tcPr>
          <w:p w:rsidR="00074176" w:rsidRPr="007A66BF" w:rsidRDefault="00074176" w:rsidP="007A66BF">
            <w:pPr>
              <w:autoSpaceDE w:val="0"/>
              <w:snapToGrid w:val="0"/>
              <w:rPr>
                <w:rFonts w:eastAsia="Calibri"/>
                <w:color w:val="000000"/>
                <w:lang w:eastAsia="en-US"/>
              </w:rPr>
            </w:pPr>
            <w:r w:rsidRPr="007A66BF">
              <w:rPr>
                <w:rFonts w:eastAsia="Calibri"/>
                <w:color w:val="000000"/>
                <w:lang w:eastAsia="en-US"/>
              </w:rPr>
              <w:t xml:space="preserve">- имеет широкую  мотивационную  основу учебной деятельности, включающую социальные, </w:t>
            </w:r>
            <w:r w:rsidRPr="007A66BF">
              <w:rPr>
                <w:rFonts w:eastAsia="Calibri"/>
                <w:color w:val="000000"/>
                <w:lang w:eastAsia="en-US"/>
              </w:rPr>
              <w:lastRenderedPageBreak/>
              <w:t>учебно-познавательные и внешние мотивы;</w:t>
            </w:r>
          </w:p>
          <w:p w:rsidR="00074176" w:rsidRPr="007A66BF" w:rsidRDefault="00074176" w:rsidP="007A66BF">
            <w:pPr>
              <w:autoSpaceDE w:val="0"/>
              <w:rPr>
                <w:rFonts w:eastAsia="Calibri"/>
                <w:i/>
                <w:iCs/>
                <w:color w:val="000000"/>
                <w:lang w:eastAsia="en-US"/>
              </w:rPr>
            </w:pPr>
            <w:r w:rsidRPr="007A66BF">
              <w:rPr>
                <w:rFonts w:eastAsia="Calibri"/>
                <w:color w:val="000000"/>
                <w:lang w:eastAsia="en-US"/>
              </w:rPr>
              <w:t>-</w:t>
            </w:r>
            <w:r w:rsidRPr="007A66BF">
              <w:rPr>
                <w:rFonts w:eastAsia="Calibri"/>
                <w:i/>
                <w:iCs/>
                <w:color w:val="000000"/>
                <w:lang w:eastAsia="en-US"/>
              </w:rPr>
              <w:t xml:space="preserve"> понимает необходимость </w:t>
            </w:r>
            <w:proofErr w:type="gramStart"/>
            <w:r w:rsidRPr="007A66BF">
              <w:rPr>
                <w:rFonts w:eastAsia="Calibri"/>
                <w:i/>
                <w:iCs/>
                <w:color w:val="000000"/>
                <w:lang w:eastAsia="en-US"/>
              </w:rPr>
              <w:t>учения, выраженного в преобладании учебно-познавательных мотивов и предпочитает</w:t>
            </w:r>
            <w:proofErr w:type="gramEnd"/>
            <w:r w:rsidRPr="007A66BF">
              <w:rPr>
                <w:rFonts w:eastAsia="Calibri"/>
                <w:i/>
                <w:iCs/>
                <w:color w:val="000000"/>
                <w:lang w:eastAsia="en-US"/>
              </w:rPr>
              <w:t xml:space="preserve"> социальный способ оценки знаний;</w:t>
            </w:r>
          </w:p>
        </w:tc>
      </w:tr>
      <w:tr w:rsidR="00074176" w:rsidRPr="007A66BF" w:rsidTr="007A66BF">
        <w:tc>
          <w:tcPr>
            <w:tcW w:w="0" w:type="auto"/>
            <w:gridSpan w:val="4"/>
          </w:tcPr>
          <w:p w:rsidR="004063F0" w:rsidRDefault="004063F0" w:rsidP="007A66BF">
            <w:pPr>
              <w:jc w:val="center"/>
              <w:rPr>
                <w:rFonts w:eastAsia="Calibri"/>
                <w:color w:val="000000"/>
                <w:lang w:eastAsia="en-US"/>
              </w:rPr>
            </w:pPr>
          </w:p>
          <w:p w:rsidR="00074176" w:rsidRPr="007A66BF" w:rsidRDefault="00074176" w:rsidP="007A66BF">
            <w:pPr>
              <w:jc w:val="center"/>
              <w:rPr>
                <w:rFonts w:eastAsia="Calibri"/>
                <w:lang w:eastAsia="ar-SA"/>
              </w:rPr>
            </w:pPr>
            <w:r w:rsidRPr="007A66BF">
              <w:rPr>
                <w:rFonts w:eastAsia="Calibri"/>
                <w:color w:val="000000"/>
                <w:lang w:eastAsia="en-US"/>
              </w:rPr>
              <w:t>Нравственно-этическая ориентация</w:t>
            </w:r>
          </w:p>
        </w:tc>
      </w:tr>
      <w:tr w:rsidR="00074176" w:rsidRPr="007A66BF" w:rsidTr="007A66BF">
        <w:tc>
          <w:tcPr>
            <w:tcW w:w="0" w:type="auto"/>
          </w:tcPr>
          <w:p w:rsidR="00074176" w:rsidRPr="007A66BF" w:rsidRDefault="00074176" w:rsidP="007A66BF">
            <w:pPr>
              <w:suppressAutoHyphens/>
              <w:snapToGrid w:val="0"/>
              <w:rPr>
                <w:rFonts w:eastAsia="Calibri"/>
                <w:color w:val="000000"/>
                <w:lang w:eastAsia="ar-SA"/>
              </w:rPr>
            </w:pPr>
            <w:r w:rsidRPr="007A66BF">
              <w:rPr>
                <w:rFonts w:eastAsia="Calibri"/>
                <w:color w:val="000000"/>
                <w:lang w:eastAsia="ar-SA"/>
              </w:rPr>
              <w:t>- различает хороший и плохой поступок</w:t>
            </w:r>
          </w:p>
          <w:p w:rsidR="00074176" w:rsidRPr="007A66BF" w:rsidRDefault="00074176" w:rsidP="007A66BF">
            <w:pPr>
              <w:suppressAutoHyphens/>
              <w:rPr>
                <w:rFonts w:eastAsia="Calibri"/>
                <w:color w:val="000000"/>
                <w:lang w:eastAsia="ar-SA"/>
              </w:rPr>
            </w:pPr>
            <w:r w:rsidRPr="007A66BF">
              <w:rPr>
                <w:rFonts w:eastAsia="Calibri"/>
                <w:color w:val="000000"/>
                <w:lang w:eastAsia="ar-SA"/>
              </w:rPr>
              <w:t>- подражает хорошим и плохим поступкам</w:t>
            </w:r>
          </w:p>
        </w:tc>
        <w:tc>
          <w:tcPr>
            <w:tcW w:w="0" w:type="auto"/>
          </w:tcPr>
          <w:p w:rsidR="00074176" w:rsidRPr="007A66BF" w:rsidRDefault="00074176" w:rsidP="007A66BF">
            <w:pPr>
              <w:suppressAutoHyphens/>
              <w:snapToGrid w:val="0"/>
              <w:rPr>
                <w:rFonts w:eastAsia="Calibri"/>
                <w:color w:val="000000"/>
                <w:lang w:eastAsia="ar-SA"/>
              </w:rPr>
            </w:pPr>
            <w:r w:rsidRPr="007A66BF">
              <w:rPr>
                <w:rFonts w:eastAsia="Calibri"/>
                <w:color w:val="000000"/>
                <w:lang w:eastAsia="ar-SA"/>
              </w:rPr>
              <w:softHyphen/>
              <w:t xml:space="preserve">-оценивает поступки по образцу; </w:t>
            </w:r>
          </w:p>
          <w:p w:rsidR="00074176" w:rsidRPr="007A66BF" w:rsidRDefault="00074176" w:rsidP="007A66BF">
            <w:pPr>
              <w:suppressAutoHyphens/>
              <w:rPr>
                <w:rFonts w:eastAsia="Calibri"/>
                <w:color w:val="000000"/>
                <w:lang w:eastAsia="ar-SA"/>
              </w:rPr>
            </w:pPr>
            <w:r w:rsidRPr="007A66BF">
              <w:rPr>
                <w:rFonts w:eastAsia="Calibri"/>
                <w:color w:val="000000"/>
                <w:lang w:eastAsia="ar-SA"/>
              </w:rPr>
              <w:t>- оценивает свои поступки;</w:t>
            </w:r>
          </w:p>
          <w:p w:rsidR="00074176" w:rsidRPr="007A66BF" w:rsidRDefault="00074176" w:rsidP="007A66BF">
            <w:pPr>
              <w:suppressAutoHyphens/>
              <w:rPr>
                <w:rFonts w:eastAsia="Calibri"/>
                <w:color w:val="000000"/>
                <w:lang w:eastAsia="ar-SA"/>
              </w:rPr>
            </w:pPr>
            <w:r w:rsidRPr="007A66BF">
              <w:rPr>
                <w:rFonts w:eastAsia="Calibri"/>
                <w:color w:val="000000"/>
                <w:lang w:eastAsia="ar-SA"/>
              </w:rPr>
              <w:t xml:space="preserve"> -выделяет  хорошие поступки;</w:t>
            </w:r>
          </w:p>
          <w:p w:rsidR="00074176" w:rsidRPr="007A66BF" w:rsidRDefault="00074176" w:rsidP="007A66BF">
            <w:pPr>
              <w:suppressAutoHyphens/>
              <w:rPr>
                <w:rFonts w:eastAsia="Calibri"/>
                <w:color w:val="000000"/>
                <w:lang w:eastAsia="ar-SA"/>
              </w:rPr>
            </w:pPr>
            <w:r w:rsidRPr="007A66BF">
              <w:rPr>
                <w:rFonts w:eastAsia="Calibri"/>
                <w:color w:val="000000"/>
                <w:lang w:eastAsia="ar-SA"/>
              </w:rPr>
              <w:t>-сравнивает свои поступки с    поступками одноклассников</w:t>
            </w:r>
          </w:p>
        </w:tc>
        <w:tc>
          <w:tcPr>
            <w:tcW w:w="0" w:type="auto"/>
          </w:tcPr>
          <w:p w:rsidR="00074176" w:rsidRPr="007A66BF" w:rsidRDefault="00074176" w:rsidP="007A66BF">
            <w:pPr>
              <w:suppressAutoHyphens/>
              <w:snapToGrid w:val="0"/>
              <w:rPr>
                <w:rFonts w:eastAsia="Calibri"/>
                <w:color w:val="000000"/>
                <w:lang w:eastAsia="ar-SA"/>
              </w:rPr>
            </w:pPr>
          </w:p>
        </w:tc>
        <w:tc>
          <w:tcPr>
            <w:tcW w:w="0" w:type="auto"/>
          </w:tcPr>
          <w:p w:rsidR="00074176" w:rsidRPr="007A66BF" w:rsidRDefault="00074176" w:rsidP="007A66BF">
            <w:pPr>
              <w:suppressAutoHyphens/>
              <w:snapToGrid w:val="0"/>
              <w:rPr>
                <w:rFonts w:eastAsia="Calibri"/>
                <w:color w:val="000000"/>
                <w:lang w:eastAsia="ar-SA"/>
              </w:rPr>
            </w:pPr>
            <w:r w:rsidRPr="007A66BF">
              <w:rPr>
                <w:rFonts w:eastAsia="Calibri"/>
                <w:color w:val="000000"/>
                <w:lang w:eastAsia="ar-SA"/>
              </w:rPr>
              <w:t>- сравнивает собственные поступки и поступки окружающих людей</w:t>
            </w:r>
          </w:p>
          <w:p w:rsidR="00074176" w:rsidRPr="007A66BF" w:rsidRDefault="00074176" w:rsidP="007A66BF">
            <w:pPr>
              <w:suppressAutoHyphens/>
              <w:rPr>
                <w:rFonts w:eastAsia="Calibri"/>
                <w:i/>
                <w:color w:val="000000"/>
                <w:lang w:eastAsia="ar-SA"/>
              </w:rPr>
            </w:pPr>
            <w:r w:rsidRPr="007A66BF">
              <w:rPr>
                <w:rFonts w:eastAsia="Calibri"/>
                <w:i/>
                <w:color w:val="000000"/>
                <w:lang w:eastAsia="ar-SA"/>
              </w:rPr>
              <w:t>- соотносит поступки и события с принятыми этическими принципами</w:t>
            </w:r>
          </w:p>
          <w:p w:rsidR="00074176" w:rsidRPr="007A66BF" w:rsidRDefault="00074176" w:rsidP="007A66BF">
            <w:pPr>
              <w:suppressAutoHyphens/>
              <w:rPr>
                <w:rFonts w:eastAsia="Calibri"/>
                <w:color w:val="000000"/>
                <w:lang w:eastAsia="ar-SA"/>
              </w:rPr>
            </w:pPr>
          </w:p>
        </w:tc>
      </w:tr>
      <w:tr w:rsidR="00074176" w:rsidRPr="007A66BF" w:rsidTr="007A66BF">
        <w:trPr>
          <w:trHeight w:val="735"/>
        </w:trPr>
        <w:tc>
          <w:tcPr>
            <w:tcW w:w="0" w:type="auto"/>
          </w:tcPr>
          <w:p w:rsidR="00074176" w:rsidRPr="007A66BF" w:rsidRDefault="00074176" w:rsidP="007A66BF">
            <w:pPr>
              <w:suppressAutoHyphens/>
              <w:snapToGrid w:val="0"/>
              <w:rPr>
                <w:rFonts w:eastAsia="DejaVu Sans"/>
                <w:color w:val="000000"/>
                <w:lang w:eastAsia="hi-IN" w:bidi="hi-IN"/>
              </w:rPr>
            </w:pPr>
            <w:r w:rsidRPr="007A66BF">
              <w:rPr>
                <w:rFonts w:eastAsia="DejaVu Sans"/>
                <w:color w:val="000000"/>
                <w:lang w:eastAsia="hi-IN" w:bidi="hi-IN"/>
              </w:rPr>
              <w:t>-откликается на эмоции близких людей и друзей;</w:t>
            </w:r>
          </w:p>
        </w:tc>
        <w:tc>
          <w:tcPr>
            <w:tcW w:w="0" w:type="auto"/>
          </w:tcPr>
          <w:p w:rsidR="00074176" w:rsidRPr="007A66BF" w:rsidRDefault="00074176" w:rsidP="007A66BF">
            <w:pPr>
              <w:suppressAutoHyphens/>
              <w:snapToGrid w:val="0"/>
              <w:rPr>
                <w:rFonts w:eastAsia="Calibri"/>
                <w:color w:val="000000"/>
                <w:lang w:eastAsia="ar-SA"/>
              </w:rPr>
            </w:pPr>
            <w:r w:rsidRPr="007A66BF">
              <w:rPr>
                <w:rFonts w:eastAsia="Calibri"/>
                <w:color w:val="000000"/>
                <w:lang w:eastAsia="ar-SA"/>
              </w:rPr>
              <w:t>-понимает чувства других;</w:t>
            </w:r>
          </w:p>
          <w:p w:rsidR="00074176" w:rsidRPr="007A66BF" w:rsidRDefault="00074176" w:rsidP="007A66BF">
            <w:pPr>
              <w:autoSpaceDE w:val="0"/>
              <w:rPr>
                <w:rFonts w:eastAsia="Calibri"/>
                <w:i/>
                <w:color w:val="000000"/>
                <w:lang w:eastAsia="en-US"/>
              </w:rPr>
            </w:pPr>
            <w:r w:rsidRPr="007A66BF">
              <w:rPr>
                <w:rFonts w:eastAsia="Calibri"/>
                <w:color w:val="000000"/>
                <w:lang w:eastAsia="en-US"/>
              </w:rPr>
              <w:t xml:space="preserve">- </w:t>
            </w:r>
            <w:r w:rsidRPr="007A66BF">
              <w:rPr>
                <w:rFonts w:eastAsia="Calibri"/>
                <w:i/>
                <w:color w:val="000000"/>
                <w:lang w:eastAsia="en-US"/>
              </w:rPr>
              <w:t>понимает  чувства других людей и сопереживает им;</w:t>
            </w:r>
          </w:p>
          <w:p w:rsidR="00074176" w:rsidRPr="007A66BF" w:rsidRDefault="00074176" w:rsidP="007A66BF">
            <w:pPr>
              <w:suppressAutoHyphens/>
              <w:rPr>
                <w:rFonts w:eastAsia="Calibri"/>
                <w:color w:val="000000"/>
                <w:lang w:eastAsia="ar-SA"/>
              </w:rPr>
            </w:pPr>
          </w:p>
        </w:tc>
        <w:tc>
          <w:tcPr>
            <w:tcW w:w="0" w:type="auto"/>
          </w:tcPr>
          <w:p w:rsidR="00074176" w:rsidRPr="007A66BF" w:rsidRDefault="00074176" w:rsidP="007A66BF">
            <w:pPr>
              <w:suppressAutoHyphens/>
              <w:snapToGrid w:val="0"/>
              <w:rPr>
                <w:rFonts w:eastAsia="Calibri"/>
                <w:color w:val="000000"/>
                <w:lang w:eastAsia="ar-SA"/>
              </w:rPr>
            </w:pPr>
          </w:p>
        </w:tc>
        <w:tc>
          <w:tcPr>
            <w:tcW w:w="0" w:type="auto"/>
          </w:tcPr>
          <w:p w:rsidR="00074176" w:rsidRPr="007A66BF" w:rsidRDefault="00074176" w:rsidP="007A66BF">
            <w:pPr>
              <w:autoSpaceDE w:val="0"/>
              <w:snapToGrid w:val="0"/>
              <w:rPr>
                <w:rFonts w:eastAsia="Calibri"/>
                <w:color w:val="000000"/>
                <w:lang w:eastAsia="en-US"/>
              </w:rPr>
            </w:pPr>
            <w:r w:rsidRPr="007A66BF">
              <w:rPr>
                <w:rFonts w:eastAsia="Calibri"/>
                <w:color w:val="000000"/>
                <w:lang w:eastAsia="en-US"/>
              </w:rPr>
              <w:t>- понимает  чувства других людей и сопереживает им;</w:t>
            </w:r>
          </w:p>
          <w:p w:rsidR="00074176" w:rsidRPr="007A66BF" w:rsidRDefault="00074176" w:rsidP="007A66BF">
            <w:pPr>
              <w:autoSpaceDE w:val="0"/>
              <w:rPr>
                <w:rFonts w:eastAsia="Calibri"/>
                <w:i/>
                <w:iCs/>
                <w:color w:val="000000"/>
                <w:lang w:eastAsia="en-US"/>
              </w:rPr>
            </w:pPr>
            <w:r w:rsidRPr="007A66BF">
              <w:rPr>
                <w:rFonts w:eastAsia="Calibri"/>
                <w:i/>
                <w:iCs/>
                <w:color w:val="000000"/>
                <w:lang w:eastAsia="en-US"/>
              </w:rPr>
              <w:t>- понимает чувства других  людей и сопереживает  им, выражая это в поступках, направленных на помощь и обеспечение благополучия.</w:t>
            </w:r>
          </w:p>
        </w:tc>
      </w:tr>
      <w:tr w:rsidR="00074176" w:rsidRPr="007A66BF" w:rsidTr="007A66BF">
        <w:tc>
          <w:tcPr>
            <w:tcW w:w="0" w:type="auto"/>
            <w:gridSpan w:val="4"/>
          </w:tcPr>
          <w:p w:rsidR="00074176" w:rsidRPr="007A66BF" w:rsidRDefault="00074176" w:rsidP="007A66BF">
            <w:pPr>
              <w:suppressAutoHyphens/>
              <w:snapToGrid w:val="0"/>
              <w:jc w:val="center"/>
              <w:rPr>
                <w:rFonts w:eastAsia="Calibri"/>
                <w:b/>
                <w:bCs/>
                <w:lang w:eastAsia="ar-SA"/>
              </w:rPr>
            </w:pPr>
            <w:r w:rsidRPr="007A66BF">
              <w:rPr>
                <w:rFonts w:eastAsia="Calibri"/>
                <w:b/>
                <w:bCs/>
                <w:lang w:eastAsia="ar-SA"/>
              </w:rPr>
              <w:t>Регулятивные  УУД</w:t>
            </w:r>
          </w:p>
        </w:tc>
      </w:tr>
      <w:tr w:rsidR="00074176" w:rsidRPr="007A66BF" w:rsidTr="007A66BF">
        <w:tc>
          <w:tcPr>
            <w:tcW w:w="0" w:type="auto"/>
            <w:gridSpan w:val="4"/>
          </w:tcPr>
          <w:p w:rsidR="00074176" w:rsidRPr="007A66BF" w:rsidRDefault="00074176" w:rsidP="007A66BF">
            <w:pPr>
              <w:suppressAutoHyphens/>
              <w:snapToGrid w:val="0"/>
              <w:jc w:val="center"/>
              <w:rPr>
                <w:rFonts w:eastAsia="Calibri"/>
                <w:lang w:eastAsia="ar-SA"/>
              </w:rPr>
            </w:pPr>
            <w:r w:rsidRPr="007A66BF">
              <w:rPr>
                <w:rFonts w:eastAsia="Calibri"/>
                <w:lang w:eastAsia="ar-SA"/>
              </w:rPr>
              <w:t>Целеполагание</w:t>
            </w:r>
          </w:p>
        </w:tc>
      </w:tr>
      <w:tr w:rsidR="00074176" w:rsidRPr="007A66BF" w:rsidTr="007A66BF">
        <w:tc>
          <w:tcPr>
            <w:tcW w:w="0" w:type="auto"/>
          </w:tcPr>
          <w:p w:rsidR="00074176" w:rsidRPr="007A66BF" w:rsidRDefault="00074176" w:rsidP="007A66BF">
            <w:pPr>
              <w:jc w:val="center"/>
              <w:rPr>
                <w:rFonts w:eastAsia="Calibri"/>
                <w:lang w:eastAsia="ar-SA"/>
              </w:rPr>
            </w:pPr>
          </w:p>
        </w:tc>
        <w:tc>
          <w:tcPr>
            <w:tcW w:w="0" w:type="auto"/>
          </w:tcPr>
          <w:p w:rsidR="00074176" w:rsidRPr="007A66BF" w:rsidRDefault="00074176" w:rsidP="007A66BF">
            <w:pPr>
              <w:suppressAutoHyphens/>
              <w:snapToGrid w:val="0"/>
              <w:rPr>
                <w:rFonts w:eastAsia="Calibri"/>
                <w:lang w:eastAsia="ar-SA"/>
              </w:rPr>
            </w:pPr>
            <w:r w:rsidRPr="007A66BF">
              <w:rPr>
                <w:rFonts w:eastAsia="Calibri"/>
                <w:lang w:eastAsia="ar-SA"/>
              </w:rPr>
              <w:t xml:space="preserve">- определяет границу знания/ незнания; </w:t>
            </w:r>
          </w:p>
          <w:p w:rsidR="00074176" w:rsidRPr="007A66BF" w:rsidRDefault="00074176" w:rsidP="007A66BF">
            <w:pPr>
              <w:suppressAutoHyphens/>
              <w:rPr>
                <w:rFonts w:eastAsia="Calibri"/>
                <w:lang w:eastAsia="ar-SA"/>
              </w:rPr>
            </w:pPr>
            <w:r w:rsidRPr="007A66BF">
              <w:rPr>
                <w:rFonts w:eastAsia="Calibri"/>
                <w:lang w:eastAsia="ar-SA"/>
              </w:rPr>
              <w:t>- формулирует цель под руководством учителя;</w:t>
            </w:r>
          </w:p>
        </w:tc>
        <w:tc>
          <w:tcPr>
            <w:tcW w:w="0" w:type="auto"/>
          </w:tcPr>
          <w:p w:rsidR="00074176" w:rsidRPr="007A66BF" w:rsidRDefault="00074176" w:rsidP="007A66BF">
            <w:pPr>
              <w:suppressAutoHyphens/>
              <w:snapToGrid w:val="0"/>
              <w:rPr>
                <w:rFonts w:eastAsia="Calibri"/>
                <w:lang w:eastAsia="ar-SA"/>
              </w:rPr>
            </w:pPr>
          </w:p>
        </w:tc>
        <w:tc>
          <w:tcPr>
            <w:tcW w:w="0" w:type="auto"/>
          </w:tcPr>
          <w:p w:rsidR="00074176" w:rsidRPr="007A66BF" w:rsidRDefault="00074176" w:rsidP="007A66BF">
            <w:pPr>
              <w:suppressAutoHyphens/>
              <w:snapToGrid w:val="0"/>
              <w:rPr>
                <w:rFonts w:eastAsia="Calibri"/>
                <w:lang w:eastAsia="ar-SA"/>
              </w:rPr>
            </w:pPr>
            <w:r w:rsidRPr="007A66BF">
              <w:rPr>
                <w:rFonts w:eastAsia="Calibri"/>
                <w:lang w:eastAsia="ar-SA"/>
              </w:rPr>
              <w:t>- выполняет целеполагание, как постановку учебной задачи на основе того, что известно и освоено и того, что ещё не известно;</w:t>
            </w:r>
          </w:p>
        </w:tc>
      </w:tr>
      <w:tr w:rsidR="00074176" w:rsidRPr="007A66BF" w:rsidTr="007A66BF">
        <w:tc>
          <w:tcPr>
            <w:tcW w:w="0" w:type="auto"/>
          </w:tcPr>
          <w:p w:rsidR="00074176" w:rsidRPr="007A66BF" w:rsidRDefault="00074176" w:rsidP="007A66BF">
            <w:pPr>
              <w:jc w:val="center"/>
              <w:rPr>
                <w:rFonts w:eastAsia="Calibri"/>
                <w:lang w:eastAsia="ar-SA"/>
              </w:rPr>
            </w:pPr>
          </w:p>
        </w:tc>
        <w:tc>
          <w:tcPr>
            <w:tcW w:w="0" w:type="auto"/>
          </w:tcPr>
          <w:p w:rsidR="00074176" w:rsidRPr="007A66BF" w:rsidRDefault="00074176" w:rsidP="007A66BF">
            <w:pPr>
              <w:autoSpaceDE w:val="0"/>
              <w:snapToGrid w:val="0"/>
              <w:rPr>
                <w:rFonts w:eastAsia="Calibri"/>
                <w:lang w:eastAsia="en-US"/>
              </w:rPr>
            </w:pPr>
            <w:r w:rsidRPr="007A66BF">
              <w:rPr>
                <w:rFonts w:eastAsia="Calibri"/>
                <w:lang w:eastAsia="en-US"/>
              </w:rPr>
              <w:t>-принимает и сохраняет учебную задачу при помощи учителя;</w:t>
            </w:r>
          </w:p>
          <w:p w:rsidR="00074176" w:rsidRPr="007A66BF" w:rsidRDefault="00074176" w:rsidP="007A66BF">
            <w:pPr>
              <w:autoSpaceDE w:val="0"/>
              <w:snapToGrid w:val="0"/>
              <w:rPr>
                <w:rFonts w:eastAsia="Calibri"/>
                <w:i/>
                <w:iCs/>
                <w:lang w:eastAsia="en-US"/>
              </w:rPr>
            </w:pPr>
            <w:r w:rsidRPr="007A66BF">
              <w:rPr>
                <w:rFonts w:eastAsia="Calibri"/>
                <w:lang w:eastAsia="en-US"/>
              </w:rPr>
              <w:t xml:space="preserve">- </w:t>
            </w:r>
            <w:r w:rsidRPr="007A66BF">
              <w:rPr>
                <w:rFonts w:eastAsia="Calibri"/>
                <w:i/>
                <w:iCs/>
                <w:lang w:eastAsia="en-US"/>
              </w:rPr>
              <w:t>сохраняет учебную задачу на протяжении всей деятельности с помощью учителя;</w:t>
            </w:r>
          </w:p>
        </w:tc>
        <w:tc>
          <w:tcPr>
            <w:tcW w:w="0" w:type="auto"/>
          </w:tcPr>
          <w:p w:rsidR="00074176" w:rsidRPr="007A66BF" w:rsidRDefault="00074176" w:rsidP="007A66BF">
            <w:pPr>
              <w:suppressAutoHyphens/>
              <w:snapToGrid w:val="0"/>
              <w:rPr>
                <w:rFonts w:eastAsia="Calibri"/>
                <w:lang w:eastAsia="ar-SA"/>
              </w:rPr>
            </w:pPr>
          </w:p>
        </w:tc>
        <w:tc>
          <w:tcPr>
            <w:tcW w:w="0" w:type="auto"/>
          </w:tcPr>
          <w:p w:rsidR="00074176" w:rsidRPr="007A66BF" w:rsidRDefault="00074176" w:rsidP="007A66BF">
            <w:pPr>
              <w:autoSpaceDE w:val="0"/>
              <w:snapToGrid w:val="0"/>
              <w:rPr>
                <w:rFonts w:eastAsia="Calibri"/>
                <w:lang w:eastAsia="en-US"/>
              </w:rPr>
            </w:pPr>
            <w:r w:rsidRPr="007A66BF">
              <w:rPr>
                <w:rFonts w:eastAsia="Calibri"/>
                <w:lang w:eastAsia="en-US"/>
              </w:rPr>
              <w:t>- принимает и сохраняет учебную задачу;</w:t>
            </w:r>
          </w:p>
          <w:p w:rsidR="00074176" w:rsidRPr="007A66BF" w:rsidRDefault="00074176" w:rsidP="007A66BF">
            <w:pPr>
              <w:autoSpaceDE w:val="0"/>
              <w:rPr>
                <w:rFonts w:eastAsia="Calibri"/>
                <w:i/>
                <w:iCs/>
                <w:lang w:eastAsia="en-US"/>
              </w:rPr>
            </w:pPr>
            <w:r w:rsidRPr="007A66BF">
              <w:rPr>
                <w:rFonts w:eastAsia="Calibri"/>
                <w:i/>
                <w:iCs/>
                <w:lang w:eastAsia="en-US"/>
              </w:rPr>
              <w:t>- в сотрудничестве с учителем ставить новые учебные задачи;</w:t>
            </w:r>
          </w:p>
          <w:p w:rsidR="00074176" w:rsidRPr="007A66BF" w:rsidRDefault="00074176" w:rsidP="007A66BF">
            <w:pPr>
              <w:autoSpaceDE w:val="0"/>
              <w:rPr>
                <w:rFonts w:eastAsia="Calibri"/>
                <w:i/>
                <w:iCs/>
                <w:lang w:eastAsia="en-US"/>
              </w:rPr>
            </w:pPr>
            <w:r w:rsidRPr="007A66BF">
              <w:rPr>
                <w:rFonts w:eastAsia="Calibri"/>
                <w:i/>
                <w:iCs/>
                <w:lang w:eastAsia="en-US"/>
              </w:rPr>
              <w:t xml:space="preserve">- преобразовывать практическую задачу </w:t>
            </w:r>
            <w:proofErr w:type="gramStart"/>
            <w:r w:rsidRPr="007A66BF">
              <w:rPr>
                <w:rFonts w:eastAsia="Calibri"/>
                <w:i/>
                <w:iCs/>
                <w:lang w:eastAsia="en-US"/>
              </w:rPr>
              <w:t>в</w:t>
            </w:r>
            <w:proofErr w:type="gramEnd"/>
            <w:r w:rsidRPr="007A66BF">
              <w:rPr>
                <w:rFonts w:eastAsia="Calibri"/>
                <w:i/>
                <w:iCs/>
                <w:lang w:eastAsia="en-US"/>
              </w:rPr>
              <w:t xml:space="preserve"> познавательную;</w:t>
            </w:r>
          </w:p>
        </w:tc>
      </w:tr>
      <w:tr w:rsidR="00074176" w:rsidRPr="007A66BF" w:rsidTr="007A66BF">
        <w:tc>
          <w:tcPr>
            <w:tcW w:w="0" w:type="auto"/>
            <w:gridSpan w:val="4"/>
          </w:tcPr>
          <w:p w:rsidR="00074176" w:rsidRPr="007A66BF" w:rsidRDefault="00074176" w:rsidP="007A66BF">
            <w:pPr>
              <w:jc w:val="center"/>
              <w:rPr>
                <w:rFonts w:eastAsia="Calibri"/>
                <w:lang w:eastAsia="ar-SA"/>
              </w:rPr>
            </w:pPr>
            <w:r w:rsidRPr="007A66BF">
              <w:rPr>
                <w:rFonts w:eastAsia="Calibri"/>
                <w:lang w:eastAsia="en-US"/>
              </w:rPr>
              <w:t>Планирование</w:t>
            </w:r>
          </w:p>
        </w:tc>
      </w:tr>
      <w:tr w:rsidR="00074176" w:rsidRPr="007A66BF" w:rsidTr="007A66BF">
        <w:tc>
          <w:tcPr>
            <w:tcW w:w="0" w:type="auto"/>
          </w:tcPr>
          <w:p w:rsidR="00074176" w:rsidRPr="007A66BF" w:rsidRDefault="00074176" w:rsidP="007A66BF">
            <w:pPr>
              <w:snapToGrid w:val="0"/>
              <w:ind w:firstLine="454"/>
              <w:rPr>
                <w:rFonts w:eastAsia="Calibri"/>
                <w:i/>
                <w:iCs/>
                <w:lang w:eastAsia="en-US"/>
              </w:rPr>
            </w:pPr>
          </w:p>
        </w:tc>
        <w:tc>
          <w:tcPr>
            <w:tcW w:w="0" w:type="auto"/>
          </w:tcPr>
          <w:p w:rsidR="00074176" w:rsidRPr="007A66BF" w:rsidRDefault="00074176" w:rsidP="007A66BF">
            <w:pPr>
              <w:suppressAutoHyphens/>
              <w:snapToGrid w:val="0"/>
              <w:rPr>
                <w:rFonts w:eastAsia="Calibri"/>
                <w:lang w:eastAsia="ar-SA"/>
              </w:rPr>
            </w:pPr>
            <w:r w:rsidRPr="007A66BF">
              <w:rPr>
                <w:rFonts w:eastAsia="Calibri"/>
                <w:lang w:eastAsia="ar-SA"/>
              </w:rPr>
              <w:t>- учитывает  выделенные учителем ориентиры</w:t>
            </w:r>
          </w:p>
          <w:p w:rsidR="00074176" w:rsidRPr="007A66BF" w:rsidRDefault="00074176" w:rsidP="007A66BF">
            <w:pPr>
              <w:suppressAutoHyphens/>
              <w:snapToGrid w:val="0"/>
              <w:rPr>
                <w:rFonts w:eastAsia="Calibri"/>
                <w:lang w:eastAsia="ar-SA"/>
              </w:rPr>
            </w:pPr>
            <w:r w:rsidRPr="007A66BF">
              <w:rPr>
                <w:rFonts w:eastAsia="Calibri"/>
                <w:lang w:eastAsia="ar-SA"/>
              </w:rPr>
              <w:t xml:space="preserve"> действия в новом учебном материале в сотрудничестве с учителем</w:t>
            </w:r>
          </w:p>
        </w:tc>
        <w:tc>
          <w:tcPr>
            <w:tcW w:w="0" w:type="auto"/>
          </w:tcPr>
          <w:p w:rsidR="00074176" w:rsidRPr="007A66BF" w:rsidRDefault="00074176" w:rsidP="007A66BF">
            <w:pPr>
              <w:suppressAutoHyphens/>
              <w:snapToGrid w:val="0"/>
              <w:rPr>
                <w:rFonts w:eastAsia="Calibri"/>
                <w:lang w:eastAsia="ar-SA"/>
              </w:rPr>
            </w:pPr>
          </w:p>
        </w:tc>
        <w:tc>
          <w:tcPr>
            <w:tcW w:w="0" w:type="auto"/>
          </w:tcPr>
          <w:p w:rsidR="00074176" w:rsidRPr="007A66BF" w:rsidRDefault="00074176" w:rsidP="007A66BF">
            <w:pPr>
              <w:autoSpaceDE w:val="0"/>
              <w:snapToGrid w:val="0"/>
              <w:rPr>
                <w:rFonts w:eastAsia="Calibri"/>
                <w:lang w:eastAsia="en-US"/>
              </w:rPr>
            </w:pPr>
            <w:r w:rsidRPr="007A66BF">
              <w:rPr>
                <w:rFonts w:eastAsia="Calibri"/>
                <w:lang w:eastAsia="en-US"/>
              </w:rPr>
              <w:t>- учитывает  выделенные учителем ориентиры действия в новом учебном материале в сотрудничестве с учителем;</w:t>
            </w:r>
          </w:p>
          <w:p w:rsidR="00074176" w:rsidRPr="007A66BF" w:rsidRDefault="00074176" w:rsidP="007A66BF">
            <w:pPr>
              <w:suppressAutoHyphens/>
              <w:rPr>
                <w:rFonts w:eastAsia="Calibri"/>
                <w:i/>
                <w:iCs/>
                <w:lang w:eastAsia="ar-SA"/>
              </w:rPr>
            </w:pPr>
            <w:r w:rsidRPr="007A66BF">
              <w:rPr>
                <w:rFonts w:eastAsia="Calibri"/>
                <w:i/>
                <w:iCs/>
                <w:lang w:eastAsia="ar-SA"/>
              </w:rPr>
              <w:t>- самостоятельно учитывает выделенные учителем ориентиры действия в новом учебном материале</w:t>
            </w:r>
          </w:p>
        </w:tc>
      </w:tr>
      <w:tr w:rsidR="00074176" w:rsidRPr="007A66BF" w:rsidTr="007A66BF">
        <w:tc>
          <w:tcPr>
            <w:tcW w:w="0" w:type="auto"/>
          </w:tcPr>
          <w:p w:rsidR="00074176" w:rsidRPr="007A66BF" w:rsidRDefault="00074176" w:rsidP="007A66BF">
            <w:pPr>
              <w:snapToGrid w:val="0"/>
              <w:rPr>
                <w:rFonts w:eastAsia="Calibri"/>
                <w:lang w:eastAsia="en-US"/>
              </w:rPr>
            </w:pPr>
            <w:r w:rsidRPr="007A66BF">
              <w:rPr>
                <w:rFonts w:eastAsia="Calibri"/>
                <w:lang w:eastAsia="en-US"/>
              </w:rPr>
              <w:t>- планирует игровые действия согласно правилам игры с помощью взрослого и самостоятельно;</w:t>
            </w:r>
          </w:p>
          <w:p w:rsidR="00074176" w:rsidRPr="007A66BF" w:rsidRDefault="00074176" w:rsidP="007A66BF">
            <w:pPr>
              <w:snapToGrid w:val="0"/>
              <w:rPr>
                <w:rFonts w:eastAsia="Calibri"/>
                <w:i/>
                <w:iCs/>
                <w:lang w:eastAsia="en-US"/>
              </w:rPr>
            </w:pPr>
            <w:r w:rsidRPr="007A66BF">
              <w:rPr>
                <w:rFonts w:eastAsia="Calibri"/>
                <w:i/>
                <w:iCs/>
                <w:lang w:eastAsia="en-US"/>
              </w:rPr>
              <w:lastRenderedPageBreak/>
              <w:t>- способен выстроить внутренний план действия в игровой деятельности</w:t>
            </w:r>
          </w:p>
        </w:tc>
        <w:tc>
          <w:tcPr>
            <w:tcW w:w="0" w:type="auto"/>
          </w:tcPr>
          <w:p w:rsidR="00074176" w:rsidRPr="007A66BF" w:rsidRDefault="00074176" w:rsidP="007A66BF">
            <w:pPr>
              <w:suppressAutoHyphens/>
              <w:snapToGrid w:val="0"/>
              <w:rPr>
                <w:rFonts w:eastAsia="Calibri"/>
                <w:lang w:eastAsia="ar-SA"/>
              </w:rPr>
            </w:pPr>
            <w:r w:rsidRPr="007A66BF">
              <w:rPr>
                <w:rFonts w:eastAsia="Calibri"/>
                <w:i/>
                <w:iCs/>
                <w:lang w:eastAsia="ar-SA"/>
              </w:rPr>
              <w:lastRenderedPageBreak/>
              <w:t xml:space="preserve">- </w:t>
            </w:r>
            <w:r w:rsidRPr="007A66BF">
              <w:rPr>
                <w:rFonts w:eastAsia="Calibri"/>
                <w:lang w:eastAsia="ar-SA"/>
              </w:rPr>
              <w:t>планирует  совместно с учителем свои действия  в соответствии с поставленной задачей и условиями её реализации;</w:t>
            </w:r>
          </w:p>
          <w:p w:rsidR="00074176" w:rsidRPr="007A66BF" w:rsidRDefault="00074176" w:rsidP="007A66BF">
            <w:pPr>
              <w:suppressAutoHyphens/>
              <w:snapToGrid w:val="0"/>
              <w:rPr>
                <w:rFonts w:eastAsia="Calibri"/>
                <w:i/>
                <w:iCs/>
                <w:lang w:eastAsia="ar-SA"/>
              </w:rPr>
            </w:pPr>
            <w:r w:rsidRPr="007A66BF">
              <w:rPr>
                <w:rFonts w:eastAsia="Calibri"/>
                <w:i/>
                <w:iCs/>
                <w:lang w:eastAsia="ar-SA"/>
              </w:rPr>
              <w:lastRenderedPageBreak/>
              <w:t xml:space="preserve">- переносит навыки построения внутреннего плана действий из игровой деятельности в </w:t>
            </w:r>
            <w:proofErr w:type="gramStart"/>
            <w:r w:rsidRPr="007A66BF">
              <w:rPr>
                <w:rFonts w:eastAsia="Calibri"/>
                <w:i/>
                <w:iCs/>
                <w:lang w:eastAsia="ar-SA"/>
              </w:rPr>
              <w:t>учебную</w:t>
            </w:r>
            <w:proofErr w:type="gramEnd"/>
          </w:p>
        </w:tc>
        <w:tc>
          <w:tcPr>
            <w:tcW w:w="0" w:type="auto"/>
          </w:tcPr>
          <w:p w:rsidR="00074176" w:rsidRPr="007A66BF" w:rsidRDefault="00074176" w:rsidP="007A66BF">
            <w:pPr>
              <w:suppressAutoHyphens/>
              <w:snapToGrid w:val="0"/>
              <w:rPr>
                <w:rFonts w:eastAsia="Calibri"/>
                <w:lang w:eastAsia="ar-SA"/>
              </w:rPr>
            </w:pPr>
          </w:p>
        </w:tc>
        <w:tc>
          <w:tcPr>
            <w:tcW w:w="0" w:type="auto"/>
          </w:tcPr>
          <w:p w:rsidR="00074176" w:rsidRPr="007A66BF" w:rsidRDefault="00074176" w:rsidP="007A66BF">
            <w:pPr>
              <w:autoSpaceDE w:val="0"/>
              <w:snapToGrid w:val="0"/>
              <w:rPr>
                <w:rFonts w:eastAsia="Calibri"/>
                <w:lang w:eastAsia="en-US"/>
              </w:rPr>
            </w:pPr>
            <w:r w:rsidRPr="007A66BF">
              <w:rPr>
                <w:rFonts w:eastAsia="Calibri"/>
                <w:lang w:eastAsia="en-US"/>
              </w:rPr>
              <w:t>- планирует свои действия в соответствии с поставленной задачей и условиями её реализации, в том числе во внутреннем плане;</w:t>
            </w:r>
          </w:p>
          <w:p w:rsidR="00074176" w:rsidRPr="007A66BF" w:rsidRDefault="00074176" w:rsidP="007A66BF">
            <w:pPr>
              <w:autoSpaceDE w:val="0"/>
              <w:snapToGrid w:val="0"/>
              <w:rPr>
                <w:rFonts w:eastAsia="Calibri"/>
                <w:i/>
                <w:iCs/>
                <w:lang w:eastAsia="en-US"/>
              </w:rPr>
            </w:pPr>
            <w:r w:rsidRPr="007A66BF">
              <w:rPr>
                <w:rFonts w:eastAsia="Calibri"/>
                <w:i/>
                <w:iCs/>
                <w:lang w:eastAsia="en-US"/>
              </w:rPr>
              <w:lastRenderedPageBreak/>
              <w:t>-планирует свои действия в соответствии с поставленной задачей и условиями её реализации самостоятельно, в том числе во внутреннем плане;</w:t>
            </w:r>
          </w:p>
          <w:p w:rsidR="00074176" w:rsidRPr="007A66BF" w:rsidRDefault="00074176" w:rsidP="007A66BF">
            <w:pPr>
              <w:autoSpaceDE w:val="0"/>
              <w:snapToGrid w:val="0"/>
              <w:rPr>
                <w:rFonts w:eastAsia="Calibri"/>
                <w:i/>
                <w:iCs/>
                <w:lang w:eastAsia="en-US"/>
              </w:rPr>
            </w:pPr>
            <w:r w:rsidRPr="007A66BF">
              <w:rPr>
                <w:rFonts w:eastAsia="Calibri"/>
                <w:i/>
                <w:iCs/>
                <w:lang w:eastAsia="en-US"/>
              </w:rPr>
              <w:t>- умеет прогнозировать результат и уровень усвоения знаний, его временных характеристик</w:t>
            </w:r>
          </w:p>
        </w:tc>
      </w:tr>
      <w:tr w:rsidR="00074176" w:rsidRPr="007A66BF" w:rsidTr="007A66BF">
        <w:tc>
          <w:tcPr>
            <w:tcW w:w="0" w:type="auto"/>
          </w:tcPr>
          <w:p w:rsidR="00074176" w:rsidRPr="007A66BF" w:rsidRDefault="00074176" w:rsidP="007A66BF">
            <w:pPr>
              <w:suppressAutoHyphens/>
              <w:snapToGrid w:val="0"/>
              <w:ind w:firstLine="454"/>
              <w:rPr>
                <w:rFonts w:eastAsia="DejaVu Sans"/>
                <w:lang w:eastAsia="hi-IN" w:bidi="hi-IN"/>
              </w:rPr>
            </w:pPr>
          </w:p>
        </w:tc>
        <w:tc>
          <w:tcPr>
            <w:tcW w:w="0" w:type="auto"/>
          </w:tcPr>
          <w:p w:rsidR="00074176" w:rsidRPr="007A66BF" w:rsidRDefault="00074176" w:rsidP="007A66BF">
            <w:pPr>
              <w:suppressAutoHyphens/>
              <w:snapToGrid w:val="0"/>
              <w:rPr>
                <w:rFonts w:eastAsia="Calibri"/>
                <w:lang w:eastAsia="ar-SA"/>
              </w:rPr>
            </w:pPr>
            <w:r w:rsidRPr="007A66BF">
              <w:rPr>
                <w:rFonts w:eastAsia="Calibri"/>
                <w:lang w:eastAsia="ar-SA"/>
              </w:rPr>
              <w:t>- осваивает правила  планирования и контроля способа решения;</w:t>
            </w:r>
          </w:p>
          <w:p w:rsidR="00074176" w:rsidRPr="007A66BF" w:rsidRDefault="00074176" w:rsidP="007A66BF">
            <w:pPr>
              <w:suppressAutoHyphens/>
              <w:snapToGrid w:val="0"/>
              <w:rPr>
                <w:rFonts w:eastAsia="Calibri"/>
                <w:lang w:eastAsia="ar-SA"/>
              </w:rPr>
            </w:pPr>
            <w:r w:rsidRPr="007A66BF">
              <w:rPr>
                <w:rFonts w:eastAsia="Calibri"/>
                <w:i/>
                <w:iCs/>
                <w:lang w:eastAsia="ar-SA"/>
              </w:rPr>
              <w:t>- умеет планировать, т</w:t>
            </w:r>
            <w:proofErr w:type="gramStart"/>
            <w:r w:rsidRPr="007A66BF">
              <w:rPr>
                <w:rFonts w:eastAsia="Calibri"/>
                <w:i/>
                <w:iCs/>
                <w:lang w:eastAsia="ar-SA"/>
              </w:rPr>
              <w:t>.е</w:t>
            </w:r>
            <w:proofErr w:type="gramEnd"/>
            <w:r w:rsidRPr="007A66BF">
              <w:rPr>
                <w:rFonts w:eastAsia="Calibri"/>
                <w:i/>
                <w:iCs/>
                <w:lang w:eastAsia="ar-SA"/>
              </w:rPr>
              <w:t xml:space="preserve"> определять последовательность промежуточных целей с учётом конечного результата</w:t>
            </w:r>
          </w:p>
        </w:tc>
        <w:tc>
          <w:tcPr>
            <w:tcW w:w="0" w:type="auto"/>
          </w:tcPr>
          <w:p w:rsidR="00074176" w:rsidRPr="007A66BF" w:rsidRDefault="00074176" w:rsidP="007A66BF">
            <w:pPr>
              <w:suppressAutoHyphens/>
              <w:snapToGrid w:val="0"/>
              <w:rPr>
                <w:rFonts w:eastAsia="Calibri"/>
                <w:lang w:eastAsia="ar-SA"/>
              </w:rPr>
            </w:pPr>
          </w:p>
        </w:tc>
        <w:tc>
          <w:tcPr>
            <w:tcW w:w="0" w:type="auto"/>
          </w:tcPr>
          <w:p w:rsidR="00074176" w:rsidRPr="007A66BF" w:rsidRDefault="00074176" w:rsidP="007A66BF">
            <w:pPr>
              <w:autoSpaceDE w:val="0"/>
              <w:snapToGrid w:val="0"/>
              <w:rPr>
                <w:rFonts w:eastAsia="Calibri"/>
                <w:lang w:eastAsia="en-US"/>
              </w:rPr>
            </w:pPr>
            <w:r w:rsidRPr="007A66BF">
              <w:rPr>
                <w:rFonts w:eastAsia="Calibri"/>
                <w:lang w:eastAsia="en-US"/>
              </w:rPr>
              <w:t>- учитывает  установленные правила в планировании и контроле способа решения;</w:t>
            </w:r>
          </w:p>
          <w:p w:rsidR="00074176" w:rsidRPr="007A66BF" w:rsidRDefault="00074176" w:rsidP="007A66BF">
            <w:pPr>
              <w:autoSpaceDE w:val="0"/>
              <w:snapToGrid w:val="0"/>
              <w:ind w:left="27"/>
              <w:rPr>
                <w:rFonts w:eastAsia="Calibri"/>
                <w:i/>
                <w:iCs/>
                <w:lang w:eastAsia="en-US"/>
              </w:rPr>
            </w:pPr>
            <w:r w:rsidRPr="007A66BF">
              <w:rPr>
                <w:rFonts w:eastAsia="Calibri"/>
                <w:lang w:eastAsia="en-US"/>
              </w:rPr>
              <w:t>-</w:t>
            </w:r>
            <w:r w:rsidRPr="007A66BF">
              <w:rPr>
                <w:rFonts w:eastAsia="Calibri"/>
                <w:i/>
                <w:iCs/>
                <w:lang w:eastAsia="en-US"/>
              </w:rPr>
              <w:t xml:space="preserve"> составляет план и определяет последовательность действий</w:t>
            </w:r>
          </w:p>
        </w:tc>
      </w:tr>
      <w:tr w:rsidR="00074176" w:rsidRPr="007A66BF" w:rsidTr="007A66BF">
        <w:tc>
          <w:tcPr>
            <w:tcW w:w="0" w:type="auto"/>
            <w:gridSpan w:val="4"/>
          </w:tcPr>
          <w:p w:rsidR="00074176" w:rsidRPr="007A66BF" w:rsidRDefault="00074176" w:rsidP="007A66BF">
            <w:pPr>
              <w:jc w:val="center"/>
              <w:rPr>
                <w:rFonts w:eastAsia="Calibri"/>
                <w:lang w:eastAsia="ar-SA"/>
              </w:rPr>
            </w:pPr>
            <w:r w:rsidRPr="007A66BF">
              <w:rPr>
                <w:rFonts w:eastAsia="Calibri"/>
                <w:lang w:eastAsia="en-US"/>
              </w:rPr>
              <w:t>Контроль</w:t>
            </w:r>
          </w:p>
        </w:tc>
      </w:tr>
      <w:tr w:rsidR="00074176" w:rsidRPr="007A66BF" w:rsidTr="007A66BF">
        <w:tc>
          <w:tcPr>
            <w:tcW w:w="0" w:type="auto"/>
          </w:tcPr>
          <w:p w:rsidR="00074176" w:rsidRPr="007A66BF" w:rsidRDefault="00074176" w:rsidP="007A66BF">
            <w:pPr>
              <w:suppressAutoHyphens/>
              <w:snapToGrid w:val="0"/>
              <w:rPr>
                <w:rFonts w:eastAsia="Calibri"/>
                <w:lang w:eastAsia="ar-SA"/>
              </w:rPr>
            </w:pPr>
            <w:r w:rsidRPr="007A66BF">
              <w:rPr>
                <w:rFonts w:eastAsia="Calibri"/>
                <w:lang w:eastAsia="ar-SA"/>
              </w:rPr>
              <w:t>- осуществляет действия пошагового контроля  с помощью воспитателя</w:t>
            </w:r>
          </w:p>
        </w:tc>
        <w:tc>
          <w:tcPr>
            <w:tcW w:w="0" w:type="auto"/>
          </w:tcPr>
          <w:p w:rsidR="00074176" w:rsidRPr="007A66BF" w:rsidRDefault="00074176" w:rsidP="007A66BF">
            <w:pPr>
              <w:suppressAutoHyphens/>
              <w:snapToGrid w:val="0"/>
              <w:rPr>
                <w:rFonts w:eastAsia="Calibri"/>
                <w:lang w:eastAsia="ar-SA"/>
              </w:rPr>
            </w:pPr>
            <w:r w:rsidRPr="007A66BF">
              <w:rPr>
                <w:rFonts w:eastAsia="Calibri"/>
                <w:lang w:eastAsia="ar-SA"/>
              </w:rPr>
              <w:t>- осуществляет  итоговый и пошаговый контроль по результату с помощью учителя;</w:t>
            </w:r>
          </w:p>
          <w:p w:rsidR="00074176" w:rsidRPr="007A66BF" w:rsidRDefault="00074176" w:rsidP="007A66BF">
            <w:pPr>
              <w:snapToGrid w:val="0"/>
              <w:jc w:val="both"/>
              <w:rPr>
                <w:rFonts w:eastAsia="Calibri"/>
                <w:i/>
                <w:iCs/>
                <w:lang w:eastAsia="en-US"/>
              </w:rPr>
            </w:pPr>
            <w:r w:rsidRPr="007A66BF">
              <w:rPr>
                <w:rFonts w:eastAsia="Calibri"/>
                <w:i/>
                <w:iCs/>
                <w:lang w:eastAsia="en-US"/>
              </w:rPr>
              <w:t xml:space="preserve">- осуществляет  действия  контроля  в форме сличения способа действия и его результата с заданным эталоном. </w:t>
            </w:r>
          </w:p>
        </w:tc>
        <w:tc>
          <w:tcPr>
            <w:tcW w:w="0" w:type="auto"/>
          </w:tcPr>
          <w:p w:rsidR="00074176" w:rsidRPr="007A66BF" w:rsidRDefault="00074176" w:rsidP="007A66BF">
            <w:pPr>
              <w:suppressAutoHyphens/>
              <w:snapToGrid w:val="0"/>
              <w:rPr>
                <w:rFonts w:eastAsia="Calibri"/>
                <w:lang w:eastAsia="ar-SA"/>
              </w:rPr>
            </w:pPr>
          </w:p>
        </w:tc>
        <w:tc>
          <w:tcPr>
            <w:tcW w:w="0" w:type="auto"/>
          </w:tcPr>
          <w:p w:rsidR="00074176" w:rsidRPr="007A66BF" w:rsidRDefault="00074176" w:rsidP="007A66BF">
            <w:pPr>
              <w:autoSpaceDE w:val="0"/>
              <w:snapToGrid w:val="0"/>
              <w:jc w:val="both"/>
              <w:rPr>
                <w:rFonts w:eastAsia="Calibri"/>
                <w:lang w:eastAsia="en-US"/>
              </w:rPr>
            </w:pPr>
            <w:r w:rsidRPr="007A66BF">
              <w:rPr>
                <w:rFonts w:eastAsia="Calibri"/>
                <w:lang w:eastAsia="en-US"/>
              </w:rPr>
              <w:t>- осуществляет  итоговый и пошаговый контроль по результату самостоятельно;</w:t>
            </w:r>
          </w:p>
          <w:p w:rsidR="00074176" w:rsidRPr="007A66BF" w:rsidRDefault="00074176" w:rsidP="007A66BF">
            <w:pPr>
              <w:autoSpaceDE w:val="0"/>
              <w:snapToGrid w:val="0"/>
              <w:jc w:val="both"/>
              <w:rPr>
                <w:rFonts w:eastAsia="Calibri"/>
                <w:i/>
                <w:iCs/>
                <w:lang w:eastAsia="en-US"/>
              </w:rPr>
            </w:pPr>
            <w:r w:rsidRPr="007A66BF">
              <w:rPr>
                <w:rFonts w:eastAsia="Calibri"/>
                <w:i/>
                <w:iCs/>
                <w:lang w:eastAsia="en-US"/>
              </w:rPr>
              <w:t>- осуществляет констатирующий и предвосхищающий контроль по результату и по способу действия, актуальный контроль на уровне произвольного внимания</w:t>
            </w:r>
          </w:p>
        </w:tc>
      </w:tr>
      <w:tr w:rsidR="00074176" w:rsidRPr="007A66BF" w:rsidTr="007A66BF">
        <w:tc>
          <w:tcPr>
            <w:tcW w:w="0" w:type="auto"/>
            <w:gridSpan w:val="4"/>
          </w:tcPr>
          <w:p w:rsidR="00074176" w:rsidRPr="007A66BF" w:rsidRDefault="00074176" w:rsidP="007A66BF">
            <w:pPr>
              <w:jc w:val="center"/>
              <w:rPr>
                <w:rFonts w:eastAsia="Calibri"/>
                <w:lang w:eastAsia="ar-SA"/>
              </w:rPr>
            </w:pPr>
            <w:r w:rsidRPr="007A66BF">
              <w:rPr>
                <w:rFonts w:eastAsia="Calibri"/>
                <w:lang w:eastAsia="en-US"/>
              </w:rPr>
              <w:t>Коррекция</w:t>
            </w:r>
          </w:p>
        </w:tc>
      </w:tr>
      <w:tr w:rsidR="00074176" w:rsidRPr="007A66BF" w:rsidTr="007A66BF">
        <w:tc>
          <w:tcPr>
            <w:tcW w:w="0" w:type="auto"/>
          </w:tcPr>
          <w:p w:rsidR="00074176" w:rsidRPr="007A66BF" w:rsidRDefault="00074176" w:rsidP="007A66BF">
            <w:pPr>
              <w:suppressAutoHyphens/>
              <w:snapToGrid w:val="0"/>
              <w:rPr>
                <w:rFonts w:eastAsia="Calibri"/>
                <w:lang w:eastAsia="ar-SA"/>
              </w:rPr>
            </w:pPr>
          </w:p>
        </w:tc>
        <w:tc>
          <w:tcPr>
            <w:tcW w:w="0" w:type="auto"/>
          </w:tcPr>
          <w:p w:rsidR="00074176" w:rsidRPr="007A66BF" w:rsidRDefault="00074176" w:rsidP="007A66BF">
            <w:pPr>
              <w:autoSpaceDE w:val="0"/>
              <w:snapToGrid w:val="0"/>
              <w:jc w:val="both"/>
              <w:rPr>
                <w:rFonts w:eastAsia="Calibri"/>
                <w:lang w:eastAsia="en-US"/>
              </w:rPr>
            </w:pPr>
            <w:r w:rsidRPr="007A66BF">
              <w:rPr>
                <w:rFonts w:eastAsia="Calibri"/>
                <w:lang w:eastAsia="en-US"/>
              </w:rPr>
              <w:t>- различает  способ и результат действия с помощью  наводящих вопросов</w:t>
            </w:r>
          </w:p>
        </w:tc>
        <w:tc>
          <w:tcPr>
            <w:tcW w:w="0" w:type="auto"/>
          </w:tcPr>
          <w:p w:rsidR="00074176" w:rsidRPr="007A66BF" w:rsidRDefault="00074176" w:rsidP="007A66BF">
            <w:pPr>
              <w:suppressAutoHyphens/>
              <w:snapToGrid w:val="0"/>
              <w:rPr>
                <w:rFonts w:eastAsia="Calibri"/>
                <w:lang w:eastAsia="ar-SA"/>
              </w:rPr>
            </w:pPr>
          </w:p>
        </w:tc>
        <w:tc>
          <w:tcPr>
            <w:tcW w:w="0" w:type="auto"/>
          </w:tcPr>
          <w:p w:rsidR="00074176" w:rsidRPr="007A66BF" w:rsidRDefault="00074176" w:rsidP="007A66BF">
            <w:pPr>
              <w:autoSpaceDE w:val="0"/>
              <w:snapToGrid w:val="0"/>
              <w:rPr>
                <w:rFonts w:eastAsia="Calibri"/>
                <w:lang w:eastAsia="en-US"/>
              </w:rPr>
            </w:pPr>
            <w:r w:rsidRPr="007A66BF">
              <w:rPr>
                <w:rFonts w:eastAsia="Calibri"/>
                <w:lang w:eastAsia="en-US"/>
              </w:rPr>
              <w:t xml:space="preserve"> - различает  способ и результат действия;</w:t>
            </w:r>
          </w:p>
          <w:p w:rsidR="00074176" w:rsidRPr="007A66BF" w:rsidRDefault="00074176" w:rsidP="007A66BF">
            <w:pPr>
              <w:autoSpaceDE w:val="0"/>
              <w:rPr>
                <w:rFonts w:eastAsia="Calibri"/>
                <w:i/>
                <w:iCs/>
                <w:lang w:eastAsia="en-US"/>
              </w:rPr>
            </w:pPr>
            <w:r w:rsidRPr="007A66BF">
              <w:rPr>
                <w:rFonts w:eastAsia="Calibri"/>
                <w:i/>
                <w:iCs/>
                <w:lang w:eastAsia="en-US"/>
              </w:rPr>
              <w:t xml:space="preserve">- умеет вносить  необходимые дополнения  и  изменения в план и способ действия в случае расхождения эталона, реального действия и его результата; </w:t>
            </w:r>
          </w:p>
        </w:tc>
      </w:tr>
      <w:tr w:rsidR="00074176" w:rsidRPr="007A66BF" w:rsidTr="007A66BF">
        <w:tc>
          <w:tcPr>
            <w:tcW w:w="0" w:type="auto"/>
          </w:tcPr>
          <w:p w:rsidR="00074176" w:rsidRPr="007A66BF" w:rsidRDefault="00074176" w:rsidP="007A66BF">
            <w:pPr>
              <w:snapToGrid w:val="0"/>
              <w:jc w:val="both"/>
              <w:rPr>
                <w:rFonts w:eastAsia="Calibri"/>
                <w:lang w:eastAsia="en-US"/>
              </w:rPr>
            </w:pPr>
            <w:r w:rsidRPr="007A66BF">
              <w:rPr>
                <w:rFonts w:eastAsia="Calibri"/>
                <w:lang w:eastAsia="en-US"/>
              </w:rPr>
              <w:t>- дополняет план и способ действия с помощью  взрослого;</w:t>
            </w:r>
          </w:p>
        </w:tc>
        <w:tc>
          <w:tcPr>
            <w:tcW w:w="0" w:type="auto"/>
          </w:tcPr>
          <w:p w:rsidR="00074176" w:rsidRPr="007A66BF" w:rsidRDefault="00074176" w:rsidP="007A66BF">
            <w:pPr>
              <w:suppressAutoHyphens/>
              <w:snapToGrid w:val="0"/>
              <w:rPr>
                <w:rFonts w:eastAsia="Calibri"/>
                <w:lang w:eastAsia="ar-SA"/>
              </w:rPr>
            </w:pPr>
            <w:r w:rsidRPr="007A66BF">
              <w:rPr>
                <w:rFonts w:eastAsia="Calibri"/>
                <w:lang w:eastAsia="ar-SA"/>
              </w:rPr>
              <w:t>- совместно с учителем, вносит необходимые коррективы в действие после его завершения на основе его оценки и учёта характера сделанных ошибок</w:t>
            </w:r>
          </w:p>
          <w:p w:rsidR="00074176" w:rsidRPr="007A66BF" w:rsidRDefault="00074176" w:rsidP="007A66BF">
            <w:pPr>
              <w:ind w:firstLine="454"/>
              <w:jc w:val="center"/>
              <w:rPr>
                <w:rFonts w:eastAsia="Calibri"/>
                <w:lang w:eastAsia="en-US"/>
              </w:rPr>
            </w:pPr>
          </w:p>
        </w:tc>
        <w:tc>
          <w:tcPr>
            <w:tcW w:w="0" w:type="auto"/>
          </w:tcPr>
          <w:p w:rsidR="00074176" w:rsidRPr="007A66BF" w:rsidRDefault="00074176" w:rsidP="007A66BF">
            <w:pPr>
              <w:snapToGrid w:val="0"/>
              <w:ind w:firstLine="454"/>
              <w:jc w:val="center"/>
              <w:rPr>
                <w:rFonts w:eastAsia="Calibri"/>
                <w:lang w:eastAsia="en-US"/>
              </w:rPr>
            </w:pPr>
          </w:p>
        </w:tc>
        <w:tc>
          <w:tcPr>
            <w:tcW w:w="0" w:type="auto"/>
          </w:tcPr>
          <w:p w:rsidR="00074176" w:rsidRPr="007A66BF" w:rsidRDefault="00074176" w:rsidP="007A66BF">
            <w:pPr>
              <w:snapToGrid w:val="0"/>
              <w:rPr>
                <w:rFonts w:eastAsia="Calibri"/>
                <w:lang w:eastAsia="en-US"/>
              </w:rPr>
            </w:pPr>
            <w:r w:rsidRPr="007A66BF">
              <w:rPr>
                <w:rFonts w:eastAsia="Calibri"/>
                <w:lang w:eastAsia="en-US"/>
              </w:rPr>
              <w:t>- вносит необходимые коррективы  в план и способ действия самостоятельно;</w:t>
            </w:r>
          </w:p>
          <w:p w:rsidR="00074176" w:rsidRPr="007A66BF" w:rsidRDefault="00074176" w:rsidP="007A66BF">
            <w:pPr>
              <w:autoSpaceDE w:val="0"/>
              <w:snapToGrid w:val="0"/>
              <w:rPr>
                <w:rFonts w:eastAsia="Calibri"/>
                <w:i/>
                <w:iCs/>
                <w:lang w:eastAsia="en-US"/>
              </w:rPr>
            </w:pPr>
            <w:r w:rsidRPr="007A66BF">
              <w:rPr>
                <w:rFonts w:eastAsia="Calibri"/>
                <w:i/>
                <w:iCs/>
                <w:lang w:eastAsia="en-US"/>
              </w:rPr>
              <w:t>- вносит необходимые коррективы в действие после его</w:t>
            </w:r>
          </w:p>
          <w:p w:rsidR="00074176" w:rsidRPr="007A66BF" w:rsidRDefault="00074176" w:rsidP="007A66BF">
            <w:pPr>
              <w:autoSpaceDE w:val="0"/>
              <w:snapToGrid w:val="0"/>
              <w:rPr>
                <w:rFonts w:eastAsia="Calibri"/>
                <w:i/>
                <w:iCs/>
                <w:lang w:eastAsia="en-US"/>
              </w:rPr>
            </w:pPr>
            <w:r w:rsidRPr="007A66BF">
              <w:rPr>
                <w:rFonts w:eastAsia="Calibri"/>
                <w:i/>
                <w:iCs/>
                <w:lang w:eastAsia="en-US"/>
              </w:rPr>
              <w:t xml:space="preserve">завершения на основе его оценки и учёта характера сделанных ошибок, использует предложения и оценки для создания нового, более совершенного результата, использует запись (фиксацию) в цифровой форме хода и результатов решения задачи, собственной звучащей речи на русском, родном и </w:t>
            </w:r>
            <w:r w:rsidRPr="007A66BF">
              <w:rPr>
                <w:rFonts w:eastAsia="Calibri"/>
                <w:i/>
                <w:iCs/>
                <w:lang w:eastAsia="en-US"/>
              </w:rPr>
              <w:lastRenderedPageBreak/>
              <w:t>иностранном языках</w:t>
            </w:r>
          </w:p>
        </w:tc>
      </w:tr>
      <w:tr w:rsidR="00074176" w:rsidRPr="007A66BF" w:rsidTr="007A66BF">
        <w:tc>
          <w:tcPr>
            <w:tcW w:w="0" w:type="auto"/>
            <w:gridSpan w:val="4"/>
          </w:tcPr>
          <w:p w:rsidR="00074176" w:rsidRPr="007A66BF" w:rsidRDefault="00074176" w:rsidP="007A66BF">
            <w:pPr>
              <w:jc w:val="center"/>
              <w:rPr>
                <w:rFonts w:eastAsia="Calibri"/>
                <w:lang w:eastAsia="ar-SA"/>
              </w:rPr>
            </w:pPr>
            <w:r w:rsidRPr="007A66BF">
              <w:rPr>
                <w:rFonts w:eastAsia="Calibri"/>
                <w:lang w:eastAsia="en-US"/>
              </w:rPr>
              <w:lastRenderedPageBreak/>
              <w:t>Оценка</w:t>
            </w:r>
          </w:p>
        </w:tc>
      </w:tr>
      <w:tr w:rsidR="00074176" w:rsidRPr="007A66BF" w:rsidTr="007A66BF">
        <w:tc>
          <w:tcPr>
            <w:tcW w:w="0" w:type="auto"/>
          </w:tcPr>
          <w:p w:rsidR="00074176" w:rsidRPr="007A66BF" w:rsidRDefault="00074176" w:rsidP="007A66BF">
            <w:pPr>
              <w:snapToGrid w:val="0"/>
              <w:jc w:val="both"/>
              <w:rPr>
                <w:rFonts w:eastAsia="Calibri"/>
                <w:lang w:eastAsia="en-US"/>
              </w:rPr>
            </w:pPr>
            <w:r w:rsidRPr="007A66BF">
              <w:rPr>
                <w:rFonts w:eastAsia="Calibri"/>
                <w:lang w:eastAsia="en-US"/>
              </w:rPr>
              <w:t>- умеет оценивать результат собственной деятельности с помощью взрослого;</w:t>
            </w:r>
          </w:p>
        </w:tc>
        <w:tc>
          <w:tcPr>
            <w:tcW w:w="0" w:type="auto"/>
          </w:tcPr>
          <w:p w:rsidR="00074176" w:rsidRPr="007A66BF" w:rsidRDefault="00074176" w:rsidP="007A66BF">
            <w:pPr>
              <w:suppressAutoHyphens/>
              <w:snapToGrid w:val="0"/>
              <w:rPr>
                <w:rFonts w:eastAsia="Calibri"/>
                <w:lang w:eastAsia="ar-SA"/>
              </w:rPr>
            </w:pPr>
            <w:r w:rsidRPr="007A66BF">
              <w:rPr>
                <w:rFonts w:eastAsia="Calibri"/>
                <w:lang w:eastAsia="ar-SA"/>
              </w:rPr>
              <w:t>- оценивает правильность результата действия по заданному образцу;</w:t>
            </w:r>
          </w:p>
          <w:p w:rsidR="00074176" w:rsidRPr="007A66BF" w:rsidRDefault="00074176" w:rsidP="007A66BF">
            <w:pPr>
              <w:suppressAutoHyphens/>
              <w:snapToGrid w:val="0"/>
              <w:rPr>
                <w:rFonts w:eastAsia="Calibri"/>
                <w:i/>
                <w:iCs/>
                <w:lang w:eastAsia="ar-SA"/>
              </w:rPr>
            </w:pPr>
            <w:r w:rsidRPr="007A66BF">
              <w:rPr>
                <w:rFonts w:eastAsia="Calibri"/>
                <w:lang w:eastAsia="ar-SA"/>
              </w:rPr>
              <w:t>-</w:t>
            </w:r>
            <w:r w:rsidRPr="007A66BF">
              <w:rPr>
                <w:rFonts w:eastAsia="Calibri"/>
                <w:i/>
                <w:iCs/>
                <w:lang w:eastAsia="ar-SA"/>
              </w:rPr>
              <w:t xml:space="preserve"> овладевает способами самооценки выполнения действия</w:t>
            </w:r>
          </w:p>
          <w:p w:rsidR="00074176" w:rsidRPr="007A66BF" w:rsidRDefault="00074176" w:rsidP="007A66BF">
            <w:pPr>
              <w:suppressAutoHyphens/>
              <w:snapToGrid w:val="0"/>
              <w:rPr>
                <w:rFonts w:eastAsia="Calibri"/>
                <w:lang w:eastAsia="ar-SA"/>
              </w:rPr>
            </w:pPr>
          </w:p>
        </w:tc>
        <w:tc>
          <w:tcPr>
            <w:tcW w:w="0" w:type="auto"/>
          </w:tcPr>
          <w:p w:rsidR="00074176" w:rsidRPr="007A66BF" w:rsidRDefault="00074176" w:rsidP="007A66BF">
            <w:pPr>
              <w:suppressAutoHyphens/>
              <w:snapToGrid w:val="0"/>
              <w:rPr>
                <w:rFonts w:eastAsia="Calibri"/>
                <w:lang w:eastAsia="ar-SA"/>
              </w:rPr>
            </w:pPr>
          </w:p>
        </w:tc>
        <w:tc>
          <w:tcPr>
            <w:tcW w:w="0" w:type="auto"/>
          </w:tcPr>
          <w:p w:rsidR="00074176" w:rsidRPr="007A66BF" w:rsidRDefault="00074176" w:rsidP="007A66BF">
            <w:pPr>
              <w:autoSpaceDE w:val="0"/>
              <w:snapToGrid w:val="0"/>
              <w:rPr>
                <w:rFonts w:eastAsia="Calibri"/>
                <w:lang w:eastAsia="en-US"/>
              </w:rPr>
            </w:pPr>
            <w:r w:rsidRPr="007A66BF">
              <w:rPr>
                <w:rFonts w:eastAsia="Calibri"/>
                <w:lang w:eastAsia="en-US"/>
              </w:rPr>
              <w:t>- оценивает правильность выполнения действия на уровне адекватной ретроспективной оценки соответствия результатов требованиям данной задачи и задачной области;</w:t>
            </w:r>
          </w:p>
          <w:p w:rsidR="00074176" w:rsidRPr="007A66BF" w:rsidRDefault="00074176" w:rsidP="007A66BF">
            <w:pPr>
              <w:autoSpaceDE w:val="0"/>
              <w:snapToGrid w:val="0"/>
              <w:rPr>
                <w:rFonts w:eastAsia="Calibri"/>
                <w:i/>
                <w:iCs/>
                <w:lang w:eastAsia="en-US"/>
              </w:rPr>
            </w:pPr>
            <w:r w:rsidRPr="007A66BF">
              <w:rPr>
                <w:rFonts w:eastAsia="Calibri"/>
                <w:i/>
                <w:iCs/>
                <w:lang w:eastAsia="en-US"/>
              </w:rPr>
              <w:t xml:space="preserve">- самостоятельно адекватно оценивает правильность выполнения действия и вносить необходимые коррективы в </w:t>
            </w:r>
            <w:proofErr w:type="gramStart"/>
            <w:r w:rsidRPr="007A66BF">
              <w:rPr>
                <w:rFonts w:eastAsia="Calibri"/>
                <w:i/>
                <w:iCs/>
                <w:lang w:eastAsia="en-US"/>
              </w:rPr>
              <w:t>исполнение</w:t>
            </w:r>
            <w:proofErr w:type="gramEnd"/>
            <w:r w:rsidRPr="007A66BF">
              <w:rPr>
                <w:rFonts w:eastAsia="Calibri"/>
                <w:i/>
                <w:iCs/>
                <w:lang w:eastAsia="en-US"/>
              </w:rPr>
              <w:t xml:space="preserve"> как по ходу его реализации, так и в конце действия</w:t>
            </w:r>
          </w:p>
        </w:tc>
      </w:tr>
      <w:tr w:rsidR="00074176" w:rsidRPr="007A66BF" w:rsidTr="007A66BF">
        <w:tc>
          <w:tcPr>
            <w:tcW w:w="0" w:type="auto"/>
          </w:tcPr>
          <w:p w:rsidR="00074176" w:rsidRPr="007A66BF" w:rsidRDefault="00074176" w:rsidP="007A66BF">
            <w:pPr>
              <w:snapToGrid w:val="0"/>
              <w:ind w:firstLine="454"/>
              <w:jc w:val="center"/>
              <w:rPr>
                <w:rFonts w:eastAsia="Calibri"/>
                <w:lang w:eastAsia="en-US"/>
              </w:rPr>
            </w:pPr>
          </w:p>
        </w:tc>
        <w:tc>
          <w:tcPr>
            <w:tcW w:w="0" w:type="auto"/>
          </w:tcPr>
          <w:p w:rsidR="00074176" w:rsidRPr="007A66BF" w:rsidRDefault="00074176" w:rsidP="007A66BF">
            <w:pPr>
              <w:suppressAutoHyphens/>
              <w:snapToGrid w:val="0"/>
              <w:rPr>
                <w:rFonts w:eastAsia="Calibri"/>
                <w:lang w:eastAsia="ar-SA"/>
              </w:rPr>
            </w:pPr>
            <w:r w:rsidRPr="007A66BF">
              <w:rPr>
                <w:rFonts w:eastAsia="Calibri"/>
                <w:lang w:eastAsia="ar-SA"/>
              </w:rPr>
              <w:t>- умеет оценить себя по критериям,  предложенными взрослыми;</w:t>
            </w:r>
          </w:p>
        </w:tc>
        <w:tc>
          <w:tcPr>
            <w:tcW w:w="0" w:type="auto"/>
          </w:tcPr>
          <w:p w:rsidR="00074176" w:rsidRPr="007A66BF" w:rsidRDefault="00074176" w:rsidP="007A66BF">
            <w:pPr>
              <w:suppressAutoHyphens/>
              <w:snapToGrid w:val="0"/>
              <w:rPr>
                <w:rFonts w:eastAsia="Calibri"/>
                <w:lang w:eastAsia="ar-SA"/>
              </w:rPr>
            </w:pPr>
          </w:p>
        </w:tc>
        <w:tc>
          <w:tcPr>
            <w:tcW w:w="0" w:type="auto"/>
          </w:tcPr>
          <w:p w:rsidR="00074176" w:rsidRPr="007A66BF" w:rsidRDefault="00074176" w:rsidP="007A66BF">
            <w:pPr>
              <w:autoSpaceDE w:val="0"/>
              <w:snapToGrid w:val="0"/>
              <w:rPr>
                <w:rFonts w:eastAsia="Calibri"/>
                <w:lang w:eastAsia="en-US"/>
              </w:rPr>
            </w:pPr>
            <w:r w:rsidRPr="007A66BF">
              <w:rPr>
                <w:rFonts w:eastAsia="Calibri"/>
                <w:lang w:eastAsia="en-US"/>
              </w:rPr>
              <w:t>- адекватно воспринимать предложения и оценку учителей, товарищей, родителей и других людей</w:t>
            </w:r>
          </w:p>
        </w:tc>
      </w:tr>
      <w:tr w:rsidR="00074176" w:rsidRPr="007A66BF" w:rsidTr="007A66BF">
        <w:tc>
          <w:tcPr>
            <w:tcW w:w="0" w:type="auto"/>
          </w:tcPr>
          <w:p w:rsidR="00074176" w:rsidRPr="007A66BF" w:rsidRDefault="00074176" w:rsidP="007A66BF">
            <w:pPr>
              <w:suppressAutoHyphens/>
              <w:snapToGrid w:val="0"/>
              <w:rPr>
                <w:rFonts w:eastAsia="Calibri"/>
                <w:lang w:eastAsia="ar-SA"/>
              </w:rPr>
            </w:pPr>
            <w:r w:rsidRPr="007A66BF">
              <w:rPr>
                <w:rFonts w:eastAsia="Calibri"/>
                <w:lang w:eastAsia="ar-SA"/>
              </w:rPr>
              <w:t>- сравнивает то, что сделано в процессе выполнения ручной работы (аппликация, рисунок) с образцом,  самостоятельно и с помощью взрослого;</w:t>
            </w:r>
          </w:p>
          <w:p w:rsidR="00074176" w:rsidRPr="007A66BF" w:rsidRDefault="00074176" w:rsidP="007A66BF">
            <w:pPr>
              <w:suppressAutoHyphens/>
              <w:rPr>
                <w:rFonts w:eastAsia="Calibri"/>
                <w:lang w:eastAsia="ar-SA"/>
              </w:rPr>
            </w:pPr>
            <w:r w:rsidRPr="007A66BF">
              <w:rPr>
                <w:rFonts w:eastAsia="Calibri"/>
                <w:lang w:eastAsia="ar-SA"/>
              </w:rPr>
              <w:t>- оценивает результат работы, используя образец, применяя  предложенные взрослым критерии для оценки работы</w:t>
            </w:r>
          </w:p>
        </w:tc>
        <w:tc>
          <w:tcPr>
            <w:tcW w:w="0" w:type="auto"/>
          </w:tcPr>
          <w:p w:rsidR="00074176" w:rsidRPr="007A66BF" w:rsidRDefault="00074176" w:rsidP="007A66BF">
            <w:pPr>
              <w:snapToGrid w:val="0"/>
              <w:rPr>
                <w:rFonts w:eastAsia="Calibri"/>
                <w:lang w:eastAsia="en-US"/>
              </w:rPr>
            </w:pPr>
            <w:r w:rsidRPr="007A66BF">
              <w:rPr>
                <w:rFonts w:eastAsia="Calibri"/>
                <w:lang w:eastAsia="en-US"/>
              </w:rPr>
              <w:t>- проверяет и оценивает свою/ чужую работу  по предлагаемому учителем образцу (самооценка, взаимооценка);</w:t>
            </w:r>
          </w:p>
          <w:p w:rsidR="00074176" w:rsidRPr="007A66BF" w:rsidRDefault="00074176" w:rsidP="007A66BF">
            <w:pPr>
              <w:rPr>
                <w:rFonts w:eastAsia="Calibri"/>
                <w:lang w:eastAsia="en-US"/>
              </w:rPr>
            </w:pPr>
            <w:r w:rsidRPr="007A66BF">
              <w:rPr>
                <w:rFonts w:eastAsia="Calibri"/>
                <w:lang w:eastAsia="en-US"/>
              </w:rPr>
              <w:t>- применяет  предложенные учителем критерии для оценки работы</w:t>
            </w:r>
          </w:p>
        </w:tc>
        <w:tc>
          <w:tcPr>
            <w:tcW w:w="0" w:type="auto"/>
          </w:tcPr>
          <w:p w:rsidR="00074176" w:rsidRPr="007A66BF" w:rsidRDefault="00074176" w:rsidP="007A66BF">
            <w:pPr>
              <w:suppressAutoHyphens/>
              <w:snapToGrid w:val="0"/>
              <w:rPr>
                <w:rFonts w:eastAsia="Calibri"/>
                <w:lang w:eastAsia="ar-SA"/>
              </w:rPr>
            </w:pPr>
          </w:p>
        </w:tc>
        <w:tc>
          <w:tcPr>
            <w:tcW w:w="0" w:type="auto"/>
          </w:tcPr>
          <w:p w:rsidR="00074176" w:rsidRPr="007A66BF" w:rsidRDefault="00074176" w:rsidP="007A66BF">
            <w:pPr>
              <w:suppressAutoHyphens/>
              <w:snapToGrid w:val="0"/>
              <w:rPr>
                <w:rFonts w:eastAsia="Calibri"/>
                <w:lang w:eastAsia="ar-SA"/>
              </w:rPr>
            </w:pPr>
            <w:r w:rsidRPr="007A66BF">
              <w:rPr>
                <w:rFonts w:eastAsia="Calibri"/>
                <w:lang w:eastAsia="ar-SA"/>
              </w:rPr>
              <w:t>- оценивает  результаты работы;</w:t>
            </w:r>
          </w:p>
        </w:tc>
      </w:tr>
      <w:tr w:rsidR="00074176" w:rsidRPr="007A66BF" w:rsidTr="007A66BF">
        <w:tc>
          <w:tcPr>
            <w:tcW w:w="0" w:type="auto"/>
            <w:gridSpan w:val="4"/>
          </w:tcPr>
          <w:p w:rsidR="00074176" w:rsidRPr="007A66BF" w:rsidRDefault="00074176" w:rsidP="007A66BF">
            <w:pPr>
              <w:jc w:val="center"/>
              <w:rPr>
                <w:rFonts w:eastAsia="Calibri"/>
                <w:lang w:eastAsia="ar-SA"/>
              </w:rPr>
            </w:pPr>
            <w:r w:rsidRPr="007A66BF">
              <w:rPr>
                <w:rFonts w:eastAsia="Calibri"/>
                <w:lang w:eastAsia="en-US"/>
              </w:rPr>
              <w:t>Саморегуляция</w:t>
            </w:r>
          </w:p>
        </w:tc>
      </w:tr>
      <w:tr w:rsidR="00074176" w:rsidRPr="007A66BF" w:rsidTr="007A66BF">
        <w:tc>
          <w:tcPr>
            <w:tcW w:w="0" w:type="auto"/>
          </w:tcPr>
          <w:p w:rsidR="00074176" w:rsidRPr="007A66BF" w:rsidRDefault="00074176" w:rsidP="007A66BF">
            <w:pPr>
              <w:suppressAutoHyphens/>
              <w:snapToGrid w:val="0"/>
              <w:rPr>
                <w:rFonts w:eastAsia="Calibri"/>
                <w:lang w:eastAsia="ar-SA"/>
              </w:rPr>
            </w:pPr>
            <w:r w:rsidRPr="007A66BF">
              <w:rPr>
                <w:rFonts w:eastAsia="Calibri"/>
                <w:lang w:eastAsia="ar-SA"/>
              </w:rPr>
              <w:t xml:space="preserve"> - работает по правилу и по образцу, слушает взрослого и выполнять его инструкции; </w:t>
            </w:r>
          </w:p>
          <w:p w:rsidR="00074176" w:rsidRPr="007A66BF" w:rsidRDefault="00074176" w:rsidP="007A66BF">
            <w:pPr>
              <w:suppressAutoHyphens/>
              <w:snapToGrid w:val="0"/>
              <w:rPr>
                <w:rFonts w:eastAsia="Calibri"/>
                <w:i/>
                <w:iCs/>
                <w:lang w:eastAsia="ar-SA"/>
              </w:rPr>
            </w:pPr>
            <w:r w:rsidRPr="007A66BF">
              <w:rPr>
                <w:rFonts w:eastAsia="Calibri"/>
                <w:lang w:eastAsia="ar-SA"/>
              </w:rPr>
              <w:t xml:space="preserve">- </w:t>
            </w:r>
            <w:r w:rsidRPr="007A66BF">
              <w:rPr>
                <w:rFonts w:eastAsia="Calibri"/>
                <w:i/>
                <w:iCs/>
                <w:lang w:eastAsia="ar-SA"/>
              </w:rPr>
              <w:t xml:space="preserve"> способен  действовать  по инструкции </w:t>
            </w:r>
            <w:proofErr w:type="gramStart"/>
            <w:r w:rsidRPr="007A66BF">
              <w:rPr>
                <w:rFonts w:eastAsia="Calibri"/>
                <w:i/>
                <w:iCs/>
                <w:lang w:eastAsia="ar-SA"/>
              </w:rPr>
              <w:t xml:space="preserve">( </w:t>
            </w:r>
            <w:proofErr w:type="gramEnd"/>
            <w:r w:rsidRPr="007A66BF">
              <w:rPr>
                <w:rFonts w:eastAsia="Calibri"/>
                <w:i/>
                <w:iCs/>
                <w:lang w:eastAsia="ar-SA"/>
              </w:rPr>
              <w:t xml:space="preserve">в повседневной жизни, в различных видах детской деятельности). В случаях затруднений обращается за помощью к взрослому. </w:t>
            </w:r>
          </w:p>
        </w:tc>
        <w:tc>
          <w:tcPr>
            <w:tcW w:w="0" w:type="auto"/>
          </w:tcPr>
          <w:p w:rsidR="00074176" w:rsidRPr="007A66BF" w:rsidRDefault="00074176" w:rsidP="007A66BF">
            <w:pPr>
              <w:snapToGrid w:val="0"/>
              <w:rPr>
                <w:rFonts w:eastAsia="Calibri"/>
                <w:lang w:eastAsia="en-US"/>
              </w:rPr>
            </w:pPr>
            <w:r w:rsidRPr="007A66BF">
              <w:rPr>
                <w:rFonts w:eastAsia="Calibri"/>
                <w:lang w:eastAsia="en-US"/>
              </w:rPr>
              <w:t xml:space="preserve">- принимает инструкцию в учебной деятельности, предложенную учителем; </w:t>
            </w:r>
          </w:p>
          <w:p w:rsidR="00074176" w:rsidRPr="007A66BF" w:rsidRDefault="00074176" w:rsidP="007A66BF">
            <w:pPr>
              <w:snapToGrid w:val="0"/>
              <w:rPr>
                <w:rFonts w:eastAsia="Calibri"/>
                <w:lang w:eastAsia="en-US"/>
              </w:rPr>
            </w:pPr>
            <w:r w:rsidRPr="007A66BF">
              <w:rPr>
                <w:rFonts w:eastAsia="Calibri"/>
                <w:lang w:eastAsia="en-US"/>
              </w:rPr>
              <w:t>- выполняет инструкцию под руководством учителя</w:t>
            </w:r>
          </w:p>
        </w:tc>
        <w:tc>
          <w:tcPr>
            <w:tcW w:w="0" w:type="auto"/>
          </w:tcPr>
          <w:p w:rsidR="00074176" w:rsidRPr="007A66BF" w:rsidRDefault="00074176" w:rsidP="007A66BF">
            <w:pPr>
              <w:suppressAutoHyphens/>
              <w:snapToGrid w:val="0"/>
              <w:rPr>
                <w:rFonts w:eastAsia="Calibri"/>
                <w:lang w:eastAsia="ar-SA"/>
              </w:rPr>
            </w:pPr>
          </w:p>
        </w:tc>
        <w:tc>
          <w:tcPr>
            <w:tcW w:w="0" w:type="auto"/>
          </w:tcPr>
          <w:p w:rsidR="00074176" w:rsidRPr="007A66BF" w:rsidRDefault="00074176" w:rsidP="007A66BF">
            <w:pPr>
              <w:suppressAutoHyphens/>
              <w:snapToGrid w:val="0"/>
              <w:rPr>
                <w:rFonts w:eastAsia="Calibri"/>
                <w:lang w:eastAsia="ar-SA"/>
              </w:rPr>
            </w:pPr>
            <w:r w:rsidRPr="007A66BF">
              <w:rPr>
                <w:rFonts w:eastAsia="Calibri"/>
                <w:lang w:eastAsia="ar-SA"/>
              </w:rPr>
              <w:t>- учитывает установленные правила в планировании и контроле способа решения</w:t>
            </w:r>
          </w:p>
          <w:p w:rsidR="00074176" w:rsidRPr="007A66BF" w:rsidRDefault="00074176" w:rsidP="007A66BF">
            <w:pPr>
              <w:suppressAutoHyphens/>
              <w:snapToGrid w:val="0"/>
              <w:rPr>
                <w:rFonts w:eastAsia="Calibri"/>
                <w:lang w:eastAsia="ar-SA"/>
              </w:rPr>
            </w:pPr>
          </w:p>
        </w:tc>
      </w:tr>
      <w:tr w:rsidR="00074176" w:rsidRPr="007A66BF" w:rsidTr="007A66BF">
        <w:tc>
          <w:tcPr>
            <w:tcW w:w="0" w:type="auto"/>
          </w:tcPr>
          <w:p w:rsidR="00074176" w:rsidRPr="007A66BF" w:rsidRDefault="00074176" w:rsidP="007A66BF">
            <w:pPr>
              <w:suppressAutoHyphens/>
              <w:snapToGrid w:val="0"/>
              <w:rPr>
                <w:rFonts w:eastAsia="Calibri"/>
                <w:i/>
                <w:iCs/>
                <w:lang w:eastAsia="ar-SA"/>
              </w:rPr>
            </w:pPr>
            <w:r w:rsidRPr="007A66BF">
              <w:rPr>
                <w:rFonts w:eastAsia="Calibri"/>
                <w:lang w:eastAsia="ar-SA"/>
              </w:rPr>
              <w:t xml:space="preserve"> - </w:t>
            </w:r>
            <w:r w:rsidRPr="007A66BF">
              <w:rPr>
                <w:rFonts w:eastAsia="Calibri"/>
                <w:i/>
                <w:iCs/>
                <w:lang w:eastAsia="ar-SA"/>
              </w:rPr>
              <w:t xml:space="preserve">проявляет  инициативу и самостоятельность в разных видах детской деятельности  </w:t>
            </w:r>
          </w:p>
        </w:tc>
        <w:tc>
          <w:tcPr>
            <w:tcW w:w="0" w:type="auto"/>
          </w:tcPr>
          <w:p w:rsidR="00074176" w:rsidRPr="007A66BF" w:rsidRDefault="00074176" w:rsidP="007A66BF">
            <w:pPr>
              <w:snapToGrid w:val="0"/>
              <w:rPr>
                <w:rFonts w:eastAsia="Calibri"/>
                <w:i/>
                <w:iCs/>
                <w:lang w:eastAsia="en-US"/>
              </w:rPr>
            </w:pPr>
            <w:r w:rsidRPr="007A66BF">
              <w:rPr>
                <w:rFonts w:eastAsia="Calibri"/>
                <w:lang w:eastAsia="en-US"/>
              </w:rPr>
              <w:t>-</w:t>
            </w:r>
            <w:r w:rsidRPr="007A66BF">
              <w:rPr>
                <w:rFonts w:eastAsia="Calibri"/>
                <w:i/>
                <w:iCs/>
                <w:lang w:eastAsia="en-US"/>
              </w:rPr>
              <w:t xml:space="preserve">проявляет  инициативу и самостоятельность в разных видах  в урочной и внеурочной деятельности  </w:t>
            </w:r>
          </w:p>
        </w:tc>
        <w:tc>
          <w:tcPr>
            <w:tcW w:w="0" w:type="auto"/>
          </w:tcPr>
          <w:p w:rsidR="00074176" w:rsidRPr="007A66BF" w:rsidRDefault="00074176" w:rsidP="007A66BF">
            <w:pPr>
              <w:suppressAutoHyphens/>
              <w:snapToGrid w:val="0"/>
              <w:rPr>
                <w:rFonts w:eastAsia="Calibri"/>
                <w:lang w:eastAsia="ar-SA"/>
              </w:rPr>
            </w:pPr>
          </w:p>
        </w:tc>
        <w:tc>
          <w:tcPr>
            <w:tcW w:w="0" w:type="auto"/>
          </w:tcPr>
          <w:p w:rsidR="00074176" w:rsidRPr="007A66BF" w:rsidRDefault="00074176" w:rsidP="007A66BF">
            <w:pPr>
              <w:autoSpaceDE w:val="0"/>
              <w:snapToGrid w:val="0"/>
              <w:rPr>
                <w:rFonts w:eastAsia="Calibri"/>
                <w:i/>
                <w:iCs/>
                <w:lang w:eastAsia="en-US"/>
              </w:rPr>
            </w:pPr>
            <w:r w:rsidRPr="007A66BF">
              <w:rPr>
                <w:rFonts w:eastAsia="Calibri"/>
                <w:i/>
                <w:iCs/>
                <w:lang w:eastAsia="en-US"/>
              </w:rPr>
              <w:t>- проявляет  познавательную инициативу в учебном сотрудничестве</w:t>
            </w:r>
          </w:p>
          <w:p w:rsidR="00074176" w:rsidRPr="007A66BF" w:rsidRDefault="00074176" w:rsidP="007A66BF">
            <w:pPr>
              <w:autoSpaceDE w:val="0"/>
              <w:ind w:firstLine="454"/>
              <w:rPr>
                <w:rFonts w:eastAsia="Calibri"/>
                <w:lang w:eastAsia="en-US"/>
              </w:rPr>
            </w:pPr>
          </w:p>
        </w:tc>
      </w:tr>
      <w:tr w:rsidR="00074176" w:rsidRPr="007A66BF" w:rsidTr="007A66BF">
        <w:tc>
          <w:tcPr>
            <w:tcW w:w="0" w:type="auto"/>
            <w:gridSpan w:val="4"/>
          </w:tcPr>
          <w:p w:rsidR="00074176" w:rsidRPr="007A66BF" w:rsidRDefault="00074176" w:rsidP="007A66BF">
            <w:pPr>
              <w:suppressAutoHyphens/>
              <w:snapToGrid w:val="0"/>
              <w:jc w:val="center"/>
              <w:rPr>
                <w:rFonts w:eastAsia="Calibri"/>
                <w:b/>
                <w:bCs/>
                <w:lang w:eastAsia="ar-SA"/>
              </w:rPr>
            </w:pPr>
            <w:r w:rsidRPr="007A66BF">
              <w:rPr>
                <w:rFonts w:eastAsia="Calibri"/>
                <w:b/>
                <w:bCs/>
                <w:lang w:eastAsia="ar-SA"/>
              </w:rPr>
              <w:t>Познавательные УУД</w:t>
            </w:r>
          </w:p>
        </w:tc>
      </w:tr>
      <w:tr w:rsidR="00074176" w:rsidRPr="007A66BF" w:rsidTr="007A66BF">
        <w:tc>
          <w:tcPr>
            <w:tcW w:w="0" w:type="auto"/>
            <w:gridSpan w:val="4"/>
          </w:tcPr>
          <w:p w:rsidR="00074176" w:rsidRPr="007A66BF" w:rsidRDefault="00074176" w:rsidP="007A66BF">
            <w:pPr>
              <w:suppressAutoHyphens/>
              <w:snapToGrid w:val="0"/>
              <w:jc w:val="center"/>
              <w:rPr>
                <w:rFonts w:eastAsia="Calibri"/>
                <w:lang w:eastAsia="ar-SA"/>
              </w:rPr>
            </w:pPr>
            <w:r w:rsidRPr="007A66BF">
              <w:rPr>
                <w:rFonts w:eastAsia="Calibri"/>
                <w:lang w:eastAsia="ar-SA"/>
              </w:rPr>
              <w:t>Общеучебные познавательные действия</w:t>
            </w:r>
          </w:p>
        </w:tc>
      </w:tr>
      <w:tr w:rsidR="00074176" w:rsidRPr="007A66BF" w:rsidTr="007A66BF">
        <w:tc>
          <w:tcPr>
            <w:tcW w:w="0" w:type="auto"/>
          </w:tcPr>
          <w:p w:rsidR="00074176" w:rsidRPr="007A66BF" w:rsidRDefault="00074176" w:rsidP="007A66BF">
            <w:pPr>
              <w:suppressAutoHyphens/>
              <w:snapToGrid w:val="0"/>
              <w:rPr>
                <w:rFonts w:eastAsia="Calibri"/>
                <w:lang w:eastAsia="ar-SA"/>
              </w:rPr>
            </w:pPr>
            <w:r w:rsidRPr="007A66BF">
              <w:rPr>
                <w:rFonts w:eastAsia="Calibri"/>
                <w:lang w:eastAsia="ar-SA"/>
              </w:rPr>
              <w:lastRenderedPageBreak/>
              <w:t>- любит фантазировать вслух, играть звуками и словами.</w:t>
            </w:r>
          </w:p>
          <w:p w:rsidR="00074176" w:rsidRPr="007A66BF" w:rsidRDefault="00074176" w:rsidP="007A66BF">
            <w:pPr>
              <w:suppressAutoHyphens/>
              <w:rPr>
                <w:rFonts w:eastAsia="Calibri"/>
                <w:lang w:eastAsia="ar-SA"/>
              </w:rPr>
            </w:pPr>
            <w:r w:rsidRPr="007A66BF">
              <w:rPr>
                <w:rFonts w:eastAsia="Calibri"/>
                <w:lang w:eastAsia="ar-SA"/>
              </w:rPr>
              <w:t>- повторяет речевые высказывания в устной форме;</w:t>
            </w:r>
          </w:p>
          <w:p w:rsidR="00074176" w:rsidRPr="007A66BF" w:rsidRDefault="00074176" w:rsidP="007A66BF">
            <w:pPr>
              <w:suppressAutoHyphens/>
              <w:rPr>
                <w:rFonts w:eastAsia="Calibri"/>
                <w:lang w:eastAsia="ar-SA"/>
              </w:rPr>
            </w:pPr>
            <w:r w:rsidRPr="007A66BF">
              <w:rPr>
                <w:rFonts w:eastAsia="Calibri"/>
                <w:lang w:eastAsia="ar-SA"/>
              </w:rPr>
              <w:t xml:space="preserve">- отвечает на </w:t>
            </w:r>
            <w:proofErr w:type="gramStart"/>
            <w:r w:rsidRPr="007A66BF">
              <w:rPr>
                <w:rFonts w:eastAsia="Calibri"/>
                <w:lang w:eastAsia="ar-SA"/>
              </w:rPr>
              <w:t>вопросы</w:t>
            </w:r>
            <w:proofErr w:type="gramEnd"/>
            <w:r w:rsidRPr="007A66BF">
              <w:rPr>
                <w:rFonts w:eastAsia="Calibri"/>
                <w:lang w:eastAsia="ar-SA"/>
              </w:rPr>
              <w:t xml:space="preserve"> касающиеся близких и далеких предметов и явлений</w:t>
            </w:r>
          </w:p>
        </w:tc>
        <w:tc>
          <w:tcPr>
            <w:tcW w:w="0" w:type="auto"/>
          </w:tcPr>
          <w:p w:rsidR="00074176" w:rsidRPr="007A66BF" w:rsidRDefault="00074176" w:rsidP="007A66BF">
            <w:pPr>
              <w:suppressAutoHyphens/>
              <w:snapToGrid w:val="0"/>
              <w:rPr>
                <w:rFonts w:eastAsia="Calibri"/>
                <w:lang w:eastAsia="ar-SA"/>
              </w:rPr>
            </w:pPr>
            <w:r w:rsidRPr="007A66BF">
              <w:rPr>
                <w:rFonts w:eastAsia="Calibri"/>
                <w:lang w:eastAsia="ar-SA"/>
              </w:rPr>
              <w:t>- строит устные  речевые  высказывания вс помощью учителя;</w:t>
            </w:r>
          </w:p>
          <w:p w:rsidR="00074176" w:rsidRPr="007A66BF" w:rsidRDefault="00074176" w:rsidP="007A66BF">
            <w:pPr>
              <w:suppressAutoHyphens/>
              <w:snapToGrid w:val="0"/>
              <w:rPr>
                <w:rFonts w:eastAsia="Calibri"/>
                <w:lang w:eastAsia="ar-SA"/>
              </w:rPr>
            </w:pPr>
            <w:r w:rsidRPr="007A66BF">
              <w:rPr>
                <w:rFonts w:eastAsia="Calibri"/>
                <w:lang w:eastAsia="ar-SA"/>
              </w:rPr>
              <w:t>- строит речевые  высказывания в письменной форме по образцу</w:t>
            </w:r>
          </w:p>
        </w:tc>
        <w:tc>
          <w:tcPr>
            <w:tcW w:w="0" w:type="auto"/>
          </w:tcPr>
          <w:p w:rsidR="00074176" w:rsidRPr="007A66BF" w:rsidRDefault="00074176" w:rsidP="007A66BF">
            <w:pPr>
              <w:suppressAutoHyphens/>
              <w:snapToGrid w:val="0"/>
              <w:rPr>
                <w:rFonts w:eastAsia="Calibri"/>
                <w:lang w:eastAsia="ar-SA"/>
              </w:rPr>
            </w:pPr>
          </w:p>
        </w:tc>
        <w:tc>
          <w:tcPr>
            <w:tcW w:w="0" w:type="auto"/>
          </w:tcPr>
          <w:p w:rsidR="00074176" w:rsidRPr="007A66BF" w:rsidRDefault="00074176" w:rsidP="007A66BF">
            <w:pPr>
              <w:autoSpaceDE w:val="0"/>
              <w:snapToGrid w:val="0"/>
              <w:rPr>
                <w:rFonts w:eastAsia="Calibri"/>
                <w:lang w:eastAsia="en-US"/>
              </w:rPr>
            </w:pPr>
            <w:r w:rsidRPr="007A66BF">
              <w:rPr>
                <w:rFonts w:eastAsia="Calibri"/>
                <w:lang w:eastAsia="en-US"/>
              </w:rPr>
              <w:t xml:space="preserve">- осознано и произвольно строит речевые высказывания в устной или письменной форме; </w:t>
            </w:r>
          </w:p>
          <w:p w:rsidR="00074176" w:rsidRPr="007A66BF" w:rsidRDefault="00074176" w:rsidP="007A66BF">
            <w:pPr>
              <w:autoSpaceDE w:val="0"/>
              <w:snapToGrid w:val="0"/>
              <w:rPr>
                <w:rFonts w:eastAsia="Calibri"/>
                <w:i/>
                <w:iCs/>
                <w:lang w:eastAsia="en-US"/>
              </w:rPr>
            </w:pPr>
            <w:r w:rsidRPr="007A66BF">
              <w:rPr>
                <w:rFonts w:eastAsia="Calibri"/>
                <w:i/>
                <w:iCs/>
                <w:lang w:eastAsia="en-US"/>
              </w:rPr>
              <w:t>- осознанно и произвольно строит  сообщения в устной и письменной форме</w:t>
            </w:r>
          </w:p>
          <w:p w:rsidR="00074176" w:rsidRPr="007A66BF" w:rsidRDefault="00074176" w:rsidP="007A66BF">
            <w:pPr>
              <w:suppressAutoHyphens/>
              <w:rPr>
                <w:rFonts w:eastAsia="Calibri"/>
                <w:lang w:eastAsia="ar-SA"/>
              </w:rPr>
            </w:pPr>
          </w:p>
        </w:tc>
      </w:tr>
      <w:tr w:rsidR="00074176" w:rsidRPr="007A66BF" w:rsidTr="007A66BF">
        <w:tc>
          <w:tcPr>
            <w:tcW w:w="0" w:type="auto"/>
          </w:tcPr>
          <w:p w:rsidR="00074176" w:rsidRPr="007A66BF" w:rsidRDefault="00074176" w:rsidP="007A66BF">
            <w:pPr>
              <w:widowControl w:val="0"/>
              <w:tabs>
                <w:tab w:val="left" w:pos="176"/>
              </w:tabs>
              <w:suppressAutoHyphens/>
              <w:snapToGrid w:val="0"/>
              <w:textAlignment w:val="baseline"/>
              <w:rPr>
                <w:rFonts w:eastAsia="SimSun"/>
                <w:kern w:val="1"/>
                <w:lang w:eastAsia="hi-IN" w:bidi="hi-IN"/>
              </w:rPr>
            </w:pPr>
            <w:r w:rsidRPr="007A66BF">
              <w:rPr>
                <w:rFonts w:eastAsia="SimSun"/>
                <w:kern w:val="1"/>
                <w:lang w:eastAsia="hi-IN" w:bidi="hi-IN"/>
              </w:rPr>
              <w:t>- проявляет интерес к познавательной литературе, пытается её использовать   самостоятельно или с помощью взрослого;</w:t>
            </w:r>
          </w:p>
          <w:p w:rsidR="00074176" w:rsidRPr="007A66BF" w:rsidRDefault="00074176" w:rsidP="007A66BF">
            <w:pPr>
              <w:widowControl w:val="0"/>
              <w:tabs>
                <w:tab w:val="left" w:pos="176"/>
              </w:tabs>
              <w:suppressAutoHyphens/>
              <w:snapToGrid w:val="0"/>
              <w:textAlignment w:val="baseline"/>
              <w:rPr>
                <w:rFonts w:eastAsia="SimSun"/>
                <w:kern w:val="1"/>
                <w:lang w:eastAsia="hi-IN" w:bidi="hi-IN"/>
              </w:rPr>
            </w:pPr>
            <w:r w:rsidRPr="007A66BF">
              <w:rPr>
                <w:rFonts w:eastAsia="SimSun"/>
                <w:kern w:val="1"/>
                <w:lang w:eastAsia="hi-IN" w:bidi="hi-IN"/>
              </w:rPr>
              <w:t>- использует необходимую информацию в игровой деятельности</w:t>
            </w:r>
          </w:p>
        </w:tc>
        <w:tc>
          <w:tcPr>
            <w:tcW w:w="0" w:type="auto"/>
          </w:tcPr>
          <w:p w:rsidR="00074176" w:rsidRPr="007A66BF" w:rsidRDefault="00074176" w:rsidP="007A66BF">
            <w:pPr>
              <w:widowControl w:val="0"/>
              <w:suppressAutoHyphens/>
              <w:snapToGrid w:val="0"/>
              <w:textAlignment w:val="baseline"/>
              <w:rPr>
                <w:rFonts w:eastAsia="SimSun"/>
                <w:kern w:val="1"/>
                <w:lang w:eastAsia="hi-IN" w:bidi="hi-IN"/>
              </w:rPr>
            </w:pPr>
            <w:r w:rsidRPr="007A66BF">
              <w:rPr>
                <w:rFonts w:eastAsia="SimSun"/>
                <w:kern w:val="1"/>
                <w:lang w:eastAsia="hi-IN" w:bidi="hi-IN"/>
              </w:rPr>
              <w:t>- находит и выделяет необходимую информацию для выполнения  заданий с помощью взрослого;</w:t>
            </w:r>
          </w:p>
          <w:p w:rsidR="00074176" w:rsidRPr="007A66BF" w:rsidRDefault="00074176" w:rsidP="007A66BF">
            <w:pPr>
              <w:widowControl w:val="0"/>
              <w:suppressAutoHyphens/>
              <w:snapToGrid w:val="0"/>
              <w:textAlignment w:val="baseline"/>
              <w:rPr>
                <w:rFonts w:eastAsia="SimSun"/>
                <w:i/>
                <w:iCs/>
                <w:kern w:val="1"/>
                <w:lang w:eastAsia="hi-IN" w:bidi="hi-IN"/>
              </w:rPr>
            </w:pPr>
            <w:r w:rsidRPr="007A66BF">
              <w:rPr>
                <w:rFonts w:eastAsia="SimSun"/>
                <w:i/>
                <w:iCs/>
                <w:kern w:val="1"/>
                <w:lang w:eastAsia="hi-IN" w:bidi="hi-IN"/>
              </w:rPr>
              <w:t xml:space="preserve">- использует познавательную  литературу,  символы, графические схемы, пытается их  использовать самостоятельно  </w:t>
            </w:r>
          </w:p>
        </w:tc>
        <w:tc>
          <w:tcPr>
            <w:tcW w:w="0" w:type="auto"/>
          </w:tcPr>
          <w:p w:rsidR="00074176" w:rsidRPr="007A66BF" w:rsidRDefault="00074176" w:rsidP="007A66BF">
            <w:pPr>
              <w:snapToGrid w:val="0"/>
              <w:ind w:firstLine="454"/>
              <w:rPr>
                <w:rFonts w:eastAsia="Calibri"/>
                <w:lang w:eastAsia="en-US"/>
              </w:rPr>
            </w:pPr>
          </w:p>
        </w:tc>
        <w:tc>
          <w:tcPr>
            <w:tcW w:w="0" w:type="auto"/>
          </w:tcPr>
          <w:p w:rsidR="00074176" w:rsidRPr="007A66BF" w:rsidRDefault="00074176" w:rsidP="007A66BF">
            <w:pPr>
              <w:autoSpaceDE w:val="0"/>
              <w:snapToGrid w:val="0"/>
              <w:rPr>
                <w:rFonts w:eastAsia="Calibri"/>
                <w:lang w:eastAsia="en-US"/>
              </w:rPr>
            </w:pPr>
            <w:r w:rsidRPr="007A66BF">
              <w:rPr>
                <w:rFonts w:eastAsia="Calibri"/>
                <w:lang w:eastAsia="en-US"/>
              </w:rPr>
              <w:t>- осуществляет поиск необходимой информации для выполнения учебных заданий с использованием учебной литературы, энциклопедий, справочников (включая электронные, цифровые), в открытом информационном пространстве, в том числе контролируемом пространстве Интернета;</w:t>
            </w:r>
          </w:p>
          <w:p w:rsidR="00074176" w:rsidRPr="007A66BF" w:rsidRDefault="00074176" w:rsidP="007A66BF">
            <w:pPr>
              <w:autoSpaceDE w:val="0"/>
              <w:rPr>
                <w:rFonts w:eastAsia="Calibri"/>
                <w:i/>
                <w:iCs/>
                <w:lang w:eastAsia="en-US"/>
              </w:rPr>
            </w:pPr>
            <w:r w:rsidRPr="007A66BF">
              <w:rPr>
                <w:rFonts w:eastAsia="Calibri"/>
                <w:lang w:eastAsia="en-US"/>
              </w:rPr>
              <w:t xml:space="preserve">- </w:t>
            </w:r>
            <w:r w:rsidRPr="007A66BF">
              <w:rPr>
                <w:rFonts w:eastAsia="Calibri"/>
                <w:i/>
                <w:iCs/>
                <w:lang w:eastAsia="en-US"/>
              </w:rPr>
              <w:t>осуществлять расширенный поиск информации с использованием ресурсов библиотек и сети Интернет</w:t>
            </w:r>
          </w:p>
          <w:p w:rsidR="00074176" w:rsidRPr="007A66BF" w:rsidRDefault="00074176" w:rsidP="007A66BF">
            <w:pPr>
              <w:autoSpaceDE w:val="0"/>
              <w:snapToGrid w:val="0"/>
              <w:ind w:firstLine="454"/>
              <w:rPr>
                <w:rFonts w:eastAsia="Calibri"/>
                <w:lang w:eastAsia="en-US"/>
              </w:rPr>
            </w:pPr>
          </w:p>
        </w:tc>
      </w:tr>
      <w:tr w:rsidR="00074176" w:rsidRPr="007A66BF" w:rsidTr="007A66BF">
        <w:tc>
          <w:tcPr>
            <w:tcW w:w="0" w:type="auto"/>
          </w:tcPr>
          <w:p w:rsidR="00074176" w:rsidRPr="007A66BF" w:rsidRDefault="00074176" w:rsidP="007A66BF">
            <w:pPr>
              <w:widowControl w:val="0"/>
              <w:tabs>
                <w:tab w:val="left" w:pos="176"/>
              </w:tabs>
              <w:suppressAutoHyphens/>
              <w:snapToGrid w:val="0"/>
              <w:textAlignment w:val="baseline"/>
              <w:rPr>
                <w:rFonts w:eastAsia="SimSun"/>
                <w:kern w:val="1"/>
                <w:lang w:eastAsia="hi-IN" w:bidi="hi-IN"/>
              </w:rPr>
            </w:pPr>
            <w:r w:rsidRPr="007A66BF">
              <w:rPr>
                <w:rFonts w:eastAsia="SimSun"/>
                <w:kern w:val="1"/>
                <w:lang w:eastAsia="hi-IN" w:bidi="hi-IN"/>
              </w:rPr>
              <w:t>- слушает, понимает, пересказывает небольшие тексты;</w:t>
            </w:r>
          </w:p>
        </w:tc>
        <w:tc>
          <w:tcPr>
            <w:tcW w:w="0" w:type="auto"/>
          </w:tcPr>
          <w:p w:rsidR="00074176" w:rsidRPr="007A66BF" w:rsidRDefault="00074176" w:rsidP="007A66BF">
            <w:pPr>
              <w:widowControl w:val="0"/>
              <w:suppressAutoHyphens/>
              <w:snapToGrid w:val="0"/>
              <w:textAlignment w:val="baseline"/>
              <w:rPr>
                <w:rFonts w:eastAsia="SimSun"/>
                <w:kern w:val="1"/>
                <w:lang w:eastAsia="hi-IN" w:bidi="hi-IN"/>
              </w:rPr>
            </w:pPr>
            <w:r w:rsidRPr="007A66BF">
              <w:rPr>
                <w:rFonts w:eastAsia="SimSun"/>
                <w:kern w:val="1"/>
                <w:lang w:eastAsia="hi-IN" w:bidi="hi-IN"/>
              </w:rPr>
              <w:t>-  слушает, читает и пересказывает небольшие тексты;</w:t>
            </w:r>
          </w:p>
          <w:p w:rsidR="00074176" w:rsidRPr="007A66BF" w:rsidRDefault="00074176" w:rsidP="007A66BF">
            <w:pPr>
              <w:widowControl w:val="0"/>
              <w:suppressAutoHyphens/>
              <w:snapToGrid w:val="0"/>
              <w:textAlignment w:val="baseline"/>
              <w:rPr>
                <w:rFonts w:eastAsia="SimSun"/>
                <w:kern w:val="1"/>
                <w:lang w:eastAsia="hi-IN" w:bidi="hi-IN"/>
              </w:rPr>
            </w:pPr>
            <w:r w:rsidRPr="007A66BF">
              <w:rPr>
                <w:rFonts w:eastAsia="SimSun"/>
                <w:kern w:val="1"/>
                <w:lang w:eastAsia="hi-IN" w:bidi="hi-IN"/>
              </w:rPr>
              <w:t>- может назвать персонажей  и действующих лиц в художественных текстах;</w:t>
            </w:r>
          </w:p>
          <w:p w:rsidR="00074176" w:rsidRPr="007A66BF" w:rsidRDefault="00074176" w:rsidP="007A66BF">
            <w:pPr>
              <w:widowControl w:val="0"/>
              <w:suppressAutoHyphens/>
              <w:snapToGrid w:val="0"/>
              <w:textAlignment w:val="baseline"/>
              <w:rPr>
                <w:rFonts w:eastAsia="SimSun"/>
                <w:i/>
                <w:iCs/>
                <w:kern w:val="1"/>
                <w:lang w:eastAsia="hi-IN" w:bidi="hi-IN"/>
              </w:rPr>
            </w:pPr>
            <w:r w:rsidRPr="007A66BF">
              <w:rPr>
                <w:rFonts w:eastAsia="SimSun"/>
                <w:i/>
                <w:iCs/>
                <w:kern w:val="1"/>
                <w:lang w:eastAsia="hi-IN" w:bidi="hi-IN"/>
              </w:rPr>
              <w:t xml:space="preserve">- выделяет существенную информацию из познавательных текстов; </w:t>
            </w:r>
          </w:p>
        </w:tc>
        <w:tc>
          <w:tcPr>
            <w:tcW w:w="0" w:type="auto"/>
          </w:tcPr>
          <w:p w:rsidR="00074176" w:rsidRPr="007A66BF" w:rsidRDefault="00074176" w:rsidP="007A66BF">
            <w:pPr>
              <w:snapToGrid w:val="0"/>
              <w:ind w:firstLine="454"/>
              <w:rPr>
                <w:rFonts w:eastAsia="Calibri"/>
                <w:lang w:eastAsia="en-US"/>
              </w:rPr>
            </w:pPr>
          </w:p>
        </w:tc>
        <w:tc>
          <w:tcPr>
            <w:tcW w:w="0" w:type="auto"/>
          </w:tcPr>
          <w:p w:rsidR="00074176" w:rsidRPr="007A66BF" w:rsidRDefault="00074176" w:rsidP="007A66BF">
            <w:pPr>
              <w:autoSpaceDE w:val="0"/>
              <w:snapToGrid w:val="0"/>
              <w:rPr>
                <w:rFonts w:eastAsia="Calibri"/>
                <w:lang w:eastAsia="en-US"/>
              </w:rPr>
            </w:pPr>
            <w:r w:rsidRPr="007A66BF">
              <w:rPr>
                <w:rFonts w:eastAsia="Calibri"/>
                <w:lang w:eastAsia="en-US"/>
              </w:rPr>
              <w:t>- владеет основами смыслового восприятия художественных и познавательных текстов, выделяет существенную информацию из сообщений разных видов (в первую очередь текстов);</w:t>
            </w:r>
          </w:p>
          <w:p w:rsidR="00074176" w:rsidRPr="007A66BF" w:rsidRDefault="00074176" w:rsidP="007A66BF">
            <w:pPr>
              <w:autoSpaceDE w:val="0"/>
              <w:snapToGrid w:val="0"/>
              <w:rPr>
                <w:rFonts w:eastAsia="Calibri"/>
                <w:i/>
                <w:iCs/>
                <w:lang w:eastAsia="en-US"/>
              </w:rPr>
            </w:pPr>
            <w:r w:rsidRPr="007A66BF">
              <w:rPr>
                <w:rFonts w:eastAsia="Calibri"/>
                <w:i/>
                <w:iCs/>
                <w:lang w:eastAsia="en-US"/>
              </w:rPr>
              <w:t>- осуществляет запись (фиксацию) выборочной информации об окружающем мире и о себе самом, в том числе с помощью инструментов ИКТ</w:t>
            </w:r>
          </w:p>
        </w:tc>
      </w:tr>
      <w:tr w:rsidR="00074176" w:rsidRPr="007A66BF" w:rsidTr="007A66BF">
        <w:tc>
          <w:tcPr>
            <w:tcW w:w="0" w:type="auto"/>
          </w:tcPr>
          <w:p w:rsidR="00074176" w:rsidRPr="007A66BF" w:rsidRDefault="00074176" w:rsidP="007A66BF">
            <w:pPr>
              <w:suppressAutoHyphens/>
              <w:snapToGrid w:val="0"/>
              <w:rPr>
                <w:rFonts w:eastAsia="Calibri"/>
                <w:i/>
                <w:iCs/>
                <w:lang w:eastAsia="ar-SA"/>
              </w:rPr>
            </w:pPr>
            <w:r w:rsidRPr="007A66BF">
              <w:rPr>
                <w:rFonts w:eastAsia="Calibri"/>
                <w:i/>
                <w:iCs/>
                <w:lang w:eastAsia="ar-SA"/>
              </w:rPr>
              <w:t>- проявляет самостоятельность в игровой деятельности, выбирая ту или иную игру и способы её осуществления;</w:t>
            </w:r>
          </w:p>
          <w:p w:rsidR="00074176" w:rsidRPr="007A66BF" w:rsidRDefault="00074176" w:rsidP="007A66BF">
            <w:pPr>
              <w:suppressAutoHyphens/>
              <w:snapToGrid w:val="0"/>
              <w:rPr>
                <w:rFonts w:eastAsia="Calibri"/>
                <w:i/>
                <w:iCs/>
                <w:lang w:eastAsia="ar-SA"/>
              </w:rPr>
            </w:pPr>
            <w:r w:rsidRPr="007A66BF">
              <w:rPr>
                <w:rFonts w:eastAsia="Calibri"/>
                <w:i/>
                <w:iCs/>
                <w:lang w:eastAsia="ar-SA"/>
              </w:rPr>
              <w:t>- выбирает наиболее эффективные способы решения задач в игровой деятельности</w:t>
            </w:r>
          </w:p>
        </w:tc>
        <w:tc>
          <w:tcPr>
            <w:tcW w:w="0" w:type="auto"/>
          </w:tcPr>
          <w:p w:rsidR="00074176" w:rsidRPr="007A66BF" w:rsidRDefault="00074176" w:rsidP="007A66BF">
            <w:pPr>
              <w:snapToGrid w:val="0"/>
              <w:rPr>
                <w:rFonts w:eastAsia="Calibri"/>
                <w:lang w:eastAsia="en-US"/>
              </w:rPr>
            </w:pPr>
            <w:r w:rsidRPr="007A66BF">
              <w:rPr>
                <w:rFonts w:eastAsia="Calibri"/>
                <w:lang w:eastAsia="en-US"/>
              </w:rPr>
              <w:t>- выбирает наиболее эффективные способы  решения задач в учебной деятельности с помощью взрослого</w:t>
            </w:r>
          </w:p>
        </w:tc>
        <w:tc>
          <w:tcPr>
            <w:tcW w:w="0" w:type="auto"/>
          </w:tcPr>
          <w:p w:rsidR="00074176" w:rsidRPr="007A66BF" w:rsidRDefault="00074176" w:rsidP="007A66BF">
            <w:pPr>
              <w:snapToGrid w:val="0"/>
              <w:ind w:firstLine="454"/>
              <w:rPr>
                <w:rFonts w:eastAsia="Calibri"/>
                <w:lang w:eastAsia="en-US"/>
              </w:rPr>
            </w:pPr>
          </w:p>
        </w:tc>
        <w:tc>
          <w:tcPr>
            <w:tcW w:w="0" w:type="auto"/>
          </w:tcPr>
          <w:p w:rsidR="00074176" w:rsidRPr="007A66BF" w:rsidRDefault="00074176" w:rsidP="007A66BF">
            <w:pPr>
              <w:snapToGrid w:val="0"/>
              <w:rPr>
                <w:rFonts w:eastAsia="Calibri"/>
                <w:lang w:eastAsia="en-US"/>
              </w:rPr>
            </w:pPr>
            <w:r w:rsidRPr="007A66BF">
              <w:rPr>
                <w:rFonts w:eastAsia="Calibri"/>
                <w:lang w:eastAsia="en-US"/>
              </w:rPr>
              <w:t>- владеет рядом общих приёмов решения задач;</w:t>
            </w:r>
          </w:p>
          <w:p w:rsidR="00074176" w:rsidRPr="007A66BF" w:rsidRDefault="00074176" w:rsidP="007A66BF">
            <w:pPr>
              <w:snapToGrid w:val="0"/>
              <w:rPr>
                <w:rFonts w:eastAsia="Calibri"/>
                <w:i/>
                <w:iCs/>
                <w:lang w:eastAsia="en-US"/>
              </w:rPr>
            </w:pPr>
            <w:r w:rsidRPr="007A66BF">
              <w:rPr>
                <w:rFonts w:eastAsia="Calibri"/>
                <w:i/>
                <w:iCs/>
                <w:lang w:eastAsia="en-US"/>
              </w:rPr>
              <w:t>- произвольно и осознанно владеет  общими приёмами решения задач;</w:t>
            </w:r>
          </w:p>
          <w:p w:rsidR="00074176" w:rsidRPr="007A66BF" w:rsidRDefault="00074176" w:rsidP="007A66BF">
            <w:pPr>
              <w:snapToGrid w:val="0"/>
              <w:rPr>
                <w:rFonts w:eastAsia="Calibri"/>
                <w:i/>
                <w:iCs/>
                <w:lang w:eastAsia="en-US"/>
              </w:rPr>
            </w:pPr>
            <w:r w:rsidRPr="007A66BF">
              <w:rPr>
                <w:rFonts w:eastAsia="Calibri"/>
                <w:i/>
                <w:iCs/>
                <w:lang w:eastAsia="en-US"/>
              </w:rPr>
              <w:t>- осуществляет  выбор наиболее эффективных способов решения задач в зависимости от конкретных условий</w:t>
            </w:r>
          </w:p>
        </w:tc>
      </w:tr>
      <w:tr w:rsidR="00074176" w:rsidRPr="007A66BF" w:rsidTr="007A66BF">
        <w:tc>
          <w:tcPr>
            <w:tcW w:w="0" w:type="auto"/>
          </w:tcPr>
          <w:p w:rsidR="00074176" w:rsidRPr="007A66BF" w:rsidRDefault="00074176" w:rsidP="007A66BF">
            <w:pPr>
              <w:suppressAutoHyphens/>
              <w:snapToGrid w:val="0"/>
              <w:rPr>
                <w:rFonts w:eastAsia="Calibri"/>
                <w:lang w:eastAsia="ar-SA"/>
              </w:rPr>
            </w:pPr>
            <w:r w:rsidRPr="007A66BF">
              <w:rPr>
                <w:rFonts w:eastAsia="Calibri"/>
                <w:lang w:eastAsia="ar-SA"/>
              </w:rPr>
              <w:t xml:space="preserve">-проявляет интерес к символическим языкам, графическим схемам, пытается пользоваться ими. </w:t>
            </w:r>
          </w:p>
          <w:p w:rsidR="00074176" w:rsidRPr="007A66BF" w:rsidRDefault="00074176" w:rsidP="007A66BF">
            <w:pPr>
              <w:suppressAutoHyphens/>
              <w:rPr>
                <w:rFonts w:eastAsia="Calibri"/>
                <w:lang w:eastAsia="ar-SA"/>
              </w:rPr>
            </w:pPr>
            <w:r w:rsidRPr="007A66BF">
              <w:rPr>
                <w:rFonts w:eastAsia="Calibri"/>
                <w:lang w:eastAsia="ar-SA"/>
              </w:rPr>
              <w:t xml:space="preserve">-использует знаково-символические </w:t>
            </w:r>
            <w:r w:rsidRPr="007A66BF">
              <w:rPr>
                <w:rFonts w:eastAsia="Calibri"/>
                <w:lang w:eastAsia="ar-SA"/>
              </w:rPr>
              <w:lastRenderedPageBreak/>
              <w:t>средства в игровой деятельности</w:t>
            </w:r>
          </w:p>
        </w:tc>
        <w:tc>
          <w:tcPr>
            <w:tcW w:w="0" w:type="auto"/>
          </w:tcPr>
          <w:p w:rsidR="00074176" w:rsidRPr="007A66BF" w:rsidRDefault="00074176" w:rsidP="007A66BF">
            <w:pPr>
              <w:snapToGrid w:val="0"/>
              <w:rPr>
                <w:rFonts w:eastAsia="Calibri"/>
                <w:lang w:eastAsia="en-US"/>
              </w:rPr>
            </w:pPr>
            <w:r w:rsidRPr="007A66BF">
              <w:rPr>
                <w:rFonts w:eastAsia="Calibri"/>
                <w:lang w:eastAsia="en-US"/>
              </w:rPr>
              <w:lastRenderedPageBreak/>
              <w:t>- использует знаково-символические средства, модели и схемы для решения задач с помощью взрослого</w:t>
            </w:r>
          </w:p>
        </w:tc>
        <w:tc>
          <w:tcPr>
            <w:tcW w:w="0" w:type="auto"/>
          </w:tcPr>
          <w:p w:rsidR="00074176" w:rsidRPr="007A66BF" w:rsidRDefault="00074176" w:rsidP="007A66BF">
            <w:pPr>
              <w:snapToGrid w:val="0"/>
              <w:ind w:firstLine="454"/>
              <w:rPr>
                <w:rFonts w:eastAsia="Calibri"/>
                <w:lang w:eastAsia="en-US"/>
              </w:rPr>
            </w:pPr>
          </w:p>
        </w:tc>
        <w:tc>
          <w:tcPr>
            <w:tcW w:w="0" w:type="auto"/>
          </w:tcPr>
          <w:p w:rsidR="00074176" w:rsidRPr="007A66BF" w:rsidRDefault="00074176" w:rsidP="007A66BF">
            <w:pPr>
              <w:snapToGrid w:val="0"/>
              <w:rPr>
                <w:rFonts w:eastAsia="Calibri"/>
                <w:lang w:eastAsia="en-US"/>
              </w:rPr>
            </w:pPr>
            <w:r w:rsidRPr="007A66BF">
              <w:rPr>
                <w:rFonts w:eastAsia="Calibri"/>
                <w:lang w:eastAsia="en-US"/>
              </w:rPr>
              <w:t>- использует знаково-символические средства, в том числе модели (включая виртуальные) и схемы (включая концептуальные) для решения задач;</w:t>
            </w:r>
          </w:p>
          <w:p w:rsidR="00074176" w:rsidRPr="007A66BF" w:rsidRDefault="00074176" w:rsidP="007A66BF">
            <w:pPr>
              <w:snapToGrid w:val="0"/>
              <w:rPr>
                <w:rFonts w:eastAsia="Calibri"/>
                <w:i/>
                <w:iCs/>
                <w:lang w:eastAsia="en-US"/>
              </w:rPr>
            </w:pPr>
            <w:r w:rsidRPr="007A66BF">
              <w:rPr>
                <w:rFonts w:eastAsia="Calibri"/>
                <w:lang w:eastAsia="en-US"/>
              </w:rPr>
              <w:t xml:space="preserve">- </w:t>
            </w:r>
            <w:r w:rsidRPr="007A66BF">
              <w:rPr>
                <w:rFonts w:eastAsia="Calibri"/>
                <w:i/>
                <w:iCs/>
                <w:lang w:eastAsia="en-US"/>
              </w:rPr>
              <w:t xml:space="preserve">создаёт и преобразовывает  </w:t>
            </w:r>
            <w:r w:rsidRPr="007A66BF">
              <w:rPr>
                <w:rFonts w:eastAsia="Calibri"/>
                <w:i/>
                <w:iCs/>
                <w:lang w:eastAsia="en-US"/>
              </w:rPr>
              <w:lastRenderedPageBreak/>
              <w:t>модели и схемы для решения задач;</w:t>
            </w:r>
          </w:p>
        </w:tc>
      </w:tr>
      <w:tr w:rsidR="00074176" w:rsidRPr="007A66BF" w:rsidTr="007A66BF">
        <w:tc>
          <w:tcPr>
            <w:tcW w:w="0" w:type="auto"/>
            <w:gridSpan w:val="4"/>
          </w:tcPr>
          <w:p w:rsidR="00074176" w:rsidRPr="007A66BF" w:rsidRDefault="00074176" w:rsidP="007A66BF">
            <w:pPr>
              <w:jc w:val="center"/>
              <w:rPr>
                <w:rFonts w:eastAsia="Calibri"/>
                <w:lang w:eastAsia="ar-SA"/>
              </w:rPr>
            </w:pPr>
            <w:r w:rsidRPr="007A66BF">
              <w:rPr>
                <w:rFonts w:eastAsia="Calibri"/>
                <w:lang w:eastAsia="en-US"/>
              </w:rPr>
              <w:lastRenderedPageBreak/>
              <w:t>Логические познавательные УУД</w:t>
            </w:r>
          </w:p>
        </w:tc>
      </w:tr>
      <w:tr w:rsidR="00074176" w:rsidRPr="007A66BF" w:rsidTr="007A66BF">
        <w:tc>
          <w:tcPr>
            <w:tcW w:w="0" w:type="auto"/>
          </w:tcPr>
          <w:p w:rsidR="00074176" w:rsidRPr="007A66BF" w:rsidRDefault="00074176" w:rsidP="007A66BF">
            <w:pPr>
              <w:suppressAutoHyphens/>
              <w:snapToGrid w:val="0"/>
              <w:rPr>
                <w:rFonts w:eastAsia="Calibri"/>
                <w:lang w:eastAsia="ar-SA"/>
              </w:rPr>
            </w:pPr>
            <w:r w:rsidRPr="007A66BF">
              <w:rPr>
                <w:rFonts w:eastAsia="Calibri"/>
                <w:lang w:eastAsia="ar-SA"/>
              </w:rPr>
              <w:t>- разбирает предмет на составные части в игровой ситуации;</w:t>
            </w:r>
          </w:p>
          <w:p w:rsidR="00074176" w:rsidRPr="007A66BF" w:rsidRDefault="00074176" w:rsidP="007A66BF">
            <w:pPr>
              <w:suppressAutoHyphens/>
              <w:rPr>
                <w:rFonts w:eastAsia="Calibri"/>
                <w:lang w:eastAsia="ar-SA"/>
              </w:rPr>
            </w:pPr>
          </w:p>
        </w:tc>
        <w:tc>
          <w:tcPr>
            <w:tcW w:w="0" w:type="auto"/>
          </w:tcPr>
          <w:p w:rsidR="00074176" w:rsidRPr="007A66BF" w:rsidRDefault="00074176" w:rsidP="007A66BF">
            <w:pPr>
              <w:snapToGrid w:val="0"/>
              <w:rPr>
                <w:rFonts w:eastAsia="Calibri"/>
                <w:lang w:eastAsia="en-US"/>
              </w:rPr>
            </w:pPr>
            <w:r w:rsidRPr="007A66BF">
              <w:rPr>
                <w:rFonts w:eastAsia="Calibri"/>
                <w:lang w:eastAsia="en-US"/>
              </w:rPr>
              <w:t>- формулирует  определение понятия, исходя из его структуры;</w:t>
            </w:r>
          </w:p>
          <w:p w:rsidR="00074176" w:rsidRPr="007A66BF" w:rsidRDefault="00074176" w:rsidP="007A66BF">
            <w:pPr>
              <w:rPr>
                <w:rFonts w:eastAsia="Calibri"/>
                <w:lang w:eastAsia="en-US"/>
              </w:rPr>
            </w:pPr>
            <w:r w:rsidRPr="007A66BF">
              <w:rPr>
                <w:rFonts w:eastAsia="Calibri"/>
                <w:lang w:eastAsia="en-US"/>
              </w:rPr>
              <w:t>- раскладывает предмет (понятие) на части (структурные элементы), т.е. вычленяет часть от целого</w:t>
            </w:r>
          </w:p>
        </w:tc>
        <w:tc>
          <w:tcPr>
            <w:tcW w:w="0" w:type="auto"/>
          </w:tcPr>
          <w:p w:rsidR="00074176" w:rsidRPr="007A66BF" w:rsidRDefault="00074176" w:rsidP="007A66BF">
            <w:pPr>
              <w:suppressAutoHyphens/>
              <w:snapToGrid w:val="0"/>
              <w:rPr>
                <w:rFonts w:eastAsia="Calibri"/>
                <w:lang w:eastAsia="ar-SA"/>
              </w:rPr>
            </w:pPr>
          </w:p>
        </w:tc>
        <w:tc>
          <w:tcPr>
            <w:tcW w:w="0" w:type="auto"/>
          </w:tcPr>
          <w:p w:rsidR="00074176" w:rsidRPr="007A66BF" w:rsidRDefault="00074176" w:rsidP="007A66BF">
            <w:pPr>
              <w:suppressAutoHyphens/>
              <w:snapToGrid w:val="0"/>
              <w:rPr>
                <w:rFonts w:eastAsia="Calibri"/>
                <w:lang w:eastAsia="ar-SA"/>
              </w:rPr>
            </w:pPr>
            <w:r w:rsidRPr="007A66BF">
              <w:rPr>
                <w:rFonts w:eastAsia="Calibri"/>
                <w:lang w:eastAsia="ar-SA"/>
              </w:rPr>
              <w:t>- осуществляет анализ объектов с целью выделения признаков (существенных и несущественных)</w:t>
            </w:r>
          </w:p>
        </w:tc>
      </w:tr>
      <w:tr w:rsidR="00074176" w:rsidRPr="007A66BF" w:rsidTr="007A66BF">
        <w:tc>
          <w:tcPr>
            <w:tcW w:w="0" w:type="auto"/>
          </w:tcPr>
          <w:p w:rsidR="00074176" w:rsidRPr="007A66BF" w:rsidRDefault="00074176" w:rsidP="007A66BF">
            <w:pPr>
              <w:snapToGrid w:val="0"/>
              <w:rPr>
                <w:rFonts w:eastAsia="Calibri"/>
                <w:lang w:eastAsia="en-US"/>
              </w:rPr>
            </w:pPr>
            <w:r w:rsidRPr="007A66BF">
              <w:rPr>
                <w:rFonts w:eastAsia="Calibri"/>
                <w:lang w:eastAsia="en-US"/>
              </w:rPr>
              <w:t>- собирает  предмет из частей  наглядно в игровой ситуации</w:t>
            </w:r>
          </w:p>
        </w:tc>
        <w:tc>
          <w:tcPr>
            <w:tcW w:w="0" w:type="auto"/>
          </w:tcPr>
          <w:p w:rsidR="00074176" w:rsidRPr="007A66BF" w:rsidRDefault="00074176" w:rsidP="007A66BF">
            <w:pPr>
              <w:suppressAutoHyphens/>
              <w:snapToGrid w:val="0"/>
              <w:rPr>
                <w:lang w:eastAsia="ar-SA"/>
              </w:rPr>
            </w:pPr>
            <w:r w:rsidRPr="007A66BF">
              <w:rPr>
                <w:lang w:eastAsia="ar-SA"/>
              </w:rPr>
              <w:t>- собирает предмет (понятие)  из частей наглядно и абстрактно;</w:t>
            </w:r>
          </w:p>
          <w:p w:rsidR="00074176" w:rsidRPr="007A66BF" w:rsidRDefault="00074176" w:rsidP="007A66BF">
            <w:pPr>
              <w:suppressAutoHyphens/>
              <w:rPr>
                <w:i/>
                <w:iCs/>
                <w:lang w:eastAsia="ar-SA"/>
              </w:rPr>
            </w:pPr>
            <w:r w:rsidRPr="007A66BF">
              <w:rPr>
                <w:i/>
                <w:iCs/>
                <w:lang w:eastAsia="ar-SA"/>
              </w:rPr>
              <w:t>- собирает предмет (понятие)  из частей  абстрактно</w:t>
            </w:r>
          </w:p>
        </w:tc>
        <w:tc>
          <w:tcPr>
            <w:tcW w:w="0" w:type="auto"/>
          </w:tcPr>
          <w:p w:rsidR="00074176" w:rsidRPr="007A66BF" w:rsidRDefault="00074176" w:rsidP="007A66BF">
            <w:pPr>
              <w:snapToGrid w:val="0"/>
              <w:ind w:firstLine="454"/>
              <w:rPr>
                <w:rFonts w:eastAsia="Calibri"/>
                <w:lang w:eastAsia="en-US"/>
              </w:rPr>
            </w:pPr>
          </w:p>
        </w:tc>
        <w:tc>
          <w:tcPr>
            <w:tcW w:w="0" w:type="auto"/>
          </w:tcPr>
          <w:p w:rsidR="00074176" w:rsidRPr="007A66BF" w:rsidRDefault="00074176" w:rsidP="007A66BF">
            <w:pPr>
              <w:snapToGrid w:val="0"/>
              <w:rPr>
                <w:rFonts w:eastAsia="Calibri"/>
                <w:lang w:eastAsia="en-US"/>
              </w:rPr>
            </w:pPr>
            <w:r w:rsidRPr="007A66BF">
              <w:rPr>
                <w:rFonts w:eastAsia="Calibri"/>
                <w:lang w:eastAsia="en-US"/>
              </w:rPr>
              <w:t>- осуществляет синтез как составление целого из частей;</w:t>
            </w:r>
          </w:p>
          <w:p w:rsidR="00074176" w:rsidRPr="007A66BF" w:rsidRDefault="00074176" w:rsidP="007A66BF">
            <w:pPr>
              <w:snapToGrid w:val="0"/>
              <w:rPr>
                <w:rFonts w:eastAsia="Calibri"/>
                <w:i/>
                <w:iCs/>
                <w:lang w:eastAsia="en-US"/>
              </w:rPr>
            </w:pPr>
            <w:r w:rsidRPr="007A66BF">
              <w:rPr>
                <w:rFonts w:eastAsia="Calibri"/>
                <w:lang w:eastAsia="en-US"/>
              </w:rPr>
              <w:t>- о</w:t>
            </w:r>
            <w:r w:rsidRPr="007A66BF">
              <w:rPr>
                <w:rFonts w:eastAsia="Calibri"/>
                <w:i/>
                <w:iCs/>
                <w:lang w:eastAsia="en-US"/>
              </w:rPr>
              <w:t>существляет синтез как составление целого из частей, самостоятельно достраивая и восполняя недостающие компоненты</w:t>
            </w:r>
          </w:p>
        </w:tc>
      </w:tr>
      <w:tr w:rsidR="00074176" w:rsidRPr="007A66BF" w:rsidTr="007A66BF">
        <w:tc>
          <w:tcPr>
            <w:tcW w:w="0" w:type="auto"/>
          </w:tcPr>
          <w:p w:rsidR="00074176" w:rsidRPr="007A66BF" w:rsidRDefault="00074176" w:rsidP="007A66BF">
            <w:pPr>
              <w:snapToGrid w:val="0"/>
              <w:rPr>
                <w:rFonts w:eastAsia="Calibri"/>
                <w:lang w:eastAsia="en-US"/>
              </w:rPr>
            </w:pPr>
            <w:r w:rsidRPr="007A66BF">
              <w:rPr>
                <w:rFonts w:eastAsia="Calibri"/>
                <w:lang w:eastAsia="en-US"/>
              </w:rPr>
              <w:t>- сравнивает объекты наглядно,  с помощью взрослого в игровой форме</w:t>
            </w:r>
          </w:p>
        </w:tc>
        <w:tc>
          <w:tcPr>
            <w:tcW w:w="0" w:type="auto"/>
          </w:tcPr>
          <w:p w:rsidR="00074176" w:rsidRPr="007A66BF" w:rsidRDefault="00074176" w:rsidP="007A66BF">
            <w:pPr>
              <w:suppressAutoHyphens/>
              <w:snapToGrid w:val="0"/>
              <w:rPr>
                <w:lang w:eastAsia="ar-SA"/>
              </w:rPr>
            </w:pPr>
            <w:r w:rsidRPr="007A66BF">
              <w:rPr>
                <w:lang w:eastAsia="ar-SA"/>
              </w:rPr>
              <w:t xml:space="preserve">- сравнивает, упорядочивает и классифицирует объекты с помощью взрослого; </w:t>
            </w:r>
          </w:p>
          <w:p w:rsidR="00074176" w:rsidRPr="007A66BF" w:rsidRDefault="00074176" w:rsidP="007A66BF">
            <w:pPr>
              <w:suppressAutoHyphens/>
              <w:snapToGrid w:val="0"/>
              <w:rPr>
                <w:i/>
                <w:iCs/>
                <w:lang w:eastAsia="ar-SA"/>
              </w:rPr>
            </w:pPr>
            <w:r w:rsidRPr="007A66BF">
              <w:rPr>
                <w:lang w:eastAsia="ar-SA"/>
              </w:rPr>
              <w:t xml:space="preserve">- </w:t>
            </w:r>
            <w:r w:rsidRPr="007A66BF">
              <w:rPr>
                <w:i/>
                <w:iCs/>
                <w:lang w:eastAsia="ar-SA"/>
              </w:rPr>
              <w:t>выявляет, какие части  являются существенными для построения целого</w:t>
            </w:r>
          </w:p>
        </w:tc>
        <w:tc>
          <w:tcPr>
            <w:tcW w:w="0" w:type="auto"/>
          </w:tcPr>
          <w:p w:rsidR="00074176" w:rsidRPr="007A66BF" w:rsidRDefault="00074176" w:rsidP="007A66BF">
            <w:pPr>
              <w:snapToGrid w:val="0"/>
              <w:ind w:firstLine="454"/>
              <w:rPr>
                <w:rFonts w:eastAsia="Calibri"/>
                <w:lang w:eastAsia="en-US"/>
              </w:rPr>
            </w:pPr>
          </w:p>
        </w:tc>
        <w:tc>
          <w:tcPr>
            <w:tcW w:w="0" w:type="auto"/>
          </w:tcPr>
          <w:p w:rsidR="00074176" w:rsidRPr="007A66BF" w:rsidRDefault="00074176" w:rsidP="007A66BF">
            <w:pPr>
              <w:snapToGrid w:val="0"/>
              <w:rPr>
                <w:rFonts w:eastAsia="Calibri"/>
                <w:lang w:eastAsia="en-US"/>
              </w:rPr>
            </w:pPr>
            <w:r w:rsidRPr="007A66BF">
              <w:rPr>
                <w:rFonts w:eastAsia="Calibri"/>
                <w:lang w:eastAsia="en-US"/>
              </w:rPr>
              <w:t>- проводит сравнение, сериацию и классификацию объектов по заданным критериям;</w:t>
            </w:r>
          </w:p>
          <w:p w:rsidR="00074176" w:rsidRPr="007A66BF" w:rsidRDefault="00074176" w:rsidP="007A66BF">
            <w:pPr>
              <w:snapToGrid w:val="0"/>
              <w:rPr>
                <w:rFonts w:eastAsia="Calibri"/>
                <w:i/>
                <w:iCs/>
                <w:lang w:eastAsia="en-US"/>
              </w:rPr>
            </w:pPr>
            <w:r w:rsidRPr="007A66BF">
              <w:rPr>
                <w:rFonts w:eastAsia="Calibri"/>
                <w:lang w:eastAsia="en-US"/>
              </w:rPr>
              <w:t>-</w:t>
            </w:r>
            <w:r w:rsidRPr="007A66BF">
              <w:rPr>
                <w:rFonts w:eastAsia="Calibri"/>
                <w:i/>
                <w:iCs/>
                <w:lang w:eastAsia="en-US"/>
              </w:rPr>
              <w:t xml:space="preserve"> осуществляет  сравнение, сериацию и классификацию, самостоятельно выбирая основания и критерии для указанных логических операций</w:t>
            </w:r>
          </w:p>
        </w:tc>
      </w:tr>
      <w:tr w:rsidR="00074176" w:rsidRPr="007A66BF" w:rsidTr="007A66BF">
        <w:tc>
          <w:tcPr>
            <w:tcW w:w="0" w:type="auto"/>
          </w:tcPr>
          <w:p w:rsidR="00074176" w:rsidRPr="007A66BF" w:rsidRDefault="00074176" w:rsidP="007A66BF">
            <w:pPr>
              <w:snapToGrid w:val="0"/>
              <w:rPr>
                <w:rFonts w:eastAsia="Calibri"/>
                <w:lang w:eastAsia="en-US"/>
              </w:rPr>
            </w:pPr>
            <w:r w:rsidRPr="007A66BF">
              <w:rPr>
                <w:rFonts w:eastAsia="Calibri"/>
                <w:lang w:eastAsia="en-US"/>
              </w:rPr>
              <w:t>-  описывает объект с помощью взрослого в игровой форме</w:t>
            </w:r>
          </w:p>
        </w:tc>
        <w:tc>
          <w:tcPr>
            <w:tcW w:w="0" w:type="auto"/>
          </w:tcPr>
          <w:p w:rsidR="00074176" w:rsidRPr="007A66BF" w:rsidRDefault="00074176" w:rsidP="007A66BF">
            <w:pPr>
              <w:suppressAutoHyphens/>
              <w:snapToGrid w:val="0"/>
              <w:rPr>
                <w:lang w:eastAsia="ar-SA"/>
              </w:rPr>
            </w:pPr>
            <w:r w:rsidRPr="007A66BF">
              <w:rPr>
                <w:lang w:eastAsia="ar-SA"/>
              </w:rPr>
              <w:t>- строит рассуждение в простой форме суждений об объекте, его строении, свойствах и связях</w:t>
            </w:r>
          </w:p>
        </w:tc>
        <w:tc>
          <w:tcPr>
            <w:tcW w:w="0" w:type="auto"/>
          </w:tcPr>
          <w:p w:rsidR="00074176" w:rsidRPr="007A66BF" w:rsidRDefault="00074176" w:rsidP="007A66BF">
            <w:pPr>
              <w:snapToGrid w:val="0"/>
              <w:ind w:firstLine="454"/>
              <w:rPr>
                <w:rFonts w:eastAsia="Calibri"/>
                <w:lang w:eastAsia="en-US"/>
              </w:rPr>
            </w:pPr>
          </w:p>
        </w:tc>
        <w:tc>
          <w:tcPr>
            <w:tcW w:w="0" w:type="auto"/>
          </w:tcPr>
          <w:p w:rsidR="00074176" w:rsidRPr="007A66BF" w:rsidRDefault="00074176" w:rsidP="007A66BF">
            <w:pPr>
              <w:snapToGrid w:val="0"/>
              <w:rPr>
                <w:rFonts w:eastAsia="Calibri"/>
                <w:lang w:eastAsia="en-US"/>
              </w:rPr>
            </w:pPr>
            <w:r w:rsidRPr="007A66BF">
              <w:rPr>
                <w:rFonts w:eastAsia="Calibri"/>
                <w:lang w:eastAsia="en-US"/>
              </w:rPr>
              <w:t>- строит  рассуждение об объекте в форме простых суждений, включающее установление причинно-следственных связей;</w:t>
            </w:r>
          </w:p>
        </w:tc>
      </w:tr>
      <w:tr w:rsidR="00074176" w:rsidRPr="007A66BF" w:rsidTr="007A66BF">
        <w:tc>
          <w:tcPr>
            <w:tcW w:w="0" w:type="auto"/>
          </w:tcPr>
          <w:p w:rsidR="00074176" w:rsidRPr="007A66BF" w:rsidRDefault="00074176" w:rsidP="007A66BF">
            <w:pPr>
              <w:snapToGrid w:val="0"/>
              <w:rPr>
                <w:rFonts w:eastAsia="Calibri"/>
                <w:lang w:eastAsia="en-US"/>
              </w:rPr>
            </w:pPr>
            <w:r w:rsidRPr="007A66BF">
              <w:rPr>
                <w:rFonts w:eastAsia="Calibri"/>
                <w:lang w:eastAsia="en-US"/>
              </w:rPr>
              <w:t>- интересуется причинно-следственными связями (как? почему? зачем?)</w:t>
            </w:r>
          </w:p>
        </w:tc>
        <w:tc>
          <w:tcPr>
            <w:tcW w:w="0" w:type="auto"/>
          </w:tcPr>
          <w:p w:rsidR="00074176" w:rsidRPr="007A66BF" w:rsidRDefault="00074176" w:rsidP="007A66BF">
            <w:pPr>
              <w:suppressAutoHyphens/>
              <w:snapToGrid w:val="0"/>
              <w:rPr>
                <w:lang w:eastAsia="ar-SA"/>
              </w:rPr>
            </w:pPr>
            <w:r w:rsidRPr="007A66BF">
              <w:rPr>
                <w:lang w:eastAsia="ar-SA"/>
              </w:rPr>
              <w:t>- составляет  логическую цепочку по наводящим вопросам</w:t>
            </w:r>
          </w:p>
        </w:tc>
        <w:tc>
          <w:tcPr>
            <w:tcW w:w="0" w:type="auto"/>
          </w:tcPr>
          <w:p w:rsidR="00074176" w:rsidRPr="007A66BF" w:rsidRDefault="00074176" w:rsidP="007A66BF">
            <w:pPr>
              <w:snapToGrid w:val="0"/>
              <w:ind w:firstLine="454"/>
              <w:rPr>
                <w:rFonts w:eastAsia="Calibri"/>
                <w:lang w:eastAsia="en-US"/>
              </w:rPr>
            </w:pPr>
          </w:p>
        </w:tc>
        <w:tc>
          <w:tcPr>
            <w:tcW w:w="0" w:type="auto"/>
          </w:tcPr>
          <w:p w:rsidR="00074176" w:rsidRPr="007A66BF" w:rsidRDefault="00074176" w:rsidP="007A66BF">
            <w:pPr>
              <w:snapToGrid w:val="0"/>
              <w:rPr>
                <w:rFonts w:eastAsia="Calibri"/>
                <w:lang w:eastAsia="en-US"/>
              </w:rPr>
            </w:pPr>
            <w:r w:rsidRPr="007A66BF">
              <w:rPr>
                <w:rFonts w:eastAsia="Calibri"/>
                <w:lang w:eastAsia="en-US"/>
              </w:rPr>
              <w:t>- выстраивает логическую цепочку рассуждений, проводить анализ истинности утверждений;</w:t>
            </w:r>
          </w:p>
          <w:p w:rsidR="00074176" w:rsidRPr="007A66BF" w:rsidRDefault="00074176" w:rsidP="007A66BF">
            <w:pPr>
              <w:snapToGrid w:val="0"/>
              <w:rPr>
                <w:rFonts w:eastAsia="Calibri"/>
                <w:i/>
                <w:iCs/>
                <w:lang w:eastAsia="en-US"/>
              </w:rPr>
            </w:pPr>
            <w:r w:rsidRPr="007A66BF">
              <w:rPr>
                <w:rFonts w:eastAsia="Calibri"/>
                <w:lang w:eastAsia="en-US"/>
              </w:rPr>
              <w:t xml:space="preserve">- </w:t>
            </w:r>
            <w:r w:rsidRPr="007A66BF">
              <w:rPr>
                <w:rFonts w:eastAsia="Calibri"/>
                <w:i/>
                <w:iCs/>
                <w:lang w:eastAsia="en-US"/>
              </w:rPr>
              <w:t xml:space="preserve">строить </w:t>
            </w:r>
            <w:proofErr w:type="gramStart"/>
            <w:r w:rsidRPr="007A66BF">
              <w:rPr>
                <w:rFonts w:eastAsia="Calibri"/>
                <w:i/>
                <w:iCs/>
                <w:lang w:eastAsia="en-US"/>
              </w:rPr>
              <w:t>логическое рассуждение</w:t>
            </w:r>
            <w:proofErr w:type="gramEnd"/>
            <w:r w:rsidRPr="007A66BF">
              <w:rPr>
                <w:rFonts w:eastAsia="Calibri"/>
                <w:i/>
                <w:iCs/>
                <w:lang w:eastAsia="en-US"/>
              </w:rPr>
              <w:t>, включающее установление причинно-следственных связей</w:t>
            </w:r>
          </w:p>
        </w:tc>
      </w:tr>
      <w:tr w:rsidR="00074176" w:rsidRPr="007A66BF" w:rsidTr="007A66BF">
        <w:tc>
          <w:tcPr>
            <w:tcW w:w="0" w:type="auto"/>
          </w:tcPr>
          <w:p w:rsidR="00074176" w:rsidRPr="007A66BF" w:rsidRDefault="00074176" w:rsidP="007A66BF">
            <w:pPr>
              <w:suppressAutoHyphens/>
              <w:snapToGrid w:val="0"/>
              <w:rPr>
                <w:lang w:eastAsia="ar-SA"/>
              </w:rPr>
            </w:pPr>
            <w:r w:rsidRPr="007A66BF">
              <w:rPr>
                <w:lang w:eastAsia="ar-SA"/>
              </w:rPr>
              <w:t>- умеет выделять общий признак в группе объектов в игровой и продуктивной деятельности</w:t>
            </w:r>
          </w:p>
        </w:tc>
        <w:tc>
          <w:tcPr>
            <w:tcW w:w="0" w:type="auto"/>
          </w:tcPr>
          <w:p w:rsidR="00074176" w:rsidRPr="007A66BF" w:rsidRDefault="00074176" w:rsidP="007A66BF">
            <w:pPr>
              <w:suppressAutoHyphens/>
              <w:snapToGrid w:val="0"/>
              <w:rPr>
                <w:color w:val="000000"/>
                <w:lang w:eastAsia="ar-SA"/>
              </w:rPr>
            </w:pPr>
            <w:r w:rsidRPr="007A66BF">
              <w:rPr>
                <w:color w:val="000000"/>
                <w:lang w:eastAsia="ar-SA"/>
              </w:rPr>
              <w:t>- умеет выделять общий признак в группе объектов в учебной деятельности с помощью взрослого;</w:t>
            </w:r>
          </w:p>
        </w:tc>
        <w:tc>
          <w:tcPr>
            <w:tcW w:w="0" w:type="auto"/>
          </w:tcPr>
          <w:p w:rsidR="00074176" w:rsidRPr="007A66BF" w:rsidRDefault="00074176" w:rsidP="007A66BF">
            <w:pPr>
              <w:snapToGrid w:val="0"/>
              <w:ind w:firstLine="454"/>
              <w:rPr>
                <w:rFonts w:eastAsia="Calibri"/>
                <w:lang w:eastAsia="en-US"/>
              </w:rPr>
            </w:pPr>
          </w:p>
        </w:tc>
        <w:tc>
          <w:tcPr>
            <w:tcW w:w="0" w:type="auto"/>
          </w:tcPr>
          <w:p w:rsidR="00074176" w:rsidRPr="007A66BF" w:rsidRDefault="00074176" w:rsidP="007A66BF">
            <w:pPr>
              <w:autoSpaceDE w:val="0"/>
              <w:snapToGrid w:val="0"/>
              <w:rPr>
                <w:rFonts w:eastAsia="Calibri"/>
                <w:lang w:eastAsia="en-US"/>
              </w:rPr>
            </w:pPr>
            <w:r w:rsidRPr="007A66BF">
              <w:rPr>
                <w:rFonts w:eastAsia="Calibri"/>
                <w:lang w:eastAsia="en-US"/>
              </w:rPr>
              <w:t>- умеет обобщать, т. е. осуществлять генерализацию и выведение общности для целого ряда или класса единичных объектов на основе выделения сущностной связи</w:t>
            </w:r>
          </w:p>
        </w:tc>
      </w:tr>
      <w:tr w:rsidR="00074176" w:rsidRPr="007A66BF" w:rsidTr="007A66BF">
        <w:tc>
          <w:tcPr>
            <w:tcW w:w="0" w:type="auto"/>
          </w:tcPr>
          <w:p w:rsidR="00074176" w:rsidRPr="007A66BF" w:rsidRDefault="00074176" w:rsidP="007A66BF">
            <w:pPr>
              <w:suppressAutoHyphens/>
              <w:snapToGrid w:val="0"/>
              <w:rPr>
                <w:lang w:eastAsia="ar-SA"/>
              </w:rPr>
            </w:pPr>
            <w:r w:rsidRPr="007A66BF">
              <w:rPr>
                <w:lang w:eastAsia="ar-SA"/>
              </w:rPr>
              <w:t>- даёт общее название группе предметов со сходными существенными признаками в игровой и продуктивной деятельности</w:t>
            </w:r>
          </w:p>
        </w:tc>
        <w:tc>
          <w:tcPr>
            <w:tcW w:w="0" w:type="auto"/>
          </w:tcPr>
          <w:p w:rsidR="00074176" w:rsidRPr="007A66BF" w:rsidRDefault="00074176" w:rsidP="007A66BF">
            <w:pPr>
              <w:suppressAutoHyphens/>
              <w:snapToGrid w:val="0"/>
              <w:rPr>
                <w:lang w:eastAsia="ar-SA"/>
              </w:rPr>
            </w:pPr>
            <w:r w:rsidRPr="007A66BF">
              <w:rPr>
                <w:lang w:eastAsia="ar-SA"/>
              </w:rPr>
              <w:t xml:space="preserve">- даёт общее название группе предметов со сходными существенными признаками в урочной и внеурочной деятельности с помощью взрослого </w:t>
            </w:r>
          </w:p>
          <w:p w:rsidR="00074176" w:rsidRPr="007A66BF" w:rsidRDefault="00074176" w:rsidP="007A66BF">
            <w:pPr>
              <w:suppressAutoHyphens/>
              <w:snapToGrid w:val="0"/>
              <w:rPr>
                <w:lang w:eastAsia="ar-SA"/>
              </w:rPr>
            </w:pPr>
          </w:p>
        </w:tc>
        <w:tc>
          <w:tcPr>
            <w:tcW w:w="0" w:type="auto"/>
          </w:tcPr>
          <w:p w:rsidR="00074176" w:rsidRPr="007A66BF" w:rsidRDefault="00074176" w:rsidP="007A66BF">
            <w:pPr>
              <w:snapToGrid w:val="0"/>
              <w:ind w:firstLine="454"/>
              <w:rPr>
                <w:rFonts w:eastAsia="Calibri"/>
                <w:lang w:eastAsia="en-US"/>
              </w:rPr>
            </w:pPr>
          </w:p>
        </w:tc>
        <w:tc>
          <w:tcPr>
            <w:tcW w:w="0" w:type="auto"/>
          </w:tcPr>
          <w:p w:rsidR="00074176" w:rsidRPr="007A66BF" w:rsidRDefault="00074176" w:rsidP="007A66BF">
            <w:pPr>
              <w:autoSpaceDE w:val="0"/>
              <w:snapToGrid w:val="0"/>
              <w:rPr>
                <w:rFonts w:eastAsia="Calibri"/>
                <w:lang w:eastAsia="en-US"/>
              </w:rPr>
            </w:pPr>
            <w:r w:rsidRPr="007A66BF">
              <w:rPr>
                <w:rFonts w:eastAsia="Calibri"/>
                <w:lang w:eastAsia="en-US"/>
              </w:rPr>
              <w:t>- умеет осуществлять подведение под понятие на основе распознавания объектов, выделения существенных признаков и их синтеза</w:t>
            </w:r>
          </w:p>
          <w:p w:rsidR="00074176" w:rsidRPr="007A66BF" w:rsidRDefault="00074176" w:rsidP="007A66BF">
            <w:pPr>
              <w:autoSpaceDE w:val="0"/>
              <w:snapToGrid w:val="0"/>
              <w:ind w:firstLine="454"/>
              <w:rPr>
                <w:rFonts w:eastAsia="Calibri"/>
                <w:lang w:eastAsia="en-US"/>
              </w:rPr>
            </w:pPr>
          </w:p>
        </w:tc>
      </w:tr>
      <w:tr w:rsidR="00074176" w:rsidRPr="007A66BF" w:rsidTr="007A66BF">
        <w:tc>
          <w:tcPr>
            <w:tcW w:w="0" w:type="auto"/>
          </w:tcPr>
          <w:p w:rsidR="00074176" w:rsidRPr="007A66BF" w:rsidRDefault="00074176" w:rsidP="007A66BF">
            <w:pPr>
              <w:suppressAutoHyphens/>
              <w:snapToGrid w:val="0"/>
              <w:rPr>
                <w:lang w:eastAsia="ar-SA"/>
              </w:rPr>
            </w:pPr>
            <w:r w:rsidRPr="007A66BF">
              <w:rPr>
                <w:lang w:eastAsia="ar-SA"/>
              </w:rPr>
              <w:t xml:space="preserve">- умеет находить сходство объектов в </w:t>
            </w:r>
            <w:r w:rsidRPr="007A66BF">
              <w:rPr>
                <w:lang w:eastAsia="ar-SA"/>
              </w:rPr>
              <w:lastRenderedPageBreak/>
              <w:t>игровой и продуктивной деятельности</w:t>
            </w:r>
          </w:p>
        </w:tc>
        <w:tc>
          <w:tcPr>
            <w:tcW w:w="0" w:type="auto"/>
          </w:tcPr>
          <w:p w:rsidR="00074176" w:rsidRPr="007A66BF" w:rsidRDefault="00074176" w:rsidP="007A66BF">
            <w:pPr>
              <w:suppressAutoHyphens/>
              <w:snapToGrid w:val="0"/>
              <w:rPr>
                <w:lang w:eastAsia="ar-SA"/>
              </w:rPr>
            </w:pPr>
            <w:r w:rsidRPr="007A66BF">
              <w:rPr>
                <w:lang w:eastAsia="ar-SA"/>
              </w:rPr>
              <w:lastRenderedPageBreak/>
              <w:t xml:space="preserve">- умеет находить сходство объектов в урочной и </w:t>
            </w:r>
            <w:r w:rsidRPr="007A66BF">
              <w:rPr>
                <w:lang w:eastAsia="ar-SA"/>
              </w:rPr>
              <w:lastRenderedPageBreak/>
              <w:t>внеурочной деятельности с помощью взрослого</w:t>
            </w:r>
          </w:p>
        </w:tc>
        <w:tc>
          <w:tcPr>
            <w:tcW w:w="0" w:type="auto"/>
          </w:tcPr>
          <w:p w:rsidR="00074176" w:rsidRPr="007A66BF" w:rsidRDefault="00074176" w:rsidP="007A66BF">
            <w:pPr>
              <w:snapToGrid w:val="0"/>
              <w:ind w:firstLine="454"/>
              <w:rPr>
                <w:rFonts w:eastAsia="Calibri"/>
                <w:lang w:eastAsia="en-US"/>
              </w:rPr>
            </w:pPr>
          </w:p>
        </w:tc>
        <w:tc>
          <w:tcPr>
            <w:tcW w:w="0" w:type="auto"/>
          </w:tcPr>
          <w:p w:rsidR="00074176" w:rsidRPr="007A66BF" w:rsidRDefault="00074176" w:rsidP="007A66BF">
            <w:pPr>
              <w:autoSpaceDE w:val="0"/>
              <w:snapToGrid w:val="0"/>
              <w:rPr>
                <w:rFonts w:eastAsia="Calibri"/>
                <w:lang w:eastAsia="en-US"/>
              </w:rPr>
            </w:pPr>
            <w:r w:rsidRPr="007A66BF">
              <w:rPr>
                <w:rFonts w:eastAsia="Calibri"/>
                <w:lang w:eastAsia="en-US"/>
              </w:rPr>
              <w:t>- устанавливает  аналогии;</w:t>
            </w:r>
          </w:p>
        </w:tc>
      </w:tr>
      <w:tr w:rsidR="00074176" w:rsidRPr="007A66BF" w:rsidTr="007A66BF">
        <w:tc>
          <w:tcPr>
            <w:tcW w:w="0" w:type="auto"/>
            <w:gridSpan w:val="4"/>
          </w:tcPr>
          <w:p w:rsidR="00074176" w:rsidRPr="007A66BF" w:rsidRDefault="00074176" w:rsidP="007A66BF">
            <w:pPr>
              <w:jc w:val="center"/>
              <w:rPr>
                <w:rFonts w:eastAsia="Calibri"/>
                <w:lang w:eastAsia="ar-SA"/>
              </w:rPr>
            </w:pPr>
            <w:r w:rsidRPr="007A66BF">
              <w:rPr>
                <w:rFonts w:eastAsia="Calibri"/>
                <w:lang w:eastAsia="en-US"/>
              </w:rPr>
              <w:lastRenderedPageBreak/>
              <w:t>Постановка и решение проблем</w:t>
            </w:r>
          </w:p>
        </w:tc>
      </w:tr>
      <w:tr w:rsidR="00074176" w:rsidRPr="007A66BF" w:rsidTr="007A66BF">
        <w:tc>
          <w:tcPr>
            <w:tcW w:w="0" w:type="auto"/>
          </w:tcPr>
          <w:p w:rsidR="00074176" w:rsidRPr="007A66BF" w:rsidRDefault="00074176" w:rsidP="007A66BF">
            <w:pPr>
              <w:snapToGrid w:val="0"/>
              <w:rPr>
                <w:rFonts w:eastAsia="Calibri"/>
                <w:lang w:eastAsia="en-US"/>
              </w:rPr>
            </w:pPr>
            <w:r w:rsidRPr="007A66BF">
              <w:rPr>
                <w:rFonts w:eastAsia="Calibri"/>
                <w:lang w:eastAsia="en-US"/>
              </w:rPr>
              <w:t>- обсуждает в ходе совместной деятельности возникающие проблемы</w:t>
            </w:r>
          </w:p>
        </w:tc>
        <w:tc>
          <w:tcPr>
            <w:tcW w:w="0" w:type="auto"/>
          </w:tcPr>
          <w:p w:rsidR="00074176" w:rsidRPr="007A66BF" w:rsidRDefault="00074176" w:rsidP="007A66BF">
            <w:pPr>
              <w:snapToGrid w:val="0"/>
              <w:rPr>
                <w:rFonts w:eastAsia="Calibri"/>
                <w:lang w:eastAsia="en-US"/>
              </w:rPr>
            </w:pPr>
            <w:r w:rsidRPr="007A66BF">
              <w:rPr>
                <w:rFonts w:eastAsia="Calibri"/>
                <w:lang w:eastAsia="en-US"/>
              </w:rPr>
              <w:t>- выявляет проблему, и формулирует её с помощью учителя</w:t>
            </w:r>
          </w:p>
          <w:p w:rsidR="00074176" w:rsidRPr="007A66BF" w:rsidRDefault="00074176" w:rsidP="007A66BF">
            <w:pPr>
              <w:ind w:firstLine="454"/>
              <w:rPr>
                <w:rFonts w:eastAsia="Calibri"/>
                <w:lang w:eastAsia="en-US"/>
              </w:rPr>
            </w:pPr>
          </w:p>
        </w:tc>
        <w:tc>
          <w:tcPr>
            <w:tcW w:w="0" w:type="auto"/>
          </w:tcPr>
          <w:p w:rsidR="00074176" w:rsidRPr="007A66BF" w:rsidRDefault="00074176" w:rsidP="007A66BF">
            <w:pPr>
              <w:suppressAutoHyphens/>
              <w:snapToGrid w:val="0"/>
              <w:rPr>
                <w:rFonts w:eastAsia="Calibri"/>
                <w:lang w:eastAsia="ar-SA"/>
              </w:rPr>
            </w:pPr>
          </w:p>
        </w:tc>
        <w:tc>
          <w:tcPr>
            <w:tcW w:w="0" w:type="auto"/>
          </w:tcPr>
          <w:p w:rsidR="00074176" w:rsidRPr="007A66BF" w:rsidRDefault="00074176" w:rsidP="007A66BF">
            <w:pPr>
              <w:suppressAutoHyphens/>
              <w:snapToGrid w:val="0"/>
              <w:rPr>
                <w:rFonts w:eastAsia="Calibri"/>
                <w:lang w:eastAsia="ar-SA"/>
              </w:rPr>
            </w:pPr>
            <w:r w:rsidRPr="007A66BF">
              <w:rPr>
                <w:rFonts w:eastAsia="Calibri"/>
                <w:lang w:eastAsia="ar-SA"/>
              </w:rPr>
              <w:t>- формулирует  проблему</w:t>
            </w:r>
          </w:p>
        </w:tc>
      </w:tr>
      <w:tr w:rsidR="00074176" w:rsidRPr="007A66BF" w:rsidTr="007A66BF">
        <w:tc>
          <w:tcPr>
            <w:tcW w:w="0" w:type="auto"/>
          </w:tcPr>
          <w:p w:rsidR="00074176" w:rsidRPr="007A66BF" w:rsidRDefault="00074176" w:rsidP="007A66BF">
            <w:pPr>
              <w:suppressAutoHyphens/>
              <w:snapToGrid w:val="0"/>
              <w:rPr>
                <w:rFonts w:eastAsia="Calibri"/>
                <w:lang w:eastAsia="ar-SA"/>
              </w:rPr>
            </w:pPr>
            <w:r w:rsidRPr="007A66BF">
              <w:rPr>
                <w:rFonts w:eastAsia="Calibri"/>
                <w:lang w:eastAsia="ar-SA"/>
              </w:rPr>
              <w:t>- обсуждает с взрослым план действий при осуществлении поиска решения проблем</w:t>
            </w:r>
          </w:p>
        </w:tc>
        <w:tc>
          <w:tcPr>
            <w:tcW w:w="0" w:type="auto"/>
          </w:tcPr>
          <w:p w:rsidR="00074176" w:rsidRPr="007A66BF" w:rsidRDefault="00074176" w:rsidP="007A66BF">
            <w:pPr>
              <w:snapToGrid w:val="0"/>
              <w:rPr>
                <w:rFonts w:eastAsia="Calibri"/>
                <w:lang w:eastAsia="en-US"/>
              </w:rPr>
            </w:pPr>
            <w:r w:rsidRPr="007A66BF">
              <w:rPr>
                <w:rFonts w:eastAsia="Calibri"/>
                <w:lang w:eastAsia="en-US"/>
              </w:rPr>
              <w:t>- использует инструкцию с помощью взрослого при осуществлении поиска решения проблем</w:t>
            </w:r>
          </w:p>
        </w:tc>
        <w:tc>
          <w:tcPr>
            <w:tcW w:w="0" w:type="auto"/>
          </w:tcPr>
          <w:p w:rsidR="00074176" w:rsidRPr="007A66BF" w:rsidRDefault="00074176" w:rsidP="007A66BF">
            <w:pPr>
              <w:snapToGrid w:val="0"/>
              <w:ind w:firstLine="454"/>
              <w:rPr>
                <w:rFonts w:eastAsia="Calibri"/>
                <w:lang w:eastAsia="en-US"/>
              </w:rPr>
            </w:pPr>
          </w:p>
        </w:tc>
        <w:tc>
          <w:tcPr>
            <w:tcW w:w="0" w:type="auto"/>
          </w:tcPr>
          <w:p w:rsidR="00074176" w:rsidRPr="007A66BF" w:rsidRDefault="00074176" w:rsidP="007A66BF">
            <w:pPr>
              <w:snapToGrid w:val="0"/>
              <w:rPr>
                <w:rFonts w:eastAsia="Calibri"/>
                <w:lang w:eastAsia="en-US"/>
              </w:rPr>
            </w:pPr>
            <w:r w:rsidRPr="007A66BF">
              <w:rPr>
                <w:rFonts w:eastAsia="Calibri"/>
                <w:lang w:eastAsia="en-US"/>
              </w:rPr>
              <w:t>- создаёт  алгоритмы, способы деятельности при осуществлении поиска решения проблем творческого и поискового характера</w:t>
            </w:r>
          </w:p>
        </w:tc>
      </w:tr>
      <w:tr w:rsidR="00074176" w:rsidRPr="007A66BF" w:rsidTr="007A66BF">
        <w:tc>
          <w:tcPr>
            <w:tcW w:w="0" w:type="auto"/>
            <w:gridSpan w:val="4"/>
          </w:tcPr>
          <w:p w:rsidR="00074176" w:rsidRPr="007A66BF" w:rsidRDefault="00074176" w:rsidP="007A66BF">
            <w:pPr>
              <w:snapToGrid w:val="0"/>
              <w:ind w:firstLine="454"/>
              <w:jc w:val="center"/>
              <w:rPr>
                <w:rFonts w:eastAsia="Calibri"/>
                <w:b/>
                <w:bCs/>
                <w:lang w:eastAsia="en-US"/>
              </w:rPr>
            </w:pPr>
            <w:r w:rsidRPr="007A66BF">
              <w:rPr>
                <w:rFonts w:eastAsia="Calibri"/>
                <w:b/>
                <w:bCs/>
                <w:lang w:eastAsia="en-US"/>
              </w:rPr>
              <w:t>Коммуникативные  УУД</w:t>
            </w:r>
          </w:p>
        </w:tc>
      </w:tr>
      <w:tr w:rsidR="00074176" w:rsidRPr="007A66BF" w:rsidTr="007A66BF">
        <w:tc>
          <w:tcPr>
            <w:tcW w:w="0" w:type="auto"/>
            <w:gridSpan w:val="4"/>
          </w:tcPr>
          <w:p w:rsidR="00074176" w:rsidRPr="007A66BF" w:rsidRDefault="00074176" w:rsidP="007A66BF">
            <w:pPr>
              <w:suppressAutoHyphens/>
              <w:snapToGrid w:val="0"/>
              <w:jc w:val="center"/>
              <w:rPr>
                <w:rFonts w:eastAsia="Calibri"/>
                <w:lang w:eastAsia="ar-SA"/>
              </w:rPr>
            </w:pPr>
            <w:r w:rsidRPr="007A66BF">
              <w:rPr>
                <w:rFonts w:eastAsia="Calibri"/>
                <w:lang w:eastAsia="ar-SA"/>
              </w:rPr>
              <w:t>Планирование сотрудничества</w:t>
            </w:r>
          </w:p>
        </w:tc>
      </w:tr>
      <w:tr w:rsidR="00074176" w:rsidRPr="007A66BF" w:rsidTr="007A66BF">
        <w:tc>
          <w:tcPr>
            <w:tcW w:w="0" w:type="auto"/>
          </w:tcPr>
          <w:p w:rsidR="00074176" w:rsidRPr="007A66BF" w:rsidRDefault="00074176" w:rsidP="007A66BF">
            <w:pPr>
              <w:snapToGrid w:val="0"/>
              <w:rPr>
                <w:rFonts w:eastAsia="Calibri"/>
                <w:lang w:eastAsia="en-US"/>
              </w:rPr>
            </w:pPr>
            <w:r w:rsidRPr="007A66BF">
              <w:rPr>
                <w:rFonts w:eastAsia="Calibri"/>
                <w:lang w:eastAsia="en-US"/>
              </w:rPr>
              <w:t>- поддерживает разговор на интересную для него тему;</w:t>
            </w:r>
          </w:p>
          <w:p w:rsidR="00074176" w:rsidRPr="007A66BF" w:rsidRDefault="00074176" w:rsidP="007A66BF">
            <w:pPr>
              <w:rPr>
                <w:rFonts w:eastAsia="Calibri"/>
                <w:lang w:eastAsia="en-US"/>
              </w:rPr>
            </w:pPr>
            <w:r w:rsidRPr="007A66BF">
              <w:rPr>
                <w:rFonts w:eastAsia="Calibri"/>
                <w:lang w:eastAsia="en-US"/>
              </w:rPr>
              <w:t>- выбирает себе партнеров для игры;</w:t>
            </w:r>
          </w:p>
          <w:p w:rsidR="00074176" w:rsidRPr="007A66BF" w:rsidRDefault="00074176" w:rsidP="007A66BF">
            <w:pPr>
              <w:rPr>
                <w:rFonts w:eastAsia="Calibri"/>
                <w:lang w:eastAsia="en-US"/>
              </w:rPr>
            </w:pPr>
            <w:r w:rsidRPr="007A66BF">
              <w:rPr>
                <w:rFonts w:eastAsia="Calibri"/>
                <w:lang w:eastAsia="en-US"/>
              </w:rPr>
              <w:t xml:space="preserve">- </w:t>
            </w:r>
            <w:proofErr w:type="gramStart"/>
            <w:r w:rsidRPr="007A66BF">
              <w:rPr>
                <w:rFonts w:eastAsia="Calibri"/>
                <w:lang w:eastAsia="en-US"/>
              </w:rPr>
              <w:t>выполняет  роль</w:t>
            </w:r>
            <w:proofErr w:type="gramEnd"/>
            <w:r w:rsidRPr="007A66BF">
              <w:rPr>
                <w:rFonts w:eastAsia="Calibri"/>
                <w:lang w:eastAsia="en-US"/>
              </w:rPr>
              <w:t xml:space="preserve"> в группе во время ролевых игр</w:t>
            </w:r>
          </w:p>
          <w:p w:rsidR="00074176" w:rsidRPr="007A66BF" w:rsidRDefault="00074176" w:rsidP="007A66BF">
            <w:pPr>
              <w:rPr>
                <w:rFonts w:eastAsia="Calibri"/>
                <w:lang w:eastAsia="en-US"/>
              </w:rPr>
            </w:pPr>
            <w:r w:rsidRPr="007A66BF">
              <w:rPr>
                <w:rFonts w:eastAsia="Calibri"/>
                <w:lang w:eastAsia="en-US"/>
              </w:rPr>
              <w:t>- принимает замечания взрослого для регуляции своего действия</w:t>
            </w:r>
          </w:p>
        </w:tc>
        <w:tc>
          <w:tcPr>
            <w:tcW w:w="0" w:type="auto"/>
          </w:tcPr>
          <w:p w:rsidR="00074176" w:rsidRPr="007A66BF" w:rsidRDefault="00074176" w:rsidP="007A66BF">
            <w:pPr>
              <w:snapToGrid w:val="0"/>
              <w:rPr>
                <w:rFonts w:eastAsia="Calibri"/>
                <w:lang w:eastAsia="en-US"/>
              </w:rPr>
            </w:pPr>
            <w:r w:rsidRPr="007A66BF">
              <w:rPr>
                <w:rFonts w:eastAsia="Calibri"/>
                <w:lang w:eastAsia="en-US"/>
              </w:rPr>
              <w:t>- выполняет роли в группе по заданию учителя;</w:t>
            </w:r>
          </w:p>
          <w:p w:rsidR="00074176" w:rsidRPr="007A66BF" w:rsidRDefault="00074176" w:rsidP="007A66BF">
            <w:pPr>
              <w:rPr>
                <w:rFonts w:eastAsia="Calibri"/>
                <w:lang w:eastAsia="en-US"/>
              </w:rPr>
            </w:pPr>
            <w:r w:rsidRPr="007A66BF">
              <w:rPr>
                <w:rFonts w:eastAsia="Calibri"/>
                <w:lang w:eastAsia="en-US"/>
              </w:rPr>
              <w:t xml:space="preserve">-распределяет  роли в группе и выполняет их (+ регулятивные УУД); </w:t>
            </w:r>
          </w:p>
          <w:p w:rsidR="00074176" w:rsidRPr="007A66BF" w:rsidRDefault="00074176" w:rsidP="007A66BF">
            <w:pPr>
              <w:rPr>
                <w:rFonts w:eastAsia="Calibri"/>
                <w:lang w:eastAsia="en-US"/>
              </w:rPr>
            </w:pPr>
            <w:r w:rsidRPr="007A66BF">
              <w:rPr>
                <w:rFonts w:eastAsia="Calibri"/>
                <w:lang w:eastAsia="en-US"/>
              </w:rPr>
              <w:t>- обсуждает, уточняет вопросы, задания в группе;</w:t>
            </w:r>
          </w:p>
          <w:p w:rsidR="00074176" w:rsidRPr="007A66BF" w:rsidRDefault="00074176" w:rsidP="007A66BF">
            <w:pPr>
              <w:rPr>
                <w:rFonts w:eastAsia="Calibri"/>
                <w:lang w:eastAsia="en-US"/>
              </w:rPr>
            </w:pPr>
            <w:r w:rsidRPr="007A66BF">
              <w:rPr>
                <w:rFonts w:eastAsia="Calibri"/>
                <w:lang w:eastAsia="en-US"/>
              </w:rPr>
              <w:t xml:space="preserve">- показывает и обосновывает результаты коллективной работы; </w:t>
            </w:r>
          </w:p>
          <w:p w:rsidR="00074176" w:rsidRPr="007A66BF" w:rsidRDefault="00074176" w:rsidP="007A66BF">
            <w:pPr>
              <w:rPr>
                <w:rFonts w:eastAsia="Calibri"/>
                <w:lang w:eastAsia="en-US"/>
              </w:rPr>
            </w:pPr>
            <w:r w:rsidRPr="007A66BF">
              <w:rPr>
                <w:rFonts w:eastAsia="Calibri"/>
                <w:lang w:eastAsia="en-US"/>
              </w:rPr>
              <w:t>- принимает замечания взрослого и партнёра для регуляции своего действия;</w:t>
            </w:r>
          </w:p>
        </w:tc>
        <w:tc>
          <w:tcPr>
            <w:tcW w:w="0" w:type="auto"/>
          </w:tcPr>
          <w:p w:rsidR="00074176" w:rsidRPr="007A66BF" w:rsidRDefault="00074176" w:rsidP="007A66BF">
            <w:pPr>
              <w:suppressAutoHyphens/>
              <w:snapToGrid w:val="0"/>
              <w:rPr>
                <w:rFonts w:eastAsia="Calibri"/>
                <w:lang w:eastAsia="ar-SA"/>
              </w:rPr>
            </w:pPr>
          </w:p>
        </w:tc>
        <w:tc>
          <w:tcPr>
            <w:tcW w:w="0" w:type="auto"/>
          </w:tcPr>
          <w:p w:rsidR="00074176" w:rsidRPr="007A66BF" w:rsidRDefault="00074176" w:rsidP="007A66BF">
            <w:pPr>
              <w:suppressAutoHyphens/>
              <w:snapToGrid w:val="0"/>
              <w:rPr>
                <w:rFonts w:eastAsia="Calibri"/>
                <w:lang w:eastAsia="ar-SA"/>
              </w:rPr>
            </w:pPr>
            <w:r w:rsidRPr="007A66BF">
              <w:rPr>
                <w:rFonts w:eastAsia="Calibri"/>
                <w:lang w:eastAsia="ar-SA"/>
              </w:rPr>
              <w:t>- планирует  учебное сотрудничество с учителем и сверстниками</w:t>
            </w:r>
          </w:p>
          <w:p w:rsidR="00074176" w:rsidRPr="007A66BF" w:rsidRDefault="00074176" w:rsidP="007A66BF">
            <w:pPr>
              <w:suppressAutoHyphens/>
              <w:rPr>
                <w:rFonts w:eastAsia="Calibri"/>
                <w:lang w:eastAsia="ar-SA"/>
              </w:rPr>
            </w:pPr>
          </w:p>
        </w:tc>
      </w:tr>
      <w:tr w:rsidR="00074176" w:rsidRPr="007A66BF" w:rsidTr="007A66BF">
        <w:tc>
          <w:tcPr>
            <w:tcW w:w="0" w:type="auto"/>
          </w:tcPr>
          <w:p w:rsidR="00074176" w:rsidRPr="007A66BF" w:rsidRDefault="00074176" w:rsidP="007A66BF">
            <w:pPr>
              <w:widowControl w:val="0"/>
              <w:suppressAutoHyphens/>
              <w:snapToGrid w:val="0"/>
              <w:textAlignment w:val="baseline"/>
              <w:rPr>
                <w:rFonts w:eastAsia="SimSun"/>
                <w:kern w:val="1"/>
                <w:lang w:eastAsia="hi-IN" w:bidi="hi-IN"/>
              </w:rPr>
            </w:pPr>
            <w:r w:rsidRPr="007A66BF">
              <w:rPr>
                <w:rFonts w:eastAsia="SimSun"/>
                <w:kern w:val="1"/>
                <w:lang w:eastAsia="hi-IN" w:bidi="hi-IN"/>
              </w:rPr>
              <w:t>- прислушивается  к мнению разных людей;</w:t>
            </w:r>
          </w:p>
          <w:p w:rsidR="00074176" w:rsidRPr="007A66BF" w:rsidRDefault="00074176" w:rsidP="007A66BF">
            <w:pPr>
              <w:widowControl w:val="0"/>
              <w:suppressAutoHyphens/>
              <w:snapToGrid w:val="0"/>
              <w:textAlignment w:val="baseline"/>
              <w:rPr>
                <w:rFonts w:eastAsia="SimSun"/>
                <w:kern w:val="1"/>
                <w:lang w:eastAsia="hi-IN" w:bidi="hi-IN"/>
              </w:rPr>
            </w:pPr>
            <w:r w:rsidRPr="007A66BF">
              <w:rPr>
                <w:rFonts w:eastAsia="SimSun"/>
                <w:kern w:val="1"/>
                <w:lang w:eastAsia="hi-IN" w:bidi="hi-IN"/>
              </w:rPr>
              <w:t>- умеет оценить эмоциональное состояние других людей в игровой и бытовой деятельности</w:t>
            </w:r>
          </w:p>
        </w:tc>
        <w:tc>
          <w:tcPr>
            <w:tcW w:w="0" w:type="auto"/>
          </w:tcPr>
          <w:p w:rsidR="00074176" w:rsidRPr="007A66BF" w:rsidRDefault="00074176" w:rsidP="007A66BF">
            <w:pPr>
              <w:widowControl w:val="0"/>
              <w:suppressAutoHyphens/>
              <w:snapToGrid w:val="0"/>
              <w:textAlignment w:val="baseline"/>
              <w:rPr>
                <w:rFonts w:eastAsia="SimSun"/>
                <w:kern w:val="1"/>
                <w:lang w:eastAsia="hi-IN" w:bidi="hi-IN"/>
              </w:rPr>
            </w:pPr>
            <w:r w:rsidRPr="007A66BF">
              <w:rPr>
                <w:rFonts w:eastAsia="SimSun"/>
                <w:kern w:val="1"/>
                <w:lang w:eastAsia="hi-IN" w:bidi="hi-IN"/>
              </w:rPr>
              <w:t>- учитывает разные мнения людей в учебной  и бытовой деятельности;</w:t>
            </w:r>
          </w:p>
        </w:tc>
        <w:tc>
          <w:tcPr>
            <w:tcW w:w="0" w:type="auto"/>
          </w:tcPr>
          <w:p w:rsidR="00074176" w:rsidRPr="007A66BF" w:rsidRDefault="00074176" w:rsidP="007A66BF">
            <w:pPr>
              <w:snapToGrid w:val="0"/>
              <w:ind w:firstLine="454"/>
              <w:rPr>
                <w:rFonts w:eastAsia="Calibri"/>
                <w:color w:val="FFFFFF"/>
                <w:lang w:eastAsia="en-US"/>
              </w:rPr>
            </w:pPr>
          </w:p>
        </w:tc>
        <w:tc>
          <w:tcPr>
            <w:tcW w:w="0" w:type="auto"/>
          </w:tcPr>
          <w:p w:rsidR="00074176" w:rsidRPr="007A66BF" w:rsidRDefault="00074176" w:rsidP="007A66BF">
            <w:pPr>
              <w:snapToGrid w:val="0"/>
              <w:rPr>
                <w:rFonts w:eastAsia="Calibri"/>
                <w:lang w:eastAsia="en-US"/>
              </w:rPr>
            </w:pPr>
            <w:r w:rsidRPr="007A66BF">
              <w:rPr>
                <w:rFonts w:eastAsia="Calibri"/>
                <w:lang w:eastAsia="en-US"/>
              </w:rPr>
              <w:t>- учитывает  разные мнения и стремится к координации  различных позиций в сотрудничестве</w:t>
            </w:r>
          </w:p>
        </w:tc>
      </w:tr>
      <w:tr w:rsidR="00074176" w:rsidRPr="007A66BF" w:rsidTr="007A66BF">
        <w:tc>
          <w:tcPr>
            <w:tcW w:w="0" w:type="auto"/>
          </w:tcPr>
          <w:p w:rsidR="00074176" w:rsidRPr="007A66BF" w:rsidRDefault="00074176" w:rsidP="007A66BF">
            <w:pPr>
              <w:snapToGrid w:val="0"/>
              <w:rPr>
                <w:rFonts w:eastAsia="Calibri"/>
                <w:lang w:eastAsia="en-US"/>
              </w:rPr>
            </w:pPr>
            <w:r w:rsidRPr="007A66BF">
              <w:rPr>
                <w:rFonts w:eastAsia="Calibri"/>
                <w:lang w:eastAsia="en-US"/>
              </w:rPr>
              <w:t xml:space="preserve">- умеет </w:t>
            </w:r>
            <w:r w:rsidRPr="007A66BF">
              <w:rPr>
                <w:rFonts w:eastAsia="Calibri"/>
                <w:i/>
                <w:iCs/>
                <w:lang w:eastAsia="en-US"/>
              </w:rPr>
              <w:t>договариваться</w:t>
            </w:r>
            <w:r w:rsidRPr="007A66BF">
              <w:rPr>
                <w:rFonts w:eastAsia="Calibri"/>
                <w:lang w:eastAsia="en-US"/>
              </w:rPr>
              <w:t>,  находить общее решение в игровой и бытовой деятельности с направляющей помощью взрослого</w:t>
            </w:r>
          </w:p>
        </w:tc>
        <w:tc>
          <w:tcPr>
            <w:tcW w:w="0" w:type="auto"/>
          </w:tcPr>
          <w:p w:rsidR="00074176" w:rsidRPr="007A66BF" w:rsidRDefault="00074176" w:rsidP="007A66BF">
            <w:pPr>
              <w:suppressAutoHyphens/>
              <w:snapToGrid w:val="0"/>
              <w:rPr>
                <w:lang w:eastAsia="ar-SA"/>
              </w:rPr>
            </w:pPr>
            <w:r w:rsidRPr="007A66BF">
              <w:rPr>
                <w:lang w:eastAsia="ar-SA"/>
              </w:rPr>
              <w:t xml:space="preserve">- умеет </w:t>
            </w:r>
            <w:r w:rsidRPr="007A66BF">
              <w:rPr>
                <w:iCs/>
                <w:lang w:eastAsia="ar-SA"/>
              </w:rPr>
              <w:t>договариваться</w:t>
            </w:r>
            <w:r w:rsidRPr="007A66BF">
              <w:rPr>
                <w:i/>
                <w:lang w:eastAsia="ar-SA"/>
              </w:rPr>
              <w:t>,</w:t>
            </w:r>
            <w:r w:rsidRPr="007A66BF">
              <w:rPr>
                <w:lang w:eastAsia="ar-SA"/>
              </w:rPr>
              <w:t xml:space="preserve">  находить общее решение с помощью взрослого в бытовой и учебной деятельности;</w:t>
            </w:r>
          </w:p>
        </w:tc>
        <w:tc>
          <w:tcPr>
            <w:tcW w:w="0" w:type="auto"/>
          </w:tcPr>
          <w:p w:rsidR="00074176" w:rsidRPr="007A66BF" w:rsidRDefault="00074176" w:rsidP="007A66BF">
            <w:pPr>
              <w:snapToGrid w:val="0"/>
              <w:ind w:firstLine="454"/>
              <w:rPr>
                <w:rFonts w:eastAsia="Calibri"/>
                <w:color w:val="FFFFFF"/>
                <w:lang w:eastAsia="en-US"/>
              </w:rPr>
            </w:pPr>
          </w:p>
        </w:tc>
        <w:tc>
          <w:tcPr>
            <w:tcW w:w="0" w:type="auto"/>
          </w:tcPr>
          <w:p w:rsidR="00074176" w:rsidRPr="007A66BF" w:rsidRDefault="00074176" w:rsidP="007A66BF">
            <w:pPr>
              <w:snapToGrid w:val="0"/>
              <w:rPr>
                <w:rFonts w:eastAsia="Calibri"/>
                <w:lang w:eastAsia="en-US"/>
              </w:rPr>
            </w:pPr>
            <w:r w:rsidRPr="007A66BF">
              <w:rPr>
                <w:rFonts w:eastAsia="Calibri"/>
                <w:lang w:eastAsia="en-US"/>
              </w:rPr>
              <w:t>- умеет  договариваться и приходить к общему решению в совместной деятельности</w:t>
            </w:r>
          </w:p>
        </w:tc>
      </w:tr>
      <w:tr w:rsidR="00074176" w:rsidRPr="007A66BF" w:rsidTr="007A66BF">
        <w:tc>
          <w:tcPr>
            <w:tcW w:w="0" w:type="auto"/>
            <w:gridSpan w:val="4"/>
          </w:tcPr>
          <w:p w:rsidR="00074176" w:rsidRPr="007A66BF" w:rsidRDefault="00074176" w:rsidP="007A66BF">
            <w:pPr>
              <w:jc w:val="center"/>
              <w:rPr>
                <w:rFonts w:eastAsia="Calibri"/>
                <w:lang w:eastAsia="ar-SA"/>
              </w:rPr>
            </w:pPr>
            <w:r w:rsidRPr="007A66BF">
              <w:rPr>
                <w:rFonts w:eastAsia="Calibri"/>
                <w:lang w:eastAsia="en-US"/>
              </w:rPr>
              <w:t>Постановка вопросов</w:t>
            </w:r>
          </w:p>
        </w:tc>
      </w:tr>
      <w:tr w:rsidR="00074176" w:rsidRPr="007A66BF" w:rsidTr="007A66BF">
        <w:tc>
          <w:tcPr>
            <w:tcW w:w="0" w:type="auto"/>
          </w:tcPr>
          <w:p w:rsidR="00074176" w:rsidRPr="007A66BF" w:rsidRDefault="00074176" w:rsidP="007A66BF">
            <w:pPr>
              <w:snapToGrid w:val="0"/>
              <w:rPr>
                <w:rFonts w:eastAsia="Calibri"/>
                <w:lang w:eastAsia="en-US"/>
              </w:rPr>
            </w:pPr>
            <w:r w:rsidRPr="007A66BF">
              <w:rPr>
                <w:rFonts w:eastAsia="Calibri"/>
                <w:lang w:eastAsia="en-US"/>
              </w:rPr>
              <w:t>- задаёт  вопросы,  касающиеся близких и далеких предметов и явлений</w:t>
            </w:r>
          </w:p>
        </w:tc>
        <w:tc>
          <w:tcPr>
            <w:tcW w:w="0" w:type="auto"/>
          </w:tcPr>
          <w:p w:rsidR="00074176" w:rsidRPr="007A66BF" w:rsidRDefault="00074176" w:rsidP="007A66BF">
            <w:pPr>
              <w:snapToGrid w:val="0"/>
              <w:rPr>
                <w:rFonts w:eastAsia="Calibri"/>
                <w:lang w:eastAsia="en-US"/>
              </w:rPr>
            </w:pPr>
            <w:r w:rsidRPr="007A66BF">
              <w:rPr>
                <w:rFonts w:eastAsia="Calibri"/>
                <w:lang w:eastAsia="en-US"/>
              </w:rPr>
              <w:t xml:space="preserve">- задаёт   вопросы,  для получения недостающей информации  во время выполнения задания </w:t>
            </w:r>
          </w:p>
        </w:tc>
        <w:tc>
          <w:tcPr>
            <w:tcW w:w="0" w:type="auto"/>
          </w:tcPr>
          <w:p w:rsidR="00074176" w:rsidRPr="007A66BF" w:rsidRDefault="00074176" w:rsidP="007A66BF">
            <w:pPr>
              <w:snapToGrid w:val="0"/>
              <w:ind w:firstLine="454"/>
              <w:rPr>
                <w:rFonts w:eastAsia="Calibri"/>
                <w:color w:val="FFFFFF"/>
                <w:lang w:eastAsia="en-US"/>
              </w:rPr>
            </w:pPr>
          </w:p>
        </w:tc>
        <w:tc>
          <w:tcPr>
            <w:tcW w:w="0" w:type="auto"/>
          </w:tcPr>
          <w:p w:rsidR="00074176" w:rsidRPr="007A66BF" w:rsidRDefault="00074176" w:rsidP="007A66BF">
            <w:pPr>
              <w:snapToGrid w:val="0"/>
              <w:rPr>
                <w:rFonts w:eastAsia="Calibri"/>
                <w:lang w:eastAsia="en-US"/>
              </w:rPr>
            </w:pPr>
            <w:r w:rsidRPr="007A66BF">
              <w:rPr>
                <w:rFonts w:eastAsia="Calibri"/>
                <w:lang w:eastAsia="en-US"/>
              </w:rPr>
              <w:t>- формулирует и задаёт вопросы, сотрудничает в поиске и сборе информации</w:t>
            </w:r>
          </w:p>
        </w:tc>
      </w:tr>
      <w:tr w:rsidR="00074176" w:rsidRPr="007A66BF" w:rsidTr="007A66BF">
        <w:tc>
          <w:tcPr>
            <w:tcW w:w="0" w:type="auto"/>
            <w:gridSpan w:val="4"/>
          </w:tcPr>
          <w:p w:rsidR="00074176" w:rsidRPr="007A66BF" w:rsidRDefault="00074176" w:rsidP="007A66BF">
            <w:pPr>
              <w:jc w:val="center"/>
              <w:rPr>
                <w:rFonts w:eastAsia="Calibri"/>
                <w:lang w:eastAsia="ar-SA"/>
              </w:rPr>
            </w:pPr>
            <w:r w:rsidRPr="007A66BF">
              <w:rPr>
                <w:rFonts w:eastAsia="Calibri"/>
                <w:lang w:eastAsia="en-US"/>
              </w:rPr>
              <w:t>Разрешение конфликтов</w:t>
            </w:r>
          </w:p>
        </w:tc>
      </w:tr>
      <w:tr w:rsidR="00074176" w:rsidRPr="007A66BF" w:rsidTr="007A66BF">
        <w:tc>
          <w:tcPr>
            <w:tcW w:w="0" w:type="auto"/>
          </w:tcPr>
          <w:p w:rsidR="00074176" w:rsidRPr="007A66BF" w:rsidRDefault="00074176" w:rsidP="007A66BF">
            <w:pPr>
              <w:snapToGrid w:val="0"/>
              <w:rPr>
                <w:rFonts w:eastAsia="Calibri"/>
                <w:lang w:eastAsia="en-US"/>
              </w:rPr>
            </w:pPr>
            <w:r w:rsidRPr="007A66BF">
              <w:rPr>
                <w:rFonts w:eastAsia="Calibri"/>
                <w:lang w:eastAsia="en-US"/>
              </w:rPr>
              <w:t>- умеет договариваться, учитывает интересы других, сдерживать свои эмоции</w:t>
            </w:r>
          </w:p>
        </w:tc>
        <w:tc>
          <w:tcPr>
            <w:tcW w:w="0" w:type="auto"/>
          </w:tcPr>
          <w:p w:rsidR="00074176" w:rsidRPr="007A66BF" w:rsidRDefault="00074176" w:rsidP="007A66BF">
            <w:pPr>
              <w:suppressAutoHyphens/>
              <w:snapToGrid w:val="0"/>
              <w:rPr>
                <w:lang w:eastAsia="ar-SA"/>
              </w:rPr>
            </w:pPr>
            <w:r w:rsidRPr="007A66BF">
              <w:rPr>
                <w:lang w:eastAsia="ar-SA"/>
              </w:rPr>
              <w:t>- умеет договариваться, учитывает интересы других, сдерживать свои эмоции</w:t>
            </w:r>
          </w:p>
          <w:p w:rsidR="00074176" w:rsidRPr="007A66BF" w:rsidRDefault="00074176" w:rsidP="007A66BF">
            <w:pPr>
              <w:suppressAutoHyphens/>
              <w:ind w:left="360"/>
              <w:rPr>
                <w:lang w:eastAsia="ar-SA"/>
              </w:rPr>
            </w:pPr>
          </w:p>
        </w:tc>
        <w:tc>
          <w:tcPr>
            <w:tcW w:w="0" w:type="auto"/>
          </w:tcPr>
          <w:p w:rsidR="00074176" w:rsidRPr="007A66BF" w:rsidRDefault="00074176" w:rsidP="007A66BF">
            <w:pPr>
              <w:snapToGrid w:val="0"/>
              <w:ind w:firstLine="454"/>
              <w:rPr>
                <w:rFonts w:eastAsia="Calibri"/>
                <w:color w:val="FFFFFF"/>
                <w:lang w:eastAsia="en-US"/>
              </w:rPr>
            </w:pPr>
          </w:p>
        </w:tc>
        <w:tc>
          <w:tcPr>
            <w:tcW w:w="0" w:type="auto"/>
          </w:tcPr>
          <w:p w:rsidR="00074176" w:rsidRPr="007A66BF" w:rsidRDefault="00074176" w:rsidP="007A66BF">
            <w:pPr>
              <w:snapToGrid w:val="0"/>
              <w:rPr>
                <w:rFonts w:eastAsia="Calibri"/>
                <w:lang w:eastAsia="en-US"/>
              </w:rPr>
            </w:pPr>
            <w:r w:rsidRPr="007A66BF">
              <w:rPr>
                <w:rFonts w:eastAsia="Calibri"/>
                <w:lang w:eastAsia="en-US"/>
              </w:rPr>
              <w:t>- умеет разрешать конфликты</w:t>
            </w:r>
          </w:p>
        </w:tc>
      </w:tr>
      <w:tr w:rsidR="00074176" w:rsidRPr="007A66BF" w:rsidTr="007A66BF">
        <w:tc>
          <w:tcPr>
            <w:tcW w:w="0" w:type="auto"/>
            <w:gridSpan w:val="4"/>
          </w:tcPr>
          <w:p w:rsidR="00074176" w:rsidRPr="007A66BF" w:rsidRDefault="00074176" w:rsidP="007A66BF">
            <w:pPr>
              <w:jc w:val="center"/>
              <w:rPr>
                <w:rFonts w:eastAsia="Calibri"/>
                <w:lang w:eastAsia="ar-SA"/>
              </w:rPr>
            </w:pPr>
            <w:r w:rsidRPr="007A66BF">
              <w:rPr>
                <w:rFonts w:eastAsia="Calibri"/>
                <w:lang w:eastAsia="en-US"/>
              </w:rPr>
              <w:lastRenderedPageBreak/>
              <w:t>Управление поведением партнёра</w:t>
            </w:r>
          </w:p>
        </w:tc>
      </w:tr>
      <w:tr w:rsidR="00074176" w:rsidRPr="007A66BF" w:rsidTr="007A66BF">
        <w:tc>
          <w:tcPr>
            <w:tcW w:w="0" w:type="auto"/>
          </w:tcPr>
          <w:p w:rsidR="00074176" w:rsidRPr="007A66BF" w:rsidRDefault="00074176" w:rsidP="007A66BF">
            <w:pPr>
              <w:widowControl w:val="0"/>
              <w:suppressAutoHyphens/>
              <w:snapToGrid w:val="0"/>
              <w:textAlignment w:val="baseline"/>
              <w:rPr>
                <w:rFonts w:eastAsia="SimSun"/>
                <w:kern w:val="1"/>
                <w:lang w:eastAsia="hi-IN" w:bidi="hi-IN"/>
              </w:rPr>
            </w:pPr>
            <w:r w:rsidRPr="007A66BF">
              <w:rPr>
                <w:rFonts w:eastAsia="SimSun"/>
                <w:kern w:val="1"/>
                <w:lang w:eastAsia="hi-IN" w:bidi="hi-IN"/>
              </w:rPr>
              <w:t>- умеет контролировать во время игры действия партнёра, с помощью взрослого</w:t>
            </w:r>
          </w:p>
        </w:tc>
        <w:tc>
          <w:tcPr>
            <w:tcW w:w="0" w:type="auto"/>
          </w:tcPr>
          <w:p w:rsidR="00074176" w:rsidRPr="007A66BF" w:rsidRDefault="00074176" w:rsidP="007A66BF">
            <w:pPr>
              <w:widowControl w:val="0"/>
              <w:suppressAutoHyphens/>
              <w:snapToGrid w:val="0"/>
              <w:textAlignment w:val="baseline"/>
              <w:rPr>
                <w:rFonts w:eastAsia="SimSun"/>
                <w:kern w:val="1"/>
                <w:lang w:eastAsia="hi-IN" w:bidi="hi-IN"/>
              </w:rPr>
            </w:pPr>
            <w:r w:rsidRPr="007A66BF">
              <w:rPr>
                <w:rFonts w:eastAsia="SimSun"/>
                <w:kern w:val="1"/>
                <w:lang w:eastAsia="hi-IN" w:bidi="hi-IN"/>
              </w:rPr>
              <w:t>- контролирует действия партнёра с помощью взрослого;</w:t>
            </w:r>
          </w:p>
          <w:p w:rsidR="00074176" w:rsidRPr="007A66BF" w:rsidRDefault="00074176" w:rsidP="007A66BF">
            <w:pPr>
              <w:widowControl w:val="0"/>
              <w:suppressAutoHyphens/>
              <w:snapToGrid w:val="0"/>
              <w:textAlignment w:val="baseline"/>
              <w:rPr>
                <w:rFonts w:eastAsia="SimSun"/>
                <w:kern w:val="1"/>
                <w:lang w:eastAsia="hi-IN" w:bidi="hi-IN"/>
              </w:rPr>
            </w:pPr>
            <w:r w:rsidRPr="007A66BF">
              <w:rPr>
                <w:rFonts w:eastAsia="SimSun"/>
                <w:kern w:val="1"/>
                <w:lang w:eastAsia="hi-IN" w:bidi="hi-IN"/>
              </w:rPr>
              <w:t>- оценивает действия партнёра  с помощью взрослого</w:t>
            </w:r>
          </w:p>
        </w:tc>
        <w:tc>
          <w:tcPr>
            <w:tcW w:w="0" w:type="auto"/>
          </w:tcPr>
          <w:p w:rsidR="00074176" w:rsidRPr="007A66BF" w:rsidRDefault="00074176" w:rsidP="007A66BF">
            <w:pPr>
              <w:snapToGrid w:val="0"/>
              <w:ind w:firstLine="454"/>
              <w:rPr>
                <w:rFonts w:eastAsia="Calibri"/>
                <w:color w:val="FFFFFF"/>
                <w:lang w:eastAsia="en-US"/>
              </w:rPr>
            </w:pPr>
          </w:p>
        </w:tc>
        <w:tc>
          <w:tcPr>
            <w:tcW w:w="0" w:type="auto"/>
          </w:tcPr>
          <w:p w:rsidR="00074176" w:rsidRPr="007A66BF" w:rsidRDefault="00074176" w:rsidP="007A66BF">
            <w:pPr>
              <w:snapToGrid w:val="0"/>
              <w:rPr>
                <w:rFonts w:eastAsia="Calibri"/>
                <w:lang w:eastAsia="en-US"/>
              </w:rPr>
            </w:pPr>
            <w:r w:rsidRPr="007A66BF">
              <w:rPr>
                <w:rFonts w:eastAsia="Calibri"/>
                <w:lang w:eastAsia="en-US"/>
              </w:rPr>
              <w:t>- контролирует  действия партнёра, оценивает действия партнёра, осуществляет коррекцию;</w:t>
            </w:r>
          </w:p>
        </w:tc>
      </w:tr>
      <w:tr w:rsidR="00074176" w:rsidRPr="007A66BF" w:rsidTr="007A66BF">
        <w:tc>
          <w:tcPr>
            <w:tcW w:w="0" w:type="auto"/>
            <w:gridSpan w:val="4"/>
          </w:tcPr>
          <w:p w:rsidR="00074176" w:rsidRPr="007A66BF" w:rsidRDefault="00074176" w:rsidP="007A66BF">
            <w:pPr>
              <w:jc w:val="center"/>
              <w:rPr>
                <w:rFonts w:eastAsia="Calibri"/>
                <w:lang w:eastAsia="ar-SA"/>
              </w:rPr>
            </w:pPr>
            <w:r w:rsidRPr="007A66BF">
              <w:rPr>
                <w:rFonts w:eastAsia="Calibri"/>
                <w:lang w:eastAsia="en-US"/>
              </w:rPr>
              <w:t>Умение выражать свои мысли</w:t>
            </w:r>
          </w:p>
        </w:tc>
      </w:tr>
      <w:tr w:rsidR="00074176" w:rsidRPr="007A66BF" w:rsidTr="007A66BF">
        <w:tc>
          <w:tcPr>
            <w:tcW w:w="0" w:type="auto"/>
          </w:tcPr>
          <w:p w:rsidR="00074176" w:rsidRPr="007A66BF" w:rsidRDefault="00074176" w:rsidP="007A66BF">
            <w:pPr>
              <w:snapToGrid w:val="0"/>
              <w:rPr>
                <w:rFonts w:eastAsia="Calibri"/>
                <w:lang w:eastAsia="en-US"/>
              </w:rPr>
            </w:pPr>
            <w:r w:rsidRPr="007A66BF">
              <w:rPr>
                <w:rFonts w:eastAsia="Calibri"/>
                <w:lang w:eastAsia="en-US"/>
              </w:rPr>
              <w:t>- строит  монологическое высказывание для решения различных коммуникативных задач посредством игры;</w:t>
            </w:r>
          </w:p>
          <w:p w:rsidR="00074176" w:rsidRPr="007A66BF" w:rsidRDefault="00074176" w:rsidP="007A66BF">
            <w:pPr>
              <w:suppressAutoHyphens/>
              <w:rPr>
                <w:lang w:eastAsia="ar-SA"/>
              </w:rPr>
            </w:pPr>
            <w:r w:rsidRPr="007A66BF">
              <w:rPr>
                <w:lang w:eastAsia="ar-SA"/>
              </w:rPr>
              <w:t>- составляет устно небольшие по объёму рассказы с опорой на серию картинок, по наводящим вопросам;</w:t>
            </w:r>
          </w:p>
          <w:p w:rsidR="00074176" w:rsidRPr="007A66BF" w:rsidRDefault="00074176" w:rsidP="007A66BF">
            <w:pPr>
              <w:suppressAutoHyphens/>
              <w:rPr>
                <w:lang w:eastAsia="ar-SA"/>
              </w:rPr>
            </w:pPr>
            <w:r w:rsidRPr="007A66BF">
              <w:rPr>
                <w:lang w:eastAsia="ar-SA"/>
              </w:rPr>
              <w:t>- вступает в диалог со сверстниками и взрослыми;</w:t>
            </w:r>
          </w:p>
        </w:tc>
        <w:tc>
          <w:tcPr>
            <w:tcW w:w="0" w:type="auto"/>
          </w:tcPr>
          <w:p w:rsidR="00074176" w:rsidRPr="007A66BF" w:rsidRDefault="00074176" w:rsidP="007A66BF">
            <w:pPr>
              <w:suppressAutoHyphens/>
              <w:snapToGrid w:val="0"/>
              <w:rPr>
                <w:lang w:eastAsia="ar-SA"/>
              </w:rPr>
            </w:pPr>
            <w:r w:rsidRPr="007A66BF">
              <w:rPr>
                <w:lang w:eastAsia="ar-SA"/>
              </w:rPr>
              <w:t xml:space="preserve">- строит монологическое высказывание для решения различных коммуникативных задач в паре и малых группах; </w:t>
            </w:r>
          </w:p>
          <w:p w:rsidR="00074176" w:rsidRPr="007A66BF" w:rsidRDefault="00074176" w:rsidP="007A66BF">
            <w:pPr>
              <w:suppressAutoHyphens/>
              <w:rPr>
                <w:lang w:eastAsia="ar-SA"/>
              </w:rPr>
            </w:pPr>
            <w:r w:rsidRPr="007A66BF">
              <w:rPr>
                <w:lang w:eastAsia="ar-SA"/>
              </w:rPr>
              <w:t>- составляет  небольшие по объёму устные и письменные  рассказы с опорой на серию картинок, по наводящим вопросам;</w:t>
            </w:r>
          </w:p>
          <w:p w:rsidR="00074176" w:rsidRPr="007A66BF" w:rsidRDefault="00074176" w:rsidP="007A66BF">
            <w:pPr>
              <w:suppressAutoHyphens/>
              <w:rPr>
                <w:lang w:eastAsia="ar-SA"/>
              </w:rPr>
            </w:pPr>
            <w:r w:rsidRPr="007A66BF">
              <w:rPr>
                <w:lang w:eastAsia="ar-SA"/>
              </w:rPr>
              <w:t>- вступает  в диалог со сверстниками и взрослыми;</w:t>
            </w:r>
          </w:p>
          <w:p w:rsidR="00074176" w:rsidRPr="007A66BF" w:rsidRDefault="00074176" w:rsidP="007A66BF">
            <w:pPr>
              <w:suppressAutoHyphens/>
              <w:rPr>
                <w:lang w:eastAsia="ar-SA"/>
              </w:rPr>
            </w:pPr>
          </w:p>
        </w:tc>
        <w:tc>
          <w:tcPr>
            <w:tcW w:w="0" w:type="auto"/>
          </w:tcPr>
          <w:p w:rsidR="00074176" w:rsidRPr="007A66BF" w:rsidRDefault="00074176" w:rsidP="007A66BF">
            <w:pPr>
              <w:snapToGrid w:val="0"/>
              <w:ind w:firstLine="454"/>
              <w:rPr>
                <w:rFonts w:eastAsia="Calibri"/>
                <w:color w:val="FFFFFF"/>
                <w:lang w:eastAsia="en-US"/>
              </w:rPr>
            </w:pPr>
          </w:p>
        </w:tc>
        <w:tc>
          <w:tcPr>
            <w:tcW w:w="0" w:type="auto"/>
          </w:tcPr>
          <w:p w:rsidR="00074176" w:rsidRPr="007A66BF" w:rsidRDefault="00074176" w:rsidP="007A66BF">
            <w:pPr>
              <w:snapToGrid w:val="0"/>
              <w:rPr>
                <w:rFonts w:eastAsia="Calibri"/>
                <w:lang w:eastAsia="en-US"/>
              </w:rPr>
            </w:pPr>
            <w:r w:rsidRPr="007A66BF">
              <w:rPr>
                <w:rFonts w:eastAsia="Calibri"/>
                <w:lang w:eastAsia="en-US"/>
              </w:rPr>
              <w:t>- использует  речевые средства для решения различных коммуникативных задач;</w:t>
            </w:r>
          </w:p>
          <w:p w:rsidR="00074176" w:rsidRPr="007A66BF" w:rsidRDefault="00074176" w:rsidP="007A66BF">
            <w:pPr>
              <w:rPr>
                <w:rFonts w:eastAsia="Calibri"/>
                <w:lang w:eastAsia="en-US"/>
              </w:rPr>
            </w:pPr>
            <w:r w:rsidRPr="007A66BF">
              <w:rPr>
                <w:rFonts w:eastAsia="Calibri"/>
                <w:lang w:eastAsia="en-US"/>
              </w:rPr>
              <w:t>- строит монологическое высказывание;</w:t>
            </w:r>
          </w:p>
          <w:p w:rsidR="00074176" w:rsidRPr="007A66BF" w:rsidRDefault="00074176" w:rsidP="007A66BF">
            <w:pPr>
              <w:rPr>
                <w:rFonts w:eastAsia="Calibri"/>
                <w:lang w:eastAsia="en-US"/>
              </w:rPr>
            </w:pPr>
            <w:r w:rsidRPr="007A66BF">
              <w:rPr>
                <w:rFonts w:eastAsia="Calibri"/>
                <w:lang w:eastAsia="en-US"/>
              </w:rPr>
              <w:t>- владеть диалогической формой речи;</w:t>
            </w:r>
          </w:p>
          <w:p w:rsidR="00074176" w:rsidRPr="007A66BF" w:rsidRDefault="00074176" w:rsidP="007A66BF">
            <w:pPr>
              <w:rPr>
                <w:rFonts w:eastAsia="Calibri"/>
                <w:lang w:eastAsia="en-US"/>
              </w:rPr>
            </w:pPr>
            <w:r w:rsidRPr="007A66BF">
              <w:rPr>
                <w:rFonts w:eastAsia="Calibri"/>
                <w:lang w:eastAsia="en-US"/>
              </w:rPr>
              <w:t>- умеет использовать речь для регуляции своего действия;</w:t>
            </w:r>
          </w:p>
        </w:tc>
      </w:tr>
      <w:tr w:rsidR="00074176" w:rsidRPr="007A66BF" w:rsidTr="007A66BF">
        <w:tc>
          <w:tcPr>
            <w:tcW w:w="0" w:type="auto"/>
          </w:tcPr>
          <w:p w:rsidR="00074176" w:rsidRPr="007A66BF" w:rsidRDefault="00074176" w:rsidP="007A66BF">
            <w:pPr>
              <w:widowControl w:val="0"/>
              <w:suppressAutoHyphens/>
              <w:snapToGrid w:val="0"/>
              <w:ind w:firstLine="454"/>
              <w:jc w:val="both"/>
              <w:textAlignment w:val="baseline"/>
              <w:rPr>
                <w:rFonts w:eastAsia="SimSun"/>
                <w:kern w:val="1"/>
                <w:shd w:val="clear" w:color="auto" w:fill="FFFF00"/>
                <w:lang w:eastAsia="hi-IN" w:bidi="hi-IN"/>
              </w:rPr>
            </w:pPr>
          </w:p>
        </w:tc>
        <w:tc>
          <w:tcPr>
            <w:tcW w:w="0" w:type="auto"/>
          </w:tcPr>
          <w:p w:rsidR="00074176" w:rsidRPr="007A66BF" w:rsidRDefault="00074176" w:rsidP="007A66BF">
            <w:pPr>
              <w:widowControl w:val="0"/>
              <w:suppressAutoHyphens/>
              <w:snapToGrid w:val="0"/>
              <w:textAlignment w:val="baseline"/>
              <w:rPr>
                <w:rFonts w:eastAsia="SimSun"/>
                <w:kern w:val="1"/>
                <w:lang w:eastAsia="hi-IN" w:bidi="hi-IN"/>
              </w:rPr>
            </w:pPr>
            <w:r w:rsidRPr="007A66BF">
              <w:rPr>
                <w:rFonts w:eastAsia="SimSun"/>
                <w:kern w:val="1"/>
                <w:lang w:eastAsia="hi-IN" w:bidi="hi-IN"/>
              </w:rPr>
              <w:t>- высказывает свою точку зрения</w:t>
            </w:r>
          </w:p>
        </w:tc>
        <w:tc>
          <w:tcPr>
            <w:tcW w:w="0" w:type="auto"/>
          </w:tcPr>
          <w:p w:rsidR="00074176" w:rsidRPr="007A66BF" w:rsidRDefault="00074176" w:rsidP="007A66BF">
            <w:pPr>
              <w:snapToGrid w:val="0"/>
              <w:ind w:firstLine="454"/>
              <w:jc w:val="center"/>
              <w:rPr>
                <w:rFonts w:eastAsia="Calibri"/>
                <w:color w:val="FFFFFF"/>
                <w:lang w:eastAsia="en-US"/>
              </w:rPr>
            </w:pPr>
          </w:p>
        </w:tc>
        <w:tc>
          <w:tcPr>
            <w:tcW w:w="0" w:type="auto"/>
          </w:tcPr>
          <w:p w:rsidR="00074176" w:rsidRPr="007A66BF" w:rsidRDefault="00074176" w:rsidP="007A66BF">
            <w:pPr>
              <w:snapToGrid w:val="0"/>
              <w:jc w:val="both"/>
              <w:rPr>
                <w:rFonts w:eastAsia="Calibri"/>
                <w:lang w:eastAsia="en-US"/>
              </w:rPr>
            </w:pPr>
            <w:r w:rsidRPr="007A66BF">
              <w:rPr>
                <w:rFonts w:eastAsia="Calibri"/>
                <w:lang w:eastAsia="en-US"/>
              </w:rPr>
              <w:t>- формулирует собственное мнение и позицию</w:t>
            </w:r>
          </w:p>
        </w:tc>
      </w:tr>
      <w:tr w:rsidR="00074176" w:rsidRPr="007A66BF" w:rsidTr="007A66BF">
        <w:tc>
          <w:tcPr>
            <w:tcW w:w="0" w:type="auto"/>
            <w:gridSpan w:val="4"/>
          </w:tcPr>
          <w:p w:rsidR="00074176" w:rsidRPr="007A66BF" w:rsidRDefault="00074176" w:rsidP="007A66BF">
            <w:pPr>
              <w:jc w:val="center"/>
              <w:rPr>
                <w:rFonts w:eastAsia="Calibri"/>
                <w:lang w:eastAsia="ar-SA"/>
              </w:rPr>
            </w:pPr>
            <w:r w:rsidRPr="007A66BF">
              <w:rPr>
                <w:rFonts w:eastAsia="Calibri"/>
                <w:bCs/>
                <w:lang w:eastAsia="en-US"/>
              </w:rPr>
              <w:t>Чтение, работа  с информацией (</w:t>
            </w:r>
            <w:proofErr w:type="gramStart"/>
            <w:r w:rsidRPr="007A66BF">
              <w:rPr>
                <w:rFonts w:eastAsia="Calibri"/>
                <w:bCs/>
                <w:lang w:eastAsia="en-US"/>
              </w:rPr>
              <w:t>коммуникативные</w:t>
            </w:r>
            <w:proofErr w:type="gramEnd"/>
            <w:r w:rsidRPr="007A66BF">
              <w:rPr>
                <w:rFonts w:eastAsia="Calibri"/>
                <w:b/>
                <w:bCs/>
                <w:lang w:eastAsia="en-US"/>
              </w:rPr>
              <w:t>)</w:t>
            </w:r>
          </w:p>
        </w:tc>
      </w:tr>
      <w:tr w:rsidR="00074176" w:rsidRPr="007A66BF" w:rsidTr="007A66BF">
        <w:tc>
          <w:tcPr>
            <w:tcW w:w="0" w:type="auto"/>
          </w:tcPr>
          <w:p w:rsidR="00074176" w:rsidRPr="007A66BF" w:rsidRDefault="00074176" w:rsidP="007A66BF">
            <w:pPr>
              <w:tabs>
                <w:tab w:val="left" w:pos="510"/>
              </w:tabs>
              <w:snapToGrid w:val="0"/>
              <w:rPr>
                <w:rFonts w:eastAsia="Calibri"/>
                <w:lang w:eastAsia="en-US"/>
              </w:rPr>
            </w:pPr>
            <w:r w:rsidRPr="007A66BF">
              <w:rPr>
                <w:rFonts w:eastAsia="Calibri"/>
                <w:lang w:eastAsia="en-US"/>
              </w:rPr>
              <w:t>- интересуется новым, неизвестным в окружающем мире (мире предметов и вещей, мире отношений и своем внутреннем мире) посредством игры.</w:t>
            </w:r>
          </w:p>
        </w:tc>
        <w:tc>
          <w:tcPr>
            <w:tcW w:w="0" w:type="auto"/>
          </w:tcPr>
          <w:p w:rsidR="00074176" w:rsidRPr="007A66BF" w:rsidRDefault="00074176" w:rsidP="007A66BF">
            <w:pPr>
              <w:snapToGrid w:val="0"/>
              <w:rPr>
                <w:rFonts w:eastAsia="Calibri"/>
                <w:lang w:eastAsia="en-US"/>
              </w:rPr>
            </w:pPr>
            <w:r w:rsidRPr="007A66BF">
              <w:rPr>
                <w:rFonts w:eastAsia="Calibri"/>
                <w:lang w:eastAsia="en-US"/>
              </w:rPr>
              <w:t xml:space="preserve">Осмысливает информацию в текстах малого объёма. </w:t>
            </w:r>
          </w:p>
          <w:p w:rsidR="00074176" w:rsidRPr="007A66BF" w:rsidRDefault="00074176" w:rsidP="007A66BF">
            <w:pPr>
              <w:rPr>
                <w:rFonts w:eastAsia="Calibri"/>
                <w:lang w:eastAsia="en-US"/>
              </w:rPr>
            </w:pPr>
            <w:r w:rsidRPr="007A66BF">
              <w:rPr>
                <w:rFonts w:eastAsia="Calibri"/>
                <w:lang w:eastAsia="en-US"/>
              </w:rPr>
              <w:t xml:space="preserve">Соотносит фрагмент текста с иллюстрацией </w:t>
            </w:r>
          </w:p>
          <w:p w:rsidR="00074176" w:rsidRPr="007A66BF" w:rsidRDefault="00074176" w:rsidP="007A66BF">
            <w:pPr>
              <w:rPr>
                <w:rFonts w:eastAsia="Calibri"/>
                <w:lang w:eastAsia="en-US"/>
              </w:rPr>
            </w:pPr>
            <w:r w:rsidRPr="007A66BF">
              <w:rPr>
                <w:rFonts w:eastAsia="Calibri"/>
                <w:lang w:eastAsia="en-US"/>
              </w:rPr>
              <w:t>Дополняет текст.</w:t>
            </w:r>
          </w:p>
          <w:p w:rsidR="00074176" w:rsidRPr="007A66BF" w:rsidRDefault="00074176" w:rsidP="007A66BF">
            <w:pPr>
              <w:rPr>
                <w:rFonts w:eastAsia="Calibri"/>
                <w:lang w:eastAsia="en-US"/>
              </w:rPr>
            </w:pPr>
            <w:r w:rsidRPr="007A66BF">
              <w:rPr>
                <w:rFonts w:eastAsia="Calibri"/>
                <w:lang w:eastAsia="en-US"/>
              </w:rPr>
              <w:t>Составляет несложный текст из 1 -2 предложений.</w:t>
            </w:r>
          </w:p>
          <w:p w:rsidR="00074176" w:rsidRPr="007A66BF" w:rsidRDefault="00074176" w:rsidP="007A66BF">
            <w:pPr>
              <w:rPr>
                <w:rFonts w:eastAsia="Calibri"/>
                <w:i/>
                <w:lang w:eastAsia="en-US"/>
              </w:rPr>
            </w:pPr>
            <w:r w:rsidRPr="007A66BF">
              <w:rPr>
                <w:rFonts w:eastAsia="Calibri"/>
                <w:i/>
                <w:lang w:eastAsia="en-US"/>
              </w:rPr>
              <w:t>Находит источник информации самостоятельно:</w:t>
            </w:r>
          </w:p>
          <w:p w:rsidR="00074176" w:rsidRPr="007A66BF" w:rsidRDefault="00074176" w:rsidP="007A66BF">
            <w:pPr>
              <w:rPr>
                <w:rFonts w:eastAsia="Calibri"/>
                <w:i/>
                <w:lang w:eastAsia="en-US"/>
              </w:rPr>
            </w:pPr>
            <w:r w:rsidRPr="007A66BF">
              <w:rPr>
                <w:rFonts w:eastAsia="Calibri"/>
                <w:i/>
                <w:lang w:eastAsia="en-US"/>
              </w:rPr>
              <w:t>- по картинке, по теме</w:t>
            </w:r>
          </w:p>
          <w:p w:rsidR="00074176" w:rsidRPr="007A66BF" w:rsidRDefault="00074176" w:rsidP="007A66BF">
            <w:pPr>
              <w:rPr>
                <w:rFonts w:eastAsia="Calibri"/>
                <w:i/>
                <w:lang w:eastAsia="en-US"/>
              </w:rPr>
            </w:pPr>
            <w:r w:rsidRPr="007A66BF">
              <w:rPr>
                <w:rFonts w:eastAsia="Calibri"/>
                <w:i/>
                <w:lang w:eastAsia="en-US"/>
              </w:rPr>
              <w:t>- по фамилии автора</w:t>
            </w:r>
          </w:p>
          <w:p w:rsidR="00074176" w:rsidRPr="007A66BF" w:rsidRDefault="00074176" w:rsidP="007A66BF">
            <w:pPr>
              <w:rPr>
                <w:rFonts w:eastAsia="Calibri"/>
                <w:i/>
                <w:lang w:eastAsia="en-US"/>
              </w:rPr>
            </w:pPr>
            <w:r w:rsidRPr="007A66BF">
              <w:rPr>
                <w:rFonts w:eastAsia="Calibri"/>
                <w:i/>
                <w:lang w:eastAsia="en-US"/>
              </w:rPr>
              <w:t>Находит  необходимую информацию по заданию из текста:</w:t>
            </w:r>
          </w:p>
          <w:p w:rsidR="00074176" w:rsidRPr="007A66BF" w:rsidRDefault="00074176" w:rsidP="007A66BF">
            <w:pPr>
              <w:rPr>
                <w:rFonts w:eastAsia="Calibri"/>
                <w:i/>
                <w:lang w:eastAsia="en-US"/>
              </w:rPr>
            </w:pPr>
            <w:r w:rsidRPr="007A66BF">
              <w:rPr>
                <w:rFonts w:eastAsia="Calibri"/>
                <w:i/>
                <w:lang w:eastAsia="en-US"/>
              </w:rPr>
              <w:t>-читает текст</w:t>
            </w:r>
          </w:p>
          <w:p w:rsidR="00074176" w:rsidRPr="007A66BF" w:rsidRDefault="00074176" w:rsidP="007A66BF">
            <w:pPr>
              <w:rPr>
                <w:rFonts w:eastAsia="Calibri"/>
                <w:i/>
                <w:lang w:eastAsia="en-US"/>
              </w:rPr>
            </w:pPr>
            <w:r w:rsidRPr="007A66BF">
              <w:rPr>
                <w:rFonts w:eastAsia="Calibri"/>
                <w:i/>
                <w:lang w:eastAsia="en-US"/>
              </w:rPr>
              <w:t>- осмысливает прочитанное.</w:t>
            </w:r>
          </w:p>
        </w:tc>
        <w:tc>
          <w:tcPr>
            <w:tcW w:w="0" w:type="auto"/>
          </w:tcPr>
          <w:p w:rsidR="00074176" w:rsidRPr="007A66BF" w:rsidRDefault="00074176" w:rsidP="007A66BF">
            <w:pPr>
              <w:snapToGrid w:val="0"/>
              <w:ind w:firstLine="454"/>
              <w:rPr>
                <w:rFonts w:eastAsia="Calibri"/>
                <w:color w:val="FFFFFF"/>
                <w:lang w:eastAsia="en-US"/>
              </w:rPr>
            </w:pPr>
          </w:p>
        </w:tc>
        <w:tc>
          <w:tcPr>
            <w:tcW w:w="0" w:type="auto"/>
          </w:tcPr>
          <w:p w:rsidR="00074176" w:rsidRPr="007A66BF" w:rsidRDefault="00074176" w:rsidP="007A66BF">
            <w:pPr>
              <w:autoSpaceDE w:val="0"/>
              <w:snapToGrid w:val="0"/>
              <w:rPr>
                <w:rFonts w:eastAsia="Calibri"/>
                <w:lang w:eastAsia="en-US"/>
              </w:rPr>
            </w:pPr>
            <w:r w:rsidRPr="007A66BF">
              <w:rPr>
                <w:rFonts w:eastAsia="Calibri"/>
                <w:lang w:eastAsia="en-US"/>
              </w:rPr>
              <w:t>- получит первичные навыки работы с содержащейся в текстах информацией в процессе чтения соответствующих возрасту литературных, учебных, научно-познавательных текстов, инструкций.</w:t>
            </w:r>
          </w:p>
          <w:p w:rsidR="00074176" w:rsidRPr="007A66BF" w:rsidRDefault="00074176" w:rsidP="007A66BF">
            <w:pPr>
              <w:autoSpaceDE w:val="0"/>
              <w:ind w:firstLine="454"/>
              <w:rPr>
                <w:rFonts w:eastAsia="Calibri"/>
                <w:lang w:eastAsia="en-US"/>
              </w:rPr>
            </w:pPr>
          </w:p>
          <w:p w:rsidR="00074176" w:rsidRPr="007A66BF" w:rsidRDefault="00074176" w:rsidP="007A66BF">
            <w:pPr>
              <w:autoSpaceDE w:val="0"/>
              <w:ind w:firstLine="454"/>
              <w:rPr>
                <w:rFonts w:eastAsia="Calibri"/>
                <w:lang w:eastAsia="en-US"/>
              </w:rPr>
            </w:pPr>
          </w:p>
          <w:p w:rsidR="00074176" w:rsidRPr="007A66BF" w:rsidRDefault="00074176" w:rsidP="007A66BF">
            <w:pPr>
              <w:autoSpaceDE w:val="0"/>
              <w:rPr>
                <w:rFonts w:eastAsia="Calibri"/>
                <w:i/>
                <w:lang w:eastAsia="en-US"/>
              </w:rPr>
            </w:pPr>
            <w:r w:rsidRPr="007A66BF">
              <w:rPr>
                <w:rFonts w:eastAsia="Calibri"/>
                <w:lang w:eastAsia="en-US"/>
              </w:rPr>
              <w:t>- с</w:t>
            </w:r>
            <w:r w:rsidRPr="007A66BF">
              <w:rPr>
                <w:rFonts w:eastAsia="Calibri"/>
                <w:i/>
                <w:lang w:eastAsia="en-US"/>
              </w:rPr>
              <w:t>амостоятельно организовывает поиск информации.</w:t>
            </w:r>
          </w:p>
        </w:tc>
      </w:tr>
      <w:tr w:rsidR="00074176" w:rsidRPr="007A66BF" w:rsidTr="007A66BF">
        <w:tc>
          <w:tcPr>
            <w:tcW w:w="0" w:type="auto"/>
          </w:tcPr>
          <w:p w:rsidR="00074176" w:rsidRPr="007A66BF" w:rsidRDefault="00074176" w:rsidP="007A66BF">
            <w:pPr>
              <w:suppressAutoHyphens/>
              <w:snapToGrid w:val="0"/>
              <w:ind w:firstLine="540"/>
              <w:rPr>
                <w:rFonts w:eastAsia="DejaVu Sans"/>
                <w:lang w:eastAsia="hi-IN" w:bidi="hi-IN"/>
              </w:rPr>
            </w:pPr>
          </w:p>
        </w:tc>
        <w:tc>
          <w:tcPr>
            <w:tcW w:w="0" w:type="auto"/>
          </w:tcPr>
          <w:p w:rsidR="00074176" w:rsidRPr="007A66BF" w:rsidRDefault="00074176" w:rsidP="007A66BF">
            <w:pPr>
              <w:snapToGrid w:val="0"/>
              <w:ind w:firstLine="454"/>
              <w:rPr>
                <w:rFonts w:eastAsia="Calibri"/>
                <w:lang w:eastAsia="en-US"/>
              </w:rPr>
            </w:pPr>
            <w:r w:rsidRPr="007A66BF">
              <w:rPr>
                <w:rFonts w:eastAsia="Calibri"/>
                <w:lang w:eastAsia="en-US"/>
              </w:rPr>
              <w:t>Читает текст, пронимает (не понимает) информацию, высказывает своё мнение в простой форме, удовлетворяет свой интерес.</w:t>
            </w:r>
          </w:p>
          <w:p w:rsidR="00074176" w:rsidRPr="007A66BF" w:rsidRDefault="00074176" w:rsidP="007A66BF">
            <w:pPr>
              <w:ind w:firstLine="454"/>
              <w:rPr>
                <w:rFonts w:eastAsia="Calibri"/>
                <w:i/>
                <w:lang w:eastAsia="en-US"/>
              </w:rPr>
            </w:pPr>
            <w:r w:rsidRPr="007A66BF">
              <w:rPr>
                <w:rFonts w:eastAsia="Calibri"/>
                <w:i/>
                <w:lang w:eastAsia="en-US"/>
              </w:rPr>
              <w:t>Возражает на основе своего опыта</w:t>
            </w:r>
          </w:p>
        </w:tc>
        <w:tc>
          <w:tcPr>
            <w:tcW w:w="0" w:type="auto"/>
          </w:tcPr>
          <w:p w:rsidR="00074176" w:rsidRPr="007A66BF" w:rsidRDefault="00074176" w:rsidP="007A66BF">
            <w:pPr>
              <w:snapToGrid w:val="0"/>
              <w:ind w:firstLine="454"/>
              <w:rPr>
                <w:rFonts w:eastAsia="Calibri"/>
                <w:color w:val="FFFFFF"/>
                <w:lang w:eastAsia="en-US"/>
              </w:rPr>
            </w:pPr>
          </w:p>
        </w:tc>
        <w:tc>
          <w:tcPr>
            <w:tcW w:w="0" w:type="auto"/>
          </w:tcPr>
          <w:p w:rsidR="00074176" w:rsidRPr="007A66BF" w:rsidRDefault="00074176" w:rsidP="007A66BF">
            <w:pPr>
              <w:autoSpaceDE w:val="0"/>
              <w:snapToGrid w:val="0"/>
              <w:rPr>
                <w:rFonts w:eastAsia="Calibri"/>
                <w:lang w:eastAsia="en-US"/>
              </w:rPr>
            </w:pPr>
            <w:r w:rsidRPr="007A66BF">
              <w:rPr>
                <w:rFonts w:eastAsia="Calibri"/>
                <w:lang w:eastAsia="en-US"/>
              </w:rPr>
              <w:t>- осознанно читает познавательные тексты.</w:t>
            </w:r>
          </w:p>
          <w:p w:rsidR="00074176" w:rsidRPr="007A66BF" w:rsidRDefault="00074176" w:rsidP="007A66BF">
            <w:pPr>
              <w:autoSpaceDE w:val="0"/>
              <w:ind w:firstLine="454"/>
              <w:rPr>
                <w:rFonts w:eastAsia="Calibri"/>
                <w:lang w:eastAsia="en-US"/>
              </w:rPr>
            </w:pPr>
          </w:p>
          <w:p w:rsidR="00074176" w:rsidRPr="007A66BF" w:rsidRDefault="00074176" w:rsidP="007A66BF">
            <w:pPr>
              <w:rPr>
                <w:rFonts w:eastAsia="Calibri"/>
                <w:i/>
                <w:lang w:eastAsia="en-US"/>
              </w:rPr>
            </w:pPr>
            <w:r w:rsidRPr="007A66BF">
              <w:rPr>
                <w:rFonts w:eastAsia="Calibri"/>
                <w:lang w:eastAsia="en-US"/>
              </w:rPr>
              <w:t>- п</w:t>
            </w:r>
            <w:r w:rsidRPr="007A66BF">
              <w:rPr>
                <w:rFonts w:eastAsia="Calibri"/>
                <w:i/>
                <w:lang w:eastAsia="en-US"/>
              </w:rPr>
              <w:t>риобретет первичный опыт критического отношения к получаемой информации.</w:t>
            </w:r>
          </w:p>
        </w:tc>
      </w:tr>
      <w:tr w:rsidR="00074176" w:rsidRPr="007A66BF" w:rsidTr="007A66BF">
        <w:tc>
          <w:tcPr>
            <w:tcW w:w="0" w:type="auto"/>
          </w:tcPr>
          <w:p w:rsidR="00074176" w:rsidRPr="007A66BF" w:rsidRDefault="00074176" w:rsidP="007A66BF">
            <w:pPr>
              <w:suppressAutoHyphens/>
              <w:snapToGrid w:val="0"/>
              <w:rPr>
                <w:rFonts w:eastAsia="DejaVu Sans"/>
                <w:lang w:eastAsia="hi-IN" w:bidi="hi-IN"/>
              </w:rPr>
            </w:pPr>
            <w:r w:rsidRPr="007A66BF">
              <w:rPr>
                <w:rFonts w:eastAsia="DejaVu Sans"/>
                <w:lang w:eastAsia="hi-IN" w:bidi="hi-IN"/>
              </w:rPr>
              <w:t xml:space="preserve">- овладел средствами </w:t>
            </w:r>
            <w:r w:rsidRPr="007A66BF">
              <w:rPr>
                <w:rFonts w:eastAsia="DejaVu Sans"/>
                <w:lang w:eastAsia="hi-IN" w:bidi="hi-IN"/>
              </w:rPr>
              <w:lastRenderedPageBreak/>
              <w:t>общения и игровыми способами взаимодействия со  сверстниками. Ребенок использует различные средства общения, владеет диалогической речью (договаривается, обменивается предметами, распределяет действия при игре).</w:t>
            </w:r>
          </w:p>
        </w:tc>
        <w:tc>
          <w:tcPr>
            <w:tcW w:w="0" w:type="auto"/>
          </w:tcPr>
          <w:p w:rsidR="00074176" w:rsidRPr="007A66BF" w:rsidRDefault="00074176" w:rsidP="007A66BF">
            <w:pPr>
              <w:snapToGrid w:val="0"/>
              <w:ind w:firstLine="454"/>
              <w:rPr>
                <w:rFonts w:eastAsia="Calibri"/>
                <w:lang w:eastAsia="en-US"/>
              </w:rPr>
            </w:pPr>
            <w:r w:rsidRPr="007A66BF">
              <w:rPr>
                <w:rFonts w:eastAsia="Calibri"/>
                <w:lang w:eastAsia="en-US"/>
              </w:rPr>
              <w:lastRenderedPageBreak/>
              <w:t xml:space="preserve">Читает, информацию </w:t>
            </w:r>
            <w:r w:rsidRPr="007A66BF">
              <w:rPr>
                <w:rFonts w:eastAsia="Calibri"/>
                <w:lang w:eastAsia="en-US"/>
              </w:rPr>
              <w:lastRenderedPageBreak/>
              <w:t>с картинки информацию, дополняет несложные задания в тексте и рисунке.</w:t>
            </w:r>
          </w:p>
          <w:p w:rsidR="00074176" w:rsidRPr="007A66BF" w:rsidRDefault="00074176" w:rsidP="007A66BF">
            <w:pPr>
              <w:ind w:firstLine="454"/>
              <w:rPr>
                <w:rFonts w:eastAsia="Calibri"/>
                <w:lang w:eastAsia="en-US"/>
              </w:rPr>
            </w:pPr>
          </w:p>
          <w:p w:rsidR="00074176" w:rsidRPr="007A66BF" w:rsidRDefault="00074176" w:rsidP="007A66BF">
            <w:pPr>
              <w:ind w:firstLine="454"/>
              <w:rPr>
                <w:rFonts w:eastAsia="Calibri"/>
                <w:lang w:eastAsia="en-US"/>
              </w:rPr>
            </w:pPr>
          </w:p>
          <w:p w:rsidR="00074176" w:rsidRPr="007A66BF" w:rsidRDefault="00074176" w:rsidP="007A66BF">
            <w:pPr>
              <w:rPr>
                <w:rFonts w:eastAsia="Calibri"/>
                <w:i/>
                <w:lang w:eastAsia="en-US"/>
              </w:rPr>
            </w:pPr>
            <w:r w:rsidRPr="007A66BF">
              <w:rPr>
                <w:rFonts w:eastAsia="Calibri"/>
                <w:i/>
                <w:lang w:eastAsia="en-US"/>
              </w:rPr>
              <w:t>Воспринимает информацию из разных источников.</w:t>
            </w:r>
          </w:p>
          <w:p w:rsidR="00074176" w:rsidRPr="007A66BF" w:rsidRDefault="00074176" w:rsidP="007A66BF">
            <w:pPr>
              <w:rPr>
                <w:rFonts w:eastAsia="Calibri"/>
                <w:i/>
                <w:lang w:eastAsia="en-US"/>
              </w:rPr>
            </w:pPr>
            <w:r w:rsidRPr="007A66BF">
              <w:rPr>
                <w:rFonts w:eastAsia="Calibri"/>
                <w:i/>
                <w:lang w:eastAsia="en-US"/>
              </w:rPr>
              <w:t>Высказывает свое мнение простыми предложениями.</w:t>
            </w:r>
          </w:p>
        </w:tc>
        <w:tc>
          <w:tcPr>
            <w:tcW w:w="0" w:type="auto"/>
          </w:tcPr>
          <w:p w:rsidR="00074176" w:rsidRPr="007A66BF" w:rsidRDefault="00074176" w:rsidP="007A66BF">
            <w:pPr>
              <w:snapToGrid w:val="0"/>
              <w:ind w:firstLine="454"/>
              <w:rPr>
                <w:rFonts w:eastAsia="Calibri"/>
                <w:color w:val="FFFFFF"/>
                <w:lang w:eastAsia="en-US"/>
              </w:rPr>
            </w:pPr>
          </w:p>
        </w:tc>
        <w:tc>
          <w:tcPr>
            <w:tcW w:w="0" w:type="auto"/>
          </w:tcPr>
          <w:p w:rsidR="00074176" w:rsidRPr="007A66BF" w:rsidRDefault="00074176" w:rsidP="007A66BF">
            <w:pPr>
              <w:autoSpaceDE w:val="0"/>
              <w:snapToGrid w:val="0"/>
              <w:rPr>
                <w:rFonts w:eastAsia="Calibri"/>
                <w:lang w:eastAsia="en-US"/>
              </w:rPr>
            </w:pPr>
            <w:r w:rsidRPr="007A66BF">
              <w:rPr>
                <w:rFonts w:eastAsia="Calibri"/>
                <w:lang w:eastAsia="en-US"/>
              </w:rPr>
              <w:t xml:space="preserve">- владеет элементарными </w:t>
            </w:r>
            <w:r w:rsidRPr="007A66BF">
              <w:rPr>
                <w:rFonts w:eastAsia="Calibri"/>
                <w:lang w:eastAsia="en-US"/>
              </w:rPr>
              <w:lastRenderedPageBreak/>
              <w:t>навыками чтения информации, представленной в наглядно-символической форме. Умеет работать с текстами, содержащими рисунки, таблицы, схемы.</w:t>
            </w:r>
          </w:p>
          <w:p w:rsidR="00074176" w:rsidRPr="007A66BF" w:rsidRDefault="00074176" w:rsidP="007A66BF">
            <w:pPr>
              <w:autoSpaceDE w:val="0"/>
              <w:ind w:firstLine="454"/>
              <w:rPr>
                <w:rFonts w:eastAsia="Calibri"/>
                <w:shd w:val="clear" w:color="auto" w:fill="FFFF00"/>
                <w:lang w:eastAsia="en-US"/>
              </w:rPr>
            </w:pPr>
          </w:p>
          <w:p w:rsidR="00074176" w:rsidRPr="007A66BF" w:rsidRDefault="00074176" w:rsidP="007A66BF">
            <w:pPr>
              <w:autoSpaceDE w:val="0"/>
              <w:rPr>
                <w:rFonts w:eastAsia="Calibri"/>
                <w:i/>
                <w:lang w:eastAsia="en-US"/>
              </w:rPr>
            </w:pPr>
            <w:r w:rsidRPr="007A66BF">
              <w:rPr>
                <w:rFonts w:eastAsia="Calibri"/>
                <w:lang w:eastAsia="en-US"/>
              </w:rPr>
              <w:t>- н</w:t>
            </w:r>
            <w:r w:rsidRPr="007A66BF">
              <w:rPr>
                <w:rFonts w:eastAsia="Calibri"/>
                <w:i/>
                <w:lang w:eastAsia="en-US"/>
              </w:rPr>
              <w:t>аходит разницу информацию источника и своёго опыта.</w:t>
            </w:r>
          </w:p>
        </w:tc>
      </w:tr>
      <w:tr w:rsidR="00074176" w:rsidRPr="007A66BF" w:rsidTr="007A66BF">
        <w:tc>
          <w:tcPr>
            <w:tcW w:w="0" w:type="auto"/>
          </w:tcPr>
          <w:p w:rsidR="00074176" w:rsidRPr="007A66BF" w:rsidRDefault="00074176" w:rsidP="007A66BF">
            <w:pPr>
              <w:suppressAutoHyphens/>
              <w:snapToGrid w:val="0"/>
              <w:rPr>
                <w:rFonts w:eastAsia="DejaVu Sans"/>
                <w:lang w:eastAsia="hi-IN" w:bidi="hi-IN"/>
              </w:rPr>
            </w:pPr>
            <w:r w:rsidRPr="007A66BF">
              <w:rPr>
                <w:rFonts w:eastAsia="DejaVu Sans"/>
                <w:lang w:eastAsia="hi-IN" w:bidi="hi-IN"/>
              </w:rPr>
              <w:lastRenderedPageBreak/>
              <w:t>- у ребенка сформированы умения и навыки, необходимые для осуществления различных видов игровой деятельности.</w:t>
            </w:r>
          </w:p>
        </w:tc>
        <w:tc>
          <w:tcPr>
            <w:tcW w:w="0" w:type="auto"/>
          </w:tcPr>
          <w:p w:rsidR="00074176" w:rsidRPr="007A66BF" w:rsidRDefault="00074176" w:rsidP="007A66BF">
            <w:pPr>
              <w:snapToGrid w:val="0"/>
              <w:rPr>
                <w:rFonts w:eastAsia="Calibri"/>
                <w:i/>
                <w:lang w:eastAsia="en-US"/>
              </w:rPr>
            </w:pPr>
            <w:r w:rsidRPr="007A66BF">
              <w:rPr>
                <w:rFonts w:eastAsia="Calibri"/>
                <w:lang w:eastAsia="en-US"/>
              </w:rPr>
              <w:t>Выслушивает задание, ищет нужную иллюстрацию, показывает, высказывает своё мнение в простой форме, отстаивает свою точку зрения.</w:t>
            </w:r>
          </w:p>
          <w:p w:rsidR="00074176" w:rsidRPr="007A66BF" w:rsidRDefault="00074176" w:rsidP="007A66BF">
            <w:pPr>
              <w:rPr>
                <w:rFonts w:eastAsia="Calibri"/>
                <w:i/>
                <w:lang w:eastAsia="en-US"/>
              </w:rPr>
            </w:pPr>
            <w:r w:rsidRPr="007A66BF">
              <w:rPr>
                <w:rFonts w:eastAsia="Calibri"/>
                <w:i/>
                <w:lang w:eastAsia="en-US"/>
              </w:rPr>
              <w:t>Знает источник информации.</w:t>
            </w:r>
          </w:p>
          <w:p w:rsidR="00074176" w:rsidRPr="007A66BF" w:rsidRDefault="00074176" w:rsidP="007A66BF">
            <w:pPr>
              <w:rPr>
                <w:rFonts w:eastAsia="Calibri"/>
                <w:i/>
                <w:lang w:eastAsia="en-US"/>
              </w:rPr>
            </w:pPr>
            <w:r w:rsidRPr="007A66BF">
              <w:rPr>
                <w:rFonts w:eastAsia="Calibri"/>
                <w:i/>
                <w:lang w:eastAsia="en-US"/>
              </w:rPr>
              <w:t>Знает формальные элементы текста.</w:t>
            </w:r>
          </w:p>
          <w:p w:rsidR="00074176" w:rsidRPr="007A66BF" w:rsidRDefault="00074176" w:rsidP="007A66BF">
            <w:pPr>
              <w:rPr>
                <w:rFonts w:eastAsia="Calibri"/>
                <w:i/>
                <w:lang w:eastAsia="en-US"/>
              </w:rPr>
            </w:pPr>
            <w:r w:rsidRPr="007A66BF">
              <w:rPr>
                <w:rFonts w:eastAsia="Calibri"/>
                <w:i/>
                <w:lang w:eastAsia="en-US"/>
              </w:rPr>
              <w:t>Умеет находить формальные элементы текста.</w:t>
            </w:r>
          </w:p>
        </w:tc>
        <w:tc>
          <w:tcPr>
            <w:tcW w:w="0" w:type="auto"/>
          </w:tcPr>
          <w:p w:rsidR="00074176" w:rsidRPr="007A66BF" w:rsidRDefault="00074176" w:rsidP="007A66BF">
            <w:pPr>
              <w:snapToGrid w:val="0"/>
              <w:ind w:firstLine="454"/>
              <w:rPr>
                <w:rFonts w:eastAsia="Calibri"/>
                <w:color w:val="FFFFFF"/>
                <w:lang w:eastAsia="en-US"/>
              </w:rPr>
            </w:pPr>
          </w:p>
        </w:tc>
        <w:tc>
          <w:tcPr>
            <w:tcW w:w="0" w:type="auto"/>
          </w:tcPr>
          <w:p w:rsidR="00074176" w:rsidRPr="007A66BF" w:rsidRDefault="00074176" w:rsidP="007A66BF">
            <w:pPr>
              <w:autoSpaceDE w:val="0"/>
              <w:snapToGrid w:val="0"/>
              <w:rPr>
                <w:rFonts w:eastAsia="Calibri"/>
                <w:lang w:eastAsia="en-US"/>
              </w:rPr>
            </w:pPr>
            <w:r w:rsidRPr="007A66BF">
              <w:rPr>
                <w:rFonts w:eastAsia="Calibri"/>
                <w:lang w:eastAsia="en-US"/>
              </w:rPr>
              <w:t>- применит такие читательские действия, как поиск информации.</w:t>
            </w:r>
          </w:p>
          <w:p w:rsidR="00074176" w:rsidRPr="007A66BF" w:rsidRDefault="00074176" w:rsidP="007A66BF">
            <w:pPr>
              <w:autoSpaceDE w:val="0"/>
              <w:ind w:firstLine="454"/>
              <w:rPr>
                <w:rFonts w:eastAsia="Calibri"/>
                <w:lang w:eastAsia="en-US"/>
              </w:rPr>
            </w:pPr>
          </w:p>
          <w:p w:rsidR="00074176" w:rsidRPr="007A66BF" w:rsidRDefault="00074176" w:rsidP="007A66BF">
            <w:pPr>
              <w:autoSpaceDE w:val="0"/>
              <w:ind w:firstLine="454"/>
              <w:rPr>
                <w:rFonts w:eastAsia="Calibri"/>
                <w:lang w:eastAsia="en-US"/>
              </w:rPr>
            </w:pPr>
          </w:p>
          <w:p w:rsidR="00074176" w:rsidRPr="007A66BF" w:rsidRDefault="00074176" w:rsidP="007A66BF">
            <w:pPr>
              <w:rPr>
                <w:rFonts w:eastAsia="Calibri"/>
                <w:i/>
                <w:lang w:eastAsia="en-US"/>
              </w:rPr>
            </w:pPr>
            <w:r w:rsidRPr="007A66BF">
              <w:rPr>
                <w:rFonts w:eastAsia="Calibri"/>
                <w:lang w:eastAsia="en-US"/>
              </w:rPr>
              <w:t>•</w:t>
            </w:r>
            <w:r w:rsidRPr="007A66BF">
              <w:rPr>
                <w:rFonts w:eastAsia="Calibri"/>
                <w:i/>
                <w:lang w:eastAsia="en-US"/>
              </w:rPr>
              <w:t>Работа с текстом:</w:t>
            </w:r>
          </w:p>
          <w:p w:rsidR="00074176" w:rsidRPr="007A66BF" w:rsidRDefault="00074176" w:rsidP="007A66BF">
            <w:pPr>
              <w:rPr>
                <w:rFonts w:eastAsia="Calibri"/>
                <w:i/>
                <w:lang w:eastAsia="en-US"/>
              </w:rPr>
            </w:pPr>
            <w:r w:rsidRPr="007A66BF">
              <w:rPr>
                <w:rFonts w:eastAsia="Calibri"/>
                <w:i/>
                <w:lang w:eastAsia="en-US"/>
              </w:rPr>
              <w:t>преобразование и интерпретация информации</w:t>
            </w:r>
          </w:p>
          <w:p w:rsidR="00074176" w:rsidRPr="007A66BF" w:rsidRDefault="00074176" w:rsidP="007A66BF">
            <w:pPr>
              <w:rPr>
                <w:rFonts w:eastAsia="Calibri"/>
                <w:i/>
                <w:lang w:eastAsia="en-US"/>
              </w:rPr>
            </w:pPr>
            <w:r w:rsidRPr="007A66BF">
              <w:rPr>
                <w:rFonts w:eastAsia="Calibri"/>
                <w:i/>
                <w:lang w:eastAsia="en-US"/>
              </w:rPr>
              <w:t>использует формальные элементы текста (например, подзаголовки, сноски) для поиска нужной информации.</w:t>
            </w:r>
          </w:p>
        </w:tc>
      </w:tr>
      <w:tr w:rsidR="00074176" w:rsidRPr="007A66BF" w:rsidTr="007A66BF">
        <w:tc>
          <w:tcPr>
            <w:tcW w:w="0" w:type="auto"/>
          </w:tcPr>
          <w:p w:rsidR="00074176" w:rsidRPr="007A66BF" w:rsidRDefault="00074176" w:rsidP="007A66BF">
            <w:pPr>
              <w:tabs>
                <w:tab w:val="left" w:pos="510"/>
              </w:tabs>
              <w:snapToGrid w:val="0"/>
              <w:ind w:firstLine="454"/>
              <w:rPr>
                <w:rFonts w:eastAsia="Calibri"/>
                <w:lang w:eastAsia="en-US"/>
              </w:rPr>
            </w:pPr>
          </w:p>
        </w:tc>
        <w:tc>
          <w:tcPr>
            <w:tcW w:w="0" w:type="auto"/>
          </w:tcPr>
          <w:p w:rsidR="00074176" w:rsidRPr="007A66BF" w:rsidRDefault="00074176" w:rsidP="007A66BF">
            <w:pPr>
              <w:snapToGrid w:val="0"/>
              <w:ind w:firstLine="454"/>
              <w:rPr>
                <w:rFonts w:eastAsia="Calibri"/>
                <w:lang w:eastAsia="en-US"/>
              </w:rPr>
            </w:pPr>
            <w:r w:rsidRPr="007A66BF">
              <w:rPr>
                <w:rFonts w:eastAsia="Calibri"/>
                <w:lang w:eastAsia="en-US"/>
              </w:rPr>
              <w:t>Находит информацию с помощью взрослого, выбирает заданную, нужную информацию, применяет под руководством взрослого.</w:t>
            </w:r>
          </w:p>
          <w:p w:rsidR="00074176" w:rsidRPr="007A66BF" w:rsidRDefault="00074176" w:rsidP="007A66BF">
            <w:pPr>
              <w:rPr>
                <w:rFonts w:eastAsia="Calibri"/>
                <w:i/>
                <w:lang w:eastAsia="en-US"/>
              </w:rPr>
            </w:pPr>
            <w:r w:rsidRPr="007A66BF">
              <w:rPr>
                <w:rFonts w:eastAsia="Calibri"/>
                <w:i/>
                <w:lang w:eastAsia="en-US"/>
              </w:rPr>
              <w:t>Находит источники информации:</w:t>
            </w:r>
          </w:p>
          <w:p w:rsidR="00074176" w:rsidRPr="007A66BF" w:rsidRDefault="00074176" w:rsidP="007A66BF">
            <w:pPr>
              <w:rPr>
                <w:rFonts w:eastAsia="Calibri"/>
                <w:i/>
                <w:lang w:eastAsia="en-US"/>
              </w:rPr>
            </w:pPr>
            <w:r w:rsidRPr="007A66BF">
              <w:rPr>
                <w:rFonts w:eastAsia="Calibri"/>
                <w:i/>
                <w:lang w:eastAsia="en-US"/>
              </w:rPr>
              <w:t>- по картинке, по теме</w:t>
            </w:r>
          </w:p>
          <w:p w:rsidR="00074176" w:rsidRPr="007A66BF" w:rsidRDefault="00074176" w:rsidP="007A66BF">
            <w:pPr>
              <w:rPr>
                <w:rFonts w:eastAsia="Calibri"/>
                <w:i/>
                <w:lang w:eastAsia="en-US"/>
              </w:rPr>
            </w:pPr>
            <w:r w:rsidRPr="007A66BF">
              <w:rPr>
                <w:rFonts w:eastAsia="Calibri"/>
                <w:i/>
                <w:lang w:eastAsia="en-US"/>
              </w:rPr>
              <w:t>- по автору</w:t>
            </w:r>
          </w:p>
          <w:p w:rsidR="00074176" w:rsidRPr="007A66BF" w:rsidRDefault="00074176" w:rsidP="007A66BF">
            <w:pPr>
              <w:rPr>
                <w:rFonts w:eastAsia="Calibri"/>
                <w:i/>
                <w:lang w:eastAsia="en-US"/>
              </w:rPr>
            </w:pPr>
            <w:r w:rsidRPr="007A66BF">
              <w:rPr>
                <w:rFonts w:eastAsia="Calibri"/>
                <w:i/>
                <w:lang w:eastAsia="en-US"/>
              </w:rPr>
              <w:t>Ищет необходимую информацию по заданию:</w:t>
            </w:r>
          </w:p>
          <w:p w:rsidR="00074176" w:rsidRPr="007A66BF" w:rsidRDefault="00074176" w:rsidP="007A66BF">
            <w:pPr>
              <w:rPr>
                <w:rFonts w:eastAsia="Calibri"/>
                <w:i/>
                <w:lang w:eastAsia="en-US"/>
              </w:rPr>
            </w:pPr>
            <w:r w:rsidRPr="007A66BF">
              <w:rPr>
                <w:rFonts w:eastAsia="Calibri"/>
                <w:i/>
                <w:lang w:eastAsia="en-US"/>
              </w:rPr>
              <w:t>-читает текст</w:t>
            </w:r>
          </w:p>
          <w:p w:rsidR="00074176" w:rsidRPr="007A66BF" w:rsidRDefault="00074176" w:rsidP="007A66BF">
            <w:pPr>
              <w:rPr>
                <w:rFonts w:eastAsia="Calibri"/>
                <w:i/>
                <w:lang w:eastAsia="en-US"/>
              </w:rPr>
            </w:pPr>
            <w:r w:rsidRPr="007A66BF">
              <w:rPr>
                <w:rFonts w:eastAsia="Calibri"/>
                <w:i/>
                <w:lang w:eastAsia="en-US"/>
              </w:rPr>
              <w:t>- осмысливает прочитанное</w:t>
            </w:r>
          </w:p>
          <w:p w:rsidR="00074176" w:rsidRPr="007A66BF" w:rsidRDefault="00074176" w:rsidP="007A66BF">
            <w:pPr>
              <w:rPr>
                <w:rFonts w:eastAsia="Calibri"/>
                <w:i/>
                <w:lang w:eastAsia="en-US"/>
              </w:rPr>
            </w:pPr>
            <w:r w:rsidRPr="007A66BF">
              <w:rPr>
                <w:rFonts w:eastAsia="Calibri"/>
                <w:i/>
                <w:lang w:eastAsia="en-US"/>
              </w:rPr>
              <w:t>-вычленяет нужную информацию.</w:t>
            </w:r>
          </w:p>
        </w:tc>
        <w:tc>
          <w:tcPr>
            <w:tcW w:w="0" w:type="auto"/>
          </w:tcPr>
          <w:p w:rsidR="00074176" w:rsidRPr="007A66BF" w:rsidRDefault="00074176" w:rsidP="007A66BF">
            <w:pPr>
              <w:snapToGrid w:val="0"/>
              <w:ind w:firstLine="454"/>
              <w:rPr>
                <w:rFonts w:eastAsia="Calibri"/>
                <w:color w:val="FFFFFF"/>
                <w:lang w:eastAsia="en-US"/>
              </w:rPr>
            </w:pPr>
          </w:p>
        </w:tc>
        <w:tc>
          <w:tcPr>
            <w:tcW w:w="0" w:type="auto"/>
          </w:tcPr>
          <w:p w:rsidR="00074176" w:rsidRPr="007A66BF" w:rsidRDefault="00074176" w:rsidP="007A66BF">
            <w:pPr>
              <w:autoSpaceDE w:val="0"/>
              <w:snapToGrid w:val="0"/>
              <w:rPr>
                <w:rFonts w:eastAsia="Calibri"/>
                <w:lang w:eastAsia="en-US"/>
              </w:rPr>
            </w:pPr>
            <w:r w:rsidRPr="007A66BF">
              <w:rPr>
                <w:rFonts w:eastAsia="Calibri"/>
                <w:lang w:eastAsia="en-US"/>
              </w:rPr>
              <w:t>•Находит информацию, нужную для решения практической или учебной задачи.</w:t>
            </w:r>
          </w:p>
          <w:p w:rsidR="00074176" w:rsidRPr="007A66BF" w:rsidRDefault="00074176" w:rsidP="007A66BF">
            <w:pPr>
              <w:autoSpaceDE w:val="0"/>
              <w:ind w:firstLine="454"/>
              <w:rPr>
                <w:rFonts w:eastAsia="Calibri"/>
                <w:shd w:val="clear" w:color="auto" w:fill="FFFF00"/>
                <w:lang w:eastAsia="en-US"/>
              </w:rPr>
            </w:pPr>
          </w:p>
          <w:p w:rsidR="00074176" w:rsidRPr="007A66BF" w:rsidRDefault="00074176" w:rsidP="007A66BF">
            <w:pPr>
              <w:autoSpaceDE w:val="0"/>
              <w:ind w:firstLine="454"/>
              <w:rPr>
                <w:rFonts w:eastAsia="Calibri"/>
                <w:shd w:val="clear" w:color="auto" w:fill="FFFF00"/>
                <w:lang w:eastAsia="en-US"/>
              </w:rPr>
            </w:pPr>
          </w:p>
          <w:p w:rsidR="00074176" w:rsidRPr="007A66BF" w:rsidRDefault="00074176" w:rsidP="007A66BF">
            <w:pPr>
              <w:rPr>
                <w:rFonts w:eastAsia="Calibri"/>
                <w:i/>
                <w:lang w:eastAsia="en-US"/>
              </w:rPr>
            </w:pPr>
            <w:r w:rsidRPr="007A66BF">
              <w:rPr>
                <w:rFonts w:eastAsia="Calibri"/>
                <w:lang w:eastAsia="en-US"/>
              </w:rPr>
              <w:t>•</w:t>
            </w:r>
            <w:r w:rsidRPr="007A66BF">
              <w:rPr>
                <w:rFonts w:eastAsia="Calibri"/>
                <w:i/>
                <w:lang w:eastAsia="en-US"/>
              </w:rPr>
              <w:t>Подбирает нужную информацию из нескольких источников информации.</w:t>
            </w:r>
          </w:p>
        </w:tc>
      </w:tr>
      <w:tr w:rsidR="00074176" w:rsidRPr="007A66BF" w:rsidTr="007A66BF">
        <w:tc>
          <w:tcPr>
            <w:tcW w:w="0" w:type="auto"/>
          </w:tcPr>
          <w:p w:rsidR="00074176" w:rsidRPr="007A66BF" w:rsidRDefault="00074176" w:rsidP="007A66BF">
            <w:pPr>
              <w:suppressAutoHyphens/>
              <w:snapToGrid w:val="0"/>
              <w:rPr>
                <w:rFonts w:eastAsia="DejaVu Sans"/>
                <w:lang w:eastAsia="hi-IN" w:bidi="hi-IN"/>
              </w:rPr>
            </w:pPr>
            <w:r w:rsidRPr="007A66BF">
              <w:rPr>
                <w:rFonts w:eastAsia="DejaVu Sans"/>
                <w:lang w:eastAsia="hi-IN" w:bidi="hi-IN"/>
              </w:rPr>
              <w:t>- откликается на эмоции близких людей и друзей. Сопереживает персонажам сказок, историй, рассказов. Эмоционально реагирует на художественные произведения.</w:t>
            </w:r>
          </w:p>
        </w:tc>
        <w:tc>
          <w:tcPr>
            <w:tcW w:w="0" w:type="auto"/>
          </w:tcPr>
          <w:p w:rsidR="00074176" w:rsidRPr="007A66BF" w:rsidRDefault="00074176" w:rsidP="007A66BF">
            <w:pPr>
              <w:snapToGrid w:val="0"/>
              <w:ind w:firstLine="454"/>
              <w:rPr>
                <w:rFonts w:eastAsia="Calibri"/>
                <w:lang w:eastAsia="en-US"/>
              </w:rPr>
            </w:pPr>
            <w:r w:rsidRPr="007A66BF">
              <w:rPr>
                <w:rFonts w:eastAsia="Calibri"/>
                <w:lang w:eastAsia="en-US"/>
              </w:rPr>
              <w:t>Различает по заданным признакам информацию, сравнивает, определяет нужную информацию и использует в учебном задании.</w:t>
            </w:r>
          </w:p>
          <w:p w:rsidR="00074176" w:rsidRPr="007A66BF" w:rsidRDefault="00074176" w:rsidP="007A66BF">
            <w:pPr>
              <w:ind w:firstLine="454"/>
              <w:rPr>
                <w:rFonts w:eastAsia="Calibri"/>
                <w:i/>
                <w:lang w:eastAsia="en-US"/>
              </w:rPr>
            </w:pPr>
            <w:r w:rsidRPr="007A66BF">
              <w:rPr>
                <w:rFonts w:eastAsia="Calibri"/>
                <w:i/>
                <w:lang w:eastAsia="en-US"/>
              </w:rPr>
              <w:t>Воспринимает информацию из разных источников (учебные материалы, словари, энциклопедии).</w:t>
            </w:r>
          </w:p>
          <w:p w:rsidR="00074176" w:rsidRPr="007A66BF" w:rsidRDefault="00074176" w:rsidP="007A66BF">
            <w:pPr>
              <w:ind w:firstLine="454"/>
              <w:rPr>
                <w:rFonts w:eastAsia="Calibri"/>
                <w:i/>
                <w:lang w:eastAsia="en-US"/>
              </w:rPr>
            </w:pPr>
            <w:r w:rsidRPr="007A66BF">
              <w:rPr>
                <w:rFonts w:eastAsia="Calibri"/>
                <w:i/>
                <w:lang w:eastAsia="en-US"/>
              </w:rPr>
              <w:t xml:space="preserve">Высказывает свое мнение простыми </w:t>
            </w:r>
            <w:r w:rsidRPr="007A66BF">
              <w:rPr>
                <w:rFonts w:eastAsia="Calibri"/>
                <w:i/>
                <w:lang w:eastAsia="en-US"/>
              </w:rPr>
              <w:lastRenderedPageBreak/>
              <w:t>предложениями.</w:t>
            </w:r>
          </w:p>
          <w:p w:rsidR="00074176" w:rsidRPr="007A66BF" w:rsidRDefault="00074176" w:rsidP="007A66BF">
            <w:pPr>
              <w:ind w:firstLine="454"/>
              <w:rPr>
                <w:rFonts w:eastAsia="Calibri"/>
                <w:i/>
                <w:lang w:eastAsia="en-US"/>
              </w:rPr>
            </w:pPr>
            <w:r w:rsidRPr="007A66BF">
              <w:rPr>
                <w:rFonts w:eastAsia="Calibri"/>
                <w:i/>
                <w:lang w:eastAsia="en-US"/>
              </w:rPr>
              <w:t>Выбирает познавательную  информацию в соответствии со своим возрастом.</w:t>
            </w:r>
          </w:p>
        </w:tc>
        <w:tc>
          <w:tcPr>
            <w:tcW w:w="0" w:type="auto"/>
          </w:tcPr>
          <w:p w:rsidR="00074176" w:rsidRPr="007A66BF" w:rsidRDefault="00074176" w:rsidP="007A66BF">
            <w:pPr>
              <w:snapToGrid w:val="0"/>
              <w:ind w:firstLine="454"/>
              <w:rPr>
                <w:rFonts w:eastAsia="Calibri"/>
                <w:color w:val="FFFFFF"/>
                <w:lang w:eastAsia="en-US"/>
              </w:rPr>
            </w:pPr>
          </w:p>
        </w:tc>
        <w:tc>
          <w:tcPr>
            <w:tcW w:w="0" w:type="auto"/>
          </w:tcPr>
          <w:p w:rsidR="00074176" w:rsidRPr="007A66BF" w:rsidRDefault="00074176" w:rsidP="007A66BF">
            <w:pPr>
              <w:autoSpaceDE w:val="0"/>
              <w:snapToGrid w:val="0"/>
              <w:rPr>
                <w:rFonts w:eastAsia="Calibri"/>
                <w:lang w:eastAsia="en-US"/>
              </w:rPr>
            </w:pPr>
            <w:r w:rsidRPr="007A66BF">
              <w:rPr>
                <w:rFonts w:eastAsia="Calibri"/>
                <w:lang w:eastAsia="en-US"/>
              </w:rPr>
              <w:t>•Систематизирует, сопоставляет, анализирует и обобщает имеющиеся в тексте идеи и информацию.</w:t>
            </w:r>
          </w:p>
          <w:p w:rsidR="00074176" w:rsidRPr="007A66BF" w:rsidRDefault="00074176" w:rsidP="007A66BF">
            <w:pPr>
              <w:ind w:firstLine="454"/>
              <w:rPr>
                <w:rFonts w:eastAsia="Calibri"/>
                <w:lang w:eastAsia="en-US"/>
              </w:rPr>
            </w:pPr>
          </w:p>
          <w:p w:rsidR="00074176" w:rsidRPr="007A66BF" w:rsidRDefault="00074176" w:rsidP="007A66BF">
            <w:pPr>
              <w:rPr>
                <w:rFonts w:eastAsia="Calibri"/>
                <w:lang w:eastAsia="en-US"/>
              </w:rPr>
            </w:pPr>
          </w:p>
          <w:p w:rsidR="00074176" w:rsidRPr="007A66BF" w:rsidRDefault="00074176" w:rsidP="007A66BF">
            <w:pPr>
              <w:rPr>
                <w:rFonts w:eastAsia="Calibri"/>
                <w:i/>
                <w:lang w:eastAsia="en-US"/>
              </w:rPr>
            </w:pPr>
            <w:r w:rsidRPr="007A66BF">
              <w:rPr>
                <w:rFonts w:eastAsia="Calibri"/>
                <w:lang w:eastAsia="en-US"/>
              </w:rPr>
              <w:t>•</w:t>
            </w:r>
            <w:r w:rsidRPr="007A66BF">
              <w:rPr>
                <w:rFonts w:eastAsia="Calibri"/>
                <w:i/>
                <w:lang w:eastAsia="en-US"/>
              </w:rPr>
              <w:t>Сопоставляет, сравнивает информацию, полученную из нескольких источников.</w:t>
            </w:r>
          </w:p>
        </w:tc>
      </w:tr>
      <w:tr w:rsidR="00074176" w:rsidRPr="007A66BF" w:rsidTr="007A66BF">
        <w:tc>
          <w:tcPr>
            <w:tcW w:w="0" w:type="auto"/>
          </w:tcPr>
          <w:p w:rsidR="00074176" w:rsidRPr="007A66BF" w:rsidRDefault="00074176" w:rsidP="007A66BF">
            <w:pPr>
              <w:tabs>
                <w:tab w:val="left" w:pos="510"/>
              </w:tabs>
              <w:snapToGrid w:val="0"/>
              <w:rPr>
                <w:rFonts w:eastAsia="Calibri"/>
                <w:lang w:eastAsia="en-US"/>
              </w:rPr>
            </w:pPr>
            <w:r w:rsidRPr="007A66BF">
              <w:rPr>
                <w:rFonts w:eastAsia="Calibri"/>
                <w:lang w:eastAsia="en-US"/>
              </w:rPr>
              <w:lastRenderedPageBreak/>
              <w:t>- способен предложить собственный замысел и воплотить его в игре, рисунке, постройке, рассказе и др.</w:t>
            </w:r>
          </w:p>
        </w:tc>
        <w:tc>
          <w:tcPr>
            <w:tcW w:w="0" w:type="auto"/>
          </w:tcPr>
          <w:p w:rsidR="00074176" w:rsidRPr="007A66BF" w:rsidRDefault="00074176" w:rsidP="007A66BF">
            <w:pPr>
              <w:snapToGrid w:val="0"/>
              <w:ind w:firstLine="454"/>
              <w:rPr>
                <w:rFonts w:eastAsia="Calibri"/>
                <w:lang w:eastAsia="en-US"/>
              </w:rPr>
            </w:pPr>
            <w:r w:rsidRPr="007A66BF">
              <w:rPr>
                <w:rFonts w:eastAsia="Calibri"/>
                <w:lang w:eastAsia="en-US"/>
              </w:rPr>
              <w:t>Слышит задание, принимает, разрабатывает схему предложения.</w:t>
            </w:r>
          </w:p>
          <w:p w:rsidR="00074176" w:rsidRPr="007A66BF" w:rsidRDefault="00074176" w:rsidP="007A66BF">
            <w:pPr>
              <w:rPr>
                <w:rFonts w:eastAsia="Calibri"/>
                <w:i/>
                <w:lang w:eastAsia="en-US"/>
              </w:rPr>
            </w:pPr>
            <w:r w:rsidRPr="007A66BF">
              <w:rPr>
                <w:rFonts w:eastAsia="Calibri"/>
                <w:i/>
                <w:lang w:eastAsia="en-US"/>
              </w:rPr>
              <w:t>1.Выслушивает задание учителя</w:t>
            </w:r>
          </w:p>
          <w:p w:rsidR="00074176" w:rsidRPr="007A66BF" w:rsidRDefault="00074176" w:rsidP="007A66BF">
            <w:pPr>
              <w:rPr>
                <w:rFonts w:eastAsia="Calibri"/>
                <w:i/>
                <w:lang w:eastAsia="en-US"/>
              </w:rPr>
            </w:pPr>
            <w:r w:rsidRPr="007A66BF">
              <w:rPr>
                <w:rFonts w:eastAsia="Calibri"/>
                <w:i/>
                <w:lang w:eastAsia="en-US"/>
              </w:rPr>
              <w:t>2.Читает текст</w:t>
            </w:r>
          </w:p>
          <w:p w:rsidR="00074176" w:rsidRPr="007A66BF" w:rsidRDefault="00074176" w:rsidP="007A66BF">
            <w:pPr>
              <w:rPr>
                <w:rFonts w:eastAsia="Calibri"/>
                <w:i/>
                <w:lang w:eastAsia="en-US"/>
              </w:rPr>
            </w:pPr>
            <w:r w:rsidRPr="007A66BF">
              <w:rPr>
                <w:rFonts w:eastAsia="Calibri"/>
                <w:i/>
                <w:lang w:eastAsia="en-US"/>
              </w:rPr>
              <w:t xml:space="preserve">3.Отвечает на вопросы учителя </w:t>
            </w:r>
            <w:proofErr w:type="gramStart"/>
            <w:r w:rsidRPr="007A66BF">
              <w:rPr>
                <w:rFonts w:eastAsia="Calibri"/>
                <w:i/>
                <w:lang w:eastAsia="en-US"/>
              </w:rPr>
              <w:t>с</w:t>
            </w:r>
            <w:proofErr w:type="gramEnd"/>
          </w:p>
          <w:p w:rsidR="00074176" w:rsidRPr="007A66BF" w:rsidRDefault="00074176" w:rsidP="007A66BF">
            <w:pPr>
              <w:rPr>
                <w:rFonts w:eastAsia="Calibri"/>
                <w:i/>
                <w:lang w:eastAsia="en-US"/>
              </w:rPr>
            </w:pPr>
            <w:r w:rsidRPr="007A66BF">
              <w:rPr>
                <w:rFonts w:eastAsia="Calibri"/>
                <w:i/>
                <w:lang w:eastAsia="en-US"/>
              </w:rPr>
              <w:t>4.Находит информацию в тексте:</w:t>
            </w:r>
          </w:p>
          <w:p w:rsidR="00074176" w:rsidRPr="007A66BF" w:rsidRDefault="00074176" w:rsidP="007A66BF">
            <w:pPr>
              <w:rPr>
                <w:rFonts w:eastAsia="Calibri"/>
                <w:i/>
                <w:lang w:eastAsia="en-US"/>
              </w:rPr>
            </w:pPr>
            <w:r w:rsidRPr="007A66BF">
              <w:rPr>
                <w:rFonts w:eastAsia="Calibri"/>
                <w:i/>
                <w:lang w:eastAsia="en-US"/>
              </w:rPr>
              <w:t>1)описание по заданию учителя;</w:t>
            </w:r>
          </w:p>
          <w:p w:rsidR="00074176" w:rsidRPr="007A66BF" w:rsidRDefault="00074176" w:rsidP="007A66BF">
            <w:pPr>
              <w:rPr>
                <w:rFonts w:eastAsia="Calibri"/>
                <w:i/>
                <w:lang w:eastAsia="en-US"/>
              </w:rPr>
            </w:pPr>
            <w:r w:rsidRPr="007A66BF">
              <w:rPr>
                <w:rFonts w:eastAsia="Calibri"/>
                <w:i/>
                <w:lang w:eastAsia="en-US"/>
              </w:rPr>
              <w:t>2) характеристика героев, их действий, поступков;</w:t>
            </w:r>
          </w:p>
          <w:p w:rsidR="00074176" w:rsidRPr="007A66BF" w:rsidRDefault="00074176" w:rsidP="007A66BF">
            <w:pPr>
              <w:rPr>
                <w:rFonts w:eastAsia="Calibri"/>
                <w:i/>
                <w:lang w:eastAsia="en-US"/>
              </w:rPr>
            </w:pPr>
            <w:r w:rsidRPr="007A66BF">
              <w:rPr>
                <w:rFonts w:eastAsia="Calibri"/>
                <w:i/>
                <w:lang w:eastAsia="en-US"/>
              </w:rPr>
              <w:t xml:space="preserve">- Передает свое отношение к </w:t>
            </w:r>
            <w:proofErr w:type="gramStart"/>
            <w:r w:rsidRPr="007A66BF">
              <w:rPr>
                <w:rFonts w:eastAsia="Calibri"/>
                <w:i/>
                <w:lang w:eastAsia="en-US"/>
              </w:rPr>
              <w:t>прочитанному</w:t>
            </w:r>
            <w:proofErr w:type="gramEnd"/>
            <w:r w:rsidRPr="007A66BF">
              <w:rPr>
                <w:rFonts w:eastAsia="Calibri"/>
                <w:i/>
                <w:lang w:eastAsia="en-US"/>
              </w:rPr>
              <w:t xml:space="preserve"> через рисунок.</w:t>
            </w:r>
          </w:p>
        </w:tc>
        <w:tc>
          <w:tcPr>
            <w:tcW w:w="0" w:type="auto"/>
          </w:tcPr>
          <w:p w:rsidR="00074176" w:rsidRPr="007A66BF" w:rsidRDefault="00074176" w:rsidP="007A66BF">
            <w:pPr>
              <w:snapToGrid w:val="0"/>
              <w:ind w:firstLine="454"/>
              <w:rPr>
                <w:rFonts w:eastAsia="Calibri"/>
                <w:color w:val="FFFFFF"/>
                <w:lang w:eastAsia="en-US"/>
              </w:rPr>
            </w:pPr>
          </w:p>
        </w:tc>
        <w:tc>
          <w:tcPr>
            <w:tcW w:w="0" w:type="auto"/>
          </w:tcPr>
          <w:p w:rsidR="00074176" w:rsidRPr="007A66BF" w:rsidRDefault="00074176" w:rsidP="007A66BF">
            <w:pPr>
              <w:autoSpaceDE w:val="0"/>
              <w:snapToGrid w:val="0"/>
              <w:rPr>
                <w:rFonts w:eastAsia="Calibri"/>
                <w:lang w:eastAsia="en-US"/>
              </w:rPr>
            </w:pPr>
            <w:r w:rsidRPr="007A66BF">
              <w:rPr>
                <w:rFonts w:eastAsia="Calibri"/>
                <w:lang w:eastAsia="en-US"/>
              </w:rPr>
              <w:t>•Преобразует идею и информацию.</w:t>
            </w:r>
          </w:p>
          <w:p w:rsidR="00074176" w:rsidRPr="007A66BF" w:rsidRDefault="00074176" w:rsidP="007A66BF">
            <w:pPr>
              <w:autoSpaceDE w:val="0"/>
              <w:rPr>
                <w:rFonts w:eastAsia="Calibri"/>
                <w:i/>
                <w:lang w:eastAsia="en-US"/>
              </w:rPr>
            </w:pPr>
            <w:r w:rsidRPr="007A66BF">
              <w:rPr>
                <w:rFonts w:eastAsia="Calibri"/>
                <w:lang w:eastAsia="en-US"/>
              </w:rPr>
              <w:t>•</w:t>
            </w:r>
            <w:r w:rsidRPr="007A66BF">
              <w:rPr>
                <w:rFonts w:eastAsia="Calibri"/>
                <w:i/>
                <w:lang w:eastAsia="en-US"/>
              </w:rPr>
              <w:t>Вычленяет необходимую информацию  из прочитанных текстов с учётом цели их дальнейшего использования.</w:t>
            </w:r>
          </w:p>
        </w:tc>
      </w:tr>
      <w:tr w:rsidR="00074176" w:rsidRPr="007A66BF" w:rsidTr="007A66BF">
        <w:tc>
          <w:tcPr>
            <w:tcW w:w="0" w:type="auto"/>
          </w:tcPr>
          <w:p w:rsidR="00074176" w:rsidRPr="007A66BF" w:rsidRDefault="00074176" w:rsidP="007A66BF">
            <w:pPr>
              <w:tabs>
                <w:tab w:val="left" w:pos="510"/>
              </w:tabs>
              <w:snapToGrid w:val="0"/>
              <w:ind w:firstLine="454"/>
              <w:rPr>
                <w:rFonts w:eastAsia="Calibri"/>
                <w:lang w:eastAsia="en-US"/>
              </w:rPr>
            </w:pPr>
          </w:p>
        </w:tc>
        <w:tc>
          <w:tcPr>
            <w:tcW w:w="0" w:type="auto"/>
          </w:tcPr>
          <w:p w:rsidR="00074176" w:rsidRPr="007A66BF" w:rsidRDefault="00074176" w:rsidP="007A66BF">
            <w:pPr>
              <w:snapToGrid w:val="0"/>
              <w:ind w:firstLine="454"/>
              <w:rPr>
                <w:rFonts w:eastAsia="Calibri"/>
                <w:lang w:eastAsia="en-US"/>
              </w:rPr>
            </w:pPr>
            <w:r w:rsidRPr="007A66BF">
              <w:rPr>
                <w:rFonts w:eastAsia="Calibri"/>
                <w:lang w:eastAsia="en-US"/>
              </w:rPr>
              <w:t>Выслушивает задание до конца, воспринимает услышанное, сравнивает с собственным мнением, находит информацию с помощью взрослого, делает вывод для принятия решения, использует в простой ситуации.</w:t>
            </w:r>
          </w:p>
          <w:p w:rsidR="00074176" w:rsidRPr="007A66BF" w:rsidRDefault="00074176" w:rsidP="007A66BF">
            <w:pPr>
              <w:rPr>
                <w:rFonts w:eastAsia="Calibri"/>
                <w:i/>
                <w:lang w:eastAsia="en-US"/>
              </w:rPr>
            </w:pPr>
            <w:r w:rsidRPr="007A66BF">
              <w:rPr>
                <w:rFonts w:eastAsia="Calibri"/>
                <w:i/>
                <w:lang w:eastAsia="en-US"/>
              </w:rPr>
              <w:t>Воспринимает информацию.</w:t>
            </w:r>
          </w:p>
          <w:p w:rsidR="00074176" w:rsidRPr="007A66BF" w:rsidRDefault="00074176" w:rsidP="007A66BF">
            <w:pPr>
              <w:rPr>
                <w:rFonts w:eastAsia="Calibri"/>
                <w:i/>
                <w:lang w:eastAsia="en-US"/>
              </w:rPr>
            </w:pPr>
            <w:r w:rsidRPr="007A66BF">
              <w:rPr>
                <w:rFonts w:eastAsia="Calibri"/>
                <w:i/>
                <w:lang w:eastAsia="en-US"/>
              </w:rPr>
              <w:t>-высказывает свое мнение простыми предложениями относительно полученнойинформации.</w:t>
            </w:r>
          </w:p>
          <w:p w:rsidR="00074176" w:rsidRPr="007A66BF" w:rsidRDefault="00074176" w:rsidP="007A66BF">
            <w:pPr>
              <w:rPr>
                <w:rFonts w:eastAsia="Calibri"/>
                <w:i/>
                <w:lang w:eastAsia="en-US"/>
              </w:rPr>
            </w:pPr>
            <w:r w:rsidRPr="007A66BF">
              <w:rPr>
                <w:rFonts w:eastAsia="Calibri"/>
                <w:i/>
                <w:lang w:eastAsia="en-US"/>
              </w:rPr>
              <w:t>Воспринимает информацию.</w:t>
            </w:r>
          </w:p>
          <w:p w:rsidR="00074176" w:rsidRPr="007A66BF" w:rsidRDefault="00074176" w:rsidP="007A66BF">
            <w:pPr>
              <w:rPr>
                <w:rFonts w:eastAsia="Calibri"/>
                <w:i/>
                <w:lang w:eastAsia="en-US"/>
              </w:rPr>
            </w:pPr>
            <w:r w:rsidRPr="007A66BF">
              <w:rPr>
                <w:rFonts w:eastAsia="Calibri"/>
                <w:i/>
                <w:lang w:eastAsia="en-US"/>
              </w:rPr>
              <w:t>-  вычленяет достоверную (противоречивую) информацию под руководством учителя (при помощи вопросов, опорных слов).</w:t>
            </w:r>
          </w:p>
        </w:tc>
        <w:tc>
          <w:tcPr>
            <w:tcW w:w="0" w:type="auto"/>
          </w:tcPr>
          <w:p w:rsidR="00074176" w:rsidRPr="007A66BF" w:rsidRDefault="00074176" w:rsidP="007A66BF">
            <w:pPr>
              <w:snapToGrid w:val="0"/>
              <w:ind w:firstLine="454"/>
              <w:rPr>
                <w:rFonts w:eastAsia="Calibri"/>
                <w:color w:val="FFFFFF"/>
                <w:lang w:eastAsia="en-US"/>
              </w:rPr>
            </w:pPr>
          </w:p>
        </w:tc>
        <w:tc>
          <w:tcPr>
            <w:tcW w:w="0" w:type="auto"/>
          </w:tcPr>
          <w:p w:rsidR="00074176" w:rsidRPr="007A66BF" w:rsidRDefault="00074176" w:rsidP="007A66BF">
            <w:pPr>
              <w:autoSpaceDE w:val="0"/>
              <w:snapToGrid w:val="0"/>
              <w:ind w:firstLine="454"/>
              <w:rPr>
                <w:rFonts w:eastAsia="Calibri"/>
                <w:lang w:eastAsia="en-US"/>
              </w:rPr>
            </w:pPr>
            <w:r w:rsidRPr="007A66BF">
              <w:rPr>
                <w:rFonts w:eastAsia="Calibri"/>
                <w:lang w:eastAsia="en-US"/>
              </w:rPr>
              <w:t>•Использует полученную из разного вида текстов информацию; устанавливает несложные причинно-следственные связи и зависимости. Объясняет, обосновывает утверждения. Принимает решения в простых учебных и практических ситуациях.</w:t>
            </w:r>
          </w:p>
          <w:p w:rsidR="00074176" w:rsidRPr="007A66BF" w:rsidRDefault="00074176" w:rsidP="007A66BF">
            <w:pPr>
              <w:autoSpaceDE w:val="0"/>
              <w:rPr>
                <w:rFonts w:eastAsia="Calibri"/>
                <w:i/>
                <w:lang w:eastAsia="en-US"/>
              </w:rPr>
            </w:pPr>
            <w:r w:rsidRPr="007A66BF">
              <w:rPr>
                <w:rFonts w:eastAsia="Calibri"/>
                <w:i/>
                <w:lang w:eastAsia="en-US"/>
              </w:rPr>
              <w:t>Противопоставляет различные точки зрения, аргументирует</w:t>
            </w:r>
            <w:proofErr w:type="gramStart"/>
            <w:r w:rsidRPr="007A66BF">
              <w:rPr>
                <w:rFonts w:eastAsia="Calibri"/>
                <w:i/>
                <w:lang w:eastAsia="en-US"/>
              </w:rPr>
              <w:t>,с</w:t>
            </w:r>
            <w:proofErr w:type="gramEnd"/>
            <w:r w:rsidRPr="007A66BF">
              <w:rPr>
                <w:rFonts w:eastAsia="Calibri"/>
                <w:i/>
                <w:lang w:eastAsia="en-US"/>
              </w:rPr>
              <w:t>оотносит позицию автора с собственной точкой зрения.</w:t>
            </w:r>
          </w:p>
          <w:p w:rsidR="00074176" w:rsidRPr="007A66BF" w:rsidRDefault="00074176" w:rsidP="007A66BF">
            <w:pPr>
              <w:autoSpaceDE w:val="0"/>
              <w:rPr>
                <w:rFonts w:eastAsia="Calibri"/>
                <w:i/>
                <w:lang w:eastAsia="en-US"/>
              </w:rPr>
            </w:pPr>
            <w:r w:rsidRPr="007A66BF">
              <w:rPr>
                <w:rFonts w:eastAsia="Calibri"/>
                <w:i/>
                <w:lang w:eastAsia="en-US"/>
              </w:rPr>
              <w:t>В процессе работы с одним или несколькими источниками вычленяет достоверную (противоречивую) информацию.</w:t>
            </w:r>
          </w:p>
        </w:tc>
      </w:tr>
    </w:tbl>
    <w:p w:rsidR="00897C31" w:rsidRDefault="00897C31" w:rsidP="00897C31">
      <w:pPr>
        <w:rPr>
          <w:b/>
          <w:i/>
        </w:rPr>
      </w:pPr>
    </w:p>
    <w:p w:rsidR="00074176" w:rsidRPr="00AC4EE6" w:rsidRDefault="00074176" w:rsidP="00897C31">
      <w:pPr>
        <w:rPr>
          <w:b/>
          <w:i/>
        </w:rPr>
      </w:pPr>
    </w:p>
    <w:p w:rsidR="001F3F1E" w:rsidRPr="00874C23" w:rsidRDefault="001F3F1E" w:rsidP="00874C23">
      <w:pPr>
        <w:autoSpaceDE w:val="0"/>
        <w:autoSpaceDN w:val="0"/>
        <w:adjustRightInd w:val="0"/>
      </w:pPr>
      <w:r w:rsidRPr="00874C23">
        <w:rPr>
          <w:b/>
        </w:rPr>
        <w:t xml:space="preserve">2.1.7. Методика и инструментарий оценки успешности освоения и применения </w:t>
      </w:r>
      <w:proofErr w:type="gramStart"/>
      <w:r w:rsidRPr="00874C23">
        <w:rPr>
          <w:b/>
        </w:rPr>
        <w:t>обучающимися</w:t>
      </w:r>
      <w:proofErr w:type="gramEnd"/>
      <w:r w:rsidRPr="00874C23">
        <w:rPr>
          <w:b/>
        </w:rPr>
        <w:t xml:space="preserve"> универсальных учебных действий</w:t>
      </w:r>
      <w:r w:rsidRPr="00874C23">
        <w:t>.</w:t>
      </w:r>
    </w:p>
    <w:p w:rsidR="001F3F1E" w:rsidRPr="00874C23" w:rsidRDefault="001F3F1E" w:rsidP="00874C23">
      <w:pPr>
        <w:pStyle w:val="aff"/>
        <w:widowControl w:val="0"/>
        <w:tabs>
          <w:tab w:val="left" w:pos="567"/>
        </w:tabs>
        <w:spacing w:before="0" w:beforeAutospacing="0" w:after="0"/>
        <w:ind w:firstLine="709"/>
        <w:jc w:val="both"/>
      </w:pPr>
      <w:r w:rsidRPr="00874C23">
        <w:t xml:space="preserve">Система оценки в сфере УУД </w:t>
      </w:r>
      <w:r w:rsidR="00F21E93" w:rsidRPr="00874C23">
        <w:t>включает</w:t>
      </w:r>
      <w:r w:rsidRPr="00874C23">
        <w:t xml:space="preserve"> в себя следующие принципы и характеристики:</w:t>
      </w:r>
    </w:p>
    <w:p w:rsidR="001F3F1E" w:rsidRPr="00874C23" w:rsidRDefault="001F3F1E" w:rsidP="008A588E">
      <w:pPr>
        <w:pStyle w:val="aff"/>
        <w:widowControl w:val="0"/>
        <w:numPr>
          <w:ilvl w:val="0"/>
          <w:numId w:val="44"/>
        </w:numPr>
        <w:tabs>
          <w:tab w:val="clear" w:pos="720"/>
          <w:tab w:val="left" w:pos="567"/>
          <w:tab w:val="num" w:pos="993"/>
        </w:tabs>
        <w:spacing w:before="0" w:beforeAutospacing="0" w:after="0"/>
        <w:ind w:left="0" w:firstLine="709"/>
        <w:jc w:val="both"/>
        <w:textAlignment w:val="baseline"/>
      </w:pPr>
      <w:r w:rsidRPr="00874C23">
        <w:t>систематичность сбора и анализа информации;</w:t>
      </w:r>
    </w:p>
    <w:p w:rsidR="001F3F1E" w:rsidRPr="00874C23" w:rsidRDefault="001F3F1E" w:rsidP="008A588E">
      <w:pPr>
        <w:pStyle w:val="aff"/>
        <w:widowControl w:val="0"/>
        <w:numPr>
          <w:ilvl w:val="0"/>
          <w:numId w:val="44"/>
        </w:numPr>
        <w:tabs>
          <w:tab w:val="clear" w:pos="720"/>
          <w:tab w:val="left" w:pos="567"/>
          <w:tab w:val="num" w:pos="993"/>
        </w:tabs>
        <w:spacing w:before="0" w:beforeAutospacing="0" w:after="0"/>
        <w:ind w:left="0" w:firstLine="709"/>
        <w:jc w:val="both"/>
        <w:textAlignment w:val="baseline"/>
      </w:pPr>
      <w:r w:rsidRPr="00874C23">
        <w:t>совокупность показателей и индикато</w:t>
      </w:r>
      <w:r w:rsidR="00F21E93" w:rsidRPr="00874C23">
        <w:t xml:space="preserve">ров оценивания учитывает </w:t>
      </w:r>
      <w:r w:rsidRPr="00874C23">
        <w:t xml:space="preserve">интересы всех </w:t>
      </w:r>
      <w:r w:rsidRPr="00874C23">
        <w:lastRenderedPageBreak/>
        <w:t>участников образовательной деятель</w:t>
      </w:r>
      <w:r w:rsidR="00F21E93" w:rsidRPr="00874C23">
        <w:t>ности</w:t>
      </w:r>
      <w:r w:rsidRPr="00874C23">
        <w:t>;</w:t>
      </w:r>
    </w:p>
    <w:p w:rsidR="001F3F1E" w:rsidRPr="00874C23" w:rsidRDefault="001F3F1E" w:rsidP="008A588E">
      <w:pPr>
        <w:pStyle w:val="aff"/>
        <w:widowControl w:val="0"/>
        <w:numPr>
          <w:ilvl w:val="0"/>
          <w:numId w:val="44"/>
        </w:numPr>
        <w:tabs>
          <w:tab w:val="clear" w:pos="720"/>
          <w:tab w:val="left" w:pos="567"/>
          <w:tab w:val="num" w:pos="993"/>
        </w:tabs>
        <w:spacing w:before="0" w:beforeAutospacing="0" w:after="0"/>
        <w:ind w:left="0" w:firstLine="709"/>
        <w:jc w:val="both"/>
        <w:textAlignment w:val="baseline"/>
      </w:pPr>
      <w:r w:rsidRPr="00874C23">
        <w:t>доступность и прозрачность данных о результатах оценивания для всех участников образовательной деятельности.</w:t>
      </w:r>
    </w:p>
    <w:p w:rsidR="001F3F1E" w:rsidRPr="00874C23" w:rsidRDefault="001F3F1E" w:rsidP="00874C23">
      <w:pPr>
        <w:pStyle w:val="aff"/>
        <w:widowControl w:val="0"/>
        <w:tabs>
          <w:tab w:val="left" w:pos="567"/>
        </w:tabs>
        <w:spacing w:before="0" w:beforeAutospacing="0" w:after="0"/>
        <w:ind w:firstLine="709"/>
        <w:jc w:val="both"/>
      </w:pPr>
      <w:r w:rsidRPr="00874C23">
        <w:t>В процессе реализации мониторинга успешности освоения и применения УУД учтены следующие этапы освоения УУД:</w:t>
      </w:r>
    </w:p>
    <w:p w:rsidR="001F3F1E" w:rsidRPr="00874C23" w:rsidRDefault="001F3F1E" w:rsidP="008A588E">
      <w:pPr>
        <w:pStyle w:val="aff"/>
        <w:widowControl w:val="0"/>
        <w:numPr>
          <w:ilvl w:val="0"/>
          <w:numId w:val="45"/>
        </w:numPr>
        <w:tabs>
          <w:tab w:val="clear" w:pos="720"/>
          <w:tab w:val="left" w:pos="567"/>
          <w:tab w:val="left" w:pos="993"/>
        </w:tabs>
        <w:spacing w:before="0" w:beforeAutospacing="0" w:after="0"/>
        <w:ind w:left="0" w:firstLine="709"/>
        <w:jc w:val="both"/>
        <w:textAlignment w:val="baseline"/>
      </w:pPr>
      <w:r w:rsidRPr="00874C23">
        <w:t>универсальное учебное действие не сформировано (школьник может выполнить лишь отдельные операции, может только копировать действия учителя, не планирует и не контролирует своих действий, подменяет учебную задачу задачей буквального заучивания и воспроизведения);</w:t>
      </w:r>
    </w:p>
    <w:p w:rsidR="001F3F1E" w:rsidRPr="00874C23" w:rsidRDefault="001F3F1E" w:rsidP="008A588E">
      <w:pPr>
        <w:pStyle w:val="aff"/>
        <w:widowControl w:val="0"/>
        <w:numPr>
          <w:ilvl w:val="0"/>
          <w:numId w:val="45"/>
        </w:numPr>
        <w:tabs>
          <w:tab w:val="clear" w:pos="720"/>
          <w:tab w:val="left" w:pos="567"/>
          <w:tab w:val="left" w:pos="993"/>
        </w:tabs>
        <w:spacing w:before="0" w:beforeAutospacing="0" w:after="0"/>
        <w:ind w:left="0" w:firstLine="709"/>
        <w:jc w:val="both"/>
        <w:textAlignment w:val="baseline"/>
      </w:pPr>
      <w:r w:rsidRPr="00874C23">
        <w:t>учебное действие может быть выполнено в сотрудничестве с педагогом (требуются разъяснения для установления связи отдельных операций и условий задачи, ученик может выполнять действия по уже усвоенному алгоритму);</w:t>
      </w:r>
    </w:p>
    <w:p w:rsidR="001F3F1E" w:rsidRPr="00874C23" w:rsidRDefault="001F3F1E" w:rsidP="008A588E">
      <w:pPr>
        <w:pStyle w:val="aff"/>
        <w:widowControl w:val="0"/>
        <w:numPr>
          <w:ilvl w:val="0"/>
          <w:numId w:val="45"/>
        </w:numPr>
        <w:tabs>
          <w:tab w:val="clear" w:pos="720"/>
          <w:tab w:val="left" w:pos="567"/>
          <w:tab w:val="left" w:pos="993"/>
        </w:tabs>
        <w:spacing w:before="0" w:beforeAutospacing="0" w:after="0"/>
        <w:ind w:left="0" w:firstLine="709"/>
        <w:jc w:val="both"/>
        <w:textAlignment w:val="baseline"/>
      </w:pPr>
      <w:r w:rsidRPr="00874C23">
        <w:t>неадекватный перенос учебных действий на новые виды задач (при изменении условий задачи не может самостоятельно внести коррективы в действия);</w:t>
      </w:r>
    </w:p>
    <w:p w:rsidR="001F3F1E" w:rsidRPr="00874C23" w:rsidRDefault="001F3F1E" w:rsidP="008A588E">
      <w:pPr>
        <w:pStyle w:val="aff"/>
        <w:widowControl w:val="0"/>
        <w:numPr>
          <w:ilvl w:val="0"/>
          <w:numId w:val="45"/>
        </w:numPr>
        <w:tabs>
          <w:tab w:val="clear" w:pos="720"/>
          <w:tab w:val="left" w:pos="567"/>
          <w:tab w:val="left" w:pos="993"/>
        </w:tabs>
        <w:spacing w:before="0" w:beforeAutospacing="0" w:after="0"/>
        <w:ind w:left="0" w:firstLine="709"/>
        <w:jc w:val="both"/>
        <w:textAlignment w:val="baseline"/>
      </w:pPr>
      <w:r w:rsidRPr="00874C23">
        <w:t>адекватный перенос учебных действий (самостоятельное обнаружение учеником несоответствия между условиями задачами и имеющимися способами ее решения и правильное изменение способа в сотрудничестве с учителем);</w:t>
      </w:r>
    </w:p>
    <w:p w:rsidR="001F3F1E" w:rsidRPr="00874C23" w:rsidRDefault="001F3F1E" w:rsidP="008A588E">
      <w:pPr>
        <w:pStyle w:val="aff"/>
        <w:widowControl w:val="0"/>
        <w:numPr>
          <w:ilvl w:val="0"/>
          <w:numId w:val="45"/>
        </w:numPr>
        <w:tabs>
          <w:tab w:val="clear" w:pos="720"/>
          <w:tab w:val="left" w:pos="567"/>
          <w:tab w:val="left" w:pos="993"/>
        </w:tabs>
        <w:spacing w:before="0" w:beforeAutospacing="0" w:after="0"/>
        <w:ind w:left="0" w:firstLine="709"/>
        <w:jc w:val="both"/>
        <w:textAlignment w:val="baseline"/>
      </w:pPr>
      <w:r w:rsidRPr="00874C23">
        <w:t>самостоятельное построение учебных целей (самостоятельное построение новых учебных действий на основе развернутого, тщательного анализа условий задачи и ранее усвоенных способов действия);</w:t>
      </w:r>
    </w:p>
    <w:p w:rsidR="001F3F1E" w:rsidRPr="00874C23" w:rsidRDefault="001F3F1E" w:rsidP="008A588E">
      <w:pPr>
        <w:pStyle w:val="aff"/>
        <w:widowControl w:val="0"/>
        <w:numPr>
          <w:ilvl w:val="0"/>
          <w:numId w:val="45"/>
        </w:numPr>
        <w:tabs>
          <w:tab w:val="clear" w:pos="720"/>
          <w:tab w:val="left" w:pos="567"/>
          <w:tab w:val="left" w:pos="993"/>
        </w:tabs>
        <w:spacing w:before="0" w:beforeAutospacing="0" w:after="0"/>
        <w:ind w:left="0" w:firstLine="709"/>
        <w:jc w:val="both"/>
        <w:textAlignment w:val="baseline"/>
      </w:pPr>
      <w:r w:rsidRPr="00874C23">
        <w:t>обобщение учебных действий на основе выявления общих принципов.</w:t>
      </w:r>
    </w:p>
    <w:p w:rsidR="00B72D39" w:rsidRPr="00874C23" w:rsidRDefault="001F3F1E" w:rsidP="00874C23">
      <w:pPr>
        <w:pStyle w:val="aff"/>
        <w:widowControl w:val="0"/>
        <w:tabs>
          <w:tab w:val="left" w:pos="567"/>
        </w:tabs>
        <w:spacing w:before="0" w:beforeAutospacing="0" w:after="0"/>
        <w:ind w:firstLine="709"/>
        <w:jc w:val="both"/>
      </w:pPr>
      <w:r w:rsidRPr="00874C23">
        <w:t>Система оценки универсальн</w:t>
      </w:r>
      <w:r w:rsidR="00F21E93" w:rsidRPr="00874C23">
        <w:t>ых учебных действий - уровневая</w:t>
      </w:r>
      <w:r w:rsidRPr="00874C23">
        <w:t xml:space="preserve"> (определяются уровни владения униве</w:t>
      </w:r>
      <w:r w:rsidR="00F21E93" w:rsidRPr="00874C23">
        <w:t>рсальными учебными действиями);</w:t>
      </w:r>
    </w:p>
    <w:p w:rsidR="00B72D39" w:rsidRPr="00874C23" w:rsidRDefault="00B72D39" w:rsidP="00874C23">
      <w:pPr>
        <w:pStyle w:val="a3"/>
        <w:spacing w:line="240" w:lineRule="auto"/>
        <w:ind w:firstLine="454"/>
        <w:rPr>
          <w:rFonts w:ascii="Times New Roman" w:hAnsi="Times New Roman"/>
          <w:b/>
          <w:bCs/>
          <w:color w:val="auto"/>
          <w:sz w:val="24"/>
          <w:szCs w:val="24"/>
        </w:rPr>
      </w:pPr>
    </w:p>
    <w:p w:rsidR="00396A9A" w:rsidRPr="00874C23" w:rsidRDefault="00396A9A" w:rsidP="00874C23">
      <w:pPr>
        <w:numPr>
          <w:ilvl w:val="3"/>
          <w:numId w:val="0"/>
        </w:numPr>
        <w:tabs>
          <w:tab w:val="left" w:pos="0"/>
          <w:tab w:val="num" w:pos="864"/>
        </w:tabs>
        <w:suppressAutoHyphens/>
        <w:spacing w:after="280"/>
        <w:ind w:left="15" w:hanging="45"/>
        <w:jc w:val="center"/>
        <w:outlineLvl w:val="3"/>
        <w:rPr>
          <w:b/>
          <w:bCs/>
        </w:rPr>
      </w:pPr>
      <w:r w:rsidRPr="00874C23">
        <w:rPr>
          <w:b/>
          <w:bCs/>
        </w:rPr>
        <w:t>Программа мониторинга уровня сформированности универсальных учебных действий в начальной школе.</w:t>
      </w:r>
    </w:p>
    <w:p w:rsidR="007A66BF" w:rsidRDefault="007A66BF" w:rsidP="007A66BF">
      <w:pPr>
        <w:numPr>
          <w:ilvl w:val="3"/>
          <w:numId w:val="0"/>
        </w:numPr>
        <w:tabs>
          <w:tab w:val="num" w:pos="864"/>
        </w:tabs>
        <w:suppressAutoHyphens/>
        <w:ind w:left="30" w:hanging="30"/>
        <w:jc w:val="both"/>
        <w:outlineLvl w:val="3"/>
        <w:rPr>
          <w:bCs/>
        </w:rPr>
      </w:pPr>
      <w:r>
        <w:rPr>
          <w:b/>
          <w:bCs/>
          <w:i/>
        </w:rPr>
        <w:tab/>
      </w:r>
      <w:r>
        <w:rPr>
          <w:b/>
          <w:bCs/>
          <w:i/>
        </w:rPr>
        <w:tab/>
      </w:r>
      <w:r w:rsidR="00396A9A" w:rsidRPr="00874C23">
        <w:rPr>
          <w:b/>
          <w:bCs/>
          <w:i/>
        </w:rPr>
        <w:t>Краткая аннотация</w:t>
      </w:r>
      <w:r w:rsidR="00396A9A" w:rsidRPr="00874C23">
        <w:rPr>
          <w:bCs/>
        </w:rPr>
        <w:t>: программа составлена на основе методического пособия  под ред. А. Г. Асмолова «Как проектировать универсальные учебные действия в начальной школе». Программа рекомендована для осуществления психолого - педагогического сопровождения учебного процесса в условиях реализации ФГОС в начальной школе.</w:t>
      </w:r>
    </w:p>
    <w:p w:rsidR="00396A9A" w:rsidRPr="00874C23" w:rsidRDefault="007A66BF" w:rsidP="007A66BF">
      <w:pPr>
        <w:numPr>
          <w:ilvl w:val="3"/>
          <w:numId w:val="0"/>
        </w:numPr>
        <w:tabs>
          <w:tab w:val="num" w:pos="864"/>
        </w:tabs>
        <w:suppressAutoHyphens/>
        <w:ind w:left="30" w:hanging="30"/>
        <w:jc w:val="both"/>
        <w:outlineLvl w:val="3"/>
        <w:rPr>
          <w:b/>
        </w:rPr>
      </w:pPr>
      <w:r>
        <w:rPr>
          <w:b/>
        </w:rPr>
        <w:tab/>
      </w:r>
      <w:r>
        <w:rPr>
          <w:b/>
        </w:rPr>
        <w:tab/>
      </w:r>
      <w:r w:rsidR="00396A9A" w:rsidRPr="00874C23">
        <w:rPr>
          <w:b/>
        </w:rPr>
        <w:t xml:space="preserve">Цель мониторинга уровня сформированности УУД: </w:t>
      </w:r>
      <w:r w:rsidR="00396A9A" w:rsidRPr="00874C23">
        <w:t>получение объективной информации о состоянии и динамике уровня сформированности универсальных учебных действий у младших школьников в условиях реализации федеральных государственных стандартов нового поколения.</w:t>
      </w:r>
    </w:p>
    <w:p w:rsidR="00396A9A" w:rsidRPr="00874C23" w:rsidRDefault="00396A9A" w:rsidP="007A66BF">
      <w:pPr>
        <w:shd w:val="clear" w:color="auto" w:fill="FFFFFF"/>
        <w:jc w:val="both"/>
        <w:rPr>
          <w:b/>
          <w:bCs/>
          <w:color w:val="000000"/>
          <w:spacing w:val="-2"/>
        </w:rPr>
      </w:pPr>
      <w:r w:rsidRPr="00874C23">
        <w:rPr>
          <w:b/>
          <w:bCs/>
          <w:color w:val="000000"/>
          <w:spacing w:val="-2"/>
        </w:rPr>
        <w:t>Задачи мониторинга:</w:t>
      </w:r>
    </w:p>
    <w:p w:rsidR="00396A9A" w:rsidRPr="00874C23" w:rsidRDefault="00396A9A" w:rsidP="008A588E">
      <w:pPr>
        <w:numPr>
          <w:ilvl w:val="0"/>
          <w:numId w:val="57"/>
        </w:numPr>
        <w:shd w:val="clear" w:color="auto" w:fill="FFFFFF"/>
        <w:suppressAutoHyphens/>
        <w:jc w:val="both"/>
      </w:pPr>
      <w:r w:rsidRPr="00874C23">
        <w:t>отработка механизмов сбора информации об уровне сформированности УУД;</w:t>
      </w:r>
    </w:p>
    <w:p w:rsidR="00396A9A" w:rsidRPr="00874C23" w:rsidRDefault="00396A9A" w:rsidP="008A588E">
      <w:pPr>
        <w:numPr>
          <w:ilvl w:val="0"/>
          <w:numId w:val="57"/>
        </w:numPr>
        <w:shd w:val="clear" w:color="auto" w:fill="FFFFFF"/>
        <w:suppressAutoHyphens/>
        <w:jc w:val="both"/>
      </w:pPr>
      <w:r w:rsidRPr="00874C23">
        <w:t>выявление и анализ факторов, способствующих формированию УУД;</w:t>
      </w:r>
    </w:p>
    <w:p w:rsidR="00396A9A" w:rsidRPr="00874C23" w:rsidRDefault="00396A9A" w:rsidP="008A588E">
      <w:pPr>
        <w:numPr>
          <w:ilvl w:val="0"/>
          <w:numId w:val="57"/>
        </w:numPr>
        <w:shd w:val="clear" w:color="auto" w:fill="FFFFFF"/>
        <w:suppressAutoHyphens/>
        <w:jc w:val="both"/>
      </w:pPr>
      <w:r w:rsidRPr="00874C23">
        <w:t>апробация технологических карт и методик оценки уровня сформированности УУД;</w:t>
      </w:r>
    </w:p>
    <w:p w:rsidR="00396A9A" w:rsidRPr="00874C23" w:rsidRDefault="00396A9A" w:rsidP="008A588E">
      <w:pPr>
        <w:numPr>
          <w:ilvl w:val="0"/>
          <w:numId w:val="57"/>
        </w:numPr>
        <w:shd w:val="clear" w:color="auto" w:fill="FFFFFF"/>
        <w:suppressAutoHyphens/>
        <w:jc w:val="both"/>
      </w:pPr>
      <w:r w:rsidRPr="00874C23">
        <w:t>формирование банка методических материалов для организации и проведения мониторинга уровня сформированности УУД на ступени начального образования;</w:t>
      </w:r>
    </w:p>
    <w:p w:rsidR="00396A9A" w:rsidRPr="00874C23" w:rsidRDefault="00396A9A" w:rsidP="008A588E">
      <w:pPr>
        <w:numPr>
          <w:ilvl w:val="0"/>
          <w:numId w:val="57"/>
        </w:numPr>
        <w:shd w:val="clear" w:color="auto" w:fill="FFFFFF"/>
        <w:suppressAutoHyphens/>
        <w:jc w:val="both"/>
      </w:pPr>
      <w:r w:rsidRPr="00874C23">
        <w:t>обеспечение преемственности и единообразия в процедурах оценки качества результатов дошкольного и начального школьного образования в условиях внедрения ФГОС нового поколения;</w:t>
      </w:r>
    </w:p>
    <w:p w:rsidR="00396A9A" w:rsidRPr="00874C23" w:rsidRDefault="00396A9A" w:rsidP="008A588E">
      <w:pPr>
        <w:numPr>
          <w:ilvl w:val="0"/>
          <w:numId w:val="57"/>
        </w:numPr>
        <w:shd w:val="clear" w:color="auto" w:fill="FFFFFF"/>
        <w:suppressAutoHyphens/>
        <w:jc w:val="both"/>
      </w:pPr>
      <w:proofErr w:type="gramStart"/>
      <w:r w:rsidRPr="00874C23">
        <w:t xml:space="preserve">разработка и апробация системы критериев и показателей уровня сформированности УУД у обучающихся на начальной ступени образования. </w:t>
      </w:r>
      <w:proofErr w:type="gramEnd"/>
    </w:p>
    <w:p w:rsidR="00396A9A" w:rsidRPr="00874C23" w:rsidRDefault="00396A9A" w:rsidP="00874C23">
      <w:pPr>
        <w:spacing w:before="100" w:beforeAutospacing="1" w:after="100" w:afterAutospacing="1"/>
        <w:rPr>
          <w:b/>
        </w:rPr>
      </w:pPr>
      <w:r w:rsidRPr="00874C23">
        <w:rPr>
          <w:b/>
        </w:rPr>
        <w:t>Объекты мониторинга:</w:t>
      </w:r>
    </w:p>
    <w:p w:rsidR="00396A9A" w:rsidRPr="00874C23" w:rsidRDefault="00396A9A" w:rsidP="008A588E">
      <w:pPr>
        <w:numPr>
          <w:ilvl w:val="0"/>
          <w:numId w:val="56"/>
        </w:numPr>
        <w:suppressAutoHyphens/>
        <w:spacing w:before="280"/>
        <w:ind w:left="284" w:hanging="284"/>
      </w:pPr>
      <w:r w:rsidRPr="00874C23">
        <w:t>универсальные учебные действия младших школьников;</w:t>
      </w:r>
    </w:p>
    <w:p w:rsidR="00396A9A" w:rsidRPr="00874C23" w:rsidRDefault="00396A9A" w:rsidP="008A588E">
      <w:pPr>
        <w:numPr>
          <w:ilvl w:val="0"/>
          <w:numId w:val="56"/>
        </w:numPr>
        <w:suppressAutoHyphens/>
        <w:ind w:left="284" w:hanging="284"/>
      </w:pPr>
      <w:r w:rsidRPr="00874C23">
        <w:t>психолог</w:t>
      </w:r>
      <w:proofErr w:type="gramStart"/>
      <w:r w:rsidRPr="00874C23">
        <w:t>о-</w:t>
      </w:r>
      <w:proofErr w:type="gramEnd"/>
      <w:r w:rsidRPr="00874C23">
        <w:t xml:space="preserve"> педагогические условия обучения;</w:t>
      </w:r>
    </w:p>
    <w:p w:rsidR="00396A9A" w:rsidRPr="00874C23" w:rsidRDefault="00396A9A" w:rsidP="008A588E">
      <w:pPr>
        <w:numPr>
          <w:ilvl w:val="0"/>
          <w:numId w:val="56"/>
        </w:numPr>
        <w:shd w:val="clear" w:color="auto" w:fill="FFFFFF"/>
        <w:suppressAutoHyphens/>
        <w:ind w:left="284" w:hanging="284"/>
        <w:jc w:val="both"/>
        <w:rPr>
          <w:bCs/>
          <w:color w:val="000000"/>
          <w:spacing w:val="-2"/>
        </w:rPr>
      </w:pPr>
      <w:r w:rsidRPr="00874C23">
        <w:rPr>
          <w:bCs/>
          <w:color w:val="000000"/>
          <w:spacing w:val="-2"/>
        </w:rPr>
        <w:t>педагогические технологии, используемые в начальной школе.</w:t>
      </w:r>
    </w:p>
    <w:p w:rsidR="00396A9A" w:rsidRPr="00874C23" w:rsidRDefault="00396A9A" w:rsidP="00874C23">
      <w:pPr>
        <w:numPr>
          <w:ilvl w:val="3"/>
          <w:numId w:val="0"/>
        </w:numPr>
        <w:tabs>
          <w:tab w:val="left" w:pos="0"/>
          <w:tab w:val="num" w:pos="864"/>
        </w:tabs>
        <w:suppressAutoHyphens/>
        <w:spacing w:before="280" w:after="280"/>
        <w:ind w:left="15" w:hanging="15"/>
        <w:outlineLvl w:val="3"/>
      </w:pPr>
      <w:bookmarkStart w:id="105" w:name="4"/>
      <w:r w:rsidRPr="00874C23">
        <w:rPr>
          <w:b/>
          <w:bCs/>
        </w:rPr>
        <w:t xml:space="preserve">Условия реализации программы мониторинга </w:t>
      </w:r>
      <w:r w:rsidRPr="00874C23">
        <w:t xml:space="preserve"> банк диагностических методик, технологические карты, кадровый ресурс.</w:t>
      </w:r>
    </w:p>
    <w:p w:rsidR="00396A9A" w:rsidRPr="00874C23" w:rsidRDefault="00396A9A" w:rsidP="00874C23">
      <w:pPr>
        <w:tabs>
          <w:tab w:val="left" w:pos="0"/>
        </w:tabs>
        <w:spacing w:after="120"/>
        <w:ind w:left="15" w:hanging="15"/>
        <w:rPr>
          <w:b/>
          <w:bCs/>
        </w:rPr>
      </w:pPr>
      <w:r w:rsidRPr="00874C23">
        <w:rPr>
          <w:b/>
          <w:bCs/>
        </w:rPr>
        <w:lastRenderedPageBreak/>
        <w:t xml:space="preserve">Срок реализации программы </w:t>
      </w:r>
      <w:r w:rsidRPr="00874C23">
        <w:rPr>
          <w:bCs/>
        </w:rPr>
        <w:t xml:space="preserve">4 года (начальная ступень образования). Программа мониторинга представляет собой лонгитюдное </w:t>
      </w:r>
      <w:proofErr w:type="gramStart"/>
      <w:r w:rsidRPr="00874C23">
        <w:rPr>
          <w:bCs/>
        </w:rPr>
        <w:t>исследование</w:t>
      </w:r>
      <w:proofErr w:type="gramEnd"/>
      <w:r w:rsidRPr="00874C23">
        <w:rPr>
          <w:bCs/>
        </w:rPr>
        <w:t xml:space="preserve"> направленное на отслеживание индивидуальной динамики уровня сформированности УУД на ступени начального образования.</w:t>
      </w:r>
    </w:p>
    <w:p w:rsidR="00396A9A" w:rsidRPr="00874C23" w:rsidRDefault="00396A9A" w:rsidP="00874C23">
      <w:pPr>
        <w:tabs>
          <w:tab w:val="left" w:pos="284"/>
        </w:tabs>
        <w:spacing w:before="280"/>
        <w:rPr>
          <w:bCs/>
        </w:rPr>
      </w:pPr>
      <w:bookmarkStart w:id="106" w:name="5"/>
      <w:bookmarkEnd w:id="105"/>
      <w:r w:rsidRPr="00874C23">
        <w:rPr>
          <w:b/>
          <w:bCs/>
        </w:rPr>
        <w:t xml:space="preserve">Области применения данных мониторинга: </w:t>
      </w:r>
      <w:r w:rsidRPr="00874C23">
        <w:rPr>
          <w:bCs/>
        </w:rPr>
        <w:t>данные, полученные в ходе мониторинга используются для оперативной коррекции учебн</w:t>
      </w:r>
      <w:proofErr w:type="gramStart"/>
      <w:r w:rsidRPr="00874C23">
        <w:rPr>
          <w:bCs/>
        </w:rPr>
        <w:t>о-</w:t>
      </w:r>
      <w:proofErr w:type="gramEnd"/>
      <w:r w:rsidRPr="00874C23">
        <w:rPr>
          <w:bCs/>
        </w:rPr>
        <w:t xml:space="preserve"> воспитательного процесса.</w:t>
      </w:r>
    </w:p>
    <w:bookmarkEnd w:id="106"/>
    <w:p w:rsidR="00396A9A" w:rsidRPr="00874C23" w:rsidRDefault="00396A9A" w:rsidP="00874C23">
      <w:pPr>
        <w:spacing w:before="100" w:beforeAutospacing="1" w:after="100" w:afterAutospacing="1"/>
        <w:rPr>
          <w:b/>
          <w:bCs/>
        </w:rPr>
      </w:pPr>
      <w:r w:rsidRPr="00874C23">
        <w:rPr>
          <w:b/>
          <w:bCs/>
        </w:rPr>
        <w:t>Система критериев и показателей уровня сформированности УУД</w:t>
      </w:r>
    </w:p>
    <w:p w:rsidR="00396A9A" w:rsidRPr="00874C23" w:rsidRDefault="00396A9A" w:rsidP="00874C23">
      <w:pPr>
        <w:ind w:firstLine="709"/>
        <w:jc w:val="both"/>
      </w:pPr>
      <w:r w:rsidRPr="00874C23">
        <w:t xml:space="preserve">Критериями оценки сформированности универсальных учебных действий </w:t>
      </w:r>
      <w:proofErr w:type="gramStart"/>
      <w:r w:rsidRPr="00874C23">
        <w:t>у</w:t>
      </w:r>
      <w:proofErr w:type="gramEnd"/>
      <w:r w:rsidRPr="00874C23">
        <w:t xml:space="preserve"> обучающихся выступают:</w:t>
      </w:r>
    </w:p>
    <w:p w:rsidR="00396A9A" w:rsidRPr="00874C23" w:rsidRDefault="00396A9A" w:rsidP="008A588E">
      <w:pPr>
        <w:numPr>
          <w:ilvl w:val="0"/>
          <w:numId w:val="59"/>
        </w:numPr>
        <w:ind w:left="709" w:hanging="283"/>
        <w:jc w:val="both"/>
      </w:pPr>
      <w:r w:rsidRPr="00874C23">
        <w:t>соответствие возрастно-психологическим  нормативным требованиям;</w:t>
      </w:r>
    </w:p>
    <w:p w:rsidR="00396A9A" w:rsidRPr="00874C23" w:rsidRDefault="00396A9A" w:rsidP="008A588E">
      <w:pPr>
        <w:numPr>
          <w:ilvl w:val="0"/>
          <w:numId w:val="59"/>
        </w:numPr>
        <w:ind w:left="709" w:hanging="283"/>
        <w:jc w:val="both"/>
      </w:pPr>
      <w:r w:rsidRPr="00874C23">
        <w:t>соответствие свойств  универсальных действий заранее заданным требованиям;</w:t>
      </w:r>
    </w:p>
    <w:p w:rsidR="00396A9A" w:rsidRPr="00874C23" w:rsidRDefault="00396A9A" w:rsidP="008A588E">
      <w:pPr>
        <w:numPr>
          <w:ilvl w:val="0"/>
          <w:numId w:val="59"/>
        </w:numPr>
        <w:ind w:left="709" w:hanging="283"/>
        <w:jc w:val="both"/>
      </w:pPr>
      <w:r w:rsidRPr="00874C23">
        <w:t xml:space="preserve">сформированность учебной деятельности у учащихся, </w:t>
      </w:r>
      <w:proofErr w:type="gramStart"/>
      <w:r w:rsidRPr="00874C23">
        <w:t>отражающая</w:t>
      </w:r>
      <w:proofErr w:type="gramEnd"/>
      <w:r w:rsidRPr="00874C23">
        <w:t xml:space="preserve"> уровень развития метапредметных действий, выполняющих функцию управления познавательной деятельностью учащихся.</w:t>
      </w:r>
    </w:p>
    <w:p w:rsidR="00396A9A" w:rsidRPr="00874C23" w:rsidRDefault="00396A9A" w:rsidP="00874C23">
      <w:pPr>
        <w:shd w:val="clear" w:color="auto" w:fill="FFFFFF"/>
        <w:autoSpaceDE w:val="0"/>
        <w:autoSpaceDN w:val="0"/>
        <w:adjustRightInd w:val="0"/>
        <w:ind w:firstLine="709"/>
        <w:jc w:val="both"/>
      </w:pPr>
      <w:r w:rsidRPr="00874C23">
        <w:t>Возрастно-психологические нормативы формулируются для каждого из видов УУД с учетом стадиальности их развития.</w:t>
      </w:r>
    </w:p>
    <w:p w:rsidR="00396A9A" w:rsidRPr="00874C23" w:rsidRDefault="00396A9A" w:rsidP="00874C23">
      <w:pPr>
        <w:rPr>
          <w:b/>
          <w:bCs/>
        </w:rPr>
      </w:pPr>
    </w:p>
    <w:p w:rsidR="00396A9A" w:rsidRPr="00874C23" w:rsidRDefault="00396A9A" w:rsidP="00874C23">
      <w:pPr>
        <w:rPr>
          <w:b/>
          <w:bCs/>
        </w:rPr>
      </w:pPr>
      <w:r w:rsidRPr="00874C23">
        <w:rPr>
          <w:b/>
          <w:bCs/>
        </w:rPr>
        <w:t>Методы сбора информации:</w:t>
      </w:r>
    </w:p>
    <w:p w:rsidR="00396A9A" w:rsidRPr="00874C23" w:rsidRDefault="00396A9A" w:rsidP="008A588E">
      <w:pPr>
        <w:numPr>
          <w:ilvl w:val="0"/>
          <w:numId w:val="58"/>
        </w:numPr>
        <w:suppressAutoHyphens/>
      </w:pPr>
      <w:r w:rsidRPr="00874C23">
        <w:rPr>
          <w:bCs/>
        </w:rPr>
        <w:t>анкетирование;</w:t>
      </w:r>
    </w:p>
    <w:p w:rsidR="00396A9A" w:rsidRPr="00874C23" w:rsidRDefault="00396A9A" w:rsidP="008A588E">
      <w:pPr>
        <w:numPr>
          <w:ilvl w:val="0"/>
          <w:numId w:val="58"/>
        </w:numPr>
        <w:suppressAutoHyphens/>
      </w:pPr>
      <w:r w:rsidRPr="00874C23">
        <w:rPr>
          <w:bCs/>
        </w:rPr>
        <w:t>тестирование;</w:t>
      </w:r>
    </w:p>
    <w:p w:rsidR="00396A9A" w:rsidRPr="00874C23" w:rsidRDefault="00396A9A" w:rsidP="008A588E">
      <w:pPr>
        <w:numPr>
          <w:ilvl w:val="0"/>
          <w:numId w:val="58"/>
        </w:numPr>
        <w:suppressAutoHyphens/>
      </w:pPr>
      <w:r w:rsidRPr="00874C23">
        <w:t>наблюдение;</w:t>
      </w:r>
    </w:p>
    <w:p w:rsidR="00396A9A" w:rsidRPr="00874C23" w:rsidRDefault="00396A9A" w:rsidP="008A588E">
      <w:pPr>
        <w:numPr>
          <w:ilvl w:val="0"/>
          <w:numId w:val="58"/>
        </w:numPr>
        <w:suppressAutoHyphens/>
      </w:pPr>
      <w:r w:rsidRPr="00874C23">
        <w:t>беседа.</w:t>
      </w:r>
    </w:p>
    <w:p w:rsidR="00B72D39" w:rsidRDefault="00B72D39" w:rsidP="00F13056">
      <w:pPr>
        <w:pStyle w:val="a3"/>
        <w:spacing w:line="360" w:lineRule="auto"/>
        <w:ind w:firstLine="454"/>
        <w:rPr>
          <w:rFonts w:ascii="Times New Roman" w:hAnsi="Times New Roman"/>
          <w:b/>
          <w:bCs/>
          <w:color w:val="auto"/>
          <w:sz w:val="28"/>
          <w:szCs w:val="28"/>
        </w:rPr>
      </w:pPr>
    </w:p>
    <w:p w:rsidR="005925EA" w:rsidRDefault="005925EA" w:rsidP="00396A9A">
      <w:pPr>
        <w:pStyle w:val="a3"/>
        <w:spacing w:line="360" w:lineRule="auto"/>
        <w:ind w:firstLine="454"/>
        <w:jc w:val="center"/>
        <w:rPr>
          <w:rFonts w:ascii="Times New Roman" w:hAnsi="Times New Roman"/>
          <w:b/>
          <w:bCs/>
          <w:color w:val="auto"/>
          <w:sz w:val="28"/>
          <w:szCs w:val="28"/>
        </w:rPr>
        <w:sectPr w:rsidR="005925EA" w:rsidSect="00F110B7">
          <w:pgSz w:w="11905" w:h="16837"/>
          <w:pgMar w:top="568" w:right="850" w:bottom="709" w:left="1134" w:header="720" w:footer="720" w:gutter="0"/>
          <w:cols w:space="60"/>
          <w:noEndnote/>
          <w:docGrid w:linePitch="326"/>
        </w:sectPr>
      </w:pPr>
    </w:p>
    <w:p w:rsidR="008A0881" w:rsidRDefault="008A0881" w:rsidP="007A66BF">
      <w:pPr>
        <w:pStyle w:val="a3"/>
        <w:spacing w:line="360" w:lineRule="auto"/>
        <w:ind w:firstLine="454"/>
        <w:jc w:val="center"/>
        <w:rPr>
          <w:rFonts w:ascii="Times New Roman" w:hAnsi="Times New Roman"/>
          <w:b/>
          <w:bCs/>
          <w:color w:val="auto"/>
          <w:sz w:val="28"/>
          <w:szCs w:val="28"/>
        </w:rPr>
      </w:pPr>
    </w:p>
    <w:p w:rsidR="00B72D39" w:rsidRPr="007A66BF" w:rsidRDefault="00396A9A" w:rsidP="007A66BF">
      <w:pPr>
        <w:pStyle w:val="a3"/>
        <w:spacing w:line="360" w:lineRule="auto"/>
        <w:ind w:firstLine="454"/>
        <w:jc w:val="center"/>
        <w:rPr>
          <w:rFonts w:ascii="Times New Roman" w:hAnsi="Times New Roman"/>
          <w:b/>
          <w:bCs/>
          <w:color w:val="auto"/>
          <w:sz w:val="28"/>
          <w:szCs w:val="28"/>
        </w:rPr>
      </w:pPr>
      <w:r w:rsidRPr="007A66BF">
        <w:rPr>
          <w:rFonts w:ascii="Times New Roman" w:hAnsi="Times New Roman"/>
          <w:b/>
          <w:bCs/>
          <w:color w:val="auto"/>
          <w:sz w:val="28"/>
          <w:szCs w:val="28"/>
        </w:rPr>
        <w:t>Циклограмма мероприятий</w:t>
      </w:r>
      <w:r w:rsidR="007A66BF" w:rsidRPr="007A66BF">
        <w:rPr>
          <w:rFonts w:ascii="Times New Roman" w:hAnsi="Times New Roman"/>
          <w:b/>
          <w:bCs/>
          <w:color w:val="auto"/>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2934"/>
        <w:gridCol w:w="2202"/>
        <w:gridCol w:w="4244"/>
        <w:gridCol w:w="1731"/>
        <w:gridCol w:w="2324"/>
        <w:gridCol w:w="1720"/>
      </w:tblGrid>
      <w:tr w:rsidR="00B72D39" w:rsidRPr="007A66BF" w:rsidTr="007A66BF">
        <w:tc>
          <w:tcPr>
            <w:tcW w:w="0" w:type="auto"/>
            <w:vAlign w:val="center"/>
          </w:tcPr>
          <w:p w:rsidR="00B72D39" w:rsidRPr="007A66BF" w:rsidRDefault="00B72D39" w:rsidP="00867099">
            <w:pPr>
              <w:jc w:val="center"/>
              <w:rPr>
                <w:b/>
              </w:rPr>
            </w:pPr>
            <w:r w:rsidRPr="007A66BF">
              <w:rPr>
                <w:b/>
              </w:rPr>
              <w:t>№</w:t>
            </w:r>
          </w:p>
        </w:tc>
        <w:tc>
          <w:tcPr>
            <w:tcW w:w="0" w:type="auto"/>
            <w:vAlign w:val="center"/>
          </w:tcPr>
          <w:p w:rsidR="00B72D39" w:rsidRPr="007A66BF" w:rsidRDefault="00B72D39" w:rsidP="00867099">
            <w:pPr>
              <w:jc w:val="center"/>
              <w:rPr>
                <w:b/>
              </w:rPr>
            </w:pPr>
            <w:r w:rsidRPr="007A66BF">
              <w:rPr>
                <w:b/>
              </w:rPr>
              <w:t>УУД</w:t>
            </w:r>
          </w:p>
        </w:tc>
        <w:tc>
          <w:tcPr>
            <w:tcW w:w="0" w:type="auto"/>
            <w:vAlign w:val="center"/>
          </w:tcPr>
          <w:p w:rsidR="00B72D39" w:rsidRPr="007A66BF" w:rsidRDefault="00B72D39" w:rsidP="00867099">
            <w:pPr>
              <w:jc w:val="center"/>
              <w:rPr>
                <w:b/>
              </w:rPr>
            </w:pPr>
            <w:r w:rsidRPr="007A66BF">
              <w:rPr>
                <w:b/>
              </w:rPr>
              <w:t>Характеристика УУД</w:t>
            </w:r>
          </w:p>
        </w:tc>
        <w:tc>
          <w:tcPr>
            <w:tcW w:w="0" w:type="auto"/>
            <w:vAlign w:val="center"/>
          </w:tcPr>
          <w:p w:rsidR="00B72D39" w:rsidRPr="007A66BF" w:rsidRDefault="00B72D39" w:rsidP="00867099">
            <w:pPr>
              <w:jc w:val="center"/>
              <w:rPr>
                <w:b/>
              </w:rPr>
            </w:pPr>
            <w:r w:rsidRPr="007A66BF">
              <w:rPr>
                <w:b/>
              </w:rPr>
              <w:t>Инструментарий</w:t>
            </w:r>
          </w:p>
        </w:tc>
        <w:tc>
          <w:tcPr>
            <w:tcW w:w="0" w:type="auto"/>
            <w:vAlign w:val="center"/>
          </w:tcPr>
          <w:p w:rsidR="00B72D39" w:rsidRPr="007A66BF" w:rsidRDefault="00B72D39" w:rsidP="00867099">
            <w:pPr>
              <w:jc w:val="center"/>
              <w:rPr>
                <w:b/>
              </w:rPr>
            </w:pPr>
            <w:r w:rsidRPr="007A66BF">
              <w:rPr>
                <w:b/>
              </w:rPr>
              <w:t>Методы</w:t>
            </w:r>
          </w:p>
        </w:tc>
        <w:tc>
          <w:tcPr>
            <w:tcW w:w="0" w:type="auto"/>
            <w:vAlign w:val="center"/>
          </w:tcPr>
          <w:p w:rsidR="00B72D39" w:rsidRPr="007A66BF" w:rsidRDefault="00B72D39" w:rsidP="00867099">
            <w:pPr>
              <w:jc w:val="center"/>
              <w:rPr>
                <w:b/>
              </w:rPr>
            </w:pPr>
            <w:r w:rsidRPr="007A66BF">
              <w:rPr>
                <w:b/>
              </w:rPr>
              <w:t>Периодичность проведения</w:t>
            </w:r>
          </w:p>
        </w:tc>
        <w:tc>
          <w:tcPr>
            <w:tcW w:w="0" w:type="auto"/>
          </w:tcPr>
          <w:p w:rsidR="00B72D39" w:rsidRPr="007A66BF" w:rsidRDefault="00B72D39" w:rsidP="00867099">
            <w:pPr>
              <w:jc w:val="center"/>
              <w:rPr>
                <w:b/>
              </w:rPr>
            </w:pPr>
            <w:r w:rsidRPr="007A66BF">
              <w:rPr>
                <w:b/>
              </w:rPr>
              <w:t>Сроки проведения</w:t>
            </w:r>
          </w:p>
        </w:tc>
      </w:tr>
      <w:tr w:rsidR="00B72D39" w:rsidRPr="007A66BF" w:rsidTr="007A66BF">
        <w:trPr>
          <w:trHeight w:val="622"/>
        </w:trPr>
        <w:tc>
          <w:tcPr>
            <w:tcW w:w="0" w:type="auto"/>
          </w:tcPr>
          <w:p w:rsidR="00B72D39" w:rsidRPr="007A66BF" w:rsidRDefault="00B72D39" w:rsidP="00867099">
            <w:pPr>
              <w:rPr>
                <w:b/>
              </w:rPr>
            </w:pPr>
            <w:r w:rsidRPr="007A66BF">
              <w:rPr>
                <w:b/>
              </w:rPr>
              <w:t>1</w:t>
            </w:r>
          </w:p>
          <w:p w:rsidR="00B72D39" w:rsidRPr="007A66BF" w:rsidRDefault="00B72D39" w:rsidP="00867099">
            <w:pPr>
              <w:rPr>
                <w:b/>
              </w:rPr>
            </w:pPr>
          </w:p>
        </w:tc>
        <w:tc>
          <w:tcPr>
            <w:tcW w:w="0" w:type="auto"/>
          </w:tcPr>
          <w:p w:rsidR="00B72D39" w:rsidRPr="007A66BF" w:rsidRDefault="00B72D39" w:rsidP="00867099">
            <w:pPr>
              <w:ind w:left="113" w:right="113"/>
            </w:pPr>
            <w:r w:rsidRPr="007A66BF">
              <w:t>Самопознание и самоопределение</w:t>
            </w:r>
          </w:p>
          <w:p w:rsidR="00B72D39" w:rsidRPr="007A66BF" w:rsidRDefault="00B72D39" w:rsidP="00867099"/>
        </w:tc>
        <w:tc>
          <w:tcPr>
            <w:tcW w:w="0" w:type="auto"/>
          </w:tcPr>
          <w:p w:rsidR="00B72D39" w:rsidRPr="007A66BF" w:rsidRDefault="00B72D39" w:rsidP="00867099">
            <w:r w:rsidRPr="007A66BF">
              <w:t>Самооценка</w:t>
            </w:r>
          </w:p>
          <w:p w:rsidR="00B72D39" w:rsidRPr="007A66BF" w:rsidRDefault="00B72D39" w:rsidP="00867099">
            <w:pPr>
              <w:rPr>
                <w:b/>
              </w:rPr>
            </w:pPr>
          </w:p>
        </w:tc>
        <w:tc>
          <w:tcPr>
            <w:tcW w:w="0" w:type="auto"/>
          </w:tcPr>
          <w:p w:rsidR="00B72D39" w:rsidRPr="007A66BF" w:rsidRDefault="00B72D39" w:rsidP="00867099">
            <w:pPr>
              <w:rPr>
                <w:b/>
                <w:i/>
              </w:rPr>
            </w:pPr>
            <w:r w:rsidRPr="007A66BF">
              <w:t>Тест на определение самооценки «Лесенка»</w:t>
            </w:r>
          </w:p>
        </w:tc>
        <w:tc>
          <w:tcPr>
            <w:tcW w:w="0" w:type="auto"/>
          </w:tcPr>
          <w:p w:rsidR="00B72D39" w:rsidRPr="007A66BF" w:rsidRDefault="00B72D39" w:rsidP="00867099">
            <w:r w:rsidRPr="007A66BF">
              <w:t>тестирование</w:t>
            </w:r>
          </w:p>
        </w:tc>
        <w:tc>
          <w:tcPr>
            <w:tcW w:w="0" w:type="auto"/>
          </w:tcPr>
          <w:p w:rsidR="00B72D39" w:rsidRPr="007A66BF" w:rsidRDefault="00B72D39" w:rsidP="00867099">
            <w:r w:rsidRPr="007A66BF">
              <w:t xml:space="preserve">1 раз в год </w:t>
            </w:r>
          </w:p>
        </w:tc>
        <w:tc>
          <w:tcPr>
            <w:tcW w:w="0" w:type="auto"/>
          </w:tcPr>
          <w:p w:rsidR="00B72D39" w:rsidRPr="007A66BF" w:rsidRDefault="00B72D39" w:rsidP="00867099">
            <w:r w:rsidRPr="007A66BF">
              <w:t>Мар</w:t>
            </w:r>
            <w:proofErr w:type="gramStart"/>
            <w:r w:rsidRPr="007A66BF">
              <w:t>т-</w:t>
            </w:r>
            <w:proofErr w:type="gramEnd"/>
            <w:r w:rsidRPr="007A66BF">
              <w:t xml:space="preserve"> апрель</w:t>
            </w:r>
          </w:p>
        </w:tc>
      </w:tr>
      <w:tr w:rsidR="00B72D39" w:rsidRPr="007A66BF" w:rsidTr="007A66BF">
        <w:tc>
          <w:tcPr>
            <w:tcW w:w="0" w:type="auto"/>
          </w:tcPr>
          <w:p w:rsidR="00B72D39" w:rsidRPr="007A66BF" w:rsidRDefault="00B72D39" w:rsidP="00867099">
            <w:pPr>
              <w:rPr>
                <w:b/>
              </w:rPr>
            </w:pPr>
            <w:r w:rsidRPr="007A66BF">
              <w:rPr>
                <w:b/>
              </w:rPr>
              <w:t>3</w:t>
            </w:r>
          </w:p>
        </w:tc>
        <w:tc>
          <w:tcPr>
            <w:tcW w:w="0" w:type="auto"/>
          </w:tcPr>
          <w:p w:rsidR="00B72D39" w:rsidRPr="007A66BF" w:rsidRDefault="00B72D39" w:rsidP="00867099">
            <w:r w:rsidRPr="007A66BF">
              <w:t>Смыслообразование</w:t>
            </w:r>
          </w:p>
        </w:tc>
        <w:tc>
          <w:tcPr>
            <w:tcW w:w="0" w:type="auto"/>
          </w:tcPr>
          <w:p w:rsidR="00B72D39" w:rsidRPr="007A66BF" w:rsidRDefault="00B72D39" w:rsidP="00867099">
            <w:pPr>
              <w:rPr>
                <w:b/>
              </w:rPr>
            </w:pPr>
            <w:r w:rsidRPr="007A66BF">
              <w:t>Мотивация</w:t>
            </w:r>
          </w:p>
        </w:tc>
        <w:tc>
          <w:tcPr>
            <w:tcW w:w="0" w:type="auto"/>
          </w:tcPr>
          <w:p w:rsidR="00B72D39" w:rsidRPr="007A66BF" w:rsidRDefault="00B72D39" w:rsidP="008A588E">
            <w:pPr>
              <w:pStyle w:val="afff0"/>
              <w:numPr>
                <w:ilvl w:val="0"/>
                <w:numId w:val="52"/>
              </w:numPr>
              <w:tabs>
                <w:tab w:val="left" w:pos="182"/>
                <w:tab w:val="left" w:pos="540"/>
              </w:tabs>
              <w:ind w:left="182" w:hanging="141"/>
              <w:jc w:val="left"/>
              <w:rPr>
                <w:b/>
                <w:sz w:val="24"/>
              </w:rPr>
            </w:pPr>
            <w:r w:rsidRPr="007A66BF">
              <w:rPr>
                <w:sz w:val="24"/>
              </w:rPr>
              <w:t>Анкета для первоклассников по оценке уровня школьной мотивации</w:t>
            </w:r>
          </w:p>
          <w:p w:rsidR="00B72D39" w:rsidRPr="007A66BF" w:rsidRDefault="00B72D39" w:rsidP="00867099">
            <w:pPr>
              <w:tabs>
                <w:tab w:val="left" w:pos="182"/>
              </w:tabs>
              <w:ind w:left="182"/>
            </w:pPr>
            <w:r w:rsidRPr="007A66BF">
              <w:t>Приложение</w:t>
            </w:r>
          </w:p>
          <w:p w:rsidR="00B72D39" w:rsidRPr="007A66BF" w:rsidRDefault="00B72D39" w:rsidP="008A588E">
            <w:pPr>
              <w:numPr>
                <w:ilvl w:val="0"/>
                <w:numId w:val="52"/>
              </w:numPr>
              <w:tabs>
                <w:tab w:val="left" w:pos="182"/>
              </w:tabs>
              <w:suppressAutoHyphens/>
              <w:ind w:left="182" w:hanging="141"/>
            </w:pPr>
            <w:r w:rsidRPr="007A66BF">
              <w:t>Опросник мотивации</w:t>
            </w:r>
          </w:p>
          <w:p w:rsidR="00B72D39" w:rsidRPr="007A66BF" w:rsidRDefault="00B72D39" w:rsidP="00867099">
            <w:pPr>
              <w:tabs>
                <w:tab w:val="left" w:pos="182"/>
              </w:tabs>
              <w:ind w:left="182"/>
              <w:rPr>
                <w:b/>
                <w:i/>
              </w:rPr>
            </w:pPr>
          </w:p>
        </w:tc>
        <w:tc>
          <w:tcPr>
            <w:tcW w:w="0" w:type="auto"/>
          </w:tcPr>
          <w:p w:rsidR="00B72D39" w:rsidRPr="007A66BF" w:rsidRDefault="00B72D39" w:rsidP="00867099">
            <w:r w:rsidRPr="007A66BF">
              <w:t>тестирование</w:t>
            </w:r>
          </w:p>
        </w:tc>
        <w:tc>
          <w:tcPr>
            <w:tcW w:w="0" w:type="auto"/>
          </w:tcPr>
          <w:p w:rsidR="00B72D39" w:rsidRPr="007A66BF" w:rsidRDefault="00B72D39" w:rsidP="00867099">
            <w:r w:rsidRPr="007A66BF">
              <w:t xml:space="preserve">1 раз в год </w:t>
            </w:r>
          </w:p>
        </w:tc>
        <w:tc>
          <w:tcPr>
            <w:tcW w:w="0" w:type="auto"/>
          </w:tcPr>
          <w:p w:rsidR="00B72D39" w:rsidRPr="007A66BF" w:rsidRDefault="00B72D39" w:rsidP="00867099">
            <w:r w:rsidRPr="007A66BF">
              <w:t>Мар</w:t>
            </w:r>
            <w:proofErr w:type="gramStart"/>
            <w:r w:rsidRPr="007A66BF">
              <w:t>т-</w:t>
            </w:r>
            <w:proofErr w:type="gramEnd"/>
            <w:r w:rsidRPr="007A66BF">
              <w:t xml:space="preserve"> апрель</w:t>
            </w:r>
          </w:p>
        </w:tc>
      </w:tr>
      <w:tr w:rsidR="00B72D39" w:rsidRPr="007A66BF" w:rsidTr="007A66BF">
        <w:tc>
          <w:tcPr>
            <w:tcW w:w="0" w:type="auto"/>
          </w:tcPr>
          <w:p w:rsidR="00B72D39" w:rsidRPr="007A66BF" w:rsidRDefault="00B72D39" w:rsidP="00867099">
            <w:pPr>
              <w:rPr>
                <w:b/>
              </w:rPr>
            </w:pPr>
            <w:r w:rsidRPr="007A66BF">
              <w:rPr>
                <w:b/>
              </w:rPr>
              <w:t>4</w:t>
            </w:r>
          </w:p>
        </w:tc>
        <w:tc>
          <w:tcPr>
            <w:tcW w:w="0" w:type="auto"/>
          </w:tcPr>
          <w:p w:rsidR="00B72D39" w:rsidRPr="007A66BF" w:rsidRDefault="00B72D39" w:rsidP="00867099">
            <w:pPr>
              <w:ind w:left="113" w:right="113"/>
              <w:rPr>
                <w:bCs/>
              </w:rPr>
            </w:pPr>
            <w:r w:rsidRPr="007A66BF">
              <w:rPr>
                <w:bCs/>
              </w:rPr>
              <w:t>Нравственно-этическая ориентация</w:t>
            </w:r>
          </w:p>
          <w:p w:rsidR="00B72D39" w:rsidRPr="007A66BF" w:rsidRDefault="00B72D39" w:rsidP="00867099">
            <w:pPr>
              <w:rPr>
                <w:b/>
              </w:rPr>
            </w:pPr>
          </w:p>
        </w:tc>
        <w:tc>
          <w:tcPr>
            <w:tcW w:w="0" w:type="auto"/>
          </w:tcPr>
          <w:p w:rsidR="00B72D39" w:rsidRPr="007A66BF" w:rsidRDefault="00B72D39" w:rsidP="00867099"/>
        </w:tc>
        <w:tc>
          <w:tcPr>
            <w:tcW w:w="0" w:type="auto"/>
          </w:tcPr>
          <w:p w:rsidR="00B72D39" w:rsidRPr="007A66BF" w:rsidRDefault="00B72D39" w:rsidP="008A588E">
            <w:pPr>
              <w:numPr>
                <w:ilvl w:val="0"/>
                <w:numId w:val="51"/>
              </w:numPr>
              <w:suppressAutoHyphens/>
              <w:ind w:left="182" w:hanging="182"/>
            </w:pPr>
            <w:r w:rsidRPr="007A66BF">
              <w:t>Методика «Что такое хорошо и что такое плохо»</w:t>
            </w:r>
          </w:p>
          <w:p w:rsidR="00B72D39" w:rsidRPr="007A66BF" w:rsidRDefault="00B72D39" w:rsidP="008A588E">
            <w:pPr>
              <w:numPr>
                <w:ilvl w:val="0"/>
                <w:numId w:val="51"/>
              </w:numPr>
              <w:suppressAutoHyphens/>
              <w:ind w:left="182" w:hanging="182"/>
            </w:pPr>
            <w:r w:rsidRPr="007A66BF">
              <w:t>Методика «Незаконченные предложения»</w:t>
            </w:r>
          </w:p>
          <w:p w:rsidR="00B72D39" w:rsidRPr="007A66BF" w:rsidRDefault="00B72D39" w:rsidP="00867099">
            <w:pPr>
              <w:rPr>
                <w:b/>
              </w:rPr>
            </w:pPr>
          </w:p>
        </w:tc>
        <w:tc>
          <w:tcPr>
            <w:tcW w:w="0" w:type="auto"/>
          </w:tcPr>
          <w:p w:rsidR="00B72D39" w:rsidRPr="007A66BF" w:rsidRDefault="00B72D39" w:rsidP="00867099">
            <w:pPr>
              <w:rPr>
                <w:b/>
              </w:rPr>
            </w:pPr>
            <w:r w:rsidRPr="007A66BF">
              <w:t>анкетирование</w:t>
            </w:r>
          </w:p>
        </w:tc>
        <w:tc>
          <w:tcPr>
            <w:tcW w:w="0" w:type="auto"/>
          </w:tcPr>
          <w:p w:rsidR="00B72D39" w:rsidRPr="007A66BF" w:rsidRDefault="00B72D39" w:rsidP="00867099">
            <w:r w:rsidRPr="007A66BF">
              <w:t xml:space="preserve">1 раз в год </w:t>
            </w:r>
          </w:p>
        </w:tc>
        <w:tc>
          <w:tcPr>
            <w:tcW w:w="0" w:type="auto"/>
          </w:tcPr>
          <w:p w:rsidR="00B72D39" w:rsidRPr="007A66BF" w:rsidRDefault="00B72D39" w:rsidP="00867099">
            <w:r w:rsidRPr="007A66BF">
              <w:t>Мар</w:t>
            </w:r>
            <w:proofErr w:type="gramStart"/>
            <w:r w:rsidRPr="007A66BF">
              <w:t>т-</w:t>
            </w:r>
            <w:proofErr w:type="gramEnd"/>
            <w:r w:rsidRPr="007A66BF">
              <w:t xml:space="preserve"> апрель</w:t>
            </w:r>
          </w:p>
        </w:tc>
      </w:tr>
      <w:tr w:rsidR="00B72D39" w:rsidRPr="007A66BF" w:rsidTr="007A66BF">
        <w:tc>
          <w:tcPr>
            <w:tcW w:w="0" w:type="auto"/>
          </w:tcPr>
          <w:p w:rsidR="00B72D39" w:rsidRPr="007A66BF" w:rsidRDefault="00B72D39" w:rsidP="00867099">
            <w:pPr>
              <w:rPr>
                <w:b/>
              </w:rPr>
            </w:pPr>
            <w:r w:rsidRPr="007A66BF">
              <w:rPr>
                <w:b/>
              </w:rPr>
              <w:t>5</w:t>
            </w:r>
          </w:p>
        </w:tc>
        <w:tc>
          <w:tcPr>
            <w:tcW w:w="0" w:type="auto"/>
          </w:tcPr>
          <w:p w:rsidR="00B72D39" w:rsidRPr="007A66BF" w:rsidRDefault="00B72D39" w:rsidP="00867099">
            <w:r w:rsidRPr="007A66BF">
              <w:t xml:space="preserve">Регулятивные УУД </w:t>
            </w:r>
          </w:p>
        </w:tc>
        <w:tc>
          <w:tcPr>
            <w:tcW w:w="0" w:type="auto"/>
          </w:tcPr>
          <w:p w:rsidR="00B72D39" w:rsidRPr="007A66BF" w:rsidRDefault="00B72D39" w:rsidP="00867099">
            <w:r w:rsidRPr="007A66BF">
              <w:t>контроль</w:t>
            </w:r>
          </w:p>
        </w:tc>
        <w:tc>
          <w:tcPr>
            <w:tcW w:w="0" w:type="auto"/>
          </w:tcPr>
          <w:p w:rsidR="00B72D39" w:rsidRPr="007A66BF" w:rsidRDefault="00B72D39" w:rsidP="008A588E">
            <w:pPr>
              <w:numPr>
                <w:ilvl w:val="0"/>
                <w:numId w:val="53"/>
              </w:numPr>
            </w:pPr>
            <w:r w:rsidRPr="007A66BF">
              <w:t>Рисование по точкам</w:t>
            </w:r>
          </w:p>
          <w:p w:rsidR="00B72D39" w:rsidRPr="007A66BF" w:rsidRDefault="00B72D39" w:rsidP="008A588E">
            <w:pPr>
              <w:numPr>
                <w:ilvl w:val="0"/>
                <w:numId w:val="53"/>
              </w:numPr>
              <w:rPr>
                <w:b/>
              </w:rPr>
            </w:pPr>
            <w:r w:rsidRPr="007A66BF">
              <w:t>Корректурная проба</w:t>
            </w:r>
          </w:p>
        </w:tc>
        <w:tc>
          <w:tcPr>
            <w:tcW w:w="0" w:type="auto"/>
          </w:tcPr>
          <w:p w:rsidR="00B72D39" w:rsidRPr="007A66BF" w:rsidRDefault="00B72D39" w:rsidP="00867099">
            <w:r w:rsidRPr="007A66BF">
              <w:t>тестирование</w:t>
            </w:r>
          </w:p>
        </w:tc>
        <w:tc>
          <w:tcPr>
            <w:tcW w:w="0" w:type="auto"/>
          </w:tcPr>
          <w:p w:rsidR="00B72D39" w:rsidRPr="007A66BF" w:rsidRDefault="00B72D39" w:rsidP="00867099">
            <w:r w:rsidRPr="007A66BF">
              <w:t xml:space="preserve">1 раз в год </w:t>
            </w:r>
          </w:p>
        </w:tc>
        <w:tc>
          <w:tcPr>
            <w:tcW w:w="0" w:type="auto"/>
          </w:tcPr>
          <w:p w:rsidR="00B72D39" w:rsidRPr="007A66BF" w:rsidRDefault="00B72D39" w:rsidP="00867099">
            <w:r w:rsidRPr="007A66BF">
              <w:t>феврал</w:t>
            </w:r>
            <w:proofErr w:type="gramStart"/>
            <w:r w:rsidRPr="007A66BF">
              <w:t>ь-</w:t>
            </w:r>
            <w:proofErr w:type="gramEnd"/>
            <w:r w:rsidRPr="007A66BF">
              <w:t xml:space="preserve"> апрель</w:t>
            </w:r>
          </w:p>
        </w:tc>
      </w:tr>
      <w:tr w:rsidR="00B72D39" w:rsidRPr="007A66BF" w:rsidTr="007A66BF">
        <w:tc>
          <w:tcPr>
            <w:tcW w:w="0" w:type="auto"/>
          </w:tcPr>
          <w:p w:rsidR="00B72D39" w:rsidRPr="007A66BF" w:rsidRDefault="00B72D39" w:rsidP="00867099">
            <w:pPr>
              <w:rPr>
                <w:b/>
              </w:rPr>
            </w:pPr>
            <w:r w:rsidRPr="007A66BF">
              <w:rPr>
                <w:b/>
              </w:rPr>
              <w:t>6</w:t>
            </w:r>
          </w:p>
        </w:tc>
        <w:tc>
          <w:tcPr>
            <w:tcW w:w="0" w:type="auto"/>
          </w:tcPr>
          <w:p w:rsidR="00B72D39" w:rsidRPr="007A66BF" w:rsidRDefault="00B72D39" w:rsidP="00867099">
            <w:r w:rsidRPr="007A66BF">
              <w:t>Познавательные УУД</w:t>
            </w:r>
          </w:p>
        </w:tc>
        <w:tc>
          <w:tcPr>
            <w:tcW w:w="0" w:type="auto"/>
          </w:tcPr>
          <w:p w:rsidR="00B72D39" w:rsidRPr="007A66BF" w:rsidRDefault="00B72D39" w:rsidP="00867099">
            <w:r w:rsidRPr="007A66BF">
              <w:t>Логические УУД</w:t>
            </w:r>
          </w:p>
        </w:tc>
        <w:tc>
          <w:tcPr>
            <w:tcW w:w="0" w:type="auto"/>
          </w:tcPr>
          <w:p w:rsidR="00B72D39" w:rsidRPr="007A66BF" w:rsidRDefault="00B72D39" w:rsidP="008A588E">
            <w:pPr>
              <w:numPr>
                <w:ilvl w:val="0"/>
                <w:numId w:val="54"/>
              </w:numPr>
            </w:pPr>
            <w:r w:rsidRPr="007A66BF">
              <w:t>Сравни картинки</w:t>
            </w:r>
          </w:p>
          <w:p w:rsidR="00B72D39" w:rsidRPr="007A66BF" w:rsidRDefault="00B72D39" w:rsidP="008A588E">
            <w:pPr>
              <w:numPr>
                <w:ilvl w:val="0"/>
                <w:numId w:val="54"/>
              </w:numPr>
              <w:jc w:val="both"/>
            </w:pPr>
            <w:r w:rsidRPr="007A66BF">
              <w:t>Выделение существенных признаков</w:t>
            </w:r>
          </w:p>
          <w:p w:rsidR="00B72D39" w:rsidRPr="007A66BF" w:rsidRDefault="00B72D39" w:rsidP="008A588E">
            <w:pPr>
              <w:numPr>
                <w:ilvl w:val="0"/>
                <w:numId w:val="54"/>
              </w:numPr>
              <w:jc w:val="both"/>
            </w:pPr>
            <w:r w:rsidRPr="007A66BF">
              <w:t>Логические закономерности</w:t>
            </w:r>
          </w:p>
          <w:p w:rsidR="00B72D39" w:rsidRPr="007A66BF" w:rsidRDefault="00B72D39" w:rsidP="008A588E">
            <w:pPr>
              <w:numPr>
                <w:ilvl w:val="0"/>
                <w:numId w:val="54"/>
              </w:numPr>
              <w:jc w:val="both"/>
              <w:rPr>
                <w:b/>
              </w:rPr>
            </w:pPr>
            <w:r w:rsidRPr="007A66BF">
              <w:t>Исследование словесно-логического мышления</w:t>
            </w:r>
          </w:p>
        </w:tc>
        <w:tc>
          <w:tcPr>
            <w:tcW w:w="0" w:type="auto"/>
          </w:tcPr>
          <w:p w:rsidR="00B72D39" w:rsidRPr="007A66BF" w:rsidRDefault="00B72D39" w:rsidP="00867099">
            <w:pPr>
              <w:rPr>
                <w:b/>
              </w:rPr>
            </w:pPr>
            <w:r w:rsidRPr="007A66BF">
              <w:t>тестирование</w:t>
            </w:r>
          </w:p>
        </w:tc>
        <w:tc>
          <w:tcPr>
            <w:tcW w:w="0" w:type="auto"/>
          </w:tcPr>
          <w:p w:rsidR="00B72D39" w:rsidRPr="007A66BF" w:rsidRDefault="00B72D39" w:rsidP="00867099">
            <w:r w:rsidRPr="007A66BF">
              <w:t xml:space="preserve">1 раз в год </w:t>
            </w:r>
          </w:p>
        </w:tc>
        <w:tc>
          <w:tcPr>
            <w:tcW w:w="0" w:type="auto"/>
          </w:tcPr>
          <w:p w:rsidR="00B72D39" w:rsidRPr="007A66BF" w:rsidRDefault="00B72D39" w:rsidP="00867099">
            <w:r w:rsidRPr="007A66BF">
              <w:t>феврал</w:t>
            </w:r>
            <w:proofErr w:type="gramStart"/>
            <w:r w:rsidRPr="007A66BF">
              <w:t>ь-</w:t>
            </w:r>
            <w:proofErr w:type="gramEnd"/>
            <w:r w:rsidRPr="007A66BF">
              <w:t xml:space="preserve"> апрель</w:t>
            </w:r>
          </w:p>
        </w:tc>
      </w:tr>
      <w:tr w:rsidR="00B72D39" w:rsidRPr="007A66BF" w:rsidTr="007A66BF">
        <w:tc>
          <w:tcPr>
            <w:tcW w:w="0" w:type="auto"/>
          </w:tcPr>
          <w:p w:rsidR="00B72D39" w:rsidRPr="007A66BF" w:rsidRDefault="00B72D39" w:rsidP="00867099">
            <w:pPr>
              <w:rPr>
                <w:b/>
              </w:rPr>
            </w:pPr>
            <w:r w:rsidRPr="007A66BF">
              <w:rPr>
                <w:b/>
              </w:rPr>
              <w:t>7</w:t>
            </w:r>
          </w:p>
        </w:tc>
        <w:tc>
          <w:tcPr>
            <w:tcW w:w="0" w:type="auto"/>
          </w:tcPr>
          <w:p w:rsidR="00B72D39" w:rsidRPr="007A66BF" w:rsidRDefault="00B72D39" w:rsidP="00867099">
            <w:r w:rsidRPr="007A66BF">
              <w:t>Коммуниникативные УУД</w:t>
            </w:r>
          </w:p>
        </w:tc>
        <w:tc>
          <w:tcPr>
            <w:tcW w:w="0" w:type="auto"/>
          </w:tcPr>
          <w:p w:rsidR="00B72D39" w:rsidRPr="007A66BF" w:rsidRDefault="00B72D39" w:rsidP="00867099"/>
        </w:tc>
        <w:tc>
          <w:tcPr>
            <w:tcW w:w="0" w:type="auto"/>
          </w:tcPr>
          <w:p w:rsidR="00B72D39" w:rsidRPr="007A66BF" w:rsidRDefault="00B72D39" w:rsidP="008A588E">
            <w:pPr>
              <w:numPr>
                <w:ilvl w:val="0"/>
                <w:numId w:val="55"/>
              </w:numPr>
              <w:jc w:val="both"/>
            </w:pPr>
            <w:r w:rsidRPr="007A66BF">
              <w:t>«Рукавички»</w:t>
            </w:r>
          </w:p>
          <w:p w:rsidR="00B72D39" w:rsidRPr="007A66BF" w:rsidRDefault="00B72D39" w:rsidP="008A588E">
            <w:pPr>
              <w:numPr>
                <w:ilvl w:val="0"/>
                <w:numId w:val="55"/>
              </w:numPr>
              <w:jc w:val="both"/>
            </w:pPr>
            <w:r w:rsidRPr="007A66BF">
              <w:t>«Левая и правая сторона»</w:t>
            </w:r>
          </w:p>
          <w:p w:rsidR="00B72D39" w:rsidRPr="007A66BF" w:rsidRDefault="00B72D39" w:rsidP="008A588E">
            <w:pPr>
              <w:numPr>
                <w:ilvl w:val="0"/>
                <w:numId w:val="55"/>
              </w:numPr>
              <w:jc w:val="both"/>
            </w:pPr>
            <w:r w:rsidRPr="007A66BF">
              <w:t>«Узор под диктовку»</w:t>
            </w:r>
          </w:p>
          <w:p w:rsidR="00B72D39" w:rsidRPr="007A66BF" w:rsidRDefault="00B72D39" w:rsidP="008A588E">
            <w:pPr>
              <w:numPr>
                <w:ilvl w:val="0"/>
                <w:numId w:val="55"/>
              </w:numPr>
              <w:jc w:val="both"/>
            </w:pPr>
            <w:r w:rsidRPr="007A66BF">
              <w:t>«Совместная сортировка»</w:t>
            </w:r>
          </w:p>
          <w:p w:rsidR="00B72D39" w:rsidRPr="007A66BF" w:rsidRDefault="00B72D39" w:rsidP="008A588E">
            <w:pPr>
              <w:numPr>
                <w:ilvl w:val="0"/>
                <w:numId w:val="55"/>
              </w:numPr>
              <w:jc w:val="both"/>
            </w:pPr>
            <w:r w:rsidRPr="007A66BF">
              <w:t>«Дорога к дому»</w:t>
            </w:r>
          </w:p>
          <w:p w:rsidR="00B72D39" w:rsidRPr="007A66BF" w:rsidRDefault="00B72D39" w:rsidP="008A588E">
            <w:pPr>
              <w:numPr>
                <w:ilvl w:val="0"/>
                <w:numId w:val="55"/>
              </w:numPr>
              <w:jc w:val="both"/>
            </w:pPr>
            <w:r w:rsidRPr="007A66BF">
              <w:t>«Кто прав?»</w:t>
            </w:r>
          </w:p>
        </w:tc>
        <w:tc>
          <w:tcPr>
            <w:tcW w:w="0" w:type="auto"/>
          </w:tcPr>
          <w:p w:rsidR="00B72D39" w:rsidRPr="007A66BF" w:rsidRDefault="00B72D39" w:rsidP="00867099">
            <w:r w:rsidRPr="007A66BF">
              <w:t>Тестирование</w:t>
            </w:r>
          </w:p>
          <w:p w:rsidR="00B72D39" w:rsidRPr="007A66BF" w:rsidRDefault="00B72D39" w:rsidP="00867099"/>
          <w:p w:rsidR="00B72D39" w:rsidRPr="007A66BF" w:rsidRDefault="00B72D39" w:rsidP="00867099">
            <w:r w:rsidRPr="007A66BF">
              <w:t>Беседа</w:t>
            </w:r>
          </w:p>
          <w:p w:rsidR="00B72D39" w:rsidRPr="007A66BF" w:rsidRDefault="00B72D39" w:rsidP="00867099"/>
          <w:p w:rsidR="00B72D39" w:rsidRPr="007A66BF" w:rsidRDefault="00B72D39" w:rsidP="00867099">
            <w:r w:rsidRPr="007A66BF">
              <w:t>Тестирование</w:t>
            </w:r>
          </w:p>
          <w:p w:rsidR="00B72D39" w:rsidRPr="007A66BF" w:rsidRDefault="00B72D39" w:rsidP="00867099"/>
          <w:p w:rsidR="00B72D39" w:rsidRPr="007A66BF" w:rsidRDefault="00B72D39" w:rsidP="00867099">
            <w:r w:rsidRPr="007A66BF">
              <w:t>Тестирование</w:t>
            </w:r>
          </w:p>
          <w:p w:rsidR="00B72D39" w:rsidRPr="007A66BF" w:rsidRDefault="00B72D39" w:rsidP="00867099">
            <w:r w:rsidRPr="007A66BF">
              <w:t>тестирование</w:t>
            </w:r>
          </w:p>
          <w:p w:rsidR="00B72D39" w:rsidRPr="007A66BF" w:rsidRDefault="00B72D39" w:rsidP="00867099">
            <w:r w:rsidRPr="007A66BF">
              <w:t>беседа</w:t>
            </w:r>
          </w:p>
        </w:tc>
        <w:tc>
          <w:tcPr>
            <w:tcW w:w="0" w:type="auto"/>
          </w:tcPr>
          <w:p w:rsidR="00B72D39" w:rsidRPr="007A66BF" w:rsidRDefault="00B72D39" w:rsidP="00867099">
            <w:r w:rsidRPr="007A66BF">
              <w:t xml:space="preserve">1 раз в год </w:t>
            </w:r>
          </w:p>
        </w:tc>
        <w:tc>
          <w:tcPr>
            <w:tcW w:w="0" w:type="auto"/>
          </w:tcPr>
          <w:p w:rsidR="00B72D39" w:rsidRPr="007A66BF" w:rsidRDefault="00B72D39" w:rsidP="00867099">
            <w:r w:rsidRPr="007A66BF">
              <w:t>феврал</w:t>
            </w:r>
            <w:proofErr w:type="gramStart"/>
            <w:r w:rsidRPr="007A66BF">
              <w:t>ь-</w:t>
            </w:r>
            <w:proofErr w:type="gramEnd"/>
            <w:r w:rsidRPr="007A66BF">
              <w:t xml:space="preserve"> апрель</w:t>
            </w:r>
          </w:p>
        </w:tc>
      </w:tr>
    </w:tbl>
    <w:p w:rsidR="00B72D39" w:rsidRDefault="00B72D39" w:rsidP="00F13056">
      <w:pPr>
        <w:pStyle w:val="a3"/>
        <w:spacing w:line="360" w:lineRule="auto"/>
        <w:ind w:firstLine="454"/>
        <w:rPr>
          <w:rFonts w:ascii="Times New Roman" w:hAnsi="Times New Roman"/>
          <w:b/>
          <w:bCs/>
          <w:color w:val="auto"/>
          <w:sz w:val="28"/>
          <w:szCs w:val="28"/>
        </w:rPr>
      </w:pPr>
    </w:p>
    <w:p w:rsidR="007A66BF" w:rsidRDefault="007A66BF" w:rsidP="005925EA">
      <w:pPr>
        <w:rPr>
          <w:b/>
          <w:sz w:val="28"/>
          <w:szCs w:val="28"/>
        </w:rPr>
      </w:pPr>
    </w:p>
    <w:p w:rsidR="00B72D39" w:rsidRDefault="00867099" w:rsidP="007A66BF">
      <w:pPr>
        <w:jc w:val="center"/>
        <w:rPr>
          <w:b/>
          <w:bCs/>
          <w:sz w:val="28"/>
          <w:szCs w:val="28"/>
        </w:rPr>
      </w:pPr>
      <w:r w:rsidRPr="000A3544">
        <w:rPr>
          <w:b/>
          <w:sz w:val="28"/>
          <w:szCs w:val="28"/>
        </w:rPr>
        <w:t xml:space="preserve">Технологическая карта формирования </w:t>
      </w:r>
      <w:proofErr w:type="gramStart"/>
      <w:r w:rsidRPr="000A3544">
        <w:rPr>
          <w:b/>
          <w:sz w:val="28"/>
          <w:szCs w:val="28"/>
        </w:rPr>
        <w:t>личностных</w:t>
      </w:r>
      <w:proofErr w:type="gramEnd"/>
      <w:r w:rsidRPr="000A3544">
        <w:rPr>
          <w:b/>
          <w:sz w:val="28"/>
          <w:szCs w:val="28"/>
        </w:rPr>
        <w:t xml:space="preserve"> УУД в начальной школе</w:t>
      </w:r>
      <w:r w:rsidR="007A66BF">
        <w:rPr>
          <w:b/>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
        <w:gridCol w:w="1838"/>
        <w:gridCol w:w="816"/>
        <w:gridCol w:w="2993"/>
        <w:gridCol w:w="3518"/>
        <w:gridCol w:w="3193"/>
        <w:gridCol w:w="1026"/>
        <w:gridCol w:w="1723"/>
      </w:tblGrid>
      <w:tr w:rsidR="00867099" w:rsidRPr="007A66BF" w:rsidTr="007A66BF">
        <w:trPr>
          <w:cantSplit/>
          <w:trHeight w:val="42"/>
        </w:trPr>
        <w:tc>
          <w:tcPr>
            <w:tcW w:w="0" w:type="auto"/>
            <w:vMerge w:val="restart"/>
            <w:textDirection w:val="btLr"/>
          </w:tcPr>
          <w:p w:rsidR="00867099" w:rsidRPr="007A66BF" w:rsidRDefault="00867099" w:rsidP="00867099">
            <w:pPr>
              <w:ind w:left="113" w:right="113"/>
              <w:jc w:val="center"/>
            </w:pPr>
            <w:r w:rsidRPr="007A66BF">
              <w:t>УУД</w:t>
            </w:r>
          </w:p>
        </w:tc>
        <w:tc>
          <w:tcPr>
            <w:tcW w:w="0" w:type="auto"/>
            <w:vMerge w:val="restart"/>
          </w:tcPr>
          <w:p w:rsidR="00867099" w:rsidRPr="007A66BF" w:rsidRDefault="00867099" w:rsidP="00867099">
            <w:r w:rsidRPr="007A66BF">
              <w:t>Нормативный</w:t>
            </w:r>
          </w:p>
          <w:p w:rsidR="00867099" w:rsidRPr="007A66BF" w:rsidRDefault="00867099" w:rsidP="00867099">
            <w:r w:rsidRPr="007A66BF">
              <w:t xml:space="preserve"> показательУУД</w:t>
            </w:r>
          </w:p>
        </w:tc>
        <w:tc>
          <w:tcPr>
            <w:tcW w:w="0" w:type="auto"/>
            <w:vMerge w:val="restart"/>
          </w:tcPr>
          <w:p w:rsidR="00867099" w:rsidRPr="007A66BF" w:rsidRDefault="00867099" w:rsidP="00867099">
            <w:r w:rsidRPr="007A66BF">
              <w:t>Класс</w:t>
            </w:r>
          </w:p>
        </w:tc>
        <w:tc>
          <w:tcPr>
            <w:tcW w:w="0" w:type="auto"/>
            <w:gridSpan w:val="3"/>
          </w:tcPr>
          <w:p w:rsidR="00867099" w:rsidRPr="007A66BF" w:rsidRDefault="00867099" w:rsidP="00867099">
            <w:pPr>
              <w:jc w:val="center"/>
            </w:pPr>
            <w:r w:rsidRPr="007A66BF">
              <w:t>Уровни сформированности</w:t>
            </w:r>
          </w:p>
        </w:tc>
        <w:tc>
          <w:tcPr>
            <w:tcW w:w="0" w:type="auto"/>
            <w:gridSpan w:val="2"/>
          </w:tcPr>
          <w:p w:rsidR="00867099" w:rsidRPr="007A66BF" w:rsidRDefault="00867099" w:rsidP="00867099">
            <w:pPr>
              <w:jc w:val="center"/>
            </w:pPr>
            <w:r w:rsidRPr="007A66BF">
              <w:t>Диагностика</w:t>
            </w:r>
          </w:p>
        </w:tc>
      </w:tr>
      <w:tr w:rsidR="00867099" w:rsidRPr="007A66BF" w:rsidTr="007A66BF">
        <w:trPr>
          <w:cantSplit/>
          <w:trHeight w:val="42"/>
        </w:trPr>
        <w:tc>
          <w:tcPr>
            <w:tcW w:w="0" w:type="auto"/>
            <w:vMerge/>
            <w:textDirection w:val="btLr"/>
          </w:tcPr>
          <w:p w:rsidR="00867099" w:rsidRPr="007A66BF" w:rsidRDefault="00867099" w:rsidP="00867099">
            <w:pPr>
              <w:ind w:left="113" w:right="113"/>
              <w:jc w:val="center"/>
            </w:pPr>
          </w:p>
        </w:tc>
        <w:tc>
          <w:tcPr>
            <w:tcW w:w="0" w:type="auto"/>
            <w:vMerge/>
          </w:tcPr>
          <w:p w:rsidR="00867099" w:rsidRPr="007A66BF" w:rsidRDefault="00867099" w:rsidP="00867099">
            <w:pPr>
              <w:jc w:val="center"/>
            </w:pPr>
          </w:p>
        </w:tc>
        <w:tc>
          <w:tcPr>
            <w:tcW w:w="0" w:type="auto"/>
            <w:vMerge/>
          </w:tcPr>
          <w:p w:rsidR="00867099" w:rsidRPr="007A66BF" w:rsidRDefault="00867099" w:rsidP="00867099"/>
        </w:tc>
        <w:tc>
          <w:tcPr>
            <w:tcW w:w="0" w:type="auto"/>
          </w:tcPr>
          <w:p w:rsidR="00867099" w:rsidRPr="007A66BF" w:rsidRDefault="00867099" w:rsidP="00867099">
            <w:pPr>
              <w:jc w:val="center"/>
            </w:pPr>
            <w:r w:rsidRPr="007A66BF">
              <w:t>высокий</w:t>
            </w:r>
          </w:p>
        </w:tc>
        <w:tc>
          <w:tcPr>
            <w:tcW w:w="0" w:type="auto"/>
          </w:tcPr>
          <w:p w:rsidR="00867099" w:rsidRPr="007A66BF" w:rsidRDefault="00867099" w:rsidP="00867099">
            <w:pPr>
              <w:jc w:val="center"/>
            </w:pPr>
            <w:r w:rsidRPr="007A66BF">
              <w:t>средний</w:t>
            </w:r>
          </w:p>
        </w:tc>
        <w:tc>
          <w:tcPr>
            <w:tcW w:w="0" w:type="auto"/>
          </w:tcPr>
          <w:p w:rsidR="00867099" w:rsidRPr="007A66BF" w:rsidRDefault="00867099" w:rsidP="00867099">
            <w:pPr>
              <w:jc w:val="center"/>
            </w:pPr>
            <w:r w:rsidRPr="007A66BF">
              <w:t>низкий</w:t>
            </w:r>
          </w:p>
        </w:tc>
        <w:tc>
          <w:tcPr>
            <w:tcW w:w="0" w:type="auto"/>
          </w:tcPr>
          <w:p w:rsidR="00867099" w:rsidRPr="007A66BF" w:rsidRDefault="00867099" w:rsidP="00867099">
            <w:pPr>
              <w:jc w:val="center"/>
            </w:pPr>
            <w:r w:rsidRPr="007A66BF">
              <w:t>учитель</w:t>
            </w:r>
          </w:p>
        </w:tc>
        <w:tc>
          <w:tcPr>
            <w:tcW w:w="0" w:type="auto"/>
          </w:tcPr>
          <w:p w:rsidR="00867099" w:rsidRPr="007A66BF" w:rsidRDefault="00867099" w:rsidP="00867099">
            <w:pPr>
              <w:jc w:val="center"/>
            </w:pPr>
            <w:r w:rsidRPr="007A66BF">
              <w:t>психолог</w:t>
            </w:r>
          </w:p>
        </w:tc>
      </w:tr>
      <w:tr w:rsidR="00867099" w:rsidRPr="007A66BF" w:rsidTr="007A66BF">
        <w:trPr>
          <w:cantSplit/>
          <w:trHeight w:val="42"/>
        </w:trPr>
        <w:tc>
          <w:tcPr>
            <w:tcW w:w="0" w:type="auto"/>
            <w:vMerge w:val="restart"/>
            <w:textDirection w:val="btLr"/>
          </w:tcPr>
          <w:p w:rsidR="00867099" w:rsidRPr="007A66BF" w:rsidRDefault="00867099" w:rsidP="00867099">
            <w:pPr>
              <w:ind w:left="113" w:right="113"/>
            </w:pPr>
            <w:r w:rsidRPr="007A66BF">
              <w:t>Самопознание и самоопределение</w:t>
            </w:r>
          </w:p>
          <w:p w:rsidR="00867099" w:rsidRPr="007A66BF" w:rsidRDefault="00867099" w:rsidP="00867099">
            <w:pPr>
              <w:ind w:left="113" w:right="113"/>
              <w:jc w:val="center"/>
            </w:pPr>
          </w:p>
        </w:tc>
        <w:tc>
          <w:tcPr>
            <w:tcW w:w="0" w:type="auto"/>
            <w:vMerge w:val="restart"/>
          </w:tcPr>
          <w:p w:rsidR="00867099" w:rsidRPr="007A66BF" w:rsidRDefault="00867099" w:rsidP="00867099">
            <w:r w:rsidRPr="007A66BF">
              <w:t xml:space="preserve">Самооценка                                    </w:t>
            </w:r>
          </w:p>
          <w:p w:rsidR="00867099" w:rsidRPr="007A66BF" w:rsidRDefault="00867099" w:rsidP="00867099"/>
        </w:tc>
        <w:tc>
          <w:tcPr>
            <w:tcW w:w="0" w:type="auto"/>
          </w:tcPr>
          <w:p w:rsidR="00867099" w:rsidRPr="007A66BF" w:rsidRDefault="00867099" w:rsidP="00867099">
            <w:r w:rsidRPr="007A66BF">
              <w:t>1</w:t>
            </w:r>
          </w:p>
        </w:tc>
        <w:tc>
          <w:tcPr>
            <w:tcW w:w="0" w:type="auto"/>
          </w:tcPr>
          <w:p w:rsidR="00867099" w:rsidRPr="007A66BF" w:rsidRDefault="00867099" w:rsidP="00867099">
            <w:r w:rsidRPr="007A66BF">
              <w:t>- чувство необходимости учения,</w:t>
            </w:r>
          </w:p>
          <w:p w:rsidR="00867099" w:rsidRPr="007A66BF" w:rsidRDefault="00867099" w:rsidP="00867099">
            <w:r w:rsidRPr="007A66BF">
              <w:t>- формирование своей точки зрения,</w:t>
            </w:r>
          </w:p>
          <w:p w:rsidR="00867099" w:rsidRPr="007A66BF" w:rsidRDefault="00867099" w:rsidP="00867099">
            <w:r w:rsidRPr="007A66BF">
              <w:t xml:space="preserve">-  предпочтение уроков «школьного» типа урокам «дошкольного» типа; </w:t>
            </w:r>
          </w:p>
          <w:p w:rsidR="00867099" w:rsidRPr="007A66BF" w:rsidRDefault="00867099" w:rsidP="00867099">
            <w:r w:rsidRPr="007A66BF">
              <w:t>- адекватное  содержательное представление о школе;</w:t>
            </w:r>
          </w:p>
          <w:p w:rsidR="00867099" w:rsidRPr="007A66BF" w:rsidRDefault="00867099" w:rsidP="00867099">
            <w:r w:rsidRPr="007A66BF">
              <w:t xml:space="preserve">-  предпочтение классных коллективных занятий индивидуальным занятиям дома, </w:t>
            </w:r>
          </w:p>
          <w:p w:rsidR="00867099" w:rsidRPr="007A66BF" w:rsidRDefault="00867099" w:rsidP="00867099">
            <w:r w:rsidRPr="007A66BF">
              <w:t xml:space="preserve"> -  предпочтение социального способа оценки своих знаний </w:t>
            </w:r>
          </w:p>
          <w:p w:rsidR="00867099" w:rsidRPr="007A66BF" w:rsidRDefault="00867099" w:rsidP="00867099">
            <w:r w:rsidRPr="007A66BF">
              <w:rPr>
                <w:b/>
              </w:rPr>
              <w:t>Рекомендации:</w:t>
            </w:r>
            <w:r w:rsidRPr="007A66BF">
              <w:t xml:space="preserve">  поддержка и развитие приобретенных положительных личностных качеств, организация деятельности на помощь другим людям, развитие эмпатии.</w:t>
            </w:r>
          </w:p>
          <w:p w:rsidR="00867099" w:rsidRPr="007A66BF" w:rsidRDefault="00867099" w:rsidP="00867099"/>
        </w:tc>
        <w:tc>
          <w:tcPr>
            <w:tcW w:w="0" w:type="auto"/>
          </w:tcPr>
          <w:p w:rsidR="00867099" w:rsidRPr="007A66BF" w:rsidRDefault="00867099" w:rsidP="00867099">
            <w:pPr>
              <w:jc w:val="both"/>
            </w:pPr>
            <w:r w:rsidRPr="007A66BF">
              <w:t xml:space="preserve">- положительное отношение к школе; </w:t>
            </w:r>
          </w:p>
          <w:p w:rsidR="00867099" w:rsidRPr="007A66BF" w:rsidRDefault="00867099" w:rsidP="00867099">
            <w:pPr>
              <w:jc w:val="both"/>
            </w:pPr>
            <w:r w:rsidRPr="007A66BF">
              <w:t xml:space="preserve">- ориентация на содержательные моменты школьной действительности и образец «хорошего ученика», </w:t>
            </w:r>
          </w:p>
          <w:p w:rsidR="00867099" w:rsidRPr="007A66BF" w:rsidRDefault="00867099" w:rsidP="00867099">
            <w:pPr>
              <w:jc w:val="both"/>
            </w:pPr>
            <w:r w:rsidRPr="007A66BF">
              <w:t>- школа привлекает внеучебной деятельностью</w:t>
            </w:r>
          </w:p>
          <w:p w:rsidR="00867099" w:rsidRPr="007A66BF" w:rsidRDefault="00867099" w:rsidP="00867099">
            <w:pPr>
              <w:jc w:val="both"/>
            </w:pPr>
            <w:r w:rsidRPr="007A66BF">
              <w:rPr>
                <w:b/>
              </w:rPr>
              <w:t>Рекомендации:</w:t>
            </w:r>
            <w:r w:rsidRPr="007A66BF">
              <w:t xml:space="preserve"> стабилизировать психоэмоциональное состояние ребенка, организовать самостоятельную деятельность на уроке.</w:t>
            </w:r>
          </w:p>
          <w:p w:rsidR="00867099" w:rsidRPr="007A66BF" w:rsidRDefault="00867099" w:rsidP="00867099"/>
        </w:tc>
        <w:tc>
          <w:tcPr>
            <w:tcW w:w="0" w:type="auto"/>
          </w:tcPr>
          <w:p w:rsidR="00867099" w:rsidRPr="007A66BF" w:rsidRDefault="00867099" w:rsidP="00867099">
            <w:r w:rsidRPr="007A66BF">
              <w:t>- отрицательное отношение к школе и поступлению в школу</w:t>
            </w:r>
          </w:p>
          <w:p w:rsidR="00867099" w:rsidRPr="007A66BF" w:rsidRDefault="00867099" w:rsidP="00867099">
            <w:pPr>
              <w:rPr>
                <w:b/>
              </w:rPr>
            </w:pPr>
            <w:r w:rsidRPr="007A66BF">
              <w:t>- Ребенок хочет пойти в школу, но при сохранении дошкольного образа жизни.</w:t>
            </w:r>
          </w:p>
          <w:p w:rsidR="00867099" w:rsidRPr="007A66BF" w:rsidRDefault="00867099" w:rsidP="00867099">
            <w:pPr>
              <w:rPr>
                <w:b/>
              </w:rPr>
            </w:pPr>
          </w:p>
          <w:p w:rsidR="00867099" w:rsidRPr="007A66BF" w:rsidRDefault="00867099" w:rsidP="00867099">
            <w:r w:rsidRPr="007A66BF">
              <w:rPr>
                <w:b/>
              </w:rPr>
              <w:t>Рекомендации:</w:t>
            </w:r>
            <w:r w:rsidRPr="007A66BF">
              <w:t xml:space="preserve"> консультация специалистов, поощрения за результат, давать небольшие поручения, но с достижимым положительным результатом.</w:t>
            </w:r>
          </w:p>
        </w:tc>
        <w:tc>
          <w:tcPr>
            <w:tcW w:w="0" w:type="auto"/>
          </w:tcPr>
          <w:p w:rsidR="00867099" w:rsidRPr="007A66BF" w:rsidRDefault="00867099" w:rsidP="00867099">
            <w:pPr>
              <w:jc w:val="center"/>
            </w:pPr>
          </w:p>
        </w:tc>
        <w:tc>
          <w:tcPr>
            <w:tcW w:w="0" w:type="auto"/>
          </w:tcPr>
          <w:p w:rsidR="00867099" w:rsidRPr="007A66BF" w:rsidRDefault="00867099" w:rsidP="00867099">
            <w:pPr>
              <w:jc w:val="center"/>
            </w:pPr>
            <w:r w:rsidRPr="007A66BF">
              <w:t>Тест на определение самооценки «Лесенка»</w:t>
            </w:r>
          </w:p>
        </w:tc>
      </w:tr>
      <w:tr w:rsidR="00867099" w:rsidRPr="007A66BF" w:rsidTr="007A66BF">
        <w:trPr>
          <w:cantSplit/>
          <w:trHeight w:val="42"/>
        </w:trPr>
        <w:tc>
          <w:tcPr>
            <w:tcW w:w="0" w:type="auto"/>
            <w:vMerge/>
            <w:textDirection w:val="btLr"/>
          </w:tcPr>
          <w:p w:rsidR="00867099" w:rsidRPr="007A66BF" w:rsidRDefault="00867099" w:rsidP="00867099">
            <w:pPr>
              <w:ind w:left="113" w:right="113"/>
              <w:jc w:val="center"/>
            </w:pPr>
          </w:p>
        </w:tc>
        <w:tc>
          <w:tcPr>
            <w:tcW w:w="0" w:type="auto"/>
            <w:vMerge/>
          </w:tcPr>
          <w:p w:rsidR="00867099" w:rsidRPr="007A66BF" w:rsidRDefault="00867099" w:rsidP="00867099"/>
        </w:tc>
        <w:tc>
          <w:tcPr>
            <w:tcW w:w="0" w:type="auto"/>
          </w:tcPr>
          <w:p w:rsidR="00867099" w:rsidRPr="007A66BF" w:rsidRDefault="00867099" w:rsidP="00867099">
            <w:r w:rsidRPr="007A66BF">
              <w:t>2</w:t>
            </w:r>
          </w:p>
        </w:tc>
        <w:tc>
          <w:tcPr>
            <w:tcW w:w="0" w:type="auto"/>
          </w:tcPr>
          <w:p w:rsidR="00867099" w:rsidRPr="007A66BF" w:rsidRDefault="00867099" w:rsidP="00867099">
            <w:r w:rsidRPr="007A66BF">
              <w:t>- чувство необходимости учения,</w:t>
            </w:r>
          </w:p>
          <w:p w:rsidR="00867099" w:rsidRPr="007A66BF" w:rsidRDefault="00867099" w:rsidP="00867099">
            <w:r w:rsidRPr="007A66BF">
              <w:t>- формируется собственная точка зрения,</w:t>
            </w:r>
          </w:p>
          <w:p w:rsidR="00867099" w:rsidRPr="007A66BF" w:rsidRDefault="00867099" w:rsidP="00867099">
            <w:r w:rsidRPr="007A66BF">
              <w:t>-  предпочтение социального способа оценки своих знаний.</w:t>
            </w:r>
          </w:p>
          <w:p w:rsidR="00867099" w:rsidRPr="007A66BF" w:rsidRDefault="00867099" w:rsidP="00867099"/>
          <w:p w:rsidR="00867099" w:rsidRPr="007A66BF" w:rsidRDefault="00867099" w:rsidP="00867099">
            <w:r w:rsidRPr="007A66BF">
              <w:rPr>
                <w:b/>
              </w:rPr>
              <w:t>Рекомендации:</w:t>
            </w:r>
            <w:r w:rsidRPr="007A66BF">
              <w:t xml:space="preserve">  поддержка и развитие приобретенных положительных личностных качеств, организация деятельности на помощь другим людям, развитие эмпатии.</w:t>
            </w:r>
          </w:p>
          <w:p w:rsidR="00867099" w:rsidRPr="007A66BF" w:rsidRDefault="00867099" w:rsidP="00867099"/>
        </w:tc>
        <w:tc>
          <w:tcPr>
            <w:tcW w:w="0" w:type="auto"/>
          </w:tcPr>
          <w:p w:rsidR="00867099" w:rsidRPr="007A66BF" w:rsidRDefault="00867099" w:rsidP="00867099">
            <w:r w:rsidRPr="007A66BF">
              <w:t xml:space="preserve">- положительное отношение к школе; </w:t>
            </w:r>
          </w:p>
          <w:p w:rsidR="00867099" w:rsidRPr="007A66BF" w:rsidRDefault="00867099" w:rsidP="00867099">
            <w:r w:rsidRPr="007A66BF">
              <w:t>Проявляет собственную точку зрения в отдельных вопросах.</w:t>
            </w:r>
          </w:p>
          <w:p w:rsidR="00867099" w:rsidRPr="007A66BF" w:rsidRDefault="00867099" w:rsidP="00867099">
            <w:r w:rsidRPr="007A66BF">
              <w:t>Частично зависит от ситуации успеха.</w:t>
            </w:r>
          </w:p>
          <w:p w:rsidR="00867099" w:rsidRPr="007A66BF" w:rsidRDefault="00867099" w:rsidP="00867099">
            <w:pPr>
              <w:jc w:val="both"/>
            </w:pPr>
            <w:r w:rsidRPr="007A66BF">
              <w:rPr>
                <w:b/>
              </w:rPr>
              <w:t>Рекомендации:</w:t>
            </w:r>
            <w:r w:rsidRPr="007A66BF">
              <w:t xml:space="preserve"> проявлять заинтересованность деятельностью ребенка,  стабилизировать, психоэмоциональное состояние ребенка, организовать самостоятельную деятельность на уроке.</w:t>
            </w:r>
          </w:p>
          <w:p w:rsidR="00867099" w:rsidRPr="007A66BF" w:rsidRDefault="00867099" w:rsidP="00867099">
            <w:r w:rsidRPr="007A66BF">
              <w:t>.</w:t>
            </w:r>
          </w:p>
          <w:p w:rsidR="00867099" w:rsidRPr="007A66BF" w:rsidRDefault="00867099" w:rsidP="00867099"/>
        </w:tc>
        <w:tc>
          <w:tcPr>
            <w:tcW w:w="0" w:type="auto"/>
          </w:tcPr>
          <w:p w:rsidR="00867099" w:rsidRPr="007A66BF" w:rsidRDefault="00867099" w:rsidP="00867099">
            <w:r w:rsidRPr="007A66BF">
              <w:t>Посещение школы с цель общения со сверстниками.</w:t>
            </w:r>
          </w:p>
          <w:p w:rsidR="00867099" w:rsidRPr="007A66BF" w:rsidRDefault="00867099" w:rsidP="00867099">
            <w:proofErr w:type="gramStart"/>
            <w:r w:rsidRPr="007A66BF">
              <w:t>Нет стремления иметь</w:t>
            </w:r>
            <w:proofErr w:type="gramEnd"/>
            <w:r w:rsidRPr="007A66BF">
              <w:t xml:space="preserve"> собственную точку зрения.</w:t>
            </w:r>
          </w:p>
          <w:p w:rsidR="00867099" w:rsidRPr="007A66BF" w:rsidRDefault="00867099" w:rsidP="00867099">
            <w:r w:rsidRPr="007A66BF">
              <w:t>Полностью зависит от ситуации успеха.</w:t>
            </w:r>
          </w:p>
          <w:p w:rsidR="00867099" w:rsidRPr="007A66BF" w:rsidRDefault="00867099" w:rsidP="00867099">
            <w:r w:rsidRPr="007A66BF">
              <w:t>Тенденция к переоценке достигнутых результатов и возможностей.</w:t>
            </w:r>
          </w:p>
          <w:p w:rsidR="00867099" w:rsidRPr="007A66BF" w:rsidRDefault="00867099" w:rsidP="00867099">
            <w:r w:rsidRPr="007A66BF">
              <w:rPr>
                <w:b/>
              </w:rPr>
              <w:t>Рекомендации:</w:t>
            </w:r>
            <w:r w:rsidRPr="007A66BF">
              <w:t xml:space="preserve"> консультация специалистов, поощрения за результат,  давать небольшие поручения, но с достижимым положительным результатом.</w:t>
            </w:r>
          </w:p>
        </w:tc>
        <w:tc>
          <w:tcPr>
            <w:tcW w:w="0" w:type="auto"/>
          </w:tcPr>
          <w:p w:rsidR="00867099" w:rsidRPr="007A66BF" w:rsidRDefault="00867099" w:rsidP="00867099">
            <w:pPr>
              <w:jc w:val="center"/>
            </w:pPr>
          </w:p>
        </w:tc>
        <w:tc>
          <w:tcPr>
            <w:tcW w:w="0" w:type="auto"/>
          </w:tcPr>
          <w:p w:rsidR="00867099" w:rsidRPr="007A66BF" w:rsidRDefault="00867099" w:rsidP="00867099">
            <w:pPr>
              <w:jc w:val="center"/>
            </w:pPr>
            <w:r w:rsidRPr="007A66BF">
              <w:t>«Лесенка»</w:t>
            </w:r>
          </w:p>
        </w:tc>
      </w:tr>
      <w:tr w:rsidR="00867099" w:rsidRPr="007A66BF" w:rsidTr="007A66BF">
        <w:trPr>
          <w:cantSplit/>
          <w:trHeight w:val="1789"/>
        </w:trPr>
        <w:tc>
          <w:tcPr>
            <w:tcW w:w="0" w:type="auto"/>
            <w:vMerge/>
            <w:textDirection w:val="btLr"/>
          </w:tcPr>
          <w:p w:rsidR="00867099" w:rsidRPr="007A66BF" w:rsidRDefault="00867099" w:rsidP="00867099">
            <w:pPr>
              <w:ind w:left="113" w:right="113"/>
              <w:jc w:val="center"/>
            </w:pPr>
          </w:p>
        </w:tc>
        <w:tc>
          <w:tcPr>
            <w:tcW w:w="0" w:type="auto"/>
            <w:vMerge/>
          </w:tcPr>
          <w:p w:rsidR="00867099" w:rsidRPr="007A66BF" w:rsidRDefault="00867099" w:rsidP="00867099"/>
        </w:tc>
        <w:tc>
          <w:tcPr>
            <w:tcW w:w="0" w:type="auto"/>
          </w:tcPr>
          <w:p w:rsidR="00867099" w:rsidRPr="007A66BF" w:rsidRDefault="00867099" w:rsidP="00867099">
            <w:r w:rsidRPr="007A66BF">
              <w:t>3</w:t>
            </w:r>
          </w:p>
        </w:tc>
        <w:tc>
          <w:tcPr>
            <w:tcW w:w="0" w:type="auto"/>
          </w:tcPr>
          <w:p w:rsidR="00867099" w:rsidRPr="007A66BF" w:rsidRDefault="00867099" w:rsidP="00867099">
            <w:r w:rsidRPr="007A66BF">
              <w:t>- чувство необходимости учения,</w:t>
            </w:r>
          </w:p>
          <w:p w:rsidR="00867099" w:rsidRPr="007A66BF" w:rsidRDefault="00867099" w:rsidP="00867099">
            <w:r w:rsidRPr="007A66BF">
              <w:t xml:space="preserve">- адекватное определение задач саморазвития, решение которых необходимо для реализации требований роли «хороший ученик», </w:t>
            </w:r>
          </w:p>
          <w:p w:rsidR="00867099" w:rsidRPr="007A66BF" w:rsidRDefault="00867099" w:rsidP="00867099"/>
          <w:p w:rsidR="00867099" w:rsidRPr="007A66BF" w:rsidRDefault="00867099" w:rsidP="00867099">
            <w:r w:rsidRPr="007A66BF">
              <w:rPr>
                <w:b/>
              </w:rPr>
              <w:t>Рекомендации:</w:t>
            </w:r>
            <w:r w:rsidRPr="007A66BF">
              <w:t xml:space="preserve">  поддержка и развитие приобретенных положительных личностных качеств, организация деятельности на помощь другим людям, развитие эмпатии.</w:t>
            </w:r>
          </w:p>
          <w:p w:rsidR="00867099" w:rsidRPr="007A66BF" w:rsidRDefault="00867099" w:rsidP="00867099"/>
        </w:tc>
        <w:tc>
          <w:tcPr>
            <w:tcW w:w="0" w:type="auto"/>
          </w:tcPr>
          <w:p w:rsidR="00867099" w:rsidRPr="007A66BF" w:rsidRDefault="00867099" w:rsidP="00867099">
            <w:pPr>
              <w:pBdr>
                <w:bottom w:val="single" w:sz="12" w:space="1" w:color="auto"/>
              </w:pBdr>
            </w:pPr>
            <w:r w:rsidRPr="007A66BF">
              <w:t>- адекватность выделения качеств хорошего ученика (успеваемость, выполнение норм школьной жизни, положительные отношения с одноклассниками и учителем, интерес к учению)</w:t>
            </w:r>
          </w:p>
          <w:p w:rsidR="00867099" w:rsidRPr="007A66BF" w:rsidRDefault="00867099" w:rsidP="00867099">
            <w:pPr>
              <w:rPr>
                <w:b/>
              </w:rPr>
            </w:pPr>
          </w:p>
          <w:p w:rsidR="00867099" w:rsidRPr="007A66BF" w:rsidRDefault="00867099" w:rsidP="00867099">
            <w:pPr>
              <w:rPr>
                <w:b/>
              </w:rPr>
            </w:pPr>
          </w:p>
          <w:p w:rsidR="00867099" w:rsidRPr="007A66BF" w:rsidRDefault="00867099" w:rsidP="00867099">
            <w:pPr>
              <w:rPr>
                <w:b/>
              </w:rPr>
            </w:pPr>
          </w:p>
          <w:p w:rsidR="00867099" w:rsidRPr="007A66BF" w:rsidRDefault="00867099" w:rsidP="00867099">
            <w:r w:rsidRPr="007A66BF">
              <w:rPr>
                <w:b/>
              </w:rPr>
              <w:t>Рекомендации</w:t>
            </w:r>
          </w:p>
          <w:p w:rsidR="00867099" w:rsidRPr="007A66BF" w:rsidRDefault="00867099" w:rsidP="00867099">
            <w:pPr>
              <w:jc w:val="both"/>
            </w:pPr>
            <w:r w:rsidRPr="007A66BF">
              <w:t>проявлять заинтересованность деятельностью ребенка,  стабилизировать, психоэмоциональное состояние ребенка, организовать самостоятельную деятельность на уроке.</w:t>
            </w:r>
          </w:p>
          <w:p w:rsidR="00867099" w:rsidRPr="007A66BF" w:rsidRDefault="00867099" w:rsidP="00867099"/>
        </w:tc>
        <w:tc>
          <w:tcPr>
            <w:tcW w:w="0" w:type="auto"/>
          </w:tcPr>
          <w:p w:rsidR="00867099" w:rsidRPr="007A66BF" w:rsidRDefault="00867099" w:rsidP="00867099">
            <w:r w:rsidRPr="007A66BF">
              <w:t>Неумение адекватно оценить свои способности.</w:t>
            </w:r>
          </w:p>
          <w:p w:rsidR="00867099" w:rsidRPr="007A66BF" w:rsidRDefault="00867099" w:rsidP="00867099">
            <w:pPr>
              <w:rPr>
                <w:b/>
              </w:rPr>
            </w:pPr>
            <w:r w:rsidRPr="007A66BF">
              <w:t>Самооценка ситуативна.</w:t>
            </w:r>
          </w:p>
          <w:p w:rsidR="00867099" w:rsidRPr="007A66BF" w:rsidRDefault="00867099" w:rsidP="00867099">
            <w:r w:rsidRPr="007A66BF">
              <w:rPr>
                <w:b/>
              </w:rPr>
              <w:t>Рекомендации:</w:t>
            </w:r>
            <w:r w:rsidRPr="007A66BF">
              <w:t xml:space="preserve"> консультация специалистов, поощрения за результат, создать ситуацию успешности среди одноклассников, давать небольшие поручения, но с достижимым положительным результатом</w:t>
            </w:r>
          </w:p>
          <w:p w:rsidR="00867099" w:rsidRPr="007A66BF" w:rsidRDefault="00867099" w:rsidP="00867099"/>
        </w:tc>
        <w:tc>
          <w:tcPr>
            <w:tcW w:w="0" w:type="auto"/>
          </w:tcPr>
          <w:p w:rsidR="00867099" w:rsidRPr="007A66BF" w:rsidRDefault="00867099" w:rsidP="00867099">
            <w:pPr>
              <w:jc w:val="center"/>
            </w:pPr>
          </w:p>
        </w:tc>
        <w:tc>
          <w:tcPr>
            <w:tcW w:w="0" w:type="auto"/>
          </w:tcPr>
          <w:p w:rsidR="00867099" w:rsidRPr="007A66BF" w:rsidRDefault="00867099" w:rsidP="00867099">
            <w:pPr>
              <w:jc w:val="center"/>
            </w:pPr>
            <w:r w:rsidRPr="007A66BF">
              <w:t>«Лесенка»</w:t>
            </w:r>
          </w:p>
        </w:tc>
      </w:tr>
      <w:tr w:rsidR="00867099" w:rsidRPr="007A66BF" w:rsidTr="007A66BF">
        <w:trPr>
          <w:cantSplit/>
          <w:trHeight w:val="42"/>
        </w:trPr>
        <w:tc>
          <w:tcPr>
            <w:tcW w:w="0" w:type="auto"/>
            <w:vMerge/>
            <w:textDirection w:val="btLr"/>
          </w:tcPr>
          <w:p w:rsidR="00867099" w:rsidRPr="007A66BF" w:rsidRDefault="00867099" w:rsidP="00867099">
            <w:pPr>
              <w:ind w:left="113" w:right="113"/>
              <w:jc w:val="center"/>
            </w:pPr>
          </w:p>
        </w:tc>
        <w:tc>
          <w:tcPr>
            <w:tcW w:w="0" w:type="auto"/>
            <w:vMerge/>
          </w:tcPr>
          <w:p w:rsidR="00867099" w:rsidRPr="007A66BF" w:rsidRDefault="00867099" w:rsidP="00867099"/>
        </w:tc>
        <w:tc>
          <w:tcPr>
            <w:tcW w:w="0" w:type="auto"/>
          </w:tcPr>
          <w:p w:rsidR="00867099" w:rsidRPr="007A66BF" w:rsidRDefault="00867099" w:rsidP="00867099">
            <w:r w:rsidRPr="007A66BF">
              <w:t>4</w:t>
            </w:r>
          </w:p>
        </w:tc>
        <w:tc>
          <w:tcPr>
            <w:tcW w:w="0" w:type="auto"/>
          </w:tcPr>
          <w:p w:rsidR="00867099" w:rsidRPr="007A66BF" w:rsidRDefault="00867099" w:rsidP="00867099">
            <w:r w:rsidRPr="007A66BF">
              <w:t xml:space="preserve">-адекватное представление о себе как личности и своих способностях, осознание  способов поддержания своей самооценки. </w:t>
            </w:r>
          </w:p>
          <w:p w:rsidR="00867099" w:rsidRPr="007A66BF" w:rsidRDefault="00867099" w:rsidP="00867099"/>
          <w:p w:rsidR="00867099" w:rsidRPr="007A66BF" w:rsidRDefault="00867099" w:rsidP="00867099">
            <w:r w:rsidRPr="007A66BF">
              <w:rPr>
                <w:b/>
              </w:rPr>
              <w:t>Рекомендации:</w:t>
            </w:r>
            <w:r w:rsidRPr="007A66BF">
              <w:t xml:space="preserve"> поддержка и развитие приобретенных положительных личностных качеств, организация деятельности на помощь другим людям, развитие эмпатии.</w:t>
            </w:r>
          </w:p>
          <w:p w:rsidR="00867099" w:rsidRPr="007A66BF" w:rsidRDefault="00867099" w:rsidP="00867099">
            <w:r w:rsidRPr="007A66BF">
              <w:t xml:space="preserve"> .</w:t>
            </w:r>
          </w:p>
          <w:p w:rsidR="00867099" w:rsidRPr="007A66BF" w:rsidRDefault="00867099" w:rsidP="00867099"/>
        </w:tc>
        <w:tc>
          <w:tcPr>
            <w:tcW w:w="0" w:type="auto"/>
          </w:tcPr>
          <w:p w:rsidR="00867099" w:rsidRPr="007A66BF" w:rsidRDefault="00867099" w:rsidP="00867099">
            <w:pPr>
              <w:pBdr>
                <w:bottom w:val="single" w:sz="12" w:space="1" w:color="auto"/>
              </w:pBdr>
            </w:pPr>
            <w:r w:rsidRPr="007A66BF">
              <w:t xml:space="preserve">- выполнение норм школьной жизни, положительные отношения с одноклассниками и учителем, </w:t>
            </w:r>
          </w:p>
          <w:p w:rsidR="00867099" w:rsidRPr="007A66BF" w:rsidRDefault="00867099" w:rsidP="00867099">
            <w:pPr>
              <w:pBdr>
                <w:bottom w:val="single" w:sz="12" w:space="1" w:color="auto"/>
              </w:pBdr>
            </w:pPr>
            <w:r w:rsidRPr="007A66BF">
              <w:t xml:space="preserve">интерес к учению   </w:t>
            </w:r>
          </w:p>
          <w:p w:rsidR="00867099" w:rsidRPr="007A66BF" w:rsidRDefault="00867099" w:rsidP="00867099">
            <w:pPr>
              <w:pBdr>
                <w:bottom w:val="single" w:sz="12" w:space="1" w:color="auto"/>
              </w:pBdr>
            </w:pPr>
          </w:p>
          <w:p w:rsidR="00867099" w:rsidRPr="007A66BF" w:rsidRDefault="00867099" w:rsidP="00867099">
            <w:pPr>
              <w:jc w:val="both"/>
            </w:pPr>
            <w:r w:rsidRPr="007A66BF">
              <w:rPr>
                <w:b/>
              </w:rPr>
              <w:t xml:space="preserve"> Рекомендации:</w:t>
            </w:r>
            <w:r w:rsidRPr="007A66BF">
              <w:t xml:space="preserve"> проявлять заинтересованность деятельностью ребенка,  стабилизировать, психоэмоциональное состояние ребенка, организовать самостоятельную деятельность на уроке.</w:t>
            </w:r>
          </w:p>
          <w:p w:rsidR="00867099" w:rsidRPr="007A66BF" w:rsidRDefault="00867099" w:rsidP="00867099"/>
        </w:tc>
        <w:tc>
          <w:tcPr>
            <w:tcW w:w="0" w:type="auto"/>
          </w:tcPr>
          <w:p w:rsidR="00867099" w:rsidRPr="007A66BF" w:rsidRDefault="00867099" w:rsidP="00867099">
            <w:r w:rsidRPr="007A66BF">
              <w:t>Неумение адекватно оценить свои способности.</w:t>
            </w:r>
          </w:p>
          <w:p w:rsidR="00867099" w:rsidRPr="007A66BF" w:rsidRDefault="00867099" w:rsidP="00867099">
            <w:r w:rsidRPr="007A66BF">
              <w:t xml:space="preserve">Самооценка ситуативна Самооценка зависит  не только от оценки учителя, но и от процессов самопознания и обратной связи со значимым окружением. </w:t>
            </w:r>
          </w:p>
          <w:p w:rsidR="00867099" w:rsidRPr="007A66BF" w:rsidRDefault="00867099" w:rsidP="00867099">
            <w:r w:rsidRPr="007A66BF">
              <w:rPr>
                <w:b/>
              </w:rPr>
              <w:t>Рекомендации:</w:t>
            </w:r>
            <w:r w:rsidRPr="007A66BF">
              <w:t xml:space="preserve"> консультация специалистов, поощрения за результат, создать ситуацию успешности среди одноклассников,</w:t>
            </w:r>
          </w:p>
          <w:p w:rsidR="00867099" w:rsidRPr="007A66BF" w:rsidRDefault="00867099" w:rsidP="00867099">
            <w:r w:rsidRPr="007A66BF">
              <w:t>поручение небольших поручений, но с достижимым положительным результатом</w:t>
            </w:r>
          </w:p>
        </w:tc>
        <w:tc>
          <w:tcPr>
            <w:tcW w:w="0" w:type="auto"/>
          </w:tcPr>
          <w:p w:rsidR="00867099" w:rsidRPr="007A66BF" w:rsidRDefault="00867099" w:rsidP="00867099">
            <w:pPr>
              <w:jc w:val="center"/>
            </w:pPr>
          </w:p>
        </w:tc>
        <w:tc>
          <w:tcPr>
            <w:tcW w:w="0" w:type="auto"/>
          </w:tcPr>
          <w:p w:rsidR="00867099" w:rsidRPr="007A66BF" w:rsidRDefault="00867099" w:rsidP="00867099">
            <w:pPr>
              <w:jc w:val="center"/>
            </w:pPr>
            <w:r w:rsidRPr="007A66BF">
              <w:t>«Лесенка»</w:t>
            </w:r>
          </w:p>
        </w:tc>
      </w:tr>
    </w:tbl>
    <w:p w:rsidR="00A92E94" w:rsidRPr="007A66BF" w:rsidRDefault="00A92E94" w:rsidP="00867099">
      <w:pPr>
        <w:rPr>
          <w:b/>
        </w:rPr>
      </w:pPr>
    </w:p>
    <w:p w:rsidR="007A66BF" w:rsidRDefault="007A66BF" w:rsidP="00867099">
      <w:pPr>
        <w:rPr>
          <w:b/>
          <w:sz w:val="28"/>
          <w:szCs w:val="28"/>
        </w:rPr>
      </w:pPr>
    </w:p>
    <w:p w:rsidR="007A66BF" w:rsidRDefault="007A66BF" w:rsidP="00867099">
      <w:pPr>
        <w:rPr>
          <w:b/>
          <w:sz w:val="28"/>
          <w:szCs w:val="28"/>
        </w:rPr>
      </w:pPr>
    </w:p>
    <w:p w:rsidR="007A66BF" w:rsidRDefault="007A66BF" w:rsidP="00867099">
      <w:pPr>
        <w:rPr>
          <w:b/>
          <w:sz w:val="28"/>
          <w:szCs w:val="28"/>
        </w:rPr>
      </w:pPr>
    </w:p>
    <w:p w:rsidR="007A66BF" w:rsidRDefault="007A66BF" w:rsidP="00867099">
      <w:pPr>
        <w:rPr>
          <w:b/>
          <w:sz w:val="28"/>
          <w:szCs w:val="28"/>
        </w:rPr>
      </w:pPr>
    </w:p>
    <w:p w:rsidR="007A66BF" w:rsidRDefault="007A66BF" w:rsidP="00867099">
      <w:pPr>
        <w:rPr>
          <w:b/>
          <w:sz w:val="28"/>
          <w:szCs w:val="28"/>
        </w:rPr>
      </w:pPr>
    </w:p>
    <w:p w:rsidR="007A66BF" w:rsidRDefault="007A66BF" w:rsidP="00867099">
      <w:pPr>
        <w:rPr>
          <w:b/>
          <w:sz w:val="28"/>
          <w:szCs w:val="28"/>
        </w:rPr>
      </w:pPr>
    </w:p>
    <w:p w:rsidR="007A66BF" w:rsidRDefault="007A66BF" w:rsidP="00867099">
      <w:pPr>
        <w:rPr>
          <w:b/>
          <w:sz w:val="28"/>
          <w:szCs w:val="28"/>
        </w:rPr>
      </w:pPr>
    </w:p>
    <w:p w:rsidR="007A66BF" w:rsidRDefault="007A66BF" w:rsidP="00867099">
      <w:pPr>
        <w:rPr>
          <w:b/>
          <w:sz w:val="28"/>
          <w:szCs w:val="28"/>
        </w:rPr>
      </w:pPr>
    </w:p>
    <w:p w:rsidR="007A66BF" w:rsidRDefault="007A66BF" w:rsidP="00867099">
      <w:pPr>
        <w:rPr>
          <w:b/>
          <w:sz w:val="28"/>
          <w:szCs w:val="28"/>
        </w:rPr>
      </w:pPr>
    </w:p>
    <w:p w:rsidR="007A66BF" w:rsidRDefault="007A66BF" w:rsidP="00867099">
      <w:pPr>
        <w:rPr>
          <w:b/>
          <w:sz w:val="28"/>
          <w:szCs w:val="28"/>
        </w:rPr>
      </w:pPr>
    </w:p>
    <w:p w:rsidR="007A66BF" w:rsidRDefault="007A66BF" w:rsidP="00867099">
      <w:pPr>
        <w:rPr>
          <w:b/>
          <w:sz w:val="28"/>
          <w:szCs w:val="28"/>
        </w:rPr>
      </w:pPr>
    </w:p>
    <w:p w:rsidR="007A66BF" w:rsidRDefault="007A66BF" w:rsidP="00867099">
      <w:pPr>
        <w:rPr>
          <w:b/>
          <w:sz w:val="28"/>
          <w:szCs w:val="28"/>
        </w:rPr>
      </w:pPr>
    </w:p>
    <w:p w:rsidR="007A66BF" w:rsidRDefault="007A66BF" w:rsidP="00867099">
      <w:pPr>
        <w:rPr>
          <w:b/>
          <w:sz w:val="28"/>
          <w:szCs w:val="28"/>
        </w:rPr>
      </w:pPr>
    </w:p>
    <w:p w:rsidR="007A66BF" w:rsidRDefault="007A66BF" w:rsidP="00867099">
      <w:pPr>
        <w:rPr>
          <w:b/>
          <w:sz w:val="28"/>
          <w:szCs w:val="28"/>
        </w:rPr>
      </w:pPr>
    </w:p>
    <w:p w:rsidR="008A0881" w:rsidRDefault="008A0881" w:rsidP="007A66BF">
      <w:pPr>
        <w:jc w:val="center"/>
        <w:rPr>
          <w:b/>
          <w:sz w:val="28"/>
          <w:szCs w:val="28"/>
        </w:rPr>
      </w:pPr>
    </w:p>
    <w:p w:rsidR="00B72D39" w:rsidRDefault="000A3544" w:rsidP="007A66BF">
      <w:pPr>
        <w:jc w:val="center"/>
        <w:rPr>
          <w:b/>
          <w:bCs/>
          <w:sz w:val="28"/>
          <w:szCs w:val="28"/>
        </w:rPr>
      </w:pPr>
      <w:r w:rsidRPr="000A3544">
        <w:rPr>
          <w:b/>
          <w:sz w:val="28"/>
          <w:szCs w:val="28"/>
        </w:rPr>
        <w:t xml:space="preserve">Технологическая карта  </w:t>
      </w:r>
      <w:r>
        <w:rPr>
          <w:b/>
          <w:sz w:val="28"/>
          <w:szCs w:val="28"/>
        </w:rPr>
        <w:t xml:space="preserve"> формирования  </w:t>
      </w:r>
      <w:proofErr w:type="gramStart"/>
      <w:r>
        <w:rPr>
          <w:b/>
          <w:sz w:val="28"/>
          <w:szCs w:val="28"/>
        </w:rPr>
        <w:t>регулятивных</w:t>
      </w:r>
      <w:proofErr w:type="gramEnd"/>
      <w:r>
        <w:rPr>
          <w:b/>
          <w:sz w:val="28"/>
          <w:szCs w:val="28"/>
        </w:rPr>
        <w:t xml:space="preserve">  УУД</w:t>
      </w:r>
      <w:r w:rsidRPr="000A3544">
        <w:rPr>
          <w:b/>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42"/>
        <w:gridCol w:w="2136"/>
        <w:gridCol w:w="506"/>
        <w:gridCol w:w="2314"/>
        <w:gridCol w:w="2265"/>
        <w:gridCol w:w="3323"/>
        <w:gridCol w:w="1465"/>
        <w:gridCol w:w="1962"/>
      </w:tblGrid>
      <w:tr w:rsidR="00867099" w:rsidRPr="007A66BF" w:rsidTr="007A66BF">
        <w:trPr>
          <w:cantSplit/>
          <w:trHeight w:val="450"/>
        </w:trPr>
        <w:tc>
          <w:tcPr>
            <w:tcW w:w="0" w:type="auto"/>
            <w:vMerge w:val="restart"/>
          </w:tcPr>
          <w:p w:rsidR="00867099" w:rsidRPr="007A66BF" w:rsidRDefault="00867099" w:rsidP="007A66BF">
            <w:r w:rsidRPr="007A66BF">
              <w:t>Вид УУД</w:t>
            </w:r>
          </w:p>
        </w:tc>
        <w:tc>
          <w:tcPr>
            <w:tcW w:w="0" w:type="auto"/>
            <w:vMerge w:val="restart"/>
          </w:tcPr>
          <w:p w:rsidR="00867099" w:rsidRPr="007A66BF" w:rsidRDefault="00867099" w:rsidP="007A66BF">
            <w:r w:rsidRPr="007A66BF">
              <w:t>Нормативные показатели</w:t>
            </w:r>
          </w:p>
        </w:tc>
        <w:tc>
          <w:tcPr>
            <w:tcW w:w="0" w:type="auto"/>
            <w:vMerge w:val="restart"/>
            <w:textDirection w:val="btLr"/>
          </w:tcPr>
          <w:p w:rsidR="00867099" w:rsidRPr="007A66BF" w:rsidRDefault="00867099" w:rsidP="007A66BF">
            <w:r w:rsidRPr="007A66BF">
              <w:t xml:space="preserve">Класс </w:t>
            </w:r>
          </w:p>
        </w:tc>
        <w:tc>
          <w:tcPr>
            <w:tcW w:w="0" w:type="auto"/>
            <w:gridSpan w:val="3"/>
          </w:tcPr>
          <w:p w:rsidR="00867099" w:rsidRPr="007A66BF" w:rsidRDefault="00867099" w:rsidP="007A66BF">
            <w:r w:rsidRPr="007A66BF">
              <w:t>Уровни сформированности  и рекомендации</w:t>
            </w:r>
          </w:p>
        </w:tc>
        <w:tc>
          <w:tcPr>
            <w:tcW w:w="0" w:type="auto"/>
            <w:gridSpan w:val="2"/>
          </w:tcPr>
          <w:p w:rsidR="00867099" w:rsidRPr="007A66BF" w:rsidRDefault="00867099" w:rsidP="007A66BF">
            <w:r w:rsidRPr="007A66BF">
              <w:t xml:space="preserve">Диагностика </w:t>
            </w:r>
          </w:p>
        </w:tc>
      </w:tr>
      <w:tr w:rsidR="00867099" w:rsidRPr="007A66BF" w:rsidTr="007A66BF">
        <w:trPr>
          <w:cantSplit/>
          <w:trHeight w:val="521"/>
        </w:trPr>
        <w:tc>
          <w:tcPr>
            <w:tcW w:w="0" w:type="auto"/>
            <w:vMerge/>
          </w:tcPr>
          <w:p w:rsidR="00867099" w:rsidRPr="007A66BF" w:rsidRDefault="00867099" w:rsidP="007A66BF"/>
        </w:tc>
        <w:tc>
          <w:tcPr>
            <w:tcW w:w="0" w:type="auto"/>
            <w:vMerge/>
          </w:tcPr>
          <w:p w:rsidR="00867099" w:rsidRPr="007A66BF" w:rsidRDefault="00867099" w:rsidP="007A66BF"/>
        </w:tc>
        <w:tc>
          <w:tcPr>
            <w:tcW w:w="0" w:type="auto"/>
            <w:vMerge/>
          </w:tcPr>
          <w:p w:rsidR="00867099" w:rsidRPr="007A66BF" w:rsidRDefault="00867099" w:rsidP="007A66BF"/>
        </w:tc>
        <w:tc>
          <w:tcPr>
            <w:tcW w:w="0" w:type="auto"/>
          </w:tcPr>
          <w:p w:rsidR="00867099" w:rsidRPr="007A66BF" w:rsidRDefault="00867099" w:rsidP="007A66BF">
            <w:r w:rsidRPr="007A66BF">
              <w:t>низкий</w:t>
            </w:r>
          </w:p>
        </w:tc>
        <w:tc>
          <w:tcPr>
            <w:tcW w:w="0" w:type="auto"/>
          </w:tcPr>
          <w:p w:rsidR="00867099" w:rsidRPr="007A66BF" w:rsidRDefault="00867099" w:rsidP="007A66BF">
            <w:r w:rsidRPr="007A66BF">
              <w:t>средний</w:t>
            </w:r>
          </w:p>
        </w:tc>
        <w:tc>
          <w:tcPr>
            <w:tcW w:w="0" w:type="auto"/>
          </w:tcPr>
          <w:p w:rsidR="00867099" w:rsidRPr="007A66BF" w:rsidRDefault="00867099" w:rsidP="007A66BF">
            <w:r w:rsidRPr="007A66BF">
              <w:t>высокий</w:t>
            </w:r>
          </w:p>
        </w:tc>
        <w:tc>
          <w:tcPr>
            <w:tcW w:w="0" w:type="auto"/>
          </w:tcPr>
          <w:p w:rsidR="00867099" w:rsidRPr="007A66BF" w:rsidRDefault="00867099" w:rsidP="007A66BF">
            <w:r w:rsidRPr="007A66BF">
              <w:t>учитель</w:t>
            </w:r>
          </w:p>
        </w:tc>
        <w:tc>
          <w:tcPr>
            <w:tcW w:w="0" w:type="auto"/>
          </w:tcPr>
          <w:p w:rsidR="00867099" w:rsidRPr="007A66BF" w:rsidRDefault="00867099" w:rsidP="007A66BF">
            <w:r w:rsidRPr="007A66BF">
              <w:t>психолог</w:t>
            </w:r>
          </w:p>
        </w:tc>
      </w:tr>
      <w:tr w:rsidR="00867099" w:rsidRPr="007A66BF" w:rsidTr="007A66BF">
        <w:trPr>
          <w:cantSplit/>
          <w:trHeight w:val="3045"/>
        </w:trPr>
        <w:tc>
          <w:tcPr>
            <w:tcW w:w="0" w:type="auto"/>
            <w:vMerge w:val="restart"/>
            <w:textDirection w:val="btLr"/>
          </w:tcPr>
          <w:p w:rsidR="00867099" w:rsidRPr="007A66BF" w:rsidRDefault="00867099" w:rsidP="007A66BF">
            <w:pPr>
              <w:ind w:left="113" w:right="113"/>
              <w:jc w:val="center"/>
              <w:rPr>
                <w:b/>
                <w:bCs/>
              </w:rPr>
            </w:pPr>
            <w:r w:rsidRPr="007A66BF">
              <w:rPr>
                <w:b/>
              </w:rPr>
              <w:t xml:space="preserve">целеполагание - </w:t>
            </w:r>
            <w:r w:rsidRPr="007A66BF">
              <w:rPr>
                <w:b/>
                <w:bCs/>
              </w:rPr>
              <w:t>постановка  учебной задачи на основе</w:t>
            </w:r>
          </w:p>
          <w:p w:rsidR="00867099" w:rsidRPr="007A66BF" w:rsidRDefault="00867099" w:rsidP="007A66BF">
            <w:pPr>
              <w:ind w:left="113" w:right="113"/>
              <w:jc w:val="center"/>
              <w:rPr>
                <w:b/>
                <w:bCs/>
              </w:rPr>
            </w:pPr>
            <w:r w:rsidRPr="007A66BF">
              <w:rPr>
                <w:b/>
                <w:bCs/>
              </w:rPr>
              <w:t>соотнесения того, что уже известно и</w:t>
            </w:r>
          </w:p>
          <w:p w:rsidR="00867099" w:rsidRPr="007A66BF" w:rsidRDefault="00867099" w:rsidP="007A66BF">
            <w:pPr>
              <w:ind w:left="113" w:right="113"/>
              <w:jc w:val="center"/>
              <w:rPr>
                <w:b/>
                <w:bCs/>
              </w:rPr>
            </w:pPr>
            <w:r w:rsidRPr="007A66BF">
              <w:rPr>
                <w:b/>
                <w:bCs/>
              </w:rPr>
              <w:t>усвоено учащимися, и того, что ещё</w:t>
            </w:r>
          </w:p>
          <w:p w:rsidR="00867099" w:rsidRPr="007A66BF" w:rsidRDefault="00867099" w:rsidP="007A66BF">
            <w:pPr>
              <w:ind w:left="113" w:right="113"/>
              <w:jc w:val="center"/>
              <w:rPr>
                <w:b/>
                <w:bCs/>
              </w:rPr>
            </w:pPr>
            <w:r w:rsidRPr="007A66BF">
              <w:rPr>
                <w:b/>
                <w:bCs/>
              </w:rPr>
              <w:t>неизвестно</w:t>
            </w:r>
          </w:p>
          <w:p w:rsidR="00867099" w:rsidRPr="007A66BF" w:rsidRDefault="00867099" w:rsidP="007A66BF">
            <w:pPr>
              <w:ind w:left="113" w:right="113"/>
            </w:pPr>
          </w:p>
        </w:tc>
        <w:tc>
          <w:tcPr>
            <w:tcW w:w="0" w:type="auto"/>
            <w:vMerge w:val="restart"/>
          </w:tcPr>
          <w:p w:rsidR="00867099" w:rsidRPr="007A66BF" w:rsidRDefault="00867099" w:rsidP="007A66BF">
            <w:r w:rsidRPr="007A66BF">
              <w:rPr>
                <w:b/>
              </w:rPr>
              <w:t>Определять цель учебной деятельности с помощью учителя и самостоятельно</w:t>
            </w:r>
            <w:r w:rsidRPr="007A66BF">
              <w:t xml:space="preserve">. </w:t>
            </w: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r w:rsidRPr="007A66BF">
              <w:rPr>
                <w:b/>
              </w:rPr>
              <w:t>Формулировать  и удерживать учебную задачу</w:t>
            </w:r>
          </w:p>
        </w:tc>
        <w:tc>
          <w:tcPr>
            <w:tcW w:w="0" w:type="auto"/>
          </w:tcPr>
          <w:p w:rsidR="00867099" w:rsidRPr="007A66BF" w:rsidRDefault="00867099" w:rsidP="007A66BF">
            <w:pPr>
              <w:rPr>
                <w:b/>
              </w:rPr>
            </w:pPr>
            <w:r w:rsidRPr="007A66BF">
              <w:rPr>
                <w:b/>
              </w:rPr>
              <w:lastRenderedPageBreak/>
              <w:t>1</w:t>
            </w:r>
          </w:p>
        </w:tc>
        <w:tc>
          <w:tcPr>
            <w:tcW w:w="0" w:type="auto"/>
          </w:tcPr>
          <w:p w:rsidR="00867099" w:rsidRPr="007A66BF" w:rsidRDefault="00867099" w:rsidP="007A66BF">
            <w:r w:rsidRPr="007A66BF">
              <w:t>-Включаясь в работу, быстро отвлекается или ведет себя хаотично.</w:t>
            </w:r>
          </w:p>
          <w:p w:rsidR="00867099" w:rsidRPr="007A66BF" w:rsidRDefault="00867099" w:rsidP="007A66BF">
            <w:pPr>
              <w:rPr>
                <w:bCs/>
              </w:rPr>
            </w:pPr>
            <w:r w:rsidRPr="007A66BF">
              <w:rPr>
                <w:bCs/>
              </w:rPr>
              <w:t>-Нуждается в пошаговом контроле со стороны учителя.</w:t>
            </w:r>
          </w:p>
          <w:p w:rsidR="00867099" w:rsidRPr="007A66BF" w:rsidRDefault="00867099" w:rsidP="007A66BF">
            <w:pPr>
              <w:rPr>
                <w:bCs/>
              </w:rPr>
            </w:pPr>
            <w:r w:rsidRPr="007A66BF">
              <w:rPr>
                <w:bCs/>
              </w:rPr>
              <w:t>-Не может ответить на вопросы  о том, что он собирается делать или  что сделал.</w:t>
            </w:r>
          </w:p>
          <w:p w:rsidR="00867099" w:rsidRPr="007A66BF" w:rsidRDefault="00867099" w:rsidP="007A66BF">
            <w:pPr>
              <w:rPr>
                <w:b/>
              </w:rPr>
            </w:pPr>
            <w:r w:rsidRPr="007A66BF">
              <w:rPr>
                <w:b/>
              </w:rPr>
              <w:t>Рекомендации:</w:t>
            </w:r>
            <w:r w:rsidRPr="007A66BF">
              <w:t xml:space="preserve">  консультация специалистов, коррекционные занятии, пошаговый контроль со стороны учителя, а также постоянное обращение ребенка к алгоритму выполнения  учебного действия.</w:t>
            </w:r>
          </w:p>
        </w:tc>
        <w:tc>
          <w:tcPr>
            <w:tcW w:w="0" w:type="auto"/>
          </w:tcPr>
          <w:p w:rsidR="00867099" w:rsidRPr="007A66BF" w:rsidRDefault="00867099" w:rsidP="007A66BF">
            <w:r w:rsidRPr="007A66BF">
              <w:rPr>
                <w:b/>
              </w:rPr>
              <w:t>-</w:t>
            </w:r>
            <w:r w:rsidRPr="007A66BF">
              <w:t>Предъявляемое требование осознается лишь частично.</w:t>
            </w:r>
          </w:p>
          <w:p w:rsidR="00867099" w:rsidRPr="007A66BF" w:rsidRDefault="00867099" w:rsidP="007A66BF">
            <w:r w:rsidRPr="007A66BF">
              <w:t>-Охотно осуществляет решение познавательной задачи, не изменяя ее и не выходя за ее требования.</w:t>
            </w:r>
          </w:p>
          <w:p w:rsidR="00867099" w:rsidRPr="007A66BF" w:rsidRDefault="00867099" w:rsidP="007A66BF">
            <w:r w:rsidRPr="007A66BF">
              <w:t>-Невозможность решить новую практическую задачу объясняет отсутствие адекватных способов решения</w:t>
            </w:r>
          </w:p>
          <w:p w:rsidR="00867099" w:rsidRPr="007A66BF" w:rsidRDefault="00867099" w:rsidP="007A66BF">
            <w:pPr>
              <w:rPr>
                <w:b/>
              </w:rPr>
            </w:pPr>
            <w:r w:rsidRPr="007A66BF">
              <w:rPr>
                <w:b/>
              </w:rPr>
              <w:t>Рекомендации:</w:t>
            </w:r>
          </w:p>
          <w:p w:rsidR="00867099" w:rsidRPr="007A66BF" w:rsidRDefault="00867099" w:rsidP="007A66BF">
            <w:r w:rsidRPr="007A66BF">
              <w:t>- поддержка и развитие сформированного уровня целеполагания;</w:t>
            </w:r>
          </w:p>
          <w:p w:rsidR="00867099" w:rsidRPr="007A66BF" w:rsidRDefault="00867099" w:rsidP="007A66BF">
            <w:r w:rsidRPr="007A66BF">
              <w:t>-необходимо ситуативное обращение ребенка к алгоритму выполнения учебного действия.</w:t>
            </w:r>
          </w:p>
        </w:tc>
        <w:tc>
          <w:tcPr>
            <w:tcW w:w="0" w:type="auto"/>
          </w:tcPr>
          <w:p w:rsidR="00867099" w:rsidRPr="007A66BF" w:rsidRDefault="00867099" w:rsidP="007A66BF">
            <w:pPr>
              <w:rPr>
                <w:bCs/>
              </w:rPr>
            </w:pPr>
            <w:r w:rsidRPr="007A66BF">
              <w:rPr>
                <w:b/>
                <w:bCs/>
              </w:rPr>
              <w:t>-</w:t>
            </w:r>
            <w:r w:rsidRPr="007A66BF">
              <w:rPr>
                <w:bCs/>
              </w:rPr>
              <w:t>Осознает, что надо делать в процессе решения практической задачи регулирует весь процесс выполнения.</w:t>
            </w:r>
          </w:p>
          <w:p w:rsidR="00867099" w:rsidRPr="007A66BF" w:rsidRDefault="00867099" w:rsidP="007A66BF">
            <w:r w:rsidRPr="007A66BF">
              <w:t>-Определяет цель выполнения заданий на уроке, во внеурочной деятельности, в жизненных ситуациях под руководством учителя.</w:t>
            </w:r>
          </w:p>
          <w:p w:rsidR="00867099" w:rsidRPr="007A66BF" w:rsidRDefault="00867099" w:rsidP="007A66BF">
            <w:pPr>
              <w:rPr>
                <w:b/>
                <w:bCs/>
              </w:rPr>
            </w:pPr>
          </w:p>
          <w:p w:rsidR="00867099" w:rsidRPr="007A66BF" w:rsidRDefault="00867099" w:rsidP="007A66BF">
            <w:pPr>
              <w:rPr>
                <w:b/>
              </w:rPr>
            </w:pPr>
            <w:r w:rsidRPr="007A66BF">
              <w:rPr>
                <w:b/>
              </w:rPr>
              <w:t xml:space="preserve">Рекомендации: </w:t>
            </w:r>
          </w:p>
          <w:p w:rsidR="00867099" w:rsidRPr="007A66BF" w:rsidRDefault="00867099" w:rsidP="007A66BF">
            <w:r w:rsidRPr="007A66BF">
              <w:t xml:space="preserve">поддержка и развитие сформированного уровня целеполагания </w:t>
            </w:r>
          </w:p>
        </w:tc>
        <w:tc>
          <w:tcPr>
            <w:tcW w:w="0" w:type="auto"/>
            <w:vMerge w:val="restart"/>
          </w:tcPr>
          <w:p w:rsidR="00867099" w:rsidRPr="007A66BF" w:rsidRDefault="00867099" w:rsidP="007A66BF">
            <w:pPr>
              <w:rPr>
                <w:bCs/>
              </w:rPr>
            </w:pPr>
          </w:p>
          <w:p w:rsidR="00867099" w:rsidRPr="007A66BF" w:rsidRDefault="00867099" w:rsidP="007A66BF">
            <w:r w:rsidRPr="007A66BF">
              <w:t>наблюдение</w:t>
            </w:r>
          </w:p>
        </w:tc>
        <w:tc>
          <w:tcPr>
            <w:tcW w:w="0" w:type="auto"/>
            <w:vMerge w:val="restart"/>
          </w:tcPr>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tc>
      </w:tr>
      <w:tr w:rsidR="00867099" w:rsidRPr="007A66BF" w:rsidTr="007A66BF">
        <w:trPr>
          <w:cantSplit/>
          <w:trHeight w:val="385"/>
        </w:trPr>
        <w:tc>
          <w:tcPr>
            <w:tcW w:w="0" w:type="auto"/>
            <w:vMerge/>
          </w:tcPr>
          <w:p w:rsidR="00867099" w:rsidRPr="007A66BF" w:rsidRDefault="00867099" w:rsidP="007A66BF"/>
        </w:tc>
        <w:tc>
          <w:tcPr>
            <w:tcW w:w="0" w:type="auto"/>
            <w:vMerge/>
          </w:tcPr>
          <w:p w:rsidR="00867099" w:rsidRPr="007A66BF" w:rsidRDefault="00867099" w:rsidP="007A66BF">
            <w:pPr>
              <w:rPr>
                <w:b/>
              </w:rPr>
            </w:pPr>
          </w:p>
        </w:tc>
        <w:tc>
          <w:tcPr>
            <w:tcW w:w="0" w:type="auto"/>
          </w:tcPr>
          <w:p w:rsidR="00867099" w:rsidRPr="007A66BF" w:rsidRDefault="00867099" w:rsidP="007A66BF">
            <w:pPr>
              <w:rPr>
                <w:b/>
              </w:rPr>
            </w:pPr>
            <w:r w:rsidRPr="007A66BF">
              <w:rPr>
                <w:b/>
              </w:rPr>
              <w:t>2</w:t>
            </w:r>
          </w:p>
        </w:tc>
        <w:tc>
          <w:tcPr>
            <w:tcW w:w="0" w:type="auto"/>
          </w:tcPr>
          <w:p w:rsidR="00867099" w:rsidRPr="007A66BF" w:rsidRDefault="00867099" w:rsidP="007A66BF">
            <w:pPr>
              <w:rPr>
                <w:bCs/>
              </w:rPr>
            </w:pPr>
            <w:r w:rsidRPr="007A66BF">
              <w:rPr>
                <w:bCs/>
              </w:rPr>
              <w:t>-Включаясь в работу, быстро отвлекается или ведет себя хаотично.</w:t>
            </w:r>
          </w:p>
          <w:p w:rsidR="00867099" w:rsidRPr="007A66BF" w:rsidRDefault="00867099" w:rsidP="007A66BF">
            <w:pPr>
              <w:rPr>
                <w:bCs/>
              </w:rPr>
            </w:pPr>
            <w:r w:rsidRPr="007A66BF">
              <w:rPr>
                <w:bCs/>
              </w:rPr>
              <w:t>-Может принимать лишь простейшие цели.</w:t>
            </w:r>
          </w:p>
          <w:p w:rsidR="00867099" w:rsidRPr="007A66BF" w:rsidRDefault="00867099" w:rsidP="007A66BF">
            <w:pPr>
              <w:rPr>
                <w:b/>
              </w:rPr>
            </w:pPr>
            <w:r w:rsidRPr="007A66BF">
              <w:rPr>
                <w:b/>
              </w:rPr>
              <w:t>Рекомендации:</w:t>
            </w:r>
          </w:p>
          <w:p w:rsidR="00867099" w:rsidRPr="007A66BF" w:rsidRDefault="00867099" w:rsidP="007A66BF">
            <w:pPr>
              <w:rPr>
                <w:bCs/>
              </w:rPr>
            </w:pPr>
            <w:r w:rsidRPr="007A66BF">
              <w:rPr>
                <w:bCs/>
              </w:rPr>
              <w:t>консультация специалистов, коррекционные занятия, пошаговый контроль со стороны учителя, а также постоянное обращение ребенка к алгоритму выполнения  учебного действия.</w:t>
            </w:r>
          </w:p>
        </w:tc>
        <w:tc>
          <w:tcPr>
            <w:tcW w:w="0" w:type="auto"/>
          </w:tcPr>
          <w:p w:rsidR="00867099" w:rsidRPr="007A66BF" w:rsidRDefault="00867099" w:rsidP="007A66BF">
            <w:pPr>
              <w:rPr>
                <w:bCs/>
              </w:rPr>
            </w:pPr>
            <w:r w:rsidRPr="007A66BF">
              <w:rPr>
                <w:bCs/>
              </w:rPr>
              <w:t>- Определяет цель учебной деятельности с помощью учителя и самостоятельно.</w:t>
            </w:r>
          </w:p>
          <w:p w:rsidR="00867099" w:rsidRPr="007A66BF" w:rsidRDefault="00867099" w:rsidP="007A66BF">
            <w:pPr>
              <w:rPr>
                <w:bCs/>
              </w:rPr>
            </w:pPr>
            <w:r w:rsidRPr="007A66BF">
              <w:rPr>
                <w:bCs/>
              </w:rPr>
              <w:t>-Охотно осуществляет решение познавательной задачи.</w:t>
            </w:r>
          </w:p>
          <w:p w:rsidR="00867099" w:rsidRPr="007A66BF" w:rsidRDefault="00867099" w:rsidP="007A66BF">
            <w:pPr>
              <w:rPr>
                <w:bCs/>
              </w:rPr>
            </w:pPr>
            <w:r w:rsidRPr="007A66BF">
              <w:rPr>
                <w:bCs/>
              </w:rPr>
              <w:t>-Четко может дать отчет о своих действиях после принятого решения</w:t>
            </w:r>
          </w:p>
          <w:p w:rsidR="00867099" w:rsidRPr="007A66BF" w:rsidRDefault="00867099" w:rsidP="007A66BF">
            <w:pPr>
              <w:rPr>
                <w:bCs/>
              </w:rPr>
            </w:pPr>
            <w:r w:rsidRPr="007A66BF">
              <w:rPr>
                <w:b/>
              </w:rPr>
              <w:t>Рекомендации</w:t>
            </w:r>
            <w:r w:rsidRPr="007A66BF">
              <w:rPr>
                <w:bCs/>
              </w:rPr>
              <w:t>:</w:t>
            </w:r>
          </w:p>
          <w:p w:rsidR="00867099" w:rsidRPr="007A66BF" w:rsidRDefault="00867099" w:rsidP="007A66BF">
            <w:pPr>
              <w:rPr>
                <w:bCs/>
              </w:rPr>
            </w:pPr>
            <w:r w:rsidRPr="007A66BF">
              <w:rPr>
                <w:bCs/>
              </w:rPr>
              <w:t>- поддержка и развитие сформированного уровня целеполагания;</w:t>
            </w:r>
          </w:p>
          <w:p w:rsidR="00867099" w:rsidRPr="007A66BF" w:rsidRDefault="00867099" w:rsidP="007A66BF">
            <w:pPr>
              <w:rPr>
                <w:bCs/>
              </w:rPr>
            </w:pPr>
            <w:r w:rsidRPr="007A66BF">
              <w:rPr>
                <w:bCs/>
              </w:rPr>
              <w:t xml:space="preserve">-необходимо ситуативное обращение ребенка к алгоритму выполнения учебного действия.   </w:t>
            </w:r>
          </w:p>
          <w:p w:rsidR="00867099" w:rsidRPr="007A66BF" w:rsidRDefault="00867099" w:rsidP="007A66BF">
            <w:pPr>
              <w:rPr>
                <w:bCs/>
              </w:rPr>
            </w:pPr>
            <w:r w:rsidRPr="007A66BF">
              <w:rPr>
                <w:bCs/>
              </w:rPr>
              <w:t>Развитие понятийного мышления.</w:t>
            </w:r>
          </w:p>
        </w:tc>
        <w:tc>
          <w:tcPr>
            <w:tcW w:w="0" w:type="auto"/>
          </w:tcPr>
          <w:p w:rsidR="00867099" w:rsidRPr="007A66BF" w:rsidRDefault="00867099" w:rsidP="007A66BF">
            <w:pPr>
              <w:rPr>
                <w:bCs/>
              </w:rPr>
            </w:pPr>
            <w:r w:rsidRPr="007A66BF">
              <w:rPr>
                <w:bCs/>
              </w:rPr>
              <w:t>- Определяет цель учебной деятельности с помощью учителя и самостоятельно.</w:t>
            </w:r>
          </w:p>
          <w:p w:rsidR="00867099" w:rsidRPr="007A66BF" w:rsidRDefault="00867099" w:rsidP="007A66BF">
            <w:pPr>
              <w:rPr>
                <w:bCs/>
              </w:rPr>
            </w:pPr>
            <w:r w:rsidRPr="007A66BF">
              <w:rPr>
                <w:bCs/>
              </w:rPr>
              <w:t>-Принятая познавательная цель сохраняется при выполнении учебных действий и регулирует весь процесс выполнения.</w:t>
            </w:r>
          </w:p>
          <w:p w:rsidR="00867099" w:rsidRPr="007A66BF" w:rsidRDefault="00867099" w:rsidP="007A66BF">
            <w:pPr>
              <w:rPr>
                <w:bCs/>
              </w:rPr>
            </w:pPr>
            <w:r w:rsidRPr="007A66BF">
              <w:rPr>
                <w:bCs/>
              </w:rPr>
              <w:t>-Четко осознает свою цель и структуру найденного способа решения новой задачи</w:t>
            </w:r>
          </w:p>
          <w:p w:rsidR="00867099" w:rsidRPr="007A66BF" w:rsidRDefault="00867099" w:rsidP="007A66BF">
            <w:pPr>
              <w:rPr>
                <w:b/>
              </w:rPr>
            </w:pPr>
            <w:r w:rsidRPr="007A66BF">
              <w:rPr>
                <w:b/>
              </w:rPr>
              <w:t>Рекомендации:</w:t>
            </w:r>
          </w:p>
          <w:p w:rsidR="00867099" w:rsidRPr="007A66BF" w:rsidRDefault="00867099" w:rsidP="007A66BF">
            <w:pPr>
              <w:rPr>
                <w:bCs/>
              </w:rPr>
            </w:pPr>
            <w:r w:rsidRPr="007A66BF">
              <w:rPr>
                <w:bCs/>
              </w:rPr>
              <w:t xml:space="preserve">поддержка и развитие сформированного уровня целеполагания </w:t>
            </w:r>
          </w:p>
        </w:tc>
        <w:tc>
          <w:tcPr>
            <w:tcW w:w="0" w:type="auto"/>
            <w:vMerge/>
          </w:tcPr>
          <w:p w:rsidR="00867099" w:rsidRPr="007A66BF" w:rsidRDefault="00867099" w:rsidP="007A66BF">
            <w:pPr>
              <w:rPr>
                <w:b/>
              </w:rPr>
            </w:pPr>
          </w:p>
        </w:tc>
        <w:tc>
          <w:tcPr>
            <w:tcW w:w="0" w:type="auto"/>
            <w:vMerge/>
          </w:tcPr>
          <w:p w:rsidR="00867099" w:rsidRPr="007A66BF" w:rsidRDefault="00867099" w:rsidP="007A66BF">
            <w:pPr>
              <w:rPr>
                <w:b/>
              </w:rPr>
            </w:pPr>
          </w:p>
        </w:tc>
      </w:tr>
      <w:tr w:rsidR="00867099" w:rsidRPr="007A66BF" w:rsidTr="007A66BF">
        <w:trPr>
          <w:cantSplit/>
          <w:trHeight w:val="284"/>
        </w:trPr>
        <w:tc>
          <w:tcPr>
            <w:tcW w:w="0" w:type="auto"/>
            <w:vMerge/>
          </w:tcPr>
          <w:p w:rsidR="00867099" w:rsidRPr="007A66BF" w:rsidRDefault="00867099" w:rsidP="007A66BF"/>
        </w:tc>
        <w:tc>
          <w:tcPr>
            <w:tcW w:w="0" w:type="auto"/>
            <w:vMerge/>
          </w:tcPr>
          <w:p w:rsidR="00867099" w:rsidRPr="007A66BF" w:rsidRDefault="00867099" w:rsidP="007A66BF">
            <w:pPr>
              <w:rPr>
                <w:b/>
              </w:rPr>
            </w:pPr>
          </w:p>
        </w:tc>
        <w:tc>
          <w:tcPr>
            <w:tcW w:w="0" w:type="auto"/>
          </w:tcPr>
          <w:p w:rsidR="00867099" w:rsidRPr="007A66BF" w:rsidRDefault="00867099" w:rsidP="007A66BF">
            <w:pPr>
              <w:rPr>
                <w:b/>
              </w:rPr>
            </w:pPr>
            <w:r w:rsidRPr="007A66BF">
              <w:rPr>
                <w:b/>
              </w:rPr>
              <w:t>3</w:t>
            </w:r>
          </w:p>
        </w:tc>
        <w:tc>
          <w:tcPr>
            <w:tcW w:w="0" w:type="auto"/>
          </w:tcPr>
          <w:p w:rsidR="00867099" w:rsidRPr="007A66BF" w:rsidRDefault="00867099" w:rsidP="007A66BF">
            <w:pPr>
              <w:rPr>
                <w:bCs/>
              </w:rPr>
            </w:pPr>
            <w:r w:rsidRPr="007A66BF">
              <w:rPr>
                <w:bCs/>
              </w:rPr>
              <w:t xml:space="preserve"> -Включаясь в работу, быстро отвлекается или ведет себя хаотично.</w:t>
            </w:r>
          </w:p>
          <w:p w:rsidR="00867099" w:rsidRPr="007A66BF" w:rsidRDefault="00867099" w:rsidP="007A66BF">
            <w:pPr>
              <w:rPr>
                <w:bCs/>
              </w:rPr>
            </w:pPr>
            <w:r w:rsidRPr="007A66BF">
              <w:rPr>
                <w:bCs/>
              </w:rPr>
              <w:t>- Невозможность решить новую практическую задачу объясняет отсутствие адекватных способов.</w:t>
            </w:r>
          </w:p>
          <w:p w:rsidR="00867099" w:rsidRPr="007A66BF" w:rsidRDefault="00867099" w:rsidP="007A66BF">
            <w:pPr>
              <w:rPr>
                <w:bCs/>
              </w:rPr>
            </w:pPr>
            <w:r w:rsidRPr="007A66BF">
              <w:rPr>
                <w:b/>
              </w:rPr>
              <w:t>Рекомендации:</w:t>
            </w:r>
            <w:r w:rsidRPr="007A66BF">
              <w:rPr>
                <w:bCs/>
              </w:rPr>
              <w:t xml:space="preserve"> консультация специалистов, коррекционные занятия,   пошаговый контроль со стороны учителя, а также постоянное обращение ребенка к алгоритму выполнения  учебного действия.</w:t>
            </w:r>
          </w:p>
          <w:p w:rsidR="00867099" w:rsidRPr="007A66BF" w:rsidRDefault="00867099" w:rsidP="007A66BF">
            <w:pPr>
              <w:rPr>
                <w:bCs/>
              </w:rPr>
            </w:pPr>
          </w:p>
        </w:tc>
        <w:tc>
          <w:tcPr>
            <w:tcW w:w="0" w:type="auto"/>
          </w:tcPr>
          <w:p w:rsidR="00867099" w:rsidRPr="007A66BF" w:rsidRDefault="00867099" w:rsidP="007A66BF">
            <w:pPr>
              <w:rPr>
                <w:bCs/>
              </w:rPr>
            </w:pPr>
            <w:r w:rsidRPr="007A66BF">
              <w:rPr>
                <w:bCs/>
              </w:rPr>
              <w:t>-Охотно осуществляет решение познавательной задачи, не изменяя ее и не выходя за ее требования.</w:t>
            </w:r>
          </w:p>
          <w:p w:rsidR="00867099" w:rsidRPr="007A66BF" w:rsidRDefault="00867099" w:rsidP="007A66BF">
            <w:pPr>
              <w:rPr>
                <w:bCs/>
              </w:rPr>
            </w:pPr>
            <w:r w:rsidRPr="007A66BF">
              <w:rPr>
                <w:bCs/>
              </w:rPr>
              <w:t>-Четко осознает свою цель и структуру найденного способа решения новой задачи.</w:t>
            </w:r>
          </w:p>
          <w:p w:rsidR="00867099" w:rsidRPr="007A66BF" w:rsidRDefault="00867099" w:rsidP="007A66BF">
            <w:pPr>
              <w:rPr>
                <w:b/>
              </w:rPr>
            </w:pPr>
            <w:r w:rsidRPr="007A66BF">
              <w:rPr>
                <w:b/>
              </w:rPr>
              <w:t>Рекомендации:</w:t>
            </w:r>
          </w:p>
          <w:p w:rsidR="00867099" w:rsidRPr="007A66BF" w:rsidRDefault="00867099" w:rsidP="007A66BF">
            <w:pPr>
              <w:rPr>
                <w:bCs/>
              </w:rPr>
            </w:pPr>
            <w:r w:rsidRPr="007A66BF">
              <w:rPr>
                <w:bCs/>
              </w:rPr>
              <w:t>- поддержка и развитие сформированного уровня целеполагания;</w:t>
            </w:r>
          </w:p>
          <w:p w:rsidR="00867099" w:rsidRPr="007A66BF" w:rsidRDefault="00867099" w:rsidP="007A66BF">
            <w:pPr>
              <w:rPr>
                <w:bCs/>
              </w:rPr>
            </w:pPr>
            <w:r w:rsidRPr="007A66BF">
              <w:rPr>
                <w:bCs/>
              </w:rPr>
              <w:t xml:space="preserve">-необходимо ситуативное обращение ребенка к алгоритму выполнения учебного действия.   </w:t>
            </w:r>
          </w:p>
          <w:p w:rsidR="00867099" w:rsidRPr="007A66BF" w:rsidRDefault="00867099" w:rsidP="007A66BF">
            <w:pPr>
              <w:rPr>
                <w:bCs/>
              </w:rPr>
            </w:pPr>
            <w:r w:rsidRPr="007A66BF">
              <w:rPr>
                <w:bCs/>
              </w:rPr>
              <w:t>Развитие понятийного мышления.</w:t>
            </w:r>
          </w:p>
        </w:tc>
        <w:tc>
          <w:tcPr>
            <w:tcW w:w="0" w:type="auto"/>
          </w:tcPr>
          <w:p w:rsidR="00867099" w:rsidRPr="007A66BF" w:rsidRDefault="00867099" w:rsidP="007A66BF">
            <w:pPr>
              <w:rPr>
                <w:bCs/>
              </w:rPr>
            </w:pPr>
            <w:r w:rsidRPr="007A66BF">
              <w:rPr>
                <w:bCs/>
              </w:rPr>
              <w:t>-Столкнувшись с новой задачей, самостоятельно формулирует познавательную цель и строит действие в соответствии с ней, может выходить</w:t>
            </w:r>
          </w:p>
          <w:p w:rsidR="00867099" w:rsidRPr="007A66BF" w:rsidRDefault="00867099" w:rsidP="007A66BF">
            <w:pPr>
              <w:rPr>
                <w:bCs/>
              </w:rPr>
            </w:pPr>
            <w:r w:rsidRPr="007A66BF">
              <w:rPr>
                <w:bCs/>
              </w:rPr>
              <w:t xml:space="preserve">  за пределы требований программы.</w:t>
            </w:r>
          </w:p>
          <w:p w:rsidR="00867099" w:rsidRPr="007A66BF" w:rsidRDefault="00867099" w:rsidP="007A66BF">
            <w:pPr>
              <w:rPr>
                <w:bCs/>
              </w:rPr>
            </w:pPr>
            <w:r w:rsidRPr="007A66BF">
              <w:rPr>
                <w:bCs/>
              </w:rPr>
              <w:t xml:space="preserve">-Четко может дать отчет о своих действиях после принятого решения. </w:t>
            </w:r>
          </w:p>
          <w:p w:rsidR="00867099" w:rsidRPr="007A66BF" w:rsidRDefault="00867099" w:rsidP="007A66BF">
            <w:pPr>
              <w:rPr>
                <w:b/>
              </w:rPr>
            </w:pPr>
            <w:r w:rsidRPr="007A66BF">
              <w:rPr>
                <w:b/>
              </w:rPr>
              <w:t>Рекомендации:</w:t>
            </w:r>
          </w:p>
          <w:p w:rsidR="00867099" w:rsidRPr="007A66BF" w:rsidRDefault="00867099" w:rsidP="007A66BF">
            <w:pPr>
              <w:rPr>
                <w:bCs/>
              </w:rPr>
            </w:pPr>
            <w:r w:rsidRPr="007A66BF">
              <w:rPr>
                <w:bCs/>
              </w:rPr>
              <w:t>поддержка и развитие сформированного уровня целеполагания привлечение к проектн</w:t>
            </w:r>
            <w:proofErr w:type="gramStart"/>
            <w:r w:rsidRPr="007A66BF">
              <w:rPr>
                <w:bCs/>
              </w:rPr>
              <w:t>о-</w:t>
            </w:r>
            <w:proofErr w:type="gramEnd"/>
            <w:r w:rsidRPr="007A66BF">
              <w:rPr>
                <w:bCs/>
              </w:rPr>
              <w:t xml:space="preserve"> исследовательской деятельности, к участию в олимпиадах, конкурсах и т. д..</w:t>
            </w:r>
          </w:p>
          <w:p w:rsidR="00867099" w:rsidRPr="007A66BF" w:rsidRDefault="00867099" w:rsidP="007A66BF">
            <w:pPr>
              <w:rPr>
                <w:bCs/>
              </w:rPr>
            </w:pPr>
          </w:p>
        </w:tc>
        <w:tc>
          <w:tcPr>
            <w:tcW w:w="0" w:type="auto"/>
            <w:vMerge/>
          </w:tcPr>
          <w:p w:rsidR="00867099" w:rsidRPr="007A66BF" w:rsidRDefault="00867099" w:rsidP="007A66BF">
            <w:pPr>
              <w:rPr>
                <w:b/>
              </w:rPr>
            </w:pPr>
          </w:p>
        </w:tc>
        <w:tc>
          <w:tcPr>
            <w:tcW w:w="0" w:type="auto"/>
            <w:vMerge/>
          </w:tcPr>
          <w:p w:rsidR="00867099" w:rsidRPr="007A66BF" w:rsidRDefault="00867099" w:rsidP="007A66BF">
            <w:pPr>
              <w:rPr>
                <w:b/>
              </w:rPr>
            </w:pPr>
          </w:p>
        </w:tc>
      </w:tr>
      <w:tr w:rsidR="00867099" w:rsidRPr="007A66BF" w:rsidTr="007A66BF">
        <w:trPr>
          <w:cantSplit/>
          <w:trHeight w:val="1191"/>
        </w:trPr>
        <w:tc>
          <w:tcPr>
            <w:tcW w:w="0" w:type="auto"/>
            <w:vMerge/>
          </w:tcPr>
          <w:p w:rsidR="00867099" w:rsidRPr="007A66BF" w:rsidRDefault="00867099" w:rsidP="007A66BF"/>
        </w:tc>
        <w:tc>
          <w:tcPr>
            <w:tcW w:w="0" w:type="auto"/>
            <w:vMerge/>
          </w:tcPr>
          <w:p w:rsidR="00867099" w:rsidRPr="007A66BF" w:rsidRDefault="00867099" w:rsidP="007A66BF">
            <w:pPr>
              <w:rPr>
                <w:b/>
              </w:rPr>
            </w:pPr>
          </w:p>
        </w:tc>
        <w:tc>
          <w:tcPr>
            <w:tcW w:w="0" w:type="auto"/>
          </w:tcPr>
          <w:p w:rsidR="00867099" w:rsidRPr="007A66BF" w:rsidRDefault="00867099" w:rsidP="007A66BF">
            <w:pPr>
              <w:rPr>
                <w:b/>
              </w:rPr>
            </w:pPr>
            <w:r w:rsidRPr="007A66BF">
              <w:rPr>
                <w:b/>
              </w:rPr>
              <w:t>4</w:t>
            </w:r>
          </w:p>
        </w:tc>
        <w:tc>
          <w:tcPr>
            <w:tcW w:w="0" w:type="auto"/>
          </w:tcPr>
          <w:p w:rsidR="00867099" w:rsidRPr="007A66BF" w:rsidRDefault="00867099" w:rsidP="007A66BF">
            <w:pPr>
              <w:rPr>
                <w:bCs/>
              </w:rPr>
            </w:pPr>
            <w:r w:rsidRPr="007A66BF">
              <w:rPr>
                <w:bCs/>
              </w:rPr>
              <w:t>- Определяет цель учебной деятельности с помощью учителя</w:t>
            </w:r>
          </w:p>
          <w:p w:rsidR="00867099" w:rsidRPr="007A66BF" w:rsidRDefault="00867099" w:rsidP="007A66BF">
            <w:pPr>
              <w:rPr>
                <w:bCs/>
              </w:rPr>
            </w:pPr>
            <w:r w:rsidRPr="007A66BF">
              <w:rPr>
                <w:bCs/>
              </w:rPr>
              <w:t>-Включаясь в работу, быстро отвлекается.</w:t>
            </w:r>
          </w:p>
          <w:p w:rsidR="00867099" w:rsidRPr="007A66BF" w:rsidRDefault="00867099" w:rsidP="007A66BF">
            <w:pPr>
              <w:rPr>
                <w:bCs/>
              </w:rPr>
            </w:pPr>
            <w:r w:rsidRPr="007A66BF">
              <w:rPr>
                <w:bCs/>
              </w:rPr>
              <w:t>- Осуществляет решение познавательной задачи, не изменяя ее и не выходя за ее требования.</w:t>
            </w:r>
          </w:p>
          <w:p w:rsidR="00867099" w:rsidRPr="007A66BF" w:rsidRDefault="00867099" w:rsidP="007A66BF">
            <w:pPr>
              <w:rPr>
                <w:bCs/>
              </w:rPr>
            </w:pPr>
            <w:r w:rsidRPr="007A66BF">
              <w:rPr>
                <w:bCs/>
              </w:rPr>
              <w:t>- Невозможность решить новую практическую задачу объясняет отсутствие адекватных способов</w:t>
            </w:r>
          </w:p>
          <w:p w:rsidR="00867099" w:rsidRPr="007A66BF" w:rsidRDefault="00867099" w:rsidP="007A66BF">
            <w:pPr>
              <w:rPr>
                <w:b/>
              </w:rPr>
            </w:pPr>
            <w:r w:rsidRPr="007A66BF">
              <w:rPr>
                <w:b/>
              </w:rPr>
              <w:t>Рекомендации:</w:t>
            </w:r>
          </w:p>
          <w:p w:rsidR="00867099" w:rsidRPr="007A66BF" w:rsidRDefault="00867099" w:rsidP="007A66BF">
            <w:pPr>
              <w:rPr>
                <w:bCs/>
              </w:rPr>
            </w:pPr>
            <w:r w:rsidRPr="007A66BF">
              <w:rPr>
                <w:bCs/>
              </w:rPr>
              <w:t>консультация специалистов, коррекционные занятия,   пошаговый контроль со стороны учителя, а также постоянное обращение ребенка к алгоритму выполнения  учебного действия.</w:t>
            </w:r>
          </w:p>
          <w:p w:rsidR="00867099" w:rsidRPr="007A66BF" w:rsidRDefault="00867099" w:rsidP="007A66BF">
            <w:pPr>
              <w:rPr>
                <w:bCs/>
              </w:rPr>
            </w:pPr>
          </w:p>
        </w:tc>
        <w:tc>
          <w:tcPr>
            <w:tcW w:w="0" w:type="auto"/>
          </w:tcPr>
          <w:p w:rsidR="00867099" w:rsidRPr="007A66BF" w:rsidRDefault="00867099" w:rsidP="007A66BF">
            <w:pPr>
              <w:rPr>
                <w:bCs/>
              </w:rPr>
            </w:pPr>
            <w:r w:rsidRPr="007A66BF">
              <w:rPr>
                <w:bCs/>
              </w:rPr>
              <w:t>- Четко выполняет требование познавательной задачи.</w:t>
            </w:r>
          </w:p>
          <w:p w:rsidR="00867099" w:rsidRPr="007A66BF" w:rsidRDefault="00867099" w:rsidP="007A66BF">
            <w:pPr>
              <w:rPr>
                <w:bCs/>
              </w:rPr>
            </w:pPr>
            <w:r w:rsidRPr="007A66BF">
              <w:rPr>
                <w:bCs/>
              </w:rPr>
              <w:t>-осознает свою цель и структуру найденного способа решения новой задачи</w:t>
            </w:r>
          </w:p>
          <w:p w:rsidR="00867099" w:rsidRPr="007A66BF" w:rsidRDefault="00867099" w:rsidP="007A66BF">
            <w:pPr>
              <w:rPr>
                <w:bCs/>
              </w:rPr>
            </w:pPr>
            <w:r w:rsidRPr="007A66BF">
              <w:rPr>
                <w:bCs/>
              </w:rPr>
              <w:t xml:space="preserve">- Самостоятельно формулирует познавательные цели. </w:t>
            </w:r>
          </w:p>
          <w:p w:rsidR="00867099" w:rsidRPr="007A66BF" w:rsidRDefault="00867099" w:rsidP="007A66BF">
            <w:pPr>
              <w:rPr>
                <w:bCs/>
              </w:rPr>
            </w:pPr>
            <w:r w:rsidRPr="007A66BF">
              <w:rPr>
                <w:bCs/>
              </w:rPr>
              <w:t>-Осуществляет решение познавательной задачи, не изменяя ее и не выходя за ее требования.</w:t>
            </w:r>
          </w:p>
          <w:p w:rsidR="00867099" w:rsidRPr="007A66BF" w:rsidRDefault="00867099" w:rsidP="007A66BF">
            <w:pPr>
              <w:rPr>
                <w:b/>
              </w:rPr>
            </w:pPr>
            <w:r w:rsidRPr="007A66BF">
              <w:rPr>
                <w:b/>
              </w:rPr>
              <w:t>Рекомендации:</w:t>
            </w:r>
          </w:p>
          <w:p w:rsidR="00867099" w:rsidRPr="007A66BF" w:rsidRDefault="00867099" w:rsidP="007A66BF">
            <w:pPr>
              <w:rPr>
                <w:bCs/>
              </w:rPr>
            </w:pPr>
            <w:r w:rsidRPr="007A66BF">
              <w:rPr>
                <w:bCs/>
              </w:rPr>
              <w:t>поддержка и развитие сформированного уровня целеполагания;</w:t>
            </w:r>
          </w:p>
          <w:p w:rsidR="00867099" w:rsidRPr="007A66BF" w:rsidRDefault="00867099" w:rsidP="007A66BF">
            <w:pPr>
              <w:rPr>
                <w:bCs/>
              </w:rPr>
            </w:pPr>
            <w:r w:rsidRPr="007A66BF">
              <w:rPr>
                <w:bCs/>
              </w:rPr>
              <w:t xml:space="preserve">-необходимо ситуативное обращение ребенка к алгоритму выполнения учебного действия.   </w:t>
            </w:r>
          </w:p>
          <w:p w:rsidR="00867099" w:rsidRPr="007A66BF" w:rsidRDefault="00867099" w:rsidP="007A66BF">
            <w:pPr>
              <w:rPr>
                <w:bCs/>
              </w:rPr>
            </w:pPr>
            <w:r w:rsidRPr="007A66BF">
              <w:rPr>
                <w:bCs/>
              </w:rPr>
              <w:t>Развитие понятийного мышления.</w:t>
            </w:r>
          </w:p>
        </w:tc>
        <w:tc>
          <w:tcPr>
            <w:tcW w:w="0" w:type="auto"/>
          </w:tcPr>
          <w:p w:rsidR="00867099" w:rsidRPr="007A66BF" w:rsidRDefault="00867099" w:rsidP="007A66BF">
            <w:pPr>
              <w:rPr>
                <w:bCs/>
              </w:rPr>
            </w:pPr>
            <w:r w:rsidRPr="007A66BF">
              <w:rPr>
                <w:bCs/>
              </w:rPr>
              <w:t>-Выдвигает содержательные гипотезы, учебная деятельность приобретает форму активного исследования способов  действия</w:t>
            </w:r>
          </w:p>
          <w:p w:rsidR="00867099" w:rsidRPr="007A66BF" w:rsidRDefault="00867099" w:rsidP="007A66BF">
            <w:pPr>
              <w:rPr>
                <w:b/>
              </w:rPr>
            </w:pPr>
            <w:r w:rsidRPr="007A66BF">
              <w:rPr>
                <w:b/>
              </w:rPr>
              <w:t>Рекомендации:</w:t>
            </w:r>
          </w:p>
          <w:p w:rsidR="00867099" w:rsidRPr="007A66BF" w:rsidRDefault="00867099" w:rsidP="007A66BF">
            <w:pPr>
              <w:rPr>
                <w:bCs/>
              </w:rPr>
            </w:pPr>
            <w:r w:rsidRPr="007A66BF">
              <w:rPr>
                <w:bCs/>
              </w:rPr>
              <w:t>поддержка и развитие сформированного уровня целеполагания привлечение к проектн</w:t>
            </w:r>
            <w:proofErr w:type="gramStart"/>
            <w:r w:rsidRPr="007A66BF">
              <w:rPr>
                <w:bCs/>
              </w:rPr>
              <w:t>о-</w:t>
            </w:r>
            <w:proofErr w:type="gramEnd"/>
            <w:r w:rsidRPr="007A66BF">
              <w:rPr>
                <w:bCs/>
              </w:rPr>
              <w:t xml:space="preserve"> исследовательской деятельности, к участию в олимпиадах, конкурсах и т. д..</w:t>
            </w:r>
          </w:p>
          <w:p w:rsidR="00867099" w:rsidRPr="007A66BF" w:rsidRDefault="00867099" w:rsidP="007A66BF">
            <w:pPr>
              <w:rPr>
                <w:bCs/>
              </w:rPr>
            </w:pPr>
          </w:p>
        </w:tc>
        <w:tc>
          <w:tcPr>
            <w:tcW w:w="0" w:type="auto"/>
            <w:vMerge/>
          </w:tcPr>
          <w:p w:rsidR="00867099" w:rsidRPr="007A66BF" w:rsidRDefault="00867099" w:rsidP="007A66BF">
            <w:pPr>
              <w:rPr>
                <w:b/>
              </w:rPr>
            </w:pPr>
          </w:p>
        </w:tc>
        <w:tc>
          <w:tcPr>
            <w:tcW w:w="0" w:type="auto"/>
            <w:vMerge/>
          </w:tcPr>
          <w:p w:rsidR="00867099" w:rsidRPr="007A66BF" w:rsidRDefault="00867099" w:rsidP="007A66BF">
            <w:pPr>
              <w:rPr>
                <w:b/>
              </w:rPr>
            </w:pPr>
          </w:p>
        </w:tc>
      </w:tr>
      <w:tr w:rsidR="00867099" w:rsidRPr="007A66BF" w:rsidTr="007A66BF">
        <w:trPr>
          <w:cantSplit/>
          <w:trHeight w:val="3411"/>
        </w:trPr>
        <w:tc>
          <w:tcPr>
            <w:tcW w:w="0" w:type="auto"/>
            <w:vMerge w:val="restart"/>
            <w:textDirection w:val="btLr"/>
          </w:tcPr>
          <w:p w:rsidR="00867099" w:rsidRPr="007A66BF" w:rsidRDefault="00867099" w:rsidP="007A66BF">
            <w:pPr>
              <w:ind w:left="113" w:right="113"/>
              <w:jc w:val="center"/>
              <w:rPr>
                <w:b/>
                <w:bCs/>
              </w:rPr>
            </w:pPr>
            <w:r w:rsidRPr="007A66BF">
              <w:lastRenderedPageBreak/>
              <w:t xml:space="preserve">контроль </w:t>
            </w:r>
            <w:r w:rsidRPr="007A66BF">
              <w:rPr>
                <w:b/>
                <w:bCs/>
              </w:rPr>
              <w:t>в форме сличения способа</w:t>
            </w:r>
          </w:p>
          <w:p w:rsidR="00867099" w:rsidRPr="007A66BF" w:rsidRDefault="00867099" w:rsidP="007A66BF">
            <w:pPr>
              <w:ind w:left="113" w:right="113"/>
              <w:jc w:val="center"/>
              <w:rPr>
                <w:b/>
                <w:bCs/>
              </w:rPr>
            </w:pPr>
            <w:r w:rsidRPr="007A66BF">
              <w:rPr>
                <w:b/>
                <w:bCs/>
              </w:rPr>
              <w:t xml:space="preserve">действия и его результата </w:t>
            </w:r>
            <w:proofErr w:type="gramStart"/>
            <w:r w:rsidRPr="007A66BF">
              <w:rPr>
                <w:b/>
                <w:bCs/>
              </w:rPr>
              <w:t>с</w:t>
            </w:r>
            <w:proofErr w:type="gramEnd"/>
            <w:r w:rsidRPr="007A66BF">
              <w:rPr>
                <w:b/>
                <w:bCs/>
              </w:rPr>
              <w:t xml:space="preserve"> заданным</w:t>
            </w:r>
          </w:p>
          <w:p w:rsidR="00867099" w:rsidRPr="007A66BF" w:rsidRDefault="00867099" w:rsidP="007A66BF">
            <w:pPr>
              <w:ind w:left="113" w:right="113"/>
              <w:jc w:val="center"/>
              <w:rPr>
                <w:b/>
                <w:bCs/>
              </w:rPr>
            </w:pPr>
            <w:r w:rsidRPr="007A66BF">
              <w:rPr>
                <w:b/>
                <w:bCs/>
              </w:rPr>
              <w:t>эталоном с целью обнаружения</w:t>
            </w:r>
          </w:p>
          <w:p w:rsidR="00867099" w:rsidRPr="007A66BF" w:rsidRDefault="00867099" w:rsidP="007A66BF">
            <w:pPr>
              <w:ind w:left="113" w:right="113"/>
              <w:jc w:val="center"/>
            </w:pPr>
            <w:r w:rsidRPr="007A66BF">
              <w:rPr>
                <w:b/>
                <w:bCs/>
              </w:rPr>
              <w:t>отклонений и отличий от эталона;</w:t>
            </w:r>
          </w:p>
        </w:tc>
        <w:tc>
          <w:tcPr>
            <w:tcW w:w="0" w:type="auto"/>
            <w:vMerge w:val="restart"/>
          </w:tcPr>
          <w:p w:rsidR="00867099" w:rsidRPr="007A66BF" w:rsidRDefault="00867099" w:rsidP="007A66BF">
            <w:pPr>
              <w:rPr>
                <w:b/>
              </w:rPr>
            </w:pPr>
            <w:r w:rsidRPr="007A66BF">
              <w:rPr>
                <w:b/>
              </w:rPr>
              <w:t>1.  Соотносить выполненное задание  с образцом, предложенным учителем.</w:t>
            </w:r>
          </w:p>
          <w:p w:rsidR="00867099" w:rsidRPr="007A66BF" w:rsidRDefault="00867099" w:rsidP="007A66BF">
            <w:pPr>
              <w:rPr>
                <w:b/>
              </w:rPr>
            </w:pPr>
          </w:p>
        </w:tc>
        <w:tc>
          <w:tcPr>
            <w:tcW w:w="0" w:type="auto"/>
          </w:tcPr>
          <w:p w:rsidR="00867099" w:rsidRPr="007A66BF" w:rsidRDefault="00867099" w:rsidP="007A66BF">
            <w:pPr>
              <w:rPr>
                <w:b/>
              </w:rPr>
            </w:pPr>
            <w:r w:rsidRPr="007A66BF">
              <w:rPr>
                <w:b/>
              </w:rPr>
              <w:t>1</w:t>
            </w:r>
          </w:p>
        </w:tc>
        <w:tc>
          <w:tcPr>
            <w:tcW w:w="0" w:type="auto"/>
          </w:tcPr>
          <w:p w:rsidR="00867099" w:rsidRPr="007A66BF" w:rsidRDefault="00867099" w:rsidP="007A66BF">
            <w:pPr>
              <w:rPr>
                <w:bCs/>
              </w:rPr>
            </w:pPr>
            <w:r w:rsidRPr="007A66BF">
              <w:rPr>
                <w:bCs/>
              </w:rPr>
              <w:t>-Низкие показатели объема и концентрации внимания.</w:t>
            </w:r>
          </w:p>
          <w:p w:rsidR="00867099" w:rsidRPr="007A66BF" w:rsidRDefault="00867099" w:rsidP="007A66BF">
            <w:pPr>
              <w:rPr>
                <w:bCs/>
              </w:rPr>
            </w:pPr>
            <w:r w:rsidRPr="007A66BF">
              <w:rPr>
                <w:bCs/>
              </w:rPr>
              <w:t>- Не контролирует учебные действия, не замечает допущенных ошибок.</w:t>
            </w:r>
          </w:p>
          <w:p w:rsidR="00867099" w:rsidRPr="007A66BF" w:rsidRDefault="00867099" w:rsidP="007A66BF">
            <w:pPr>
              <w:rPr>
                <w:bCs/>
              </w:rPr>
            </w:pPr>
            <w:r w:rsidRPr="007A66BF">
              <w:rPr>
                <w:bCs/>
              </w:rPr>
              <w:t>- Контроль носит случайный непроизвольный характер, заметив ошибку, ученик не может обосновать своих действий.</w:t>
            </w:r>
          </w:p>
          <w:p w:rsidR="00867099" w:rsidRPr="007A66BF" w:rsidRDefault="00867099" w:rsidP="007A66BF">
            <w:pPr>
              <w:rPr>
                <w:b/>
              </w:rPr>
            </w:pPr>
            <w:r w:rsidRPr="007A66BF">
              <w:rPr>
                <w:b/>
              </w:rPr>
              <w:t xml:space="preserve">Рекомендации: </w:t>
            </w:r>
          </w:p>
          <w:p w:rsidR="00867099" w:rsidRPr="007A66BF" w:rsidRDefault="00867099" w:rsidP="007A66BF">
            <w:pPr>
              <w:rPr>
                <w:bCs/>
              </w:rPr>
            </w:pPr>
            <w:r w:rsidRPr="007A66BF">
              <w:rPr>
                <w:bCs/>
              </w:rPr>
              <w:t>консультация специалистов, коррекционные занятия, включить в урок упражнения, развивающие внимание.</w:t>
            </w:r>
          </w:p>
        </w:tc>
        <w:tc>
          <w:tcPr>
            <w:tcW w:w="0" w:type="auto"/>
          </w:tcPr>
          <w:p w:rsidR="00867099" w:rsidRPr="007A66BF" w:rsidRDefault="00867099" w:rsidP="007A66BF">
            <w:pPr>
              <w:rPr>
                <w:bCs/>
                <w:color w:val="000000"/>
              </w:rPr>
            </w:pPr>
            <w:r w:rsidRPr="007A66BF">
              <w:rPr>
                <w:bCs/>
                <w:color w:val="000000"/>
              </w:rPr>
              <w:t xml:space="preserve">-Ориентировка на систему требований развита недостаточно, что обусловлено средним уровнем развития произвольности.      </w:t>
            </w:r>
          </w:p>
          <w:p w:rsidR="00867099" w:rsidRPr="007A66BF" w:rsidRDefault="00867099" w:rsidP="007A66BF">
            <w:pPr>
              <w:rPr>
                <w:bCs/>
              </w:rPr>
            </w:pPr>
            <w:r w:rsidRPr="007A66BF">
              <w:rPr>
                <w:bCs/>
              </w:rPr>
              <w:t xml:space="preserve"> - Средние показатели объема и концентрации внимания.</w:t>
            </w:r>
          </w:p>
          <w:p w:rsidR="00867099" w:rsidRPr="007A66BF" w:rsidRDefault="00867099" w:rsidP="007A66BF">
            <w:pPr>
              <w:rPr>
                <w:bCs/>
              </w:rPr>
            </w:pPr>
            <w:r w:rsidRPr="007A66BF">
              <w:rPr>
                <w:bCs/>
              </w:rPr>
              <w:t>- Решая новую задачу, ученик применяет старый неадекватный способ, с помощью учителя обнаруживает неадекватность способа и пытается ввести коррективы.</w:t>
            </w:r>
          </w:p>
          <w:p w:rsidR="00867099" w:rsidRPr="007A66BF" w:rsidRDefault="00867099" w:rsidP="007A66BF">
            <w:pPr>
              <w:rPr>
                <w:bCs/>
              </w:rPr>
            </w:pPr>
            <w:r w:rsidRPr="007A66BF">
              <w:rPr>
                <w:b/>
              </w:rPr>
              <w:t>Рекомендации:</w:t>
            </w:r>
            <w:r w:rsidRPr="007A66BF">
              <w:rPr>
                <w:bCs/>
              </w:rPr>
              <w:t xml:space="preserve">  включить в урок упражнения на развитие объема и концентрации внимания.</w:t>
            </w:r>
          </w:p>
          <w:p w:rsidR="00867099" w:rsidRPr="007A66BF" w:rsidRDefault="00867099" w:rsidP="007A66BF">
            <w:pPr>
              <w:rPr>
                <w:bCs/>
              </w:rPr>
            </w:pPr>
          </w:p>
        </w:tc>
        <w:tc>
          <w:tcPr>
            <w:tcW w:w="0" w:type="auto"/>
          </w:tcPr>
          <w:p w:rsidR="00867099" w:rsidRPr="007A66BF" w:rsidRDefault="00867099" w:rsidP="007A66BF">
            <w:pPr>
              <w:rPr>
                <w:bCs/>
                <w:color w:val="000000"/>
              </w:rPr>
            </w:pPr>
            <w:r w:rsidRPr="007A66BF">
              <w:rPr>
                <w:bCs/>
                <w:color w:val="000000"/>
              </w:rPr>
              <w:t>-Высокий уровень ориентировки на заданную систему требований, может сознательно контролировать свои действия.</w:t>
            </w:r>
          </w:p>
          <w:p w:rsidR="00867099" w:rsidRPr="007A66BF" w:rsidRDefault="00867099" w:rsidP="007A66BF">
            <w:pPr>
              <w:rPr>
                <w:bCs/>
              </w:rPr>
            </w:pPr>
            <w:r w:rsidRPr="007A66BF">
              <w:rPr>
                <w:bCs/>
              </w:rPr>
              <w:t>-Высокие показатели объема и концентрации внимания.</w:t>
            </w:r>
          </w:p>
          <w:p w:rsidR="00867099" w:rsidRPr="007A66BF" w:rsidRDefault="00867099" w:rsidP="007A66BF">
            <w:pPr>
              <w:rPr>
                <w:bCs/>
              </w:rPr>
            </w:pPr>
            <w:r w:rsidRPr="007A66BF">
              <w:rPr>
                <w:bCs/>
              </w:rPr>
              <w:t>-Осознает  правило контроля, но одновременное выполнение учебных действий и контроля затруднено.</w:t>
            </w:r>
          </w:p>
          <w:p w:rsidR="00867099" w:rsidRPr="007A66BF" w:rsidRDefault="00867099" w:rsidP="007A66BF">
            <w:pPr>
              <w:rPr>
                <w:bCs/>
              </w:rPr>
            </w:pPr>
            <w:r w:rsidRPr="007A66BF">
              <w:rPr>
                <w:bCs/>
              </w:rPr>
              <w:t>- Ошибки исправляет самостоятельно.</w:t>
            </w:r>
          </w:p>
          <w:p w:rsidR="00867099" w:rsidRPr="007A66BF" w:rsidRDefault="00867099" w:rsidP="007A66BF">
            <w:pPr>
              <w:rPr>
                <w:bCs/>
              </w:rPr>
            </w:pPr>
            <w:r w:rsidRPr="007A66BF">
              <w:rPr>
                <w:b/>
              </w:rPr>
              <w:t>Рекомендации</w:t>
            </w:r>
            <w:proofErr w:type="gramStart"/>
            <w:r w:rsidRPr="007A66BF">
              <w:rPr>
                <w:b/>
              </w:rPr>
              <w:t>:</w:t>
            </w:r>
            <w:r w:rsidRPr="007A66BF">
              <w:rPr>
                <w:bCs/>
              </w:rPr>
              <w:t>п</w:t>
            </w:r>
            <w:proofErr w:type="gramEnd"/>
            <w:r w:rsidRPr="007A66BF">
              <w:rPr>
                <w:bCs/>
              </w:rPr>
              <w:t>оддержкаи развитие сформированного уровня контроля</w:t>
            </w:r>
          </w:p>
        </w:tc>
        <w:tc>
          <w:tcPr>
            <w:tcW w:w="0" w:type="auto"/>
            <w:vMerge w:val="restart"/>
          </w:tcPr>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tc>
        <w:tc>
          <w:tcPr>
            <w:tcW w:w="0" w:type="auto"/>
            <w:vMerge w:val="restart"/>
          </w:tcPr>
          <w:p w:rsidR="00867099" w:rsidRPr="007A66BF" w:rsidRDefault="00867099" w:rsidP="007A66BF">
            <w:pPr>
              <w:rPr>
                <w:b/>
              </w:rPr>
            </w:pPr>
            <w:r w:rsidRPr="007A66BF">
              <w:rPr>
                <w:b/>
              </w:rPr>
              <w:t>-Методика «Рисование по точкам»</w:t>
            </w: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p>
          <w:p w:rsidR="00867099" w:rsidRPr="007A66BF" w:rsidRDefault="00867099" w:rsidP="007A66BF">
            <w:pPr>
              <w:rPr>
                <w:b/>
              </w:rPr>
            </w:pPr>
            <w:r w:rsidRPr="007A66BF">
              <w:rPr>
                <w:b/>
              </w:rPr>
              <w:t xml:space="preserve">-Методика «Корректурная </w:t>
            </w:r>
            <w:r w:rsidRPr="007A66BF">
              <w:rPr>
                <w:b/>
              </w:rPr>
              <w:lastRenderedPageBreak/>
              <w:t>проба» (буквенная, значки)</w:t>
            </w:r>
          </w:p>
          <w:p w:rsidR="00867099" w:rsidRPr="007A66BF" w:rsidRDefault="00867099" w:rsidP="007A66BF">
            <w:pPr>
              <w:rPr>
                <w:b/>
              </w:rPr>
            </w:pPr>
          </w:p>
        </w:tc>
      </w:tr>
      <w:tr w:rsidR="00867099" w:rsidRPr="007A66BF" w:rsidTr="007A66BF">
        <w:trPr>
          <w:cantSplit/>
          <w:trHeight w:val="201"/>
        </w:trPr>
        <w:tc>
          <w:tcPr>
            <w:tcW w:w="0" w:type="auto"/>
            <w:vMerge/>
          </w:tcPr>
          <w:p w:rsidR="00867099" w:rsidRPr="007A66BF" w:rsidRDefault="00867099" w:rsidP="007A66BF"/>
        </w:tc>
        <w:tc>
          <w:tcPr>
            <w:tcW w:w="0" w:type="auto"/>
            <w:vMerge/>
          </w:tcPr>
          <w:p w:rsidR="00867099" w:rsidRPr="007A66BF" w:rsidRDefault="00867099" w:rsidP="007A66BF">
            <w:pPr>
              <w:rPr>
                <w:b/>
              </w:rPr>
            </w:pPr>
          </w:p>
        </w:tc>
        <w:tc>
          <w:tcPr>
            <w:tcW w:w="0" w:type="auto"/>
          </w:tcPr>
          <w:p w:rsidR="00867099" w:rsidRPr="007A66BF" w:rsidRDefault="00867099" w:rsidP="007A66BF">
            <w:pPr>
              <w:rPr>
                <w:b/>
              </w:rPr>
            </w:pPr>
            <w:r w:rsidRPr="007A66BF">
              <w:rPr>
                <w:b/>
              </w:rPr>
              <w:t>2</w:t>
            </w:r>
          </w:p>
        </w:tc>
        <w:tc>
          <w:tcPr>
            <w:tcW w:w="0" w:type="auto"/>
          </w:tcPr>
          <w:p w:rsidR="00867099" w:rsidRPr="007A66BF" w:rsidRDefault="00867099" w:rsidP="007A66BF">
            <w:pPr>
              <w:rPr>
                <w:bCs/>
              </w:rPr>
            </w:pPr>
            <w:r w:rsidRPr="007A66BF">
              <w:rPr>
                <w:bCs/>
              </w:rPr>
              <w:t>- Контроль носит случайный непроизвольный характер, заметив ошибку, ученик не может обосновать своих действий</w:t>
            </w:r>
          </w:p>
          <w:p w:rsidR="00867099" w:rsidRPr="007A66BF" w:rsidRDefault="00867099" w:rsidP="007A66BF">
            <w:pPr>
              <w:rPr>
                <w:bCs/>
              </w:rPr>
            </w:pPr>
            <w:r w:rsidRPr="007A66BF">
              <w:rPr>
                <w:bCs/>
              </w:rPr>
              <w:t>- Предугадывает правильное направление действия, сделанные ошибки исправляет неуверенно.</w:t>
            </w:r>
          </w:p>
          <w:p w:rsidR="00867099" w:rsidRPr="007A66BF" w:rsidRDefault="00867099" w:rsidP="007A66BF">
            <w:pPr>
              <w:rPr>
                <w:bCs/>
              </w:rPr>
            </w:pPr>
            <w:r w:rsidRPr="007A66BF">
              <w:rPr>
                <w:b/>
              </w:rPr>
              <w:t>Рекомендации:</w:t>
            </w:r>
            <w:r w:rsidRPr="007A66BF">
              <w:rPr>
                <w:bCs/>
              </w:rPr>
              <w:t xml:space="preserve"> консультация специалистов, коррекционные занятия, включить в урок упражнения, развивающие внимание.</w:t>
            </w:r>
          </w:p>
          <w:p w:rsidR="00867099" w:rsidRPr="007A66BF" w:rsidRDefault="00867099" w:rsidP="007A66BF">
            <w:pPr>
              <w:rPr>
                <w:bCs/>
                <w:color w:val="000000"/>
              </w:rPr>
            </w:pPr>
          </w:p>
        </w:tc>
        <w:tc>
          <w:tcPr>
            <w:tcW w:w="0" w:type="auto"/>
          </w:tcPr>
          <w:p w:rsidR="00867099" w:rsidRPr="007A66BF" w:rsidRDefault="00867099" w:rsidP="007A66BF">
            <w:pPr>
              <w:rPr>
                <w:bCs/>
              </w:rPr>
            </w:pPr>
            <w:r w:rsidRPr="007A66BF">
              <w:rPr>
                <w:bCs/>
              </w:rPr>
              <w:t>- Решая новую задачу, ученик применяет старый неадекватный способ, с помощью учителя обнаруживает неадекватность способа и пытается ввести коррективы.</w:t>
            </w:r>
          </w:p>
          <w:p w:rsidR="00867099" w:rsidRPr="007A66BF" w:rsidRDefault="00867099" w:rsidP="007A66BF">
            <w:pPr>
              <w:rPr>
                <w:bCs/>
              </w:rPr>
            </w:pPr>
            <w:r w:rsidRPr="007A66BF">
              <w:rPr>
                <w:bCs/>
              </w:rPr>
              <w:t>- Задачи, соответствующие усвоенному способу выполняются безошибочно.</w:t>
            </w:r>
          </w:p>
          <w:p w:rsidR="00867099" w:rsidRPr="007A66BF" w:rsidRDefault="00867099" w:rsidP="007A66BF">
            <w:pPr>
              <w:rPr>
                <w:bCs/>
              </w:rPr>
            </w:pPr>
            <w:r w:rsidRPr="007A66BF">
              <w:rPr>
                <w:b/>
              </w:rPr>
              <w:t>Рекомендации:</w:t>
            </w:r>
            <w:r w:rsidRPr="007A66BF">
              <w:rPr>
                <w:bCs/>
              </w:rPr>
              <w:t xml:space="preserve"> включить в урок упражнения на развитие объема и концентрации внимания.</w:t>
            </w:r>
          </w:p>
          <w:p w:rsidR="00867099" w:rsidRPr="007A66BF" w:rsidRDefault="00867099" w:rsidP="007A66BF">
            <w:pPr>
              <w:rPr>
                <w:bCs/>
              </w:rPr>
            </w:pPr>
          </w:p>
        </w:tc>
        <w:tc>
          <w:tcPr>
            <w:tcW w:w="0" w:type="auto"/>
          </w:tcPr>
          <w:p w:rsidR="00867099" w:rsidRPr="007A66BF" w:rsidRDefault="00867099" w:rsidP="007A66BF">
            <w:pPr>
              <w:rPr>
                <w:bCs/>
                <w:color w:val="000000"/>
              </w:rPr>
            </w:pPr>
            <w:r w:rsidRPr="007A66BF">
              <w:rPr>
                <w:bCs/>
              </w:rPr>
              <w:t>-осознает  правило контроля.</w:t>
            </w:r>
          </w:p>
          <w:p w:rsidR="00867099" w:rsidRPr="007A66BF" w:rsidRDefault="00867099" w:rsidP="007A66BF">
            <w:pPr>
              <w:rPr>
                <w:bCs/>
              </w:rPr>
            </w:pPr>
            <w:r w:rsidRPr="007A66BF">
              <w:rPr>
                <w:bCs/>
              </w:rPr>
              <w:t>- Ошибки исправляет самостоятельно</w:t>
            </w:r>
          </w:p>
          <w:p w:rsidR="00867099" w:rsidRPr="007A66BF" w:rsidRDefault="00867099" w:rsidP="007A66BF">
            <w:pPr>
              <w:rPr>
                <w:bCs/>
              </w:rPr>
            </w:pPr>
            <w:r w:rsidRPr="007A66BF">
              <w:rPr>
                <w:bCs/>
              </w:rPr>
              <w:t>-контролирует процесс решения задачи другими учениками</w:t>
            </w:r>
          </w:p>
          <w:p w:rsidR="00867099" w:rsidRPr="007A66BF" w:rsidRDefault="00867099" w:rsidP="007A66BF">
            <w:pPr>
              <w:rPr>
                <w:bCs/>
              </w:rPr>
            </w:pPr>
            <w:r w:rsidRPr="007A66BF">
              <w:rPr>
                <w:bCs/>
              </w:rPr>
              <w:t>- Задачи, соответствующие усвоенному способу выполняются безошибочно.</w:t>
            </w:r>
          </w:p>
          <w:p w:rsidR="00867099" w:rsidRPr="007A66BF" w:rsidRDefault="00867099" w:rsidP="007A66BF">
            <w:pPr>
              <w:rPr>
                <w:bCs/>
              </w:rPr>
            </w:pPr>
            <w:r w:rsidRPr="007A66BF">
              <w:rPr>
                <w:b/>
              </w:rPr>
              <w:t>Рекомендации:</w:t>
            </w:r>
            <w:r w:rsidRPr="007A66BF">
              <w:rPr>
                <w:bCs/>
              </w:rPr>
              <w:t xml:space="preserve"> поддержкаи развитие сформированного уровня контроля</w:t>
            </w:r>
          </w:p>
        </w:tc>
        <w:tc>
          <w:tcPr>
            <w:tcW w:w="0" w:type="auto"/>
            <w:vMerge/>
          </w:tcPr>
          <w:p w:rsidR="00867099" w:rsidRPr="007A66BF" w:rsidRDefault="00867099" w:rsidP="007A66BF">
            <w:pPr>
              <w:rPr>
                <w:b/>
              </w:rPr>
            </w:pPr>
          </w:p>
        </w:tc>
        <w:tc>
          <w:tcPr>
            <w:tcW w:w="0" w:type="auto"/>
            <w:vMerge/>
          </w:tcPr>
          <w:p w:rsidR="00867099" w:rsidRPr="007A66BF" w:rsidRDefault="00867099" w:rsidP="007A66BF">
            <w:pPr>
              <w:rPr>
                <w:b/>
              </w:rPr>
            </w:pPr>
          </w:p>
        </w:tc>
      </w:tr>
      <w:tr w:rsidR="00867099" w:rsidRPr="007A66BF" w:rsidTr="007A66BF">
        <w:trPr>
          <w:cantSplit/>
          <w:trHeight w:val="318"/>
        </w:trPr>
        <w:tc>
          <w:tcPr>
            <w:tcW w:w="0" w:type="auto"/>
            <w:vMerge/>
          </w:tcPr>
          <w:p w:rsidR="00867099" w:rsidRPr="007A66BF" w:rsidRDefault="00867099" w:rsidP="007A66BF"/>
        </w:tc>
        <w:tc>
          <w:tcPr>
            <w:tcW w:w="0" w:type="auto"/>
            <w:vMerge/>
          </w:tcPr>
          <w:p w:rsidR="00867099" w:rsidRPr="007A66BF" w:rsidRDefault="00867099" w:rsidP="007A66BF"/>
        </w:tc>
        <w:tc>
          <w:tcPr>
            <w:tcW w:w="0" w:type="auto"/>
          </w:tcPr>
          <w:p w:rsidR="00867099" w:rsidRPr="007A66BF" w:rsidRDefault="00867099" w:rsidP="007A66BF">
            <w:r w:rsidRPr="007A66BF">
              <w:t>3</w:t>
            </w:r>
          </w:p>
        </w:tc>
        <w:tc>
          <w:tcPr>
            <w:tcW w:w="0" w:type="auto"/>
          </w:tcPr>
          <w:p w:rsidR="00867099" w:rsidRPr="007A66BF" w:rsidRDefault="00867099" w:rsidP="007A66BF">
            <w:r w:rsidRPr="007A66BF">
              <w:t>-Без помощи учителя не может обнаружить несоответствие усвоенного способа действия новым условиям.</w:t>
            </w:r>
          </w:p>
          <w:p w:rsidR="00867099" w:rsidRPr="007A66BF" w:rsidRDefault="00867099" w:rsidP="007A66BF">
            <w:r w:rsidRPr="007A66BF">
              <w:t>-Ученик осознает правило контроля, но затрудняется одновременно выполнять учебные действия и контролировать их.</w:t>
            </w:r>
          </w:p>
          <w:p w:rsidR="00867099" w:rsidRPr="007A66BF" w:rsidRDefault="00867099" w:rsidP="007A66BF">
            <w:pPr>
              <w:rPr>
                <w:color w:val="000000"/>
              </w:rPr>
            </w:pPr>
            <w:r w:rsidRPr="007A66BF">
              <w:rPr>
                <w:b/>
                <w:bCs/>
              </w:rPr>
              <w:t>Рекомендации:</w:t>
            </w:r>
            <w:r w:rsidRPr="007A66BF">
              <w:t xml:space="preserve"> консультация специалистов, коррекционные занятия, обучение методу речевого самоконтроля.</w:t>
            </w:r>
          </w:p>
        </w:tc>
        <w:tc>
          <w:tcPr>
            <w:tcW w:w="0" w:type="auto"/>
          </w:tcPr>
          <w:p w:rsidR="00867099" w:rsidRPr="007A66BF" w:rsidRDefault="00867099" w:rsidP="007A66BF">
            <w:r w:rsidRPr="007A66BF">
              <w:t xml:space="preserve">-Самостоятельно или с помощью учителя обнаруживает </w:t>
            </w:r>
            <w:proofErr w:type="gramStart"/>
            <w:r w:rsidRPr="007A66BF">
              <w:t>ошибки, вызванные несоответствием усвоенного способа действия и условий задачи и вносит</w:t>
            </w:r>
            <w:proofErr w:type="gramEnd"/>
            <w:r w:rsidRPr="007A66BF">
              <w:t xml:space="preserve"> коррективы.</w:t>
            </w:r>
          </w:p>
          <w:p w:rsidR="00867099" w:rsidRPr="007A66BF" w:rsidRDefault="00867099" w:rsidP="007A66BF">
            <w:r w:rsidRPr="007A66BF">
              <w:t>-Задачи, соответствующие усвоенному способу выполняются безошибочно.</w:t>
            </w:r>
          </w:p>
          <w:p w:rsidR="00867099" w:rsidRPr="007A66BF" w:rsidRDefault="00867099" w:rsidP="007A66BF">
            <w:r w:rsidRPr="007A66BF">
              <w:rPr>
                <w:b/>
                <w:bCs/>
              </w:rPr>
              <w:t>Рекомендации:</w:t>
            </w:r>
            <w:r w:rsidRPr="007A66BF">
              <w:t xml:space="preserve"> поддержкаи развитие сформированного уровня контроля, усвоенные способы решения задач использовать в других видах деятельности.</w:t>
            </w:r>
          </w:p>
        </w:tc>
        <w:tc>
          <w:tcPr>
            <w:tcW w:w="0" w:type="auto"/>
          </w:tcPr>
          <w:p w:rsidR="00867099" w:rsidRPr="007A66BF" w:rsidRDefault="00867099" w:rsidP="007A66BF">
            <w:pPr>
              <w:rPr>
                <w:color w:val="000000"/>
              </w:rPr>
            </w:pPr>
            <w:r w:rsidRPr="007A66BF">
              <w:t>- Ошибки исправляет самостоятельно.</w:t>
            </w:r>
          </w:p>
          <w:p w:rsidR="00867099" w:rsidRPr="007A66BF" w:rsidRDefault="00867099" w:rsidP="007A66BF">
            <w:r w:rsidRPr="007A66BF">
              <w:t>-Контролирует процесс решения задачи другими учениками.</w:t>
            </w:r>
          </w:p>
          <w:p w:rsidR="00867099" w:rsidRPr="007A66BF" w:rsidRDefault="00867099" w:rsidP="007A66BF">
            <w:r w:rsidRPr="007A66BF">
              <w:t>- Контролирует соответствие выполняемых действий способу, при изменении условий вносит коррективы в способ действия до начала решения.</w:t>
            </w:r>
          </w:p>
          <w:p w:rsidR="00867099" w:rsidRPr="007A66BF" w:rsidRDefault="00867099" w:rsidP="007A66BF">
            <w:r w:rsidRPr="007A66BF">
              <w:rPr>
                <w:b/>
                <w:bCs/>
              </w:rPr>
              <w:t>Рекомендации</w:t>
            </w:r>
            <w:r w:rsidRPr="007A66BF">
              <w:t>: в групповых формах работы предлагать роль эксперта.</w:t>
            </w:r>
          </w:p>
        </w:tc>
        <w:tc>
          <w:tcPr>
            <w:tcW w:w="0" w:type="auto"/>
            <w:vMerge/>
          </w:tcPr>
          <w:p w:rsidR="00867099" w:rsidRPr="007A66BF" w:rsidRDefault="00867099" w:rsidP="007A66BF"/>
        </w:tc>
        <w:tc>
          <w:tcPr>
            <w:tcW w:w="0" w:type="auto"/>
            <w:vMerge/>
          </w:tcPr>
          <w:p w:rsidR="00867099" w:rsidRPr="007A66BF" w:rsidRDefault="00867099" w:rsidP="007A66BF"/>
        </w:tc>
      </w:tr>
      <w:tr w:rsidR="00867099" w:rsidRPr="007A66BF" w:rsidTr="007A66BF">
        <w:trPr>
          <w:cantSplit/>
          <w:trHeight w:val="368"/>
        </w:trPr>
        <w:tc>
          <w:tcPr>
            <w:tcW w:w="0" w:type="auto"/>
            <w:vMerge/>
          </w:tcPr>
          <w:p w:rsidR="00867099" w:rsidRPr="007A66BF" w:rsidRDefault="00867099" w:rsidP="007A66BF"/>
        </w:tc>
        <w:tc>
          <w:tcPr>
            <w:tcW w:w="0" w:type="auto"/>
            <w:vMerge/>
          </w:tcPr>
          <w:p w:rsidR="00867099" w:rsidRPr="007A66BF" w:rsidRDefault="00867099" w:rsidP="007A66BF"/>
        </w:tc>
        <w:tc>
          <w:tcPr>
            <w:tcW w:w="0" w:type="auto"/>
          </w:tcPr>
          <w:p w:rsidR="00867099" w:rsidRPr="007A66BF" w:rsidRDefault="00867099" w:rsidP="007A66BF">
            <w:r w:rsidRPr="007A66BF">
              <w:t>4</w:t>
            </w:r>
          </w:p>
        </w:tc>
        <w:tc>
          <w:tcPr>
            <w:tcW w:w="0" w:type="auto"/>
          </w:tcPr>
          <w:p w:rsidR="00867099" w:rsidRPr="007A66BF" w:rsidRDefault="00867099" w:rsidP="007A66BF">
            <w:r w:rsidRPr="007A66BF">
              <w:t>-Без помощи учителя не может обнаружить несоответствие усвоенного способа действия новым условиям.</w:t>
            </w:r>
          </w:p>
          <w:p w:rsidR="00867099" w:rsidRPr="007A66BF" w:rsidRDefault="00867099" w:rsidP="007A66BF">
            <w:pPr>
              <w:rPr>
                <w:color w:val="000000"/>
              </w:rPr>
            </w:pPr>
            <w:r w:rsidRPr="007A66BF">
              <w:t>-Ученик осознает правило контроля, но затрудняется одновременно выполнять учебные действия и контролировать их</w:t>
            </w:r>
          </w:p>
          <w:p w:rsidR="00867099" w:rsidRPr="007A66BF" w:rsidRDefault="00867099" w:rsidP="007A66BF">
            <w:pPr>
              <w:rPr>
                <w:color w:val="000000"/>
              </w:rPr>
            </w:pPr>
            <w:r w:rsidRPr="007A66BF">
              <w:rPr>
                <w:b/>
                <w:bCs/>
              </w:rPr>
              <w:t>Рекомендации:</w:t>
            </w:r>
            <w:r w:rsidRPr="007A66BF">
              <w:t xml:space="preserve"> консультация специалистов, коррекционные занятия, обучение методу речевого самоконтроля.</w:t>
            </w:r>
          </w:p>
        </w:tc>
        <w:tc>
          <w:tcPr>
            <w:tcW w:w="0" w:type="auto"/>
          </w:tcPr>
          <w:p w:rsidR="00867099" w:rsidRPr="007A66BF" w:rsidRDefault="00867099" w:rsidP="007A66BF">
            <w:r w:rsidRPr="007A66BF">
              <w:t xml:space="preserve">-Самостоятельно или с помощью учителя обнаруживает </w:t>
            </w:r>
            <w:proofErr w:type="gramStart"/>
            <w:r w:rsidRPr="007A66BF">
              <w:t>ошибки, вызванные несоответствием усвоенного способа действия и условий задачи и вносит</w:t>
            </w:r>
            <w:proofErr w:type="gramEnd"/>
            <w:r w:rsidRPr="007A66BF">
              <w:t xml:space="preserve"> коррективы.</w:t>
            </w:r>
          </w:p>
          <w:p w:rsidR="00867099" w:rsidRPr="007A66BF" w:rsidRDefault="00867099" w:rsidP="007A66BF">
            <w:r w:rsidRPr="007A66BF">
              <w:t>-Задачи, соответствующие усвоенному способу выполняются безошибочно.</w:t>
            </w:r>
          </w:p>
          <w:p w:rsidR="00867099" w:rsidRPr="007A66BF" w:rsidRDefault="00867099" w:rsidP="007A66BF">
            <w:r w:rsidRPr="007A66BF">
              <w:rPr>
                <w:b/>
                <w:bCs/>
              </w:rPr>
              <w:t>Рекомендации:</w:t>
            </w:r>
            <w:r w:rsidRPr="007A66BF">
              <w:t xml:space="preserve"> поддержкаи развитие сформированного уровня контроля, усвоенные способы решения задач использовать в других видах деятельности.</w:t>
            </w:r>
          </w:p>
        </w:tc>
        <w:tc>
          <w:tcPr>
            <w:tcW w:w="0" w:type="auto"/>
          </w:tcPr>
          <w:p w:rsidR="00867099" w:rsidRPr="007A66BF" w:rsidRDefault="00867099" w:rsidP="007A66BF">
            <w:pPr>
              <w:rPr>
                <w:color w:val="000000"/>
              </w:rPr>
            </w:pPr>
            <w:r w:rsidRPr="007A66BF">
              <w:t>- Ошибки исправляет самостоятельно.</w:t>
            </w:r>
          </w:p>
          <w:p w:rsidR="00867099" w:rsidRPr="007A66BF" w:rsidRDefault="00867099" w:rsidP="007A66BF">
            <w:r w:rsidRPr="007A66BF">
              <w:t>-Контролирует процесс решения задачи другими учениками.</w:t>
            </w:r>
          </w:p>
          <w:p w:rsidR="00867099" w:rsidRPr="007A66BF" w:rsidRDefault="00867099" w:rsidP="007A66BF">
            <w:r w:rsidRPr="007A66BF">
              <w:t>- Контролирует соответствие выполняемых действий способу, при изменении условий вносит коррективы в способ действия до начала решения.</w:t>
            </w:r>
          </w:p>
          <w:p w:rsidR="00867099" w:rsidRPr="007A66BF" w:rsidRDefault="00867099" w:rsidP="007A66BF">
            <w:pPr>
              <w:rPr>
                <w:b/>
                <w:bCs/>
              </w:rPr>
            </w:pPr>
            <w:r w:rsidRPr="007A66BF">
              <w:rPr>
                <w:b/>
                <w:bCs/>
              </w:rPr>
              <w:t>Рекомендации:</w:t>
            </w:r>
          </w:p>
          <w:p w:rsidR="00867099" w:rsidRPr="007A66BF" w:rsidRDefault="00867099" w:rsidP="007A66BF">
            <w:r w:rsidRPr="007A66BF">
              <w:t xml:space="preserve"> в групповых формах работы предлагать роль эксперта.</w:t>
            </w:r>
          </w:p>
        </w:tc>
        <w:tc>
          <w:tcPr>
            <w:tcW w:w="0" w:type="auto"/>
            <w:vMerge/>
          </w:tcPr>
          <w:p w:rsidR="00867099" w:rsidRPr="007A66BF" w:rsidRDefault="00867099" w:rsidP="007A66BF"/>
        </w:tc>
        <w:tc>
          <w:tcPr>
            <w:tcW w:w="0" w:type="auto"/>
            <w:vMerge/>
          </w:tcPr>
          <w:p w:rsidR="00867099" w:rsidRPr="007A66BF" w:rsidRDefault="00867099" w:rsidP="007A66BF"/>
        </w:tc>
      </w:tr>
      <w:tr w:rsidR="00867099" w:rsidRPr="007A66BF" w:rsidTr="007A66BF">
        <w:trPr>
          <w:cantSplit/>
          <w:trHeight w:val="761"/>
        </w:trPr>
        <w:tc>
          <w:tcPr>
            <w:tcW w:w="0" w:type="auto"/>
            <w:vMerge w:val="restart"/>
            <w:textDirection w:val="btLr"/>
          </w:tcPr>
          <w:p w:rsidR="00867099" w:rsidRPr="007A66BF" w:rsidRDefault="00867099" w:rsidP="007A66BF">
            <w:pPr>
              <w:ind w:left="113" w:right="113"/>
              <w:jc w:val="center"/>
            </w:pPr>
            <w:r w:rsidRPr="007A66BF">
              <w:lastRenderedPageBreak/>
              <w:t>оценка - выделение и осознание</w:t>
            </w:r>
          </w:p>
          <w:p w:rsidR="00867099" w:rsidRPr="007A66BF" w:rsidRDefault="00867099" w:rsidP="007A66BF">
            <w:pPr>
              <w:ind w:left="113" w:right="113"/>
              <w:jc w:val="center"/>
            </w:pPr>
            <w:proofErr w:type="gramStart"/>
            <w:r w:rsidRPr="007A66BF">
              <w:t>обучающимся</w:t>
            </w:r>
            <w:proofErr w:type="gramEnd"/>
            <w:r w:rsidRPr="007A66BF">
              <w:t xml:space="preserve"> того, что уже усвоено</w:t>
            </w:r>
          </w:p>
          <w:p w:rsidR="00867099" w:rsidRPr="007A66BF" w:rsidRDefault="00867099" w:rsidP="007A66BF">
            <w:pPr>
              <w:ind w:left="113" w:right="113"/>
              <w:jc w:val="center"/>
            </w:pPr>
            <w:r w:rsidRPr="007A66BF">
              <w:t>и что ещё нужно усвоить, осознание</w:t>
            </w:r>
          </w:p>
          <w:p w:rsidR="00867099" w:rsidRPr="007A66BF" w:rsidRDefault="00867099" w:rsidP="007A66BF">
            <w:pPr>
              <w:ind w:left="113" w:right="113"/>
              <w:jc w:val="center"/>
            </w:pPr>
            <w:r w:rsidRPr="007A66BF">
              <w:t>качества и уровня усвоения; оценка</w:t>
            </w:r>
          </w:p>
          <w:p w:rsidR="00867099" w:rsidRPr="007A66BF" w:rsidRDefault="00867099" w:rsidP="007A66BF">
            <w:pPr>
              <w:ind w:left="113" w:right="113"/>
              <w:jc w:val="center"/>
            </w:pPr>
            <w:r w:rsidRPr="007A66BF">
              <w:t>результатов работы.</w:t>
            </w:r>
          </w:p>
          <w:p w:rsidR="00867099" w:rsidRPr="007A66BF" w:rsidRDefault="00867099" w:rsidP="007A66BF">
            <w:pPr>
              <w:ind w:left="113" w:right="113"/>
              <w:jc w:val="center"/>
            </w:pPr>
          </w:p>
        </w:tc>
        <w:tc>
          <w:tcPr>
            <w:tcW w:w="0" w:type="auto"/>
            <w:vMerge w:val="restart"/>
          </w:tcPr>
          <w:p w:rsidR="00867099" w:rsidRPr="007A66BF" w:rsidRDefault="00867099" w:rsidP="007A66BF">
            <w:r w:rsidRPr="007A66BF">
              <w:t xml:space="preserve"> Оценка своего задания по следующим параметрам: легко выполнять, возникли сложности при выполнении.</w:t>
            </w:r>
          </w:p>
          <w:p w:rsidR="00867099" w:rsidRPr="007A66BF" w:rsidRDefault="00867099" w:rsidP="007A66BF">
            <w:r w:rsidRPr="007A66BF">
              <w:t xml:space="preserve">Степень развития </w:t>
            </w:r>
          </w:p>
          <w:p w:rsidR="00867099" w:rsidRPr="007A66BF" w:rsidRDefault="00867099" w:rsidP="007A66BF">
            <w:r w:rsidRPr="007A66BF">
              <w:t>произвольного внимания.</w:t>
            </w:r>
          </w:p>
          <w:p w:rsidR="00867099" w:rsidRPr="007A66BF" w:rsidRDefault="00867099" w:rsidP="007A66BF"/>
          <w:p w:rsidR="00867099" w:rsidRPr="007A66BF" w:rsidRDefault="00867099" w:rsidP="007A66BF"/>
        </w:tc>
        <w:tc>
          <w:tcPr>
            <w:tcW w:w="0" w:type="auto"/>
          </w:tcPr>
          <w:p w:rsidR="00867099" w:rsidRPr="007A66BF" w:rsidRDefault="00867099" w:rsidP="007A66BF">
            <w:r w:rsidRPr="007A66BF">
              <w:t>1</w:t>
            </w:r>
          </w:p>
        </w:tc>
        <w:tc>
          <w:tcPr>
            <w:tcW w:w="0" w:type="auto"/>
          </w:tcPr>
          <w:p w:rsidR="00867099" w:rsidRPr="007A66BF" w:rsidRDefault="00867099" w:rsidP="007A66BF">
            <w:r w:rsidRPr="007A66BF">
              <w:t>-Неумение опираться на образец.</w:t>
            </w:r>
          </w:p>
          <w:p w:rsidR="00867099" w:rsidRPr="007A66BF" w:rsidRDefault="00867099" w:rsidP="007A66BF">
            <w:r w:rsidRPr="007A66BF">
              <w:t>-Низкий уровень развития произвольного внимания.</w:t>
            </w:r>
          </w:p>
          <w:p w:rsidR="00867099" w:rsidRPr="007A66BF" w:rsidRDefault="00867099" w:rsidP="007A66BF">
            <w:r w:rsidRPr="007A66BF">
              <w:t>-Не может оценить свои силы относительно решения поставленной задачи.</w:t>
            </w:r>
          </w:p>
          <w:p w:rsidR="00867099" w:rsidRPr="007A66BF" w:rsidRDefault="00867099" w:rsidP="007A66BF">
            <w:r w:rsidRPr="007A66BF">
              <w:rPr>
                <w:b/>
                <w:bCs/>
              </w:rPr>
              <w:t>Рекомендации:</w:t>
            </w:r>
            <w:r w:rsidRPr="007A66BF">
              <w:t xml:space="preserve"> консультация специалистов, коррекционные занятия, обучение методу речевого самоконтроля</w:t>
            </w:r>
          </w:p>
        </w:tc>
        <w:tc>
          <w:tcPr>
            <w:tcW w:w="0" w:type="auto"/>
          </w:tcPr>
          <w:p w:rsidR="00867099" w:rsidRPr="007A66BF" w:rsidRDefault="00867099" w:rsidP="007A66BF">
            <w:r w:rsidRPr="007A66BF">
              <w:t>-Может ориентироваться на образец, но делает ошибки.</w:t>
            </w:r>
          </w:p>
          <w:p w:rsidR="00867099" w:rsidRPr="007A66BF" w:rsidRDefault="00867099" w:rsidP="007A66BF">
            <w:r w:rsidRPr="007A66BF">
              <w:t>-Может оценить выполненное задание по параметрам: легко выполнить или возникли сложности при выполнении.</w:t>
            </w:r>
          </w:p>
          <w:p w:rsidR="00867099" w:rsidRPr="007A66BF" w:rsidRDefault="00867099" w:rsidP="007A66BF">
            <w:r w:rsidRPr="007A66BF">
              <w:rPr>
                <w:b/>
                <w:bCs/>
              </w:rPr>
              <w:t>Рекомендации:</w:t>
            </w:r>
            <w:r w:rsidRPr="007A66BF">
              <w:t xml:space="preserve"> поддержкаи развитие сформированного уровня оценки</w:t>
            </w:r>
          </w:p>
        </w:tc>
        <w:tc>
          <w:tcPr>
            <w:tcW w:w="0" w:type="auto"/>
          </w:tcPr>
          <w:p w:rsidR="00867099" w:rsidRPr="007A66BF" w:rsidRDefault="00867099" w:rsidP="007A66BF">
            <w:r w:rsidRPr="007A66BF">
              <w:t>-Работает точно по образцу.</w:t>
            </w:r>
          </w:p>
          <w:p w:rsidR="00867099" w:rsidRPr="007A66BF" w:rsidRDefault="00867099" w:rsidP="007A66BF">
            <w:r w:rsidRPr="007A66BF">
              <w:t>- Может оценить действия других учеников.</w:t>
            </w:r>
          </w:p>
          <w:p w:rsidR="00867099" w:rsidRPr="007A66BF" w:rsidRDefault="00867099" w:rsidP="007A66BF">
            <w:r w:rsidRPr="007A66BF">
              <w:rPr>
                <w:b/>
                <w:bCs/>
              </w:rPr>
              <w:t>Рекомендации:</w:t>
            </w:r>
            <w:r w:rsidRPr="007A66BF">
              <w:t xml:space="preserve"> поддержкаи развитие сформированного уровня оценки.</w:t>
            </w:r>
          </w:p>
        </w:tc>
        <w:tc>
          <w:tcPr>
            <w:tcW w:w="0" w:type="auto"/>
          </w:tcPr>
          <w:p w:rsidR="00867099" w:rsidRPr="007A66BF" w:rsidRDefault="00867099" w:rsidP="007A66BF"/>
          <w:p w:rsidR="00867099" w:rsidRPr="007A66BF" w:rsidRDefault="00867099" w:rsidP="007A66BF"/>
          <w:p w:rsidR="00867099" w:rsidRPr="007A66BF" w:rsidRDefault="00867099" w:rsidP="007A66BF"/>
          <w:p w:rsidR="00867099" w:rsidRPr="007A66BF" w:rsidRDefault="00867099" w:rsidP="007A66BF"/>
          <w:p w:rsidR="00867099" w:rsidRPr="007A66BF" w:rsidRDefault="00867099" w:rsidP="007A66BF"/>
          <w:p w:rsidR="00867099" w:rsidRPr="007A66BF" w:rsidRDefault="00867099" w:rsidP="007A66BF"/>
          <w:p w:rsidR="00867099" w:rsidRPr="007A66BF" w:rsidRDefault="00867099" w:rsidP="007A66BF"/>
          <w:p w:rsidR="00867099" w:rsidRPr="007A66BF" w:rsidRDefault="00867099" w:rsidP="007A66BF"/>
          <w:p w:rsidR="00867099" w:rsidRPr="007A66BF" w:rsidRDefault="00867099" w:rsidP="007A66BF"/>
          <w:p w:rsidR="00867099" w:rsidRPr="007A66BF" w:rsidRDefault="00867099" w:rsidP="007A66BF"/>
          <w:p w:rsidR="00867099" w:rsidRPr="007A66BF" w:rsidRDefault="00867099" w:rsidP="007A66BF"/>
        </w:tc>
        <w:tc>
          <w:tcPr>
            <w:tcW w:w="0" w:type="auto"/>
          </w:tcPr>
          <w:p w:rsidR="00867099" w:rsidRPr="007A66BF" w:rsidRDefault="00867099" w:rsidP="007A66BF"/>
        </w:tc>
      </w:tr>
      <w:tr w:rsidR="00867099" w:rsidRPr="007A66BF" w:rsidTr="007A66BF">
        <w:trPr>
          <w:cantSplit/>
          <w:trHeight w:val="3562"/>
        </w:trPr>
        <w:tc>
          <w:tcPr>
            <w:tcW w:w="0" w:type="auto"/>
            <w:vMerge/>
          </w:tcPr>
          <w:p w:rsidR="00867099" w:rsidRPr="007A66BF" w:rsidRDefault="00867099" w:rsidP="007A66BF"/>
        </w:tc>
        <w:tc>
          <w:tcPr>
            <w:tcW w:w="0" w:type="auto"/>
            <w:vMerge/>
          </w:tcPr>
          <w:p w:rsidR="00867099" w:rsidRPr="007A66BF" w:rsidRDefault="00867099" w:rsidP="007A66BF"/>
        </w:tc>
        <w:tc>
          <w:tcPr>
            <w:tcW w:w="0" w:type="auto"/>
          </w:tcPr>
          <w:p w:rsidR="00867099" w:rsidRPr="007A66BF" w:rsidRDefault="00867099" w:rsidP="007A66BF">
            <w:r w:rsidRPr="007A66BF">
              <w:t>2</w:t>
            </w:r>
          </w:p>
        </w:tc>
        <w:tc>
          <w:tcPr>
            <w:tcW w:w="0" w:type="auto"/>
          </w:tcPr>
          <w:p w:rsidR="00867099" w:rsidRPr="007A66BF" w:rsidRDefault="00867099" w:rsidP="007A66BF">
            <w:r w:rsidRPr="007A66BF">
              <w:t>- не воспринимает аргументацию оценки; не может оценить свои силы относительно решения поставленной задачи.</w:t>
            </w:r>
          </w:p>
          <w:p w:rsidR="00867099" w:rsidRPr="007A66BF" w:rsidRDefault="00867099" w:rsidP="007A66BF">
            <w:pPr>
              <w:rPr>
                <w:b/>
                <w:bCs/>
              </w:rPr>
            </w:pPr>
            <w:r w:rsidRPr="007A66BF">
              <w:rPr>
                <w:b/>
                <w:bCs/>
              </w:rPr>
              <w:t>Рекомендации:</w:t>
            </w:r>
          </w:p>
          <w:p w:rsidR="00867099" w:rsidRPr="007A66BF" w:rsidRDefault="00867099" w:rsidP="007A66BF">
            <w:r w:rsidRPr="007A66BF">
              <w:t>консультация специалистов, создание ситуации успеха на уроках, инвидуальный подход</w:t>
            </w:r>
          </w:p>
        </w:tc>
        <w:tc>
          <w:tcPr>
            <w:tcW w:w="0" w:type="auto"/>
          </w:tcPr>
          <w:p w:rsidR="00867099" w:rsidRPr="007A66BF" w:rsidRDefault="00867099" w:rsidP="007A66BF">
            <w:r w:rsidRPr="007A66BF">
              <w:t>-Приступая к решению новой задачи, пытается оценить свои возможности относительно ее решения.</w:t>
            </w:r>
          </w:p>
          <w:p w:rsidR="00867099" w:rsidRPr="007A66BF" w:rsidRDefault="00867099" w:rsidP="007A66BF">
            <w:r w:rsidRPr="007A66BF">
              <w:rPr>
                <w:b/>
                <w:bCs/>
              </w:rPr>
              <w:t>Рекомендации:</w:t>
            </w:r>
            <w:r w:rsidRPr="007A66BF">
              <w:t xml:space="preserve"> поддержкаи развитие сформированного уровня оценки, создание ситуции успеха на уроках</w:t>
            </w:r>
          </w:p>
        </w:tc>
        <w:tc>
          <w:tcPr>
            <w:tcW w:w="0" w:type="auto"/>
          </w:tcPr>
          <w:p w:rsidR="00867099" w:rsidRPr="007A66BF" w:rsidRDefault="00867099" w:rsidP="007A66BF">
            <w:r w:rsidRPr="007A66BF">
              <w:t>- Умеет самостоятельно оценить свои действия и содержательно обосновать правильность или ошибочность результата, соотнося его со схемой действия.</w:t>
            </w:r>
          </w:p>
          <w:p w:rsidR="00867099" w:rsidRPr="007A66BF" w:rsidRDefault="00867099" w:rsidP="007A66BF">
            <w:r w:rsidRPr="007A66BF">
              <w:t>- Может оценить действия других учеников.</w:t>
            </w:r>
          </w:p>
          <w:p w:rsidR="00867099" w:rsidRPr="007A66BF" w:rsidRDefault="00867099" w:rsidP="007A66BF">
            <w:r w:rsidRPr="007A66BF">
              <w:rPr>
                <w:b/>
                <w:bCs/>
              </w:rPr>
              <w:t>Рекомендации:</w:t>
            </w:r>
            <w:r w:rsidRPr="007A66BF">
              <w:t xml:space="preserve"> поддержкаи развитие сформированного уровня оценки, предлагать роль эксперта.</w:t>
            </w:r>
          </w:p>
        </w:tc>
        <w:tc>
          <w:tcPr>
            <w:tcW w:w="0" w:type="auto"/>
          </w:tcPr>
          <w:p w:rsidR="00867099" w:rsidRPr="007A66BF" w:rsidRDefault="00867099" w:rsidP="007A66BF"/>
        </w:tc>
        <w:tc>
          <w:tcPr>
            <w:tcW w:w="0" w:type="auto"/>
          </w:tcPr>
          <w:p w:rsidR="00867099" w:rsidRPr="007A66BF" w:rsidRDefault="00867099" w:rsidP="007A66BF"/>
        </w:tc>
      </w:tr>
      <w:tr w:rsidR="00867099" w:rsidRPr="007A66BF" w:rsidTr="007A66BF">
        <w:trPr>
          <w:cantSplit/>
          <w:trHeight w:val="335"/>
        </w:trPr>
        <w:tc>
          <w:tcPr>
            <w:tcW w:w="0" w:type="auto"/>
            <w:vMerge/>
          </w:tcPr>
          <w:p w:rsidR="00867099" w:rsidRPr="007A66BF" w:rsidRDefault="00867099" w:rsidP="007A66BF"/>
        </w:tc>
        <w:tc>
          <w:tcPr>
            <w:tcW w:w="0" w:type="auto"/>
            <w:vMerge/>
          </w:tcPr>
          <w:p w:rsidR="00867099" w:rsidRPr="007A66BF" w:rsidRDefault="00867099" w:rsidP="007A66BF"/>
        </w:tc>
        <w:tc>
          <w:tcPr>
            <w:tcW w:w="0" w:type="auto"/>
          </w:tcPr>
          <w:p w:rsidR="00867099" w:rsidRPr="007A66BF" w:rsidRDefault="00867099" w:rsidP="007A66BF">
            <w:r w:rsidRPr="007A66BF">
              <w:t>3</w:t>
            </w:r>
          </w:p>
        </w:tc>
        <w:tc>
          <w:tcPr>
            <w:tcW w:w="0" w:type="auto"/>
          </w:tcPr>
          <w:p w:rsidR="00867099" w:rsidRPr="007A66BF" w:rsidRDefault="00867099" w:rsidP="007A66BF">
            <w:r w:rsidRPr="007A66BF">
              <w:t>- Приступая к решению новой задачи, может с помощью учителя оценить свои возможности для ее решения.</w:t>
            </w:r>
          </w:p>
          <w:p w:rsidR="00867099" w:rsidRPr="007A66BF" w:rsidRDefault="00867099" w:rsidP="007A66BF">
            <w:r w:rsidRPr="007A66BF">
              <w:rPr>
                <w:b/>
                <w:bCs/>
              </w:rPr>
              <w:t>Рекомендации:</w:t>
            </w:r>
            <w:r w:rsidRPr="007A66BF">
              <w:t xml:space="preserve"> консультация специалистов, создание ситуации успеха на уроках, индивидуальный подход, обучение алгоритму самостоятельного оценивания</w:t>
            </w:r>
          </w:p>
        </w:tc>
        <w:tc>
          <w:tcPr>
            <w:tcW w:w="0" w:type="auto"/>
          </w:tcPr>
          <w:p w:rsidR="00867099" w:rsidRPr="007A66BF" w:rsidRDefault="00867099" w:rsidP="007A66BF">
            <w:r w:rsidRPr="007A66BF">
              <w:t>-Приступая к решению новой задачи, пытается оценить свои возможности относительно ее решения.</w:t>
            </w:r>
          </w:p>
          <w:p w:rsidR="00867099" w:rsidRPr="007A66BF" w:rsidRDefault="00867099" w:rsidP="007A66BF">
            <w:r w:rsidRPr="007A66BF">
              <w:t>-Свободно и аргументировано оценивает уже решенные им задачи</w:t>
            </w:r>
            <w:proofErr w:type="gramStart"/>
            <w:r w:rsidRPr="007A66BF">
              <w:t>,.</w:t>
            </w:r>
            <w:proofErr w:type="gramEnd"/>
          </w:p>
          <w:p w:rsidR="00867099" w:rsidRPr="007A66BF" w:rsidRDefault="00867099" w:rsidP="007A66BF">
            <w:r w:rsidRPr="007A66BF">
              <w:rPr>
                <w:b/>
                <w:bCs/>
              </w:rPr>
              <w:t>Рекомендации:</w:t>
            </w:r>
            <w:r w:rsidRPr="007A66BF">
              <w:t xml:space="preserve"> отработка навыка оценивания своей деятельности в решении новых задач.</w:t>
            </w:r>
          </w:p>
        </w:tc>
        <w:tc>
          <w:tcPr>
            <w:tcW w:w="0" w:type="auto"/>
          </w:tcPr>
          <w:p w:rsidR="00867099" w:rsidRPr="007A66BF" w:rsidRDefault="00867099" w:rsidP="007A66BF">
            <w:r w:rsidRPr="007A66BF">
              <w:t>- Умеет самостоятельно оценить свои действия и содержательно обосновать правильность или ошибочность результата, соотнося его со схемой действия</w:t>
            </w:r>
          </w:p>
          <w:p w:rsidR="00867099" w:rsidRPr="007A66BF" w:rsidRDefault="00867099" w:rsidP="007A66BF">
            <w:r w:rsidRPr="007A66BF">
              <w:t>- Самостоятельно обосновывает еще до решения задачи свои силы, исходя из четкого осознания усвоенных способов и их вариаций, а также границ их применения.</w:t>
            </w:r>
          </w:p>
          <w:p w:rsidR="00867099" w:rsidRPr="007A66BF" w:rsidRDefault="00867099" w:rsidP="007A66BF">
            <w:r w:rsidRPr="007A66BF">
              <w:rPr>
                <w:b/>
                <w:bCs/>
              </w:rPr>
              <w:t>Рекомендации:</w:t>
            </w:r>
            <w:r w:rsidRPr="007A66BF">
              <w:t xml:space="preserve"> поддержка и развитие сформированного уровня оценки, привлечение к проектн</w:t>
            </w:r>
            <w:proofErr w:type="gramStart"/>
            <w:r w:rsidRPr="007A66BF">
              <w:t>о-</w:t>
            </w:r>
            <w:proofErr w:type="gramEnd"/>
            <w:r w:rsidRPr="007A66BF">
              <w:t xml:space="preserve"> исследовательской деятельности, к участию в олимпиадах, конкурсах и т. д..</w:t>
            </w:r>
          </w:p>
          <w:p w:rsidR="00867099" w:rsidRPr="007A66BF" w:rsidRDefault="00867099" w:rsidP="007A66BF"/>
          <w:p w:rsidR="00867099" w:rsidRPr="007A66BF" w:rsidRDefault="00867099" w:rsidP="007A66BF"/>
        </w:tc>
        <w:tc>
          <w:tcPr>
            <w:tcW w:w="0" w:type="auto"/>
          </w:tcPr>
          <w:p w:rsidR="00867099" w:rsidRPr="007A66BF" w:rsidRDefault="00867099" w:rsidP="007A66BF"/>
        </w:tc>
        <w:tc>
          <w:tcPr>
            <w:tcW w:w="0" w:type="auto"/>
          </w:tcPr>
          <w:p w:rsidR="00867099" w:rsidRPr="007A66BF" w:rsidRDefault="00867099" w:rsidP="007A66BF"/>
        </w:tc>
      </w:tr>
    </w:tbl>
    <w:p w:rsidR="005925EA" w:rsidRPr="007A66BF" w:rsidRDefault="005925EA" w:rsidP="007A66BF">
      <w:pPr>
        <w:sectPr w:rsidR="005925EA" w:rsidRPr="007A66BF" w:rsidSect="00B17A71">
          <w:pgSz w:w="16837" w:h="11905" w:orient="landscape"/>
          <w:pgMar w:top="720" w:right="720" w:bottom="720" w:left="720" w:header="720" w:footer="720" w:gutter="0"/>
          <w:cols w:space="60"/>
          <w:noEndnote/>
          <w:docGrid w:linePitch="326"/>
        </w:sectPr>
      </w:pPr>
    </w:p>
    <w:tbl>
      <w:tblPr>
        <w:tblW w:w="14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800"/>
        <w:gridCol w:w="482"/>
        <w:gridCol w:w="2273"/>
        <w:gridCol w:w="2273"/>
        <w:gridCol w:w="2274"/>
        <w:gridCol w:w="1980"/>
        <w:gridCol w:w="1980"/>
      </w:tblGrid>
      <w:tr w:rsidR="00867099" w:rsidRPr="007A66BF" w:rsidTr="005925EA">
        <w:trPr>
          <w:cantSplit/>
          <w:trHeight w:val="134"/>
        </w:trPr>
        <w:tc>
          <w:tcPr>
            <w:tcW w:w="1548" w:type="dxa"/>
          </w:tcPr>
          <w:p w:rsidR="00867099" w:rsidRPr="007A66BF" w:rsidRDefault="00867099" w:rsidP="007A66BF"/>
        </w:tc>
        <w:tc>
          <w:tcPr>
            <w:tcW w:w="1800" w:type="dxa"/>
          </w:tcPr>
          <w:p w:rsidR="00867099" w:rsidRPr="007A66BF" w:rsidRDefault="00867099" w:rsidP="007A66BF"/>
        </w:tc>
        <w:tc>
          <w:tcPr>
            <w:tcW w:w="482" w:type="dxa"/>
          </w:tcPr>
          <w:p w:rsidR="00867099" w:rsidRPr="007A66BF" w:rsidRDefault="00867099" w:rsidP="007A66BF">
            <w:r w:rsidRPr="007A66BF">
              <w:t>4</w:t>
            </w:r>
          </w:p>
        </w:tc>
        <w:tc>
          <w:tcPr>
            <w:tcW w:w="2273" w:type="dxa"/>
          </w:tcPr>
          <w:p w:rsidR="00867099" w:rsidRPr="007A66BF" w:rsidRDefault="00867099" w:rsidP="007A66BF">
            <w:r w:rsidRPr="007A66BF">
              <w:t>- Приступая к решению новой задачи, может с помощью учителя оценить свои возможности для ее решения.</w:t>
            </w:r>
          </w:p>
          <w:p w:rsidR="00867099" w:rsidRPr="007A66BF" w:rsidRDefault="00867099" w:rsidP="007A66BF"/>
          <w:p w:rsidR="00867099" w:rsidRPr="007A66BF" w:rsidRDefault="00867099" w:rsidP="007A66BF">
            <w:r w:rsidRPr="007A66BF">
              <w:rPr>
                <w:b/>
                <w:bCs/>
              </w:rPr>
              <w:t>Рекомендации:</w:t>
            </w:r>
            <w:r w:rsidRPr="007A66BF">
              <w:t xml:space="preserve"> консультация специалистов, создание ситуации успеха на уроках, индивидуальный подход, обучение алгоритму самостоятельного оценивания. </w:t>
            </w:r>
          </w:p>
        </w:tc>
        <w:tc>
          <w:tcPr>
            <w:tcW w:w="2273" w:type="dxa"/>
          </w:tcPr>
          <w:p w:rsidR="00867099" w:rsidRPr="007A66BF" w:rsidRDefault="00867099" w:rsidP="007A66BF">
            <w:r w:rsidRPr="007A66BF">
              <w:t>-Приступая к решению новой задачи, пытается оценить свои возможности относительно ее решения.</w:t>
            </w:r>
          </w:p>
          <w:p w:rsidR="00867099" w:rsidRPr="007A66BF" w:rsidRDefault="00867099" w:rsidP="007A66BF">
            <w:r w:rsidRPr="007A66BF">
              <w:t>-Свободно и аргументировано оценивает уже решенные им задачи</w:t>
            </w:r>
            <w:proofErr w:type="gramStart"/>
            <w:r w:rsidRPr="007A66BF">
              <w:t>,.</w:t>
            </w:r>
            <w:proofErr w:type="gramEnd"/>
          </w:p>
          <w:p w:rsidR="00867099" w:rsidRPr="007A66BF" w:rsidRDefault="00867099" w:rsidP="007A66BF">
            <w:r w:rsidRPr="007A66BF">
              <w:rPr>
                <w:b/>
                <w:bCs/>
              </w:rPr>
              <w:t>Рекомендации:</w:t>
            </w:r>
            <w:r w:rsidRPr="007A66BF">
              <w:t xml:space="preserve"> отработка навыка оценивания своей деятельности в решении новых задач</w:t>
            </w:r>
          </w:p>
          <w:p w:rsidR="00867099" w:rsidRPr="007A66BF" w:rsidRDefault="00867099" w:rsidP="007A66BF"/>
        </w:tc>
        <w:tc>
          <w:tcPr>
            <w:tcW w:w="2274" w:type="dxa"/>
          </w:tcPr>
          <w:p w:rsidR="00867099" w:rsidRPr="007A66BF" w:rsidRDefault="00867099" w:rsidP="007A66BF">
            <w:r w:rsidRPr="007A66BF">
              <w:t>- Умеет самостоятельно оценить свои действия и содержательно обосновать правильность или ошибочность результата, соотнося его со схемой действия.</w:t>
            </w:r>
          </w:p>
          <w:p w:rsidR="00867099" w:rsidRPr="007A66BF" w:rsidRDefault="00867099" w:rsidP="007A66BF">
            <w:r w:rsidRPr="007A66BF">
              <w:t>- Может оценить действия других учеников.</w:t>
            </w:r>
          </w:p>
          <w:p w:rsidR="00867099" w:rsidRPr="007A66BF" w:rsidRDefault="00867099" w:rsidP="007A66BF">
            <w:r w:rsidRPr="007A66BF">
              <w:t>- Самостоятельно обосновывает еще до решения задачи свои силы, исходя из четкого осознания усвоенных способов и их вариаций, а также границ их применения.</w:t>
            </w:r>
          </w:p>
          <w:p w:rsidR="00867099" w:rsidRPr="007A66BF" w:rsidRDefault="00867099" w:rsidP="007A66BF">
            <w:r w:rsidRPr="007A66BF">
              <w:t>Рекомендации: поддержка и развитие сформированного уровня оценки, привлечение к проектн</w:t>
            </w:r>
            <w:proofErr w:type="gramStart"/>
            <w:r w:rsidRPr="007A66BF">
              <w:t>о-</w:t>
            </w:r>
            <w:proofErr w:type="gramEnd"/>
            <w:r w:rsidRPr="007A66BF">
              <w:t xml:space="preserve"> исследовательской деятельности, к участию в олимпиадах, конкурсах и т. д..</w:t>
            </w:r>
          </w:p>
          <w:p w:rsidR="00867099" w:rsidRPr="007A66BF" w:rsidRDefault="00867099" w:rsidP="007A66BF"/>
        </w:tc>
        <w:tc>
          <w:tcPr>
            <w:tcW w:w="1980" w:type="dxa"/>
          </w:tcPr>
          <w:p w:rsidR="00867099" w:rsidRPr="007A66BF" w:rsidRDefault="00867099" w:rsidP="007A66BF"/>
        </w:tc>
        <w:tc>
          <w:tcPr>
            <w:tcW w:w="1980" w:type="dxa"/>
          </w:tcPr>
          <w:p w:rsidR="00867099" w:rsidRPr="007A66BF" w:rsidRDefault="00867099" w:rsidP="007A66BF"/>
        </w:tc>
      </w:tr>
    </w:tbl>
    <w:p w:rsidR="00867099" w:rsidRPr="007A66BF" w:rsidRDefault="00867099" w:rsidP="007A66BF">
      <w:pPr>
        <w:pStyle w:val="a3"/>
        <w:spacing w:line="240" w:lineRule="auto"/>
        <w:ind w:firstLine="454"/>
        <w:rPr>
          <w:rFonts w:ascii="Times New Roman" w:hAnsi="Times New Roman"/>
          <w:b/>
          <w:bCs/>
          <w:color w:val="auto"/>
          <w:sz w:val="24"/>
          <w:szCs w:val="24"/>
        </w:rPr>
      </w:pPr>
    </w:p>
    <w:p w:rsidR="00F21E93" w:rsidRDefault="00F21E93" w:rsidP="007A66BF">
      <w:pPr>
        <w:autoSpaceDE w:val="0"/>
        <w:autoSpaceDN w:val="0"/>
        <w:adjustRightInd w:val="0"/>
        <w:jc w:val="center"/>
        <w:rPr>
          <w:b/>
          <w:sz w:val="28"/>
          <w:szCs w:val="28"/>
        </w:rPr>
      </w:pPr>
      <w:r>
        <w:rPr>
          <w:rStyle w:val="23"/>
          <w:sz w:val="28"/>
        </w:rPr>
        <w:t>Технологическ</w:t>
      </w:r>
      <w:r>
        <w:rPr>
          <w:b/>
          <w:sz w:val="28"/>
          <w:szCs w:val="28"/>
        </w:rPr>
        <w:t xml:space="preserve">ая карта формирования </w:t>
      </w:r>
      <w:proofErr w:type="gramStart"/>
      <w:r>
        <w:rPr>
          <w:b/>
          <w:sz w:val="28"/>
          <w:szCs w:val="28"/>
        </w:rPr>
        <w:t>познавательных</w:t>
      </w:r>
      <w:proofErr w:type="gramEnd"/>
      <w:r>
        <w:rPr>
          <w:b/>
          <w:sz w:val="28"/>
          <w:szCs w:val="28"/>
        </w:rPr>
        <w:t xml:space="preserve"> УУД</w:t>
      </w:r>
      <w:r w:rsidR="007A66BF">
        <w:rPr>
          <w:b/>
          <w:sz w:val="28"/>
          <w:szCs w:val="28"/>
        </w:rPr>
        <w:t>.</w:t>
      </w:r>
    </w:p>
    <w:p w:rsidR="00F21E93" w:rsidRDefault="00F21E93" w:rsidP="007A66BF">
      <w:pPr>
        <w:pStyle w:val="a3"/>
        <w:spacing w:line="360" w:lineRule="auto"/>
        <w:ind w:firstLine="454"/>
        <w:jc w:val="center"/>
        <w:rPr>
          <w:rFonts w:ascii="Times New Roman" w:hAnsi="Times New Roman"/>
          <w:b/>
          <w:bCs/>
          <w:color w:val="auto"/>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5"/>
        <w:gridCol w:w="2004"/>
        <w:gridCol w:w="822"/>
        <w:gridCol w:w="2010"/>
        <w:gridCol w:w="3350"/>
        <w:gridCol w:w="2547"/>
        <w:gridCol w:w="2154"/>
        <w:gridCol w:w="1991"/>
      </w:tblGrid>
      <w:tr w:rsidR="00F21E93" w:rsidRPr="00F21E93" w:rsidTr="007A66BF">
        <w:trPr>
          <w:cantSplit/>
          <w:trHeight w:val="255"/>
        </w:trPr>
        <w:tc>
          <w:tcPr>
            <w:tcW w:w="0" w:type="auto"/>
            <w:vMerge w:val="restart"/>
          </w:tcPr>
          <w:p w:rsidR="00F21E93" w:rsidRPr="00F21E93" w:rsidRDefault="00F21E93" w:rsidP="00F21E93">
            <w:pPr>
              <w:rPr>
                <w:b/>
              </w:rPr>
            </w:pPr>
            <w:r w:rsidRPr="00F21E93">
              <w:rPr>
                <w:b/>
              </w:rPr>
              <w:t>Вид УУД</w:t>
            </w:r>
          </w:p>
        </w:tc>
        <w:tc>
          <w:tcPr>
            <w:tcW w:w="0" w:type="auto"/>
            <w:vMerge w:val="restart"/>
          </w:tcPr>
          <w:p w:rsidR="00F21E93" w:rsidRPr="00F21E93" w:rsidRDefault="00F21E93" w:rsidP="00F21E93">
            <w:pPr>
              <w:rPr>
                <w:b/>
              </w:rPr>
            </w:pPr>
            <w:r w:rsidRPr="00F21E93">
              <w:rPr>
                <w:b/>
              </w:rPr>
              <w:t>Нормативные показатели</w:t>
            </w:r>
          </w:p>
        </w:tc>
        <w:tc>
          <w:tcPr>
            <w:tcW w:w="0" w:type="auto"/>
            <w:vMerge w:val="restart"/>
          </w:tcPr>
          <w:p w:rsidR="00F21E93" w:rsidRPr="00F21E93" w:rsidRDefault="00F21E93" w:rsidP="00F21E93">
            <w:pPr>
              <w:rPr>
                <w:b/>
              </w:rPr>
            </w:pPr>
            <w:r w:rsidRPr="00F21E93">
              <w:rPr>
                <w:b/>
              </w:rPr>
              <w:t>класс</w:t>
            </w:r>
          </w:p>
        </w:tc>
        <w:tc>
          <w:tcPr>
            <w:tcW w:w="0" w:type="auto"/>
            <w:gridSpan w:val="3"/>
          </w:tcPr>
          <w:p w:rsidR="00F21E93" w:rsidRPr="00F21E93" w:rsidRDefault="00F21E93" w:rsidP="00F21E93">
            <w:pPr>
              <w:jc w:val="center"/>
              <w:rPr>
                <w:b/>
              </w:rPr>
            </w:pPr>
            <w:r w:rsidRPr="00F21E93">
              <w:rPr>
                <w:b/>
              </w:rPr>
              <w:t>Уровни сформированности</w:t>
            </w:r>
          </w:p>
        </w:tc>
        <w:tc>
          <w:tcPr>
            <w:tcW w:w="0" w:type="auto"/>
            <w:gridSpan w:val="2"/>
          </w:tcPr>
          <w:p w:rsidR="00F21E93" w:rsidRPr="00F21E93" w:rsidRDefault="00F21E93" w:rsidP="00F21E93">
            <w:pPr>
              <w:jc w:val="center"/>
              <w:rPr>
                <w:b/>
              </w:rPr>
            </w:pPr>
            <w:r w:rsidRPr="00F21E93">
              <w:rPr>
                <w:b/>
              </w:rPr>
              <w:t>диагностика</w:t>
            </w:r>
          </w:p>
        </w:tc>
      </w:tr>
      <w:tr w:rsidR="00F21E93" w:rsidRPr="00F21E93" w:rsidTr="007A66BF">
        <w:trPr>
          <w:cantSplit/>
          <w:trHeight w:val="285"/>
        </w:trPr>
        <w:tc>
          <w:tcPr>
            <w:tcW w:w="0" w:type="auto"/>
            <w:vMerge/>
          </w:tcPr>
          <w:p w:rsidR="00F21E93" w:rsidRPr="00F21E93" w:rsidRDefault="00F21E93" w:rsidP="00F21E93">
            <w:pPr>
              <w:rPr>
                <w:b/>
              </w:rPr>
            </w:pPr>
          </w:p>
        </w:tc>
        <w:tc>
          <w:tcPr>
            <w:tcW w:w="0" w:type="auto"/>
            <w:vMerge/>
          </w:tcPr>
          <w:p w:rsidR="00F21E93" w:rsidRPr="00F21E93" w:rsidRDefault="00F21E93" w:rsidP="00F21E93">
            <w:pPr>
              <w:rPr>
                <w:b/>
              </w:rPr>
            </w:pPr>
          </w:p>
        </w:tc>
        <w:tc>
          <w:tcPr>
            <w:tcW w:w="0" w:type="auto"/>
            <w:vMerge/>
          </w:tcPr>
          <w:p w:rsidR="00F21E93" w:rsidRPr="00F21E93" w:rsidRDefault="00F21E93" w:rsidP="00F21E93">
            <w:pPr>
              <w:rPr>
                <w:b/>
              </w:rPr>
            </w:pPr>
          </w:p>
        </w:tc>
        <w:tc>
          <w:tcPr>
            <w:tcW w:w="0" w:type="auto"/>
          </w:tcPr>
          <w:p w:rsidR="00F21E93" w:rsidRPr="00F21E93" w:rsidRDefault="00F21E93" w:rsidP="00F21E93">
            <w:pPr>
              <w:rPr>
                <w:b/>
              </w:rPr>
            </w:pPr>
            <w:r w:rsidRPr="00F21E93">
              <w:rPr>
                <w:b/>
              </w:rPr>
              <w:t>низкий</w:t>
            </w:r>
          </w:p>
        </w:tc>
        <w:tc>
          <w:tcPr>
            <w:tcW w:w="0" w:type="auto"/>
          </w:tcPr>
          <w:p w:rsidR="00F21E93" w:rsidRPr="00F21E93" w:rsidRDefault="00F21E93" w:rsidP="00F21E93">
            <w:pPr>
              <w:rPr>
                <w:b/>
              </w:rPr>
            </w:pPr>
            <w:r w:rsidRPr="00F21E93">
              <w:rPr>
                <w:b/>
              </w:rPr>
              <w:t>средний</w:t>
            </w:r>
          </w:p>
        </w:tc>
        <w:tc>
          <w:tcPr>
            <w:tcW w:w="0" w:type="auto"/>
          </w:tcPr>
          <w:p w:rsidR="00F21E93" w:rsidRPr="00F21E93" w:rsidRDefault="00F21E93" w:rsidP="00F21E93">
            <w:pPr>
              <w:rPr>
                <w:b/>
              </w:rPr>
            </w:pPr>
            <w:r w:rsidRPr="00F21E93">
              <w:rPr>
                <w:b/>
              </w:rPr>
              <w:t>высокий</w:t>
            </w:r>
          </w:p>
        </w:tc>
        <w:tc>
          <w:tcPr>
            <w:tcW w:w="0" w:type="auto"/>
          </w:tcPr>
          <w:p w:rsidR="00F21E93" w:rsidRPr="00F21E93" w:rsidRDefault="00F21E93" w:rsidP="00F21E93">
            <w:pPr>
              <w:rPr>
                <w:b/>
              </w:rPr>
            </w:pPr>
            <w:r w:rsidRPr="00F21E93">
              <w:rPr>
                <w:b/>
              </w:rPr>
              <w:t>педагог</w:t>
            </w:r>
          </w:p>
        </w:tc>
        <w:tc>
          <w:tcPr>
            <w:tcW w:w="0" w:type="auto"/>
          </w:tcPr>
          <w:p w:rsidR="00F21E93" w:rsidRPr="00F21E93" w:rsidRDefault="00F21E93" w:rsidP="00F21E93">
            <w:pPr>
              <w:rPr>
                <w:b/>
              </w:rPr>
            </w:pPr>
            <w:r w:rsidRPr="00F21E93">
              <w:rPr>
                <w:b/>
              </w:rPr>
              <w:t>психолог</w:t>
            </w:r>
          </w:p>
        </w:tc>
      </w:tr>
      <w:tr w:rsidR="00F21E93" w:rsidRPr="00F21E93" w:rsidTr="007A66BF">
        <w:trPr>
          <w:cantSplit/>
          <w:trHeight w:val="990"/>
        </w:trPr>
        <w:tc>
          <w:tcPr>
            <w:tcW w:w="0" w:type="auto"/>
            <w:vMerge w:val="restart"/>
            <w:textDirection w:val="btLr"/>
          </w:tcPr>
          <w:p w:rsidR="00F21E93" w:rsidRPr="00F21E93" w:rsidRDefault="00F21E93" w:rsidP="00F21E93">
            <w:pPr>
              <w:ind w:left="113" w:right="113"/>
              <w:jc w:val="center"/>
              <w:rPr>
                <w:b/>
                <w:bCs/>
              </w:rPr>
            </w:pPr>
            <w:r w:rsidRPr="00F21E93">
              <w:rPr>
                <w:b/>
                <w:bCs/>
              </w:rPr>
              <w:t>Общеучебные универсальные действия</w:t>
            </w:r>
          </w:p>
        </w:tc>
        <w:tc>
          <w:tcPr>
            <w:tcW w:w="0" w:type="auto"/>
            <w:vMerge w:val="restart"/>
          </w:tcPr>
          <w:p w:rsidR="00F21E93" w:rsidRPr="00F21E93" w:rsidRDefault="00F21E93" w:rsidP="00F21E93">
            <w:r w:rsidRPr="00F21E93">
              <w:t xml:space="preserve">Ориентироваться в учебнике, отвечать на простые вопросы учителя, находить нужную информацию в учебнике Подробно пересказывать </w:t>
            </w:r>
            <w:proofErr w:type="gramStart"/>
            <w:r w:rsidRPr="00F21E93">
              <w:t>прочитанное</w:t>
            </w:r>
            <w:proofErr w:type="gramEnd"/>
            <w:r w:rsidRPr="00F21E93">
              <w:t xml:space="preserve"> или прослушанное</w:t>
            </w:r>
          </w:p>
          <w:p w:rsidR="00F21E93" w:rsidRPr="00F21E93" w:rsidRDefault="00F21E93" w:rsidP="00F21E93"/>
        </w:tc>
        <w:tc>
          <w:tcPr>
            <w:tcW w:w="0" w:type="auto"/>
            <w:vMerge w:val="restart"/>
          </w:tcPr>
          <w:p w:rsidR="00F21E93" w:rsidRPr="00F21E93" w:rsidRDefault="00F21E93" w:rsidP="00F21E93">
            <w:r w:rsidRPr="00F21E93">
              <w:t>1</w:t>
            </w:r>
          </w:p>
        </w:tc>
        <w:tc>
          <w:tcPr>
            <w:tcW w:w="0" w:type="auto"/>
          </w:tcPr>
          <w:p w:rsidR="00F21E93" w:rsidRPr="00F21E93" w:rsidRDefault="00F21E93" w:rsidP="00F21E93">
            <w:r w:rsidRPr="00F21E93">
              <w:t>Большинство умений</w:t>
            </w:r>
          </w:p>
          <w:p w:rsidR="00F21E93" w:rsidRPr="00F21E93" w:rsidRDefault="00F21E93" w:rsidP="00F21E93">
            <w:r w:rsidRPr="00F21E93">
              <w:t xml:space="preserve">не сформированы </w:t>
            </w:r>
          </w:p>
        </w:tc>
        <w:tc>
          <w:tcPr>
            <w:tcW w:w="0" w:type="auto"/>
          </w:tcPr>
          <w:p w:rsidR="00F21E93" w:rsidRPr="00F21E93" w:rsidRDefault="00F21E93" w:rsidP="00F21E93">
            <w:r w:rsidRPr="00F21E93">
              <w:t xml:space="preserve">Действует по образцу. </w:t>
            </w:r>
            <w:proofErr w:type="gramStart"/>
            <w:r w:rsidRPr="00F21E93">
              <w:t>Способен</w:t>
            </w:r>
            <w:proofErr w:type="gramEnd"/>
            <w:r w:rsidRPr="00F21E93">
              <w:t xml:space="preserve"> выполнять при направляющей помощи педагога</w:t>
            </w:r>
          </w:p>
        </w:tc>
        <w:tc>
          <w:tcPr>
            <w:tcW w:w="0" w:type="auto"/>
          </w:tcPr>
          <w:p w:rsidR="00F21E93" w:rsidRPr="00F21E93" w:rsidRDefault="00F21E93" w:rsidP="00F21E93">
            <w:r w:rsidRPr="00F21E93">
              <w:t>Выполняет самостоятельно</w:t>
            </w:r>
          </w:p>
        </w:tc>
        <w:tc>
          <w:tcPr>
            <w:tcW w:w="0" w:type="auto"/>
            <w:vMerge w:val="restart"/>
          </w:tcPr>
          <w:p w:rsidR="00F21E93" w:rsidRPr="00F21E93" w:rsidRDefault="00F21E93" w:rsidP="00F21E93">
            <w:r w:rsidRPr="00F21E93">
              <w:t>наблюдение</w:t>
            </w:r>
          </w:p>
        </w:tc>
        <w:tc>
          <w:tcPr>
            <w:tcW w:w="0" w:type="auto"/>
            <w:vMerge w:val="restart"/>
          </w:tcPr>
          <w:p w:rsidR="00F21E93" w:rsidRPr="00F21E93" w:rsidRDefault="00F21E93" w:rsidP="00F21E93"/>
        </w:tc>
      </w:tr>
      <w:tr w:rsidR="00F21E93" w:rsidRPr="00F21E93" w:rsidTr="007A66BF">
        <w:trPr>
          <w:cantSplit/>
          <w:trHeight w:val="1485"/>
        </w:trPr>
        <w:tc>
          <w:tcPr>
            <w:tcW w:w="0" w:type="auto"/>
            <w:vMerge/>
          </w:tcPr>
          <w:p w:rsidR="00F21E93" w:rsidRPr="00F21E93" w:rsidRDefault="00F21E93" w:rsidP="00F21E93"/>
        </w:tc>
        <w:tc>
          <w:tcPr>
            <w:tcW w:w="0" w:type="auto"/>
            <w:vMerge/>
          </w:tcPr>
          <w:p w:rsidR="00F21E93" w:rsidRPr="00F21E93" w:rsidRDefault="00F21E93" w:rsidP="00F21E93"/>
        </w:tc>
        <w:tc>
          <w:tcPr>
            <w:tcW w:w="0" w:type="auto"/>
            <w:vMerge/>
          </w:tcPr>
          <w:p w:rsidR="00F21E93" w:rsidRPr="00F21E93" w:rsidRDefault="00F21E93" w:rsidP="00F21E93"/>
        </w:tc>
        <w:tc>
          <w:tcPr>
            <w:tcW w:w="0" w:type="auto"/>
          </w:tcPr>
          <w:p w:rsidR="00F21E93" w:rsidRPr="00F21E93" w:rsidRDefault="00F21E93" w:rsidP="00F21E93">
            <w:pPr>
              <w:rPr>
                <w:b/>
                <w:i/>
              </w:rPr>
            </w:pPr>
            <w:r w:rsidRPr="00F21E93">
              <w:rPr>
                <w:b/>
                <w:i/>
              </w:rPr>
              <w:t>Рекомендации:</w:t>
            </w:r>
          </w:p>
          <w:p w:rsidR="00F21E93" w:rsidRPr="00F21E93" w:rsidRDefault="00F21E93" w:rsidP="00F21E93">
            <w:r w:rsidRPr="00F21E93">
              <w:t>Консультации специалистов</w:t>
            </w:r>
          </w:p>
          <w:p w:rsidR="00F21E93" w:rsidRPr="00F21E93" w:rsidRDefault="00F21E93" w:rsidP="00F21E93">
            <w:r w:rsidRPr="00F21E93">
              <w:t>Индивидуальный подход в обучении</w:t>
            </w:r>
          </w:p>
        </w:tc>
        <w:tc>
          <w:tcPr>
            <w:tcW w:w="0" w:type="auto"/>
          </w:tcPr>
          <w:p w:rsidR="00F21E93" w:rsidRPr="00F21E93" w:rsidRDefault="00F21E93" w:rsidP="00F21E93">
            <w:pPr>
              <w:rPr>
                <w:b/>
                <w:i/>
              </w:rPr>
            </w:pPr>
            <w:r w:rsidRPr="00F21E93">
              <w:rPr>
                <w:b/>
                <w:i/>
              </w:rPr>
              <w:t>Рекомендации:</w:t>
            </w:r>
          </w:p>
          <w:p w:rsidR="00F21E93" w:rsidRPr="00F21E93" w:rsidRDefault="00F21E93" w:rsidP="00F21E93">
            <w:r w:rsidRPr="00F21E93">
              <w:t>Побуждение к действию, стимулированиевысказывания с помощью наводящих вопросов учителя</w:t>
            </w:r>
          </w:p>
        </w:tc>
        <w:tc>
          <w:tcPr>
            <w:tcW w:w="0" w:type="auto"/>
          </w:tcPr>
          <w:p w:rsidR="00F21E93" w:rsidRPr="00F21E93" w:rsidRDefault="00F21E93" w:rsidP="00F21E93">
            <w:pPr>
              <w:rPr>
                <w:b/>
                <w:i/>
              </w:rPr>
            </w:pPr>
            <w:r w:rsidRPr="00F21E93">
              <w:rPr>
                <w:b/>
                <w:i/>
              </w:rPr>
              <w:t>Рекомендации:</w:t>
            </w:r>
          </w:p>
          <w:p w:rsidR="00F21E93" w:rsidRPr="00F21E93" w:rsidRDefault="00F21E93" w:rsidP="00F21E93">
            <w:r w:rsidRPr="00F21E93">
              <w:t>Дифференцированный подход, проектно-исследовательская деятельность, задания повышенной сложности</w:t>
            </w:r>
          </w:p>
        </w:tc>
        <w:tc>
          <w:tcPr>
            <w:tcW w:w="0" w:type="auto"/>
            <w:vMerge/>
          </w:tcPr>
          <w:p w:rsidR="00F21E93" w:rsidRPr="00F21E93" w:rsidRDefault="00F21E93" w:rsidP="00F21E93"/>
        </w:tc>
        <w:tc>
          <w:tcPr>
            <w:tcW w:w="0" w:type="auto"/>
            <w:vMerge/>
          </w:tcPr>
          <w:p w:rsidR="00F21E93" w:rsidRPr="00F21E93" w:rsidRDefault="00F21E93" w:rsidP="00F21E93"/>
        </w:tc>
      </w:tr>
      <w:tr w:rsidR="00F21E93" w:rsidRPr="00F21E93" w:rsidTr="007A66BF">
        <w:trPr>
          <w:cantSplit/>
          <w:trHeight w:val="1335"/>
        </w:trPr>
        <w:tc>
          <w:tcPr>
            <w:tcW w:w="0" w:type="auto"/>
            <w:vMerge/>
          </w:tcPr>
          <w:p w:rsidR="00F21E93" w:rsidRPr="00F21E93" w:rsidRDefault="00F21E93" w:rsidP="00F21E93"/>
        </w:tc>
        <w:tc>
          <w:tcPr>
            <w:tcW w:w="0" w:type="auto"/>
            <w:vMerge w:val="restart"/>
          </w:tcPr>
          <w:p w:rsidR="00F21E93" w:rsidRPr="00F21E93" w:rsidRDefault="00F21E93" w:rsidP="00F21E93">
            <w:r w:rsidRPr="00F21E93">
              <w:t xml:space="preserve">Ориентироваться в учебнике, отвечать на простые и сложные </w:t>
            </w:r>
            <w:r w:rsidRPr="00F21E93">
              <w:lastRenderedPageBreak/>
              <w:t>вопросы учителя, самим задавать вопросы, находить нужную информацию в учебнике</w:t>
            </w:r>
          </w:p>
          <w:p w:rsidR="00F21E93" w:rsidRPr="00F21E93" w:rsidRDefault="00F21E93" w:rsidP="00F21E93">
            <w:r w:rsidRPr="00F21E93">
              <w:t xml:space="preserve">Подробно пересказывать </w:t>
            </w:r>
            <w:proofErr w:type="gramStart"/>
            <w:r w:rsidRPr="00F21E93">
              <w:t>прочитанное</w:t>
            </w:r>
            <w:proofErr w:type="gramEnd"/>
            <w:r w:rsidRPr="00F21E93">
              <w:t xml:space="preserve"> или прослушанное;  составлять простой план.</w:t>
            </w:r>
          </w:p>
          <w:p w:rsidR="00F21E93" w:rsidRPr="00F21E93" w:rsidRDefault="00F21E93" w:rsidP="00F21E93">
            <w:r w:rsidRPr="00F21E93">
              <w:t xml:space="preserve">Находить необходимую информацию,  как в учебнике, так и в  словарях </w:t>
            </w:r>
          </w:p>
        </w:tc>
        <w:tc>
          <w:tcPr>
            <w:tcW w:w="0" w:type="auto"/>
            <w:vMerge w:val="restart"/>
          </w:tcPr>
          <w:p w:rsidR="00F21E93" w:rsidRPr="00F21E93" w:rsidRDefault="00F21E93" w:rsidP="00F21E93">
            <w:r w:rsidRPr="00F21E93">
              <w:lastRenderedPageBreak/>
              <w:t>2</w:t>
            </w:r>
          </w:p>
        </w:tc>
        <w:tc>
          <w:tcPr>
            <w:tcW w:w="0" w:type="auto"/>
          </w:tcPr>
          <w:p w:rsidR="00F21E93" w:rsidRPr="00F21E93" w:rsidRDefault="00F21E93" w:rsidP="00F21E93">
            <w:r w:rsidRPr="00F21E93">
              <w:t>Большинство умений</w:t>
            </w:r>
          </w:p>
          <w:p w:rsidR="00F21E93" w:rsidRPr="00F21E93" w:rsidRDefault="00F21E93" w:rsidP="00F21E93">
            <w:r w:rsidRPr="00F21E93">
              <w:t>не сформированы</w:t>
            </w:r>
          </w:p>
        </w:tc>
        <w:tc>
          <w:tcPr>
            <w:tcW w:w="0" w:type="auto"/>
          </w:tcPr>
          <w:p w:rsidR="00F21E93" w:rsidRPr="00F21E93" w:rsidRDefault="00F21E93" w:rsidP="00F21E93">
            <w:r w:rsidRPr="00F21E93">
              <w:t xml:space="preserve">Действует по образцу. </w:t>
            </w:r>
            <w:proofErr w:type="gramStart"/>
            <w:r w:rsidRPr="00F21E93">
              <w:t>Способен</w:t>
            </w:r>
            <w:proofErr w:type="gramEnd"/>
            <w:r w:rsidRPr="00F21E93">
              <w:t xml:space="preserve"> выполнять при направляющей помощи педагогапересказывать и работать с информацией</w:t>
            </w:r>
          </w:p>
        </w:tc>
        <w:tc>
          <w:tcPr>
            <w:tcW w:w="0" w:type="auto"/>
          </w:tcPr>
          <w:p w:rsidR="00F21E93" w:rsidRPr="00F21E93" w:rsidRDefault="00F21E93" w:rsidP="00F21E93">
            <w:r w:rsidRPr="00F21E93">
              <w:t>Выполняет самостоятельно</w:t>
            </w:r>
          </w:p>
        </w:tc>
        <w:tc>
          <w:tcPr>
            <w:tcW w:w="0" w:type="auto"/>
            <w:vMerge w:val="restart"/>
          </w:tcPr>
          <w:p w:rsidR="00F21E93" w:rsidRPr="00F21E93" w:rsidRDefault="00F21E93" w:rsidP="00F21E93">
            <w:r w:rsidRPr="00F21E93">
              <w:t>Наблюдение опрос</w:t>
            </w:r>
          </w:p>
          <w:p w:rsidR="00F21E93" w:rsidRPr="00F21E93" w:rsidRDefault="00F21E93" w:rsidP="00F21E93">
            <w:r w:rsidRPr="00F21E93">
              <w:t>Выделять самостоятельность мышления</w:t>
            </w:r>
          </w:p>
        </w:tc>
        <w:tc>
          <w:tcPr>
            <w:tcW w:w="0" w:type="auto"/>
            <w:vMerge w:val="restart"/>
          </w:tcPr>
          <w:p w:rsidR="00F21E93" w:rsidRPr="00F21E93" w:rsidRDefault="00F21E93" w:rsidP="00F21E93"/>
        </w:tc>
      </w:tr>
      <w:tr w:rsidR="00F21E93" w:rsidRPr="00F21E93" w:rsidTr="007A66BF">
        <w:trPr>
          <w:cantSplit/>
          <w:trHeight w:val="2520"/>
        </w:trPr>
        <w:tc>
          <w:tcPr>
            <w:tcW w:w="0" w:type="auto"/>
            <w:vMerge/>
          </w:tcPr>
          <w:p w:rsidR="00F21E93" w:rsidRPr="00F21E93" w:rsidRDefault="00F21E93" w:rsidP="00F21E93"/>
        </w:tc>
        <w:tc>
          <w:tcPr>
            <w:tcW w:w="0" w:type="auto"/>
            <w:vMerge/>
          </w:tcPr>
          <w:p w:rsidR="00F21E93" w:rsidRPr="00F21E93" w:rsidRDefault="00F21E93" w:rsidP="00F21E93"/>
        </w:tc>
        <w:tc>
          <w:tcPr>
            <w:tcW w:w="0" w:type="auto"/>
            <w:vMerge/>
          </w:tcPr>
          <w:p w:rsidR="00F21E93" w:rsidRPr="00F21E93" w:rsidRDefault="00F21E93" w:rsidP="00F21E93"/>
        </w:tc>
        <w:tc>
          <w:tcPr>
            <w:tcW w:w="0" w:type="auto"/>
          </w:tcPr>
          <w:p w:rsidR="00F21E93" w:rsidRPr="00F21E93" w:rsidRDefault="00F21E93" w:rsidP="00F21E93">
            <w:pPr>
              <w:rPr>
                <w:b/>
                <w:i/>
              </w:rPr>
            </w:pPr>
            <w:r w:rsidRPr="00F21E93">
              <w:rPr>
                <w:b/>
                <w:i/>
              </w:rPr>
              <w:t>Рекомендации:</w:t>
            </w:r>
          </w:p>
          <w:p w:rsidR="00F21E93" w:rsidRPr="00F21E93" w:rsidRDefault="00F21E93" w:rsidP="00F21E93">
            <w:r w:rsidRPr="00F21E93">
              <w:t>Консультации специалистов</w:t>
            </w:r>
          </w:p>
          <w:p w:rsidR="00F21E93" w:rsidRPr="00F21E93" w:rsidRDefault="00F21E93" w:rsidP="00F21E93">
            <w:r w:rsidRPr="00F21E93">
              <w:t>Индивидуальный подход в обучении</w:t>
            </w:r>
          </w:p>
        </w:tc>
        <w:tc>
          <w:tcPr>
            <w:tcW w:w="0" w:type="auto"/>
          </w:tcPr>
          <w:p w:rsidR="00F21E93" w:rsidRPr="00F21E93" w:rsidRDefault="00F21E93" w:rsidP="00F21E93">
            <w:pPr>
              <w:rPr>
                <w:b/>
                <w:i/>
              </w:rPr>
            </w:pPr>
            <w:r w:rsidRPr="00F21E93">
              <w:rPr>
                <w:b/>
                <w:i/>
              </w:rPr>
              <w:t>Рекомендации:</w:t>
            </w:r>
          </w:p>
          <w:p w:rsidR="00F21E93" w:rsidRPr="00F21E93" w:rsidRDefault="00F21E93" w:rsidP="00F21E93">
            <w:r w:rsidRPr="00F21E93">
              <w:t>Побуждение к действию, стимулированиеРабота по алгоритму, или по точной инструкции учителя, или с помощью наводящих вопросов</w:t>
            </w:r>
          </w:p>
        </w:tc>
        <w:tc>
          <w:tcPr>
            <w:tcW w:w="0" w:type="auto"/>
          </w:tcPr>
          <w:p w:rsidR="00F21E93" w:rsidRPr="00F21E93" w:rsidRDefault="00F21E93" w:rsidP="00F21E93">
            <w:pPr>
              <w:rPr>
                <w:b/>
                <w:i/>
              </w:rPr>
            </w:pPr>
            <w:r w:rsidRPr="00F21E93">
              <w:rPr>
                <w:b/>
                <w:i/>
              </w:rPr>
              <w:t>Рекомендации:</w:t>
            </w:r>
          </w:p>
          <w:p w:rsidR="00F21E93" w:rsidRPr="00F21E93" w:rsidRDefault="00F21E93" w:rsidP="00F21E93">
            <w:r w:rsidRPr="00F21E93">
              <w:t>Дифференцированный подход, проектно-исследовательская деятельность, задания повышенной сложности, проблемные задания</w:t>
            </w:r>
          </w:p>
        </w:tc>
        <w:tc>
          <w:tcPr>
            <w:tcW w:w="0" w:type="auto"/>
            <w:vMerge/>
          </w:tcPr>
          <w:p w:rsidR="00F21E93" w:rsidRPr="00F21E93" w:rsidRDefault="00F21E93" w:rsidP="00F21E93"/>
        </w:tc>
        <w:tc>
          <w:tcPr>
            <w:tcW w:w="0" w:type="auto"/>
            <w:vMerge/>
          </w:tcPr>
          <w:p w:rsidR="00F21E93" w:rsidRPr="00F21E93" w:rsidRDefault="00F21E93" w:rsidP="00F21E93"/>
        </w:tc>
      </w:tr>
      <w:tr w:rsidR="00F21E93" w:rsidRPr="00F21E93" w:rsidTr="007A66BF">
        <w:trPr>
          <w:cantSplit/>
          <w:trHeight w:val="1815"/>
        </w:trPr>
        <w:tc>
          <w:tcPr>
            <w:tcW w:w="0" w:type="auto"/>
            <w:vMerge/>
          </w:tcPr>
          <w:p w:rsidR="00F21E93" w:rsidRPr="00F21E93" w:rsidRDefault="00F21E93" w:rsidP="00F21E93"/>
        </w:tc>
        <w:tc>
          <w:tcPr>
            <w:tcW w:w="0" w:type="auto"/>
            <w:vMerge w:val="restart"/>
          </w:tcPr>
          <w:p w:rsidR="00F21E93" w:rsidRPr="00F21E93" w:rsidRDefault="00F21E93" w:rsidP="00F21E93">
            <w:r w:rsidRPr="00F21E93">
              <w:t xml:space="preserve">Самостоятельно предполагать, информацию, которая  будет нужна для изучения незнакомого </w:t>
            </w:r>
            <w:r w:rsidRPr="00F21E93">
              <w:lastRenderedPageBreak/>
              <w:t>материала;</w:t>
            </w:r>
          </w:p>
          <w:p w:rsidR="00F21E93" w:rsidRPr="00F21E93" w:rsidRDefault="00F21E93" w:rsidP="00F21E93">
            <w:r w:rsidRPr="00F21E93">
              <w:t>отбирать необходимые  источники информации среди предложенных учителем словарей, энциклопедий, справочников. Представлять информацию в виде текста, таблицы, схемы, в том числе с помощью ИКТ.</w:t>
            </w:r>
          </w:p>
          <w:p w:rsidR="00F21E93" w:rsidRPr="00F21E93" w:rsidRDefault="00F21E93" w:rsidP="00F21E93">
            <w:pPr>
              <w:rPr>
                <w:b/>
                <w:sz w:val="28"/>
              </w:rPr>
            </w:pPr>
          </w:p>
          <w:p w:rsidR="00F21E93" w:rsidRPr="00F21E93" w:rsidRDefault="00F21E93" w:rsidP="00F21E93"/>
        </w:tc>
        <w:tc>
          <w:tcPr>
            <w:tcW w:w="0" w:type="auto"/>
            <w:vMerge w:val="restart"/>
          </w:tcPr>
          <w:p w:rsidR="00F21E93" w:rsidRPr="00F21E93" w:rsidRDefault="00F21E93" w:rsidP="00F21E93">
            <w:r w:rsidRPr="00F21E93">
              <w:lastRenderedPageBreak/>
              <w:t>3</w:t>
            </w:r>
          </w:p>
        </w:tc>
        <w:tc>
          <w:tcPr>
            <w:tcW w:w="0" w:type="auto"/>
          </w:tcPr>
          <w:p w:rsidR="00F21E93" w:rsidRPr="00F21E93" w:rsidRDefault="00F21E93" w:rsidP="00F21E93">
            <w:r w:rsidRPr="00F21E93">
              <w:t>Самостоятельно не может работать с текстом или допускает много ошибок при работе с текстом</w:t>
            </w:r>
          </w:p>
        </w:tc>
        <w:tc>
          <w:tcPr>
            <w:tcW w:w="0" w:type="auto"/>
          </w:tcPr>
          <w:p w:rsidR="00F21E93" w:rsidRPr="00F21E93" w:rsidRDefault="00F21E93" w:rsidP="00F21E93">
            <w:r w:rsidRPr="00F21E93">
              <w:t>Выполняет самостоятельно, но допускает ошибки. Выполняет задания репродуктивного характера</w:t>
            </w:r>
          </w:p>
        </w:tc>
        <w:tc>
          <w:tcPr>
            <w:tcW w:w="0" w:type="auto"/>
          </w:tcPr>
          <w:p w:rsidR="00F21E93" w:rsidRPr="00F21E93" w:rsidRDefault="00F21E93" w:rsidP="00F21E93">
            <w:r w:rsidRPr="00F21E93">
              <w:t>Выполняет самостоятельно</w:t>
            </w:r>
          </w:p>
        </w:tc>
        <w:tc>
          <w:tcPr>
            <w:tcW w:w="0" w:type="auto"/>
            <w:vMerge w:val="restart"/>
          </w:tcPr>
          <w:p w:rsidR="00F21E93" w:rsidRPr="00F21E93" w:rsidRDefault="00F21E93" w:rsidP="00F21E93">
            <w:r w:rsidRPr="00F21E93">
              <w:t>Наблюдение, опрос, контрольные задания</w:t>
            </w:r>
          </w:p>
        </w:tc>
        <w:tc>
          <w:tcPr>
            <w:tcW w:w="0" w:type="auto"/>
            <w:vMerge w:val="restart"/>
          </w:tcPr>
          <w:p w:rsidR="00F21E93" w:rsidRPr="00F21E93" w:rsidRDefault="00F21E93" w:rsidP="00F21E93"/>
        </w:tc>
      </w:tr>
      <w:tr w:rsidR="00F21E93" w:rsidRPr="00F21E93" w:rsidTr="007A66BF">
        <w:trPr>
          <w:cantSplit/>
          <w:trHeight w:val="3150"/>
        </w:trPr>
        <w:tc>
          <w:tcPr>
            <w:tcW w:w="0" w:type="auto"/>
            <w:vMerge/>
          </w:tcPr>
          <w:p w:rsidR="00F21E93" w:rsidRPr="00F21E93" w:rsidRDefault="00F21E93" w:rsidP="00F21E93"/>
        </w:tc>
        <w:tc>
          <w:tcPr>
            <w:tcW w:w="0" w:type="auto"/>
            <w:vMerge/>
          </w:tcPr>
          <w:p w:rsidR="00F21E93" w:rsidRPr="00F21E93" w:rsidRDefault="00F21E93" w:rsidP="00F21E93">
            <w:pPr>
              <w:rPr>
                <w:b/>
                <w:sz w:val="28"/>
              </w:rPr>
            </w:pPr>
          </w:p>
        </w:tc>
        <w:tc>
          <w:tcPr>
            <w:tcW w:w="0" w:type="auto"/>
            <w:vMerge/>
          </w:tcPr>
          <w:p w:rsidR="00F21E93" w:rsidRPr="00F21E93" w:rsidRDefault="00F21E93" w:rsidP="00F21E93"/>
        </w:tc>
        <w:tc>
          <w:tcPr>
            <w:tcW w:w="0" w:type="auto"/>
          </w:tcPr>
          <w:p w:rsidR="00F21E93" w:rsidRPr="00F21E93" w:rsidRDefault="00F21E93" w:rsidP="00F21E93">
            <w:pPr>
              <w:rPr>
                <w:b/>
                <w:i/>
              </w:rPr>
            </w:pPr>
            <w:r w:rsidRPr="00F21E93">
              <w:rPr>
                <w:b/>
                <w:i/>
              </w:rPr>
              <w:t>Рекомендации:</w:t>
            </w:r>
          </w:p>
          <w:p w:rsidR="00F21E93" w:rsidRPr="00F21E93" w:rsidRDefault="00F21E93" w:rsidP="00F21E93">
            <w:r w:rsidRPr="00F21E93">
              <w:t>Консультации специалистов</w:t>
            </w:r>
          </w:p>
          <w:p w:rsidR="00F21E93" w:rsidRPr="00F21E93" w:rsidRDefault="00F21E93" w:rsidP="00F21E93">
            <w:r w:rsidRPr="00F21E93">
              <w:t>Индивидуальный подход в обучении</w:t>
            </w:r>
          </w:p>
        </w:tc>
        <w:tc>
          <w:tcPr>
            <w:tcW w:w="0" w:type="auto"/>
          </w:tcPr>
          <w:p w:rsidR="00F21E93" w:rsidRPr="00F21E93" w:rsidRDefault="00F21E93" w:rsidP="00F21E93">
            <w:pPr>
              <w:rPr>
                <w:b/>
                <w:i/>
              </w:rPr>
            </w:pPr>
            <w:r w:rsidRPr="00F21E93">
              <w:rPr>
                <w:b/>
                <w:i/>
              </w:rPr>
              <w:t>Рекомендации:</w:t>
            </w:r>
          </w:p>
          <w:p w:rsidR="00F21E93" w:rsidRPr="00F21E93" w:rsidRDefault="00F21E93" w:rsidP="00F21E93">
            <w:r w:rsidRPr="00F21E93">
              <w:t>Побуждение к действию. Работа по алгоритму, или по точной инструкции учителя, или с помощью наводящих вопросов</w:t>
            </w:r>
          </w:p>
        </w:tc>
        <w:tc>
          <w:tcPr>
            <w:tcW w:w="0" w:type="auto"/>
          </w:tcPr>
          <w:p w:rsidR="00F21E93" w:rsidRPr="00F21E93" w:rsidRDefault="00F21E93" w:rsidP="00F21E93">
            <w:r w:rsidRPr="00F21E93">
              <w:rPr>
                <w:b/>
                <w:i/>
              </w:rPr>
              <w:t>Рекомендации:</w:t>
            </w:r>
          </w:p>
          <w:p w:rsidR="00F21E93" w:rsidRPr="00F21E93" w:rsidRDefault="00F21E93" w:rsidP="00F21E93">
            <w:r w:rsidRPr="00F21E93">
              <w:t>Дифференцированный подход, проектно-исследовательская деятельность, задания повышенной сложности, проблемные задания</w:t>
            </w:r>
          </w:p>
        </w:tc>
        <w:tc>
          <w:tcPr>
            <w:tcW w:w="0" w:type="auto"/>
            <w:vMerge/>
          </w:tcPr>
          <w:p w:rsidR="00F21E93" w:rsidRPr="00F21E93" w:rsidRDefault="00F21E93" w:rsidP="00F21E93"/>
        </w:tc>
        <w:tc>
          <w:tcPr>
            <w:tcW w:w="0" w:type="auto"/>
            <w:vMerge/>
          </w:tcPr>
          <w:p w:rsidR="00F21E93" w:rsidRPr="00F21E93" w:rsidRDefault="00F21E93" w:rsidP="00F21E93"/>
        </w:tc>
      </w:tr>
      <w:tr w:rsidR="00F21E93" w:rsidRPr="00F21E93" w:rsidTr="007A66BF">
        <w:trPr>
          <w:cantSplit/>
          <w:trHeight w:val="1068"/>
        </w:trPr>
        <w:tc>
          <w:tcPr>
            <w:tcW w:w="0" w:type="auto"/>
            <w:vMerge/>
          </w:tcPr>
          <w:p w:rsidR="00F21E93" w:rsidRPr="00F21E93" w:rsidRDefault="00F21E93" w:rsidP="00F21E93"/>
        </w:tc>
        <w:tc>
          <w:tcPr>
            <w:tcW w:w="0" w:type="auto"/>
            <w:vMerge w:val="restart"/>
          </w:tcPr>
          <w:p w:rsidR="00F21E93" w:rsidRPr="00F21E93" w:rsidRDefault="00F21E93" w:rsidP="00F21E93">
            <w:r w:rsidRPr="00F21E93">
              <w:t xml:space="preserve">Самостоятельно предполагать информацию, которая  будет нужна для изучения незнакомого </w:t>
            </w:r>
            <w:r w:rsidRPr="00F21E93">
              <w:lastRenderedPageBreak/>
              <w:t xml:space="preserve">материала,  отбирать необходимые  источники информации среди предложенных учителем словарей, энциклопедий, справочников, электронные диски. Составлять сложный план текста.  Сопоставлять  и отбирать информацию, полученную из  различных источников (словари, энциклопедии, справочники, электронные диски, сеть Интернет). </w:t>
            </w:r>
          </w:p>
          <w:p w:rsidR="00F21E93" w:rsidRPr="00F21E93" w:rsidRDefault="00F21E93" w:rsidP="00F21E93"/>
        </w:tc>
        <w:tc>
          <w:tcPr>
            <w:tcW w:w="0" w:type="auto"/>
            <w:vMerge w:val="restart"/>
          </w:tcPr>
          <w:p w:rsidR="00F21E93" w:rsidRPr="00F21E93" w:rsidRDefault="00F21E93" w:rsidP="00F21E93">
            <w:r w:rsidRPr="00F21E93">
              <w:lastRenderedPageBreak/>
              <w:t>4</w:t>
            </w:r>
          </w:p>
        </w:tc>
        <w:tc>
          <w:tcPr>
            <w:tcW w:w="0" w:type="auto"/>
          </w:tcPr>
          <w:p w:rsidR="00F21E93" w:rsidRPr="00F21E93" w:rsidRDefault="00F21E93" w:rsidP="00F21E93">
            <w:r w:rsidRPr="00F21E93">
              <w:t>Самостоятельно не может работать с текстом или допускает много ошибок при работе с текстом</w:t>
            </w:r>
          </w:p>
        </w:tc>
        <w:tc>
          <w:tcPr>
            <w:tcW w:w="0" w:type="auto"/>
          </w:tcPr>
          <w:p w:rsidR="00F21E93" w:rsidRPr="00F21E93" w:rsidRDefault="00F21E93" w:rsidP="00F21E93">
            <w:r w:rsidRPr="00F21E93">
              <w:t>Выполняет самостоятельно, но допускает ошибки. Выполняет задания репродуктивного характера</w:t>
            </w:r>
          </w:p>
        </w:tc>
        <w:tc>
          <w:tcPr>
            <w:tcW w:w="0" w:type="auto"/>
          </w:tcPr>
          <w:p w:rsidR="00F21E93" w:rsidRPr="00F21E93" w:rsidRDefault="00F21E93" w:rsidP="00F21E93">
            <w:r w:rsidRPr="00F21E93">
              <w:t>Выполняет самостоятельно</w:t>
            </w:r>
          </w:p>
        </w:tc>
        <w:tc>
          <w:tcPr>
            <w:tcW w:w="0" w:type="auto"/>
            <w:vMerge w:val="restart"/>
          </w:tcPr>
          <w:p w:rsidR="00F21E93" w:rsidRPr="00F21E93" w:rsidRDefault="00F21E93" w:rsidP="00F21E93">
            <w:r w:rsidRPr="00F21E93">
              <w:t>Наблюдение, опрос, контрольные задания, тесты</w:t>
            </w:r>
          </w:p>
        </w:tc>
        <w:tc>
          <w:tcPr>
            <w:tcW w:w="0" w:type="auto"/>
            <w:vMerge w:val="restart"/>
          </w:tcPr>
          <w:p w:rsidR="00F21E93" w:rsidRPr="00F21E93" w:rsidRDefault="00F21E93" w:rsidP="00F21E93"/>
        </w:tc>
      </w:tr>
      <w:tr w:rsidR="00F21E93" w:rsidRPr="00F21E93" w:rsidTr="007A66BF">
        <w:trPr>
          <w:cantSplit/>
          <w:trHeight w:val="2280"/>
        </w:trPr>
        <w:tc>
          <w:tcPr>
            <w:tcW w:w="0" w:type="auto"/>
            <w:vMerge/>
          </w:tcPr>
          <w:p w:rsidR="00F21E93" w:rsidRPr="00F21E93" w:rsidRDefault="00F21E93" w:rsidP="00F21E93"/>
        </w:tc>
        <w:tc>
          <w:tcPr>
            <w:tcW w:w="0" w:type="auto"/>
            <w:vMerge/>
          </w:tcPr>
          <w:p w:rsidR="00F21E93" w:rsidRPr="00F21E93" w:rsidRDefault="00F21E93" w:rsidP="00F21E93">
            <w:pPr>
              <w:rPr>
                <w:b/>
                <w:sz w:val="28"/>
              </w:rPr>
            </w:pPr>
          </w:p>
        </w:tc>
        <w:tc>
          <w:tcPr>
            <w:tcW w:w="0" w:type="auto"/>
            <w:vMerge/>
          </w:tcPr>
          <w:p w:rsidR="00F21E93" w:rsidRPr="00F21E93" w:rsidRDefault="00F21E93" w:rsidP="00F21E93"/>
        </w:tc>
        <w:tc>
          <w:tcPr>
            <w:tcW w:w="0" w:type="auto"/>
          </w:tcPr>
          <w:p w:rsidR="00F21E93" w:rsidRPr="00F21E93" w:rsidRDefault="00F21E93" w:rsidP="00F21E93">
            <w:pPr>
              <w:rPr>
                <w:b/>
                <w:i/>
              </w:rPr>
            </w:pPr>
            <w:r w:rsidRPr="00F21E93">
              <w:rPr>
                <w:b/>
                <w:i/>
              </w:rPr>
              <w:t>Рекомендации:</w:t>
            </w:r>
          </w:p>
          <w:p w:rsidR="00F21E93" w:rsidRPr="00F21E93" w:rsidRDefault="00F21E93" w:rsidP="00F21E93">
            <w:r w:rsidRPr="00F21E93">
              <w:t>Консультации специалистов</w:t>
            </w:r>
          </w:p>
          <w:p w:rsidR="00F21E93" w:rsidRPr="00F21E93" w:rsidRDefault="00F21E93" w:rsidP="00F21E93">
            <w:r w:rsidRPr="00F21E93">
              <w:t>Индивидуальный подход в обучении</w:t>
            </w:r>
          </w:p>
        </w:tc>
        <w:tc>
          <w:tcPr>
            <w:tcW w:w="0" w:type="auto"/>
          </w:tcPr>
          <w:p w:rsidR="00F21E93" w:rsidRPr="00F21E93" w:rsidRDefault="00F21E93" w:rsidP="00F21E93">
            <w:pPr>
              <w:rPr>
                <w:b/>
                <w:i/>
              </w:rPr>
            </w:pPr>
            <w:r w:rsidRPr="00F21E93">
              <w:rPr>
                <w:b/>
                <w:i/>
              </w:rPr>
              <w:t>Рекомендации:</w:t>
            </w:r>
          </w:p>
          <w:p w:rsidR="00F21E93" w:rsidRPr="00F21E93" w:rsidRDefault="00F21E93" w:rsidP="00F21E93">
            <w:r w:rsidRPr="00F21E93">
              <w:t>Составлять сложный план текста по заданному алгоритму. Привлечение к работе с разными источниками информации, а также  к проектн</w:t>
            </w:r>
            <w:proofErr w:type="gramStart"/>
            <w:r w:rsidRPr="00F21E93">
              <w:t>о-</w:t>
            </w:r>
            <w:proofErr w:type="gramEnd"/>
            <w:r w:rsidRPr="00F21E93">
              <w:t xml:space="preserve"> исследовательской деятельности.</w:t>
            </w:r>
          </w:p>
        </w:tc>
        <w:tc>
          <w:tcPr>
            <w:tcW w:w="0" w:type="auto"/>
          </w:tcPr>
          <w:p w:rsidR="00F21E93" w:rsidRPr="00F21E93" w:rsidRDefault="00F21E93" w:rsidP="00F21E93">
            <w:r w:rsidRPr="00F21E93">
              <w:rPr>
                <w:b/>
                <w:i/>
              </w:rPr>
              <w:t>Рекомендации:</w:t>
            </w:r>
          </w:p>
          <w:p w:rsidR="00F21E93" w:rsidRPr="00F21E93" w:rsidRDefault="00F21E93" w:rsidP="00F21E93">
            <w:r w:rsidRPr="00F21E93">
              <w:t>Проектно-исследовательская деятельность, задания повышенной сложности.</w:t>
            </w:r>
          </w:p>
        </w:tc>
        <w:tc>
          <w:tcPr>
            <w:tcW w:w="0" w:type="auto"/>
            <w:vMerge/>
          </w:tcPr>
          <w:p w:rsidR="00F21E93" w:rsidRPr="00F21E93" w:rsidRDefault="00F21E93" w:rsidP="00F21E93"/>
        </w:tc>
        <w:tc>
          <w:tcPr>
            <w:tcW w:w="0" w:type="auto"/>
            <w:vMerge/>
          </w:tcPr>
          <w:p w:rsidR="00F21E93" w:rsidRPr="00F21E93" w:rsidRDefault="00F21E93" w:rsidP="00F21E93"/>
        </w:tc>
      </w:tr>
      <w:tr w:rsidR="00F21E93" w:rsidRPr="00F21E93" w:rsidTr="007A66BF">
        <w:trPr>
          <w:cantSplit/>
          <w:trHeight w:val="1680"/>
        </w:trPr>
        <w:tc>
          <w:tcPr>
            <w:tcW w:w="0" w:type="auto"/>
            <w:vMerge w:val="restart"/>
            <w:textDirection w:val="btLr"/>
          </w:tcPr>
          <w:p w:rsidR="00F21E93" w:rsidRPr="00F21E93" w:rsidRDefault="00F21E93" w:rsidP="00F21E93">
            <w:pPr>
              <w:ind w:left="113" w:right="113"/>
            </w:pPr>
            <w:r w:rsidRPr="00F21E93">
              <w:lastRenderedPageBreak/>
              <w:t>Логические учебные действия</w:t>
            </w:r>
          </w:p>
        </w:tc>
        <w:tc>
          <w:tcPr>
            <w:tcW w:w="0" w:type="auto"/>
            <w:vMerge w:val="restart"/>
          </w:tcPr>
          <w:p w:rsidR="00F21E93" w:rsidRPr="00F21E93" w:rsidRDefault="00F21E93" w:rsidP="00F21E93">
            <w:r w:rsidRPr="00F21E93">
              <w:t>Сравнивать предметы, объекты: находить общее и различие. Группировать предметы, объекты на основе существенных признаков</w:t>
            </w:r>
          </w:p>
          <w:p w:rsidR="00F21E93" w:rsidRPr="00F21E93" w:rsidRDefault="00F21E93" w:rsidP="00F21E93"/>
        </w:tc>
        <w:tc>
          <w:tcPr>
            <w:tcW w:w="0" w:type="auto"/>
            <w:vMerge w:val="restart"/>
          </w:tcPr>
          <w:p w:rsidR="00F21E93" w:rsidRPr="00F21E93" w:rsidRDefault="00F21E93" w:rsidP="00F21E93">
            <w:r w:rsidRPr="00F21E93">
              <w:t>1</w:t>
            </w:r>
          </w:p>
        </w:tc>
        <w:tc>
          <w:tcPr>
            <w:tcW w:w="0" w:type="auto"/>
          </w:tcPr>
          <w:p w:rsidR="00F21E93" w:rsidRPr="00F21E93" w:rsidRDefault="00F21E93" w:rsidP="00F21E93">
            <w:r w:rsidRPr="00F21E93">
              <w:t>Не сформированы операции выделения существенных признаков, операция сравнения затруднена</w:t>
            </w:r>
          </w:p>
        </w:tc>
        <w:tc>
          <w:tcPr>
            <w:tcW w:w="0" w:type="auto"/>
          </w:tcPr>
          <w:p w:rsidR="00F21E93" w:rsidRPr="00F21E93" w:rsidRDefault="00F21E93" w:rsidP="00F21E93">
            <w:r w:rsidRPr="00F21E93">
              <w:t>Частично сформированы операции обобщения, выделение существенных признаков</w:t>
            </w:r>
          </w:p>
        </w:tc>
        <w:tc>
          <w:tcPr>
            <w:tcW w:w="0" w:type="auto"/>
          </w:tcPr>
          <w:p w:rsidR="00F21E93" w:rsidRPr="00F21E93" w:rsidRDefault="00F21E93" w:rsidP="00F21E93">
            <w:r w:rsidRPr="00F21E93">
              <w:t>Сформированы операции обобщения, выделения существенных признаков</w:t>
            </w:r>
          </w:p>
        </w:tc>
        <w:tc>
          <w:tcPr>
            <w:tcW w:w="0" w:type="auto"/>
            <w:vMerge w:val="restart"/>
          </w:tcPr>
          <w:p w:rsidR="00F21E93" w:rsidRPr="00F21E93" w:rsidRDefault="00F21E93" w:rsidP="00F21E93"/>
        </w:tc>
        <w:tc>
          <w:tcPr>
            <w:tcW w:w="0" w:type="auto"/>
            <w:vMerge w:val="restart"/>
          </w:tcPr>
          <w:p w:rsidR="00F21E93" w:rsidRPr="00F21E93" w:rsidRDefault="00F21E93" w:rsidP="00F21E93">
            <w:pPr>
              <w:jc w:val="both"/>
              <w:rPr>
                <w:color w:val="FF0000"/>
              </w:rPr>
            </w:pPr>
            <w:r w:rsidRPr="00F21E93">
              <w:t>«Найди отличия» (сравнение картинок)</w:t>
            </w:r>
          </w:p>
        </w:tc>
      </w:tr>
      <w:tr w:rsidR="00F21E93" w:rsidRPr="00F21E93" w:rsidTr="007A66BF">
        <w:trPr>
          <w:cantSplit/>
          <w:trHeight w:val="1080"/>
        </w:trPr>
        <w:tc>
          <w:tcPr>
            <w:tcW w:w="0" w:type="auto"/>
            <w:vMerge/>
          </w:tcPr>
          <w:p w:rsidR="00F21E93" w:rsidRPr="00F21E93" w:rsidRDefault="00F21E93" w:rsidP="00F21E93"/>
        </w:tc>
        <w:tc>
          <w:tcPr>
            <w:tcW w:w="0" w:type="auto"/>
            <w:vMerge/>
          </w:tcPr>
          <w:p w:rsidR="00F21E93" w:rsidRPr="00F21E93" w:rsidRDefault="00F21E93" w:rsidP="00F21E93"/>
        </w:tc>
        <w:tc>
          <w:tcPr>
            <w:tcW w:w="0" w:type="auto"/>
            <w:vMerge/>
          </w:tcPr>
          <w:p w:rsidR="00F21E93" w:rsidRPr="00F21E93" w:rsidRDefault="00F21E93" w:rsidP="00F21E93"/>
        </w:tc>
        <w:tc>
          <w:tcPr>
            <w:tcW w:w="0" w:type="auto"/>
          </w:tcPr>
          <w:p w:rsidR="00F21E93" w:rsidRPr="00F21E93" w:rsidRDefault="00F21E93" w:rsidP="00F21E93">
            <w:pPr>
              <w:rPr>
                <w:b/>
                <w:i/>
              </w:rPr>
            </w:pPr>
            <w:r w:rsidRPr="00F21E93">
              <w:rPr>
                <w:b/>
                <w:i/>
              </w:rPr>
              <w:t>Рекомендации:</w:t>
            </w:r>
          </w:p>
          <w:p w:rsidR="00F21E93" w:rsidRPr="00F21E93" w:rsidRDefault="00F21E93" w:rsidP="00F21E93">
            <w:r w:rsidRPr="00F21E93">
              <w:t>Консультации специалистов</w:t>
            </w:r>
          </w:p>
          <w:p w:rsidR="00F21E93" w:rsidRPr="00F21E93" w:rsidRDefault="00F21E93" w:rsidP="00F21E93">
            <w:r w:rsidRPr="00F21E93">
              <w:t>Коррекционная работа по выявленным нарушениям</w:t>
            </w:r>
          </w:p>
        </w:tc>
        <w:tc>
          <w:tcPr>
            <w:tcW w:w="0" w:type="auto"/>
          </w:tcPr>
          <w:p w:rsidR="00F21E93" w:rsidRPr="00F21E93" w:rsidRDefault="00F21E93" w:rsidP="00F21E93">
            <w:pPr>
              <w:rPr>
                <w:b/>
                <w:i/>
              </w:rPr>
            </w:pPr>
            <w:r w:rsidRPr="00F21E93">
              <w:rPr>
                <w:b/>
                <w:i/>
              </w:rPr>
              <w:t>Рекомендации:</w:t>
            </w:r>
          </w:p>
          <w:p w:rsidR="00F21E93" w:rsidRPr="00F21E93" w:rsidRDefault="00F21E93" w:rsidP="00F21E93">
            <w:r w:rsidRPr="00F21E93">
              <w:t>Коррекционная работа по выявленным нарушениям</w:t>
            </w:r>
          </w:p>
        </w:tc>
        <w:tc>
          <w:tcPr>
            <w:tcW w:w="0" w:type="auto"/>
          </w:tcPr>
          <w:p w:rsidR="00F21E93" w:rsidRPr="00F21E93" w:rsidRDefault="00F21E93" w:rsidP="00F21E93">
            <w:r w:rsidRPr="00F21E93">
              <w:rPr>
                <w:b/>
                <w:i/>
              </w:rPr>
              <w:t>Рекомендации</w:t>
            </w:r>
            <w:r w:rsidRPr="00F21E93">
              <w:t>: составление сообщений, где необходим анализ текстов, на предмет нахождения существенных признаков предметов, и объектов</w:t>
            </w:r>
          </w:p>
        </w:tc>
        <w:tc>
          <w:tcPr>
            <w:tcW w:w="0" w:type="auto"/>
            <w:vMerge/>
          </w:tcPr>
          <w:p w:rsidR="00F21E93" w:rsidRPr="00F21E93" w:rsidRDefault="00F21E93" w:rsidP="00F21E93"/>
        </w:tc>
        <w:tc>
          <w:tcPr>
            <w:tcW w:w="0" w:type="auto"/>
            <w:vMerge/>
          </w:tcPr>
          <w:p w:rsidR="00F21E93" w:rsidRPr="00F21E93" w:rsidRDefault="00F21E93" w:rsidP="00F21E93"/>
        </w:tc>
      </w:tr>
      <w:tr w:rsidR="00F21E93" w:rsidRPr="00F21E93" w:rsidTr="007A66BF">
        <w:trPr>
          <w:cantSplit/>
          <w:trHeight w:val="1110"/>
        </w:trPr>
        <w:tc>
          <w:tcPr>
            <w:tcW w:w="0" w:type="auto"/>
            <w:vMerge/>
          </w:tcPr>
          <w:p w:rsidR="00F21E93" w:rsidRPr="00F21E93" w:rsidRDefault="00F21E93" w:rsidP="00F21E93"/>
        </w:tc>
        <w:tc>
          <w:tcPr>
            <w:tcW w:w="0" w:type="auto"/>
            <w:vMerge w:val="restart"/>
          </w:tcPr>
          <w:p w:rsidR="00F21E93" w:rsidRPr="00F21E93" w:rsidRDefault="00F21E93" w:rsidP="00F21E93">
            <w:r w:rsidRPr="00F21E93">
              <w:t>Сравнивать  и группировать предметы, объекты  по нескольким основаниям; находить закономерности; самостоятельно продолжать их по установленному правилу</w:t>
            </w:r>
          </w:p>
        </w:tc>
        <w:tc>
          <w:tcPr>
            <w:tcW w:w="0" w:type="auto"/>
            <w:vMerge w:val="restart"/>
          </w:tcPr>
          <w:p w:rsidR="00F21E93" w:rsidRPr="00F21E93" w:rsidRDefault="00F21E93" w:rsidP="00F21E93">
            <w:r w:rsidRPr="00F21E93">
              <w:t>2</w:t>
            </w:r>
          </w:p>
        </w:tc>
        <w:tc>
          <w:tcPr>
            <w:tcW w:w="0" w:type="auto"/>
          </w:tcPr>
          <w:p w:rsidR="00F21E93" w:rsidRPr="00F21E93" w:rsidRDefault="00F21E93" w:rsidP="00F21E93">
            <w:r w:rsidRPr="00F21E93">
              <w:t>Не сформированы логические операции</w:t>
            </w:r>
          </w:p>
        </w:tc>
        <w:tc>
          <w:tcPr>
            <w:tcW w:w="0" w:type="auto"/>
          </w:tcPr>
          <w:p w:rsidR="00F21E93" w:rsidRPr="00F21E93" w:rsidRDefault="00F21E93" w:rsidP="00F21E93">
            <w:r w:rsidRPr="00F21E93">
              <w:t>Владеет логическими операциями частично, группирует по  несущественным признакам</w:t>
            </w:r>
          </w:p>
        </w:tc>
        <w:tc>
          <w:tcPr>
            <w:tcW w:w="0" w:type="auto"/>
          </w:tcPr>
          <w:p w:rsidR="00F21E93" w:rsidRPr="00F21E93" w:rsidRDefault="00F21E93" w:rsidP="00F21E93">
            <w:r w:rsidRPr="00F21E93">
              <w:t>Владеет логическими операциями, умеет выделять существенные признаки и выделяет самостоятельно закономерности</w:t>
            </w:r>
          </w:p>
        </w:tc>
        <w:tc>
          <w:tcPr>
            <w:tcW w:w="0" w:type="auto"/>
            <w:vMerge w:val="restart"/>
          </w:tcPr>
          <w:p w:rsidR="00F21E93" w:rsidRPr="00F21E93" w:rsidRDefault="00F21E93" w:rsidP="00F21E93"/>
        </w:tc>
        <w:tc>
          <w:tcPr>
            <w:tcW w:w="0" w:type="auto"/>
            <w:vMerge w:val="restart"/>
          </w:tcPr>
          <w:p w:rsidR="00F21E93" w:rsidRPr="00F21E93" w:rsidRDefault="00F21E93" w:rsidP="00F21E93"/>
          <w:p w:rsidR="00F21E93" w:rsidRPr="00F21E93" w:rsidRDefault="00F21E93" w:rsidP="00F21E93">
            <w:r w:rsidRPr="00F21E93">
              <w:t>Выделение существенных признаков</w:t>
            </w:r>
          </w:p>
        </w:tc>
      </w:tr>
      <w:tr w:rsidR="00F21E93" w:rsidRPr="00F21E93" w:rsidTr="007A66BF">
        <w:trPr>
          <w:cantSplit/>
          <w:trHeight w:val="2205"/>
        </w:trPr>
        <w:tc>
          <w:tcPr>
            <w:tcW w:w="0" w:type="auto"/>
            <w:vMerge/>
          </w:tcPr>
          <w:p w:rsidR="00F21E93" w:rsidRPr="00F21E93" w:rsidRDefault="00F21E93" w:rsidP="00F21E93"/>
        </w:tc>
        <w:tc>
          <w:tcPr>
            <w:tcW w:w="0" w:type="auto"/>
            <w:vMerge/>
          </w:tcPr>
          <w:p w:rsidR="00F21E93" w:rsidRPr="00F21E93" w:rsidRDefault="00F21E93" w:rsidP="00F21E93"/>
        </w:tc>
        <w:tc>
          <w:tcPr>
            <w:tcW w:w="0" w:type="auto"/>
            <w:vMerge/>
          </w:tcPr>
          <w:p w:rsidR="00F21E93" w:rsidRPr="00F21E93" w:rsidRDefault="00F21E93" w:rsidP="00F21E93"/>
        </w:tc>
        <w:tc>
          <w:tcPr>
            <w:tcW w:w="0" w:type="auto"/>
          </w:tcPr>
          <w:p w:rsidR="00F21E93" w:rsidRPr="00F21E93" w:rsidRDefault="00F21E93" w:rsidP="00F21E93">
            <w:pPr>
              <w:rPr>
                <w:b/>
                <w:i/>
              </w:rPr>
            </w:pPr>
            <w:r w:rsidRPr="00F21E93">
              <w:rPr>
                <w:b/>
                <w:i/>
              </w:rPr>
              <w:t>Рекомендации:</w:t>
            </w:r>
          </w:p>
          <w:p w:rsidR="00F21E93" w:rsidRPr="00F21E93" w:rsidRDefault="00F21E93" w:rsidP="00F21E93">
            <w:r w:rsidRPr="00F21E93">
              <w:t>Консультации специалистов</w:t>
            </w:r>
          </w:p>
          <w:p w:rsidR="00F21E93" w:rsidRPr="00F21E93" w:rsidRDefault="00F21E93" w:rsidP="00F21E93">
            <w:r w:rsidRPr="00F21E93">
              <w:t>Коррекционная работа по выявленным нарушениям</w:t>
            </w:r>
          </w:p>
        </w:tc>
        <w:tc>
          <w:tcPr>
            <w:tcW w:w="0" w:type="auto"/>
          </w:tcPr>
          <w:p w:rsidR="00F21E93" w:rsidRPr="00F21E93" w:rsidRDefault="00F21E93" w:rsidP="00F21E93">
            <w:pPr>
              <w:rPr>
                <w:b/>
                <w:i/>
              </w:rPr>
            </w:pPr>
            <w:r w:rsidRPr="00F21E93">
              <w:rPr>
                <w:b/>
                <w:i/>
              </w:rPr>
              <w:t>Рекомендации:</w:t>
            </w:r>
          </w:p>
          <w:p w:rsidR="00F21E93" w:rsidRPr="00F21E93" w:rsidRDefault="00F21E93" w:rsidP="00F21E93">
            <w:r w:rsidRPr="00F21E93">
              <w:t>Коррекционная работа по выявленным нарушениям</w:t>
            </w:r>
          </w:p>
        </w:tc>
        <w:tc>
          <w:tcPr>
            <w:tcW w:w="0" w:type="auto"/>
          </w:tcPr>
          <w:p w:rsidR="00F21E93" w:rsidRPr="00F21E93" w:rsidRDefault="00F21E93" w:rsidP="00F21E93">
            <w:r w:rsidRPr="00F21E93">
              <w:rPr>
                <w:b/>
                <w:i/>
              </w:rPr>
              <w:t xml:space="preserve">Рекомендации: </w:t>
            </w:r>
          </w:p>
          <w:p w:rsidR="00F21E93" w:rsidRPr="00F21E93" w:rsidRDefault="00F21E93" w:rsidP="00F21E93">
            <w:r w:rsidRPr="00F21E93">
              <w:t>Проектно-исследовательская деятельность, участие в конкурсах и олимпиадах.</w:t>
            </w:r>
          </w:p>
        </w:tc>
        <w:tc>
          <w:tcPr>
            <w:tcW w:w="0" w:type="auto"/>
            <w:vMerge/>
          </w:tcPr>
          <w:p w:rsidR="00F21E93" w:rsidRPr="00F21E93" w:rsidRDefault="00F21E93" w:rsidP="00F21E93"/>
        </w:tc>
        <w:tc>
          <w:tcPr>
            <w:tcW w:w="0" w:type="auto"/>
            <w:vMerge/>
          </w:tcPr>
          <w:p w:rsidR="00F21E93" w:rsidRPr="00F21E93" w:rsidRDefault="00F21E93" w:rsidP="00F21E93"/>
        </w:tc>
      </w:tr>
      <w:tr w:rsidR="00F21E93" w:rsidRPr="00F21E93" w:rsidTr="007A66BF">
        <w:trPr>
          <w:cantSplit/>
          <w:trHeight w:val="1635"/>
        </w:trPr>
        <w:tc>
          <w:tcPr>
            <w:tcW w:w="0" w:type="auto"/>
            <w:vMerge/>
          </w:tcPr>
          <w:p w:rsidR="00F21E93" w:rsidRPr="00F21E93" w:rsidRDefault="00F21E93" w:rsidP="00F21E93"/>
        </w:tc>
        <w:tc>
          <w:tcPr>
            <w:tcW w:w="0" w:type="auto"/>
            <w:vMerge w:val="restart"/>
          </w:tcPr>
          <w:p w:rsidR="00F21E93" w:rsidRPr="00F21E93" w:rsidRDefault="00F21E93" w:rsidP="00F21E93">
            <w:r w:rsidRPr="00F21E93">
              <w:t>Анализировать, сравнивать, группировать различные объекты, явления, факты.</w:t>
            </w:r>
          </w:p>
        </w:tc>
        <w:tc>
          <w:tcPr>
            <w:tcW w:w="0" w:type="auto"/>
            <w:vMerge w:val="restart"/>
          </w:tcPr>
          <w:p w:rsidR="00F21E93" w:rsidRPr="00F21E93" w:rsidRDefault="00F21E93" w:rsidP="00F21E93">
            <w:r w:rsidRPr="00F21E93">
              <w:t>3</w:t>
            </w:r>
          </w:p>
        </w:tc>
        <w:tc>
          <w:tcPr>
            <w:tcW w:w="0" w:type="auto"/>
          </w:tcPr>
          <w:p w:rsidR="00F21E93" w:rsidRPr="00F21E93" w:rsidRDefault="00F21E93" w:rsidP="00F21E93">
            <w:r w:rsidRPr="00F21E93">
              <w:t>Низкая скорость мышления. Проблемы с анализом и выделением закономерностей</w:t>
            </w:r>
          </w:p>
        </w:tc>
        <w:tc>
          <w:tcPr>
            <w:tcW w:w="0" w:type="auto"/>
          </w:tcPr>
          <w:p w:rsidR="00F21E93" w:rsidRPr="00F21E93" w:rsidRDefault="00F21E93" w:rsidP="00F21E93">
            <w:r w:rsidRPr="00F21E93">
              <w:t>Умеет анализировать устанавливает закономерности, но делает с ошибками. Требуется больше времени на выполнение подобных заданий.</w:t>
            </w:r>
          </w:p>
        </w:tc>
        <w:tc>
          <w:tcPr>
            <w:tcW w:w="0" w:type="auto"/>
          </w:tcPr>
          <w:p w:rsidR="00F21E93" w:rsidRPr="00F21E93" w:rsidRDefault="00F21E93" w:rsidP="00F21E93">
            <w:r w:rsidRPr="00F21E93">
              <w:t>Умеет анализировать устанавливает закономерности, пробует предложить альтернативные варианты решения  различных задач</w:t>
            </w:r>
          </w:p>
        </w:tc>
        <w:tc>
          <w:tcPr>
            <w:tcW w:w="0" w:type="auto"/>
            <w:vMerge w:val="restart"/>
          </w:tcPr>
          <w:p w:rsidR="00F21E93" w:rsidRPr="00F21E93" w:rsidRDefault="00F21E93" w:rsidP="00F21E93"/>
        </w:tc>
        <w:tc>
          <w:tcPr>
            <w:tcW w:w="0" w:type="auto"/>
            <w:vMerge w:val="restart"/>
          </w:tcPr>
          <w:p w:rsidR="00F21E93" w:rsidRPr="00F21E93" w:rsidRDefault="00F21E93" w:rsidP="00F21E93">
            <w:r w:rsidRPr="00F21E93">
              <w:t>Тест «Логические закономерности»</w:t>
            </w:r>
          </w:p>
        </w:tc>
      </w:tr>
      <w:tr w:rsidR="00F21E93" w:rsidRPr="00F21E93" w:rsidTr="007A66BF">
        <w:trPr>
          <w:cantSplit/>
          <w:trHeight w:val="570"/>
        </w:trPr>
        <w:tc>
          <w:tcPr>
            <w:tcW w:w="0" w:type="auto"/>
            <w:vMerge/>
          </w:tcPr>
          <w:p w:rsidR="00F21E93" w:rsidRPr="00F21E93" w:rsidRDefault="00F21E93" w:rsidP="00F21E93"/>
        </w:tc>
        <w:tc>
          <w:tcPr>
            <w:tcW w:w="0" w:type="auto"/>
            <w:vMerge/>
          </w:tcPr>
          <w:p w:rsidR="00F21E93" w:rsidRPr="00F21E93" w:rsidRDefault="00F21E93" w:rsidP="00F21E93"/>
        </w:tc>
        <w:tc>
          <w:tcPr>
            <w:tcW w:w="0" w:type="auto"/>
            <w:vMerge/>
          </w:tcPr>
          <w:p w:rsidR="00F21E93" w:rsidRPr="00F21E93" w:rsidRDefault="00F21E93" w:rsidP="00F21E93"/>
        </w:tc>
        <w:tc>
          <w:tcPr>
            <w:tcW w:w="0" w:type="auto"/>
          </w:tcPr>
          <w:p w:rsidR="00F21E93" w:rsidRPr="00F21E93" w:rsidRDefault="00F21E93" w:rsidP="00F21E93">
            <w:r w:rsidRPr="00F21E93">
              <w:rPr>
                <w:b/>
                <w:i/>
              </w:rPr>
              <w:t>Рекомендации:</w:t>
            </w:r>
          </w:p>
          <w:p w:rsidR="00F21E93" w:rsidRPr="00F21E93" w:rsidRDefault="00F21E93" w:rsidP="00F21E93">
            <w:r w:rsidRPr="00F21E93">
              <w:t>Консультации специалистов</w:t>
            </w:r>
          </w:p>
          <w:p w:rsidR="00F21E93" w:rsidRPr="00F21E93" w:rsidRDefault="00F21E93" w:rsidP="00F21E93">
            <w:r w:rsidRPr="00F21E93">
              <w:t>Коррекционная работа по выявленным нарушениям</w:t>
            </w:r>
          </w:p>
        </w:tc>
        <w:tc>
          <w:tcPr>
            <w:tcW w:w="0" w:type="auto"/>
          </w:tcPr>
          <w:p w:rsidR="00F21E93" w:rsidRPr="00F21E93" w:rsidRDefault="00F21E93" w:rsidP="00F21E93">
            <w:pPr>
              <w:rPr>
                <w:b/>
                <w:i/>
              </w:rPr>
            </w:pPr>
            <w:r w:rsidRPr="00F21E93">
              <w:rPr>
                <w:b/>
                <w:i/>
              </w:rPr>
              <w:t>Рекомендации:</w:t>
            </w:r>
          </w:p>
          <w:p w:rsidR="00F21E93" w:rsidRPr="00F21E93" w:rsidRDefault="00F21E93" w:rsidP="00F21E93">
            <w:r w:rsidRPr="00F21E93">
              <w:t>Коррекционная работа по выявленным нарушениям, с отработкой навыков</w:t>
            </w:r>
          </w:p>
          <w:p w:rsidR="00F21E93" w:rsidRPr="00F21E93" w:rsidRDefault="00F21E93" w:rsidP="00F21E93"/>
        </w:tc>
        <w:tc>
          <w:tcPr>
            <w:tcW w:w="0" w:type="auto"/>
          </w:tcPr>
          <w:p w:rsidR="00F21E93" w:rsidRPr="00F21E93" w:rsidRDefault="00F21E93" w:rsidP="00F21E93">
            <w:r w:rsidRPr="00F21E93">
              <w:rPr>
                <w:b/>
                <w:i/>
              </w:rPr>
              <w:t xml:space="preserve">Рекомендации: </w:t>
            </w:r>
          </w:p>
          <w:p w:rsidR="00F21E93" w:rsidRPr="00F21E93" w:rsidRDefault="00F21E93" w:rsidP="00F21E93">
            <w:pPr>
              <w:rPr>
                <w:b/>
                <w:i/>
              </w:rPr>
            </w:pPr>
            <w:r w:rsidRPr="00F21E93">
              <w:t>Проектно-исследовательская деятельность, участие в конкурсах и олимпиадах</w:t>
            </w:r>
          </w:p>
        </w:tc>
        <w:tc>
          <w:tcPr>
            <w:tcW w:w="0" w:type="auto"/>
            <w:vMerge/>
          </w:tcPr>
          <w:p w:rsidR="00F21E93" w:rsidRPr="00F21E93" w:rsidRDefault="00F21E93" w:rsidP="00F21E93"/>
        </w:tc>
        <w:tc>
          <w:tcPr>
            <w:tcW w:w="0" w:type="auto"/>
            <w:vMerge/>
          </w:tcPr>
          <w:p w:rsidR="00F21E93" w:rsidRPr="00F21E93" w:rsidRDefault="00F21E93" w:rsidP="00F21E93"/>
        </w:tc>
      </w:tr>
      <w:tr w:rsidR="00F21E93" w:rsidRPr="00F21E93" w:rsidTr="007A66BF">
        <w:trPr>
          <w:cantSplit/>
          <w:trHeight w:val="1905"/>
        </w:trPr>
        <w:tc>
          <w:tcPr>
            <w:tcW w:w="0" w:type="auto"/>
            <w:vMerge/>
          </w:tcPr>
          <w:p w:rsidR="00F21E93" w:rsidRPr="00F21E93" w:rsidRDefault="00F21E93" w:rsidP="00F21E93"/>
        </w:tc>
        <w:tc>
          <w:tcPr>
            <w:tcW w:w="0" w:type="auto"/>
            <w:vMerge w:val="restart"/>
          </w:tcPr>
          <w:p w:rsidR="00F21E93" w:rsidRPr="00F21E93" w:rsidRDefault="00F21E93" w:rsidP="00F21E93">
            <w:pPr>
              <w:rPr>
                <w:b/>
                <w:sz w:val="28"/>
              </w:rPr>
            </w:pPr>
            <w:r w:rsidRPr="00F21E93">
              <w:t>Анализировать, сравнивать, группировать различные объекты, явления, факты</w:t>
            </w:r>
            <w:r w:rsidRPr="00F21E93">
              <w:rPr>
                <w:b/>
                <w:sz w:val="28"/>
              </w:rPr>
              <w:t xml:space="preserve">. </w:t>
            </w:r>
          </w:p>
          <w:p w:rsidR="00F21E93" w:rsidRPr="00F21E93" w:rsidRDefault="00F21E93" w:rsidP="00F21E93"/>
        </w:tc>
        <w:tc>
          <w:tcPr>
            <w:tcW w:w="0" w:type="auto"/>
            <w:vMerge w:val="restart"/>
          </w:tcPr>
          <w:p w:rsidR="00F21E93" w:rsidRPr="00F21E93" w:rsidRDefault="00F21E93" w:rsidP="00F21E93">
            <w:r w:rsidRPr="00F21E93">
              <w:t>4</w:t>
            </w:r>
          </w:p>
        </w:tc>
        <w:tc>
          <w:tcPr>
            <w:tcW w:w="0" w:type="auto"/>
          </w:tcPr>
          <w:p w:rsidR="00F21E93" w:rsidRPr="00F21E93" w:rsidRDefault="00F21E93" w:rsidP="00F21E93">
            <w:r w:rsidRPr="00F21E93">
              <w:t>Логические связи устанавливать не может. Недостаотчно развита   аналитик</w:t>
            </w:r>
            <w:proofErr w:type="gramStart"/>
            <w:r w:rsidRPr="00F21E93">
              <w:t>о-</w:t>
            </w:r>
            <w:proofErr w:type="gramEnd"/>
            <w:r w:rsidRPr="00F21E93">
              <w:t xml:space="preserve"> синтетическая деятельность.</w:t>
            </w:r>
          </w:p>
        </w:tc>
        <w:tc>
          <w:tcPr>
            <w:tcW w:w="0" w:type="auto"/>
          </w:tcPr>
          <w:p w:rsidR="00F21E93" w:rsidRPr="00F21E93" w:rsidRDefault="00F21E93" w:rsidP="00F21E93">
            <w:r w:rsidRPr="00F21E93">
              <w:t>Логические связи устанавливает с трудом. Допускает ошибки в обобщении, частично в анализе и синтезе.</w:t>
            </w:r>
          </w:p>
        </w:tc>
        <w:tc>
          <w:tcPr>
            <w:tcW w:w="0" w:type="auto"/>
          </w:tcPr>
          <w:p w:rsidR="00F21E93" w:rsidRPr="00F21E93" w:rsidRDefault="00F21E93" w:rsidP="00F21E93">
            <w:r w:rsidRPr="00F21E93">
              <w:t>Логические связи устанавливает. Умеет сравнивать, группировать. Мыслит самостоятельно</w:t>
            </w:r>
          </w:p>
        </w:tc>
        <w:tc>
          <w:tcPr>
            <w:tcW w:w="0" w:type="auto"/>
            <w:vMerge w:val="restart"/>
          </w:tcPr>
          <w:p w:rsidR="00F21E93" w:rsidRPr="00F21E93" w:rsidRDefault="00F21E93" w:rsidP="00F21E93"/>
        </w:tc>
        <w:tc>
          <w:tcPr>
            <w:tcW w:w="0" w:type="auto"/>
            <w:vMerge w:val="restart"/>
          </w:tcPr>
          <w:p w:rsidR="00F21E93" w:rsidRPr="00F21E93" w:rsidRDefault="00F21E93" w:rsidP="00F21E93">
            <w:r w:rsidRPr="00F21E93">
              <w:t xml:space="preserve"> «Исследование словесно-логического мышления младших школьников</w:t>
            </w:r>
          </w:p>
        </w:tc>
      </w:tr>
      <w:tr w:rsidR="00F21E93" w:rsidRPr="00F21E93" w:rsidTr="007A66BF">
        <w:trPr>
          <w:cantSplit/>
          <w:trHeight w:val="855"/>
        </w:trPr>
        <w:tc>
          <w:tcPr>
            <w:tcW w:w="0" w:type="auto"/>
            <w:vMerge/>
          </w:tcPr>
          <w:p w:rsidR="00F21E93" w:rsidRPr="00F21E93" w:rsidRDefault="00F21E93" w:rsidP="00F21E93"/>
        </w:tc>
        <w:tc>
          <w:tcPr>
            <w:tcW w:w="0" w:type="auto"/>
            <w:vMerge/>
          </w:tcPr>
          <w:p w:rsidR="00F21E93" w:rsidRPr="00F21E93" w:rsidRDefault="00F21E93" w:rsidP="00F21E93">
            <w:pPr>
              <w:rPr>
                <w:b/>
                <w:sz w:val="28"/>
              </w:rPr>
            </w:pPr>
          </w:p>
        </w:tc>
        <w:tc>
          <w:tcPr>
            <w:tcW w:w="0" w:type="auto"/>
            <w:vMerge/>
          </w:tcPr>
          <w:p w:rsidR="00F21E93" w:rsidRPr="00F21E93" w:rsidRDefault="00F21E93" w:rsidP="00F21E93"/>
        </w:tc>
        <w:tc>
          <w:tcPr>
            <w:tcW w:w="0" w:type="auto"/>
            <w:tcBorders>
              <w:bottom w:val="single" w:sz="4" w:space="0" w:color="auto"/>
            </w:tcBorders>
          </w:tcPr>
          <w:p w:rsidR="00F21E93" w:rsidRPr="00F21E93" w:rsidRDefault="00F21E93" w:rsidP="00F21E93">
            <w:r w:rsidRPr="00F21E93">
              <w:rPr>
                <w:b/>
                <w:i/>
              </w:rPr>
              <w:t>Рекомендации:</w:t>
            </w:r>
          </w:p>
          <w:p w:rsidR="00F21E93" w:rsidRPr="00F21E93" w:rsidRDefault="00F21E93" w:rsidP="00F21E93">
            <w:r w:rsidRPr="00F21E93">
              <w:t>Консультации специалистов</w:t>
            </w:r>
          </w:p>
          <w:p w:rsidR="00F21E93" w:rsidRPr="00F21E93" w:rsidRDefault="00F21E93" w:rsidP="00F21E93">
            <w:r w:rsidRPr="00F21E93">
              <w:t>Коррекционная работа по выявленным нарушениям</w:t>
            </w:r>
          </w:p>
        </w:tc>
        <w:tc>
          <w:tcPr>
            <w:tcW w:w="0" w:type="auto"/>
          </w:tcPr>
          <w:p w:rsidR="00F21E93" w:rsidRPr="00F21E93" w:rsidRDefault="00F21E93" w:rsidP="00F21E93">
            <w:pPr>
              <w:rPr>
                <w:b/>
                <w:i/>
              </w:rPr>
            </w:pPr>
            <w:r w:rsidRPr="00F21E93">
              <w:rPr>
                <w:b/>
                <w:i/>
              </w:rPr>
              <w:t>Рекомендации:</w:t>
            </w:r>
          </w:p>
          <w:p w:rsidR="00F21E93" w:rsidRPr="00F21E93" w:rsidRDefault="00F21E93" w:rsidP="00F21E93">
            <w:r w:rsidRPr="00F21E93">
              <w:t>Коррекционная работа по выявленным нарушениям</w:t>
            </w:r>
          </w:p>
          <w:p w:rsidR="00F21E93" w:rsidRPr="00F21E93" w:rsidRDefault="00F21E93" w:rsidP="00F21E93"/>
        </w:tc>
        <w:tc>
          <w:tcPr>
            <w:tcW w:w="0" w:type="auto"/>
          </w:tcPr>
          <w:p w:rsidR="00F21E93" w:rsidRPr="00F21E93" w:rsidRDefault="00F21E93" w:rsidP="00F21E93">
            <w:r w:rsidRPr="00F21E93">
              <w:rPr>
                <w:b/>
                <w:i/>
              </w:rPr>
              <w:t xml:space="preserve">Рекомендации: </w:t>
            </w:r>
          </w:p>
          <w:p w:rsidR="00F21E93" w:rsidRPr="00F21E93" w:rsidRDefault="00F21E93" w:rsidP="00F21E93">
            <w:r w:rsidRPr="00F21E93">
              <w:t>Проектно-исследовательская деятельность, участие в конкурсах и олимпиадах</w:t>
            </w:r>
          </w:p>
        </w:tc>
        <w:tc>
          <w:tcPr>
            <w:tcW w:w="0" w:type="auto"/>
            <w:vMerge/>
          </w:tcPr>
          <w:p w:rsidR="00F21E93" w:rsidRPr="00F21E93" w:rsidRDefault="00F21E93" w:rsidP="00F21E93"/>
        </w:tc>
        <w:tc>
          <w:tcPr>
            <w:tcW w:w="0" w:type="auto"/>
            <w:vMerge/>
          </w:tcPr>
          <w:p w:rsidR="00F21E93" w:rsidRPr="00F21E93" w:rsidRDefault="00F21E93" w:rsidP="00F21E93"/>
        </w:tc>
      </w:tr>
      <w:tr w:rsidR="00F21E93" w:rsidRPr="00F21E93" w:rsidTr="007A66BF">
        <w:trPr>
          <w:cantSplit/>
          <w:trHeight w:val="4350"/>
        </w:trPr>
        <w:tc>
          <w:tcPr>
            <w:tcW w:w="0" w:type="auto"/>
            <w:vMerge w:val="restart"/>
            <w:textDirection w:val="btLr"/>
          </w:tcPr>
          <w:p w:rsidR="00F21E93" w:rsidRPr="00F21E93" w:rsidRDefault="00F21E93" w:rsidP="00F21E93">
            <w:pPr>
              <w:ind w:left="113" w:right="113"/>
            </w:pPr>
            <w:r w:rsidRPr="00F21E93">
              <w:lastRenderedPageBreak/>
              <w:t>Постановка и решения проблем</w:t>
            </w:r>
          </w:p>
        </w:tc>
        <w:tc>
          <w:tcPr>
            <w:tcW w:w="0" w:type="auto"/>
          </w:tcPr>
          <w:p w:rsidR="00F21E93" w:rsidRPr="00F21E93" w:rsidRDefault="00F21E93" w:rsidP="00F21E93">
            <w:r w:rsidRPr="00F21E93">
              <w:t>Ориентироваться в учебнике: определять умения, которые будут сформированы на основе изучения данного раздела</w:t>
            </w:r>
          </w:p>
        </w:tc>
        <w:tc>
          <w:tcPr>
            <w:tcW w:w="0" w:type="auto"/>
          </w:tcPr>
          <w:p w:rsidR="00F21E93" w:rsidRPr="00F21E93" w:rsidRDefault="00F21E93" w:rsidP="00F21E93">
            <w:r w:rsidRPr="00F21E93">
              <w:t>1</w:t>
            </w:r>
          </w:p>
        </w:tc>
        <w:tc>
          <w:tcPr>
            <w:tcW w:w="0" w:type="auto"/>
            <w:tcBorders>
              <w:top w:val="single" w:sz="4" w:space="0" w:color="auto"/>
            </w:tcBorders>
          </w:tcPr>
          <w:p w:rsidR="00F21E93" w:rsidRPr="00F21E93" w:rsidRDefault="00F21E93" w:rsidP="00F21E93">
            <w:r w:rsidRPr="00F21E93">
              <w:t>Самостоятельно не может ориентироваться в учебнике: определять умения, которые будут сформированы на основе изучения данного раздела</w:t>
            </w:r>
          </w:p>
          <w:p w:rsidR="00F21E93" w:rsidRPr="00F21E93" w:rsidRDefault="00F21E93" w:rsidP="00F21E93">
            <w:pPr>
              <w:rPr>
                <w:b/>
                <w:i/>
              </w:rPr>
            </w:pPr>
            <w:r w:rsidRPr="00F21E93">
              <w:rPr>
                <w:b/>
                <w:i/>
              </w:rPr>
              <w:t>Рекомендации:</w:t>
            </w:r>
          </w:p>
          <w:p w:rsidR="00F21E93" w:rsidRPr="00F21E93" w:rsidRDefault="00F21E93" w:rsidP="00F21E93">
            <w:r w:rsidRPr="00F21E93">
              <w:t>Консультации специалистов</w:t>
            </w:r>
          </w:p>
          <w:p w:rsidR="00F21E93" w:rsidRPr="00F21E93" w:rsidRDefault="00F21E93" w:rsidP="00F21E93">
            <w:r w:rsidRPr="00F21E93">
              <w:t>Индивидуальный подход в обучении</w:t>
            </w:r>
          </w:p>
        </w:tc>
        <w:tc>
          <w:tcPr>
            <w:tcW w:w="0" w:type="auto"/>
          </w:tcPr>
          <w:p w:rsidR="00F21E93" w:rsidRPr="00F21E93" w:rsidRDefault="00F21E93" w:rsidP="00F21E93">
            <w:r w:rsidRPr="00F21E93">
              <w:t>Ориентируется самостоятельно, но делает  ошибки. Задает много вопросов</w:t>
            </w:r>
          </w:p>
          <w:p w:rsidR="00F21E93" w:rsidRPr="00F21E93" w:rsidRDefault="00F21E93" w:rsidP="00F21E93">
            <w:pPr>
              <w:rPr>
                <w:b/>
                <w:i/>
              </w:rPr>
            </w:pPr>
          </w:p>
          <w:p w:rsidR="00F21E93" w:rsidRPr="00F21E93" w:rsidRDefault="00F21E93" w:rsidP="00F21E93">
            <w:pPr>
              <w:rPr>
                <w:b/>
                <w:i/>
              </w:rPr>
            </w:pPr>
            <w:r w:rsidRPr="00F21E93">
              <w:rPr>
                <w:b/>
                <w:i/>
              </w:rPr>
              <w:t>Рекомендации:</w:t>
            </w:r>
          </w:p>
          <w:p w:rsidR="00F21E93" w:rsidRPr="00F21E93" w:rsidRDefault="00F21E93" w:rsidP="00F21E93">
            <w:r w:rsidRPr="00F21E93">
              <w:t>Побуждение к действию,  задания проблемно-поискового характера</w:t>
            </w:r>
          </w:p>
        </w:tc>
        <w:tc>
          <w:tcPr>
            <w:tcW w:w="0" w:type="auto"/>
          </w:tcPr>
          <w:p w:rsidR="00F21E93" w:rsidRPr="00F21E93" w:rsidRDefault="00F21E93" w:rsidP="00F21E93">
            <w:r w:rsidRPr="00F21E93">
              <w:t>самостоятельно ориентируется  в учебнике.</w:t>
            </w:r>
          </w:p>
          <w:p w:rsidR="00F21E93" w:rsidRPr="00F21E93" w:rsidRDefault="00F21E93" w:rsidP="00F21E93">
            <w:pPr>
              <w:rPr>
                <w:b/>
                <w:i/>
              </w:rPr>
            </w:pPr>
          </w:p>
          <w:p w:rsidR="00F21E93" w:rsidRPr="00F21E93" w:rsidRDefault="00F21E93" w:rsidP="00F21E93">
            <w:r w:rsidRPr="00F21E93">
              <w:rPr>
                <w:b/>
                <w:i/>
              </w:rPr>
              <w:t>Рекомендации:</w:t>
            </w:r>
          </w:p>
          <w:p w:rsidR="00F21E93" w:rsidRPr="00F21E93" w:rsidRDefault="00F21E93" w:rsidP="00F21E93">
            <w:r w:rsidRPr="00F21E93">
              <w:t>Дифференцированный подход, проектно-исследовательская деятельность.</w:t>
            </w:r>
          </w:p>
        </w:tc>
        <w:tc>
          <w:tcPr>
            <w:tcW w:w="0" w:type="auto"/>
          </w:tcPr>
          <w:p w:rsidR="00F21E93" w:rsidRPr="00F21E93" w:rsidRDefault="00F21E93" w:rsidP="00F21E93">
            <w:r w:rsidRPr="00F21E93">
              <w:t>Задания проблемно-поискового характера</w:t>
            </w:r>
          </w:p>
          <w:p w:rsidR="00F21E93" w:rsidRPr="00F21E93" w:rsidRDefault="00F21E93" w:rsidP="00F21E93"/>
          <w:p w:rsidR="00F21E93" w:rsidRPr="00F21E93" w:rsidRDefault="00F21E93" w:rsidP="00F21E93"/>
          <w:p w:rsidR="00F21E93" w:rsidRPr="00F21E93" w:rsidRDefault="00F21E93" w:rsidP="00F21E93"/>
        </w:tc>
        <w:tc>
          <w:tcPr>
            <w:tcW w:w="0" w:type="auto"/>
          </w:tcPr>
          <w:p w:rsidR="00F21E93" w:rsidRPr="00F21E93" w:rsidRDefault="00F21E93" w:rsidP="00F21E93"/>
        </w:tc>
      </w:tr>
      <w:tr w:rsidR="00F21E93" w:rsidRPr="00F21E93" w:rsidTr="007A66BF">
        <w:trPr>
          <w:cantSplit/>
          <w:trHeight w:val="1290"/>
        </w:trPr>
        <w:tc>
          <w:tcPr>
            <w:tcW w:w="0" w:type="auto"/>
            <w:vMerge/>
          </w:tcPr>
          <w:p w:rsidR="00F21E93" w:rsidRPr="00F21E93" w:rsidRDefault="00F21E93" w:rsidP="00F21E93"/>
        </w:tc>
        <w:tc>
          <w:tcPr>
            <w:tcW w:w="0" w:type="auto"/>
            <w:vMerge w:val="restart"/>
          </w:tcPr>
          <w:p w:rsidR="00F21E93" w:rsidRPr="00F21E93" w:rsidRDefault="00F21E93" w:rsidP="00F21E93">
            <w:pPr>
              <w:rPr>
                <w:b/>
                <w:sz w:val="28"/>
              </w:rPr>
            </w:pPr>
            <w:r w:rsidRPr="00F21E93">
              <w:t xml:space="preserve">Определять умения, которые будут сформированы на основе изучения данного раздела; определять круг своего незнания. Определять,  в </w:t>
            </w:r>
            <w:r w:rsidRPr="00F21E93">
              <w:lastRenderedPageBreak/>
              <w:t>каких источниках  можно  найти  необходимую информацию для  выполнения задания</w:t>
            </w:r>
            <w:r w:rsidRPr="00F21E93">
              <w:rPr>
                <w:b/>
                <w:sz w:val="28"/>
              </w:rPr>
              <w:t xml:space="preserve">. </w:t>
            </w:r>
          </w:p>
          <w:p w:rsidR="00F21E93" w:rsidRPr="00F21E93" w:rsidRDefault="00F21E93" w:rsidP="00F21E93">
            <w:r w:rsidRPr="00F21E93">
              <w:t xml:space="preserve"> Наблюдать и делать самостоятельные   простые выводы</w:t>
            </w:r>
          </w:p>
          <w:p w:rsidR="00F21E93" w:rsidRPr="00F21E93" w:rsidRDefault="00F21E93" w:rsidP="00F21E93"/>
        </w:tc>
        <w:tc>
          <w:tcPr>
            <w:tcW w:w="0" w:type="auto"/>
            <w:vMerge w:val="restart"/>
          </w:tcPr>
          <w:p w:rsidR="00F21E93" w:rsidRPr="00F21E93" w:rsidRDefault="00F21E93" w:rsidP="00F21E93">
            <w:r w:rsidRPr="00F21E93">
              <w:lastRenderedPageBreak/>
              <w:t>2</w:t>
            </w:r>
          </w:p>
        </w:tc>
        <w:tc>
          <w:tcPr>
            <w:tcW w:w="0" w:type="auto"/>
          </w:tcPr>
          <w:p w:rsidR="00F21E93" w:rsidRPr="00F21E93" w:rsidRDefault="00F21E93" w:rsidP="00F21E93">
            <w:r w:rsidRPr="00F21E93">
              <w:t>Самостоятельно не может определять круг своего незнания. Не может делать самостоятельные выводы</w:t>
            </w:r>
          </w:p>
        </w:tc>
        <w:tc>
          <w:tcPr>
            <w:tcW w:w="0" w:type="auto"/>
          </w:tcPr>
          <w:p w:rsidR="00F21E93" w:rsidRPr="00F21E93" w:rsidRDefault="00F21E93" w:rsidP="00F21E93">
            <w:r w:rsidRPr="00F21E93">
              <w:t>Не всегда может определить круг своего незнания и найти нужную информацию в дополнительных источниках.</w:t>
            </w:r>
          </w:p>
        </w:tc>
        <w:tc>
          <w:tcPr>
            <w:tcW w:w="0" w:type="auto"/>
          </w:tcPr>
          <w:p w:rsidR="00F21E93" w:rsidRPr="00F21E93" w:rsidRDefault="00F21E93" w:rsidP="00F21E93">
            <w:pPr>
              <w:jc w:val="both"/>
            </w:pPr>
            <w:r w:rsidRPr="00F21E93">
              <w:t>Хорошо  ориентируется в изученном материале. Может   самостоятельно найти нужный источник информации. Умеет самостоятельно наблюдать и делать простые выводы.</w:t>
            </w:r>
          </w:p>
        </w:tc>
        <w:tc>
          <w:tcPr>
            <w:tcW w:w="0" w:type="auto"/>
            <w:vMerge w:val="restart"/>
          </w:tcPr>
          <w:p w:rsidR="00F21E93" w:rsidRPr="00F21E93" w:rsidRDefault="00F21E93" w:rsidP="00F21E93">
            <w:r w:rsidRPr="00F21E93">
              <w:t>Самостоятельные и практические работы</w:t>
            </w:r>
          </w:p>
        </w:tc>
        <w:tc>
          <w:tcPr>
            <w:tcW w:w="0" w:type="auto"/>
            <w:vMerge w:val="restart"/>
          </w:tcPr>
          <w:p w:rsidR="00F21E93" w:rsidRPr="00F21E93" w:rsidRDefault="00F21E93" w:rsidP="00F21E93"/>
        </w:tc>
      </w:tr>
      <w:tr w:rsidR="00F21E93" w:rsidRPr="00F21E93" w:rsidTr="007A66BF">
        <w:trPr>
          <w:cantSplit/>
          <w:trHeight w:val="2565"/>
        </w:trPr>
        <w:tc>
          <w:tcPr>
            <w:tcW w:w="0" w:type="auto"/>
            <w:vMerge/>
          </w:tcPr>
          <w:p w:rsidR="00F21E93" w:rsidRPr="00F21E93" w:rsidRDefault="00F21E93" w:rsidP="00F21E93"/>
        </w:tc>
        <w:tc>
          <w:tcPr>
            <w:tcW w:w="0" w:type="auto"/>
            <w:vMerge/>
          </w:tcPr>
          <w:p w:rsidR="00F21E93" w:rsidRPr="00F21E93" w:rsidRDefault="00F21E93" w:rsidP="00F21E93">
            <w:pPr>
              <w:rPr>
                <w:b/>
                <w:sz w:val="28"/>
              </w:rPr>
            </w:pPr>
          </w:p>
        </w:tc>
        <w:tc>
          <w:tcPr>
            <w:tcW w:w="0" w:type="auto"/>
            <w:vMerge/>
          </w:tcPr>
          <w:p w:rsidR="00F21E93" w:rsidRPr="00F21E93" w:rsidRDefault="00F21E93" w:rsidP="00F21E93"/>
        </w:tc>
        <w:tc>
          <w:tcPr>
            <w:tcW w:w="0" w:type="auto"/>
          </w:tcPr>
          <w:p w:rsidR="00F21E93" w:rsidRPr="00F21E93" w:rsidRDefault="00F21E93" w:rsidP="00F21E93">
            <w:pPr>
              <w:rPr>
                <w:b/>
                <w:i/>
              </w:rPr>
            </w:pPr>
            <w:r w:rsidRPr="00F21E93">
              <w:rPr>
                <w:b/>
                <w:i/>
              </w:rPr>
              <w:t>Рекомендации:</w:t>
            </w:r>
          </w:p>
          <w:p w:rsidR="00F21E93" w:rsidRPr="00F21E93" w:rsidRDefault="00F21E93" w:rsidP="00F21E93">
            <w:r w:rsidRPr="00F21E93">
              <w:t>Консультации специалистов</w:t>
            </w:r>
          </w:p>
          <w:p w:rsidR="00F21E93" w:rsidRPr="00F21E93" w:rsidRDefault="00F21E93" w:rsidP="00F21E93">
            <w:r w:rsidRPr="00F21E93">
              <w:t>Индивидуальный подход в обучении</w:t>
            </w:r>
          </w:p>
        </w:tc>
        <w:tc>
          <w:tcPr>
            <w:tcW w:w="0" w:type="auto"/>
          </w:tcPr>
          <w:p w:rsidR="00F21E93" w:rsidRPr="00F21E93" w:rsidRDefault="00F21E93" w:rsidP="00F21E93">
            <w:pPr>
              <w:rPr>
                <w:b/>
                <w:i/>
              </w:rPr>
            </w:pPr>
            <w:r w:rsidRPr="00F21E93">
              <w:rPr>
                <w:b/>
                <w:i/>
              </w:rPr>
              <w:t>Рекомендации:</w:t>
            </w:r>
          </w:p>
          <w:p w:rsidR="00F21E93" w:rsidRPr="00F21E93" w:rsidRDefault="00F21E93" w:rsidP="00F21E93">
            <w:r w:rsidRPr="00F21E93">
              <w:t>Необходимы алгоритмы работы с источниками дополнительной информации и умения наблюдать и делать выводы.</w:t>
            </w:r>
          </w:p>
        </w:tc>
        <w:tc>
          <w:tcPr>
            <w:tcW w:w="0" w:type="auto"/>
          </w:tcPr>
          <w:p w:rsidR="00F21E93" w:rsidRPr="00F21E93" w:rsidRDefault="00F21E93" w:rsidP="00F21E93">
            <w:r w:rsidRPr="00F21E93">
              <w:rPr>
                <w:b/>
                <w:i/>
              </w:rPr>
              <w:t>Рекомендации:</w:t>
            </w:r>
          </w:p>
          <w:p w:rsidR="00F21E93" w:rsidRPr="00F21E93" w:rsidRDefault="00F21E93" w:rsidP="00F21E93">
            <w:pPr>
              <w:rPr>
                <w:color w:val="FF0000"/>
              </w:rPr>
            </w:pPr>
            <w:r w:rsidRPr="00F21E93">
              <w:t>Дифференцированный подход, проектно-исследовательская деятельность, задания повышенной сложности, проблемные задания, участие в олимпиадах</w:t>
            </w:r>
          </w:p>
        </w:tc>
        <w:tc>
          <w:tcPr>
            <w:tcW w:w="0" w:type="auto"/>
            <w:vMerge/>
          </w:tcPr>
          <w:p w:rsidR="00F21E93" w:rsidRPr="00F21E93" w:rsidRDefault="00F21E93" w:rsidP="00F21E93"/>
        </w:tc>
        <w:tc>
          <w:tcPr>
            <w:tcW w:w="0" w:type="auto"/>
            <w:vMerge/>
          </w:tcPr>
          <w:p w:rsidR="00F21E93" w:rsidRPr="00F21E93" w:rsidRDefault="00F21E93" w:rsidP="00F21E93"/>
        </w:tc>
      </w:tr>
      <w:tr w:rsidR="00F21E93" w:rsidRPr="00F21E93" w:rsidTr="007A66BF">
        <w:trPr>
          <w:cantSplit/>
          <w:trHeight w:val="1005"/>
        </w:trPr>
        <w:tc>
          <w:tcPr>
            <w:tcW w:w="0" w:type="auto"/>
            <w:vMerge/>
          </w:tcPr>
          <w:p w:rsidR="00F21E93" w:rsidRPr="00F21E93" w:rsidRDefault="00F21E93" w:rsidP="00F21E93"/>
        </w:tc>
        <w:tc>
          <w:tcPr>
            <w:tcW w:w="0" w:type="auto"/>
            <w:vMerge w:val="restart"/>
          </w:tcPr>
          <w:p w:rsidR="00F21E93" w:rsidRPr="00F21E93" w:rsidRDefault="00F21E93" w:rsidP="00F21E93">
            <w:proofErr w:type="gramStart"/>
            <w:r w:rsidRPr="00F21E93">
              <w:t xml:space="preserve">Извлекать информацию, представленную в разных формах (текст, таблица, схема, экспонат, модель, </w:t>
            </w:r>
            <w:proofErr w:type="gramEnd"/>
          </w:p>
          <w:p w:rsidR="00F21E93" w:rsidRPr="00F21E93" w:rsidRDefault="00F21E93" w:rsidP="00F21E93">
            <w:r w:rsidRPr="00F21E93">
              <w:t xml:space="preserve"> иллюстрация и др.), для решения проблем</w:t>
            </w:r>
          </w:p>
          <w:p w:rsidR="00F21E93" w:rsidRPr="00F21E93" w:rsidRDefault="00F21E93" w:rsidP="00F21E93">
            <w:r w:rsidRPr="00F21E93">
              <w:t xml:space="preserve">планировать свою работу по изучению незнакомого материала.  </w:t>
            </w:r>
          </w:p>
          <w:p w:rsidR="00F21E93" w:rsidRPr="00F21E93" w:rsidRDefault="00F21E93" w:rsidP="00F21E93"/>
        </w:tc>
        <w:tc>
          <w:tcPr>
            <w:tcW w:w="0" w:type="auto"/>
            <w:vMerge w:val="restart"/>
          </w:tcPr>
          <w:p w:rsidR="00F21E93" w:rsidRPr="00F21E93" w:rsidRDefault="00F21E93" w:rsidP="00F21E93">
            <w:r w:rsidRPr="00F21E93">
              <w:t>3</w:t>
            </w:r>
          </w:p>
        </w:tc>
        <w:tc>
          <w:tcPr>
            <w:tcW w:w="0" w:type="auto"/>
          </w:tcPr>
          <w:p w:rsidR="00F21E93" w:rsidRPr="00F21E93" w:rsidRDefault="00F21E93" w:rsidP="00F21E93">
            <w:r w:rsidRPr="00F21E93">
              <w:t>Делать самостоятельно не может</w:t>
            </w:r>
          </w:p>
        </w:tc>
        <w:tc>
          <w:tcPr>
            <w:tcW w:w="0" w:type="auto"/>
          </w:tcPr>
          <w:p w:rsidR="00F21E93" w:rsidRPr="00F21E93" w:rsidRDefault="00F21E93" w:rsidP="00F21E93">
            <w:r w:rsidRPr="00F21E93">
              <w:t>Делает частично самостоятельно, частично с помощью</w:t>
            </w:r>
          </w:p>
        </w:tc>
        <w:tc>
          <w:tcPr>
            <w:tcW w:w="0" w:type="auto"/>
          </w:tcPr>
          <w:p w:rsidR="00F21E93" w:rsidRPr="00F21E93" w:rsidRDefault="00F21E93" w:rsidP="00F21E93">
            <w:r w:rsidRPr="00F21E93">
              <w:t>Делает самостоятельно</w:t>
            </w:r>
          </w:p>
        </w:tc>
        <w:tc>
          <w:tcPr>
            <w:tcW w:w="0" w:type="auto"/>
            <w:vMerge w:val="restart"/>
          </w:tcPr>
          <w:p w:rsidR="00F21E93" w:rsidRPr="00F21E93" w:rsidRDefault="00F21E93" w:rsidP="00F21E93">
            <w:r w:rsidRPr="00F21E93">
              <w:t>Самостоятельные и практические работы. Творческие задания</w:t>
            </w:r>
          </w:p>
        </w:tc>
        <w:tc>
          <w:tcPr>
            <w:tcW w:w="0" w:type="auto"/>
            <w:vMerge w:val="restart"/>
          </w:tcPr>
          <w:p w:rsidR="00F21E93" w:rsidRPr="00F21E93" w:rsidRDefault="00F21E93" w:rsidP="00F21E93"/>
        </w:tc>
      </w:tr>
      <w:tr w:rsidR="00F21E93" w:rsidRPr="00F21E93" w:rsidTr="007A66BF">
        <w:trPr>
          <w:cantSplit/>
          <w:trHeight w:val="2025"/>
        </w:trPr>
        <w:tc>
          <w:tcPr>
            <w:tcW w:w="0" w:type="auto"/>
            <w:vMerge/>
          </w:tcPr>
          <w:p w:rsidR="00F21E93" w:rsidRPr="00F21E93" w:rsidRDefault="00F21E93" w:rsidP="00F21E93"/>
        </w:tc>
        <w:tc>
          <w:tcPr>
            <w:tcW w:w="0" w:type="auto"/>
            <w:vMerge/>
          </w:tcPr>
          <w:p w:rsidR="00F21E93" w:rsidRPr="00F21E93" w:rsidRDefault="00F21E93" w:rsidP="00F21E93"/>
        </w:tc>
        <w:tc>
          <w:tcPr>
            <w:tcW w:w="0" w:type="auto"/>
            <w:vMerge/>
          </w:tcPr>
          <w:p w:rsidR="00F21E93" w:rsidRPr="00F21E93" w:rsidRDefault="00F21E93" w:rsidP="00F21E93"/>
        </w:tc>
        <w:tc>
          <w:tcPr>
            <w:tcW w:w="0" w:type="auto"/>
          </w:tcPr>
          <w:p w:rsidR="00F21E93" w:rsidRPr="00F21E93" w:rsidRDefault="00F21E93" w:rsidP="00F21E93">
            <w:pPr>
              <w:rPr>
                <w:b/>
                <w:i/>
              </w:rPr>
            </w:pPr>
            <w:r w:rsidRPr="00F21E93">
              <w:rPr>
                <w:b/>
                <w:i/>
              </w:rPr>
              <w:t>Рекомендации:</w:t>
            </w:r>
          </w:p>
          <w:p w:rsidR="00F21E93" w:rsidRPr="00F21E93" w:rsidRDefault="00F21E93" w:rsidP="00F21E93">
            <w:r w:rsidRPr="00F21E93">
              <w:t>Консультации специалистов</w:t>
            </w:r>
          </w:p>
          <w:p w:rsidR="00F21E93" w:rsidRPr="00F21E93" w:rsidRDefault="00F21E93" w:rsidP="00F21E93">
            <w:r w:rsidRPr="00F21E93">
              <w:t>Индивидуальный подход в обучении</w:t>
            </w:r>
          </w:p>
        </w:tc>
        <w:tc>
          <w:tcPr>
            <w:tcW w:w="0" w:type="auto"/>
          </w:tcPr>
          <w:p w:rsidR="00F21E93" w:rsidRPr="00F21E93" w:rsidRDefault="00F21E93" w:rsidP="00F21E93">
            <w:pPr>
              <w:rPr>
                <w:b/>
                <w:i/>
              </w:rPr>
            </w:pPr>
            <w:r w:rsidRPr="00F21E93">
              <w:rPr>
                <w:b/>
                <w:i/>
              </w:rPr>
              <w:t>Рекомендации:</w:t>
            </w:r>
          </w:p>
          <w:p w:rsidR="00F21E93" w:rsidRPr="00F21E93" w:rsidRDefault="00F21E93" w:rsidP="00F21E93">
            <w:r w:rsidRPr="00F21E93">
              <w:t>Стимулирование к участию в проектн</w:t>
            </w:r>
            <w:proofErr w:type="gramStart"/>
            <w:r w:rsidRPr="00F21E93">
              <w:t>о-</w:t>
            </w:r>
            <w:proofErr w:type="gramEnd"/>
            <w:r w:rsidRPr="00F21E93">
              <w:t xml:space="preserve"> исследовательской деятельности</w:t>
            </w:r>
          </w:p>
        </w:tc>
        <w:tc>
          <w:tcPr>
            <w:tcW w:w="0" w:type="auto"/>
          </w:tcPr>
          <w:p w:rsidR="00F21E93" w:rsidRPr="00F21E93" w:rsidRDefault="00F21E93" w:rsidP="00F21E93">
            <w:r w:rsidRPr="00F21E93">
              <w:rPr>
                <w:b/>
                <w:i/>
              </w:rPr>
              <w:t>Рекомендации:</w:t>
            </w:r>
          </w:p>
          <w:p w:rsidR="00F21E93" w:rsidRPr="00F21E93" w:rsidRDefault="00F21E93" w:rsidP="00F21E93">
            <w:r w:rsidRPr="00F21E93">
              <w:t>Дифференцированный подход, проектно-исследовательская деятельность, задания повышенной сложности, проблемные задания</w:t>
            </w:r>
          </w:p>
        </w:tc>
        <w:tc>
          <w:tcPr>
            <w:tcW w:w="0" w:type="auto"/>
            <w:vMerge/>
          </w:tcPr>
          <w:p w:rsidR="00F21E93" w:rsidRPr="00F21E93" w:rsidRDefault="00F21E93" w:rsidP="00F21E93"/>
        </w:tc>
        <w:tc>
          <w:tcPr>
            <w:tcW w:w="0" w:type="auto"/>
            <w:vMerge/>
          </w:tcPr>
          <w:p w:rsidR="00F21E93" w:rsidRPr="00F21E93" w:rsidRDefault="00F21E93" w:rsidP="00F21E93"/>
        </w:tc>
      </w:tr>
      <w:tr w:rsidR="00F21E93" w:rsidRPr="00F21E93" w:rsidTr="007A66BF">
        <w:trPr>
          <w:cantSplit/>
          <w:trHeight w:val="1005"/>
        </w:trPr>
        <w:tc>
          <w:tcPr>
            <w:tcW w:w="0" w:type="auto"/>
            <w:vMerge/>
          </w:tcPr>
          <w:p w:rsidR="00F21E93" w:rsidRPr="00F21E93" w:rsidRDefault="00F21E93" w:rsidP="00F21E93"/>
        </w:tc>
        <w:tc>
          <w:tcPr>
            <w:tcW w:w="0" w:type="auto"/>
            <w:vMerge w:val="restart"/>
          </w:tcPr>
          <w:p w:rsidR="00F21E93" w:rsidRPr="00F21E93" w:rsidRDefault="00F21E93" w:rsidP="00F21E93">
            <w:r w:rsidRPr="00F21E93">
              <w:t xml:space="preserve">Самостоятельно делать выводы, перерабатывать </w:t>
            </w:r>
            <w:r w:rsidRPr="00F21E93">
              <w:lastRenderedPageBreak/>
              <w:t>информацию, преобразовывать её,  представлять информацию на основе схем, моделей, сообщений.</w:t>
            </w:r>
          </w:p>
          <w:p w:rsidR="00F21E93" w:rsidRPr="00F21E93" w:rsidRDefault="00F21E93" w:rsidP="00F21E93">
            <w:r w:rsidRPr="00F21E93">
              <w:t>Уметь передавать содержание в сжатом, выборочном или развёрнутом виде.</w:t>
            </w:r>
          </w:p>
          <w:p w:rsidR="00F21E93" w:rsidRPr="00F21E93" w:rsidRDefault="00F21E93" w:rsidP="00F21E93">
            <w:r w:rsidRPr="00F21E93">
              <w:t xml:space="preserve">планировать свою работу по изучению незнакомого материала.  </w:t>
            </w:r>
          </w:p>
        </w:tc>
        <w:tc>
          <w:tcPr>
            <w:tcW w:w="0" w:type="auto"/>
            <w:vMerge w:val="restart"/>
          </w:tcPr>
          <w:p w:rsidR="00F21E93" w:rsidRPr="00F21E93" w:rsidRDefault="00F21E93" w:rsidP="00F21E93">
            <w:r w:rsidRPr="00F21E93">
              <w:lastRenderedPageBreak/>
              <w:t>4</w:t>
            </w:r>
          </w:p>
          <w:p w:rsidR="00F21E93" w:rsidRPr="00F21E93" w:rsidRDefault="00F21E93" w:rsidP="00F21E93"/>
          <w:p w:rsidR="00F21E93" w:rsidRPr="00F21E93" w:rsidRDefault="00F21E93" w:rsidP="00F21E93"/>
          <w:p w:rsidR="00F21E93" w:rsidRPr="00F21E93" w:rsidRDefault="00F21E93" w:rsidP="00F21E93"/>
          <w:p w:rsidR="00F21E93" w:rsidRPr="00F21E93" w:rsidRDefault="00F21E93" w:rsidP="00F21E93"/>
          <w:p w:rsidR="00F21E93" w:rsidRPr="00F21E93" w:rsidRDefault="00F21E93" w:rsidP="00F21E93"/>
          <w:p w:rsidR="00F21E93" w:rsidRPr="00F21E93" w:rsidRDefault="00F21E93" w:rsidP="00F21E93"/>
          <w:p w:rsidR="00F21E93" w:rsidRPr="00F21E93" w:rsidRDefault="00F21E93" w:rsidP="00F21E93"/>
          <w:p w:rsidR="00F21E93" w:rsidRPr="00F21E93" w:rsidRDefault="00F21E93" w:rsidP="00F21E93"/>
          <w:p w:rsidR="00F21E93" w:rsidRPr="00F21E93" w:rsidRDefault="00F21E93" w:rsidP="00F21E93"/>
          <w:p w:rsidR="00F21E93" w:rsidRPr="00F21E93" w:rsidRDefault="00F21E93" w:rsidP="00F21E93"/>
          <w:p w:rsidR="00F21E93" w:rsidRPr="00F21E93" w:rsidRDefault="00F21E93" w:rsidP="00F21E93"/>
          <w:p w:rsidR="00F21E93" w:rsidRPr="00F21E93" w:rsidRDefault="00F21E93" w:rsidP="00F21E93"/>
          <w:p w:rsidR="00F21E93" w:rsidRPr="00F21E93" w:rsidRDefault="00F21E93" w:rsidP="00F21E93"/>
          <w:p w:rsidR="00F21E93" w:rsidRPr="00F21E93" w:rsidRDefault="00F21E93" w:rsidP="00F21E93"/>
          <w:p w:rsidR="00F21E93" w:rsidRPr="00F21E93" w:rsidRDefault="00F21E93" w:rsidP="00F21E93"/>
        </w:tc>
        <w:tc>
          <w:tcPr>
            <w:tcW w:w="0" w:type="auto"/>
          </w:tcPr>
          <w:p w:rsidR="00F21E93" w:rsidRPr="00F21E93" w:rsidRDefault="00F21E93" w:rsidP="00F21E93">
            <w:r w:rsidRPr="00F21E93">
              <w:lastRenderedPageBreak/>
              <w:t>Делать самостоятельно не может</w:t>
            </w:r>
          </w:p>
        </w:tc>
        <w:tc>
          <w:tcPr>
            <w:tcW w:w="0" w:type="auto"/>
          </w:tcPr>
          <w:p w:rsidR="00F21E93" w:rsidRPr="00F21E93" w:rsidRDefault="00F21E93" w:rsidP="00F21E93">
            <w:r w:rsidRPr="00F21E93">
              <w:t>Делает частично самостоятельно, частично с помощью</w:t>
            </w:r>
          </w:p>
        </w:tc>
        <w:tc>
          <w:tcPr>
            <w:tcW w:w="0" w:type="auto"/>
          </w:tcPr>
          <w:p w:rsidR="00F21E93" w:rsidRPr="00F21E93" w:rsidRDefault="00F21E93" w:rsidP="00F21E93">
            <w:r w:rsidRPr="00F21E93">
              <w:t>Делает самостоятельно</w:t>
            </w:r>
          </w:p>
        </w:tc>
        <w:tc>
          <w:tcPr>
            <w:tcW w:w="0" w:type="auto"/>
            <w:vMerge w:val="restart"/>
          </w:tcPr>
          <w:p w:rsidR="00F21E93" w:rsidRPr="00F21E93" w:rsidRDefault="00F21E93" w:rsidP="00F21E93">
            <w:r w:rsidRPr="00F21E93">
              <w:t xml:space="preserve">Самостоятельные и практические работы. </w:t>
            </w:r>
            <w:r w:rsidRPr="00F21E93">
              <w:lastRenderedPageBreak/>
              <w:t xml:space="preserve">Творческие задания. Проекты </w:t>
            </w:r>
          </w:p>
        </w:tc>
        <w:tc>
          <w:tcPr>
            <w:tcW w:w="0" w:type="auto"/>
            <w:vMerge w:val="restart"/>
          </w:tcPr>
          <w:p w:rsidR="00F21E93" w:rsidRPr="00F21E93" w:rsidRDefault="00F21E93" w:rsidP="00F21E93"/>
          <w:p w:rsidR="00F21E93" w:rsidRPr="00F21E93" w:rsidRDefault="00F21E93" w:rsidP="00F21E93"/>
          <w:p w:rsidR="00F21E93" w:rsidRPr="00F21E93" w:rsidRDefault="00F21E93" w:rsidP="00F21E93"/>
          <w:p w:rsidR="00F21E93" w:rsidRPr="00F21E93" w:rsidRDefault="00F21E93" w:rsidP="00F21E93"/>
          <w:p w:rsidR="00F21E93" w:rsidRPr="00F21E93" w:rsidRDefault="00F21E93" w:rsidP="00F21E93"/>
          <w:p w:rsidR="00F21E93" w:rsidRPr="00F21E93" w:rsidRDefault="00F21E93" w:rsidP="00F21E93"/>
        </w:tc>
      </w:tr>
      <w:tr w:rsidR="00F21E93" w:rsidRPr="00F21E93" w:rsidTr="007A66BF">
        <w:trPr>
          <w:cantSplit/>
          <w:trHeight w:val="3025"/>
        </w:trPr>
        <w:tc>
          <w:tcPr>
            <w:tcW w:w="0" w:type="auto"/>
            <w:vMerge/>
            <w:tcBorders>
              <w:bottom w:val="single" w:sz="4" w:space="0" w:color="auto"/>
            </w:tcBorders>
          </w:tcPr>
          <w:p w:rsidR="00F21E93" w:rsidRPr="00F21E93" w:rsidRDefault="00F21E93" w:rsidP="00F21E93"/>
        </w:tc>
        <w:tc>
          <w:tcPr>
            <w:tcW w:w="0" w:type="auto"/>
            <w:vMerge/>
            <w:tcBorders>
              <w:bottom w:val="single" w:sz="4" w:space="0" w:color="auto"/>
            </w:tcBorders>
          </w:tcPr>
          <w:p w:rsidR="00F21E93" w:rsidRPr="00F21E93" w:rsidRDefault="00F21E93" w:rsidP="00F21E93">
            <w:pPr>
              <w:rPr>
                <w:b/>
                <w:sz w:val="28"/>
              </w:rPr>
            </w:pPr>
          </w:p>
        </w:tc>
        <w:tc>
          <w:tcPr>
            <w:tcW w:w="0" w:type="auto"/>
            <w:vMerge/>
            <w:tcBorders>
              <w:bottom w:val="single" w:sz="4" w:space="0" w:color="auto"/>
            </w:tcBorders>
          </w:tcPr>
          <w:p w:rsidR="00F21E93" w:rsidRPr="00F21E93" w:rsidRDefault="00F21E93" w:rsidP="00F21E93"/>
        </w:tc>
        <w:tc>
          <w:tcPr>
            <w:tcW w:w="0" w:type="auto"/>
            <w:tcBorders>
              <w:bottom w:val="single" w:sz="4" w:space="0" w:color="auto"/>
            </w:tcBorders>
          </w:tcPr>
          <w:p w:rsidR="00F21E93" w:rsidRPr="00F21E93" w:rsidRDefault="00F21E93" w:rsidP="00F21E93">
            <w:pPr>
              <w:rPr>
                <w:b/>
                <w:i/>
              </w:rPr>
            </w:pPr>
            <w:r w:rsidRPr="00F21E93">
              <w:rPr>
                <w:b/>
                <w:i/>
              </w:rPr>
              <w:t>Рекомендации:</w:t>
            </w:r>
          </w:p>
          <w:p w:rsidR="00F21E93" w:rsidRPr="00F21E93" w:rsidRDefault="00F21E93" w:rsidP="00F21E93">
            <w:r w:rsidRPr="00F21E93">
              <w:t>Консультации специалистов</w:t>
            </w:r>
          </w:p>
          <w:p w:rsidR="00F21E93" w:rsidRPr="00F21E93" w:rsidRDefault="00F21E93" w:rsidP="00F21E93">
            <w:r w:rsidRPr="00F21E93">
              <w:t>Индивидуальный подход в обучении</w:t>
            </w:r>
          </w:p>
        </w:tc>
        <w:tc>
          <w:tcPr>
            <w:tcW w:w="0" w:type="auto"/>
            <w:tcBorders>
              <w:bottom w:val="single" w:sz="4" w:space="0" w:color="auto"/>
            </w:tcBorders>
          </w:tcPr>
          <w:p w:rsidR="00F21E93" w:rsidRPr="00F21E93" w:rsidRDefault="00F21E93" w:rsidP="00F21E93">
            <w:pPr>
              <w:rPr>
                <w:b/>
                <w:i/>
              </w:rPr>
            </w:pPr>
            <w:r w:rsidRPr="00F21E93">
              <w:rPr>
                <w:b/>
                <w:i/>
              </w:rPr>
              <w:t>Рекомендации:</w:t>
            </w:r>
          </w:p>
          <w:p w:rsidR="00F21E93" w:rsidRPr="00F21E93" w:rsidRDefault="00F21E93" w:rsidP="00F21E93">
            <w:r w:rsidRPr="00F21E93">
              <w:t>Стимулирование к участию в проектн</w:t>
            </w:r>
            <w:proofErr w:type="gramStart"/>
            <w:r w:rsidRPr="00F21E93">
              <w:t>о-</w:t>
            </w:r>
            <w:proofErr w:type="gramEnd"/>
            <w:r w:rsidRPr="00F21E93">
              <w:t xml:space="preserve"> исследовательской деятельности</w:t>
            </w:r>
          </w:p>
        </w:tc>
        <w:tc>
          <w:tcPr>
            <w:tcW w:w="0" w:type="auto"/>
            <w:tcBorders>
              <w:bottom w:val="single" w:sz="4" w:space="0" w:color="auto"/>
            </w:tcBorders>
          </w:tcPr>
          <w:p w:rsidR="00F21E93" w:rsidRPr="00F21E93" w:rsidRDefault="00F21E93" w:rsidP="00F21E93">
            <w:r w:rsidRPr="00F21E93">
              <w:rPr>
                <w:b/>
                <w:i/>
              </w:rPr>
              <w:t>Рекомендации:</w:t>
            </w:r>
          </w:p>
          <w:p w:rsidR="00F21E93" w:rsidRPr="00F21E93" w:rsidRDefault="00F21E93" w:rsidP="00F21E93">
            <w:r w:rsidRPr="00F21E93">
              <w:t>Дифференцированный подход, проектно-исследовательская деятельность, задания повышенной сложности, проблемные задания</w:t>
            </w:r>
          </w:p>
        </w:tc>
        <w:tc>
          <w:tcPr>
            <w:tcW w:w="0" w:type="auto"/>
            <w:vMerge/>
            <w:tcBorders>
              <w:bottom w:val="single" w:sz="4" w:space="0" w:color="auto"/>
            </w:tcBorders>
          </w:tcPr>
          <w:p w:rsidR="00F21E93" w:rsidRPr="00F21E93" w:rsidRDefault="00F21E93" w:rsidP="00F21E93"/>
        </w:tc>
        <w:tc>
          <w:tcPr>
            <w:tcW w:w="0" w:type="auto"/>
            <w:vMerge/>
            <w:tcBorders>
              <w:bottom w:val="single" w:sz="4" w:space="0" w:color="auto"/>
            </w:tcBorders>
          </w:tcPr>
          <w:p w:rsidR="00F21E93" w:rsidRPr="00F21E93" w:rsidRDefault="00F21E93" w:rsidP="00F21E93"/>
        </w:tc>
      </w:tr>
    </w:tbl>
    <w:p w:rsidR="00B72D39" w:rsidRDefault="00B72D39" w:rsidP="00F21E93">
      <w:pPr>
        <w:pStyle w:val="a3"/>
        <w:spacing w:line="360" w:lineRule="auto"/>
        <w:ind w:firstLine="0"/>
        <w:rPr>
          <w:rFonts w:ascii="Times New Roman" w:hAnsi="Times New Roman"/>
          <w:b/>
          <w:bCs/>
          <w:color w:val="auto"/>
          <w:sz w:val="28"/>
          <w:szCs w:val="28"/>
        </w:rPr>
      </w:pPr>
    </w:p>
    <w:p w:rsidR="007A66BF" w:rsidRDefault="007A66BF" w:rsidP="007A66BF">
      <w:pPr>
        <w:jc w:val="center"/>
        <w:rPr>
          <w:b/>
          <w:sz w:val="28"/>
          <w:szCs w:val="28"/>
        </w:rPr>
      </w:pPr>
    </w:p>
    <w:p w:rsidR="007A66BF" w:rsidRDefault="007A66BF" w:rsidP="007A66BF">
      <w:pPr>
        <w:jc w:val="center"/>
        <w:rPr>
          <w:b/>
          <w:sz w:val="28"/>
          <w:szCs w:val="28"/>
        </w:rPr>
      </w:pPr>
    </w:p>
    <w:p w:rsidR="007A66BF" w:rsidRDefault="007A66BF" w:rsidP="007A66BF">
      <w:pPr>
        <w:jc w:val="center"/>
        <w:rPr>
          <w:b/>
          <w:sz w:val="28"/>
          <w:szCs w:val="28"/>
        </w:rPr>
      </w:pPr>
    </w:p>
    <w:p w:rsidR="007A66BF" w:rsidRDefault="007A66BF" w:rsidP="007A66BF">
      <w:pPr>
        <w:jc w:val="center"/>
        <w:rPr>
          <w:b/>
          <w:sz w:val="28"/>
          <w:szCs w:val="28"/>
        </w:rPr>
      </w:pPr>
    </w:p>
    <w:p w:rsidR="007A66BF" w:rsidRDefault="007A66BF" w:rsidP="007A66BF">
      <w:pPr>
        <w:jc w:val="center"/>
        <w:rPr>
          <w:b/>
          <w:sz w:val="28"/>
          <w:szCs w:val="28"/>
        </w:rPr>
      </w:pPr>
    </w:p>
    <w:p w:rsidR="007A66BF" w:rsidRDefault="007A66BF" w:rsidP="007A66BF">
      <w:pPr>
        <w:jc w:val="center"/>
        <w:rPr>
          <w:b/>
          <w:sz w:val="28"/>
          <w:szCs w:val="28"/>
        </w:rPr>
      </w:pPr>
    </w:p>
    <w:p w:rsidR="007A66BF" w:rsidRDefault="007A66BF" w:rsidP="007A66BF">
      <w:pPr>
        <w:jc w:val="center"/>
        <w:rPr>
          <w:b/>
          <w:sz w:val="28"/>
          <w:szCs w:val="28"/>
        </w:rPr>
      </w:pPr>
    </w:p>
    <w:p w:rsidR="007A66BF" w:rsidRDefault="007A66BF" w:rsidP="007A66BF">
      <w:pPr>
        <w:jc w:val="center"/>
        <w:rPr>
          <w:b/>
          <w:sz w:val="28"/>
          <w:szCs w:val="28"/>
        </w:rPr>
      </w:pPr>
    </w:p>
    <w:p w:rsidR="007A66BF" w:rsidRDefault="007A66BF" w:rsidP="007A66BF">
      <w:pPr>
        <w:jc w:val="center"/>
        <w:rPr>
          <w:b/>
          <w:sz w:val="28"/>
          <w:szCs w:val="28"/>
        </w:rPr>
      </w:pPr>
    </w:p>
    <w:p w:rsidR="007A66BF" w:rsidRDefault="007A66BF" w:rsidP="007A66BF">
      <w:pPr>
        <w:jc w:val="center"/>
        <w:rPr>
          <w:b/>
          <w:sz w:val="28"/>
          <w:szCs w:val="28"/>
        </w:rPr>
      </w:pPr>
    </w:p>
    <w:p w:rsidR="007A66BF" w:rsidRDefault="007A66BF" w:rsidP="007A66BF">
      <w:pPr>
        <w:jc w:val="center"/>
        <w:rPr>
          <w:b/>
          <w:sz w:val="28"/>
          <w:szCs w:val="28"/>
        </w:rPr>
      </w:pPr>
    </w:p>
    <w:p w:rsidR="007A66BF" w:rsidRDefault="007A66BF" w:rsidP="007A66BF">
      <w:pPr>
        <w:jc w:val="center"/>
        <w:rPr>
          <w:b/>
          <w:sz w:val="28"/>
          <w:szCs w:val="28"/>
        </w:rPr>
      </w:pPr>
    </w:p>
    <w:p w:rsidR="007A66BF" w:rsidRDefault="007A66BF" w:rsidP="007A66BF">
      <w:pPr>
        <w:jc w:val="center"/>
        <w:rPr>
          <w:b/>
          <w:sz w:val="28"/>
          <w:szCs w:val="28"/>
        </w:rPr>
      </w:pPr>
    </w:p>
    <w:p w:rsidR="007A66BF" w:rsidRDefault="007A66BF" w:rsidP="007A66BF">
      <w:pPr>
        <w:jc w:val="center"/>
        <w:rPr>
          <w:b/>
          <w:sz w:val="28"/>
          <w:szCs w:val="28"/>
        </w:rPr>
      </w:pPr>
    </w:p>
    <w:p w:rsidR="007A66BF" w:rsidRDefault="007A66BF" w:rsidP="007A66BF">
      <w:pPr>
        <w:jc w:val="center"/>
        <w:rPr>
          <w:b/>
          <w:sz w:val="28"/>
          <w:szCs w:val="28"/>
        </w:rPr>
      </w:pPr>
    </w:p>
    <w:p w:rsidR="008A0881" w:rsidRDefault="008A0881" w:rsidP="00EA4161">
      <w:pPr>
        <w:jc w:val="center"/>
        <w:rPr>
          <w:b/>
          <w:sz w:val="28"/>
          <w:szCs w:val="28"/>
        </w:rPr>
      </w:pPr>
    </w:p>
    <w:p w:rsidR="00B72D39" w:rsidRPr="00EA4161" w:rsidRDefault="00F21E93" w:rsidP="00EA4161">
      <w:pPr>
        <w:jc w:val="center"/>
        <w:rPr>
          <w:b/>
          <w:sz w:val="28"/>
          <w:szCs w:val="28"/>
        </w:rPr>
      </w:pPr>
      <w:r w:rsidRPr="00EA4161">
        <w:rPr>
          <w:b/>
          <w:sz w:val="28"/>
          <w:szCs w:val="28"/>
        </w:rPr>
        <w:t xml:space="preserve">Технологическая карта формирования </w:t>
      </w:r>
      <w:proofErr w:type="gramStart"/>
      <w:r w:rsidRPr="00EA4161">
        <w:rPr>
          <w:b/>
          <w:sz w:val="28"/>
          <w:szCs w:val="28"/>
        </w:rPr>
        <w:t>коммуникативных</w:t>
      </w:r>
      <w:proofErr w:type="gramEnd"/>
      <w:r w:rsidRPr="00EA4161">
        <w:rPr>
          <w:b/>
          <w:sz w:val="28"/>
          <w:szCs w:val="28"/>
        </w:rPr>
        <w:t xml:space="preserve"> УУД в начальной школе</w:t>
      </w:r>
      <w:r w:rsidR="007A66BF" w:rsidRPr="00EA4161">
        <w:rPr>
          <w:b/>
          <w:sz w:val="28"/>
          <w:szCs w:val="28"/>
        </w:rPr>
        <w:t>.</w:t>
      </w:r>
    </w:p>
    <w:tbl>
      <w:tblPr>
        <w:tblpPr w:leftFromText="180" w:rightFromText="180" w:vertAnchor="text" w:horzAnchor="margin" w:tblpXSpec="center" w:tblpY="119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10"/>
        <w:gridCol w:w="2261"/>
        <w:gridCol w:w="2709"/>
        <w:gridCol w:w="2737"/>
        <w:gridCol w:w="2473"/>
        <w:gridCol w:w="1547"/>
        <w:gridCol w:w="1576"/>
      </w:tblGrid>
      <w:tr w:rsidR="00F21E93" w:rsidRPr="00F21E93" w:rsidTr="00EA4161">
        <w:trPr>
          <w:cantSplit/>
        </w:trPr>
        <w:tc>
          <w:tcPr>
            <w:tcW w:w="0" w:type="auto"/>
            <w:vMerge w:val="restart"/>
          </w:tcPr>
          <w:p w:rsidR="00F21E93" w:rsidRPr="00F21E93" w:rsidRDefault="00F21E93" w:rsidP="00EA4161">
            <w:pPr>
              <w:rPr>
                <w:b/>
              </w:rPr>
            </w:pPr>
            <w:r w:rsidRPr="00F21E93">
              <w:rPr>
                <w:b/>
              </w:rPr>
              <w:t xml:space="preserve">Вид </w:t>
            </w:r>
            <w:proofErr w:type="gramStart"/>
            <w:r w:rsidRPr="00F21E93">
              <w:rPr>
                <w:b/>
              </w:rPr>
              <w:t>коммуникативных</w:t>
            </w:r>
            <w:proofErr w:type="gramEnd"/>
            <w:r w:rsidRPr="00F21E93">
              <w:rPr>
                <w:b/>
              </w:rPr>
              <w:t xml:space="preserve"> УУД</w:t>
            </w:r>
          </w:p>
        </w:tc>
        <w:tc>
          <w:tcPr>
            <w:tcW w:w="0" w:type="auto"/>
            <w:vMerge w:val="restart"/>
          </w:tcPr>
          <w:p w:rsidR="00F21E93" w:rsidRPr="00F21E93" w:rsidRDefault="00F21E93" w:rsidP="00F21E93">
            <w:pPr>
              <w:jc w:val="center"/>
              <w:rPr>
                <w:b/>
              </w:rPr>
            </w:pPr>
            <w:r w:rsidRPr="00F21E93">
              <w:rPr>
                <w:b/>
              </w:rPr>
              <w:t>Показатели</w:t>
            </w:r>
          </w:p>
        </w:tc>
        <w:tc>
          <w:tcPr>
            <w:tcW w:w="0" w:type="auto"/>
            <w:gridSpan w:val="3"/>
          </w:tcPr>
          <w:p w:rsidR="00F21E93" w:rsidRPr="00F21E93" w:rsidRDefault="00F21E93" w:rsidP="00EA4161">
            <w:pPr>
              <w:rPr>
                <w:b/>
              </w:rPr>
            </w:pPr>
            <w:r w:rsidRPr="00F21E93">
              <w:rPr>
                <w:b/>
              </w:rPr>
              <w:t xml:space="preserve">Уровень сформированности </w:t>
            </w:r>
            <w:proofErr w:type="gramStart"/>
            <w:r w:rsidRPr="00F21E93">
              <w:rPr>
                <w:b/>
              </w:rPr>
              <w:t>коммуникативных</w:t>
            </w:r>
            <w:proofErr w:type="gramEnd"/>
            <w:r w:rsidRPr="00F21E93">
              <w:rPr>
                <w:b/>
              </w:rPr>
              <w:t xml:space="preserve"> УУД</w:t>
            </w:r>
          </w:p>
          <w:p w:rsidR="00F21E93" w:rsidRPr="00F21E93" w:rsidRDefault="00F21E93" w:rsidP="00EA4161">
            <w:pPr>
              <w:rPr>
                <w:b/>
              </w:rPr>
            </w:pPr>
          </w:p>
        </w:tc>
        <w:tc>
          <w:tcPr>
            <w:tcW w:w="0" w:type="auto"/>
            <w:gridSpan w:val="2"/>
          </w:tcPr>
          <w:p w:rsidR="00F21E93" w:rsidRPr="00F21E93" w:rsidRDefault="00F21E93" w:rsidP="00F21E93">
            <w:pPr>
              <w:jc w:val="center"/>
              <w:rPr>
                <w:b/>
              </w:rPr>
            </w:pPr>
            <w:r w:rsidRPr="00F21E93">
              <w:rPr>
                <w:b/>
              </w:rPr>
              <w:t>Диагностика</w:t>
            </w:r>
          </w:p>
        </w:tc>
      </w:tr>
      <w:tr w:rsidR="00F21E93" w:rsidRPr="00F21E93" w:rsidTr="007A66BF">
        <w:trPr>
          <w:cantSplit/>
        </w:trPr>
        <w:tc>
          <w:tcPr>
            <w:tcW w:w="0" w:type="auto"/>
            <w:vMerge/>
          </w:tcPr>
          <w:p w:rsidR="00F21E93" w:rsidRPr="00F21E93" w:rsidRDefault="00F21E93" w:rsidP="00F21E93">
            <w:pPr>
              <w:rPr>
                <w:b/>
              </w:rPr>
            </w:pPr>
          </w:p>
        </w:tc>
        <w:tc>
          <w:tcPr>
            <w:tcW w:w="0" w:type="auto"/>
            <w:vMerge/>
          </w:tcPr>
          <w:p w:rsidR="00F21E93" w:rsidRPr="00F21E93" w:rsidRDefault="00F21E93" w:rsidP="00F21E93">
            <w:pPr>
              <w:rPr>
                <w:b/>
              </w:rPr>
            </w:pPr>
          </w:p>
        </w:tc>
        <w:tc>
          <w:tcPr>
            <w:tcW w:w="0" w:type="auto"/>
          </w:tcPr>
          <w:p w:rsidR="00F21E93" w:rsidRPr="00F21E93" w:rsidRDefault="00F21E93" w:rsidP="00F21E93">
            <w:pPr>
              <w:jc w:val="center"/>
              <w:rPr>
                <w:b/>
              </w:rPr>
            </w:pPr>
            <w:r w:rsidRPr="00F21E93">
              <w:rPr>
                <w:b/>
              </w:rPr>
              <w:t>высокий</w:t>
            </w:r>
          </w:p>
        </w:tc>
        <w:tc>
          <w:tcPr>
            <w:tcW w:w="0" w:type="auto"/>
          </w:tcPr>
          <w:p w:rsidR="00F21E93" w:rsidRPr="00F21E93" w:rsidRDefault="00F21E93" w:rsidP="00F21E93">
            <w:pPr>
              <w:jc w:val="center"/>
              <w:rPr>
                <w:b/>
              </w:rPr>
            </w:pPr>
            <w:r w:rsidRPr="00F21E93">
              <w:rPr>
                <w:b/>
              </w:rPr>
              <w:t>средний</w:t>
            </w:r>
          </w:p>
        </w:tc>
        <w:tc>
          <w:tcPr>
            <w:tcW w:w="0" w:type="auto"/>
          </w:tcPr>
          <w:p w:rsidR="00F21E93" w:rsidRPr="00F21E93" w:rsidRDefault="00F21E93" w:rsidP="00F21E93">
            <w:pPr>
              <w:jc w:val="center"/>
              <w:rPr>
                <w:b/>
              </w:rPr>
            </w:pPr>
            <w:r w:rsidRPr="00F21E93">
              <w:rPr>
                <w:b/>
              </w:rPr>
              <w:t>низкий</w:t>
            </w:r>
          </w:p>
        </w:tc>
        <w:tc>
          <w:tcPr>
            <w:tcW w:w="0" w:type="auto"/>
          </w:tcPr>
          <w:p w:rsidR="00F21E93" w:rsidRPr="00F21E93" w:rsidRDefault="00F21E93" w:rsidP="00F21E93">
            <w:pPr>
              <w:jc w:val="center"/>
              <w:rPr>
                <w:b/>
              </w:rPr>
            </w:pPr>
            <w:r w:rsidRPr="00F21E93">
              <w:rPr>
                <w:b/>
              </w:rPr>
              <w:t>Педагог</w:t>
            </w:r>
          </w:p>
        </w:tc>
        <w:tc>
          <w:tcPr>
            <w:tcW w:w="0" w:type="auto"/>
          </w:tcPr>
          <w:p w:rsidR="00F21E93" w:rsidRPr="00F21E93" w:rsidRDefault="00F21E93" w:rsidP="00F21E93">
            <w:pPr>
              <w:jc w:val="center"/>
              <w:rPr>
                <w:b/>
              </w:rPr>
            </w:pPr>
            <w:r w:rsidRPr="00F21E93">
              <w:rPr>
                <w:b/>
              </w:rPr>
              <w:t>Психолог</w:t>
            </w:r>
          </w:p>
        </w:tc>
      </w:tr>
      <w:tr w:rsidR="00F21E93" w:rsidRPr="00F21E93" w:rsidTr="007A66BF">
        <w:tc>
          <w:tcPr>
            <w:tcW w:w="0" w:type="auto"/>
            <w:gridSpan w:val="7"/>
          </w:tcPr>
          <w:p w:rsidR="00F21E93" w:rsidRPr="00F21E93" w:rsidRDefault="00F21E93" w:rsidP="00F21E93">
            <w:pPr>
              <w:jc w:val="center"/>
              <w:rPr>
                <w:b/>
              </w:rPr>
            </w:pPr>
          </w:p>
          <w:p w:rsidR="00F21E93" w:rsidRPr="00F21E93" w:rsidRDefault="00F21E93" w:rsidP="00EA4161">
            <w:pPr>
              <w:jc w:val="center"/>
              <w:rPr>
                <w:b/>
              </w:rPr>
            </w:pPr>
            <w:r w:rsidRPr="00F21E93">
              <w:rPr>
                <w:b/>
              </w:rPr>
              <w:t>1 класс</w:t>
            </w:r>
          </w:p>
        </w:tc>
      </w:tr>
      <w:tr w:rsidR="00F21E93" w:rsidRPr="00F21E93" w:rsidTr="007A66BF">
        <w:trPr>
          <w:cantSplit/>
          <w:trHeight w:val="2088"/>
        </w:trPr>
        <w:tc>
          <w:tcPr>
            <w:tcW w:w="0" w:type="auto"/>
            <w:vMerge w:val="restart"/>
          </w:tcPr>
          <w:p w:rsidR="00F21E93" w:rsidRPr="00F21E93" w:rsidRDefault="00F21E93" w:rsidP="00F21E93">
            <w:r w:rsidRPr="00F21E93">
              <w:t>Коммуникация как кооперация</w:t>
            </w:r>
          </w:p>
        </w:tc>
        <w:tc>
          <w:tcPr>
            <w:tcW w:w="0" w:type="auto"/>
            <w:vMerge w:val="restart"/>
          </w:tcPr>
          <w:p w:rsidR="00F21E93" w:rsidRPr="00F21E93" w:rsidRDefault="00F21E93" w:rsidP="00F21E93">
            <w:pPr>
              <w:jc w:val="both"/>
            </w:pPr>
            <w:r w:rsidRPr="00F21E93">
              <w:t xml:space="preserve">Отвечать на вопросы учителя, товарищей по классу. </w:t>
            </w:r>
          </w:p>
          <w:p w:rsidR="00F21E93" w:rsidRPr="00F21E93" w:rsidRDefault="00F21E93" w:rsidP="00F21E93">
            <w:pPr>
              <w:jc w:val="both"/>
            </w:pPr>
            <w:r w:rsidRPr="00F21E93">
              <w:t>Участвовать в диалоге на уроке и внеурочное время.</w:t>
            </w:r>
          </w:p>
          <w:p w:rsidR="00F21E93" w:rsidRPr="00F21E93" w:rsidRDefault="00F21E93" w:rsidP="00F21E93">
            <w:pPr>
              <w:jc w:val="both"/>
            </w:pPr>
            <w:r w:rsidRPr="00F21E93">
              <w:t>Работать  в паре.</w:t>
            </w:r>
          </w:p>
          <w:p w:rsidR="00F21E93" w:rsidRPr="00F21E93" w:rsidRDefault="00F21E93" w:rsidP="00F21E93"/>
        </w:tc>
        <w:tc>
          <w:tcPr>
            <w:tcW w:w="0" w:type="auto"/>
          </w:tcPr>
          <w:p w:rsidR="00F21E93" w:rsidRPr="00F21E93" w:rsidRDefault="00F21E93" w:rsidP="00F21E93">
            <w:r w:rsidRPr="00F21E93">
              <w:t>- отвечает на все вопросы.</w:t>
            </w:r>
          </w:p>
          <w:p w:rsidR="00F21E93" w:rsidRPr="00F21E93" w:rsidRDefault="00F21E93" w:rsidP="00F21E93"/>
          <w:p w:rsidR="00F21E93" w:rsidRPr="00F21E93" w:rsidRDefault="00F21E93" w:rsidP="00F21E93">
            <w:r w:rsidRPr="00F21E93">
              <w:t>- осознанно стремится к сотрудничеству.</w:t>
            </w:r>
          </w:p>
        </w:tc>
        <w:tc>
          <w:tcPr>
            <w:tcW w:w="0" w:type="auto"/>
          </w:tcPr>
          <w:p w:rsidR="00F21E93" w:rsidRPr="00F21E93" w:rsidRDefault="00F21E93" w:rsidP="00F21E93">
            <w:r w:rsidRPr="00F21E93">
              <w:t>- частично отвечает на  вопросы.</w:t>
            </w:r>
          </w:p>
          <w:p w:rsidR="00F21E93" w:rsidRPr="00F21E93" w:rsidRDefault="00F21E93" w:rsidP="00F21E93">
            <w:r w:rsidRPr="00F21E93">
              <w:t>-работает в паре  ситуативно.</w:t>
            </w:r>
          </w:p>
        </w:tc>
        <w:tc>
          <w:tcPr>
            <w:tcW w:w="0" w:type="auto"/>
          </w:tcPr>
          <w:p w:rsidR="00F21E93" w:rsidRPr="00F21E93" w:rsidRDefault="00F21E93" w:rsidP="00F21E93">
            <w:r w:rsidRPr="00F21E93">
              <w:t>- не идет на контакт (агрессивен или пассивен).</w:t>
            </w:r>
          </w:p>
        </w:tc>
        <w:tc>
          <w:tcPr>
            <w:tcW w:w="0" w:type="auto"/>
            <w:vMerge w:val="restart"/>
          </w:tcPr>
          <w:p w:rsidR="00F21E93" w:rsidRPr="00F21E93" w:rsidRDefault="00F21E93" w:rsidP="00F21E93">
            <w:r w:rsidRPr="00F21E93">
              <w:t>Наблюдение</w:t>
            </w:r>
          </w:p>
          <w:p w:rsidR="00F21E93" w:rsidRPr="00F21E93" w:rsidRDefault="00F21E93" w:rsidP="00F21E93"/>
        </w:tc>
        <w:tc>
          <w:tcPr>
            <w:tcW w:w="0" w:type="auto"/>
            <w:vMerge w:val="restart"/>
          </w:tcPr>
          <w:p w:rsidR="00F21E93" w:rsidRPr="00F21E93" w:rsidRDefault="00F21E93" w:rsidP="00F21E93">
            <w:r w:rsidRPr="00F21E93">
              <w:t>М</w:t>
            </w:r>
            <w:r w:rsidRPr="00F21E93">
              <w:rPr>
                <w:lang w:val="en-US"/>
              </w:rPr>
              <w:t>етодика</w:t>
            </w:r>
            <w:r w:rsidRPr="00F21E93">
              <w:t xml:space="preserve"> «Рукавички»</w:t>
            </w:r>
          </w:p>
        </w:tc>
      </w:tr>
      <w:tr w:rsidR="00F21E93" w:rsidRPr="00F21E93" w:rsidTr="007A66BF">
        <w:trPr>
          <w:cantSplit/>
        </w:trPr>
        <w:tc>
          <w:tcPr>
            <w:tcW w:w="0" w:type="auto"/>
            <w:vMerge/>
          </w:tcPr>
          <w:p w:rsidR="00F21E93" w:rsidRPr="00F21E93" w:rsidRDefault="00F21E93" w:rsidP="00F21E93"/>
        </w:tc>
        <w:tc>
          <w:tcPr>
            <w:tcW w:w="0" w:type="auto"/>
            <w:vMerge/>
          </w:tcPr>
          <w:p w:rsidR="00F21E93" w:rsidRPr="00F21E93" w:rsidRDefault="00F21E93" w:rsidP="00F21E93"/>
        </w:tc>
        <w:tc>
          <w:tcPr>
            <w:tcW w:w="0" w:type="auto"/>
          </w:tcPr>
          <w:p w:rsidR="00F21E93" w:rsidRPr="00F21E93" w:rsidRDefault="00F21E93" w:rsidP="00F21E93">
            <w:r w:rsidRPr="00F21E93">
              <w:rPr>
                <w:b/>
              </w:rPr>
              <w:t>Рекомендации:</w:t>
            </w:r>
            <w:r w:rsidRPr="00F21E93">
              <w:t xml:space="preserve">  поддержка и развитие коммуникативных навыков, проведение групповых  заданий на уроке, положительное одобрение со стороны взрослого.</w:t>
            </w:r>
          </w:p>
          <w:p w:rsidR="00F21E93" w:rsidRPr="00F21E93" w:rsidRDefault="00F21E93" w:rsidP="00F21E93"/>
        </w:tc>
        <w:tc>
          <w:tcPr>
            <w:tcW w:w="0" w:type="auto"/>
          </w:tcPr>
          <w:p w:rsidR="00F21E93" w:rsidRPr="00F21E93" w:rsidRDefault="00F21E93" w:rsidP="00F21E93">
            <w:r w:rsidRPr="00F21E93">
              <w:rPr>
                <w:b/>
              </w:rPr>
              <w:t xml:space="preserve">Рекомендации: </w:t>
            </w:r>
            <w:r w:rsidRPr="00F21E93">
              <w:t xml:space="preserve">поддержка и развитие коммуникативных навыков, проведение групповых заданий на уроке, </w:t>
            </w:r>
            <w:r w:rsidRPr="00F21E93">
              <w:rPr>
                <w:b/>
              </w:rPr>
              <w:t xml:space="preserve">важно </w:t>
            </w:r>
            <w:r w:rsidRPr="00F21E93">
              <w:t>положительное одобрение со стороны взрослого.</w:t>
            </w:r>
          </w:p>
          <w:p w:rsidR="00F21E93" w:rsidRPr="00F21E93" w:rsidRDefault="00F21E93" w:rsidP="00F21E93"/>
        </w:tc>
        <w:tc>
          <w:tcPr>
            <w:tcW w:w="0" w:type="auto"/>
          </w:tcPr>
          <w:p w:rsidR="00F21E93" w:rsidRPr="00F21E93" w:rsidRDefault="00F21E93" w:rsidP="00F21E93">
            <w:pPr>
              <w:rPr>
                <w:b/>
              </w:rPr>
            </w:pPr>
            <w:r w:rsidRPr="00F21E93">
              <w:rPr>
                <w:b/>
              </w:rPr>
              <w:t>Рекомендации:</w:t>
            </w:r>
          </w:p>
          <w:p w:rsidR="00F21E93" w:rsidRPr="00F21E93" w:rsidRDefault="00F21E93" w:rsidP="00F21E93">
            <w:r w:rsidRPr="00F21E93">
              <w:t xml:space="preserve">консультация специалистов, поощрения за минимальный результат, групповые задания с друзьями по классу. </w:t>
            </w:r>
          </w:p>
        </w:tc>
        <w:tc>
          <w:tcPr>
            <w:tcW w:w="0" w:type="auto"/>
            <w:vMerge/>
          </w:tcPr>
          <w:p w:rsidR="00F21E93" w:rsidRPr="00F21E93" w:rsidRDefault="00F21E93" w:rsidP="00F21E93"/>
        </w:tc>
        <w:tc>
          <w:tcPr>
            <w:tcW w:w="0" w:type="auto"/>
            <w:vMerge/>
          </w:tcPr>
          <w:p w:rsidR="00F21E93" w:rsidRPr="00F21E93" w:rsidRDefault="00F21E93" w:rsidP="00F21E93"/>
        </w:tc>
      </w:tr>
      <w:tr w:rsidR="00F21E93" w:rsidRPr="00F21E93" w:rsidTr="007A66BF">
        <w:trPr>
          <w:cantSplit/>
          <w:trHeight w:val="2245"/>
        </w:trPr>
        <w:tc>
          <w:tcPr>
            <w:tcW w:w="0" w:type="auto"/>
            <w:vMerge w:val="restart"/>
          </w:tcPr>
          <w:p w:rsidR="00F21E93" w:rsidRPr="00F21E93" w:rsidRDefault="00F21E93" w:rsidP="00F21E93">
            <w:r w:rsidRPr="00F21E93">
              <w:lastRenderedPageBreak/>
              <w:t>Коммуникация как интеракция</w:t>
            </w:r>
          </w:p>
        </w:tc>
        <w:tc>
          <w:tcPr>
            <w:tcW w:w="0" w:type="auto"/>
            <w:vMerge w:val="restart"/>
          </w:tcPr>
          <w:p w:rsidR="00F21E93" w:rsidRPr="00F21E93" w:rsidRDefault="00F21E93" w:rsidP="00F21E93">
            <w:pPr>
              <w:jc w:val="both"/>
            </w:pPr>
            <w:r w:rsidRPr="00F21E93">
              <w:t>Соблюдать простейшие нормы речевого этикета: здороваться, прощаться, благодарить.</w:t>
            </w:r>
          </w:p>
          <w:p w:rsidR="00F21E93" w:rsidRPr="00F21E93" w:rsidRDefault="00F21E93" w:rsidP="00F21E93">
            <w:pPr>
              <w:jc w:val="both"/>
            </w:pPr>
            <w:r w:rsidRPr="00F21E93">
              <w:t>Понимать речевое обращение другого человека.</w:t>
            </w:r>
          </w:p>
        </w:tc>
        <w:tc>
          <w:tcPr>
            <w:tcW w:w="0" w:type="auto"/>
          </w:tcPr>
          <w:p w:rsidR="00F21E93" w:rsidRPr="00F21E93" w:rsidRDefault="00F21E93" w:rsidP="00F21E93">
            <w:r w:rsidRPr="00F21E93">
              <w:t>- тактичен, вежлив, соблюдает этикет.</w:t>
            </w:r>
          </w:p>
          <w:p w:rsidR="00F21E93" w:rsidRPr="00F21E93" w:rsidRDefault="00F21E93" w:rsidP="00F21E93">
            <w:r w:rsidRPr="00F21E93">
              <w:t>- понимает речевое обращение другого человека</w:t>
            </w:r>
          </w:p>
        </w:tc>
        <w:tc>
          <w:tcPr>
            <w:tcW w:w="0" w:type="auto"/>
          </w:tcPr>
          <w:p w:rsidR="00F21E93" w:rsidRPr="00F21E93" w:rsidRDefault="00F21E93" w:rsidP="00F21E93">
            <w:r w:rsidRPr="00F21E93">
              <w:t>- частично соблюдает этикет.</w:t>
            </w:r>
          </w:p>
          <w:p w:rsidR="00F21E93" w:rsidRPr="00F21E93" w:rsidRDefault="00F21E93" w:rsidP="00F21E93">
            <w:r w:rsidRPr="00F21E93">
              <w:t>- не всегда понимает речевое обращение другого человека</w:t>
            </w:r>
          </w:p>
        </w:tc>
        <w:tc>
          <w:tcPr>
            <w:tcW w:w="0" w:type="auto"/>
          </w:tcPr>
          <w:p w:rsidR="00F21E93" w:rsidRPr="00F21E93" w:rsidRDefault="00F21E93" w:rsidP="00F21E93">
            <w:r w:rsidRPr="00F21E93">
              <w:t>- молчалив или агрессивен.</w:t>
            </w:r>
          </w:p>
          <w:p w:rsidR="00F21E93" w:rsidRPr="00F21E93" w:rsidRDefault="00F21E93" w:rsidP="00F21E93">
            <w:r w:rsidRPr="00F21E93">
              <w:t>- не понимает речевое обращение другого человека.</w:t>
            </w:r>
          </w:p>
        </w:tc>
        <w:tc>
          <w:tcPr>
            <w:tcW w:w="0" w:type="auto"/>
            <w:vMerge w:val="restart"/>
          </w:tcPr>
          <w:p w:rsidR="00F21E93" w:rsidRPr="00F21E93" w:rsidRDefault="00F21E93" w:rsidP="00F21E93">
            <w:r w:rsidRPr="00F21E93">
              <w:t>Наблюдение</w:t>
            </w:r>
          </w:p>
          <w:p w:rsidR="00F21E93" w:rsidRPr="00F21E93" w:rsidRDefault="00F21E93" w:rsidP="00F21E93">
            <w:r w:rsidRPr="00F21E93">
              <w:t xml:space="preserve">   Методика «Левая и правая стороны»</w:t>
            </w:r>
          </w:p>
          <w:p w:rsidR="00F21E93" w:rsidRPr="00F21E93" w:rsidRDefault="00F21E93" w:rsidP="00F21E93"/>
        </w:tc>
        <w:tc>
          <w:tcPr>
            <w:tcW w:w="0" w:type="auto"/>
            <w:vMerge w:val="restart"/>
          </w:tcPr>
          <w:p w:rsidR="00F21E93" w:rsidRPr="00F21E93" w:rsidRDefault="00F21E93" w:rsidP="00F21E93"/>
        </w:tc>
      </w:tr>
      <w:tr w:rsidR="00F21E93" w:rsidRPr="00F21E93" w:rsidTr="007A66BF">
        <w:trPr>
          <w:cantSplit/>
        </w:trPr>
        <w:tc>
          <w:tcPr>
            <w:tcW w:w="0" w:type="auto"/>
            <w:vMerge/>
          </w:tcPr>
          <w:p w:rsidR="00F21E93" w:rsidRPr="00F21E93" w:rsidRDefault="00F21E93" w:rsidP="00F21E93"/>
        </w:tc>
        <w:tc>
          <w:tcPr>
            <w:tcW w:w="0" w:type="auto"/>
            <w:vMerge/>
          </w:tcPr>
          <w:p w:rsidR="00F21E93" w:rsidRPr="00F21E93" w:rsidRDefault="00F21E93" w:rsidP="00F21E93"/>
        </w:tc>
        <w:tc>
          <w:tcPr>
            <w:tcW w:w="0" w:type="auto"/>
          </w:tcPr>
          <w:p w:rsidR="00F21E93" w:rsidRPr="00F21E93" w:rsidRDefault="00F21E93" w:rsidP="00F21E93">
            <w:r w:rsidRPr="00F21E93">
              <w:rPr>
                <w:b/>
              </w:rPr>
              <w:t>Рекомендации:</w:t>
            </w:r>
            <w:r w:rsidRPr="00F21E93">
              <w:t xml:space="preserve">  продолжает изучение правил речевого этикета, проведение групповых заданий на уроке, положительное одобрение со стороны взрослого.</w:t>
            </w:r>
          </w:p>
          <w:p w:rsidR="00F21E93" w:rsidRPr="00F21E93" w:rsidRDefault="00F21E93" w:rsidP="00F21E93"/>
        </w:tc>
        <w:tc>
          <w:tcPr>
            <w:tcW w:w="0" w:type="auto"/>
          </w:tcPr>
          <w:p w:rsidR="00F21E93" w:rsidRPr="00F21E93" w:rsidRDefault="00F21E93" w:rsidP="00F21E93">
            <w:r w:rsidRPr="00F21E93">
              <w:rPr>
                <w:b/>
              </w:rPr>
              <w:t>Рекомендации:</w:t>
            </w:r>
            <w:r w:rsidRPr="00F21E93">
              <w:t xml:space="preserve">  изучение правил речевого этикета, проведение групповых  заданий на уроке, положительное одобрение.</w:t>
            </w:r>
          </w:p>
          <w:p w:rsidR="00F21E93" w:rsidRPr="00F21E93" w:rsidRDefault="00F21E93" w:rsidP="00F21E93"/>
        </w:tc>
        <w:tc>
          <w:tcPr>
            <w:tcW w:w="0" w:type="auto"/>
          </w:tcPr>
          <w:p w:rsidR="00F21E93" w:rsidRPr="00F21E93" w:rsidRDefault="00F21E93" w:rsidP="00F21E93">
            <w:r w:rsidRPr="00F21E93">
              <w:rPr>
                <w:b/>
              </w:rPr>
              <w:t>Рекомендации:</w:t>
            </w:r>
            <w:r w:rsidRPr="00F21E93">
              <w:t xml:space="preserve"> консультация специалистов, изучение речевого этикета и правил позитивного общения, поощрения за результат, совместное выполнение заданий с друзьями по классу. </w:t>
            </w:r>
          </w:p>
        </w:tc>
        <w:tc>
          <w:tcPr>
            <w:tcW w:w="0" w:type="auto"/>
            <w:vMerge/>
          </w:tcPr>
          <w:p w:rsidR="00F21E93" w:rsidRPr="00F21E93" w:rsidRDefault="00F21E93" w:rsidP="00F21E93"/>
        </w:tc>
        <w:tc>
          <w:tcPr>
            <w:tcW w:w="0" w:type="auto"/>
            <w:vMerge/>
          </w:tcPr>
          <w:p w:rsidR="00F21E93" w:rsidRPr="00F21E93" w:rsidRDefault="00F21E93" w:rsidP="00F21E93"/>
        </w:tc>
      </w:tr>
      <w:tr w:rsidR="00F21E93" w:rsidRPr="00F21E93" w:rsidTr="007A66BF">
        <w:trPr>
          <w:cantSplit/>
        </w:trPr>
        <w:tc>
          <w:tcPr>
            <w:tcW w:w="0" w:type="auto"/>
            <w:vMerge w:val="restart"/>
          </w:tcPr>
          <w:p w:rsidR="00F21E93" w:rsidRPr="00F21E93" w:rsidRDefault="00F21E93" w:rsidP="00F21E93">
            <w:r w:rsidRPr="00F21E93">
              <w:t>Коммуникация как интериоризация</w:t>
            </w:r>
          </w:p>
        </w:tc>
        <w:tc>
          <w:tcPr>
            <w:tcW w:w="0" w:type="auto"/>
            <w:vMerge w:val="restart"/>
          </w:tcPr>
          <w:p w:rsidR="00F21E93" w:rsidRPr="00F21E93" w:rsidRDefault="00F21E93" w:rsidP="00F21E93">
            <w:r w:rsidRPr="00F21E93">
              <w:t>Слушать и понимать речь других.</w:t>
            </w:r>
          </w:p>
        </w:tc>
        <w:tc>
          <w:tcPr>
            <w:tcW w:w="0" w:type="auto"/>
          </w:tcPr>
          <w:p w:rsidR="00F21E93" w:rsidRPr="00F21E93" w:rsidRDefault="00F21E93" w:rsidP="00F21E93">
            <w:r w:rsidRPr="00F21E93">
              <w:t>- слышит, понимает и дает собеседнику обратную связь</w:t>
            </w:r>
          </w:p>
          <w:p w:rsidR="00F21E93" w:rsidRPr="00F21E93" w:rsidRDefault="00F21E93" w:rsidP="00F21E93"/>
        </w:tc>
        <w:tc>
          <w:tcPr>
            <w:tcW w:w="0" w:type="auto"/>
          </w:tcPr>
          <w:p w:rsidR="00F21E93" w:rsidRPr="00F21E93" w:rsidRDefault="00F21E93" w:rsidP="00F21E93">
            <w:r w:rsidRPr="00F21E93">
              <w:t>- слышит, понимает, обратную связь дает ситуативно.</w:t>
            </w:r>
          </w:p>
        </w:tc>
        <w:tc>
          <w:tcPr>
            <w:tcW w:w="0" w:type="auto"/>
          </w:tcPr>
          <w:p w:rsidR="00F21E93" w:rsidRPr="00F21E93" w:rsidRDefault="00F21E93" w:rsidP="00F21E93">
            <w:r w:rsidRPr="00F21E93">
              <w:t xml:space="preserve">- не слышит, не может дать обратную связь </w:t>
            </w:r>
          </w:p>
        </w:tc>
        <w:tc>
          <w:tcPr>
            <w:tcW w:w="0" w:type="auto"/>
          </w:tcPr>
          <w:p w:rsidR="00F21E93" w:rsidRPr="00F21E93" w:rsidRDefault="00F21E93" w:rsidP="00F21E93">
            <w:r w:rsidRPr="00F21E93">
              <w:t>Наблюдение</w:t>
            </w:r>
          </w:p>
        </w:tc>
        <w:tc>
          <w:tcPr>
            <w:tcW w:w="0" w:type="auto"/>
          </w:tcPr>
          <w:p w:rsidR="00F21E93" w:rsidRPr="00F21E93" w:rsidRDefault="00F21E93" w:rsidP="00F21E93">
            <w:r w:rsidRPr="00F21E93">
              <w:t xml:space="preserve"> Методика «Узор под диктовку»</w:t>
            </w:r>
          </w:p>
        </w:tc>
      </w:tr>
      <w:tr w:rsidR="00F21E93" w:rsidRPr="00F21E93" w:rsidTr="007A66BF">
        <w:trPr>
          <w:cantSplit/>
        </w:trPr>
        <w:tc>
          <w:tcPr>
            <w:tcW w:w="0" w:type="auto"/>
            <w:vMerge/>
          </w:tcPr>
          <w:p w:rsidR="00F21E93" w:rsidRPr="00F21E93" w:rsidRDefault="00F21E93" w:rsidP="00F21E93"/>
        </w:tc>
        <w:tc>
          <w:tcPr>
            <w:tcW w:w="0" w:type="auto"/>
            <w:vMerge/>
          </w:tcPr>
          <w:p w:rsidR="00F21E93" w:rsidRPr="00F21E93" w:rsidRDefault="00F21E93" w:rsidP="00F21E93"/>
        </w:tc>
        <w:tc>
          <w:tcPr>
            <w:tcW w:w="0" w:type="auto"/>
          </w:tcPr>
          <w:p w:rsidR="00F21E93" w:rsidRPr="00F21E93" w:rsidRDefault="00F21E93" w:rsidP="00F21E93">
            <w:r w:rsidRPr="00F21E93">
              <w:rPr>
                <w:b/>
              </w:rPr>
              <w:t>Рекомендации:</w:t>
            </w:r>
            <w:r w:rsidRPr="00F21E93">
              <w:t xml:space="preserve">  поддержка и развитие коммуникативных навыков, проведение групповых заданий на уроке, положительное одобрение со стороны взрослого.</w:t>
            </w:r>
          </w:p>
          <w:p w:rsidR="00F21E93" w:rsidRPr="00F21E93" w:rsidRDefault="00F21E93" w:rsidP="00F21E93"/>
        </w:tc>
        <w:tc>
          <w:tcPr>
            <w:tcW w:w="0" w:type="auto"/>
          </w:tcPr>
          <w:p w:rsidR="00F21E93" w:rsidRPr="00F21E93" w:rsidRDefault="00F21E93" w:rsidP="00F21E93">
            <w:r w:rsidRPr="00F21E93">
              <w:rPr>
                <w:b/>
              </w:rPr>
              <w:t>Рекомендации:</w:t>
            </w:r>
            <w:r w:rsidRPr="00F21E93">
              <w:t xml:space="preserve">  поддержка и развитие коммуникативных навыков, проведение групповых заданий на уроке, </w:t>
            </w:r>
            <w:r w:rsidRPr="00F21E93">
              <w:rPr>
                <w:b/>
              </w:rPr>
              <w:t xml:space="preserve">важно </w:t>
            </w:r>
            <w:r w:rsidRPr="00F21E93">
              <w:t>положительное одобрение, больше времени отводить на обратную связь</w:t>
            </w:r>
          </w:p>
        </w:tc>
        <w:tc>
          <w:tcPr>
            <w:tcW w:w="0" w:type="auto"/>
          </w:tcPr>
          <w:p w:rsidR="00F21E93" w:rsidRPr="00F21E93" w:rsidRDefault="00F21E93" w:rsidP="00F21E93">
            <w:r w:rsidRPr="00F21E93">
              <w:rPr>
                <w:b/>
              </w:rPr>
              <w:t>Рекомендации:</w:t>
            </w:r>
            <w:r w:rsidRPr="00F21E93">
              <w:t xml:space="preserve"> консультация специалистов, поощрения за результат, совместное выполнение задания с друзьями по классу, изучение правил активного слушания. </w:t>
            </w:r>
          </w:p>
        </w:tc>
        <w:tc>
          <w:tcPr>
            <w:tcW w:w="0" w:type="auto"/>
          </w:tcPr>
          <w:p w:rsidR="00F21E93" w:rsidRPr="00F21E93" w:rsidRDefault="00F21E93" w:rsidP="00F21E93"/>
        </w:tc>
        <w:tc>
          <w:tcPr>
            <w:tcW w:w="0" w:type="auto"/>
          </w:tcPr>
          <w:p w:rsidR="00F21E93" w:rsidRPr="00F21E93" w:rsidRDefault="00F21E93" w:rsidP="00F21E93"/>
        </w:tc>
      </w:tr>
      <w:tr w:rsidR="00F21E93" w:rsidRPr="00F21E93" w:rsidTr="007A66BF">
        <w:tc>
          <w:tcPr>
            <w:tcW w:w="0" w:type="auto"/>
            <w:gridSpan w:val="7"/>
          </w:tcPr>
          <w:p w:rsidR="00F21E93" w:rsidRPr="00F21E93" w:rsidRDefault="00F21E93" w:rsidP="00F21E93"/>
          <w:p w:rsidR="00F21E93" w:rsidRPr="00F21E93" w:rsidRDefault="00F21E93" w:rsidP="00F21E93">
            <w:pPr>
              <w:jc w:val="center"/>
            </w:pPr>
            <w:r w:rsidRPr="00F21E93">
              <w:t>2 класс</w:t>
            </w:r>
          </w:p>
          <w:p w:rsidR="00F21E93" w:rsidRPr="00F21E93" w:rsidRDefault="00F21E93" w:rsidP="00F21E93"/>
        </w:tc>
      </w:tr>
      <w:tr w:rsidR="00F21E93" w:rsidRPr="00F21E93" w:rsidTr="007A66BF">
        <w:trPr>
          <w:cantSplit/>
          <w:trHeight w:val="2770"/>
        </w:trPr>
        <w:tc>
          <w:tcPr>
            <w:tcW w:w="0" w:type="auto"/>
            <w:vMerge w:val="restart"/>
            <w:tcBorders>
              <w:bottom w:val="single" w:sz="4" w:space="0" w:color="000000"/>
            </w:tcBorders>
          </w:tcPr>
          <w:p w:rsidR="00F21E93" w:rsidRPr="00F21E93" w:rsidRDefault="00F21E93" w:rsidP="00F21E93">
            <w:r w:rsidRPr="00F21E93">
              <w:lastRenderedPageBreak/>
              <w:t>Коммуникация как кооперация</w:t>
            </w:r>
          </w:p>
          <w:p w:rsidR="00F21E93" w:rsidRPr="00F21E93" w:rsidRDefault="00F21E93" w:rsidP="00F21E93"/>
        </w:tc>
        <w:tc>
          <w:tcPr>
            <w:tcW w:w="0" w:type="auto"/>
            <w:vMerge w:val="restart"/>
          </w:tcPr>
          <w:p w:rsidR="00F21E93" w:rsidRPr="00F21E93" w:rsidRDefault="00F21E93" w:rsidP="00F21E93">
            <w:pPr>
              <w:jc w:val="both"/>
            </w:pPr>
            <w:r w:rsidRPr="00F21E93">
              <w:t>Участвовать в диалоге; слушать и понимать других, высказывать свою точку зрения на события, поступки,</w:t>
            </w:r>
          </w:p>
          <w:p w:rsidR="00F21E93" w:rsidRPr="00F21E93" w:rsidRDefault="00F21E93" w:rsidP="00F21E93">
            <w:pPr>
              <w:jc w:val="both"/>
            </w:pPr>
            <w:r w:rsidRPr="00F21E93">
              <w:t>выполняя различные роли в группе, сотрудничать в совместном решении проблемы (задачи).</w:t>
            </w:r>
          </w:p>
        </w:tc>
        <w:tc>
          <w:tcPr>
            <w:tcW w:w="0" w:type="auto"/>
            <w:tcBorders>
              <w:bottom w:val="single" w:sz="4" w:space="0" w:color="000000"/>
            </w:tcBorders>
          </w:tcPr>
          <w:p w:rsidR="00F21E93" w:rsidRPr="00F21E93" w:rsidRDefault="00F21E93" w:rsidP="00F21E93">
            <w:r w:rsidRPr="00F21E93">
              <w:t xml:space="preserve">- осознанное стремление к сотрудничеству. </w:t>
            </w:r>
          </w:p>
          <w:p w:rsidR="00F21E93" w:rsidRPr="00F21E93" w:rsidRDefault="00F21E93" w:rsidP="00F21E93">
            <w:r w:rsidRPr="00F21E93">
              <w:t xml:space="preserve">- </w:t>
            </w:r>
            <w:proofErr w:type="gramStart"/>
            <w:r w:rsidRPr="00F21E93">
              <w:t>доброжелатель-но</w:t>
            </w:r>
            <w:proofErr w:type="gramEnd"/>
            <w:r w:rsidRPr="00F21E93">
              <w:t xml:space="preserve"> идет на контакт, участвует в совместном решении проблемы (задачи)</w:t>
            </w:r>
          </w:p>
        </w:tc>
        <w:tc>
          <w:tcPr>
            <w:tcW w:w="0" w:type="auto"/>
            <w:tcBorders>
              <w:bottom w:val="single" w:sz="4" w:space="0" w:color="000000"/>
            </w:tcBorders>
          </w:tcPr>
          <w:p w:rsidR="00F21E93" w:rsidRPr="00F21E93" w:rsidRDefault="00F21E93" w:rsidP="00F21E93">
            <w:r w:rsidRPr="00F21E93">
              <w:t xml:space="preserve">- участвует  выборочно в диалоге. </w:t>
            </w:r>
          </w:p>
          <w:p w:rsidR="00F21E93" w:rsidRPr="00F21E93" w:rsidRDefault="00F21E93" w:rsidP="00F21E93">
            <w:r w:rsidRPr="00F21E93">
              <w:t>-  идет на контакт, когда уверен в своих знаниях</w:t>
            </w:r>
          </w:p>
        </w:tc>
        <w:tc>
          <w:tcPr>
            <w:tcW w:w="0" w:type="auto"/>
            <w:tcBorders>
              <w:bottom w:val="single" w:sz="4" w:space="0" w:color="000000"/>
            </w:tcBorders>
          </w:tcPr>
          <w:p w:rsidR="00F21E93" w:rsidRPr="00F21E93" w:rsidRDefault="00F21E93" w:rsidP="00F21E93">
            <w:r w:rsidRPr="00F21E93">
              <w:t>- не идет на контакт (агрессивен или пассивен)</w:t>
            </w:r>
          </w:p>
          <w:p w:rsidR="00F21E93" w:rsidRPr="00F21E93" w:rsidRDefault="00F21E93" w:rsidP="00F21E93"/>
        </w:tc>
        <w:tc>
          <w:tcPr>
            <w:tcW w:w="0" w:type="auto"/>
            <w:vMerge w:val="restart"/>
            <w:tcBorders>
              <w:bottom w:val="single" w:sz="4" w:space="0" w:color="000000"/>
            </w:tcBorders>
          </w:tcPr>
          <w:p w:rsidR="00F21E93" w:rsidRPr="00F21E93" w:rsidRDefault="00F21E93" w:rsidP="00F21E93">
            <w:r w:rsidRPr="00F21E93">
              <w:t>Наблюдение</w:t>
            </w:r>
          </w:p>
          <w:p w:rsidR="00F21E93" w:rsidRPr="00F21E93" w:rsidRDefault="00F21E93" w:rsidP="00F21E93"/>
        </w:tc>
        <w:tc>
          <w:tcPr>
            <w:tcW w:w="0" w:type="auto"/>
            <w:vMerge w:val="restart"/>
            <w:tcBorders>
              <w:bottom w:val="single" w:sz="4" w:space="0" w:color="000000"/>
            </w:tcBorders>
          </w:tcPr>
          <w:p w:rsidR="00F21E93" w:rsidRPr="00F21E93" w:rsidRDefault="00F21E93" w:rsidP="00F21E93">
            <w:r w:rsidRPr="00F21E93">
              <w:t>Методика «Рукавички»</w:t>
            </w:r>
          </w:p>
        </w:tc>
      </w:tr>
      <w:tr w:rsidR="00F21E93" w:rsidRPr="00F21E93" w:rsidTr="007A66BF">
        <w:trPr>
          <w:cantSplit/>
        </w:trPr>
        <w:tc>
          <w:tcPr>
            <w:tcW w:w="0" w:type="auto"/>
            <w:vMerge/>
          </w:tcPr>
          <w:p w:rsidR="00F21E93" w:rsidRPr="00F21E93" w:rsidRDefault="00F21E93" w:rsidP="00F21E93"/>
        </w:tc>
        <w:tc>
          <w:tcPr>
            <w:tcW w:w="0" w:type="auto"/>
            <w:vMerge/>
          </w:tcPr>
          <w:p w:rsidR="00F21E93" w:rsidRPr="00F21E93" w:rsidRDefault="00F21E93" w:rsidP="00F21E93"/>
        </w:tc>
        <w:tc>
          <w:tcPr>
            <w:tcW w:w="0" w:type="auto"/>
          </w:tcPr>
          <w:p w:rsidR="00F21E93" w:rsidRPr="00F21E93" w:rsidRDefault="00F21E93" w:rsidP="00F21E93">
            <w:r w:rsidRPr="00F21E93">
              <w:rPr>
                <w:b/>
              </w:rPr>
              <w:t>Рекомендации:</w:t>
            </w:r>
            <w:r w:rsidRPr="00F21E93">
              <w:t xml:space="preserve">  поддержка и развитие коммуникативных навыков, проведение совместных заданий на уроке, положительное одобрение, поддержка активной позиции в диалоге.</w:t>
            </w:r>
          </w:p>
          <w:p w:rsidR="00F21E93" w:rsidRPr="00F21E93" w:rsidRDefault="00F21E93" w:rsidP="00F21E93"/>
        </w:tc>
        <w:tc>
          <w:tcPr>
            <w:tcW w:w="0" w:type="auto"/>
          </w:tcPr>
          <w:p w:rsidR="00F21E93" w:rsidRPr="00F21E93" w:rsidRDefault="00F21E93" w:rsidP="00F21E93">
            <w:r w:rsidRPr="00F21E93">
              <w:rPr>
                <w:b/>
              </w:rPr>
              <w:t>Рекомендации:</w:t>
            </w:r>
            <w:r w:rsidRPr="00F21E93">
              <w:t xml:space="preserve">  поддержка и развитие коммуникативных навыков, проведение совместных заданий на уроке, важно положительное одобрение, выработка активной позиции в диалоге.</w:t>
            </w:r>
          </w:p>
        </w:tc>
        <w:tc>
          <w:tcPr>
            <w:tcW w:w="0" w:type="auto"/>
          </w:tcPr>
          <w:p w:rsidR="00F21E93" w:rsidRPr="00F21E93" w:rsidRDefault="00F21E93" w:rsidP="00F21E93">
            <w:r w:rsidRPr="00F21E93">
              <w:rPr>
                <w:b/>
              </w:rPr>
              <w:t>Рекомендации:</w:t>
            </w:r>
            <w:r w:rsidRPr="00F21E93">
              <w:t xml:space="preserve"> консультация специалистов, коррекционные занятия на развитие коммуникативных навыков, поощрения за минимальный результат, совместное выполнение задания с друзьями по классу. </w:t>
            </w:r>
          </w:p>
        </w:tc>
        <w:tc>
          <w:tcPr>
            <w:tcW w:w="0" w:type="auto"/>
            <w:vMerge/>
          </w:tcPr>
          <w:p w:rsidR="00F21E93" w:rsidRPr="00F21E93" w:rsidRDefault="00F21E93" w:rsidP="00F21E93"/>
        </w:tc>
        <w:tc>
          <w:tcPr>
            <w:tcW w:w="0" w:type="auto"/>
            <w:vMerge/>
          </w:tcPr>
          <w:p w:rsidR="00F21E93" w:rsidRPr="00F21E93" w:rsidRDefault="00F21E93" w:rsidP="00F21E93"/>
        </w:tc>
      </w:tr>
      <w:tr w:rsidR="00F21E93" w:rsidRPr="00F21E93" w:rsidTr="007A66BF">
        <w:trPr>
          <w:cantSplit/>
          <w:trHeight w:val="3494"/>
        </w:trPr>
        <w:tc>
          <w:tcPr>
            <w:tcW w:w="0" w:type="auto"/>
            <w:vMerge w:val="restart"/>
            <w:tcBorders>
              <w:bottom w:val="single" w:sz="4" w:space="0" w:color="000000"/>
            </w:tcBorders>
          </w:tcPr>
          <w:p w:rsidR="00F21E93" w:rsidRPr="00F21E93" w:rsidRDefault="00F21E93" w:rsidP="00F21E93">
            <w:r w:rsidRPr="00F21E93">
              <w:t>Коммуникация как интериоризация</w:t>
            </w:r>
          </w:p>
          <w:p w:rsidR="00F21E93" w:rsidRPr="00F21E93" w:rsidRDefault="00F21E93" w:rsidP="00F21E93"/>
        </w:tc>
        <w:tc>
          <w:tcPr>
            <w:tcW w:w="0" w:type="auto"/>
            <w:vMerge w:val="restart"/>
          </w:tcPr>
          <w:p w:rsidR="00F21E93" w:rsidRPr="00F21E93" w:rsidRDefault="00F21E93" w:rsidP="00F21E93">
            <w:r w:rsidRPr="00F21E93">
              <w:t xml:space="preserve">Оформлять свои мысли в устной и письменной речи с учетом своих учебных и жизненных  ситуаций. </w:t>
            </w:r>
          </w:p>
          <w:p w:rsidR="00F21E93" w:rsidRPr="00F21E93" w:rsidRDefault="00F21E93" w:rsidP="00F21E93">
            <w:r w:rsidRPr="00F21E93">
              <w:t>Читать вслух и про себя тексты учебников, других художественных и научно-</w:t>
            </w:r>
            <w:r w:rsidRPr="00F21E93">
              <w:lastRenderedPageBreak/>
              <w:t xml:space="preserve">популярных книг, понимать прочитанное. </w:t>
            </w:r>
          </w:p>
          <w:p w:rsidR="00F21E93" w:rsidRPr="00F21E93" w:rsidRDefault="00F21E93" w:rsidP="00F21E93"/>
          <w:p w:rsidR="00F21E93" w:rsidRPr="00F21E93" w:rsidRDefault="00F21E93" w:rsidP="00F21E93"/>
        </w:tc>
        <w:tc>
          <w:tcPr>
            <w:tcW w:w="0" w:type="auto"/>
            <w:tcBorders>
              <w:bottom w:val="single" w:sz="4" w:space="0" w:color="000000"/>
            </w:tcBorders>
          </w:tcPr>
          <w:p w:rsidR="00F21E93" w:rsidRPr="00F21E93" w:rsidRDefault="00F21E93" w:rsidP="00F21E93">
            <w:r w:rsidRPr="00F21E93">
              <w:lastRenderedPageBreak/>
              <w:t>- обладает хорошим словарным запасом и активно  им пользуется</w:t>
            </w:r>
          </w:p>
          <w:p w:rsidR="00F21E93" w:rsidRPr="00F21E93" w:rsidRDefault="00F21E93" w:rsidP="00F21E93">
            <w:r w:rsidRPr="00F21E93">
              <w:t>- усваивает материал, дает обратную связь (пересказ, рассказ)</w:t>
            </w:r>
          </w:p>
        </w:tc>
        <w:tc>
          <w:tcPr>
            <w:tcW w:w="0" w:type="auto"/>
            <w:tcBorders>
              <w:bottom w:val="single" w:sz="4" w:space="0" w:color="000000"/>
            </w:tcBorders>
          </w:tcPr>
          <w:p w:rsidR="00F21E93" w:rsidRPr="00F21E93" w:rsidRDefault="00F21E93" w:rsidP="00F21E93">
            <w:r w:rsidRPr="00F21E93">
              <w:t>- читает, высказывает свои мысли по алгоритму.</w:t>
            </w:r>
          </w:p>
          <w:p w:rsidR="00F21E93" w:rsidRPr="00F21E93" w:rsidRDefault="00F21E93" w:rsidP="00F21E93"/>
        </w:tc>
        <w:tc>
          <w:tcPr>
            <w:tcW w:w="0" w:type="auto"/>
            <w:tcBorders>
              <w:bottom w:val="single" w:sz="4" w:space="0" w:color="000000"/>
            </w:tcBorders>
          </w:tcPr>
          <w:p w:rsidR="00F21E93" w:rsidRPr="00F21E93" w:rsidRDefault="00F21E93" w:rsidP="00F21E93">
            <w:r w:rsidRPr="00F21E93">
              <w:t xml:space="preserve">- читает, но не понимает </w:t>
            </w:r>
            <w:proofErr w:type="gramStart"/>
            <w:r w:rsidRPr="00F21E93">
              <w:t>прочитанного</w:t>
            </w:r>
            <w:proofErr w:type="gramEnd"/>
            <w:r w:rsidRPr="00F21E93">
              <w:t xml:space="preserve">, и не может найти нужных слов при высказывание обратной связи. </w:t>
            </w:r>
          </w:p>
          <w:p w:rsidR="00F21E93" w:rsidRPr="00F21E93" w:rsidRDefault="00F21E93" w:rsidP="00F21E93"/>
        </w:tc>
        <w:tc>
          <w:tcPr>
            <w:tcW w:w="0" w:type="auto"/>
            <w:vMerge w:val="restart"/>
            <w:tcBorders>
              <w:bottom w:val="single" w:sz="4" w:space="0" w:color="000000"/>
            </w:tcBorders>
          </w:tcPr>
          <w:p w:rsidR="00F21E93" w:rsidRPr="00F21E93" w:rsidRDefault="00F21E93" w:rsidP="00F21E93">
            <w:r w:rsidRPr="00F21E93">
              <w:t>Наблюдение</w:t>
            </w:r>
          </w:p>
          <w:p w:rsidR="00F21E93" w:rsidRPr="00F21E93" w:rsidRDefault="00F21E93" w:rsidP="00F21E93"/>
        </w:tc>
        <w:tc>
          <w:tcPr>
            <w:tcW w:w="0" w:type="auto"/>
            <w:vMerge w:val="restart"/>
            <w:tcBorders>
              <w:bottom w:val="single" w:sz="4" w:space="0" w:color="000000"/>
            </w:tcBorders>
          </w:tcPr>
          <w:p w:rsidR="00F21E93" w:rsidRPr="00F21E93" w:rsidRDefault="00F21E93" w:rsidP="00F21E93"/>
        </w:tc>
      </w:tr>
      <w:tr w:rsidR="00F21E93" w:rsidRPr="00F21E93" w:rsidTr="007A66BF">
        <w:trPr>
          <w:cantSplit/>
        </w:trPr>
        <w:tc>
          <w:tcPr>
            <w:tcW w:w="0" w:type="auto"/>
            <w:vMerge/>
          </w:tcPr>
          <w:p w:rsidR="00F21E93" w:rsidRPr="00F21E93" w:rsidRDefault="00F21E93" w:rsidP="00F21E93"/>
        </w:tc>
        <w:tc>
          <w:tcPr>
            <w:tcW w:w="0" w:type="auto"/>
            <w:vMerge/>
          </w:tcPr>
          <w:p w:rsidR="00F21E93" w:rsidRPr="00F21E93" w:rsidRDefault="00F21E93" w:rsidP="00F21E93"/>
        </w:tc>
        <w:tc>
          <w:tcPr>
            <w:tcW w:w="0" w:type="auto"/>
          </w:tcPr>
          <w:p w:rsidR="00F21E93" w:rsidRPr="00F21E93" w:rsidRDefault="00F21E93" w:rsidP="00F21E93">
            <w:r w:rsidRPr="00F21E93">
              <w:rPr>
                <w:b/>
              </w:rPr>
              <w:t>Рекомендации:</w:t>
            </w:r>
            <w:r w:rsidRPr="00F21E93">
              <w:t xml:space="preserve">  поддержка и развитие коммуникативных навыков, проведение совместных заданий на уроке (пересказ, рассказ), </w:t>
            </w:r>
            <w:proofErr w:type="gramStart"/>
            <w:r w:rsidRPr="00F21E93">
              <w:t>учиться по алгоритму составлять</w:t>
            </w:r>
            <w:proofErr w:type="gramEnd"/>
            <w:r w:rsidRPr="00F21E93">
              <w:t xml:space="preserve">  небольшие сообщения, положительное одобрение со стороны взрослого.</w:t>
            </w:r>
          </w:p>
          <w:p w:rsidR="00F21E93" w:rsidRPr="00F21E93" w:rsidRDefault="00F21E93" w:rsidP="00F21E93"/>
        </w:tc>
        <w:tc>
          <w:tcPr>
            <w:tcW w:w="0" w:type="auto"/>
          </w:tcPr>
          <w:p w:rsidR="00F21E93" w:rsidRPr="00F21E93" w:rsidRDefault="00F21E93" w:rsidP="00F21E93">
            <w:r w:rsidRPr="00F21E93">
              <w:rPr>
                <w:b/>
              </w:rPr>
              <w:t>Рекомендации:</w:t>
            </w:r>
            <w:r w:rsidRPr="00F21E93">
              <w:t xml:space="preserve">  поддержка и развитие коммуникативных навыков, проведение совместных заданий на уроке, </w:t>
            </w:r>
            <w:proofErr w:type="gramStart"/>
            <w:r w:rsidRPr="00F21E93">
              <w:t>учиться по алгоритму составлять</w:t>
            </w:r>
            <w:proofErr w:type="gramEnd"/>
            <w:r w:rsidRPr="00F21E93">
              <w:t xml:space="preserve">  небольшие сообщения, </w:t>
            </w:r>
            <w:r w:rsidRPr="00F21E93">
              <w:rPr>
                <w:b/>
              </w:rPr>
              <w:t xml:space="preserve">важно </w:t>
            </w:r>
            <w:r w:rsidRPr="00F21E93">
              <w:t>положительное одобрение, больше времени отводить на обратную связь</w:t>
            </w:r>
          </w:p>
        </w:tc>
        <w:tc>
          <w:tcPr>
            <w:tcW w:w="0" w:type="auto"/>
          </w:tcPr>
          <w:p w:rsidR="00F21E93" w:rsidRPr="00F21E93" w:rsidRDefault="00F21E93" w:rsidP="00F21E93">
            <w:r w:rsidRPr="00F21E93">
              <w:rPr>
                <w:b/>
              </w:rPr>
              <w:t>Рекомендации:</w:t>
            </w:r>
            <w:r w:rsidRPr="00F21E93">
              <w:t xml:space="preserve"> консультация специалистов, коррекционные занятия на развитие коммуникативных навыков, </w:t>
            </w:r>
            <w:r w:rsidRPr="00F21E93">
              <w:rPr>
                <w:b/>
              </w:rPr>
              <w:t xml:space="preserve">важно </w:t>
            </w:r>
            <w:r w:rsidRPr="00F21E93">
              <w:t xml:space="preserve">положительное одобрение, совместные задания с друзьями по классу, изучение правил активного слушания. </w:t>
            </w:r>
          </w:p>
        </w:tc>
        <w:tc>
          <w:tcPr>
            <w:tcW w:w="0" w:type="auto"/>
            <w:vMerge/>
          </w:tcPr>
          <w:p w:rsidR="00F21E93" w:rsidRPr="00F21E93" w:rsidRDefault="00F21E93" w:rsidP="00F21E93"/>
        </w:tc>
        <w:tc>
          <w:tcPr>
            <w:tcW w:w="0" w:type="auto"/>
            <w:vMerge/>
          </w:tcPr>
          <w:p w:rsidR="00F21E93" w:rsidRPr="00F21E93" w:rsidRDefault="00F21E93" w:rsidP="00F21E93"/>
        </w:tc>
      </w:tr>
      <w:tr w:rsidR="00F21E93" w:rsidRPr="00F21E93" w:rsidTr="007A66BF">
        <w:trPr>
          <w:trHeight w:val="528"/>
        </w:trPr>
        <w:tc>
          <w:tcPr>
            <w:tcW w:w="0" w:type="auto"/>
            <w:gridSpan w:val="7"/>
            <w:tcBorders>
              <w:top w:val="single" w:sz="4" w:space="0" w:color="auto"/>
            </w:tcBorders>
          </w:tcPr>
          <w:p w:rsidR="00F21E93" w:rsidRPr="00F21E93" w:rsidRDefault="00F21E93" w:rsidP="00F21E93">
            <w:pPr>
              <w:jc w:val="center"/>
            </w:pPr>
            <w:r w:rsidRPr="00F21E93">
              <w:lastRenderedPageBreak/>
              <w:t>3 класс</w:t>
            </w:r>
          </w:p>
        </w:tc>
      </w:tr>
      <w:tr w:rsidR="00F21E93" w:rsidRPr="00F21E93" w:rsidTr="007A66BF">
        <w:trPr>
          <w:cantSplit/>
          <w:trHeight w:val="2735"/>
        </w:trPr>
        <w:tc>
          <w:tcPr>
            <w:tcW w:w="0" w:type="auto"/>
            <w:vMerge w:val="restart"/>
            <w:tcBorders>
              <w:top w:val="single" w:sz="4" w:space="0" w:color="auto"/>
            </w:tcBorders>
          </w:tcPr>
          <w:p w:rsidR="00F21E93" w:rsidRPr="00F21E93" w:rsidRDefault="00F21E93" w:rsidP="00F21E93">
            <w:r w:rsidRPr="00F21E93">
              <w:t>Коммуникация как кооперация</w:t>
            </w:r>
          </w:p>
        </w:tc>
        <w:tc>
          <w:tcPr>
            <w:tcW w:w="0" w:type="auto"/>
            <w:vMerge w:val="restart"/>
            <w:tcBorders>
              <w:bottom w:val="single" w:sz="4" w:space="0" w:color="000000"/>
            </w:tcBorders>
          </w:tcPr>
          <w:p w:rsidR="00F21E93" w:rsidRPr="00F21E93" w:rsidRDefault="00F21E93" w:rsidP="00F21E93">
            <w:r w:rsidRPr="00F21E93">
              <w:t>Участвовать в диалоге; слушать и понимать других, высказывать свою точку зрения на события, поступки.</w:t>
            </w:r>
          </w:p>
          <w:p w:rsidR="00F21E93" w:rsidRPr="00F21E93" w:rsidRDefault="00F21E93" w:rsidP="00F21E93">
            <w:r w:rsidRPr="00F21E93">
              <w:t xml:space="preserve">Участвовать в работе группы, распределять роли, </w:t>
            </w:r>
            <w:r w:rsidRPr="00F21E93">
              <w:lastRenderedPageBreak/>
              <w:t>договариваться друг с другом.</w:t>
            </w:r>
          </w:p>
          <w:p w:rsidR="00F21E93" w:rsidRPr="00F21E93" w:rsidRDefault="00F21E93" w:rsidP="00F21E93"/>
          <w:p w:rsidR="00F21E93" w:rsidRPr="00F21E93" w:rsidRDefault="00F21E93" w:rsidP="00F21E93"/>
        </w:tc>
        <w:tc>
          <w:tcPr>
            <w:tcW w:w="0" w:type="auto"/>
            <w:tcBorders>
              <w:bottom w:val="single" w:sz="4" w:space="0" w:color="000000"/>
            </w:tcBorders>
          </w:tcPr>
          <w:p w:rsidR="00F21E93" w:rsidRPr="00F21E93" w:rsidRDefault="00F21E93" w:rsidP="00F21E93">
            <w:r w:rsidRPr="00F21E93">
              <w:lastRenderedPageBreak/>
              <w:t>- активно принимает участие в работе  группы, умеет договариваться с другими людьми,</w:t>
            </w:r>
          </w:p>
          <w:p w:rsidR="00F21E93" w:rsidRPr="00F21E93" w:rsidRDefault="00F21E93" w:rsidP="00F21E93">
            <w:r w:rsidRPr="00F21E93">
              <w:t xml:space="preserve">- понимает смысл высказываний других людей и выражает свою точку зрения. </w:t>
            </w:r>
          </w:p>
        </w:tc>
        <w:tc>
          <w:tcPr>
            <w:tcW w:w="0" w:type="auto"/>
            <w:tcBorders>
              <w:bottom w:val="single" w:sz="4" w:space="0" w:color="000000"/>
            </w:tcBorders>
          </w:tcPr>
          <w:p w:rsidR="00F21E93" w:rsidRPr="00F21E93" w:rsidRDefault="00F21E93" w:rsidP="00F21E93">
            <w:r w:rsidRPr="00F21E93">
              <w:t xml:space="preserve">- понимает смысл высказываний других людей, но  испытывает трудности при выражении обратной связи. </w:t>
            </w:r>
          </w:p>
          <w:p w:rsidR="00F21E93" w:rsidRPr="00F21E93" w:rsidRDefault="00F21E93" w:rsidP="00F21E93">
            <w:r w:rsidRPr="00F21E93">
              <w:t xml:space="preserve">- ведомый </w:t>
            </w:r>
          </w:p>
        </w:tc>
        <w:tc>
          <w:tcPr>
            <w:tcW w:w="0" w:type="auto"/>
            <w:tcBorders>
              <w:bottom w:val="single" w:sz="4" w:space="0" w:color="000000"/>
            </w:tcBorders>
          </w:tcPr>
          <w:p w:rsidR="00F21E93" w:rsidRPr="00F21E93" w:rsidRDefault="00F21E93" w:rsidP="00F21E93">
            <w:r w:rsidRPr="00F21E93">
              <w:t>- не хочет участвовать в диалоге.</w:t>
            </w:r>
          </w:p>
          <w:p w:rsidR="00F21E93" w:rsidRPr="00F21E93" w:rsidRDefault="00F21E93" w:rsidP="00F21E93">
            <w:r w:rsidRPr="00F21E93">
              <w:t>- не слушает и не понимает других.</w:t>
            </w:r>
          </w:p>
        </w:tc>
        <w:tc>
          <w:tcPr>
            <w:tcW w:w="0" w:type="auto"/>
            <w:vMerge w:val="restart"/>
            <w:tcBorders>
              <w:bottom w:val="single" w:sz="4" w:space="0" w:color="000000"/>
            </w:tcBorders>
          </w:tcPr>
          <w:p w:rsidR="00F21E93" w:rsidRPr="00F21E93" w:rsidRDefault="00F21E93" w:rsidP="00F21E93">
            <w:r w:rsidRPr="00F21E93">
              <w:t>Наблюдение</w:t>
            </w:r>
          </w:p>
          <w:p w:rsidR="00F21E93" w:rsidRPr="00F21E93" w:rsidRDefault="00F21E93" w:rsidP="00F21E93"/>
        </w:tc>
        <w:tc>
          <w:tcPr>
            <w:tcW w:w="0" w:type="auto"/>
            <w:vMerge w:val="restart"/>
            <w:tcBorders>
              <w:bottom w:val="single" w:sz="4" w:space="0" w:color="000000"/>
            </w:tcBorders>
          </w:tcPr>
          <w:p w:rsidR="00F21E93" w:rsidRPr="00F21E93" w:rsidRDefault="00F21E93" w:rsidP="00F21E93"/>
        </w:tc>
      </w:tr>
      <w:tr w:rsidR="00F21E93" w:rsidRPr="00F21E93" w:rsidTr="007A66BF">
        <w:trPr>
          <w:cantSplit/>
        </w:trPr>
        <w:tc>
          <w:tcPr>
            <w:tcW w:w="0" w:type="auto"/>
            <w:vMerge/>
          </w:tcPr>
          <w:p w:rsidR="00F21E93" w:rsidRPr="00F21E93" w:rsidRDefault="00F21E93" w:rsidP="00F21E93"/>
        </w:tc>
        <w:tc>
          <w:tcPr>
            <w:tcW w:w="0" w:type="auto"/>
            <w:vMerge/>
          </w:tcPr>
          <w:p w:rsidR="00F21E93" w:rsidRPr="00F21E93" w:rsidRDefault="00F21E93" w:rsidP="00F21E93"/>
        </w:tc>
        <w:tc>
          <w:tcPr>
            <w:tcW w:w="0" w:type="auto"/>
          </w:tcPr>
          <w:p w:rsidR="00F21E93" w:rsidRPr="00F21E93" w:rsidRDefault="00F21E93" w:rsidP="00F21E93">
            <w:r w:rsidRPr="00F21E93">
              <w:rPr>
                <w:b/>
              </w:rPr>
              <w:t>Рекомендации:</w:t>
            </w:r>
            <w:r w:rsidRPr="00F21E93">
              <w:t xml:space="preserve">  поддержка и развитие коммуникативных навыков, проведение совместных заданий на уроке (в парах и группах), участие в дискуссиях, дебатах и т.д. </w:t>
            </w:r>
          </w:p>
          <w:p w:rsidR="00F21E93" w:rsidRPr="00F21E93" w:rsidRDefault="00F21E93" w:rsidP="00F21E93"/>
        </w:tc>
        <w:tc>
          <w:tcPr>
            <w:tcW w:w="0" w:type="auto"/>
          </w:tcPr>
          <w:p w:rsidR="00F21E93" w:rsidRPr="00F21E93" w:rsidRDefault="00F21E93" w:rsidP="00F21E93">
            <w:r w:rsidRPr="00F21E93">
              <w:rPr>
                <w:b/>
              </w:rPr>
              <w:t>Рекомендации:</w:t>
            </w:r>
            <w:r w:rsidRPr="00F21E93">
              <w:t xml:space="preserve">  поддержка и развитие коммуникативных навыков, проведение совместных заданий на уроке (в парах и группах), важно положительное одобрение, выработка активной позиции в диалоге, привлекать к участию в дебатах, дискуссиях</w:t>
            </w:r>
          </w:p>
        </w:tc>
        <w:tc>
          <w:tcPr>
            <w:tcW w:w="0" w:type="auto"/>
          </w:tcPr>
          <w:p w:rsidR="00F21E93" w:rsidRPr="00F21E93" w:rsidRDefault="00F21E93" w:rsidP="00F21E93">
            <w:r w:rsidRPr="00F21E93">
              <w:rPr>
                <w:b/>
              </w:rPr>
              <w:t>Рекомендации:</w:t>
            </w:r>
            <w:r w:rsidRPr="00F21E93">
              <w:t xml:space="preserve"> консультация специалистов, коррекционные занятия на развитие коммуникативных навыков,  поощрения за минимальный результат, совместные задания с одноклассниками  (в парах и группах). </w:t>
            </w:r>
          </w:p>
        </w:tc>
        <w:tc>
          <w:tcPr>
            <w:tcW w:w="0" w:type="auto"/>
            <w:vMerge/>
          </w:tcPr>
          <w:p w:rsidR="00F21E93" w:rsidRPr="00F21E93" w:rsidRDefault="00F21E93" w:rsidP="00F21E93"/>
        </w:tc>
        <w:tc>
          <w:tcPr>
            <w:tcW w:w="0" w:type="auto"/>
            <w:vMerge/>
          </w:tcPr>
          <w:p w:rsidR="00F21E93" w:rsidRPr="00F21E93" w:rsidRDefault="00F21E93" w:rsidP="00F21E93"/>
        </w:tc>
      </w:tr>
      <w:tr w:rsidR="00F21E93" w:rsidRPr="00F21E93" w:rsidTr="007A66BF">
        <w:trPr>
          <w:cantSplit/>
          <w:trHeight w:val="3177"/>
        </w:trPr>
        <w:tc>
          <w:tcPr>
            <w:tcW w:w="0" w:type="auto"/>
            <w:vMerge w:val="restart"/>
            <w:tcBorders>
              <w:bottom w:val="single" w:sz="4" w:space="0" w:color="000000"/>
            </w:tcBorders>
          </w:tcPr>
          <w:p w:rsidR="00F21E93" w:rsidRPr="00F21E93" w:rsidRDefault="00F21E93" w:rsidP="00F21E93">
            <w:r w:rsidRPr="00F21E93">
              <w:lastRenderedPageBreak/>
              <w:t>Коммуникация как интериоризация</w:t>
            </w:r>
          </w:p>
          <w:p w:rsidR="00F21E93" w:rsidRPr="00F21E93" w:rsidRDefault="00F21E93" w:rsidP="00F21E93"/>
          <w:p w:rsidR="00F21E93" w:rsidRPr="00F21E93" w:rsidRDefault="00F21E93" w:rsidP="00F21E93"/>
          <w:p w:rsidR="00F21E93" w:rsidRPr="00F21E93" w:rsidRDefault="00F21E93" w:rsidP="00F21E93"/>
        </w:tc>
        <w:tc>
          <w:tcPr>
            <w:tcW w:w="0" w:type="auto"/>
            <w:vMerge w:val="restart"/>
            <w:tcBorders>
              <w:bottom w:val="single" w:sz="4" w:space="0" w:color="000000"/>
            </w:tcBorders>
          </w:tcPr>
          <w:p w:rsidR="00F21E93" w:rsidRPr="00F21E93" w:rsidRDefault="00F21E93" w:rsidP="00F21E93">
            <w:pPr>
              <w:jc w:val="both"/>
            </w:pPr>
            <w:r w:rsidRPr="00F21E93">
              <w:t xml:space="preserve">Оформлять свои мысли в устной и письменной речи с учетом своих учебных и жизненных  ситуаций. </w:t>
            </w:r>
          </w:p>
          <w:p w:rsidR="00F21E93" w:rsidRPr="00F21E93" w:rsidRDefault="00F21E93" w:rsidP="00F21E93">
            <w:pPr>
              <w:jc w:val="both"/>
            </w:pPr>
            <w:r w:rsidRPr="00F21E93">
              <w:t xml:space="preserve">Читать вслух и про себя тексты учебников, других художественных и </w:t>
            </w:r>
            <w:r w:rsidRPr="00F21E93">
              <w:lastRenderedPageBreak/>
              <w:t xml:space="preserve">научно-популярных книг, понимать прочитанное. </w:t>
            </w:r>
          </w:p>
          <w:p w:rsidR="00F21E93" w:rsidRPr="00F21E93" w:rsidRDefault="00F21E93" w:rsidP="00F21E93"/>
          <w:p w:rsidR="00F21E93" w:rsidRPr="00F21E93" w:rsidRDefault="00F21E93" w:rsidP="00F21E93"/>
        </w:tc>
        <w:tc>
          <w:tcPr>
            <w:tcW w:w="0" w:type="auto"/>
            <w:tcBorders>
              <w:bottom w:val="single" w:sz="4" w:space="0" w:color="000000"/>
            </w:tcBorders>
          </w:tcPr>
          <w:p w:rsidR="00F21E93" w:rsidRPr="00F21E93" w:rsidRDefault="00F21E93" w:rsidP="00F21E93">
            <w:r w:rsidRPr="00F21E93">
              <w:lastRenderedPageBreak/>
              <w:t>- владеет большим  словарным запасом  и активно им пользуется.</w:t>
            </w:r>
          </w:p>
          <w:p w:rsidR="00F21E93" w:rsidRPr="00F21E93" w:rsidRDefault="00F21E93" w:rsidP="00F21E93">
            <w:r w:rsidRPr="00F21E93">
              <w:t>- усваивает материал, дает обратную связь (пересказ, рассказ)</w:t>
            </w:r>
          </w:p>
        </w:tc>
        <w:tc>
          <w:tcPr>
            <w:tcW w:w="0" w:type="auto"/>
            <w:tcBorders>
              <w:bottom w:val="single" w:sz="4" w:space="0" w:color="000000"/>
            </w:tcBorders>
          </w:tcPr>
          <w:p w:rsidR="00F21E93" w:rsidRPr="00F21E93" w:rsidRDefault="00F21E93" w:rsidP="00F21E93">
            <w:r w:rsidRPr="00F21E93">
              <w:t>- читает, высказывает свои мысли, но с помощью алгоритма.</w:t>
            </w:r>
          </w:p>
          <w:p w:rsidR="00F21E93" w:rsidRPr="00F21E93" w:rsidRDefault="00F21E93" w:rsidP="00F21E93"/>
        </w:tc>
        <w:tc>
          <w:tcPr>
            <w:tcW w:w="0" w:type="auto"/>
            <w:tcBorders>
              <w:bottom w:val="single" w:sz="4" w:space="0" w:color="000000"/>
            </w:tcBorders>
          </w:tcPr>
          <w:p w:rsidR="00F21E93" w:rsidRPr="00F21E93" w:rsidRDefault="00F21E93" w:rsidP="00F21E93">
            <w:r w:rsidRPr="00F21E93">
              <w:t>-молчит, не может оформить свои мысли</w:t>
            </w:r>
          </w:p>
          <w:p w:rsidR="00F21E93" w:rsidRPr="00F21E93" w:rsidRDefault="00F21E93" w:rsidP="00F21E93">
            <w:r w:rsidRPr="00F21E93">
              <w:t>-читает, но не понимает прочитанного</w:t>
            </w:r>
          </w:p>
        </w:tc>
        <w:tc>
          <w:tcPr>
            <w:tcW w:w="0" w:type="auto"/>
            <w:vMerge w:val="restart"/>
            <w:tcBorders>
              <w:bottom w:val="single" w:sz="4" w:space="0" w:color="000000"/>
            </w:tcBorders>
          </w:tcPr>
          <w:p w:rsidR="00F21E93" w:rsidRPr="00F21E93" w:rsidRDefault="00F21E93" w:rsidP="00F21E93">
            <w:r w:rsidRPr="00F21E93">
              <w:t>Наблюдение</w:t>
            </w:r>
          </w:p>
          <w:p w:rsidR="00F21E93" w:rsidRPr="00F21E93" w:rsidRDefault="00F21E93" w:rsidP="00F21E93"/>
        </w:tc>
        <w:tc>
          <w:tcPr>
            <w:tcW w:w="0" w:type="auto"/>
            <w:vMerge w:val="restart"/>
            <w:tcBorders>
              <w:bottom w:val="single" w:sz="4" w:space="0" w:color="000000"/>
            </w:tcBorders>
          </w:tcPr>
          <w:p w:rsidR="00F21E93" w:rsidRPr="00F21E93" w:rsidRDefault="00F21E93" w:rsidP="00F21E93"/>
        </w:tc>
      </w:tr>
      <w:tr w:rsidR="00F21E93" w:rsidRPr="00F21E93" w:rsidTr="007A66BF">
        <w:trPr>
          <w:cantSplit/>
        </w:trPr>
        <w:tc>
          <w:tcPr>
            <w:tcW w:w="0" w:type="auto"/>
            <w:vMerge/>
          </w:tcPr>
          <w:p w:rsidR="00F21E93" w:rsidRPr="00F21E93" w:rsidRDefault="00F21E93" w:rsidP="00F21E93"/>
        </w:tc>
        <w:tc>
          <w:tcPr>
            <w:tcW w:w="0" w:type="auto"/>
            <w:vMerge/>
          </w:tcPr>
          <w:p w:rsidR="00F21E93" w:rsidRPr="00F21E93" w:rsidRDefault="00F21E93" w:rsidP="00F21E93"/>
        </w:tc>
        <w:tc>
          <w:tcPr>
            <w:tcW w:w="0" w:type="auto"/>
          </w:tcPr>
          <w:p w:rsidR="00F21E93" w:rsidRPr="00F21E93" w:rsidRDefault="00F21E93" w:rsidP="00F21E93">
            <w:r w:rsidRPr="00F21E93">
              <w:rPr>
                <w:b/>
              </w:rPr>
              <w:t>Рекомендации:</w:t>
            </w:r>
            <w:r w:rsidRPr="00F21E93">
              <w:t xml:space="preserve">  поддержка и развитие коммуникативных навыков, проведение совместных заданий на уроке (пересказ, рассказ соседу по парте), положительное одобрение, составление рефератов, докладов, участие в литературных конкурсах</w:t>
            </w:r>
          </w:p>
          <w:p w:rsidR="00F21E93" w:rsidRPr="00F21E93" w:rsidRDefault="00F21E93" w:rsidP="00F21E93"/>
        </w:tc>
        <w:tc>
          <w:tcPr>
            <w:tcW w:w="0" w:type="auto"/>
          </w:tcPr>
          <w:p w:rsidR="00F21E93" w:rsidRPr="00F21E93" w:rsidRDefault="00F21E93" w:rsidP="00F21E93">
            <w:r w:rsidRPr="00F21E93">
              <w:rPr>
                <w:b/>
              </w:rPr>
              <w:t>Рекомендации:</w:t>
            </w:r>
            <w:r w:rsidRPr="00F21E93">
              <w:t xml:space="preserve">  поддержка и развитие коммуникативных навыков, проведение совместных заданий на уроке (пересказ, рассказ соседу по парте), привлекать к составлению рефератов, докладов,  (по алгоритму),  привлечение к  участию в литературных конкурсах</w:t>
            </w:r>
          </w:p>
          <w:p w:rsidR="00F21E93" w:rsidRPr="00F21E93" w:rsidRDefault="00F21E93" w:rsidP="00F21E93"/>
        </w:tc>
        <w:tc>
          <w:tcPr>
            <w:tcW w:w="0" w:type="auto"/>
          </w:tcPr>
          <w:p w:rsidR="00F21E93" w:rsidRPr="00F21E93" w:rsidRDefault="00F21E93" w:rsidP="00F21E93">
            <w:r w:rsidRPr="00F21E93">
              <w:rPr>
                <w:b/>
              </w:rPr>
              <w:t>Рекомендации:</w:t>
            </w:r>
            <w:r w:rsidRPr="00F21E93">
              <w:t xml:space="preserve"> консультация специалистов, учить высказыванию своих мыслей по алгоритму, </w:t>
            </w:r>
            <w:r w:rsidRPr="00F21E93">
              <w:rPr>
                <w:b/>
              </w:rPr>
              <w:t xml:space="preserve">важно </w:t>
            </w:r>
            <w:r w:rsidRPr="00F21E93">
              <w:t>положительное одобрение, совместные задания с одноклассниками.</w:t>
            </w:r>
          </w:p>
        </w:tc>
        <w:tc>
          <w:tcPr>
            <w:tcW w:w="0" w:type="auto"/>
            <w:vMerge/>
          </w:tcPr>
          <w:p w:rsidR="00F21E93" w:rsidRPr="00F21E93" w:rsidRDefault="00F21E93" w:rsidP="00F21E93"/>
        </w:tc>
        <w:tc>
          <w:tcPr>
            <w:tcW w:w="0" w:type="auto"/>
            <w:vMerge/>
          </w:tcPr>
          <w:p w:rsidR="00F21E93" w:rsidRPr="00F21E93" w:rsidRDefault="00F21E93" w:rsidP="00F21E93"/>
        </w:tc>
      </w:tr>
      <w:tr w:rsidR="00F21E93" w:rsidRPr="00F21E93" w:rsidTr="007A66BF">
        <w:trPr>
          <w:cantSplit/>
          <w:trHeight w:val="2404"/>
        </w:trPr>
        <w:tc>
          <w:tcPr>
            <w:tcW w:w="0" w:type="auto"/>
            <w:vMerge w:val="restart"/>
            <w:tcBorders>
              <w:bottom w:val="single" w:sz="4" w:space="0" w:color="000000"/>
            </w:tcBorders>
          </w:tcPr>
          <w:p w:rsidR="00F21E93" w:rsidRPr="00F21E93" w:rsidRDefault="00F21E93" w:rsidP="00F21E93">
            <w:r w:rsidRPr="00F21E93">
              <w:lastRenderedPageBreak/>
              <w:t>Коммуникация как интеракция</w:t>
            </w:r>
          </w:p>
          <w:p w:rsidR="00F21E93" w:rsidRPr="00F21E93" w:rsidRDefault="00F21E93" w:rsidP="00F21E93"/>
        </w:tc>
        <w:tc>
          <w:tcPr>
            <w:tcW w:w="0" w:type="auto"/>
            <w:vMerge w:val="restart"/>
            <w:tcBorders>
              <w:top w:val="single" w:sz="4" w:space="0" w:color="auto"/>
              <w:bottom w:val="single" w:sz="4" w:space="0" w:color="000000"/>
            </w:tcBorders>
          </w:tcPr>
          <w:p w:rsidR="00F21E93" w:rsidRPr="00F21E93" w:rsidRDefault="00F21E93" w:rsidP="00F21E93">
            <w:pPr>
              <w:jc w:val="both"/>
            </w:pPr>
            <w:r w:rsidRPr="00F21E93">
              <w:t>Отстаивать свою точку зрения, соблюдая правила речевого этикета и дискуссионной культуры</w:t>
            </w:r>
          </w:p>
          <w:p w:rsidR="00F21E93" w:rsidRPr="00F21E93" w:rsidRDefault="00F21E93" w:rsidP="00F21E93">
            <w:r w:rsidRPr="00F21E93">
              <w:t xml:space="preserve">Понимать точку зрения другого. </w:t>
            </w:r>
          </w:p>
          <w:p w:rsidR="00F21E93" w:rsidRPr="00F21E93" w:rsidRDefault="00F21E93" w:rsidP="00F21E93"/>
          <w:p w:rsidR="00F21E93" w:rsidRPr="00F21E93" w:rsidRDefault="00F21E93" w:rsidP="00F21E93"/>
        </w:tc>
        <w:tc>
          <w:tcPr>
            <w:tcW w:w="0" w:type="auto"/>
            <w:tcBorders>
              <w:bottom w:val="single" w:sz="4" w:space="0" w:color="000000"/>
            </w:tcBorders>
          </w:tcPr>
          <w:p w:rsidR="00F21E93" w:rsidRPr="00F21E93" w:rsidRDefault="00F21E93" w:rsidP="00F21E93">
            <w:r w:rsidRPr="00F21E93">
              <w:t xml:space="preserve">- отстаивает свою точку зрения, </w:t>
            </w:r>
            <w:proofErr w:type="gramStart"/>
            <w:r w:rsidRPr="00F21E93">
              <w:t>вежлив</w:t>
            </w:r>
            <w:proofErr w:type="gramEnd"/>
            <w:r w:rsidRPr="00F21E93">
              <w:t>, тактичен, доброжелателен.</w:t>
            </w:r>
          </w:p>
          <w:p w:rsidR="00F21E93" w:rsidRPr="00F21E93" w:rsidRDefault="00F21E93" w:rsidP="00F21E93">
            <w:r w:rsidRPr="00F21E93">
              <w:t>- умеет  слушать и слышать, дает обратную связь</w:t>
            </w:r>
          </w:p>
        </w:tc>
        <w:tc>
          <w:tcPr>
            <w:tcW w:w="0" w:type="auto"/>
            <w:tcBorders>
              <w:bottom w:val="single" w:sz="4" w:space="0" w:color="000000"/>
            </w:tcBorders>
          </w:tcPr>
          <w:p w:rsidR="00F21E93" w:rsidRPr="00F21E93" w:rsidRDefault="00F21E93" w:rsidP="00F21E93">
            <w:r w:rsidRPr="00F21E93">
              <w:t xml:space="preserve">- ситуативно  отстаивает свою точку зрения, не всегда </w:t>
            </w:r>
            <w:proofErr w:type="gramStart"/>
            <w:r w:rsidRPr="00F21E93">
              <w:t>вежлив</w:t>
            </w:r>
            <w:proofErr w:type="gramEnd"/>
            <w:r w:rsidRPr="00F21E93">
              <w:t xml:space="preserve"> и тактичен.</w:t>
            </w:r>
          </w:p>
          <w:p w:rsidR="00F21E93" w:rsidRPr="00F21E93" w:rsidRDefault="00F21E93" w:rsidP="00F21E93">
            <w:r w:rsidRPr="00F21E93">
              <w:t>- слушает, но не всегда дает обратную связь</w:t>
            </w:r>
          </w:p>
        </w:tc>
        <w:tc>
          <w:tcPr>
            <w:tcW w:w="0" w:type="auto"/>
            <w:tcBorders>
              <w:bottom w:val="single" w:sz="4" w:space="0" w:color="000000"/>
            </w:tcBorders>
          </w:tcPr>
          <w:p w:rsidR="00F21E93" w:rsidRPr="00F21E93" w:rsidRDefault="00F21E93" w:rsidP="00F21E93">
            <w:r w:rsidRPr="00F21E93">
              <w:t>- пассивен или агрессивен.</w:t>
            </w:r>
          </w:p>
          <w:p w:rsidR="00F21E93" w:rsidRPr="00F21E93" w:rsidRDefault="00F21E93" w:rsidP="00F21E93">
            <w:r w:rsidRPr="00F21E93">
              <w:t>- молчит, игнорирует другого человека</w:t>
            </w:r>
          </w:p>
        </w:tc>
        <w:tc>
          <w:tcPr>
            <w:tcW w:w="0" w:type="auto"/>
            <w:vMerge w:val="restart"/>
            <w:tcBorders>
              <w:bottom w:val="single" w:sz="4" w:space="0" w:color="000000"/>
            </w:tcBorders>
          </w:tcPr>
          <w:p w:rsidR="00F21E93" w:rsidRPr="00F21E93" w:rsidRDefault="00F21E93" w:rsidP="00F21E93">
            <w:r w:rsidRPr="00F21E93">
              <w:t>Наблюдение</w:t>
            </w:r>
          </w:p>
          <w:p w:rsidR="00F21E93" w:rsidRPr="00F21E93" w:rsidRDefault="00F21E93" w:rsidP="00F21E93"/>
        </w:tc>
        <w:tc>
          <w:tcPr>
            <w:tcW w:w="0" w:type="auto"/>
            <w:vMerge w:val="restart"/>
            <w:tcBorders>
              <w:bottom w:val="single" w:sz="4" w:space="0" w:color="000000"/>
            </w:tcBorders>
          </w:tcPr>
          <w:p w:rsidR="00F21E93" w:rsidRPr="00F21E93" w:rsidRDefault="00F21E93" w:rsidP="00F21E93"/>
        </w:tc>
      </w:tr>
      <w:tr w:rsidR="00F21E93" w:rsidRPr="00F21E93" w:rsidTr="007A66BF">
        <w:trPr>
          <w:cantSplit/>
        </w:trPr>
        <w:tc>
          <w:tcPr>
            <w:tcW w:w="0" w:type="auto"/>
            <w:vMerge/>
          </w:tcPr>
          <w:p w:rsidR="00F21E93" w:rsidRPr="00F21E93" w:rsidRDefault="00F21E93" w:rsidP="00F21E93"/>
        </w:tc>
        <w:tc>
          <w:tcPr>
            <w:tcW w:w="0" w:type="auto"/>
            <w:vMerge/>
          </w:tcPr>
          <w:p w:rsidR="00F21E93" w:rsidRPr="00F21E93" w:rsidRDefault="00F21E93" w:rsidP="00F21E93"/>
        </w:tc>
        <w:tc>
          <w:tcPr>
            <w:tcW w:w="0" w:type="auto"/>
          </w:tcPr>
          <w:p w:rsidR="00F21E93" w:rsidRPr="00F21E93" w:rsidRDefault="00F21E93" w:rsidP="00F21E93">
            <w:r w:rsidRPr="00F21E93">
              <w:rPr>
                <w:b/>
              </w:rPr>
              <w:t>Рекомендации:</w:t>
            </w:r>
            <w:r w:rsidRPr="00F21E93">
              <w:t xml:space="preserve">  продолжение изучения правил речевого этикета, проведение групповых заданий на уроке, положительное одобрение.</w:t>
            </w:r>
          </w:p>
          <w:p w:rsidR="00F21E93" w:rsidRPr="00F21E93" w:rsidRDefault="00F21E93" w:rsidP="00F21E93"/>
        </w:tc>
        <w:tc>
          <w:tcPr>
            <w:tcW w:w="0" w:type="auto"/>
          </w:tcPr>
          <w:p w:rsidR="00F21E93" w:rsidRPr="00F21E93" w:rsidRDefault="00F21E93" w:rsidP="00F21E93">
            <w:r w:rsidRPr="00F21E93">
              <w:rPr>
                <w:b/>
              </w:rPr>
              <w:t>Рекомендации:</w:t>
            </w:r>
          </w:p>
          <w:p w:rsidR="00F21E93" w:rsidRPr="00F21E93" w:rsidRDefault="00F21E93" w:rsidP="00F21E93">
            <w:r w:rsidRPr="00F21E93">
              <w:t>продолжение изучения правил речевого этикета, проведение групповых заданий на уроке, положительное одобрение.</w:t>
            </w:r>
          </w:p>
          <w:p w:rsidR="00F21E93" w:rsidRPr="00F21E93" w:rsidRDefault="00F21E93" w:rsidP="00F21E93"/>
        </w:tc>
        <w:tc>
          <w:tcPr>
            <w:tcW w:w="0" w:type="auto"/>
          </w:tcPr>
          <w:p w:rsidR="00F21E93" w:rsidRDefault="00F21E93" w:rsidP="00F21E93">
            <w:r w:rsidRPr="00F21E93">
              <w:rPr>
                <w:b/>
              </w:rPr>
              <w:t>Рекомендации:</w:t>
            </w:r>
            <w:r w:rsidRPr="00F21E93">
              <w:t xml:space="preserve"> консультация специалистов, изучение речевого этикета и правил позитивного общения, поощрения за результат, совместные задания с одноклассниками. </w:t>
            </w:r>
          </w:p>
          <w:p w:rsidR="008A0881" w:rsidRDefault="008A0881" w:rsidP="00F21E93"/>
          <w:p w:rsidR="008A0881" w:rsidRDefault="008A0881" w:rsidP="00F21E93"/>
          <w:p w:rsidR="008A0881" w:rsidRDefault="008A0881" w:rsidP="00F21E93"/>
          <w:p w:rsidR="008A0881" w:rsidRPr="00F21E93" w:rsidRDefault="008A0881" w:rsidP="00F21E93"/>
        </w:tc>
        <w:tc>
          <w:tcPr>
            <w:tcW w:w="0" w:type="auto"/>
            <w:vMerge/>
          </w:tcPr>
          <w:p w:rsidR="00F21E93" w:rsidRPr="00F21E93" w:rsidRDefault="00F21E93" w:rsidP="00F21E93"/>
        </w:tc>
        <w:tc>
          <w:tcPr>
            <w:tcW w:w="0" w:type="auto"/>
            <w:vMerge/>
          </w:tcPr>
          <w:p w:rsidR="00F21E93" w:rsidRPr="00F21E93" w:rsidRDefault="00F21E93" w:rsidP="00F21E93"/>
        </w:tc>
      </w:tr>
      <w:tr w:rsidR="00F21E93" w:rsidRPr="00F21E93" w:rsidTr="007A66BF">
        <w:tc>
          <w:tcPr>
            <w:tcW w:w="0" w:type="auto"/>
            <w:gridSpan w:val="7"/>
          </w:tcPr>
          <w:p w:rsidR="00F21E93" w:rsidRPr="00F21E93" w:rsidRDefault="00F21E93" w:rsidP="00F21E93"/>
          <w:p w:rsidR="00F21E93" w:rsidRPr="00F21E93" w:rsidRDefault="00F21E93" w:rsidP="00F21E93">
            <w:pPr>
              <w:jc w:val="center"/>
            </w:pPr>
            <w:r w:rsidRPr="00F21E93">
              <w:t>4 класс</w:t>
            </w:r>
          </w:p>
          <w:p w:rsidR="00F21E93" w:rsidRPr="00F21E93" w:rsidRDefault="00F21E93" w:rsidP="00F21E93"/>
        </w:tc>
      </w:tr>
      <w:tr w:rsidR="00F21E93" w:rsidRPr="00F21E93" w:rsidTr="007A66BF">
        <w:trPr>
          <w:cantSplit/>
          <w:trHeight w:val="4692"/>
        </w:trPr>
        <w:tc>
          <w:tcPr>
            <w:tcW w:w="0" w:type="auto"/>
            <w:vMerge w:val="restart"/>
            <w:tcBorders>
              <w:bottom w:val="single" w:sz="4" w:space="0" w:color="000000"/>
            </w:tcBorders>
          </w:tcPr>
          <w:p w:rsidR="00F21E93" w:rsidRPr="00F21E93" w:rsidRDefault="00F21E93" w:rsidP="00F21E93">
            <w:r w:rsidRPr="00F21E93">
              <w:t>Коммуникация как кооперация</w:t>
            </w:r>
          </w:p>
          <w:p w:rsidR="00F21E93" w:rsidRPr="00F21E93" w:rsidRDefault="00F21E93" w:rsidP="00F21E93"/>
          <w:p w:rsidR="00F21E93" w:rsidRPr="00F21E93" w:rsidRDefault="00F21E93" w:rsidP="00F21E93"/>
          <w:p w:rsidR="00F21E93" w:rsidRPr="00F21E93" w:rsidRDefault="00F21E93" w:rsidP="00F21E93"/>
          <w:p w:rsidR="00F21E93" w:rsidRPr="00F21E93" w:rsidRDefault="00F21E93" w:rsidP="00F21E93"/>
          <w:p w:rsidR="00F21E93" w:rsidRPr="00F21E93" w:rsidRDefault="00F21E93" w:rsidP="00F21E93"/>
          <w:p w:rsidR="00F21E93" w:rsidRPr="00F21E93" w:rsidRDefault="00F21E93" w:rsidP="00F21E93"/>
          <w:p w:rsidR="00F21E93" w:rsidRPr="00F21E93" w:rsidRDefault="00F21E93" w:rsidP="00F21E93"/>
        </w:tc>
        <w:tc>
          <w:tcPr>
            <w:tcW w:w="0" w:type="auto"/>
            <w:vMerge w:val="restart"/>
          </w:tcPr>
          <w:p w:rsidR="00F21E93" w:rsidRPr="00F21E93" w:rsidRDefault="00F21E93" w:rsidP="00F21E93">
            <w:pPr>
              <w:jc w:val="both"/>
            </w:pPr>
            <w:r w:rsidRPr="00F21E93">
              <w:t xml:space="preserve">Умение </w:t>
            </w:r>
            <w:r w:rsidRPr="00F21E93">
              <w:rPr>
                <w:iCs/>
              </w:rPr>
              <w:t>договариваться</w:t>
            </w:r>
            <w:r w:rsidRPr="00F21E93">
              <w:t xml:space="preserve">,  находить общее решение. </w:t>
            </w:r>
          </w:p>
          <w:p w:rsidR="00F21E93" w:rsidRPr="00F21E93" w:rsidRDefault="00F21E93" w:rsidP="00F21E93">
            <w:pPr>
              <w:jc w:val="both"/>
            </w:pPr>
            <w:r w:rsidRPr="00F21E93">
              <w:t>Умение аргументировать свое предложение, убеждать и уступать.</w:t>
            </w:r>
          </w:p>
          <w:p w:rsidR="00F21E93" w:rsidRPr="00F21E93" w:rsidRDefault="00F21E93" w:rsidP="00F21E93">
            <w:pPr>
              <w:jc w:val="both"/>
            </w:pPr>
            <w:r w:rsidRPr="00F21E93">
              <w:t>Способность сохранять доброжелательное отношение друг к другу в ситуации  конфликта интересов.</w:t>
            </w:r>
          </w:p>
          <w:p w:rsidR="00F21E93" w:rsidRPr="00F21E93" w:rsidRDefault="00F21E93" w:rsidP="00F21E93">
            <w:pPr>
              <w:jc w:val="both"/>
            </w:pPr>
            <w:r w:rsidRPr="00F21E93">
              <w:rPr>
                <w:iCs/>
              </w:rPr>
              <w:t>Взаимоконтроль и взаимопомощь</w:t>
            </w:r>
            <w:r w:rsidRPr="00F21E93">
              <w:t xml:space="preserve"> по ходу выполнения задания.</w:t>
            </w:r>
          </w:p>
          <w:p w:rsidR="00F21E93" w:rsidRPr="00F21E93" w:rsidRDefault="00F21E93" w:rsidP="00F21E93"/>
          <w:p w:rsidR="00F21E93" w:rsidRPr="00F21E93" w:rsidRDefault="00F21E93" w:rsidP="00F21E93"/>
        </w:tc>
        <w:tc>
          <w:tcPr>
            <w:tcW w:w="0" w:type="auto"/>
            <w:tcBorders>
              <w:bottom w:val="single" w:sz="4" w:space="0" w:color="000000"/>
            </w:tcBorders>
          </w:tcPr>
          <w:p w:rsidR="00F21E93" w:rsidRPr="00F21E93" w:rsidRDefault="00F21E93" w:rsidP="00F21E93">
            <w:r w:rsidRPr="00F21E93">
              <w:t xml:space="preserve">- умеет </w:t>
            </w:r>
            <w:r w:rsidRPr="00F21E93">
              <w:rPr>
                <w:iCs/>
              </w:rPr>
              <w:t>договариваться</w:t>
            </w:r>
            <w:r w:rsidRPr="00F21E93">
              <w:t>,  находить общее решение,</w:t>
            </w:r>
          </w:p>
          <w:p w:rsidR="00F21E93" w:rsidRPr="00F21E93" w:rsidRDefault="00F21E93" w:rsidP="00F21E93">
            <w:r w:rsidRPr="00F21E93">
              <w:t>- умеет аргументировать свое предложение, убеждать и уступать.</w:t>
            </w:r>
          </w:p>
          <w:p w:rsidR="00F21E93" w:rsidRPr="00F21E93" w:rsidRDefault="00F21E93" w:rsidP="00F21E93">
            <w:r w:rsidRPr="00F21E93">
              <w:t>-  владеет адекватными выходами из конфликта.</w:t>
            </w:r>
          </w:p>
          <w:p w:rsidR="00F21E93" w:rsidRPr="00F21E93" w:rsidRDefault="00F21E93" w:rsidP="00F21E93">
            <w:r w:rsidRPr="00F21E93">
              <w:t>- всегда предоставляет помощь.</w:t>
            </w:r>
          </w:p>
        </w:tc>
        <w:tc>
          <w:tcPr>
            <w:tcW w:w="0" w:type="auto"/>
            <w:tcBorders>
              <w:bottom w:val="single" w:sz="4" w:space="0" w:color="000000"/>
            </w:tcBorders>
          </w:tcPr>
          <w:p w:rsidR="00F21E93" w:rsidRPr="00F21E93" w:rsidRDefault="00F21E93" w:rsidP="00F21E93">
            <w:r w:rsidRPr="00F21E93">
              <w:t>- не всегда может договориться.</w:t>
            </w:r>
          </w:p>
          <w:p w:rsidR="00F21E93" w:rsidRPr="00F21E93" w:rsidRDefault="00F21E93" w:rsidP="00F21E93">
            <w:r w:rsidRPr="00F21E93">
              <w:t xml:space="preserve">- не всегда может сохранить доброжелательность. </w:t>
            </w:r>
          </w:p>
          <w:p w:rsidR="00F21E93" w:rsidRPr="00F21E93" w:rsidRDefault="00F21E93" w:rsidP="00F21E93">
            <w:r w:rsidRPr="00F21E93">
              <w:t>- предоставляет помощь только близким, знакомым.</w:t>
            </w:r>
          </w:p>
        </w:tc>
        <w:tc>
          <w:tcPr>
            <w:tcW w:w="0" w:type="auto"/>
            <w:tcBorders>
              <w:bottom w:val="single" w:sz="4" w:space="0" w:color="000000"/>
            </w:tcBorders>
          </w:tcPr>
          <w:p w:rsidR="00F21E93" w:rsidRPr="00F21E93" w:rsidRDefault="00F21E93" w:rsidP="00F21E93">
            <w:r w:rsidRPr="00F21E93">
              <w:t>-не может и не хочет договариваться.</w:t>
            </w:r>
          </w:p>
          <w:p w:rsidR="00F21E93" w:rsidRPr="00F21E93" w:rsidRDefault="00F21E93" w:rsidP="00F21E93">
            <w:r w:rsidRPr="00F21E93">
              <w:t xml:space="preserve">-пассивен или агрессивен. </w:t>
            </w:r>
          </w:p>
          <w:p w:rsidR="00F21E93" w:rsidRPr="00F21E93" w:rsidRDefault="00F21E93" w:rsidP="00F21E93">
            <w:r w:rsidRPr="00F21E93">
              <w:t xml:space="preserve">- не предоставляет помощь. </w:t>
            </w:r>
          </w:p>
        </w:tc>
        <w:tc>
          <w:tcPr>
            <w:tcW w:w="0" w:type="auto"/>
            <w:vMerge w:val="restart"/>
            <w:tcBorders>
              <w:bottom w:val="single" w:sz="4" w:space="0" w:color="000000"/>
            </w:tcBorders>
          </w:tcPr>
          <w:p w:rsidR="00F21E93" w:rsidRPr="00F21E93" w:rsidRDefault="00F21E93" w:rsidP="00F21E93">
            <w:r w:rsidRPr="00F21E93">
              <w:t>Наблюдение</w:t>
            </w:r>
          </w:p>
          <w:p w:rsidR="00F21E93" w:rsidRPr="00F21E93" w:rsidRDefault="00F21E93" w:rsidP="00F21E93"/>
        </w:tc>
        <w:tc>
          <w:tcPr>
            <w:tcW w:w="0" w:type="auto"/>
            <w:vMerge w:val="restart"/>
          </w:tcPr>
          <w:p w:rsidR="00F21E93" w:rsidRPr="00F21E93" w:rsidRDefault="00F21E93" w:rsidP="00F21E93">
            <w:r w:rsidRPr="00F21E93">
              <w:t>Задание «Совместная сортировка»</w:t>
            </w:r>
          </w:p>
          <w:p w:rsidR="00F21E93" w:rsidRPr="00F21E93" w:rsidRDefault="00F21E93" w:rsidP="00F21E93"/>
          <w:p w:rsidR="00F21E93" w:rsidRPr="00F21E93" w:rsidRDefault="00F21E93" w:rsidP="00F21E93"/>
          <w:p w:rsidR="00F21E93" w:rsidRPr="00F21E93" w:rsidRDefault="00F21E93" w:rsidP="00F21E93"/>
          <w:p w:rsidR="00F21E93" w:rsidRPr="00F21E93" w:rsidRDefault="00F21E93" w:rsidP="00F21E93"/>
          <w:p w:rsidR="00F21E93" w:rsidRPr="00F21E93" w:rsidRDefault="00F21E93" w:rsidP="00F21E93"/>
          <w:p w:rsidR="00F21E93" w:rsidRPr="00F21E93" w:rsidRDefault="00F21E93" w:rsidP="00F21E93"/>
          <w:p w:rsidR="00F21E93" w:rsidRPr="00F21E93" w:rsidRDefault="00F21E93" w:rsidP="00F21E93"/>
        </w:tc>
      </w:tr>
      <w:tr w:rsidR="00F21E93" w:rsidRPr="00F21E93" w:rsidTr="007A66BF">
        <w:trPr>
          <w:cantSplit/>
        </w:trPr>
        <w:tc>
          <w:tcPr>
            <w:tcW w:w="0" w:type="auto"/>
            <w:vMerge/>
          </w:tcPr>
          <w:p w:rsidR="00F21E93" w:rsidRPr="00F21E93" w:rsidRDefault="00F21E93" w:rsidP="00F21E93"/>
        </w:tc>
        <w:tc>
          <w:tcPr>
            <w:tcW w:w="0" w:type="auto"/>
            <w:vMerge/>
            <w:tcBorders>
              <w:bottom w:val="single" w:sz="4" w:space="0" w:color="auto"/>
            </w:tcBorders>
          </w:tcPr>
          <w:p w:rsidR="00F21E93" w:rsidRPr="00F21E93" w:rsidRDefault="00F21E93" w:rsidP="00F21E93"/>
        </w:tc>
        <w:tc>
          <w:tcPr>
            <w:tcW w:w="0" w:type="auto"/>
          </w:tcPr>
          <w:p w:rsidR="00F21E93" w:rsidRPr="00F21E93" w:rsidRDefault="00F21E93" w:rsidP="00F21E93">
            <w:r w:rsidRPr="00F21E93">
              <w:rPr>
                <w:b/>
              </w:rPr>
              <w:t>Рекомендации:</w:t>
            </w:r>
            <w:r w:rsidRPr="00F21E93">
              <w:t xml:space="preserve">  поддержка и развитие коммуникативных навыков, проведение совместных заданий на уроке (в парах и группах), положительное одобрение, выступление на школьных конференциях, олимпиадах.</w:t>
            </w:r>
          </w:p>
        </w:tc>
        <w:tc>
          <w:tcPr>
            <w:tcW w:w="0" w:type="auto"/>
          </w:tcPr>
          <w:p w:rsidR="00F21E93" w:rsidRPr="00F21E93" w:rsidRDefault="00F21E93" w:rsidP="00F21E93">
            <w:r w:rsidRPr="00F21E93">
              <w:rPr>
                <w:b/>
              </w:rPr>
              <w:t>Рекомендации:</w:t>
            </w:r>
            <w:r w:rsidRPr="00F21E93">
              <w:t xml:space="preserve">  поддержка и развитие коммуникативных навыков, проведение совместных заданий на уроке (в парах и группах), важно положительное одобрение, выработка активной позиции при общении.</w:t>
            </w:r>
          </w:p>
        </w:tc>
        <w:tc>
          <w:tcPr>
            <w:tcW w:w="0" w:type="auto"/>
          </w:tcPr>
          <w:p w:rsidR="00F21E93" w:rsidRPr="00F21E93" w:rsidRDefault="00F21E93" w:rsidP="00F21E93">
            <w:r w:rsidRPr="00F21E93">
              <w:rPr>
                <w:b/>
              </w:rPr>
              <w:t>Рекомендации:</w:t>
            </w:r>
            <w:r w:rsidRPr="00F21E93">
              <w:t xml:space="preserve"> консультация специалистов, поощрения за минимальный результат, совместные задания с одноклассниками (в парах и группах), выработка активной позиции при общении</w:t>
            </w:r>
            <w:proofErr w:type="gramStart"/>
            <w:r w:rsidRPr="00F21E93">
              <w:t xml:space="preserve">., </w:t>
            </w:r>
            <w:proofErr w:type="gramEnd"/>
            <w:r w:rsidRPr="00F21E93">
              <w:t>продолжение коррекционных занятий по развитию коммуникативных навыков</w:t>
            </w:r>
          </w:p>
        </w:tc>
        <w:tc>
          <w:tcPr>
            <w:tcW w:w="0" w:type="auto"/>
            <w:vMerge/>
          </w:tcPr>
          <w:p w:rsidR="00F21E93" w:rsidRPr="00F21E93" w:rsidRDefault="00F21E93" w:rsidP="00F21E93"/>
        </w:tc>
        <w:tc>
          <w:tcPr>
            <w:tcW w:w="0" w:type="auto"/>
            <w:vMerge/>
          </w:tcPr>
          <w:p w:rsidR="00F21E93" w:rsidRPr="00F21E93" w:rsidRDefault="00F21E93" w:rsidP="00F21E93"/>
        </w:tc>
      </w:tr>
      <w:tr w:rsidR="00F21E93" w:rsidRPr="00F21E93" w:rsidTr="007A66BF">
        <w:trPr>
          <w:cantSplit/>
          <w:trHeight w:val="2901"/>
        </w:trPr>
        <w:tc>
          <w:tcPr>
            <w:tcW w:w="0" w:type="auto"/>
            <w:vMerge w:val="restart"/>
            <w:tcBorders>
              <w:bottom w:val="single" w:sz="4" w:space="0" w:color="000000"/>
            </w:tcBorders>
          </w:tcPr>
          <w:p w:rsidR="00F21E93" w:rsidRPr="00F21E93" w:rsidRDefault="00F21E93" w:rsidP="00F21E93">
            <w:r w:rsidRPr="00F21E93">
              <w:lastRenderedPageBreak/>
              <w:t>Коммуникация как интериоризация</w:t>
            </w:r>
          </w:p>
        </w:tc>
        <w:tc>
          <w:tcPr>
            <w:tcW w:w="0" w:type="auto"/>
            <w:vMerge w:val="restart"/>
            <w:tcBorders>
              <w:top w:val="single" w:sz="4" w:space="0" w:color="auto"/>
              <w:bottom w:val="single" w:sz="4" w:space="0" w:color="000000"/>
            </w:tcBorders>
          </w:tcPr>
          <w:p w:rsidR="00F21E93" w:rsidRPr="00F21E93" w:rsidRDefault="00F21E93" w:rsidP="00F21E93">
            <w:pPr>
              <w:tabs>
                <w:tab w:val="left" w:pos="251"/>
              </w:tabs>
              <w:jc w:val="both"/>
            </w:pPr>
            <w:r w:rsidRPr="00F21E93">
              <w:t xml:space="preserve">Оформлять свои мысли в устной и письменной речи с учетом своих учебных и жизненных ситуаций. </w:t>
            </w:r>
          </w:p>
          <w:p w:rsidR="00F21E93" w:rsidRPr="00F21E93" w:rsidRDefault="00F21E93" w:rsidP="00F21E93">
            <w:pPr>
              <w:tabs>
                <w:tab w:val="left" w:pos="251"/>
              </w:tabs>
              <w:jc w:val="both"/>
            </w:pPr>
            <w:r w:rsidRPr="00F21E93">
              <w:t xml:space="preserve">Читать вслух и про себя тексты учебников, других художественных и научно-популярных книг, понимать прочитанное. </w:t>
            </w:r>
          </w:p>
          <w:p w:rsidR="00F21E93" w:rsidRPr="00F21E93" w:rsidRDefault="00F21E93" w:rsidP="00F21E93"/>
          <w:p w:rsidR="00F21E93" w:rsidRPr="00F21E93" w:rsidRDefault="00F21E93" w:rsidP="00F21E93"/>
        </w:tc>
        <w:tc>
          <w:tcPr>
            <w:tcW w:w="0" w:type="auto"/>
            <w:tcBorders>
              <w:bottom w:val="single" w:sz="4" w:space="0" w:color="000000"/>
            </w:tcBorders>
          </w:tcPr>
          <w:p w:rsidR="00F21E93" w:rsidRPr="00F21E93" w:rsidRDefault="00F21E93" w:rsidP="00F21E93">
            <w:r w:rsidRPr="00F21E93">
              <w:t>- имеет богатый словарный запас и активно  им пользуется, бегло читает,</w:t>
            </w:r>
          </w:p>
          <w:p w:rsidR="00F21E93" w:rsidRPr="00F21E93" w:rsidRDefault="00F21E93" w:rsidP="00F21E93">
            <w:r w:rsidRPr="00F21E93">
              <w:t>- усваивает материал, дает обратную связь (пересказ, рассказ)</w:t>
            </w:r>
          </w:p>
        </w:tc>
        <w:tc>
          <w:tcPr>
            <w:tcW w:w="0" w:type="auto"/>
            <w:tcBorders>
              <w:bottom w:val="single" w:sz="4" w:space="0" w:color="000000"/>
            </w:tcBorders>
          </w:tcPr>
          <w:p w:rsidR="00F21E93" w:rsidRPr="00F21E93" w:rsidRDefault="00F21E93" w:rsidP="00F21E93">
            <w:r w:rsidRPr="00F21E93">
              <w:t xml:space="preserve">-читает, но понимает  смысл </w:t>
            </w:r>
            <w:proofErr w:type="gramStart"/>
            <w:r w:rsidRPr="00F21E93">
              <w:t>прочитанного</w:t>
            </w:r>
            <w:proofErr w:type="gramEnd"/>
            <w:r w:rsidRPr="00F21E93">
              <w:t xml:space="preserve"> с помощью наводящих вопросов,</w:t>
            </w:r>
          </w:p>
          <w:p w:rsidR="00F21E93" w:rsidRPr="00F21E93" w:rsidRDefault="00F21E93" w:rsidP="00F21E93">
            <w:r w:rsidRPr="00F21E93">
              <w:t>- высказывает свои мысли по алгоритму</w:t>
            </w:r>
          </w:p>
        </w:tc>
        <w:tc>
          <w:tcPr>
            <w:tcW w:w="0" w:type="auto"/>
            <w:tcBorders>
              <w:bottom w:val="single" w:sz="4" w:space="0" w:color="000000"/>
            </w:tcBorders>
          </w:tcPr>
          <w:p w:rsidR="00F21E93" w:rsidRPr="00F21E93" w:rsidRDefault="00F21E93" w:rsidP="00F21E93">
            <w:r w:rsidRPr="00F21E93">
              <w:t>-молчит, не может оформить свои мысли</w:t>
            </w:r>
          </w:p>
          <w:p w:rsidR="00F21E93" w:rsidRPr="00F21E93" w:rsidRDefault="00F21E93" w:rsidP="00F21E93">
            <w:r w:rsidRPr="00F21E93">
              <w:t>-читает, но ни понимает прочитанного</w:t>
            </w:r>
          </w:p>
        </w:tc>
        <w:tc>
          <w:tcPr>
            <w:tcW w:w="0" w:type="auto"/>
            <w:vMerge w:val="restart"/>
            <w:tcBorders>
              <w:bottom w:val="single" w:sz="4" w:space="0" w:color="000000"/>
            </w:tcBorders>
          </w:tcPr>
          <w:p w:rsidR="00F21E93" w:rsidRPr="00F21E93" w:rsidRDefault="00F21E93" w:rsidP="00F21E93">
            <w:r w:rsidRPr="00F21E93">
              <w:t>Наблюдение</w:t>
            </w:r>
          </w:p>
          <w:p w:rsidR="00F21E93" w:rsidRPr="00F21E93" w:rsidRDefault="00F21E93" w:rsidP="00F21E93"/>
        </w:tc>
        <w:tc>
          <w:tcPr>
            <w:tcW w:w="0" w:type="auto"/>
            <w:vMerge w:val="restart"/>
          </w:tcPr>
          <w:p w:rsidR="00F21E93" w:rsidRPr="00F21E93" w:rsidRDefault="00F21E93" w:rsidP="00F21E93">
            <w:r w:rsidRPr="00F21E93">
              <w:t xml:space="preserve"> Задание «Дорога к дому»</w:t>
            </w:r>
          </w:p>
        </w:tc>
      </w:tr>
      <w:tr w:rsidR="00F21E93" w:rsidRPr="00F21E93" w:rsidTr="007A66BF">
        <w:trPr>
          <w:cantSplit/>
        </w:trPr>
        <w:tc>
          <w:tcPr>
            <w:tcW w:w="0" w:type="auto"/>
            <w:vMerge/>
          </w:tcPr>
          <w:p w:rsidR="00F21E93" w:rsidRPr="00F21E93" w:rsidRDefault="00F21E93" w:rsidP="00F21E93"/>
        </w:tc>
        <w:tc>
          <w:tcPr>
            <w:tcW w:w="0" w:type="auto"/>
            <w:vMerge/>
          </w:tcPr>
          <w:p w:rsidR="00F21E93" w:rsidRPr="00F21E93" w:rsidRDefault="00F21E93" w:rsidP="00F21E93"/>
        </w:tc>
        <w:tc>
          <w:tcPr>
            <w:tcW w:w="0" w:type="auto"/>
          </w:tcPr>
          <w:p w:rsidR="00F21E93" w:rsidRPr="00F21E93" w:rsidRDefault="00F21E93" w:rsidP="00F21E93">
            <w:r w:rsidRPr="00F21E93">
              <w:rPr>
                <w:b/>
              </w:rPr>
              <w:t>Рекомендации:</w:t>
            </w:r>
            <w:r w:rsidRPr="00F21E93">
              <w:t xml:space="preserve">  поддержка и развитие коммуникативных навыков, проведение совместных заданий на уроке (пересказ, рассказ соседу по парте), положительное одобрение, составление рефератов, докладов, участие в литературных конкурсах.</w:t>
            </w:r>
          </w:p>
          <w:p w:rsidR="00F21E93" w:rsidRPr="00F21E93" w:rsidRDefault="00F21E93" w:rsidP="00F21E93"/>
        </w:tc>
        <w:tc>
          <w:tcPr>
            <w:tcW w:w="0" w:type="auto"/>
          </w:tcPr>
          <w:p w:rsidR="00F21E93" w:rsidRPr="00F21E93" w:rsidRDefault="00F21E93" w:rsidP="00F21E93">
            <w:r w:rsidRPr="00F21E93">
              <w:rPr>
                <w:b/>
              </w:rPr>
              <w:t>Рекомендации:</w:t>
            </w:r>
            <w:r w:rsidRPr="00F21E93">
              <w:t xml:space="preserve">  поддержка и развитие коммуникативных навыков, проведение совместных заданий на уроке (пересказ, рассказ соседу по парте), привлекать к составлению рефератов, докладов,  (по алгоритму),  привлечение к  участию в литературных конкурсах</w:t>
            </w:r>
          </w:p>
          <w:p w:rsidR="00F21E93" w:rsidRPr="00F21E93" w:rsidRDefault="00F21E93" w:rsidP="00F21E93"/>
        </w:tc>
        <w:tc>
          <w:tcPr>
            <w:tcW w:w="0" w:type="auto"/>
          </w:tcPr>
          <w:p w:rsidR="00F21E93" w:rsidRPr="00F21E93" w:rsidRDefault="00F21E93" w:rsidP="00F21E93">
            <w:r w:rsidRPr="00F21E93">
              <w:rPr>
                <w:b/>
              </w:rPr>
              <w:t>Рекомендации:</w:t>
            </w:r>
            <w:r w:rsidRPr="00F21E93">
              <w:t xml:space="preserve"> консультация специалистов, учить высказыванию своих мыслей по алгоритму, </w:t>
            </w:r>
            <w:r w:rsidRPr="00F21E93">
              <w:rPr>
                <w:b/>
              </w:rPr>
              <w:t xml:space="preserve">важно </w:t>
            </w:r>
            <w:r w:rsidRPr="00F21E93">
              <w:t>положительное одобрение, совместные задания с одноклассниками.</w:t>
            </w:r>
          </w:p>
        </w:tc>
        <w:tc>
          <w:tcPr>
            <w:tcW w:w="0" w:type="auto"/>
            <w:vMerge/>
          </w:tcPr>
          <w:p w:rsidR="00F21E93" w:rsidRPr="00F21E93" w:rsidRDefault="00F21E93" w:rsidP="00F21E93"/>
        </w:tc>
        <w:tc>
          <w:tcPr>
            <w:tcW w:w="0" w:type="auto"/>
            <w:vMerge/>
          </w:tcPr>
          <w:p w:rsidR="00F21E93" w:rsidRPr="00F21E93" w:rsidRDefault="00F21E93" w:rsidP="00F21E93"/>
        </w:tc>
      </w:tr>
      <w:tr w:rsidR="00F21E93" w:rsidRPr="00F21E93" w:rsidTr="007A66BF">
        <w:trPr>
          <w:cantSplit/>
          <w:trHeight w:val="3001"/>
        </w:trPr>
        <w:tc>
          <w:tcPr>
            <w:tcW w:w="0" w:type="auto"/>
            <w:vMerge w:val="restart"/>
            <w:tcBorders>
              <w:bottom w:val="single" w:sz="4" w:space="0" w:color="000000"/>
            </w:tcBorders>
          </w:tcPr>
          <w:p w:rsidR="00F21E93" w:rsidRPr="00F21E93" w:rsidRDefault="00F21E93" w:rsidP="00F21E93">
            <w:r w:rsidRPr="00F21E93">
              <w:t>Коммуникация как интеракция</w:t>
            </w:r>
          </w:p>
          <w:p w:rsidR="00F21E93" w:rsidRPr="00F21E93" w:rsidRDefault="00F21E93" w:rsidP="00F21E93"/>
          <w:p w:rsidR="00F21E93" w:rsidRPr="00F21E93" w:rsidRDefault="00F21E93" w:rsidP="00F21E93"/>
          <w:p w:rsidR="00F21E93" w:rsidRPr="00F21E93" w:rsidRDefault="00F21E93" w:rsidP="00F21E93"/>
          <w:p w:rsidR="00F21E93" w:rsidRPr="00F21E93" w:rsidRDefault="00F21E93" w:rsidP="00F21E93"/>
          <w:p w:rsidR="00F21E93" w:rsidRPr="00F21E93" w:rsidRDefault="00F21E93" w:rsidP="00F21E93"/>
          <w:p w:rsidR="00F21E93" w:rsidRPr="00F21E93" w:rsidRDefault="00F21E93" w:rsidP="00F21E93"/>
          <w:p w:rsidR="00F21E93" w:rsidRPr="00F21E93" w:rsidRDefault="00F21E93" w:rsidP="00F21E93"/>
        </w:tc>
        <w:tc>
          <w:tcPr>
            <w:tcW w:w="0" w:type="auto"/>
            <w:vMerge w:val="restart"/>
            <w:tcBorders>
              <w:bottom w:val="single" w:sz="4" w:space="0" w:color="000000"/>
            </w:tcBorders>
          </w:tcPr>
          <w:p w:rsidR="00F21E93" w:rsidRPr="00F21E93" w:rsidRDefault="00F21E93" w:rsidP="00F21E93">
            <w:pPr>
              <w:jc w:val="both"/>
            </w:pPr>
            <w:r w:rsidRPr="00F21E93">
              <w:t>Понимание возможности различных позиций и точек зрения на какой-либо предмет или вопрос.</w:t>
            </w:r>
          </w:p>
          <w:p w:rsidR="00F21E93" w:rsidRPr="00F21E93" w:rsidRDefault="00F21E93" w:rsidP="00F21E93">
            <w:pPr>
              <w:jc w:val="both"/>
              <w:rPr>
                <w:bCs/>
              </w:rPr>
            </w:pPr>
            <w:r w:rsidRPr="00F21E93">
              <w:t xml:space="preserve">Уважение позиции других людей, </w:t>
            </w:r>
            <w:proofErr w:type="gramStart"/>
            <w:r w:rsidRPr="00F21E93">
              <w:t>отличную</w:t>
            </w:r>
            <w:proofErr w:type="gramEnd"/>
            <w:r w:rsidRPr="00F21E93">
              <w:t xml:space="preserve"> от </w:t>
            </w:r>
            <w:r w:rsidRPr="00F21E93">
              <w:lastRenderedPageBreak/>
              <w:t>собственной.</w:t>
            </w:r>
          </w:p>
          <w:p w:rsidR="00F21E93" w:rsidRPr="00F21E93" w:rsidRDefault="00F21E93" w:rsidP="00F21E93">
            <w:pPr>
              <w:jc w:val="both"/>
            </w:pPr>
            <w:r w:rsidRPr="00F21E93">
              <w:t>Учет разных мнений и умение обосновать собственное.</w:t>
            </w:r>
          </w:p>
          <w:p w:rsidR="00F21E93" w:rsidRPr="00F21E93" w:rsidRDefault="00F21E93" w:rsidP="00F21E93"/>
          <w:p w:rsidR="00F21E93" w:rsidRPr="00F21E93" w:rsidRDefault="00F21E93" w:rsidP="00F21E93"/>
        </w:tc>
        <w:tc>
          <w:tcPr>
            <w:tcW w:w="0" w:type="auto"/>
            <w:tcBorders>
              <w:bottom w:val="single" w:sz="4" w:space="0" w:color="000000"/>
            </w:tcBorders>
          </w:tcPr>
          <w:p w:rsidR="00F21E93" w:rsidRPr="00F21E93" w:rsidRDefault="00F21E93" w:rsidP="00F21E93">
            <w:r w:rsidRPr="00F21E93">
              <w:lastRenderedPageBreak/>
              <w:t xml:space="preserve">-различает и понимает различные позиции </w:t>
            </w:r>
            <w:proofErr w:type="gramStart"/>
            <w:r w:rsidRPr="00F21E93">
              <w:t>другого</w:t>
            </w:r>
            <w:proofErr w:type="gramEnd"/>
            <w:r w:rsidRPr="00F21E93">
              <w:t xml:space="preserve">, дает обратную связь, проявляет доброжелательность. </w:t>
            </w:r>
          </w:p>
          <w:p w:rsidR="00F21E93" w:rsidRPr="00F21E93" w:rsidRDefault="00F21E93" w:rsidP="00F21E93"/>
        </w:tc>
        <w:tc>
          <w:tcPr>
            <w:tcW w:w="0" w:type="auto"/>
            <w:tcBorders>
              <w:bottom w:val="single" w:sz="4" w:space="0" w:color="000000"/>
            </w:tcBorders>
          </w:tcPr>
          <w:p w:rsidR="00F21E93" w:rsidRPr="00F21E93" w:rsidRDefault="00F21E93" w:rsidP="00F21E93">
            <w:r w:rsidRPr="00F21E93">
              <w:t xml:space="preserve">-понимает различные позиции других людей, но не всегда проявляет доброжелательность,   дает обратную связь, когда </w:t>
            </w:r>
            <w:proofErr w:type="gramStart"/>
            <w:r w:rsidRPr="00F21E93">
              <w:t>уверен</w:t>
            </w:r>
            <w:proofErr w:type="gramEnd"/>
            <w:r w:rsidRPr="00F21E93">
              <w:t xml:space="preserve"> в своих знаниях.</w:t>
            </w:r>
          </w:p>
          <w:p w:rsidR="00F21E93" w:rsidRPr="00F21E93" w:rsidRDefault="00F21E93" w:rsidP="00F21E93"/>
          <w:p w:rsidR="00F21E93" w:rsidRPr="00F21E93" w:rsidRDefault="00F21E93" w:rsidP="00F21E93"/>
        </w:tc>
        <w:tc>
          <w:tcPr>
            <w:tcW w:w="0" w:type="auto"/>
            <w:tcBorders>
              <w:bottom w:val="single" w:sz="4" w:space="0" w:color="000000"/>
            </w:tcBorders>
          </w:tcPr>
          <w:p w:rsidR="00F21E93" w:rsidRPr="00F21E93" w:rsidRDefault="00F21E93" w:rsidP="00F21E93">
            <w:r w:rsidRPr="00F21E93">
              <w:t xml:space="preserve">-редко понимает и принимает позицию других людей, считая свое мнение единственно верным. </w:t>
            </w:r>
          </w:p>
          <w:p w:rsidR="00F21E93" w:rsidRPr="00F21E93" w:rsidRDefault="00F21E93" w:rsidP="00F21E93"/>
        </w:tc>
        <w:tc>
          <w:tcPr>
            <w:tcW w:w="0" w:type="auto"/>
            <w:vMerge w:val="restart"/>
            <w:tcBorders>
              <w:bottom w:val="single" w:sz="4" w:space="0" w:color="000000"/>
            </w:tcBorders>
          </w:tcPr>
          <w:p w:rsidR="00F21E93" w:rsidRPr="00F21E93" w:rsidRDefault="00F21E93" w:rsidP="00F21E93">
            <w:pPr>
              <w:widowControl w:val="0"/>
              <w:jc w:val="both"/>
            </w:pPr>
            <w:r w:rsidRPr="00F21E93">
              <w:t xml:space="preserve">Наблюдение </w:t>
            </w:r>
          </w:p>
          <w:p w:rsidR="00F21E93" w:rsidRPr="00F21E93" w:rsidRDefault="00F21E93" w:rsidP="00F21E93">
            <w:pPr>
              <w:widowControl w:val="0"/>
              <w:jc w:val="both"/>
            </w:pPr>
            <w:r w:rsidRPr="00F21E93">
              <w:t xml:space="preserve">Методика «Кто прав?» </w:t>
            </w:r>
          </w:p>
          <w:p w:rsidR="00F21E93" w:rsidRPr="00F21E93" w:rsidRDefault="00F21E93" w:rsidP="00F21E93"/>
        </w:tc>
        <w:tc>
          <w:tcPr>
            <w:tcW w:w="0" w:type="auto"/>
            <w:vMerge w:val="restart"/>
            <w:tcBorders>
              <w:bottom w:val="single" w:sz="4" w:space="0" w:color="000000"/>
            </w:tcBorders>
          </w:tcPr>
          <w:p w:rsidR="00F21E93" w:rsidRPr="00F21E93" w:rsidRDefault="00F21E93" w:rsidP="00F21E93"/>
        </w:tc>
      </w:tr>
      <w:tr w:rsidR="00F21E93" w:rsidRPr="00F21E93" w:rsidTr="007A66BF">
        <w:trPr>
          <w:cantSplit/>
        </w:trPr>
        <w:tc>
          <w:tcPr>
            <w:tcW w:w="0" w:type="auto"/>
            <w:vMerge/>
          </w:tcPr>
          <w:p w:rsidR="00F21E93" w:rsidRPr="00F21E93" w:rsidRDefault="00F21E93" w:rsidP="00F21E93"/>
        </w:tc>
        <w:tc>
          <w:tcPr>
            <w:tcW w:w="0" w:type="auto"/>
            <w:vMerge/>
          </w:tcPr>
          <w:p w:rsidR="00F21E93" w:rsidRPr="00F21E93" w:rsidRDefault="00F21E93" w:rsidP="00F21E93">
            <w:pPr>
              <w:rPr>
                <w:b/>
                <w:sz w:val="28"/>
              </w:rPr>
            </w:pPr>
          </w:p>
        </w:tc>
        <w:tc>
          <w:tcPr>
            <w:tcW w:w="0" w:type="auto"/>
          </w:tcPr>
          <w:p w:rsidR="00F21E93" w:rsidRPr="00F21E93" w:rsidRDefault="00F21E93" w:rsidP="00F21E93">
            <w:r w:rsidRPr="00F21E93">
              <w:rPr>
                <w:b/>
              </w:rPr>
              <w:t>Рекомендации:</w:t>
            </w:r>
            <w:r w:rsidRPr="00F21E93">
              <w:t xml:space="preserve">  продолжение изучения  правил речевого этикета, проведение групповых заданий на уроке, умение презентовать себя, участие  в диспутах и дебатах </w:t>
            </w:r>
            <w:r w:rsidR="00793E86">
              <w:t>районного</w:t>
            </w:r>
            <w:r w:rsidRPr="00F21E93">
              <w:t xml:space="preserve"> уровня</w:t>
            </w:r>
          </w:p>
          <w:p w:rsidR="00F21E93" w:rsidRPr="00F21E93" w:rsidRDefault="00F21E93" w:rsidP="00F21E93"/>
        </w:tc>
        <w:tc>
          <w:tcPr>
            <w:tcW w:w="0" w:type="auto"/>
          </w:tcPr>
          <w:p w:rsidR="00F21E93" w:rsidRPr="00F21E93" w:rsidRDefault="00F21E93" w:rsidP="00F21E93">
            <w:r w:rsidRPr="00F21E93">
              <w:rPr>
                <w:b/>
              </w:rPr>
              <w:t>Рекомендации:</w:t>
            </w:r>
          </w:p>
          <w:p w:rsidR="00F21E93" w:rsidRPr="00F21E93" w:rsidRDefault="00F21E93" w:rsidP="00F21E93">
            <w:r w:rsidRPr="00F21E93">
              <w:t xml:space="preserve">Продолжение изучения  правил речевого этикета, проведение групповых заданий на уроке, умение презентовать себя, участие  в диспутах и дебатах </w:t>
            </w:r>
            <w:r w:rsidR="00793E86">
              <w:t xml:space="preserve">районного </w:t>
            </w:r>
            <w:r w:rsidRPr="00F21E93">
              <w:t>уровня</w:t>
            </w:r>
          </w:p>
          <w:p w:rsidR="00F21E93" w:rsidRPr="00F21E93" w:rsidRDefault="00F21E93" w:rsidP="00F21E93"/>
        </w:tc>
        <w:tc>
          <w:tcPr>
            <w:tcW w:w="0" w:type="auto"/>
          </w:tcPr>
          <w:p w:rsidR="00F21E93" w:rsidRPr="00F21E93" w:rsidRDefault="00F21E93" w:rsidP="00F21E93">
            <w:r w:rsidRPr="00F21E93">
              <w:rPr>
                <w:b/>
              </w:rPr>
              <w:t>Рекомендации:</w:t>
            </w:r>
            <w:r w:rsidRPr="00F21E93">
              <w:t xml:space="preserve"> консультация специалистов (умение контролировать свои эмоции), изучение речевого этикета и правил позитивного общения, поощрения за результат, совместные задания с одноклассниками. </w:t>
            </w:r>
          </w:p>
        </w:tc>
        <w:tc>
          <w:tcPr>
            <w:tcW w:w="0" w:type="auto"/>
            <w:vMerge/>
          </w:tcPr>
          <w:p w:rsidR="00F21E93" w:rsidRPr="00F21E93" w:rsidRDefault="00F21E93" w:rsidP="00F21E93"/>
        </w:tc>
        <w:tc>
          <w:tcPr>
            <w:tcW w:w="0" w:type="auto"/>
            <w:vMerge/>
          </w:tcPr>
          <w:p w:rsidR="00F21E93" w:rsidRPr="00F21E93" w:rsidRDefault="00F21E93" w:rsidP="00F21E93"/>
        </w:tc>
      </w:tr>
    </w:tbl>
    <w:p w:rsidR="00A92E94" w:rsidRDefault="00A92E94" w:rsidP="00F13056">
      <w:pPr>
        <w:pStyle w:val="a3"/>
        <w:spacing w:line="360" w:lineRule="auto"/>
        <w:ind w:firstLine="454"/>
        <w:rPr>
          <w:rFonts w:ascii="Times New Roman" w:hAnsi="Times New Roman"/>
          <w:b/>
          <w:bCs/>
          <w:color w:val="auto"/>
          <w:sz w:val="28"/>
          <w:szCs w:val="28"/>
        </w:rPr>
        <w:sectPr w:rsidR="00A92E94" w:rsidSect="00B17A71">
          <w:pgSz w:w="16837" w:h="11905" w:orient="landscape"/>
          <w:pgMar w:top="720" w:right="720" w:bottom="720" w:left="720" w:header="720" w:footer="720" w:gutter="0"/>
          <w:cols w:space="60"/>
          <w:noEndnote/>
          <w:docGrid w:linePitch="326"/>
        </w:sectPr>
      </w:pPr>
    </w:p>
    <w:p w:rsidR="00653A76" w:rsidRPr="00EA4161" w:rsidRDefault="00312574" w:rsidP="00EA4161">
      <w:pPr>
        <w:pStyle w:val="afd"/>
        <w:numPr>
          <w:ilvl w:val="1"/>
          <w:numId w:val="1"/>
        </w:numPr>
        <w:spacing w:line="240" w:lineRule="auto"/>
        <w:ind w:left="0" w:firstLine="0"/>
        <w:rPr>
          <w:szCs w:val="28"/>
        </w:rPr>
      </w:pPr>
      <w:bookmarkStart w:id="107" w:name="_Toc288394082"/>
      <w:bookmarkStart w:id="108" w:name="_Toc288410549"/>
      <w:bookmarkStart w:id="109" w:name="_Toc288410678"/>
      <w:bookmarkStart w:id="110" w:name="_Toc294246095"/>
      <w:r w:rsidRPr="00EA4161">
        <w:rPr>
          <w:szCs w:val="28"/>
        </w:rPr>
        <w:lastRenderedPageBreak/>
        <w:t xml:space="preserve">Программы </w:t>
      </w:r>
      <w:r w:rsidR="00653A76" w:rsidRPr="00EA4161">
        <w:rPr>
          <w:szCs w:val="28"/>
        </w:rPr>
        <w:t>отдельных учебных предметов, курсов</w:t>
      </w:r>
      <w:bookmarkEnd w:id="107"/>
      <w:bookmarkEnd w:id="108"/>
      <w:bookmarkEnd w:id="109"/>
      <w:bookmarkEnd w:id="110"/>
    </w:p>
    <w:p w:rsidR="00653A76" w:rsidRPr="00EA4161" w:rsidRDefault="00653A76" w:rsidP="00EA4161">
      <w:pPr>
        <w:pStyle w:val="afd"/>
        <w:numPr>
          <w:ilvl w:val="2"/>
          <w:numId w:val="1"/>
        </w:numPr>
        <w:spacing w:line="240" w:lineRule="auto"/>
        <w:ind w:left="0" w:firstLine="0"/>
        <w:rPr>
          <w:sz w:val="24"/>
        </w:rPr>
      </w:pPr>
      <w:bookmarkStart w:id="111" w:name="_Toc288394083"/>
      <w:bookmarkStart w:id="112" w:name="_Toc288410550"/>
      <w:bookmarkStart w:id="113" w:name="_Toc288410679"/>
      <w:bookmarkStart w:id="114" w:name="_Toc294246096"/>
      <w:r w:rsidRPr="00EA4161">
        <w:rPr>
          <w:sz w:val="24"/>
        </w:rPr>
        <w:t>Общие положения</w:t>
      </w:r>
      <w:bookmarkEnd w:id="111"/>
      <w:bookmarkEnd w:id="112"/>
      <w:bookmarkEnd w:id="113"/>
      <w:bookmarkEnd w:id="114"/>
    </w:p>
    <w:p w:rsidR="00653A76" w:rsidRPr="00EA4161" w:rsidRDefault="00653A76" w:rsidP="00EA4161">
      <w:pPr>
        <w:pStyle w:val="a3"/>
        <w:spacing w:line="240" w:lineRule="auto"/>
        <w:ind w:firstLine="454"/>
        <w:rPr>
          <w:rFonts w:ascii="Times New Roman" w:hAnsi="Times New Roman"/>
          <w:color w:val="auto"/>
          <w:sz w:val="24"/>
          <w:szCs w:val="24"/>
        </w:rPr>
      </w:pPr>
      <w:r w:rsidRPr="00EA4161">
        <w:rPr>
          <w:rFonts w:ascii="Times New Roman" w:hAnsi="Times New Roman"/>
          <w:color w:val="auto"/>
          <w:sz w:val="24"/>
          <w:szCs w:val="24"/>
        </w:rPr>
        <w:t xml:space="preserve">Начальная школа — самоценный, принципиально новый </w:t>
      </w:r>
      <w:r w:rsidRPr="00EA4161">
        <w:rPr>
          <w:rFonts w:ascii="Times New Roman" w:hAnsi="Times New Roman"/>
          <w:color w:val="auto"/>
          <w:spacing w:val="2"/>
          <w:sz w:val="24"/>
          <w:szCs w:val="24"/>
        </w:rPr>
        <w:t>этап в жизни ребёнка: начинается систематическое обуче</w:t>
      </w:r>
      <w:r w:rsidRPr="00EA4161">
        <w:rPr>
          <w:rFonts w:ascii="Times New Roman" w:hAnsi="Times New Roman"/>
          <w:color w:val="auto"/>
          <w:sz w:val="24"/>
          <w:szCs w:val="24"/>
        </w:rPr>
        <w:t>ние в образовательном учреждении, расширяется сфера взаимодействия ребёнка с окружающим миром, изменяется социальный статус и увеличивается потребность в самовыражении.</w:t>
      </w:r>
    </w:p>
    <w:p w:rsidR="00653A76" w:rsidRPr="00EA4161" w:rsidRDefault="00653A76" w:rsidP="00EA4161">
      <w:pPr>
        <w:pStyle w:val="a3"/>
        <w:spacing w:line="240" w:lineRule="auto"/>
        <w:ind w:firstLine="454"/>
        <w:rPr>
          <w:rFonts w:ascii="Times New Roman" w:hAnsi="Times New Roman"/>
          <w:color w:val="auto"/>
          <w:sz w:val="24"/>
          <w:szCs w:val="24"/>
        </w:rPr>
      </w:pPr>
      <w:r w:rsidRPr="00EA4161">
        <w:rPr>
          <w:rFonts w:ascii="Times New Roman" w:hAnsi="Times New Roman"/>
          <w:color w:val="auto"/>
          <w:sz w:val="24"/>
          <w:szCs w:val="24"/>
        </w:rPr>
        <w:t xml:space="preserve">Образование в начальной школе является базой, фундаментом всего последующего обучения. В первую очередь это касается сформированности универсальных учебных действий (УУД), обеспечивающих умение учиться. Начальное </w:t>
      </w:r>
      <w:r w:rsidR="005D66BB" w:rsidRPr="00EA4161">
        <w:rPr>
          <w:rFonts w:ascii="Times New Roman" w:hAnsi="Times New Roman"/>
          <w:color w:val="auto"/>
          <w:sz w:val="24"/>
          <w:szCs w:val="24"/>
        </w:rPr>
        <w:t xml:space="preserve">общее </w:t>
      </w:r>
      <w:r w:rsidRPr="00EA4161">
        <w:rPr>
          <w:rFonts w:ascii="Times New Roman" w:hAnsi="Times New Roman"/>
          <w:color w:val="auto"/>
          <w:sz w:val="24"/>
          <w:szCs w:val="24"/>
        </w:rPr>
        <w:t>образование призвано решать свою главную задачу — закладывать основу формирования учебной деятельности ребёнка, включающую систему учебных и познавательных мотивов, умения принимать, сохранять, реализовывать учебные цели, планировать, контролировать и оценивать учебные действия и их результат.</w:t>
      </w:r>
    </w:p>
    <w:p w:rsidR="00653A76" w:rsidRPr="00EA4161" w:rsidRDefault="00653A76" w:rsidP="00EA4161">
      <w:pPr>
        <w:pStyle w:val="a3"/>
        <w:spacing w:line="240" w:lineRule="auto"/>
        <w:ind w:firstLine="454"/>
        <w:rPr>
          <w:rFonts w:ascii="Times New Roman" w:hAnsi="Times New Roman"/>
          <w:color w:val="auto"/>
          <w:sz w:val="24"/>
          <w:szCs w:val="24"/>
        </w:rPr>
      </w:pPr>
      <w:r w:rsidRPr="00EA4161">
        <w:rPr>
          <w:rFonts w:ascii="Times New Roman" w:hAnsi="Times New Roman"/>
          <w:color w:val="auto"/>
          <w:sz w:val="24"/>
          <w:szCs w:val="24"/>
        </w:rPr>
        <w:t xml:space="preserve">Особенностью содержания современного </w:t>
      </w:r>
      <w:r w:rsidR="005D66BB" w:rsidRPr="00EA4161">
        <w:rPr>
          <w:rFonts w:ascii="Times New Roman" w:hAnsi="Times New Roman"/>
          <w:color w:val="auto"/>
          <w:sz w:val="24"/>
          <w:szCs w:val="24"/>
        </w:rPr>
        <w:t xml:space="preserve">начального общего </w:t>
      </w:r>
      <w:r w:rsidRPr="00EA4161">
        <w:rPr>
          <w:rFonts w:ascii="Times New Roman" w:hAnsi="Times New Roman"/>
          <w:color w:val="auto"/>
          <w:sz w:val="24"/>
          <w:szCs w:val="24"/>
        </w:rPr>
        <w:t>образования является не только ответ на вопрос, что ученик должен знать (запомнить, воспроизвести), но и формирование универсальных учебных действий в личностных, коммуникативных, познавательных, регулятивных сферах, обеспечивающих способность к организации самостоятельной учебной</w:t>
      </w:r>
      <w:r w:rsidRPr="00EA4161">
        <w:rPr>
          <w:rFonts w:ascii="Times New Roman" w:hAnsi="Times New Roman"/>
          <w:color w:val="auto"/>
          <w:spacing w:val="-2"/>
          <w:sz w:val="24"/>
          <w:szCs w:val="24"/>
        </w:rPr>
        <w:t>деятельности, а также при формировании ИКТ­компетентнос</w:t>
      </w:r>
      <w:r w:rsidRPr="00EA4161">
        <w:rPr>
          <w:rFonts w:ascii="Times New Roman" w:hAnsi="Times New Roman"/>
          <w:color w:val="auto"/>
          <w:sz w:val="24"/>
          <w:szCs w:val="24"/>
        </w:rPr>
        <w:t>ти обучающихся.</w:t>
      </w:r>
    </w:p>
    <w:p w:rsidR="00653A76" w:rsidRPr="00EA4161" w:rsidRDefault="00653A76" w:rsidP="00EA4161">
      <w:pPr>
        <w:pStyle w:val="a3"/>
        <w:spacing w:line="240" w:lineRule="auto"/>
        <w:ind w:firstLine="454"/>
        <w:rPr>
          <w:rFonts w:ascii="Times New Roman" w:hAnsi="Times New Roman"/>
          <w:color w:val="auto"/>
          <w:spacing w:val="2"/>
          <w:sz w:val="24"/>
          <w:szCs w:val="24"/>
        </w:rPr>
      </w:pPr>
      <w:r w:rsidRPr="00EA4161">
        <w:rPr>
          <w:rFonts w:ascii="Times New Roman" w:hAnsi="Times New Roman"/>
          <w:color w:val="auto"/>
          <w:spacing w:val="2"/>
          <w:sz w:val="24"/>
          <w:szCs w:val="24"/>
        </w:rPr>
        <w:t>Кроме этого, определение в программах содержания тех знаний, умений и спосо</w:t>
      </w:r>
      <w:r w:rsidR="00312574" w:rsidRPr="00EA4161">
        <w:rPr>
          <w:rFonts w:ascii="Times New Roman" w:hAnsi="Times New Roman"/>
          <w:color w:val="auto"/>
          <w:spacing w:val="2"/>
          <w:sz w:val="24"/>
          <w:szCs w:val="24"/>
        </w:rPr>
        <w:t>бов деятельности, которые явля</w:t>
      </w:r>
      <w:r w:rsidRPr="00EA4161">
        <w:rPr>
          <w:rFonts w:ascii="Times New Roman" w:hAnsi="Times New Roman"/>
          <w:color w:val="auto"/>
          <w:spacing w:val="2"/>
          <w:sz w:val="24"/>
          <w:szCs w:val="24"/>
        </w:rPr>
        <w:t>ются надпредметными, т.</w:t>
      </w:r>
      <w:r w:rsidRPr="00EA4161">
        <w:rPr>
          <w:rFonts w:ascii="Times New Roman" w:hAnsi="Times New Roman"/>
          <w:color w:val="auto"/>
          <w:spacing w:val="2"/>
          <w:sz w:val="24"/>
          <w:szCs w:val="24"/>
        </w:rPr>
        <w:t> </w:t>
      </w:r>
      <w:r w:rsidRPr="00EA4161">
        <w:rPr>
          <w:rFonts w:ascii="Times New Roman" w:hAnsi="Times New Roman"/>
          <w:color w:val="auto"/>
          <w:spacing w:val="2"/>
          <w:sz w:val="24"/>
          <w:szCs w:val="24"/>
        </w:rPr>
        <w:t>е. формируются средствами каждого учебного предмета, позволяет объединить возможности всех учебных предметов для решения общих задач обучения, приблизиться к реализации «идеальных» целей образования. В то же время такой подход позволит предупредить узкопредметность в отборе содержания образования, обеспечить интеграцию в изучении разных сторон окружающего мира.</w:t>
      </w:r>
    </w:p>
    <w:p w:rsidR="00653A76" w:rsidRPr="00EA4161" w:rsidRDefault="00653A76" w:rsidP="00EA4161">
      <w:pPr>
        <w:pStyle w:val="a3"/>
        <w:spacing w:line="240" w:lineRule="auto"/>
        <w:ind w:firstLine="454"/>
        <w:rPr>
          <w:rFonts w:ascii="Times New Roman" w:hAnsi="Times New Roman"/>
          <w:color w:val="auto"/>
          <w:sz w:val="24"/>
          <w:szCs w:val="24"/>
        </w:rPr>
      </w:pPr>
      <w:r w:rsidRPr="00EA4161">
        <w:rPr>
          <w:rFonts w:ascii="Times New Roman" w:hAnsi="Times New Roman"/>
          <w:color w:val="auto"/>
          <w:sz w:val="24"/>
          <w:szCs w:val="24"/>
        </w:rPr>
        <w:t>Уровень сформированности УУД в полной мере зависит от способов организации учебной деятельности и сотрудни</w:t>
      </w:r>
      <w:r w:rsidRPr="00EA4161">
        <w:rPr>
          <w:rFonts w:ascii="Times New Roman" w:hAnsi="Times New Roman"/>
          <w:color w:val="auto"/>
          <w:spacing w:val="2"/>
          <w:sz w:val="24"/>
          <w:szCs w:val="24"/>
        </w:rPr>
        <w:t xml:space="preserve">чества, познавательной, творческой, художественно­эстетической и коммуникативной деятельности школьников. Это </w:t>
      </w:r>
      <w:r w:rsidRPr="00EA4161">
        <w:rPr>
          <w:rFonts w:ascii="Times New Roman" w:hAnsi="Times New Roman"/>
          <w:color w:val="auto"/>
          <w:sz w:val="24"/>
          <w:szCs w:val="24"/>
        </w:rPr>
        <w:t xml:space="preserve">определило необходимость выделить в примерных программах содержание не только знаний, но и видов деятельности, </w:t>
      </w:r>
      <w:r w:rsidRPr="00EA4161">
        <w:rPr>
          <w:rFonts w:ascii="Times New Roman" w:hAnsi="Times New Roman"/>
          <w:color w:val="auto"/>
          <w:spacing w:val="2"/>
          <w:sz w:val="24"/>
          <w:szCs w:val="24"/>
        </w:rPr>
        <w:t xml:space="preserve">которое включает конкретные УУД, обеспечивающие творческое применение знаний для решения жизненных задач, начальные умения самообразования. Именно этот аспект </w:t>
      </w:r>
      <w:r w:rsidRPr="00EA4161">
        <w:rPr>
          <w:rFonts w:ascii="Times New Roman" w:hAnsi="Times New Roman"/>
          <w:color w:val="auto"/>
          <w:sz w:val="24"/>
          <w:szCs w:val="24"/>
        </w:rPr>
        <w:t>примерных программ даёт основание для утверждения гума</w:t>
      </w:r>
      <w:r w:rsidRPr="00EA4161">
        <w:rPr>
          <w:rFonts w:ascii="Times New Roman" w:hAnsi="Times New Roman"/>
          <w:color w:val="auto"/>
          <w:spacing w:val="2"/>
          <w:sz w:val="24"/>
          <w:szCs w:val="24"/>
        </w:rPr>
        <w:t xml:space="preserve">нистической, личностно ориентированной направленности </w:t>
      </w:r>
      <w:r w:rsidR="00E40BB6" w:rsidRPr="00EA4161">
        <w:rPr>
          <w:rFonts w:ascii="Times New Roman" w:hAnsi="Times New Roman"/>
          <w:color w:val="auto"/>
          <w:sz w:val="24"/>
          <w:szCs w:val="24"/>
        </w:rPr>
        <w:t xml:space="preserve"> образовательной деятельности </w:t>
      </w:r>
      <w:r w:rsidRPr="00EA4161">
        <w:rPr>
          <w:rFonts w:ascii="Times New Roman" w:hAnsi="Times New Roman"/>
          <w:color w:val="auto"/>
          <w:sz w:val="24"/>
          <w:szCs w:val="24"/>
        </w:rPr>
        <w:t>младших школьников.</w:t>
      </w:r>
    </w:p>
    <w:p w:rsidR="00653A76" w:rsidRPr="00EA4161" w:rsidRDefault="00653A76" w:rsidP="00EA4161">
      <w:pPr>
        <w:pStyle w:val="a3"/>
        <w:spacing w:line="240" w:lineRule="auto"/>
        <w:ind w:firstLine="454"/>
        <w:rPr>
          <w:rFonts w:ascii="Times New Roman" w:hAnsi="Times New Roman"/>
          <w:color w:val="auto"/>
          <w:sz w:val="24"/>
          <w:szCs w:val="24"/>
        </w:rPr>
      </w:pPr>
      <w:r w:rsidRPr="00EA4161">
        <w:rPr>
          <w:rFonts w:ascii="Times New Roman" w:hAnsi="Times New Roman"/>
          <w:color w:val="auto"/>
          <w:spacing w:val="2"/>
          <w:sz w:val="24"/>
          <w:szCs w:val="24"/>
        </w:rPr>
        <w:t xml:space="preserve">Важным условием развития детской любознательности, </w:t>
      </w:r>
      <w:r w:rsidRPr="00EA4161">
        <w:rPr>
          <w:rFonts w:ascii="Times New Roman" w:hAnsi="Times New Roman"/>
          <w:color w:val="auto"/>
          <w:sz w:val="24"/>
          <w:szCs w:val="24"/>
        </w:rPr>
        <w:t xml:space="preserve">потребности самостоятельного познания окружающего мира, </w:t>
      </w:r>
      <w:r w:rsidRPr="00EA4161">
        <w:rPr>
          <w:rFonts w:ascii="Times New Roman" w:hAnsi="Times New Roman"/>
          <w:color w:val="auto"/>
          <w:spacing w:val="2"/>
          <w:sz w:val="24"/>
          <w:szCs w:val="24"/>
        </w:rPr>
        <w:t xml:space="preserve">познавательной активности и инициативности в начальной </w:t>
      </w:r>
      <w:r w:rsidRPr="00EA4161">
        <w:rPr>
          <w:rFonts w:ascii="Times New Roman" w:hAnsi="Times New Roman"/>
          <w:color w:val="auto"/>
          <w:sz w:val="24"/>
          <w:szCs w:val="24"/>
        </w:rPr>
        <w:t>школе является создание развивающей образовательной среды, стимулирующей активные формы познания: наблюдение, опыты, учебный диалог и</w:t>
      </w:r>
      <w:r w:rsidRPr="00EA4161">
        <w:rPr>
          <w:rFonts w:ascii="Times New Roman" w:hAnsi="Times New Roman"/>
          <w:color w:val="auto"/>
          <w:sz w:val="24"/>
          <w:szCs w:val="24"/>
        </w:rPr>
        <w:t> </w:t>
      </w:r>
      <w:r w:rsidRPr="00EA4161">
        <w:rPr>
          <w:rFonts w:ascii="Times New Roman" w:hAnsi="Times New Roman"/>
          <w:color w:val="auto"/>
          <w:sz w:val="24"/>
          <w:szCs w:val="24"/>
        </w:rPr>
        <w:t>пр. Младшему школьнику должны быть созданы условия для развития рефлексии — способности осознавать и оценивать свои мысли и действия как бысо стороны, соотносить результат деятельности с поставленной целью, определять своё знание и незнание и</w:t>
      </w:r>
      <w:r w:rsidRPr="00EA4161">
        <w:rPr>
          <w:rFonts w:ascii="Times New Roman" w:hAnsi="Times New Roman"/>
          <w:color w:val="auto"/>
          <w:sz w:val="24"/>
          <w:szCs w:val="24"/>
        </w:rPr>
        <w:t> </w:t>
      </w:r>
      <w:r w:rsidRPr="00EA4161">
        <w:rPr>
          <w:rFonts w:ascii="Times New Roman" w:hAnsi="Times New Roman"/>
          <w:color w:val="auto"/>
          <w:sz w:val="24"/>
          <w:szCs w:val="24"/>
        </w:rPr>
        <w:t>др. Способность к рефлексии — важнейшее качество, определяющее социальную роль ребёнка как ученика, школьника, направленность на саморазвитие.</w:t>
      </w:r>
    </w:p>
    <w:p w:rsidR="00653A76" w:rsidRPr="00EA4161" w:rsidRDefault="00653A76" w:rsidP="00EA4161">
      <w:pPr>
        <w:pStyle w:val="a3"/>
        <w:spacing w:line="240" w:lineRule="auto"/>
        <w:ind w:firstLine="454"/>
        <w:rPr>
          <w:rFonts w:ascii="Times New Roman" w:hAnsi="Times New Roman"/>
          <w:color w:val="auto"/>
          <w:sz w:val="24"/>
          <w:szCs w:val="24"/>
        </w:rPr>
      </w:pPr>
      <w:r w:rsidRPr="00EA4161">
        <w:rPr>
          <w:rFonts w:ascii="Times New Roman" w:hAnsi="Times New Roman"/>
          <w:color w:val="auto"/>
          <w:sz w:val="24"/>
          <w:szCs w:val="24"/>
        </w:rPr>
        <w:t>Начальн</w:t>
      </w:r>
      <w:r w:rsidR="005D66BB" w:rsidRPr="00EA4161">
        <w:rPr>
          <w:rFonts w:ascii="Times New Roman" w:hAnsi="Times New Roman"/>
          <w:color w:val="auto"/>
          <w:sz w:val="24"/>
          <w:szCs w:val="24"/>
        </w:rPr>
        <w:t xml:space="preserve">оеобщее образование </w:t>
      </w:r>
      <w:r w:rsidRPr="00EA4161">
        <w:rPr>
          <w:rFonts w:ascii="Times New Roman" w:hAnsi="Times New Roman"/>
          <w:color w:val="auto"/>
          <w:sz w:val="24"/>
          <w:szCs w:val="24"/>
        </w:rPr>
        <w:t>вносит вклад в социально­личностное развитие ребёнка. В процессе обучения формируется достаточно осознанная система представлений об окружающем мире, о социальных и межличностных отношениях, нравственно­этических нормах. Происходят изменения в самооценке ребёнка. Оставаясь достаточно оптимистической и высокой, она становится всё более объективной и самокритичной.</w:t>
      </w:r>
    </w:p>
    <w:p w:rsidR="00653A76" w:rsidRPr="00EA4161" w:rsidRDefault="00653A76" w:rsidP="00EA4161">
      <w:pPr>
        <w:pStyle w:val="a3"/>
        <w:spacing w:line="240" w:lineRule="auto"/>
        <w:ind w:firstLine="454"/>
        <w:rPr>
          <w:rFonts w:ascii="Times New Roman" w:hAnsi="Times New Roman"/>
          <w:color w:val="auto"/>
          <w:sz w:val="24"/>
          <w:szCs w:val="24"/>
        </w:rPr>
      </w:pPr>
      <w:r w:rsidRPr="00EA4161">
        <w:rPr>
          <w:rFonts w:ascii="Times New Roman" w:hAnsi="Times New Roman"/>
          <w:color w:val="auto"/>
          <w:sz w:val="24"/>
          <w:szCs w:val="24"/>
        </w:rPr>
        <w:t xml:space="preserve">Примерные программы по учебным предметам начальной школы разработаны в соответствии с требованиями к результатам (личностным, метапредметным, предметным) </w:t>
      </w:r>
      <w:r w:rsidRPr="00EA4161">
        <w:rPr>
          <w:rFonts w:ascii="Times New Roman" w:hAnsi="Times New Roman"/>
          <w:color w:val="auto"/>
          <w:sz w:val="24"/>
          <w:szCs w:val="24"/>
        </w:rPr>
        <w:lastRenderedPageBreak/>
        <w:t xml:space="preserve">освоения </w:t>
      </w:r>
      <w:r w:rsidRPr="00EA4161">
        <w:rPr>
          <w:rFonts w:ascii="Times New Roman" w:hAnsi="Times New Roman"/>
          <w:color w:val="auto"/>
          <w:spacing w:val="2"/>
          <w:sz w:val="24"/>
          <w:szCs w:val="24"/>
        </w:rPr>
        <w:t>основной образовательной программы начального общего образования Федерального государственного образователь</w:t>
      </w:r>
      <w:r w:rsidRPr="00EA4161">
        <w:rPr>
          <w:rFonts w:ascii="Times New Roman" w:hAnsi="Times New Roman"/>
          <w:color w:val="auto"/>
          <w:sz w:val="24"/>
          <w:szCs w:val="24"/>
        </w:rPr>
        <w:t>ного стандарта начального общего образования.</w:t>
      </w:r>
    </w:p>
    <w:p w:rsidR="00653A76" w:rsidRPr="00EA4161" w:rsidRDefault="00653A76" w:rsidP="00EA4161">
      <w:pPr>
        <w:pStyle w:val="a3"/>
        <w:spacing w:line="240" w:lineRule="auto"/>
        <w:ind w:firstLine="454"/>
        <w:rPr>
          <w:rFonts w:ascii="Times New Roman" w:hAnsi="Times New Roman"/>
          <w:color w:val="auto"/>
          <w:sz w:val="24"/>
          <w:szCs w:val="24"/>
        </w:rPr>
      </w:pPr>
      <w:r w:rsidRPr="00EA4161">
        <w:rPr>
          <w:rFonts w:ascii="Times New Roman" w:hAnsi="Times New Roman"/>
          <w:color w:val="auto"/>
          <w:spacing w:val="2"/>
          <w:sz w:val="24"/>
          <w:szCs w:val="24"/>
        </w:rPr>
        <w:t xml:space="preserve">Примерные программы служат ориентиром для авторов </w:t>
      </w:r>
      <w:r w:rsidRPr="00EA4161">
        <w:rPr>
          <w:rFonts w:ascii="Times New Roman" w:hAnsi="Times New Roman"/>
          <w:color w:val="auto"/>
          <w:sz w:val="24"/>
          <w:szCs w:val="24"/>
        </w:rPr>
        <w:t xml:space="preserve">рабочих учебных программ. </w:t>
      </w:r>
    </w:p>
    <w:p w:rsidR="00C15F0D" w:rsidRPr="00EA4161" w:rsidRDefault="00C15F0D" w:rsidP="00EA4161">
      <w:pPr>
        <w:ind w:firstLine="454"/>
        <w:rPr>
          <w:b/>
        </w:rPr>
      </w:pPr>
      <w:r w:rsidRPr="00EA4161">
        <w:t>Структура рабочей программы определяется Положением</w:t>
      </w:r>
      <w:r w:rsidRPr="00EA4161">
        <w:rPr>
          <w:b/>
        </w:rPr>
        <w:t xml:space="preserve">о структуре, порядке разработки и утверждения рабочих программ учебных курсов, предметов, дисциплин в МБОУ </w:t>
      </w:r>
      <w:r w:rsidR="00844AB2" w:rsidRPr="00844AB2">
        <w:rPr>
          <w:b/>
        </w:rPr>
        <w:t>«Сергеевская СОШ ПРМ»</w:t>
      </w:r>
    </w:p>
    <w:p w:rsidR="00C15F0D" w:rsidRPr="00EA4161" w:rsidRDefault="00C15F0D" w:rsidP="00EA4161">
      <w:pPr>
        <w:widowControl w:val="0"/>
        <w:shd w:val="clear" w:color="auto" w:fill="FFFFFF"/>
        <w:tabs>
          <w:tab w:val="left" w:pos="709"/>
        </w:tabs>
        <w:autoSpaceDE w:val="0"/>
        <w:autoSpaceDN w:val="0"/>
        <w:adjustRightInd w:val="0"/>
        <w:ind w:right="10"/>
        <w:contextualSpacing/>
        <w:jc w:val="both"/>
      </w:pPr>
      <w:r w:rsidRPr="00EA4161">
        <w:tab/>
        <w:t xml:space="preserve">Структура рабочей программы на основе требований </w:t>
      </w:r>
      <w:r w:rsidRPr="00EA4161">
        <w:rPr>
          <w:color w:val="000000"/>
        </w:rPr>
        <w:t>ФГОС НОО (п. 19.5.) и ФГОС ООО (п. 18.2.2.), а также ФКГСОО</w:t>
      </w:r>
      <w:r w:rsidRPr="00EA4161">
        <w:t xml:space="preserve"> должна иметь обязательные разделы:</w:t>
      </w:r>
    </w:p>
    <w:p w:rsidR="00C15F0D" w:rsidRPr="00EA4161" w:rsidRDefault="00C15F0D" w:rsidP="008A588E">
      <w:pPr>
        <w:widowControl w:val="0"/>
        <w:numPr>
          <w:ilvl w:val="0"/>
          <w:numId w:val="141"/>
        </w:numPr>
        <w:shd w:val="clear" w:color="auto" w:fill="FFFFFF"/>
        <w:tabs>
          <w:tab w:val="left" w:pos="709"/>
        </w:tabs>
        <w:autoSpaceDE w:val="0"/>
        <w:autoSpaceDN w:val="0"/>
        <w:adjustRightInd w:val="0"/>
        <w:contextualSpacing/>
        <w:jc w:val="both"/>
      </w:pPr>
      <w:r w:rsidRPr="00EA4161">
        <w:rPr>
          <w:spacing w:val="-2"/>
        </w:rPr>
        <w:t>Титульный  лист;</w:t>
      </w:r>
    </w:p>
    <w:p w:rsidR="00C15F0D" w:rsidRPr="00EA4161" w:rsidRDefault="00C15F0D" w:rsidP="008A588E">
      <w:pPr>
        <w:widowControl w:val="0"/>
        <w:numPr>
          <w:ilvl w:val="0"/>
          <w:numId w:val="141"/>
        </w:numPr>
        <w:shd w:val="clear" w:color="auto" w:fill="FFFFFF"/>
        <w:tabs>
          <w:tab w:val="left" w:pos="709"/>
        </w:tabs>
        <w:autoSpaceDE w:val="0"/>
        <w:autoSpaceDN w:val="0"/>
        <w:adjustRightInd w:val="0"/>
        <w:ind w:right="10"/>
        <w:contextualSpacing/>
        <w:jc w:val="both"/>
      </w:pPr>
      <w:r w:rsidRPr="00EA4161">
        <w:rPr>
          <w:spacing w:val="-1"/>
        </w:rPr>
        <w:t>Пояснительная  записка;</w:t>
      </w:r>
    </w:p>
    <w:p w:rsidR="00C15F0D" w:rsidRPr="00EA4161" w:rsidRDefault="00C15F0D" w:rsidP="008A588E">
      <w:pPr>
        <w:widowControl w:val="0"/>
        <w:numPr>
          <w:ilvl w:val="0"/>
          <w:numId w:val="141"/>
        </w:numPr>
        <w:shd w:val="clear" w:color="auto" w:fill="FFFFFF"/>
        <w:tabs>
          <w:tab w:val="left" w:pos="709"/>
        </w:tabs>
        <w:autoSpaceDE w:val="0"/>
        <w:autoSpaceDN w:val="0"/>
        <w:adjustRightInd w:val="0"/>
        <w:contextualSpacing/>
        <w:jc w:val="both"/>
      </w:pPr>
      <w:r w:rsidRPr="00EA4161">
        <w:t>Содержание учебного предмета, курса, дисциплины (модуля)</w:t>
      </w:r>
      <w:r w:rsidRPr="00EA4161">
        <w:rPr>
          <w:spacing w:val="-1"/>
        </w:rPr>
        <w:t>;</w:t>
      </w:r>
    </w:p>
    <w:p w:rsidR="00C15F0D" w:rsidRPr="00EA4161" w:rsidRDefault="00C15F0D" w:rsidP="008A588E">
      <w:pPr>
        <w:widowControl w:val="0"/>
        <w:numPr>
          <w:ilvl w:val="0"/>
          <w:numId w:val="141"/>
        </w:numPr>
        <w:shd w:val="clear" w:color="auto" w:fill="FFFFFF"/>
        <w:tabs>
          <w:tab w:val="left" w:pos="709"/>
        </w:tabs>
        <w:autoSpaceDE w:val="0"/>
        <w:autoSpaceDN w:val="0"/>
        <w:adjustRightInd w:val="0"/>
        <w:contextualSpacing/>
        <w:jc w:val="both"/>
      </w:pPr>
      <w:proofErr w:type="gramStart"/>
      <w:r w:rsidRPr="00EA4161">
        <w:t>Тематическое планированиес указанием количества часов, отводимых на освоение каждой темы</w:t>
      </w:r>
      <w:r w:rsidRPr="00EA4161">
        <w:rPr>
          <w:spacing w:val="-1"/>
        </w:rPr>
        <w:t>;</w:t>
      </w:r>
      <w:proofErr w:type="gramEnd"/>
    </w:p>
    <w:p w:rsidR="00C15F0D" w:rsidRPr="00EA4161" w:rsidRDefault="00C15F0D" w:rsidP="008A588E">
      <w:pPr>
        <w:widowControl w:val="0"/>
        <w:numPr>
          <w:ilvl w:val="0"/>
          <w:numId w:val="141"/>
        </w:numPr>
        <w:shd w:val="clear" w:color="auto" w:fill="FFFFFF"/>
        <w:tabs>
          <w:tab w:val="left" w:pos="709"/>
        </w:tabs>
        <w:autoSpaceDE w:val="0"/>
        <w:autoSpaceDN w:val="0"/>
        <w:adjustRightInd w:val="0"/>
        <w:contextualSpacing/>
        <w:jc w:val="both"/>
      </w:pPr>
      <w:r w:rsidRPr="00EA4161">
        <w:t xml:space="preserve">Планируемые результаты (в рамках ФГОС общего образования - личностные, метапредметные и предметные) освоения конкретного учебного курса, предмета, дисциплин (модулей) </w:t>
      </w:r>
    </w:p>
    <w:p w:rsidR="00C15F0D" w:rsidRPr="00EA4161" w:rsidRDefault="00C15F0D" w:rsidP="008A588E">
      <w:pPr>
        <w:widowControl w:val="0"/>
        <w:numPr>
          <w:ilvl w:val="0"/>
          <w:numId w:val="141"/>
        </w:numPr>
        <w:shd w:val="clear" w:color="auto" w:fill="FFFFFF"/>
        <w:tabs>
          <w:tab w:val="left" w:pos="709"/>
        </w:tabs>
        <w:autoSpaceDE w:val="0"/>
        <w:autoSpaceDN w:val="0"/>
        <w:adjustRightInd w:val="0"/>
        <w:contextualSpacing/>
        <w:jc w:val="both"/>
        <w:rPr>
          <w:vanish/>
        </w:rPr>
      </w:pPr>
    </w:p>
    <w:p w:rsidR="00C15F0D" w:rsidRPr="00EA4161" w:rsidRDefault="00C15F0D" w:rsidP="008A588E">
      <w:pPr>
        <w:widowControl w:val="0"/>
        <w:numPr>
          <w:ilvl w:val="0"/>
          <w:numId w:val="142"/>
        </w:numPr>
        <w:shd w:val="clear" w:color="auto" w:fill="FFFFFF"/>
        <w:tabs>
          <w:tab w:val="left" w:pos="709"/>
          <w:tab w:val="left" w:pos="1418"/>
        </w:tabs>
        <w:autoSpaceDE w:val="0"/>
        <w:autoSpaceDN w:val="0"/>
        <w:adjustRightInd w:val="0"/>
        <w:contextualSpacing/>
        <w:jc w:val="both"/>
        <w:rPr>
          <w:vanish/>
        </w:rPr>
      </w:pPr>
    </w:p>
    <w:p w:rsidR="00C15F0D" w:rsidRPr="00EA4161" w:rsidRDefault="00C15F0D" w:rsidP="008A588E">
      <w:pPr>
        <w:widowControl w:val="0"/>
        <w:numPr>
          <w:ilvl w:val="1"/>
          <w:numId w:val="142"/>
        </w:numPr>
        <w:shd w:val="clear" w:color="auto" w:fill="FFFFFF"/>
        <w:tabs>
          <w:tab w:val="left" w:pos="709"/>
          <w:tab w:val="left" w:pos="1418"/>
        </w:tabs>
        <w:autoSpaceDE w:val="0"/>
        <w:autoSpaceDN w:val="0"/>
        <w:adjustRightInd w:val="0"/>
        <w:contextualSpacing/>
        <w:jc w:val="both"/>
        <w:rPr>
          <w:vanish/>
        </w:rPr>
      </w:pPr>
    </w:p>
    <w:p w:rsidR="00C15F0D" w:rsidRPr="00EA4161" w:rsidRDefault="00C15F0D" w:rsidP="00BB1275">
      <w:pPr>
        <w:widowControl w:val="0"/>
        <w:shd w:val="clear" w:color="auto" w:fill="FFFFFF"/>
        <w:tabs>
          <w:tab w:val="left" w:pos="709"/>
          <w:tab w:val="left" w:pos="1418"/>
        </w:tabs>
        <w:autoSpaceDE w:val="0"/>
        <w:autoSpaceDN w:val="0"/>
        <w:adjustRightInd w:val="0"/>
        <w:contextualSpacing/>
        <w:jc w:val="both"/>
      </w:pPr>
      <w:r w:rsidRPr="00EA4161">
        <w:t>В титульном листе указываются:</w:t>
      </w:r>
    </w:p>
    <w:p w:rsidR="00C15F0D" w:rsidRPr="00EA4161" w:rsidRDefault="00C15F0D" w:rsidP="00EA4161">
      <w:pPr>
        <w:widowControl w:val="0"/>
        <w:autoSpaceDE w:val="0"/>
        <w:autoSpaceDN w:val="0"/>
        <w:adjustRightInd w:val="0"/>
        <w:ind w:left="851"/>
        <w:contextualSpacing/>
        <w:jc w:val="both"/>
      </w:pPr>
      <w:r w:rsidRPr="00EA4161">
        <w:t xml:space="preserve"> _______________________________________________________________</w:t>
      </w:r>
    </w:p>
    <w:p w:rsidR="00C15F0D" w:rsidRPr="00EA4161" w:rsidRDefault="00C15F0D" w:rsidP="004063F0">
      <w:pPr>
        <w:widowControl w:val="0"/>
        <w:autoSpaceDE w:val="0"/>
        <w:autoSpaceDN w:val="0"/>
        <w:adjustRightInd w:val="0"/>
        <w:ind w:left="851"/>
        <w:contextualSpacing/>
        <w:jc w:val="center"/>
      </w:pPr>
      <w:r w:rsidRPr="00EA4161">
        <w:t>(полное наименование образовательного учреж</w:t>
      </w:r>
      <w:r w:rsidR="004063F0">
        <w:t>дения в соответствии с Уставом)</w:t>
      </w:r>
    </w:p>
    <w:p w:rsidR="00C15F0D" w:rsidRPr="00EA4161" w:rsidRDefault="00C15F0D" w:rsidP="00EA4161">
      <w:pPr>
        <w:widowControl w:val="0"/>
        <w:autoSpaceDE w:val="0"/>
        <w:autoSpaceDN w:val="0"/>
        <w:adjustRightInd w:val="0"/>
        <w:ind w:left="5387"/>
        <w:contextualSpacing/>
        <w:jc w:val="both"/>
      </w:pPr>
    </w:p>
    <w:p w:rsidR="00C15F0D" w:rsidRPr="00EA4161" w:rsidRDefault="00C15F0D" w:rsidP="00EA4161">
      <w:pPr>
        <w:widowControl w:val="0"/>
        <w:autoSpaceDE w:val="0"/>
        <w:autoSpaceDN w:val="0"/>
        <w:adjustRightInd w:val="0"/>
        <w:ind w:left="5387"/>
        <w:contextualSpacing/>
        <w:jc w:val="both"/>
      </w:pPr>
      <w:r w:rsidRPr="00EA4161">
        <w:t>«Утверждаю»</w:t>
      </w:r>
    </w:p>
    <w:p w:rsidR="00C15F0D" w:rsidRPr="00EA4161" w:rsidRDefault="00C15F0D" w:rsidP="00EA4161">
      <w:pPr>
        <w:widowControl w:val="0"/>
        <w:autoSpaceDE w:val="0"/>
        <w:autoSpaceDN w:val="0"/>
        <w:adjustRightInd w:val="0"/>
        <w:ind w:left="5387"/>
        <w:contextualSpacing/>
        <w:jc w:val="both"/>
      </w:pPr>
      <w:r w:rsidRPr="00EA4161">
        <w:t xml:space="preserve">Директор МБОУ </w:t>
      </w:r>
      <w:r w:rsidR="00844AB2" w:rsidRPr="00844AB2">
        <w:t>«Сергеевская СОШ ПРМ»</w:t>
      </w:r>
    </w:p>
    <w:p w:rsidR="00C15F0D" w:rsidRPr="00EA4161" w:rsidRDefault="00C15F0D" w:rsidP="00EA4161">
      <w:pPr>
        <w:widowControl w:val="0"/>
        <w:autoSpaceDE w:val="0"/>
        <w:autoSpaceDN w:val="0"/>
        <w:adjustRightInd w:val="0"/>
        <w:ind w:left="5387"/>
        <w:contextualSpacing/>
        <w:jc w:val="both"/>
      </w:pPr>
      <w:r w:rsidRPr="00EA4161">
        <w:t xml:space="preserve">Приказ </w:t>
      </w:r>
      <w:proofErr w:type="gramStart"/>
      <w:r w:rsidRPr="00EA4161">
        <w:t>от</w:t>
      </w:r>
      <w:proofErr w:type="gramEnd"/>
      <w:r w:rsidRPr="00EA4161">
        <w:t>__________ №________</w:t>
      </w:r>
    </w:p>
    <w:p w:rsidR="00C15F0D" w:rsidRPr="00EA4161" w:rsidRDefault="00C15F0D" w:rsidP="004063F0">
      <w:pPr>
        <w:widowControl w:val="0"/>
        <w:autoSpaceDE w:val="0"/>
        <w:autoSpaceDN w:val="0"/>
        <w:adjustRightInd w:val="0"/>
        <w:ind w:left="5387"/>
        <w:contextualSpacing/>
        <w:jc w:val="both"/>
      </w:pPr>
      <w:r w:rsidRPr="00EA4161">
        <w:t xml:space="preserve">Подпись руководителя__________  </w:t>
      </w:r>
      <w:r w:rsidRPr="00EA4161">
        <w:tab/>
        <w:t xml:space="preserve">                                        (И.О.Ф).</w:t>
      </w:r>
      <w:bookmarkStart w:id="115" w:name="bookmark0"/>
    </w:p>
    <w:p w:rsidR="00C15F0D" w:rsidRPr="00EA4161" w:rsidRDefault="00C15F0D" w:rsidP="00EA4161">
      <w:pPr>
        <w:widowControl w:val="0"/>
        <w:autoSpaceDE w:val="0"/>
        <w:autoSpaceDN w:val="0"/>
        <w:adjustRightInd w:val="0"/>
        <w:ind w:left="851"/>
        <w:contextualSpacing/>
        <w:jc w:val="both"/>
        <w:rPr>
          <w:b/>
        </w:rPr>
      </w:pPr>
    </w:p>
    <w:p w:rsidR="00C15F0D" w:rsidRPr="00EA4161" w:rsidRDefault="00C15F0D" w:rsidP="00233E04">
      <w:pPr>
        <w:widowControl w:val="0"/>
        <w:autoSpaceDE w:val="0"/>
        <w:autoSpaceDN w:val="0"/>
        <w:adjustRightInd w:val="0"/>
        <w:contextualSpacing/>
        <w:jc w:val="center"/>
        <w:rPr>
          <w:b/>
        </w:rPr>
      </w:pPr>
      <w:r w:rsidRPr="00EA4161">
        <w:rPr>
          <w:b/>
        </w:rPr>
        <w:t>РАБОЧАЯ ПРОГРАММА</w:t>
      </w:r>
      <w:bookmarkEnd w:id="115"/>
    </w:p>
    <w:p w:rsidR="00C15F0D" w:rsidRPr="00EA4161" w:rsidRDefault="00C15F0D" w:rsidP="00EA4161">
      <w:pPr>
        <w:widowControl w:val="0"/>
        <w:autoSpaceDE w:val="0"/>
        <w:autoSpaceDN w:val="0"/>
        <w:adjustRightInd w:val="0"/>
        <w:ind w:left="851"/>
        <w:contextualSpacing/>
        <w:jc w:val="both"/>
      </w:pPr>
      <w:r w:rsidRPr="00EA4161">
        <w:t>по_____________________________________________________________</w:t>
      </w:r>
    </w:p>
    <w:p w:rsidR="00C15F0D" w:rsidRPr="00EA4161" w:rsidRDefault="00C15F0D" w:rsidP="00EA4161">
      <w:pPr>
        <w:widowControl w:val="0"/>
        <w:autoSpaceDE w:val="0"/>
        <w:autoSpaceDN w:val="0"/>
        <w:adjustRightInd w:val="0"/>
        <w:ind w:left="851"/>
        <w:contextualSpacing/>
        <w:jc w:val="center"/>
      </w:pPr>
      <w:r w:rsidRPr="00EA4161">
        <w:t>(указать учебный предмет, курс)</w:t>
      </w:r>
    </w:p>
    <w:p w:rsidR="00C15F0D" w:rsidRPr="00EA4161" w:rsidRDefault="00C15F0D" w:rsidP="00EA4161">
      <w:pPr>
        <w:widowControl w:val="0"/>
        <w:autoSpaceDE w:val="0"/>
        <w:autoSpaceDN w:val="0"/>
        <w:adjustRightInd w:val="0"/>
        <w:ind w:left="851"/>
        <w:contextualSpacing/>
        <w:jc w:val="both"/>
      </w:pPr>
      <w:r w:rsidRPr="00EA4161">
        <w:t>Уровень общего образования (класс)</w:t>
      </w:r>
    </w:p>
    <w:p w:rsidR="00C15F0D" w:rsidRPr="00EA4161" w:rsidRDefault="00C15F0D" w:rsidP="00EA4161">
      <w:pPr>
        <w:widowControl w:val="0"/>
        <w:autoSpaceDE w:val="0"/>
        <w:autoSpaceDN w:val="0"/>
        <w:adjustRightInd w:val="0"/>
        <w:ind w:left="851"/>
        <w:contextualSpacing/>
        <w:jc w:val="both"/>
      </w:pPr>
      <w:r w:rsidRPr="00EA4161">
        <w:t>_______________________________________________________________</w:t>
      </w:r>
    </w:p>
    <w:p w:rsidR="00C15F0D" w:rsidRPr="00EA4161" w:rsidRDefault="00C15F0D" w:rsidP="00EA4161">
      <w:pPr>
        <w:widowControl w:val="0"/>
        <w:autoSpaceDE w:val="0"/>
        <w:autoSpaceDN w:val="0"/>
        <w:adjustRightInd w:val="0"/>
        <w:ind w:left="851"/>
        <w:contextualSpacing/>
        <w:jc w:val="center"/>
      </w:pPr>
      <w:r w:rsidRPr="00EA4161">
        <w:t>(начальное общее, основное общее, среднее общее образование с указанием класса)</w:t>
      </w:r>
    </w:p>
    <w:p w:rsidR="00C15F0D" w:rsidRPr="00EA4161" w:rsidRDefault="00C15F0D" w:rsidP="00EA4161">
      <w:pPr>
        <w:widowControl w:val="0"/>
        <w:autoSpaceDE w:val="0"/>
        <w:autoSpaceDN w:val="0"/>
        <w:adjustRightInd w:val="0"/>
        <w:ind w:left="851"/>
        <w:contextualSpacing/>
        <w:jc w:val="both"/>
      </w:pPr>
      <w:r w:rsidRPr="00EA4161">
        <w:t>Количество часов ___________</w:t>
      </w:r>
      <w:r w:rsidRPr="00EA4161">
        <w:tab/>
      </w:r>
    </w:p>
    <w:p w:rsidR="00C15F0D" w:rsidRPr="00EA4161" w:rsidRDefault="00C15F0D" w:rsidP="00EA4161">
      <w:pPr>
        <w:widowControl w:val="0"/>
        <w:autoSpaceDE w:val="0"/>
        <w:autoSpaceDN w:val="0"/>
        <w:adjustRightInd w:val="0"/>
        <w:ind w:left="851"/>
        <w:contextualSpacing/>
        <w:jc w:val="both"/>
      </w:pPr>
      <w:r w:rsidRPr="00EA4161">
        <w:t>Учитель ________________________________________________________</w:t>
      </w:r>
    </w:p>
    <w:p w:rsidR="00C15F0D" w:rsidRPr="00EA4161" w:rsidRDefault="00C15F0D" w:rsidP="00EA4161">
      <w:pPr>
        <w:widowControl w:val="0"/>
        <w:autoSpaceDE w:val="0"/>
        <w:autoSpaceDN w:val="0"/>
        <w:adjustRightInd w:val="0"/>
        <w:ind w:left="851"/>
        <w:contextualSpacing/>
        <w:jc w:val="center"/>
      </w:pPr>
      <w:r w:rsidRPr="00EA4161">
        <w:t>(ФИО)</w:t>
      </w:r>
    </w:p>
    <w:p w:rsidR="00C15F0D" w:rsidRPr="00EA4161" w:rsidRDefault="00C15F0D" w:rsidP="00EA4161">
      <w:pPr>
        <w:widowControl w:val="0"/>
        <w:autoSpaceDE w:val="0"/>
        <w:autoSpaceDN w:val="0"/>
        <w:adjustRightInd w:val="0"/>
        <w:ind w:left="851"/>
        <w:contextualSpacing/>
        <w:jc w:val="both"/>
      </w:pPr>
      <w:r w:rsidRPr="00EA4161">
        <w:t>Программа разработана на основе</w:t>
      </w:r>
    </w:p>
    <w:p w:rsidR="00C15F0D" w:rsidRPr="00EA4161" w:rsidRDefault="00C15F0D" w:rsidP="00EA4161">
      <w:pPr>
        <w:widowControl w:val="0"/>
        <w:autoSpaceDE w:val="0"/>
        <w:autoSpaceDN w:val="0"/>
        <w:adjustRightInd w:val="0"/>
        <w:ind w:left="851"/>
        <w:contextualSpacing/>
        <w:jc w:val="both"/>
      </w:pPr>
      <w:r w:rsidRPr="00EA4161">
        <w:t>_______________________________________________________________</w:t>
      </w:r>
    </w:p>
    <w:p w:rsidR="00C15F0D" w:rsidRPr="00EA4161" w:rsidRDefault="00C15F0D" w:rsidP="00BB1275">
      <w:pPr>
        <w:widowControl w:val="0"/>
        <w:autoSpaceDE w:val="0"/>
        <w:autoSpaceDN w:val="0"/>
        <w:adjustRightInd w:val="0"/>
        <w:ind w:left="851"/>
        <w:contextualSpacing/>
        <w:jc w:val="center"/>
      </w:pPr>
      <w:r w:rsidRPr="00EA4161">
        <w:t>(указать примерную программу/программы, издательство, год издания)</w:t>
      </w:r>
    </w:p>
    <w:p w:rsidR="00C15F0D" w:rsidRPr="00EA4161" w:rsidRDefault="00C15F0D" w:rsidP="00EA4161">
      <w:pPr>
        <w:widowControl w:val="0"/>
        <w:shd w:val="clear" w:color="auto" w:fill="FFFFFF"/>
        <w:autoSpaceDE w:val="0"/>
        <w:autoSpaceDN w:val="0"/>
        <w:adjustRightInd w:val="0"/>
        <w:ind w:left="851"/>
        <w:contextualSpacing/>
        <w:jc w:val="both"/>
      </w:pPr>
    </w:p>
    <w:p w:rsidR="00C15F0D" w:rsidRPr="00EA4161" w:rsidRDefault="00C15F0D" w:rsidP="00EA4161">
      <w:pPr>
        <w:widowControl w:val="0"/>
        <w:shd w:val="clear" w:color="auto" w:fill="FFFFFF"/>
        <w:autoSpaceDE w:val="0"/>
        <w:autoSpaceDN w:val="0"/>
        <w:adjustRightInd w:val="0"/>
        <w:contextualSpacing/>
        <w:jc w:val="both"/>
      </w:pPr>
      <w:r w:rsidRPr="00EA4161">
        <w:t>Напоследней страницы рабочей программы указываются:</w:t>
      </w:r>
    </w:p>
    <w:p w:rsidR="00C15F0D" w:rsidRPr="00EA4161" w:rsidRDefault="00C15F0D" w:rsidP="00EA4161">
      <w:pPr>
        <w:widowControl w:val="0"/>
        <w:shd w:val="clear" w:color="auto" w:fill="FFFFFF"/>
        <w:autoSpaceDE w:val="0"/>
        <w:autoSpaceDN w:val="0"/>
        <w:adjustRightInd w:val="0"/>
        <w:ind w:left="720"/>
        <w:contextualSpacing/>
        <w:jc w:val="both"/>
      </w:pPr>
    </w:p>
    <w:tbl>
      <w:tblPr>
        <w:tblW w:w="0" w:type="auto"/>
        <w:tblInd w:w="720" w:type="dxa"/>
        <w:tblLook w:val="04A0" w:firstRow="1" w:lastRow="0" w:firstColumn="1" w:lastColumn="0" w:noHBand="0" w:noVBand="1"/>
      </w:tblPr>
      <w:tblGrid>
        <w:gridCol w:w="3782"/>
        <w:gridCol w:w="2179"/>
        <w:gridCol w:w="2889"/>
      </w:tblGrid>
      <w:tr w:rsidR="00C15F0D" w:rsidRPr="00EA4161" w:rsidTr="006837CD">
        <w:tc>
          <w:tcPr>
            <w:tcW w:w="3783" w:type="dxa"/>
            <w:vAlign w:val="center"/>
          </w:tcPr>
          <w:p w:rsidR="00C15F0D" w:rsidRPr="00EA4161" w:rsidRDefault="00C15F0D" w:rsidP="00EA4161">
            <w:pPr>
              <w:widowControl w:val="0"/>
              <w:contextualSpacing/>
            </w:pPr>
            <w:r w:rsidRPr="00EA4161">
              <w:t>СОГЛАСОВАНО</w:t>
            </w:r>
          </w:p>
        </w:tc>
        <w:tc>
          <w:tcPr>
            <w:tcW w:w="2179" w:type="dxa"/>
            <w:vAlign w:val="center"/>
          </w:tcPr>
          <w:p w:rsidR="00C15F0D" w:rsidRPr="00EA4161" w:rsidRDefault="00C15F0D" w:rsidP="00EA4161">
            <w:pPr>
              <w:widowControl w:val="0"/>
              <w:contextualSpacing/>
            </w:pPr>
          </w:p>
        </w:tc>
        <w:tc>
          <w:tcPr>
            <w:tcW w:w="2889" w:type="dxa"/>
            <w:vAlign w:val="center"/>
          </w:tcPr>
          <w:p w:rsidR="00C15F0D" w:rsidRPr="00EA4161" w:rsidRDefault="00C15F0D" w:rsidP="00EA4161">
            <w:pPr>
              <w:widowControl w:val="0"/>
              <w:contextualSpacing/>
            </w:pPr>
            <w:r w:rsidRPr="00EA4161">
              <w:t>СОГЛАСОВАНО</w:t>
            </w:r>
          </w:p>
        </w:tc>
      </w:tr>
      <w:tr w:rsidR="00C15F0D" w:rsidRPr="00EA4161" w:rsidTr="006837CD">
        <w:tc>
          <w:tcPr>
            <w:tcW w:w="3783" w:type="dxa"/>
          </w:tcPr>
          <w:p w:rsidR="00C15F0D" w:rsidRPr="00EA4161" w:rsidRDefault="00C15F0D" w:rsidP="00EA4161">
            <w:pPr>
              <w:widowControl w:val="0"/>
              <w:contextualSpacing/>
            </w:pPr>
            <w:r w:rsidRPr="00EA4161">
              <w:t>Протокол заседания методического совета</w:t>
            </w:r>
          </w:p>
          <w:p w:rsidR="00C15F0D" w:rsidRPr="00EA4161" w:rsidRDefault="00C15F0D" w:rsidP="00EA4161">
            <w:pPr>
              <w:widowControl w:val="0"/>
              <w:contextualSpacing/>
            </w:pPr>
            <w:r w:rsidRPr="00EA4161">
              <w:t xml:space="preserve">МБОУ </w:t>
            </w:r>
            <w:r w:rsidR="00844AB2" w:rsidRPr="00844AB2">
              <w:t>«Сергеевская СОШ ПРМ»</w:t>
            </w:r>
          </w:p>
        </w:tc>
        <w:tc>
          <w:tcPr>
            <w:tcW w:w="2179" w:type="dxa"/>
          </w:tcPr>
          <w:p w:rsidR="00C15F0D" w:rsidRPr="00EA4161" w:rsidRDefault="00C15F0D" w:rsidP="00EA4161">
            <w:pPr>
              <w:widowControl w:val="0"/>
              <w:contextualSpacing/>
              <w:jc w:val="both"/>
            </w:pPr>
          </w:p>
        </w:tc>
        <w:tc>
          <w:tcPr>
            <w:tcW w:w="2889" w:type="dxa"/>
            <w:vAlign w:val="center"/>
          </w:tcPr>
          <w:p w:rsidR="00C15F0D" w:rsidRPr="00EA4161" w:rsidRDefault="00C15F0D" w:rsidP="00EA4161">
            <w:pPr>
              <w:widowControl w:val="0"/>
              <w:contextualSpacing/>
            </w:pPr>
            <w:r w:rsidRPr="00EA4161">
              <w:t>Заместитель директора по УВР</w:t>
            </w:r>
          </w:p>
        </w:tc>
      </w:tr>
      <w:tr w:rsidR="00C15F0D" w:rsidRPr="00EA4161" w:rsidTr="006837CD">
        <w:tc>
          <w:tcPr>
            <w:tcW w:w="3783" w:type="dxa"/>
            <w:tcBorders>
              <w:bottom w:val="single" w:sz="4" w:space="0" w:color="auto"/>
            </w:tcBorders>
          </w:tcPr>
          <w:p w:rsidR="00C15F0D" w:rsidRPr="00EA4161" w:rsidRDefault="00C15F0D" w:rsidP="00EA4161">
            <w:pPr>
              <w:widowControl w:val="0"/>
              <w:contextualSpacing/>
            </w:pPr>
            <w:r w:rsidRPr="00EA4161">
              <w:t>№__ от_______20_ года</w:t>
            </w:r>
          </w:p>
          <w:p w:rsidR="00C15F0D" w:rsidRPr="00EA4161" w:rsidRDefault="00C15F0D" w:rsidP="00EA4161">
            <w:pPr>
              <w:widowControl w:val="0"/>
              <w:contextualSpacing/>
            </w:pPr>
          </w:p>
        </w:tc>
        <w:tc>
          <w:tcPr>
            <w:tcW w:w="2179" w:type="dxa"/>
          </w:tcPr>
          <w:p w:rsidR="00C15F0D" w:rsidRPr="00EA4161" w:rsidRDefault="00C15F0D" w:rsidP="00EA4161">
            <w:pPr>
              <w:widowControl w:val="0"/>
              <w:contextualSpacing/>
              <w:jc w:val="both"/>
            </w:pPr>
          </w:p>
        </w:tc>
        <w:tc>
          <w:tcPr>
            <w:tcW w:w="2889" w:type="dxa"/>
            <w:tcBorders>
              <w:bottom w:val="single" w:sz="4" w:space="0" w:color="auto"/>
            </w:tcBorders>
            <w:vAlign w:val="bottom"/>
          </w:tcPr>
          <w:p w:rsidR="00C15F0D" w:rsidRPr="00EA4161" w:rsidRDefault="00C15F0D" w:rsidP="00EA4161">
            <w:pPr>
              <w:widowControl w:val="0"/>
              <w:contextualSpacing/>
              <w:jc w:val="right"/>
            </w:pPr>
            <w:r w:rsidRPr="00EA4161">
              <w:t>Ф.И.О.</w:t>
            </w:r>
          </w:p>
        </w:tc>
      </w:tr>
      <w:tr w:rsidR="00C15F0D" w:rsidRPr="00EA4161" w:rsidTr="006837CD">
        <w:tc>
          <w:tcPr>
            <w:tcW w:w="3783" w:type="dxa"/>
            <w:tcBorders>
              <w:top w:val="single" w:sz="4" w:space="0" w:color="auto"/>
            </w:tcBorders>
          </w:tcPr>
          <w:p w:rsidR="00C15F0D" w:rsidRPr="00EA4161" w:rsidRDefault="00C15F0D" w:rsidP="00EA4161">
            <w:pPr>
              <w:widowControl w:val="0"/>
              <w:contextualSpacing/>
            </w:pPr>
            <w:r w:rsidRPr="00EA4161">
              <w:t>подпись руководителя МС Ф.И.О</w:t>
            </w:r>
          </w:p>
        </w:tc>
        <w:tc>
          <w:tcPr>
            <w:tcW w:w="2179" w:type="dxa"/>
          </w:tcPr>
          <w:p w:rsidR="00C15F0D" w:rsidRPr="00EA4161" w:rsidRDefault="00C15F0D" w:rsidP="00EA4161">
            <w:pPr>
              <w:widowControl w:val="0"/>
              <w:contextualSpacing/>
              <w:jc w:val="both"/>
            </w:pPr>
          </w:p>
        </w:tc>
        <w:tc>
          <w:tcPr>
            <w:tcW w:w="2889" w:type="dxa"/>
            <w:tcBorders>
              <w:top w:val="single" w:sz="4" w:space="0" w:color="auto"/>
            </w:tcBorders>
          </w:tcPr>
          <w:p w:rsidR="00C15F0D" w:rsidRPr="00EA4161" w:rsidRDefault="00C15F0D" w:rsidP="00EA4161">
            <w:pPr>
              <w:widowControl w:val="0"/>
              <w:contextualSpacing/>
              <w:jc w:val="both"/>
            </w:pPr>
            <w:r w:rsidRPr="00EA4161">
              <w:t>подпись</w:t>
            </w:r>
          </w:p>
        </w:tc>
      </w:tr>
      <w:tr w:rsidR="00C15F0D" w:rsidRPr="00EA4161" w:rsidTr="006837CD">
        <w:tc>
          <w:tcPr>
            <w:tcW w:w="3783" w:type="dxa"/>
          </w:tcPr>
          <w:p w:rsidR="00C15F0D" w:rsidRPr="00EA4161" w:rsidRDefault="00C15F0D" w:rsidP="00EA4161">
            <w:pPr>
              <w:widowControl w:val="0"/>
              <w:contextualSpacing/>
              <w:jc w:val="both"/>
            </w:pPr>
          </w:p>
        </w:tc>
        <w:tc>
          <w:tcPr>
            <w:tcW w:w="2179" w:type="dxa"/>
          </w:tcPr>
          <w:p w:rsidR="00C15F0D" w:rsidRPr="00EA4161" w:rsidRDefault="00C15F0D" w:rsidP="00EA4161">
            <w:pPr>
              <w:widowControl w:val="0"/>
              <w:contextualSpacing/>
              <w:jc w:val="both"/>
            </w:pPr>
          </w:p>
        </w:tc>
        <w:tc>
          <w:tcPr>
            <w:tcW w:w="2889" w:type="dxa"/>
          </w:tcPr>
          <w:p w:rsidR="00C15F0D" w:rsidRPr="00EA4161" w:rsidRDefault="00C15F0D" w:rsidP="00EA4161">
            <w:pPr>
              <w:widowControl w:val="0"/>
              <w:contextualSpacing/>
            </w:pPr>
            <w:r w:rsidRPr="00EA4161">
              <w:t>____  _____   20___года</w:t>
            </w:r>
          </w:p>
          <w:p w:rsidR="00C15F0D" w:rsidRPr="00EA4161" w:rsidRDefault="00C15F0D" w:rsidP="00EA4161">
            <w:pPr>
              <w:widowControl w:val="0"/>
              <w:contextualSpacing/>
              <w:jc w:val="both"/>
            </w:pPr>
          </w:p>
        </w:tc>
      </w:tr>
    </w:tbl>
    <w:p w:rsidR="00C15F0D" w:rsidRPr="00EA4161" w:rsidRDefault="00C15F0D" w:rsidP="00EA4161">
      <w:pPr>
        <w:widowControl w:val="0"/>
        <w:shd w:val="clear" w:color="auto" w:fill="FFFFFF"/>
        <w:tabs>
          <w:tab w:val="left" w:pos="709"/>
        </w:tabs>
        <w:autoSpaceDE w:val="0"/>
        <w:autoSpaceDN w:val="0"/>
        <w:adjustRightInd w:val="0"/>
        <w:contextualSpacing/>
        <w:jc w:val="both"/>
      </w:pPr>
      <w:r w:rsidRPr="00EA4161">
        <w:lastRenderedPageBreak/>
        <w:t>В пояснительной записке конкретизируются:</w:t>
      </w:r>
    </w:p>
    <w:p w:rsidR="00C15F0D" w:rsidRPr="00EA4161" w:rsidRDefault="00C15F0D" w:rsidP="008A588E">
      <w:pPr>
        <w:widowControl w:val="0"/>
        <w:numPr>
          <w:ilvl w:val="0"/>
          <w:numId w:val="143"/>
        </w:numPr>
        <w:autoSpaceDE w:val="0"/>
        <w:autoSpaceDN w:val="0"/>
        <w:adjustRightInd w:val="0"/>
        <w:contextualSpacing/>
        <w:jc w:val="both"/>
      </w:pPr>
      <w:r w:rsidRPr="00EA4161">
        <w:t xml:space="preserve">нормативные акты и учебно-методические документы, на основании которых разработана рабочая программа; </w:t>
      </w:r>
    </w:p>
    <w:p w:rsidR="00C15F0D" w:rsidRPr="00EA4161" w:rsidRDefault="00C15F0D" w:rsidP="008A588E">
      <w:pPr>
        <w:widowControl w:val="0"/>
        <w:numPr>
          <w:ilvl w:val="0"/>
          <w:numId w:val="143"/>
        </w:numPr>
        <w:autoSpaceDE w:val="0"/>
        <w:autoSpaceDN w:val="0"/>
        <w:adjustRightInd w:val="0"/>
        <w:contextualSpacing/>
        <w:jc w:val="both"/>
      </w:pPr>
      <w:r w:rsidRPr="00EA4161">
        <w:t>цели и задачи образования с учетом специфики учебного предмета, курса, дисциплины (модуля).</w:t>
      </w:r>
    </w:p>
    <w:p w:rsidR="00C15F0D" w:rsidRPr="00EA4161" w:rsidRDefault="00C15F0D" w:rsidP="00EA4161">
      <w:pPr>
        <w:widowControl w:val="0"/>
        <w:shd w:val="clear" w:color="auto" w:fill="FFFFFF"/>
        <w:tabs>
          <w:tab w:val="left" w:pos="709"/>
        </w:tabs>
        <w:autoSpaceDE w:val="0"/>
        <w:autoSpaceDN w:val="0"/>
        <w:adjustRightInd w:val="0"/>
        <w:contextualSpacing/>
        <w:jc w:val="both"/>
      </w:pPr>
      <w:r w:rsidRPr="00EA4161">
        <w:t>Содержание учебного предмета, курса, дисциплины (модуля)» включает:</w:t>
      </w:r>
    </w:p>
    <w:p w:rsidR="00C15F0D" w:rsidRPr="00EA4161" w:rsidRDefault="00C15F0D" w:rsidP="008A588E">
      <w:pPr>
        <w:widowControl w:val="0"/>
        <w:numPr>
          <w:ilvl w:val="0"/>
          <w:numId w:val="144"/>
        </w:numPr>
        <w:shd w:val="clear" w:color="auto" w:fill="FFFFFF"/>
        <w:tabs>
          <w:tab w:val="left" w:pos="709"/>
        </w:tabs>
        <w:autoSpaceDE w:val="0"/>
        <w:autoSpaceDN w:val="0"/>
        <w:adjustRightInd w:val="0"/>
        <w:contextualSpacing/>
        <w:jc w:val="both"/>
      </w:pPr>
      <w:r w:rsidRPr="00EA4161">
        <w:t>наименование разделов, характеристику основных содержательных линий, тем;</w:t>
      </w:r>
    </w:p>
    <w:p w:rsidR="00C15F0D" w:rsidRPr="00EA4161" w:rsidRDefault="00C15F0D" w:rsidP="008A588E">
      <w:pPr>
        <w:widowControl w:val="0"/>
        <w:numPr>
          <w:ilvl w:val="0"/>
          <w:numId w:val="144"/>
        </w:numPr>
        <w:shd w:val="clear" w:color="auto" w:fill="FFFFFF"/>
        <w:tabs>
          <w:tab w:val="left" w:pos="709"/>
        </w:tabs>
        <w:autoSpaceDE w:val="0"/>
        <w:autoSpaceDN w:val="0"/>
        <w:adjustRightInd w:val="0"/>
        <w:contextualSpacing/>
        <w:jc w:val="both"/>
      </w:pPr>
      <w:r w:rsidRPr="00EA4161">
        <w:t xml:space="preserve">перечень лабораторных и практических работ, экскурсий, направления проектной деятельности обучающихся; </w:t>
      </w:r>
    </w:p>
    <w:p w:rsidR="00C15F0D" w:rsidRPr="00EA4161" w:rsidRDefault="00C15F0D" w:rsidP="008A588E">
      <w:pPr>
        <w:widowControl w:val="0"/>
        <w:numPr>
          <w:ilvl w:val="0"/>
          <w:numId w:val="144"/>
        </w:numPr>
        <w:shd w:val="clear" w:color="auto" w:fill="FFFFFF"/>
        <w:tabs>
          <w:tab w:val="left" w:pos="709"/>
        </w:tabs>
        <w:autoSpaceDE w:val="0"/>
        <w:autoSpaceDN w:val="0"/>
        <w:adjustRightInd w:val="0"/>
        <w:contextualSpacing/>
        <w:jc w:val="both"/>
      </w:pPr>
      <w:r w:rsidRPr="00EA4161">
        <w:t>использование резерва учебного времени.</w:t>
      </w:r>
    </w:p>
    <w:p w:rsidR="00C15F0D" w:rsidRPr="00EA4161" w:rsidRDefault="00C15F0D" w:rsidP="00EA4161">
      <w:pPr>
        <w:widowControl w:val="0"/>
        <w:autoSpaceDE w:val="0"/>
        <w:autoSpaceDN w:val="0"/>
        <w:adjustRightInd w:val="0"/>
        <w:contextualSpacing/>
        <w:jc w:val="both"/>
      </w:pPr>
      <w:r w:rsidRPr="00EA4161">
        <w:t xml:space="preserve">«Тематическое планирование» складывается из разделов программы:  </w:t>
      </w:r>
    </w:p>
    <w:p w:rsidR="00C15F0D" w:rsidRPr="00EA4161" w:rsidRDefault="00C15F0D" w:rsidP="008A588E">
      <w:pPr>
        <w:widowControl w:val="0"/>
        <w:numPr>
          <w:ilvl w:val="0"/>
          <w:numId w:val="145"/>
        </w:numPr>
        <w:autoSpaceDE w:val="0"/>
        <w:autoSpaceDN w:val="0"/>
        <w:adjustRightInd w:val="0"/>
        <w:contextualSpacing/>
        <w:jc w:val="both"/>
      </w:pPr>
      <w:r w:rsidRPr="00EA4161">
        <w:t xml:space="preserve">основного содержания по темам с указанием количества часов, отводимых на освоение каждой темы; </w:t>
      </w:r>
    </w:p>
    <w:p w:rsidR="00C15F0D" w:rsidRPr="00EA4161" w:rsidRDefault="00C15F0D" w:rsidP="008A588E">
      <w:pPr>
        <w:widowControl w:val="0"/>
        <w:numPr>
          <w:ilvl w:val="0"/>
          <w:numId w:val="145"/>
        </w:numPr>
        <w:autoSpaceDE w:val="0"/>
        <w:autoSpaceDN w:val="0"/>
        <w:adjustRightInd w:val="0"/>
        <w:contextualSpacing/>
        <w:jc w:val="both"/>
      </w:pPr>
      <w:r w:rsidRPr="00EA4161">
        <w:t xml:space="preserve">характеристики основных видов деятельности ученика (на уровне учебных действий); </w:t>
      </w:r>
    </w:p>
    <w:p w:rsidR="00C15F0D" w:rsidRPr="00EA4161" w:rsidRDefault="00C15F0D" w:rsidP="008A588E">
      <w:pPr>
        <w:widowControl w:val="0"/>
        <w:numPr>
          <w:ilvl w:val="0"/>
          <w:numId w:val="145"/>
        </w:numPr>
        <w:autoSpaceDE w:val="0"/>
        <w:autoSpaceDN w:val="0"/>
        <w:adjustRightInd w:val="0"/>
        <w:contextualSpacing/>
        <w:jc w:val="both"/>
      </w:pPr>
      <w:r w:rsidRPr="00EA4161">
        <w:t>универсальных учебных действий, осваиваемых в рамках изучения темы.</w:t>
      </w:r>
    </w:p>
    <w:p w:rsidR="00C15F0D" w:rsidRPr="00EA4161" w:rsidRDefault="00C15F0D" w:rsidP="00EA4161">
      <w:pPr>
        <w:widowControl w:val="0"/>
        <w:autoSpaceDE w:val="0"/>
        <w:autoSpaceDN w:val="0"/>
        <w:adjustRightInd w:val="0"/>
        <w:contextualSpacing/>
        <w:jc w:val="both"/>
      </w:pPr>
      <w:proofErr w:type="gramStart"/>
      <w:r w:rsidRPr="00EA4161">
        <w:t xml:space="preserve">Планируемые результаты (в рамках ФГОС общего образования - личностные, метапредметные и предметные) освоения конкретного учебного курса, предмета, дисциплин (модулей) отражают: </w:t>
      </w:r>
      <w:proofErr w:type="gramEnd"/>
    </w:p>
    <w:p w:rsidR="00C15F0D" w:rsidRPr="00EA4161" w:rsidRDefault="00C15F0D" w:rsidP="008A588E">
      <w:pPr>
        <w:widowControl w:val="0"/>
        <w:numPr>
          <w:ilvl w:val="0"/>
          <w:numId w:val="146"/>
        </w:numPr>
        <w:autoSpaceDE w:val="0"/>
        <w:autoSpaceDN w:val="0"/>
        <w:adjustRightInd w:val="0"/>
        <w:contextualSpacing/>
        <w:jc w:val="both"/>
      </w:pPr>
      <w:r w:rsidRPr="00EA4161">
        <w:t>индивидуальные, общественные и государственные потребности, сформулированные с учетом возрастных и индивидуальных особенностей обучающихся;</w:t>
      </w:r>
    </w:p>
    <w:p w:rsidR="00C15F0D" w:rsidRDefault="00C15F0D" w:rsidP="008A588E">
      <w:pPr>
        <w:widowControl w:val="0"/>
        <w:numPr>
          <w:ilvl w:val="0"/>
          <w:numId w:val="146"/>
        </w:numPr>
        <w:autoSpaceDE w:val="0"/>
        <w:autoSpaceDN w:val="0"/>
        <w:adjustRightInd w:val="0"/>
        <w:contextualSpacing/>
        <w:jc w:val="both"/>
      </w:pPr>
      <w:r w:rsidRPr="00EA4161">
        <w:t xml:space="preserve">определяют систему оценки планируемых результатов, индивидуальных достижений обучающихся в формах и видах контроля, контрольно-измерительных материалов, в показателях уровня успешности учащихся («хорошо/отлично», рейтинг, портфолио и др.), особенности оценки </w:t>
      </w:r>
      <w:proofErr w:type="gramStart"/>
      <w:r w:rsidRPr="00EA4161">
        <w:t>индивидуального проекта</w:t>
      </w:r>
      <w:proofErr w:type="gramEnd"/>
      <w:r w:rsidR="00FC50B2">
        <w:t>.</w:t>
      </w:r>
    </w:p>
    <w:p w:rsidR="00FC50B2" w:rsidRPr="00EA4161" w:rsidRDefault="00FC50B2" w:rsidP="00FC50B2">
      <w:pPr>
        <w:widowControl w:val="0"/>
        <w:autoSpaceDE w:val="0"/>
        <w:autoSpaceDN w:val="0"/>
        <w:adjustRightInd w:val="0"/>
        <w:ind w:left="720"/>
        <w:contextualSpacing/>
        <w:jc w:val="both"/>
      </w:pPr>
    </w:p>
    <w:p w:rsidR="00FC50B2" w:rsidRDefault="00FC50B2" w:rsidP="00FC50B2">
      <w:pPr>
        <w:jc w:val="both"/>
      </w:pPr>
      <w:r w:rsidRPr="00F65F24">
        <w:t xml:space="preserve">В данном разделе ООП НОО </w:t>
      </w:r>
      <w:r>
        <w:t xml:space="preserve">МБОУ </w:t>
      </w:r>
      <w:r w:rsidR="00844AB2" w:rsidRPr="00844AB2">
        <w:t>«Сергеевская СОШ ПРМ</w:t>
      </w:r>
      <w:proofErr w:type="gramStart"/>
      <w:r w:rsidR="00844AB2" w:rsidRPr="00844AB2">
        <w:t>»</w:t>
      </w:r>
      <w:r w:rsidRPr="00F65F24">
        <w:t>п</w:t>
      </w:r>
      <w:proofErr w:type="gramEnd"/>
      <w:r w:rsidRPr="00F65F24">
        <w:t>риводится основное содержание курсов по всем обязательным предметам на ступени начального общего, которое должно быть в полном объёме отражено в соответствующих разделах рабочих программ учебных предметов. Остальные разделы примерных программ учебных предметов формируются с учётом региональных, национальных и этнокультурных особенностей, состава класса, а также выбранного комплекта учебников.</w:t>
      </w:r>
    </w:p>
    <w:p w:rsidR="00C15F0D" w:rsidRDefault="00FC50B2" w:rsidP="00FC50B2">
      <w:pPr>
        <w:widowControl w:val="0"/>
        <w:autoSpaceDE w:val="0"/>
        <w:autoSpaceDN w:val="0"/>
        <w:adjustRightInd w:val="0"/>
        <w:contextualSpacing/>
        <w:jc w:val="both"/>
        <w:rPr>
          <w:b/>
        </w:rPr>
      </w:pPr>
      <w:r w:rsidRPr="00F65F24">
        <w:rPr>
          <w:b/>
        </w:rPr>
        <w:t>В М</w:t>
      </w:r>
      <w:r>
        <w:rPr>
          <w:b/>
        </w:rPr>
        <w:t xml:space="preserve">БОУ </w:t>
      </w:r>
      <w:r w:rsidR="00844AB2" w:rsidRPr="00844AB2">
        <w:rPr>
          <w:b/>
        </w:rPr>
        <w:t>«Сергеевская СОШ ПРМ»</w:t>
      </w:r>
      <w:r w:rsidR="00844AB2">
        <w:rPr>
          <w:b/>
        </w:rPr>
        <w:t xml:space="preserve"> </w:t>
      </w:r>
      <w:r>
        <w:rPr>
          <w:b/>
        </w:rPr>
        <w:t>ООП НОО реализуется</w:t>
      </w:r>
      <w:r w:rsidRPr="00F65F24">
        <w:rPr>
          <w:b/>
        </w:rPr>
        <w:t xml:space="preserve"> ср</w:t>
      </w:r>
      <w:r>
        <w:rPr>
          <w:b/>
        </w:rPr>
        <w:t>едствами УМК.</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8"/>
        <w:gridCol w:w="1926"/>
        <w:gridCol w:w="1990"/>
        <w:gridCol w:w="4956"/>
      </w:tblGrid>
      <w:tr w:rsidR="00FC50B2" w:rsidRPr="00FC50B2" w:rsidTr="00FC50B2">
        <w:trPr>
          <w:trHeight w:val="1299"/>
          <w:jc w:val="center"/>
        </w:trPr>
        <w:tc>
          <w:tcPr>
            <w:tcW w:w="0" w:type="auto"/>
            <w:tcBorders>
              <w:top w:val="single" w:sz="12" w:space="0" w:color="auto"/>
              <w:left w:val="single" w:sz="12" w:space="0" w:color="auto"/>
              <w:bottom w:val="single" w:sz="12" w:space="0" w:color="auto"/>
              <w:right w:val="single" w:sz="12" w:space="0" w:color="auto"/>
            </w:tcBorders>
            <w:vAlign w:val="center"/>
            <w:hideMark/>
          </w:tcPr>
          <w:p w:rsidR="00FC50B2" w:rsidRPr="00FC50B2" w:rsidRDefault="00FC50B2" w:rsidP="00FC50B2">
            <w:pPr>
              <w:tabs>
                <w:tab w:val="left" w:pos="6720"/>
              </w:tabs>
              <w:ind w:right="-108"/>
              <w:rPr>
                <w:b/>
                <w:sz w:val="22"/>
                <w:szCs w:val="22"/>
                <w:lang w:eastAsia="en-US"/>
              </w:rPr>
            </w:pPr>
            <w:r w:rsidRPr="00FC50B2">
              <w:rPr>
                <w:b/>
                <w:sz w:val="22"/>
                <w:szCs w:val="22"/>
              </w:rPr>
              <w:t>Класс</w:t>
            </w:r>
          </w:p>
        </w:tc>
        <w:tc>
          <w:tcPr>
            <w:tcW w:w="0" w:type="auto"/>
            <w:tcBorders>
              <w:top w:val="single" w:sz="12" w:space="0" w:color="auto"/>
              <w:left w:val="single" w:sz="12" w:space="0" w:color="auto"/>
              <w:bottom w:val="single" w:sz="12" w:space="0" w:color="auto"/>
              <w:right w:val="single" w:sz="12" w:space="0" w:color="auto"/>
            </w:tcBorders>
            <w:vAlign w:val="center"/>
            <w:hideMark/>
          </w:tcPr>
          <w:p w:rsidR="00FC50B2" w:rsidRPr="00FC50B2" w:rsidRDefault="00FC50B2" w:rsidP="00FC50B2">
            <w:pPr>
              <w:tabs>
                <w:tab w:val="left" w:pos="6720"/>
              </w:tabs>
              <w:ind w:right="-108"/>
              <w:jc w:val="center"/>
              <w:rPr>
                <w:b/>
                <w:sz w:val="22"/>
                <w:szCs w:val="22"/>
                <w:lang w:eastAsia="en-US"/>
              </w:rPr>
            </w:pPr>
            <w:r w:rsidRPr="00FC50B2">
              <w:rPr>
                <w:b/>
                <w:sz w:val="22"/>
                <w:szCs w:val="22"/>
              </w:rPr>
              <w:t>Учебный предмет</w:t>
            </w:r>
          </w:p>
        </w:tc>
        <w:tc>
          <w:tcPr>
            <w:tcW w:w="0" w:type="auto"/>
            <w:tcBorders>
              <w:top w:val="single" w:sz="12" w:space="0" w:color="auto"/>
              <w:left w:val="single" w:sz="12" w:space="0" w:color="auto"/>
              <w:bottom w:val="single" w:sz="12" w:space="0" w:color="auto"/>
              <w:right w:val="single" w:sz="12" w:space="0" w:color="auto"/>
            </w:tcBorders>
            <w:vAlign w:val="center"/>
          </w:tcPr>
          <w:p w:rsidR="00FC50B2" w:rsidRPr="00FC50B2" w:rsidRDefault="00FC50B2" w:rsidP="00FC50B2">
            <w:pPr>
              <w:tabs>
                <w:tab w:val="left" w:pos="6720"/>
              </w:tabs>
              <w:jc w:val="center"/>
              <w:rPr>
                <w:b/>
                <w:sz w:val="22"/>
                <w:szCs w:val="22"/>
                <w:lang w:eastAsia="en-US"/>
              </w:rPr>
            </w:pPr>
            <w:r w:rsidRPr="00FC50B2">
              <w:rPr>
                <w:sz w:val="20"/>
                <w:szCs w:val="20"/>
              </w:rPr>
              <w:t>Вид программы, автор программы</w:t>
            </w:r>
          </w:p>
        </w:tc>
        <w:tc>
          <w:tcPr>
            <w:tcW w:w="0" w:type="auto"/>
            <w:tcBorders>
              <w:top w:val="single" w:sz="12" w:space="0" w:color="auto"/>
              <w:left w:val="single" w:sz="12" w:space="0" w:color="auto"/>
              <w:bottom w:val="single" w:sz="12" w:space="0" w:color="auto"/>
              <w:right w:val="single" w:sz="12" w:space="0" w:color="auto"/>
            </w:tcBorders>
            <w:vAlign w:val="center"/>
            <w:hideMark/>
          </w:tcPr>
          <w:p w:rsidR="00FC50B2" w:rsidRPr="00FC50B2" w:rsidRDefault="00FC50B2" w:rsidP="00FC50B2">
            <w:pPr>
              <w:tabs>
                <w:tab w:val="left" w:pos="6720"/>
              </w:tabs>
              <w:contextualSpacing/>
              <w:jc w:val="center"/>
              <w:rPr>
                <w:b/>
                <w:sz w:val="22"/>
                <w:szCs w:val="22"/>
                <w:lang w:eastAsia="en-US"/>
              </w:rPr>
            </w:pPr>
            <w:r w:rsidRPr="00FC50B2">
              <w:rPr>
                <w:b/>
                <w:sz w:val="22"/>
                <w:szCs w:val="22"/>
              </w:rPr>
              <w:t>Учебник, автор, год издания</w:t>
            </w:r>
          </w:p>
        </w:tc>
      </w:tr>
      <w:tr w:rsidR="00FC50B2" w:rsidRPr="00FC50B2" w:rsidTr="00FC50B2">
        <w:trPr>
          <w:trHeight w:val="20"/>
          <w:jc w:val="center"/>
        </w:trPr>
        <w:tc>
          <w:tcPr>
            <w:tcW w:w="0" w:type="auto"/>
            <w:vMerge w:val="restart"/>
            <w:tcBorders>
              <w:top w:val="single" w:sz="12" w:space="0" w:color="auto"/>
              <w:left w:val="single" w:sz="12" w:space="0" w:color="auto"/>
              <w:right w:val="single" w:sz="12" w:space="0" w:color="auto"/>
            </w:tcBorders>
            <w:hideMark/>
          </w:tcPr>
          <w:p w:rsidR="00FC50B2" w:rsidRPr="00FC50B2" w:rsidRDefault="00FC50B2" w:rsidP="00FC50B2">
            <w:pPr>
              <w:tabs>
                <w:tab w:val="left" w:pos="6720"/>
              </w:tabs>
              <w:contextualSpacing/>
              <w:jc w:val="center"/>
              <w:rPr>
                <w:b/>
                <w:sz w:val="22"/>
                <w:szCs w:val="22"/>
              </w:rPr>
            </w:pPr>
            <w:r w:rsidRPr="00FC50B2">
              <w:rPr>
                <w:b/>
                <w:sz w:val="22"/>
                <w:szCs w:val="22"/>
              </w:rPr>
              <w:t>1</w:t>
            </w:r>
          </w:p>
        </w:tc>
        <w:tc>
          <w:tcPr>
            <w:tcW w:w="0" w:type="auto"/>
            <w:tcBorders>
              <w:top w:val="single" w:sz="12" w:space="0" w:color="auto"/>
              <w:left w:val="single" w:sz="12" w:space="0" w:color="auto"/>
              <w:bottom w:val="single" w:sz="4" w:space="0" w:color="auto"/>
              <w:right w:val="single" w:sz="12" w:space="0" w:color="auto"/>
            </w:tcBorders>
          </w:tcPr>
          <w:p w:rsidR="00FC50B2" w:rsidRPr="00FC50B2" w:rsidRDefault="00FC50B2" w:rsidP="00FC50B2">
            <w:pPr>
              <w:tabs>
                <w:tab w:val="left" w:pos="243"/>
                <w:tab w:val="left" w:pos="6720"/>
              </w:tabs>
              <w:ind w:right="-108"/>
              <w:contextualSpacing/>
              <w:rPr>
                <w:sz w:val="20"/>
                <w:szCs w:val="20"/>
              </w:rPr>
            </w:pPr>
            <w:r w:rsidRPr="00FC50B2">
              <w:rPr>
                <w:bCs/>
                <w:sz w:val="20"/>
                <w:szCs w:val="20"/>
              </w:rPr>
              <w:t>Русский язык</w:t>
            </w:r>
          </w:p>
        </w:tc>
        <w:tc>
          <w:tcPr>
            <w:tcW w:w="0" w:type="auto"/>
            <w:tcBorders>
              <w:top w:val="single" w:sz="12" w:space="0" w:color="auto"/>
              <w:left w:val="single" w:sz="12" w:space="0" w:color="auto"/>
              <w:bottom w:val="single" w:sz="4" w:space="0" w:color="auto"/>
              <w:right w:val="single" w:sz="12" w:space="0" w:color="auto"/>
            </w:tcBorders>
          </w:tcPr>
          <w:p w:rsidR="00FC50B2" w:rsidRPr="00FC50B2" w:rsidRDefault="00FC50B2" w:rsidP="00FC50B2">
            <w:pPr>
              <w:contextualSpacing/>
              <w:rPr>
                <w:sz w:val="20"/>
                <w:szCs w:val="20"/>
              </w:rPr>
            </w:pPr>
            <w:r w:rsidRPr="00FC50B2">
              <w:rPr>
                <w:sz w:val="20"/>
                <w:szCs w:val="20"/>
              </w:rPr>
              <w:t>Программа «Школа России»</w:t>
            </w:r>
          </w:p>
        </w:tc>
        <w:tc>
          <w:tcPr>
            <w:tcW w:w="0" w:type="auto"/>
            <w:tcBorders>
              <w:top w:val="single" w:sz="12" w:space="0" w:color="auto"/>
              <w:left w:val="single" w:sz="12" w:space="0" w:color="auto"/>
              <w:bottom w:val="single" w:sz="4" w:space="0" w:color="auto"/>
              <w:right w:val="single" w:sz="12" w:space="0" w:color="auto"/>
            </w:tcBorders>
          </w:tcPr>
          <w:p w:rsidR="00FC50B2" w:rsidRPr="00FC50B2" w:rsidRDefault="00FC50B2" w:rsidP="00FC50B2">
            <w:pPr>
              <w:tabs>
                <w:tab w:val="left" w:pos="6720"/>
              </w:tabs>
              <w:contextualSpacing/>
              <w:rPr>
                <w:sz w:val="20"/>
                <w:szCs w:val="20"/>
              </w:rPr>
            </w:pPr>
            <w:r w:rsidRPr="00FC50B2">
              <w:rPr>
                <w:sz w:val="20"/>
                <w:szCs w:val="20"/>
              </w:rPr>
              <w:t>Горецкий В.Г., Кирюшкин В.А., Виноградская Л.А. и др. Издательство «Просвещение» 2016г.</w:t>
            </w:r>
          </w:p>
          <w:p w:rsidR="00FC50B2" w:rsidRPr="00FC50B2" w:rsidRDefault="00FC50B2" w:rsidP="00FC50B2">
            <w:pPr>
              <w:tabs>
                <w:tab w:val="left" w:pos="6720"/>
              </w:tabs>
              <w:contextualSpacing/>
              <w:rPr>
                <w:b/>
                <w:sz w:val="20"/>
                <w:szCs w:val="20"/>
              </w:rPr>
            </w:pPr>
            <w:r w:rsidRPr="00FC50B2">
              <w:rPr>
                <w:sz w:val="20"/>
                <w:szCs w:val="20"/>
              </w:rPr>
              <w:t>Канакина В.П., Горецкий В.Г. Издательство «Просвещение» 2016 г.</w:t>
            </w:r>
          </w:p>
        </w:tc>
      </w:tr>
      <w:tr w:rsidR="00FC50B2" w:rsidRPr="00FC50B2" w:rsidTr="00FC50B2">
        <w:trPr>
          <w:trHeight w:val="20"/>
          <w:jc w:val="center"/>
        </w:trPr>
        <w:tc>
          <w:tcPr>
            <w:tcW w:w="0" w:type="auto"/>
            <w:vMerge/>
            <w:tcBorders>
              <w:left w:val="single" w:sz="12" w:space="0" w:color="auto"/>
              <w:right w:val="single" w:sz="12" w:space="0" w:color="auto"/>
            </w:tcBorders>
            <w:hideMark/>
          </w:tcPr>
          <w:p w:rsidR="00FC50B2" w:rsidRPr="00FC50B2" w:rsidRDefault="00FC50B2" w:rsidP="00FC50B2">
            <w:pPr>
              <w:tabs>
                <w:tab w:val="left" w:pos="6720"/>
              </w:tabs>
              <w:contextualSpacing/>
              <w:jc w:val="center"/>
              <w:rPr>
                <w:b/>
                <w:sz w:val="22"/>
                <w:szCs w:val="22"/>
              </w:rPr>
            </w:pP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tabs>
                <w:tab w:val="left" w:pos="6720"/>
              </w:tabs>
              <w:ind w:right="-108"/>
              <w:contextualSpacing/>
              <w:rPr>
                <w:sz w:val="20"/>
                <w:szCs w:val="20"/>
              </w:rPr>
            </w:pPr>
            <w:r w:rsidRPr="00FC50B2">
              <w:rPr>
                <w:bCs/>
                <w:sz w:val="20"/>
                <w:szCs w:val="20"/>
              </w:rPr>
              <w:t>Литературное чтение</w:t>
            </w: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contextualSpacing/>
              <w:rPr>
                <w:sz w:val="20"/>
                <w:szCs w:val="20"/>
              </w:rPr>
            </w:pPr>
            <w:r w:rsidRPr="00FC50B2">
              <w:rPr>
                <w:sz w:val="20"/>
                <w:szCs w:val="20"/>
              </w:rPr>
              <w:t>Программа «Школа России»</w:t>
            </w: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tabs>
                <w:tab w:val="left" w:pos="6720"/>
              </w:tabs>
              <w:contextualSpacing/>
              <w:rPr>
                <w:b/>
                <w:sz w:val="20"/>
                <w:szCs w:val="20"/>
              </w:rPr>
            </w:pPr>
            <w:r w:rsidRPr="00FC50B2">
              <w:rPr>
                <w:sz w:val="20"/>
                <w:szCs w:val="20"/>
              </w:rPr>
              <w:t xml:space="preserve">Климанова Л.Ф., Горецкий В.Г., Голованова М.В. и </w:t>
            </w:r>
            <w:proofErr w:type="gramStart"/>
            <w:r w:rsidRPr="00FC50B2">
              <w:rPr>
                <w:sz w:val="20"/>
                <w:szCs w:val="20"/>
              </w:rPr>
              <w:t>др</w:t>
            </w:r>
            <w:proofErr w:type="gramEnd"/>
            <w:r w:rsidRPr="00FC50B2">
              <w:rPr>
                <w:sz w:val="20"/>
                <w:szCs w:val="20"/>
              </w:rPr>
              <w:t xml:space="preserve"> Издательство «Просвещение» 2016г.</w:t>
            </w:r>
          </w:p>
        </w:tc>
      </w:tr>
      <w:tr w:rsidR="00FC50B2" w:rsidRPr="00FC50B2" w:rsidTr="00FC50B2">
        <w:trPr>
          <w:trHeight w:val="20"/>
          <w:jc w:val="center"/>
        </w:trPr>
        <w:tc>
          <w:tcPr>
            <w:tcW w:w="0" w:type="auto"/>
            <w:vMerge/>
            <w:tcBorders>
              <w:left w:val="single" w:sz="12" w:space="0" w:color="auto"/>
              <w:right w:val="single" w:sz="12" w:space="0" w:color="auto"/>
            </w:tcBorders>
            <w:hideMark/>
          </w:tcPr>
          <w:p w:rsidR="00FC50B2" w:rsidRPr="00FC50B2" w:rsidRDefault="00FC50B2" w:rsidP="00FC50B2">
            <w:pPr>
              <w:tabs>
                <w:tab w:val="left" w:pos="6720"/>
              </w:tabs>
              <w:contextualSpacing/>
              <w:jc w:val="center"/>
              <w:rPr>
                <w:b/>
                <w:sz w:val="22"/>
                <w:szCs w:val="22"/>
              </w:rPr>
            </w:pP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tabs>
                <w:tab w:val="left" w:pos="6720"/>
              </w:tabs>
              <w:ind w:right="-108"/>
              <w:contextualSpacing/>
              <w:rPr>
                <w:sz w:val="20"/>
                <w:szCs w:val="20"/>
              </w:rPr>
            </w:pPr>
            <w:r w:rsidRPr="00FC50B2">
              <w:rPr>
                <w:bCs/>
                <w:sz w:val="20"/>
                <w:szCs w:val="20"/>
              </w:rPr>
              <w:t>Математика</w:t>
            </w: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contextualSpacing/>
              <w:rPr>
                <w:sz w:val="20"/>
                <w:szCs w:val="20"/>
              </w:rPr>
            </w:pPr>
            <w:r w:rsidRPr="00FC50B2">
              <w:rPr>
                <w:sz w:val="20"/>
                <w:szCs w:val="20"/>
              </w:rPr>
              <w:t>Программа «Школа России»</w:t>
            </w: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tabs>
                <w:tab w:val="left" w:pos="6720"/>
              </w:tabs>
              <w:contextualSpacing/>
              <w:rPr>
                <w:b/>
                <w:sz w:val="20"/>
                <w:szCs w:val="20"/>
              </w:rPr>
            </w:pPr>
            <w:r w:rsidRPr="00FC50B2">
              <w:rPr>
                <w:sz w:val="20"/>
                <w:szCs w:val="20"/>
              </w:rPr>
              <w:t>Моро М.И., Степанова С.В., Волкова С.И. Издательство «Просвещение» 2016</w:t>
            </w:r>
          </w:p>
        </w:tc>
      </w:tr>
      <w:tr w:rsidR="00FC50B2" w:rsidRPr="00FC50B2" w:rsidTr="00FC50B2">
        <w:trPr>
          <w:trHeight w:val="20"/>
          <w:jc w:val="center"/>
        </w:trPr>
        <w:tc>
          <w:tcPr>
            <w:tcW w:w="0" w:type="auto"/>
            <w:vMerge/>
            <w:tcBorders>
              <w:left w:val="single" w:sz="12" w:space="0" w:color="auto"/>
              <w:right w:val="single" w:sz="12" w:space="0" w:color="auto"/>
            </w:tcBorders>
            <w:hideMark/>
          </w:tcPr>
          <w:p w:rsidR="00FC50B2" w:rsidRPr="00FC50B2" w:rsidRDefault="00FC50B2" w:rsidP="00FC50B2">
            <w:pPr>
              <w:tabs>
                <w:tab w:val="left" w:pos="6720"/>
              </w:tabs>
              <w:contextualSpacing/>
              <w:jc w:val="center"/>
              <w:rPr>
                <w:b/>
                <w:sz w:val="22"/>
                <w:szCs w:val="22"/>
              </w:rPr>
            </w:pP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tabs>
                <w:tab w:val="left" w:pos="6720"/>
              </w:tabs>
              <w:ind w:right="-108"/>
              <w:contextualSpacing/>
              <w:rPr>
                <w:sz w:val="20"/>
                <w:szCs w:val="20"/>
              </w:rPr>
            </w:pPr>
            <w:r w:rsidRPr="00FC50B2">
              <w:rPr>
                <w:bCs/>
                <w:sz w:val="20"/>
                <w:szCs w:val="20"/>
              </w:rPr>
              <w:t>Окружающий мир</w:t>
            </w: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contextualSpacing/>
              <w:rPr>
                <w:sz w:val="20"/>
                <w:szCs w:val="20"/>
              </w:rPr>
            </w:pPr>
            <w:r w:rsidRPr="00FC50B2">
              <w:rPr>
                <w:sz w:val="20"/>
                <w:szCs w:val="20"/>
              </w:rPr>
              <w:t>Программа «Школа России»</w:t>
            </w: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tabs>
                <w:tab w:val="left" w:pos="6720"/>
              </w:tabs>
              <w:contextualSpacing/>
              <w:rPr>
                <w:b/>
                <w:sz w:val="20"/>
                <w:szCs w:val="20"/>
              </w:rPr>
            </w:pPr>
            <w:r w:rsidRPr="00FC50B2">
              <w:rPr>
                <w:sz w:val="20"/>
                <w:szCs w:val="20"/>
              </w:rPr>
              <w:t>Плешаков А.А. Издательство «Просвещение» 2016г. </w:t>
            </w:r>
          </w:p>
        </w:tc>
      </w:tr>
      <w:tr w:rsidR="00FC50B2" w:rsidRPr="00FC50B2" w:rsidTr="00FC50B2">
        <w:trPr>
          <w:trHeight w:val="20"/>
          <w:jc w:val="center"/>
        </w:trPr>
        <w:tc>
          <w:tcPr>
            <w:tcW w:w="0" w:type="auto"/>
            <w:vMerge/>
            <w:tcBorders>
              <w:left w:val="single" w:sz="12" w:space="0" w:color="auto"/>
              <w:right w:val="single" w:sz="12" w:space="0" w:color="auto"/>
            </w:tcBorders>
            <w:hideMark/>
          </w:tcPr>
          <w:p w:rsidR="00FC50B2" w:rsidRPr="00FC50B2" w:rsidRDefault="00FC50B2" w:rsidP="00FC50B2">
            <w:pPr>
              <w:tabs>
                <w:tab w:val="left" w:pos="6720"/>
              </w:tabs>
              <w:contextualSpacing/>
              <w:jc w:val="center"/>
              <w:rPr>
                <w:b/>
                <w:sz w:val="22"/>
                <w:szCs w:val="22"/>
              </w:rPr>
            </w:pP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tabs>
                <w:tab w:val="left" w:pos="6720"/>
              </w:tabs>
              <w:ind w:right="-108"/>
              <w:contextualSpacing/>
              <w:rPr>
                <w:sz w:val="20"/>
                <w:szCs w:val="20"/>
              </w:rPr>
            </w:pPr>
            <w:r w:rsidRPr="00FC50B2">
              <w:rPr>
                <w:bCs/>
                <w:sz w:val="20"/>
                <w:szCs w:val="20"/>
              </w:rPr>
              <w:t>Музыка</w:t>
            </w: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contextualSpacing/>
              <w:rPr>
                <w:sz w:val="20"/>
                <w:szCs w:val="20"/>
              </w:rPr>
            </w:pPr>
            <w:r w:rsidRPr="00FC50B2">
              <w:rPr>
                <w:sz w:val="20"/>
                <w:szCs w:val="20"/>
              </w:rPr>
              <w:t>Программа «Школа России»</w:t>
            </w: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tabs>
                <w:tab w:val="left" w:pos="6720"/>
              </w:tabs>
              <w:contextualSpacing/>
              <w:rPr>
                <w:b/>
                <w:color w:val="000000"/>
                <w:sz w:val="20"/>
                <w:szCs w:val="20"/>
              </w:rPr>
            </w:pPr>
            <w:r w:rsidRPr="00FC50B2">
              <w:rPr>
                <w:color w:val="000000"/>
                <w:sz w:val="20"/>
                <w:szCs w:val="20"/>
              </w:rPr>
              <w:t>Алеев В.В Издательство «Дрофа» 2014г.</w:t>
            </w:r>
          </w:p>
        </w:tc>
      </w:tr>
      <w:tr w:rsidR="00FC50B2" w:rsidRPr="00FC50B2" w:rsidTr="00FC50B2">
        <w:trPr>
          <w:trHeight w:val="20"/>
          <w:jc w:val="center"/>
        </w:trPr>
        <w:tc>
          <w:tcPr>
            <w:tcW w:w="0" w:type="auto"/>
            <w:vMerge/>
            <w:tcBorders>
              <w:left w:val="single" w:sz="12" w:space="0" w:color="auto"/>
              <w:right w:val="single" w:sz="12" w:space="0" w:color="auto"/>
            </w:tcBorders>
            <w:hideMark/>
          </w:tcPr>
          <w:p w:rsidR="00FC50B2" w:rsidRPr="00FC50B2" w:rsidRDefault="00FC50B2" w:rsidP="00FC50B2">
            <w:pPr>
              <w:tabs>
                <w:tab w:val="left" w:pos="6720"/>
              </w:tabs>
              <w:contextualSpacing/>
              <w:jc w:val="center"/>
              <w:rPr>
                <w:b/>
                <w:sz w:val="22"/>
                <w:szCs w:val="22"/>
              </w:rPr>
            </w:pP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tabs>
                <w:tab w:val="left" w:pos="6720"/>
              </w:tabs>
              <w:ind w:right="-108"/>
              <w:contextualSpacing/>
              <w:rPr>
                <w:bCs/>
                <w:sz w:val="20"/>
                <w:szCs w:val="20"/>
              </w:rPr>
            </w:pPr>
            <w:r w:rsidRPr="00FC50B2">
              <w:rPr>
                <w:bCs/>
                <w:sz w:val="20"/>
                <w:szCs w:val="20"/>
              </w:rPr>
              <w:t xml:space="preserve">Изобразительное </w:t>
            </w:r>
            <w:r w:rsidRPr="00FC50B2">
              <w:rPr>
                <w:bCs/>
                <w:sz w:val="20"/>
                <w:szCs w:val="20"/>
              </w:rPr>
              <w:lastRenderedPageBreak/>
              <w:t>искусство</w:t>
            </w: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contextualSpacing/>
              <w:rPr>
                <w:sz w:val="20"/>
                <w:szCs w:val="20"/>
              </w:rPr>
            </w:pPr>
            <w:r w:rsidRPr="00FC50B2">
              <w:rPr>
                <w:sz w:val="20"/>
                <w:szCs w:val="20"/>
              </w:rPr>
              <w:lastRenderedPageBreak/>
              <w:t xml:space="preserve">Программа «Школа </w:t>
            </w:r>
            <w:r w:rsidRPr="00FC50B2">
              <w:rPr>
                <w:sz w:val="20"/>
                <w:szCs w:val="20"/>
              </w:rPr>
              <w:lastRenderedPageBreak/>
              <w:t>России»</w:t>
            </w: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tabs>
                <w:tab w:val="left" w:pos="6720"/>
              </w:tabs>
              <w:contextualSpacing/>
              <w:rPr>
                <w:b/>
                <w:bCs/>
                <w:sz w:val="20"/>
                <w:szCs w:val="20"/>
              </w:rPr>
            </w:pPr>
            <w:r w:rsidRPr="00FC50B2">
              <w:rPr>
                <w:sz w:val="20"/>
                <w:szCs w:val="20"/>
              </w:rPr>
              <w:lastRenderedPageBreak/>
              <w:t xml:space="preserve">Неменская Л.А., Коротеева Е.И., Горяева Н.А. (под </w:t>
            </w:r>
            <w:r w:rsidRPr="00FC50B2">
              <w:rPr>
                <w:sz w:val="20"/>
                <w:szCs w:val="20"/>
              </w:rPr>
              <w:lastRenderedPageBreak/>
              <w:t>ред. Неменского Б.М.). Издательство «Просвещение» 2016г.</w:t>
            </w:r>
          </w:p>
        </w:tc>
      </w:tr>
      <w:tr w:rsidR="00FC50B2" w:rsidRPr="00FC50B2" w:rsidTr="00FC50B2">
        <w:trPr>
          <w:trHeight w:val="20"/>
          <w:jc w:val="center"/>
        </w:trPr>
        <w:tc>
          <w:tcPr>
            <w:tcW w:w="0" w:type="auto"/>
            <w:vMerge/>
            <w:tcBorders>
              <w:left w:val="single" w:sz="12" w:space="0" w:color="auto"/>
              <w:right w:val="single" w:sz="12" w:space="0" w:color="auto"/>
            </w:tcBorders>
            <w:hideMark/>
          </w:tcPr>
          <w:p w:rsidR="00FC50B2" w:rsidRPr="00FC50B2" w:rsidRDefault="00FC50B2" w:rsidP="00FC50B2">
            <w:pPr>
              <w:tabs>
                <w:tab w:val="left" w:pos="6720"/>
              </w:tabs>
              <w:contextualSpacing/>
              <w:jc w:val="center"/>
              <w:rPr>
                <w:b/>
                <w:sz w:val="22"/>
                <w:szCs w:val="22"/>
              </w:rPr>
            </w:pP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tabs>
                <w:tab w:val="left" w:pos="6720"/>
              </w:tabs>
              <w:ind w:right="-108"/>
              <w:contextualSpacing/>
              <w:rPr>
                <w:bCs/>
                <w:sz w:val="20"/>
                <w:szCs w:val="20"/>
              </w:rPr>
            </w:pPr>
            <w:r w:rsidRPr="00FC50B2">
              <w:rPr>
                <w:bCs/>
                <w:sz w:val="20"/>
                <w:szCs w:val="20"/>
              </w:rPr>
              <w:t>Технология</w:t>
            </w: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contextualSpacing/>
              <w:rPr>
                <w:sz w:val="20"/>
                <w:szCs w:val="20"/>
              </w:rPr>
            </w:pPr>
            <w:r w:rsidRPr="00FC50B2">
              <w:rPr>
                <w:sz w:val="20"/>
                <w:szCs w:val="20"/>
              </w:rPr>
              <w:t>Программа «Школа России»</w:t>
            </w: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tabs>
                <w:tab w:val="left" w:pos="6720"/>
              </w:tabs>
              <w:contextualSpacing/>
              <w:rPr>
                <w:b/>
                <w:bCs/>
                <w:sz w:val="20"/>
                <w:szCs w:val="20"/>
              </w:rPr>
            </w:pPr>
            <w:r w:rsidRPr="00FC50B2">
              <w:rPr>
                <w:sz w:val="20"/>
                <w:szCs w:val="20"/>
              </w:rPr>
              <w:t>Лутцева Е.А., Зуева Т.П. Издательство «Просвещение» 2016г.</w:t>
            </w:r>
          </w:p>
        </w:tc>
      </w:tr>
      <w:tr w:rsidR="00FC50B2" w:rsidRPr="00FC50B2" w:rsidTr="00FC50B2">
        <w:trPr>
          <w:trHeight w:val="20"/>
          <w:jc w:val="center"/>
        </w:trPr>
        <w:tc>
          <w:tcPr>
            <w:tcW w:w="0" w:type="auto"/>
            <w:vMerge/>
            <w:tcBorders>
              <w:left w:val="single" w:sz="12" w:space="0" w:color="auto"/>
              <w:bottom w:val="single" w:sz="12" w:space="0" w:color="auto"/>
              <w:right w:val="single" w:sz="12" w:space="0" w:color="auto"/>
            </w:tcBorders>
            <w:hideMark/>
          </w:tcPr>
          <w:p w:rsidR="00FC50B2" w:rsidRPr="00FC50B2" w:rsidRDefault="00FC50B2" w:rsidP="00FC50B2">
            <w:pPr>
              <w:tabs>
                <w:tab w:val="left" w:pos="6720"/>
              </w:tabs>
              <w:contextualSpacing/>
              <w:jc w:val="center"/>
              <w:rPr>
                <w:b/>
                <w:sz w:val="22"/>
                <w:szCs w:val="22"/>
              </w:rPr>
            </w:pPr>
          </w:p>
        </w:tc>
        <w:tc>
          <w:tcPr>
            <w:tcW w:w="0" w:type="auto"/>
            <w:tcBorders>
              <w:top w:val="single" w:sz="4" w:space="0" w:color="auto"/>
              <w:left w:val="single" w:sz="12" w:space="0" w:color="auto"/>
              <w:bottom w:val="single" w:sz="12" w:space="0" w:color="auto"/>
              <w:right w:val="single" w:sz="12" w:space="0" w:color="auto"/>
            </w:tcBorders>
          </w:tcPr>
          <w:p w:rsidR="00FC50B2" w:rsidRPr="00FC50B2" w:rsidRDefault="00FC50B2" w:rsidP="00FC50B2">
            <w:pPr>
              <w:tabs>
                <w:tab w:val="left" w:pos="6720"/>
              </w:tabs>
              <w:ind w:right="-108"/>
              <w:contextualSpacing/>
              <w:rPr>
                <w:bCs/>
                <w:sz w:val="20"/>
                <w:szCs w:val="20"/>
              </w:rPr>
            </w:pPr>
            <w:r w:rsidRPr="00FC50B2">
              <w:rPr>
                <w:bCs/>
                <w:sz w:val="20"/>
                <w:szCs w:val="20"/>
              </w:rPr>
              <w:t>Физическая культура</w:t>
            </w:r>
          </w:p>
        </w:tc>
        <w:tc>
          <w:tcPr>
            <w:tcW w:w="0" w:type="auto"/>
            <w:tcBorders>
              <w:top w:val="single" w:sz="4" w:space="0" w:color="auto"/>
              <w:left w:val="single" w:sz="12" w:space="0" w:color="auto"/>
              <w:bottom w:val="single" w:sz="12" w:space="0" w:color="auto"/>
              <w:right w:val="single" w:sz="12" w:space="0" w:color="auto"/>
            </w:tcBorders>
          </w:tcPr>
          <w:p w:rsidR="00FC50B2" w:rsidRPr="00FC50B2" w:rsidRDefault="00FC50B2" w:rsidP="00FC50B2">
            <w:pPr>
              <w:contextualSpacing/>
              <w:rPr>
                <w:sz w:val="20"/>
                <w:szCs w:val="20"/>
              </w:rPr>
            </w:pPr>
            <w:r w:rsidRPr="00FC50B2">
              <w:rPr>
                <w:sz w:val="20"/>
                <w:szCs w:val="20"/>
              </w:rPr>
              <w:t>Программа «Школа России»</w:t>
            </w:r>
          </w:p>
        </w:tc>
        <w:tc>
          <w:tcPr>
            <w:tcW w:w="0" w:type="auto"/>
            <w:tcBorders>
              <w:top w:val="single" w:sz="4" w:space="0" w:color="auto"/>
              <w:left w:val="single" w:sz="12" w:space="0" w:color="auto"/>
              <w:bottom w:val="single" w:sz="12" w:space="0" w:color="auto"/>
              <w:right w:val="single" w:sz="12" w:space="0" w:color="auto"/>
            </w:tcBorders>
          </w:tcPr>
          <w:p w:rsidR="00FC50B2" w:rsidRPr="00FC50B2" w:rsidRDefault="00FC50B2" w:rsidP="00FC50B2">
            <w:pPr>
              <w:contextualSpacing/>
              <w:rPr>
                <w:b/>
                <w:bCs/>
                <w:sz w:val="20"/>
                <w:szCs w:val="20"/>
              </w:rPr>
            </w:pPr>
            <w:r w:rsidRPr="00FC50B2">
              <w:rPr>
                <w:sz w:val="20"/>
                <w:szCs w:val="20"/>
              </w:rPr>
              <w:t>А.П. Матвеев «Физическая культура» М. Просвещение, 2016г.</w:t>
            </w:r>
          </w:p>
        </w:tc>
      </w:tr>
      <w:tr w:rsidR="00FC50B2" w:rsidRPr="00FC50B2" w:rsidTr="00FC50B2">
        <w:trPr>
          <w:trHeight w:val="20"/>
          <w:jc w:val="center"/>
        </w:trPr>
        <w:tc>
          <w:tcPr>
            <w:tcW w:w="0" w:type="auto"/>
            <w:vMerge w:val="restart"/>
            <w:tcBorders>
              <w:top w:val="single" w:sz="12" w:space="0" w:color="auto"/>
              <w:left w:val="single" w:sz="12" w:space="0" w:color="auto"/>
              <w:right w:val="single" w:sz="12" w:space="0" w:color="auto"/>
            </w:tcBorders>
            <w:hideMark/>
          </w:tcPr>
          <w:p w:rsidR="00FC50B2" w:rsidRPr="00FC50B2" w:rsidRDefault="00FC50B2" w:rsidP="00FC50B2">
            <w:pPr>
              <w:tabs>
                <w:tab w:val="left" w:pos="6720"/>
              </w:tabs>
              <w:contextualSpacing/>
              <w:jc w:val="center"/>
              <w:rPr>
                <w:b/>
                <w:sz w:val="22"/>
                <w:szCs w:val="22"/>
              </w:rPr>
            </w:pPr>
            <w:r w:rsidRPr="00FC50B2">
              <w:rPr>
                <w:b/>
                <w:sz w:val="22"/>
                <w:szCs w:val="22"/>
              </w:rPr>
              <w:t>2</w:t>
            </w:r>
          </w:p>
        </w:tc>
        <w:tc>
          <w:tcPr>
            <w:tcW w:w="0" w:type="auto"/>
            <w:tcBorders>
              <w:top w:val="single" w:sz="12" w:space="0" w:color="auto"/>
              <w:left w:val="single" w:sz="12" w:space="0" w:color="auto"/>
              <w:bottom w:val="single" w:sz="4" w:space="0" w:color="auto"/>
              <w:right w:val="single" w:sz="12" w:space="0" w:color="auto"/>
            </w:tcBorders>
          </w:tcPr>
          <w:p w:rsidR="00FC50B2" w:rsidRPr="00FC50B2" w:rsidRDefault="00FC50B2" w:rsidP="00FC50B2">
            <w:pPr>
              <w:tabs>
                <w:tab w:val="left" w:pos="243"/>
                <w:tab w:val="left" w:pos="6720"/>
              </w:tabs>
              <w:ind w:right="-108"/>
              <w:contextualSpacing/>
              <w:rPr>
                <w:sz w:val="20"/>
                <w:szCs w:val="20"/>
              </w:rPr>
            </w:pPr>
            <w:r w:rsidRPr="00FC50B2">
              <w:rPr>
                <w:bCs/>
                <w:sz w:val="20"/>
                <w:szCs w:val="20"/>
              </w:rPr>
              <w:t>Русский язык</w:t>
            </w:r>
          </w:p>
        </w:tc>
        <w:tc>
          <w:tcPr>
            <w:tcW w:w="0" w:type="auto"/>
            <w:tcBorders>
              <w:top w:val="single" w:sz="12" w:space="0" w:color="auto"/>
              <w:left w:val="single" w:sz="12" w:space="0" w:color="auto"/>
              <w:bottom w:val="single" w:sz="4" w:space="0" w:color="auto"/>
              <w:right w:val="single" w:sz="12" w:space="0" w:color="auto"/>
            </w:tcBorders>
          </w:tcPr>
          <w:p w:rsidR="00FC50B2" w:rsidRPr="00FC50B2" w:rsidRDefault="00FC50B2" w:rsidP="00FC50B2">
            <w:pPr>
              <w:contextualSpacing/>
              <w:rPr>
                <w:sz w:val="20"/>
                <w:szCs w:val="20"/>
              </w:rPr>
            </w:pPr>
            <w:r w:rsidRPr="00FC50B2">
              <w:rPr>
                <w:sz w:val="20"/>
                <w:szCs w:val="20"/>
              </w:rPr>
              <w:t>Программа «Школа России»</w:t>
            </w:r>
          </w:p>
        </w:tc>
        <w:tc>
          <w:tcPr>
            <w:tcW w:w="0" w:type="auto"/>
            <w:tcBorders>
              <w:top w:val="single" w:sz="12" w:space="0" w:color="auto"/>
              <w:left w:val="single" w:sz="12" w:space="0" w:color="auto"/>
              <w:bottom w:val="single" w:sz="4" w:space="0" w:color="auto"/>
              <w:right w:val="single" w:sz="12" w:space="0" w:color="auto"/>
            </w:tcBorders>
          </w:tcPr>
          <w:p w:rsidR="00FC50B2" w:rsidRPr="00FC50B2" w:rsidRDefault="00FC50B2" w:rsidP="00FC50B2">
            <w:pPr>
              <w:tabs>
                <w:tab w:val="left" w:pos="6720"/>
              </w:tabs>
              <w:contextualSpacing/>
              <w:rPr>
                <w:b/>
                <w:sz w:val="20"/>
                <w:szCs w:val="20"/>
              </w:rPr>
            </w:pPr>
            <w:r w:rsidRPr="00FC50B2">
              <w:rPr>
                <w:sz w:val="20"/>
                <w:szCs w:val="20"/>
              </w:rPr>
              <w:t>Канакина В.П., Горецкий В.Г. Издательство «Просвещение» 2017г.</w:t>
            </w:r>
          </w:p>
        </w:tc>
      </w:tr>
      <w:tr w:rsidR="00FC50B2" w:rsidRPr="00FC50B2" w:rsidTr="00FC50B2">
        <w:trPr>
          <w:trHeight w:val="20"/>
          <w:jc w:val="center"/>
        </w:trPr>
        <w:tc>
          <w:tcPr>
            <w:tcW w:w="0" w:type="auto"/>
            <w:vMerge/>
            <w:tcBorders>
              <w:left w:val="single" w:sz="12" w:space="0" w:color="auto"/>
              <w:right w:val="single" w:sz="12" w:space="0" w:color="auto"/>
            </w:tcBorders>
            <w:hideMark/>
          </w:tcPr>
          <w:p w:rsidR="00FC50B2" w:rsidRPr="00FC50B2" w:rsidRDefault="00FC50B2" w:rsidP="00FC50B2">
            <w:pPr>
              <w:tabs>
                <w:tab w:val="left" w:pos="6720"/>
              </w:tabs>
              <w:contextualSpacing/>
              <w:jc w:val="center"/>
              <w:rPr>
                <w:b/>
                <w:sz w:val="22"/>
                <w:szCs w:val="22"/>
              </w:rPr>
            </w:pP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tabs>
                <w:tab w:val="left" w:pos="6720"/>
              </w:tabs>
              <w:ind w:right="-108"/>
              <w:contextualSpacing/>
              <w:rPr>
                <w:sz w:val="20"/>
                <w:szCs w:val="20"/>
              </w:rPr>
            </w:pPr>
            <w:r w:rsidRPr="00FC50B2">
              <w:rPr>
                <w:bCs/>
                <w:sz w:val="20"/>
                <w:szCs w:val="20"/>
              </w:rPr>
              <w:t>Литературное чтение</w:t>
            </w: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contextualSpacing/>
              <w:rPr>
                <w:sz w:val="20"/>
                <w:szCs w:val="20"/>
              </w:rPr>
            </w:pPr>
            <w:r w:rsidRPr="00FC50B2">
              <w:rPr>
                <w:sz w:val="20"/>
                <w:szCs w:val="20"/>
              </w:rPr>
              <w:t>Программа «Школа России»</w:t>
            </w: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tabs>
                <w:tab w:val="left" w:pos="6720"/>
              </w:tabs>
              <w:contextualSpacing/>
              <w:rPr>
                <w:b/>
                <w:sz w:val="20"/>
                <w:szCs w:val="20"/>
              </w:rPr>
            </w:pPr>
            <w:r w:rsidRPr="00FC50B2">
              <w:rPr>
                <w:sz w:val="20"/>
                <w:szCs w:val="20"/>
              </w:rPr>
              <w:t xml:space="preserve">Климанова Л.Ф., Горецкий В.Г., Голованова М.В. и </w:t>
            </w:r>
            <w:proofErr w:type="gramStart"/>
            <w:r w:rsidRPr="00FC50B2">
              <w:rPr>
                <w:sz w:val="20"/>
                <w:szCs w:val="20"/>
              </w:rPr>
              <w:t>др</w:t>
            </w:r>
            <w:proofErr w:type="gramEnd"/>
            <w:r w:rsidRPr="00FC50B2">
              <w:rPr>
                <w:sz w:val="20"/>
                <w:szCs w:val="20"/>
              </w:rPr>
              <w:t xml:space="preserve"> Издательство «Просвещение» 2017.</w:t>
            </w:r>
          </w:p>
        </w:tc>
      </w:tr>
      <w:tr w:rsidR="00FC50B2" w:rsidRPr="00FC50B2" w:rsidTr="00FC50B2">
        <w:trPr>
          <w:trHeight w:val="20"/>
          <w:jc w:val="center"/>
        </w:trPr>
        <w:tc>
          <w:tcPr>
            <w:tcW w:w="0" w:type="auto"/>
            <w:vMerge/>
            <w:tcBorders>
              <w:left w:val="single" w:sz="12" w:space="0" w:color="auto"/>
              <w:right w:val="single" w:sz="12" w:space="0" w:color="auto"/>
            </w:tcBorders>
            <w:hideMark/>
          </w:tcPr>
          <w:p w:rsidR="00FC50B2" w:rsidRPr="00FC50B2" w:rsidRDefault="00FC50B2" w:rsidP="00FC50B2">
            <w:pPr>
              <w:tabs>
                <w:tab w:val="left" w:pos="6720"/>
              </w:tabs>
              <w:contextualSpacing/>
              <w:jc w:val="center"/>
              <w:rPr>
                <w:b/>
                <w:sz w:val="22"/>
                <w:szCs w:val="22"/>
              </w:rPr>
            </w:pP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tabs>
                <w:tab w:val="left" w:pos="6720"/>
              </w:tabs>
              <w:ind w:right="-108"/>
              <w:contextualSpacing/>
              <w:rPr>
                <w:sz w:val="20"/>
                <w:szCs w:val="20"/>
              </w:rPr>
            </w:pPr>
            <w:r w:rsidRPr="00FC50B2">
              <w:rPr>
                <w:bCs/>
                <w:sz w:val="20"/>
                <w:szCs w:val="20"/>
              </w:rPr>
              <w:t>Немецкий язык</w:t>
            </w: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contextualSpacing/>
              <w:rPr>
                <w:sz w:val="20"/>
                <w:szCs w:val="20"/>
              </w:rPr>
            </w:pPr>
            <w:r w:rsidRPr="00FC50B2">
              <w:rPr>
                <w:sz w:val="20"/>
                <w:szCs w:val="20"/>
              </w:rPr>
              <w:t>Программа «Школа России»</w:t>
            </w: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contextualSpacing/>
              <w:rPr>
                <w:b/>
                <w:sz w:val="20"/>
                <w:szCs w:val="20"/>
              </w:rPr>
            </w:pPr>
            <w:r w:rsidRPr="00FC50B2">
              <w:rPr>
                <w:sz w:val="20"/>
                <w:szCs w:val="20"/>
              </w:rPr>
              <w:t>Немецкий язык Н.Д.Гальскова, Н.И.Гез М. Дрофа 2016 г</w:t>
            </w:r>
          </w:p>
        </w:tc>
      </w:tr>
      <w:tr w:rsidR="00FC50B2" w:rsidRPr="00FC50B2" w:rsidTr="00FC50B2">
        <w:trPr>
          <w:trHeight w:val="20"/>
          <w:jc w:val="center"/>
        </w:trPr>
        <w:tc>
          <w:tcPr>
            <w:tcW w:w="0" w:type="auto"/>
            <w:vMerge/>
            <w:tcBorders>
              <w:left w:val="single" w:sz="12" w:space="0" w:color="auto"/>
              <w:right w:val="single" w:sz="12" w:space="0" w:color="auto"/>
            </w:tcBorders>
            <w:hideMark/>
          </w:tcPr>
          <w:p w:rsidR="00FC50B2" w:rsidRPr="00FC50B2" w:rsidRDefault="00FC50B2" w:rsidP="00FC50B2">
            <w:pPr>
              <w:tabs>
                <w:tab w:val="left" w:pos="6720"/>
              </w:tabs>
              <w:contextualSpacing/>
              <w:jc w:val="center"/>
              <w:rPr>
                <w:b/>
                <w:sz w:val="22"/>
                <w:szCs w:val="22"/>
              </w:rPr>
            </w:pP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tabs>
                <w:tab w:val="left" w:pos="6720"/>
              </w:tabs>
              <w:ind w:right="-108"/>
              <w:contextualSpacing/>
              <w:rPr>
                <w:sz w:val="20"/>
                <w:szCs w:val="20"/>
              </w:rPr>
            </w:pPr>
            <w:r w:rsidRPr="00FC50B2">
              <w:rPr>
                <w:bCs/>
                <w:sz w:val="20"/>
                <w:szCs w:val="20"/>
              </w:rPr>
              <w:t>Математика</w:t>
            </w: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contextualSpacing/>
              <w:rPr>
                <w:sz w:val="20"/>
                <w:szCs w:val="20"/>
              </w:rPr>
            </w:pPr>
            <w:r w:rsidRPr="00FC50B2">
              <w:rPr>
                <w:sz w:val="20"/>
                <w:szCs w:val="20"/>
              </w:rPr>
              <w:t>Программа «Школа России»</w:t>
            </w: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tabs>
                <w:tab w:val="left" w:pos="6720"/>
              </w:tabs>
              <w:contextualSpacing/>
              <w:rPr>
                <w:b/>
                <w:sz w:val="20"/>
                <w:szCs w:val="20"/>
              </w:rPr>
            </w:pPr>
            <w:r w:rsidRPr="00FC50B2">
              <w:rPr>
                <w:sz w:val="20"/>
                <w:szCs w:val="20"/>
              </w:rPr>
              <w:t>Моро М.И., Степанова С.В., Волкова С.И. Издательство «Просвещение» 2017г.</w:t>
            </w:r>
          </w:p>
        </w:tc>
      </w:tr>
      <w:tr w:rsidR="00FC50B2" w:rsidRPr="00FC50B2" w:rsidTr="00FC50B2">
        <w:trPr>
          <w:trHeight w:val="20"/>
          <w:jc w:val="center"/>
        </w:trPr>
        <w:tc>
          <w:tcPr>
            <w:tcW w:w="0" w:type="auto"/>
            <w:vMerge/>
            <w:tcBorders>
              <w:left w:val="single" w:sz="12" w:space="0" w:color="auto"/>
              <w:right w:val="single" w:sz="12" w:space="0" w:color="auto"/>
            </w:tcBorders>
            <w:hideMark/>
          </w:tcPr>
          <w:p w:rsidR="00FC50B2" w:rsidRPr="00FC50B2" w:rsidRDefault="00FC50B2" w:rsidP="00FC50B2">
            <w:pPr>
              <w:tabs>
                <w:tab w:val="left" w:pos="6720"/>
              </w:tabs>
              <w:contextualSpacing/>
              <w:jc w:val="center"/>
              <w:rPr>
                <w:b/>
                <w:sz w:val="22"/>
                <w:szCs w:val="22"/>
              </w:rPr>
            </w:pP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tabs>
                <w:tab w:val="left" w:pos="6720"/>
              </w:tabs>
              <w:ind w:right="-108"/>
              <w:contextualSpacing/>
              <w:rPr>
                <w:sz w:val="20"/>
                <w:szCs w:val="20"/>
              </w:rPr>
            </w:pPr>
            <w:r w:rsidRPr="00FC50B2">
              <w:rPr>
                <w:bCs/>
                <w:sz w:val="20"/>
                <w:szCs w:val="20"/>
              </w:rPr>
              <w:t>Окружающий мир</w:t>
            </w: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contextualSpacing/>
              <w:rPr>
                <w:sz w:val="20"/>
                <w:szCs w:val="20"/>
              </w:rPr>
            </w:pPr>
            <w:r w:rsidRPr="00FC50B2">
              <w:rPr>
                <w:sz w:val="20"/>
                <w:szCs w:val="20"/>
              </w:rPr>
              <w:t>Программа «Школа России»</w:t>
            </w: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tabs>
                <w:tab w:val="left" w:pos="6720"/>
              </w:tabs>
              <w:contextualSpacing/>
              <w:rPr>
                <w:b/>
                <w:sz w:val="20"/>
                <w:szCs w:val="20"/>
              </w:rPr>
            </w:pPr>
            <w:r w:rsidRPr="00FC50B2">
              <w:rPr>
                <w:sz w:val="20"/>
                <w:szCs w:val="20"/>
              </w:rPr>
              <w:t>Плешаков А.А. Издательство «Просвещение» 2017 г.</w:t>
            </w:r>
          </w:p>
        </w:tc>
      </w:tr>
      <w:tr w:rsidR="00FC50B2" w:rsidRPr="00FC50B2" w:rsidTr="00FC50B2">
        <w:trPr>
          <w:trHeight w:val="20"/>
          <w:jc w:val="center"/>
        </w:trPr>
        <w:tc>
          <w:tcPr>
            <w:tcW w:w="0" w:type="auto"/>
            <w:vMerge/>
            <w:tcBorders>
              <w:left w:val="single" w:sz="12" w:space="0" w:color="auto"/>
              <w:right w:val="single" w:sz="12" w:space="0" w:color="auto"/>
            </w:tcBorders>
            <w:hideMark/>
          </w:tcPr>
          <w:p w:rsidR="00FC50B2" w:rsidRPr="00FC50B2" w:rsidRDefault="00FC50B2" w:rsidP="00FC50B2">
            <w:pPr>
              <w:tabs>
                <w:tab w:val="left" w:pos="6720"/>
              </w:tabs>
              <w:contextualSpacing/>
              <w:jc w:val="center"/>
              <w:rPr>
                <w:b/>
                <w:sz w:val="22"/>
                <w:szCs w:val="22"/>
              </w:rPr>
            </w:pP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tabs>
                <w:tab w:val="left" w:pos="6720"/>
              </w:tabs>
              <w:ind w:right="-108"/>
              <w:contextualSpacing/>
              <w:rPr>
                <w:sz w:val="20"/>
                <w:szCs w:val="20"/>
              </w:rPr>
            </w:pPr>
            <w:r w:rsidRPr="00FC50B2">
              <w:rPr>
                <w:bCs/>
                <w:sz w:val="20"/>
                <w:szCs w:val="20"/>
              </w:rPr>
              <w:t>Музыка</w:t>
            </w: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contextualSpacing/>
              <w:rPr>
                <w:sz w:val="20"/>
                <w:szCs w:val="20"/>
              </w:rPr>
            </w:pPr>
            <w:r w:rsidRPr="00FC50B2">
              <w:rPr>
                <w:sz w:val="20"/>
                <w:szCs w:val="20"/>
              </w:rPr>
              <w:t>Программа «Школа России»</w:t>
            </w: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tabs>
                <w:tab w:val="left" w:pos="6720"/>
              </w:tabs>
              <w:contextualSpacing/>
              <w:rPr>
                <w:b/>
                <w:color w:val="000000"/>
                <w:sz w:val="20"/>
                <w:szCs w:val="20"/>
              </w:rPr>
            </w:pPr>
            <w:r w:rsidRPr="00FC50B2">
              <w:rPr>
                <w:color w:val="000000"/>
                <w:sz w:val="20"/>
                <w:szCs w:val="20"/>
              </w:rPr>
              <w:t>Алеев В.В Издательство «Дрофа» 2014г.</w:t>
            </w:r>
          </w:p>
        </w:tc>
      </w:tr>
      <w:tr w:rsidR="00FC50B2" w:rsidRPr="00FC50B2" w:rsidTr="00FC50B2">
        <w:trPr>
          <w:trHeight w:val="20"/>
          <w:jc w:val="center"/>
        </w:trPr>
        <w:tc>
          <w:tcPr>
            <w:tcW w:w="0" w:type="auto"/>
            <w:vMerge/>
            <w:tcBorders>
              <w:left w:val="single" w:sz="12" w:space="0" w:color="auto"/>
              <w:right w:val="single" w:sz="12" w:space="0" w:color="auto"/>
            </w:tcBorders>
            <w:hideMark/>
          </w:tcPr>
          <w:p w:rsidR="00FC50B2" w:rsidRPr="00FC50B2" w:rsidRDefault="00FC50B2" w:rsidP="00FC50B2">
            <w:pPr>
              <w:tabs>
                <w:tab w:val="left" w:pos="6720"/>
              </w:tabs>
              <w:contextualSpacing/>
              <w:jc w:val="center"/>
              <w:rPr>
                <w:b/>
                <w:sz w:val="22"/>
                <w:szCs w:val="22"/>
              </w:rPr>
            </w:pP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tabs>
                <w:tab w:val="left" w:pos="6720"/>
              </w:tabs>
              <w:ind w:right="-108"/>
              <w:contextualSpacing/>
              <w:rPr>
                <w:bCs/>
                <w:sz w:val="20"/>
                <w:szCs w:val="20"/>
              </w:rPr>
            </w:pPr>
            <w:r w:rsidRPr="00FC50B2">
              <w:rPr>
                <w:bCs/>
                <w:sz w:val="20"/>
                <w:szCs w:val="20"/>
              </w:rPr>
              <w:t>Изобразительное искусство</w:t>
            </w: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contextualSpacing/>
              <w:rPr>
                <w:sz w:val="20"/>
                <w:szCs w:val="20"/>
              </w:rPr>
            </w:pPr>
            <w:r w:rsidRPr="00FC50B2">
              <w:rPr>
                <w:sz w:val="20"/>
                <w:szCs w:val="20"/>
              </w:rPr>
              <w:t>Программа «Школа России»</w:t>
            </w: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tabs>
                <w:tab w:val="left" w:pos="6720"/>
              </w:tabs>
              <w:contextualSpacing/>
              <w:rPr>
                <w:b/>
                <w:bCs/>
                <w:sz w:val="20"/>
                <w:szCs w:val="20"/>
              </w:rPr>
            </w:pPr>
            <w:r w:rsidRPr="00FC50B2">
              <w:rPr>
                <w:sz w:val="20"/>
                <w:szCs w:val="20"/>
              </w:rPr>
              <w:t>Неменская Л.А., Коротеева Е.И., Горяева Н.А. (под ред. Неменского Б.М.). Издательство «Просвещение» 2017г.</w:t>
            </w:r>
          </w:p>
        </w:tc>
      </w:tr>
      <w:tr w:rsidR="00FC50B2" w:rsidRPr="00FC50B2" w:rsidTr="00FC50B2">
        <w:trPr>
          <w:trHeight w:val="20"/>
          <w:jc w:val="center"/>
        </w:trPr>
        <w:tc>
          <w:tcPr>
            <w:tcW w:w="0" w:type="auto"/>
            <w:vMerge/>
            <w:tcBorders>
              <w:left w:val="single" w:sz="12" w:space="0" w:color="auto"/>
              <w:right w:val="single" w:sz="12" w:space="0" w:color="auto"/>
            </w:tcBorders>
            <w:hideMark/>
          </w:tcPr>
          <w:p w:rsidR="00FC50B2" w:rsidRPr="00FC50B2" w:rsidRDefault="00FC50B2" w:rsidP="00FC50B2">
            <w:pPr>
              <w:tabs>
                <w:tab w:val="left" w:pos="6720"/>
              </w:tabs>
              <w:contextualSpacing/>
              <w:jc w:val="center"/>
              <w:rPr>
                <w:b/>
                <w:sz w:val="22"/>
                <w:szCs w:val="22"/>
              </w:rPr>
            </w:pP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tabs>
                <w:tab w:val="left" w:pos="6720"/>
              </w:tabs>
              <w:ind w:right="-108"/>
              <w:contextualSpacing/>
              <w:rPr>
                <w:bCs/>
                <w:sz w:val="20"/>
                <w:szCs w:val="20"/>
              </w:rPr>
            </w:pPr>
            <w:r w:rsidRPr="00FC50B2">
              <w:rPr>
                <w:bCs/>
                <w:sz w:val="20"/>
                <w:szCs w:val="20"/>
              </w:rPr>
              <w:t>Технология</w:t>
            </w: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contextualSpacing/>
              <w:rPr>
                <w:sz w:val="20"/>
                <w:szCs w:val="20"/>
              </w:rPr>
            </w:pPr>
            <w:r w:rsidRPr="00FC50B2">
              <w:rPr>
                <w:sz w:val="20"/>
                <w:szCs w:val="20"/>
              </w:rPr>
              <w:t>Программа «Школа России»</w:t>
            </w: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tabs>
                <w:tab w:val="left" w:pos="6720"/>
              </w:tabs>
              <w:contextualSpacing/>
              <w:rPr>
                <w:b/>
                <w:bCs/>
                <w:sz w:val="20"/>
                <w:szCs w:val="20"/>
              </w:rPr>
            </w:pPr>
            <w:r w:rsidRPr="00FC50B2">
              <w:rPr>
                <w:sz w:val="20"/>
                <w:szCs w:val="20"/>
              </w:rPr>
              <w:t>Лутцева Е.А., Зуева Т.П. Издательство «Просвещение» 2017г.</w:t>
            </w:r>
          </w:p>
        </w:tc>
      </w:tr>
      <w:tr w:rsidR="00FC50B2" w:rsidRPr="00FC50B2" w:rsidTr="00FC50B2">
        <w:trPr>
          <w:trHeight w:val="20"/>
          <w:jc w:val="center"/>
        </w:trPr>
        <w:tc>
          <w:tcPr>
            <w:tcW w:w="0" w:type="auto"/>
            <w:vMerge/>
            <w:tcBorders>
              <w:left w:val="single" w:sz="12" w:space="0" w:color="auto"/>
              <w:bottom w:val="single" w:sz="12" w:space="0" w:color="auto"/>
              <w:right w:val="single" w:sz="12" w:space="0" w:color="auto"/>
            </w:tcBorders>
            <w:hideMark/>
          </w:tcPr>
          <w:p w:rsidR="00FC50B2" w:rsidRPr="00FC50B2" w:rsidRDefault="00FC50B2" w:rsidP="00FC50B2">
            <w:pPr>
              <w:tabs>
                <w:tab w:val="left" w:pos="6720"/>
              </w:tabs>
              <w:contextualSpacing/>
              <w:jc w:val="center"/>
              <w:rPr>
                <w:b/>
                <w:sz w:val="22"/>
                <w:szCs w:val="22"/>
              </w:rPr>
            </w:pPr>
          </w:p>
        </w:tc>
        <w:tc>
          <w:tcPr>
            <w:tcW w:w="0" w:type="auto"/>
            <w:tcBorders>
              <w:top w:val="single" w:sz="4" w:space="0" w:color="auto"/>
              <w:left w:val="single" w:sz="12" w:space="0" w:color="auto"/>
              <w:bottom w:val="single" w:sz="12" w:space="0" w:color="auto"/>
              <w:right w:val="single" w:sz="12" w:space="0" w:color="auto"/>
            </w:tcBorders>
          </w:tcPr>
          <w:p w:rsidR="00FC50B2" w:rsidRPr="00FC50B2" w:rsidRDefault="00FC50B2" w:rsidP="00FC50B2">
            <w:pPr>
              <w:tabs>
                <w:tab w:val="left" w:pos="6720"/>
              </w:tabs>
              <w:ind w:right="-108"/>
              <w:contextualSpacing/>
              <w:rPr>
                <w:bCs/>
                <w:sz w:val="20"/>
                <w:szCs w:val="20"/>
              </w:rPr>
            </w:pPr>
            <w:r w:rsidRPr="00FC50B2">
              <w:rPr>
                <w:bCs/>
                <w:sz w:val="20"/>
                <w:szCs w:val="20"/>
              </w:rPr>
              <w:t>Физическая культура</w:t>
            </w:r>
          </w:p>
        </w:tc>
        <w:tc>
          <w:tcPr>
            <w:tcW w:w="0" w:type="auto"/>
            <w:tcBorders>
              <w:top w:val="single" w:sz="4" w:space="0" w:color="auto"/>
              <w:left w:val="single" w:sz="12" w:space="0" w:color="auto"/>
              <w:bottom w:val="single" w:sz="12" w:space="0" w:color="auto"/>
              <w:right w:val="single" w:sz="12" w:space="0" w:color="auto"/>
            </w:tcBorders>
          </w:tcPr>
          <w:p w:rsidR="00FC50B2" w:rsidRPr="00FC50B2" w:rsidRDefault="00FC50B2" w:rsidP="00FC50B2">
            <w:pPr>
              <w:contextualSpacing/>
              <w:rPr>
                <w:sz w:val="20"/>
                <w:szCs w:val="20"/>
              </w:rPr>
            </w:pPr>
            <w:r w:rsidRPr="00FC50B2">
              <w:rPr>
                <w:sz w:val="20"/>
                <w:szCs w:val="20"/>
              </w:rPr>
              <w:t>Программа «Школа России»</w:t>
            </w:r>
          </w:p>
        </w:tc>
        <w:tc>
          <w:tcPr>
            <w:tcW w:w="0" w:type="auto"/>
            <w:tcBorders>
              <w:top w:val="single" w:sz="4" w:space="0" w:color="auto"/>
              <w:left w:val="single" w:sz="12" w:space="0" w:color="auto"/>
              <w:bottom w:val="single" w:sz="12" w:space="0" w:color="auto"/>
              <w:right w:val="single" w:sz="12" w:space="0" w:color="auto"/>
            </w:tcBorders>
          </w:tcPr>
          <w:p w:rsidR="00FC50B2" w:rsidRPr="00FC50B2" w:rsidRDefault="00FC50B2" w:rsidP="00FC50B2">
            <w:pPr>
              <w:contextualSpacing/>
              <w:rPr>
                <w:b/>
                <w:bCs/>
                <w:sz w:val="20"/>
                <w:szCs w:val="20"/>
              </w:rPr>
            </w:pPr>
            <w:r w:rsidRPr="00FC50B2">
              <w:rPr>
                <w:sz w:val="20"/>
                <w:szCs w:val="20"/>
              </w:rPr>
              <w:t>А.П. Матвеев «Физическая культура» М. Просвещение, 2017 г.</w:t>
            </w:r>
          </w:p>
        </w:tc>
      </w:tr>
      <w:tr w:rsidR="00FC50B2" w:rsidRPr="00FC50B2" w:rsidTr="00FC50B2">
        <w:trPr>
          <w:trHeight w:val="20"/>
          <w:jc w:val="center"/>
        </w:trPr>
        <w:tc>
          <w:tcPr>
            <w:tcW w:w="0" w:type="auto"/>
            <w:vMerge w:val="restart"/>
            <w:tcBorders>
              <w:top w:val="single" w:sz="12" w:space="0" w:color="auto"/>
              <w:left w:val="single" w:sz="12" w:space="0" w:color="auto"/>
              <w:right w:val="single" w:sz="12" w:space="0" w:color="auto"/>
            </w:tcBorders>
            <w:hideMark/>
          </w:tcPr>
          <w:p w:rsidR="00FC50B2" w:rsidRPr="00FC50B2" w:rsidRDefault="00FC50B2" w:rsidP="00FC50B2">
            <w:pPr>
              <w:tabs>
                <w:tab w:val="left" w:pos="6720"/>
              </w:tabs>
              <w:contextualSpacing/>
              <w:jc w:val="center"/>
              <w:rPr>
                <w:b/>
                <w:sz w:val="22"/>
                <w:szCs w:val="22"/>
              </w:rPr>
            </w:pPr>
            <w:r w:rsidRPr="00FC50B2">
              <w:rPr>
                <w:b/>
                <w:sz w:val="22"/>
                <w:szCs w:val="22"/>
              </w:rPr>
              <w:t>3</w:t>
            </w:r>
          </w:p>
        </w:tc>
        <w:tc>
          <w:tcPr>
            <w:tcW w:w="0" w:type="auto"/>
            <w:tcBorders>
              <w:top w:val="single" w:sz="12" w:space="0" w:color="auto"/>
              <w:left w:val="single" w:sz="12" w:space="0" w:color="auto"/>
              <w:bottom w:val="single" w:sz="4" w:space="0" w:color="auto"/>
              <w:right w:val="single" w:sz="12" w:space="0" w:color="auto"/>
            </w:tcBorders>
          </w:tcPr>
          <w:p w:rsidR="00FC50B2" w:rsidRPr="00FC50B2" w:rsidRDefault="00FC50B2" w:rsidP="00FC50B2">
            <w:pPr>
              <w:tabs>
                <w:tab w:val="left" w:pos="243"/>
                <w:tab w:val="left" w:pos="6720"/>
              </w:tabs>
              <w:ind w:right="-108"/>
              <w:contextualSpacing/>
              <w:rPr>
                <w:sz w:val="20"/>
                <w:szCs w:val="20"/>
              </w:rPr>
            </w:pPr>
            <w:r w:rsidRPr="00FC50B2">
              <w:rPr>
                <w:bCs/>
                <w:sz w:val="20"/>
                <w:szCs w:val="20"/>
              </w:rPr>
              <w:t>Русский язык</w:t>
            </w:r>
          </w:p>
        </w:tc>
        <w:tc>
          <w:tcPr>
            <w:tcW w:w="0" w:type="auto"/>
            <w:tcBorders>
              <w:top w:val="single" w:sz="12" w:space="0" w:color="auto"/>
              <w:left w:val="single" w:sz="12" w:space="0" w:color="auto"/>
              <w:bottom w:val="single" w:sz="4" w:space="0" w:color="auto"/>
              <w:right w:val="single" w:sz="12" w:space="0" w:color="auto"/>
            </w:tcBorders>
          </w:tcPr>
          <w:p w:rsidR="00FC50B2" w:rsidRPr="00FC50B2" w:rsidRDefault="00FC50B2" w:rsidP="00FC50B2">
            <w:pPr>
              <w:contextualSpacing/>
              <w:rPr>
                <w:sz w:val="20"/>
                <w:szCs w:val="20"/>
              </w:rPr>
            </w:pPr>
            <w:r w:rsidRPr="00FC50B2">
              <w:rPr>
                <w:sz w:val="20"/>
                <w:szCs w:val="20"/>
              </w:rPr>
              <w:t>Программа «Школа России»</w:t>
            </w:r>
          </w:p>
        </w:tc>
        <w:tc>
          <w:tcPr>
            <w:tcW w:w="0" w:type="auto"/>
            <w:tcBorders>
              <w:top w:val="single" w:sz="12" w:space="0" w:color="auto"/>
              <w:left w:val="single" w:sz="12" w:space="0" w:color="auto"/>
              <w:bottom w:val="single" w:sz="4" w:space="0" w:color="auto"/>
              <w:right w:val="single" w:sz="12" w:space="0" w:color="auto"/>
            </w:tcBorders>
          </w:tcPr>
          <w:p w:rsidR="00FC50B2" w:rsidRPr="00FC50B2" w:rsidRDefault="00FC50B2" w:rsidP="00FC50B2">
            <w:pPr>
              <w:tabs>
                <w:tab w:val="left" w:pos="6720"/>
              </w:tabs>
              <w:contextualSpacing/>
              <w:rPr>
                <w:b/>
                <w:sz w:val="20"/>
                <w:szCs w:val="20"/>
              </w:rPr>
            </w:pPr>
            <w:r w:rsidRPr="00FC50B2">
              <w:rPr>
                <w:sz w:val="20"/>
                <w:szCs w:val="20"/>
              </w:rPr>
              <w:t>Канакина В.П., Горецкий В.Г. Издательство «Просвещение» 2017</w:t>
            </w:r>
          </w:p>
        </w:tc>
      </w:tr>
      <w:tr w:rsidR="00FC50B2" w:rsidRPr="00FC50B2" w:rsidTr="00FC50B2">
        <w:trPr>
          <w:trHeight w:val="20"/>
          <w:jc w:val="center"/>
        </w:trPr>
        <w:tc>
          <w:tcPr>
            <w:tcW w:w="0" w:type="auto"/>
            <w:vMerge/>
            <w:tcBorders>
              <w:left w:val="single" w:sz="12" w:space="0" w:color="auto"/>
              <w:right w:val="single" w:sz="12" w:space="0" w:color="auto"/>
            </w:tcBorders>
            <w:hideMark/>
          </w:tcPr>
          <w:p w:rsidR="00FC50B2" w:rsidRPr="00FC50B2" w:rsidRDefault="00FC50B2" w:rsidP="00FC50B2">
            <w:pPr>
              <w:tabs>
                <w:tab w:val="left" w:pos="6720"/>
              </w:tabs>
              <w:contextualSpacing/>
              <w:jc w:val="center"/>
              <w:rPr>
                <w:b/>
                <w:sz w:val="22"/>
                <w:szCs w:val="22"/>
              </w:rPr>
            </w:pP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tabs>
                <w:tab w:val="left" w:pos="6720"/>
              </w:tabs>
              <w:ind w:right="-108"/>
              <w:contextualSpacing/>
              <w:rPr>
                <w:sz w:val="20"/>
                <w:szCs w:val="20"/>
              </w:rPr>
            </w:pPr>
            <w:r w:rsidRPr="00FC50B2">
              <w:rPr>
                <w:bCs/>
                <w:sz w:val="20"/>
                <w:szCs w:val="20"/>
              </w:rPr>
              <w:t>Литературное чтение</w:t>
            </w: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contextualSpacing/>
              <w:rPr>
                <w:sz w:val="20"/>
                <w:szCs w:val="20"/>
              </w:rPr>
            </w:pPr>
            <w:r w:rsidRPr="00FC50B2">
              <w:rPr>
                <w:sz w:val="20"/>
                <w:szCs w:val="20"/>
              </w:rPr>
              <w:t>Программа «Школа России»</w:t>
            </w: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tabs>
                <w:tab w:val="left" w:pos="6720"/>
              </w:tabs>
              <w:contextualSpacing/>
              <w:rPr>
                <w:b/>
                <w:sz w:val="20"/>
                <w:szCs w:val="20"/>
              </w:rPr>
            </w:pPr>
            <w:r w:rsidRPr="00FC50B2">
              <w:rPr>
                <w:sz w:val="20"/>
                <w:szCs w:val="20"/>
              </w:rPr>
              <w:t>Климанова Л.Ф., Горецкий В.Г., Голованова М.В. и  др.  Издательство «Просвещение» 2017.</w:t>
            </w:r>
          </w:p>
        </w:tc>
      </w:tr>
      <w:tr w:rsidR="00FC50B2" w:rsidRPr="00FC50B2" w:rsidTr="00FC50B2">
        <w:trPr>
          <w:trHeight w:val="20"/>
          <w:jc w:val="center"/>
        </w:trPr>
        <w:tc>
          <w:tcPr>
            <w:tcW w:w="0" w:type="auto"/>
            <w:vMerge/>
            <w:tcBorders>
              <w:left w:val="single" w:sz="12" w:space="0" w:color="auto"/>
              <w:right w:val="single" w:sz="12" w:space="0" w:color="auto"/>
            </w:tcBorders>
            <w:hideMark/>
          </w:tcPr>
          <w:p w:rsidR="00FC50B2" w:rsidRPr="00FC50B2" w:rsidRDefault="00FC50B2" w:rsidP="00FC50B2">
            <w:pPr>
              <w:tabs>
                <w:tab w:val="left" w:pos="6720"/>
              </w:tabs>
              <w:contextualSpacing/>
              <w:jc w:val="center"/>
              <w:rPr>
                <w:b/>
                <w:sz w:val="22"/>
                <w:szCs w:val="22"/>
              </w:rPr>
            </w:pP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tabs>
                <w:tab w:val="left" w:pos="6720"/>
              </w:tabs>
              <w:ind w:right="-108"/>
              <w:contextualSpacing/>
              <w:rPr>
                <w:sz w:val="20"/>
                <w:szCs w:val="20"/>
              </w:rPr>
            </w:pPr>
            <w:r w:rsidRPr="00FC50B2">
              <w:rPr>
                <w:bCs/>
                <w:sz w:val="20"/>
                <w:szCs w:val="20"/>
              </w:rPr>
              <w:t>Немецкий язык</w:t>
            </w: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contextualSpacing/>
              <w:rPr>
                <w:sz w:val="20"/>
                <w:szCs w:val="20"/>
              </w:rPr>
            </w:pPr>
            <w:r w:rsidRPr="00FC50B2">
              <w:rPr>
                <w:sz w:val="20"/>
                <w:szCs w:val="20"/>
              </w:rPr>
              <w:t>Программа «Школа России»</w:t>
            </w: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contextualSpacing/>
              <w:rPr>
                <w:b/>
                <w:sz w:val="20"/>
                <w:szCs w:val="20"/>
              </w:rPr>
            </w:pPr>
            <w:r w:rsidRPr="00FC50B2">
              <w:rPr>
                <w:sz w:val="20"/>
                <w:szCs w:val="20"/>
              </w:rPr>
              <w:t>Немецкий язык Н.Д.Гальскова, Н.И.Гез М. Дрофа 2016 г</w:t>
            </w:r>
          </w:p>
        </w:tc>
      </w:tr>
      <w:tr w:rsidR="00FC50B2" w:rsidRPr="00FC50B2" w:rsidTr="00FC50B2">
        <w:trPr>
          <w:trHeight w:val="20"/>
          <w:jc w:val="center"/>
        </w:trPr>
        <w:tc>
          <w:tcPr>
            <w:tcW w:w="0" w:type="auto"/>
            <w:vMerge/>
            <w:tcBorders>
              <w:left w:val="single" w:sz="12" w:space="0" w:color="auto"/>
              <w:right w:val="single" w:sz="12" w:space="0" w:color="auto"/>
            </w:tcBorders>
            <w:hideMark/>
          </w:tcPr>
          <w:p w:rsidR="00FC50B2" w:rsidRPr="00FC50B2" w:rsidRDefault="00FC50B2" w:rsidP="00FC50B2">
            <w:pPr>
              <w:tabs>
                <w:tab w:val="left" w:pos="6720"/>
              </w:tabs>
              <w:contextualSpacing/>
              <w:jc w:val="center"/>
              <w:rPr>
                <w:b/>
                <w:sz w:val="22"/>
                <w:szCs w:val="22"/>
              </w:rPr>
            </w:pP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tabs>
                <w:tab w:val="left" w:pos="6720"/>
              </w:tabs>
              <w:ind w:right="-108"/>
              <w:contextualSpacing/>
              <w:rPr>
                <w:sz w:val="20"/>
                <w:szCs w:val="20"/>
              </w:rPr>
            </w:pPr>
            <w:r w:rsidRPr="00FC50B2">
              <w:rPr>
                <w:bCs/>
                <w:sz w:val="20"/>
                <w:szCs w:val="20"/>
              </w:rPr>
              <w:t>Математика</w:t>
            </w: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contextualSpacing/>
              <w:rPr>
                <w:sz w:val="20"/>
                <w:szCs w:val="20"/>
              </w:rPr>
            </w:pPr>
            <w:r w:rsidRPr="00FC50B2">
              <w:rPr>
                <w:sz w:val="20"/>
                <w:szCs w:val="20"/>
              </w:rPr>
              <w:t>Программа «Школа России»</w:t>
            </w: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tabs>
                <w:tab w:val="left" w:pos="6720"/>
              </w:tabs>
              <w:contextualSpacing/>
              <w:rPr>
                <w:b/>
                <w:sz w:val="20"/>
                <w:szCs w:val="20"/>
              </w:rPr>
            </w:pPr>
            <w:r w:rsidRPr="00FC50B2">
              <w:rPr>
                <w:sz w:val="20"/>
                <w:szCs w:val="20"/>
              </w:rPr>
              <w:t>Моро М.И., Степанова С.В., Волкова С.И. Издательство «Просвещение» 2017г.</w:t>
            </w:r>
          </w:p>
        </w:tc>
      </w:tr>
      <w:tr w:rsidR="00FC50B2" w:rsidRPr="00FC50B2" w:rsidTr="00FC50B2">
        <w:trPr>
          <w:trHeight w:val="20"/>
          <w:jc w:val="center"/>
        </w:trPr>
        <w:tc>
          <w:tcPr>
            <w:tcW w:w="0" w:type="auto"/>
            <w:vMerge/>
            <w:tcBorders>
              <w:left w:val="single" w:sz="12" w:space="0" w:color="auto"/>
              <w:right w:val="single" w:sz="12" w:space="0" w:color="auto"/>
            </w:tcBorders>
            <w:hideMark/>
          </w:tcPr>
          <w:p w:rsidR="00FC50B2" w:rsidRPr="00FC50B2" w:rsidRDefault="00FC50B2" w:rsidP="00FC50B2">
            <w:pPr>
              <w:tabs>
                <w:tab w:val="left" w:pos="6720"/>
              </w:tabs>
              <w:contextualSpacing/>
              <w:jc w:val="center"/>
              <w:rPr>
                <w:b/>
                <w:sz w:val="22"/>
                <w:szCs w:val="22"/>
              </w:rPr>
            </w:pP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tabs>
                <w:tab w:val="left" w:pos="6720"/>
              </w:tabs>
              <w:ind w:right="-108"/>
              <w:contextualSpacing/>
              <w:rPr>
                <w:sz w:val="20"/>
                <w:szCs w:val="20"/>
              </w:rPr>
            </w:pPr>
            <w:r w:rsidRPr="00FC50B2">
              <w:rPr>
                <w:bCs/>
                <w:sz w:val="20"/>
                <w:szCs w:val="20"/>
              </w:rPr>
              <w:t>Окружающий мир</w:t>
            </w: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contextualSpacing/>
              <w:rPr>
                <w:sz w:val="20"/>
                <w:szCs w:val="20"/>
              </w:rPr>
            </w:pPr>
            <w:r w:rsidRPr="00FC50B2">
              <w:rPr>
                <w:sz w:val="20"/>
                <w:szCs w:val="20"/>
              </w:rPr>
              <w:t>Программа «Школа России»</w:t>
            </w: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tabs>
                <w:tab w:val="left" w:pos="6720"/>
              </w:tabs>
              <w:contextualSpacing/>
              <w:rPr>
                <w:b/>
                <w:sz w:val="20"/>
                <w:szCs w:val="20"/>
              </w:rPr>
            </w:pPr>
            <w:r w:rsidRPr="00FC50B2">
              <w:rPr>
                <w:sz w:val="20"/>
                <w:szCs w:val="20"/>
              </w:rPr>
              <w:t>Плешаков А.А. Издательство «Просвещение» 2017 г.</w:t>
            </w:r>
          </w:p>
        </w:tc>
      </w:tr>
      <w:tr w:rsidR="00FC50B2" w:rsidRPr="00FC50B2" w:rsidTr="00FC50B2">
        <w:trPr>
          <w:trHeight w:val="20"/>
          <w:jc w:val="center"/>
        </w:trPr>
        <w:tc>
          <w:tcPr>
            <w:tcW w:w="0" w:type="auto"/>
            <w:vMerge/>
            <w:tcBorders>
              <w:left w:val="single" w:sz="12" w:space="0" w:color="auto"/>
              <w:right w:val="single" w:sz="12" w:space="0" w:color="auto"/>
            </w:tcBorders>
            <w:hideMark/>
          </w:tcPr>
          <w:p w:rsidR="00FC50B2" w:rsidRPr="00FC50B2" w:rsidRDefault="00FC50B2" w:rsidP="00FC50B2">
            <w:pPr>
              <w:tabs>
                <w:tab w:val="left" w:pos="6720"/>
              </w:tabs>
              <w:contextualSpacing/>
              <w:jc w:val="center"/>
              <w:rPr>
                <w:b/>
                <w:sz w:val="22"/>
                <w:szCs w:val="22"/>
              </w:rPr>
            </w:pP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tabs>
                <w:tab w:val="left" w:pos="6720"/>
              </w:tabs>
              <w:ind w:right="-108"/>
              <w:contextualSpacing/>
              <w:rPr>
                <w:sz w:val="20"/>
                <w:szCs w:val="20"/>
              </w:rPr>
            </w:pPr>
            <w:r w:rsidRPr="00FC50B2">
              <w:rPr>
                <w:bCs/>
                <w:sz w:val="20"/>
                <w:szCs w:val="20"/>
              </w:rPr>
              <w:t>Музыка</w:t>
            </w: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contextualSpacing/>
              <w:rPr>
                <w:sz w:val="20"/>
                <w:szCs w:val="20"/>
              </w:rPr>
            </w:pPr>
            <w:r w:rsidRPr="00FC50B2">
              <w:rPr>
                <w:sz w:val="20"/>
                <w:szCs w:val="20"/>
              </w:rPr>
              <w:t>Программа «Школа России»</w:t>
            </w: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tabs>
                <w:tab w:val="left" w:pos="6720"/>
              </w:tabs>
              <w:contextualSpacing/>
              <w:rPr>
                <w:b/>
                <w:color w:val="000000"/>
                <w:sz w:val="20"/>
                <w:szCs w:val="20"/>
              </w:rPr>
            </w:pPr>
            <w:r w:rsidRPr="00FC50B2">
              <w:rPr>
                <w:color w:val="000000"/>
                <w:sz w:val="20"/>
                <w:szCs w:val="20"/>
              </w:rPr>
              <w:t>Алеев В.В Издательство «Дрофа» 2014</w:t>
            </w:r>
          </w:p>
        </w:tc>
      </w:tr>
      <w:tr w:rsidR="00FC50B2" w:rsidRPr="00FC50B2" w:rsidTr="00FC50B2">
        <w:trPr>
          <w:trHeight w:val="20"/>
          <w:jc w:val="center"/>
        </w:trPr>
        <w:tc>
          <w:tcPr>
            <w:tcW w:w="0" w:type="auto"/>
            <w:vMerge/>
            <w:tcBorders>
              <w:left w:val="single" w:sz="12" w:space="0" w:color="auto"/>
              <w:right w:val="single" w:sz="12" w:space="0" w:color="auto"/>
            </w:tcBorders>
            <w:hideMark/>
          </w:tcPr>
          <w:p w:rsidR="00FC50B2" w:rsidRPr="00FC50B2" w:rsidRDefault="00FC50B2" w:rsidP="00FC50B2">
            <w:pPr>
              <w:tabs>
                <w:tab w:val="left" w:pos="6720"/>
              </w:tabs>
              <w:contextualSpacing/>
              <w:jc w:val="center"/>
              <w:rPr>
                <w:b/>
                <w:sz w:val="22"/>
                <w:szCs w:val="22"/>
              </w:rPr>
            </w:pP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tabs>
                <w:tab w:val="left" w:pos="6720"/>
              </w:tabs>
              <w:ind w:right="-108"/>
              <w:contextualSpacing/>
              <w:rPr>
                <w:bCs/>
                <w:sz w:val="20"/>
                <w:szCs w:val="20"/>
              </w:rPr>
            </w:pPr>
            <w:r w:rsidRPr="00FC50B2">
              <w:rPr>
                <w:bCs/>
                <w:sz w:val="20"/>
                <w:szCs w:val="20"/>
              </w:rPr>
              <w:t>Изобразительное искусство</w:t>
            </w: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contextualSpacing/>
              <w:rPr>
                <w:sz w:val="20"/>
                <w:szCs w:val="20"/>
              </w:rPr>
            </w:pPr>
            <w:r w:rsidRPr="00FC50B2">
              <w:rPr>
                <w:sz w:val="20"/>
                <w:szCs w:val="20"/>
              </w:rPr>
              <w:t>Программа «Школа России»</w:t>
            </w: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tabs>
                <w:tab w:val="left" w:pos="6720"/>
              </w:tabs>
              <w:contextualSpacing/>
              <w:rPr>
                <w:b/>
                <w:bCs/>
                <w:sz w:val="20"/>
                <w:szCs w:val="20"/>
              </w:rPr>
            </w:pPr>
            <w:r w:rsidRPr="00FC50B2">
              <w:rPr>
                <w:sz w:val="20"/>
                <w:szCs w:val="20"/>
              </w:rPr>
              <w:t>Неменская Л.А., Коротеева Е.И., Горяева Н.А. (под ред. Неменского Б.М.). Издательство «Просвещение» 2017</w:t>
            </w:r>
          </w:p>
        </w:tc>
      </w:tr>
      <w:tr w:rsidR="00FC50B2" w:rsidRPr="00FC50B2" w:rsidTr="00FC50B2">
        <w:trPr>
          <w:trHeight w:val="20"/>
          <w:jc w:val="center"/>
        </w:trPr>
        <w:tc>
          <w:tcPr>
            <w:tcW w:w="0" w:type="auto"/>
            <w:vMerge/>
            <w:tcBorders>
              <w:left w:val="single" w:sz="12" w:space="0" w:color="auto"/>
              <w:right w:val="single" w:sz="12" w:space="0" w:color="auto"/>
            </w:tcBorders>
            <w:hideMark/>
          </w:tcPr>
          <w:p w:rsidR="00FC50B2" w:rsidRPr="00FC50B2" w:rsidRDefault="00FC50B2" w:rsidP="00FC50B2">
            <w:pPr>
              <w:tabs>
                <w:tab w:val="left" w:pos="6720"/>
              </w:tabs>
              <w:contextualSpacing/>
              <w:jc w:val="center"/>
              <w:rPr>
                <w:b/>
                <w:sz w:val="22"/>
                <w:szCs w:val="22"/>
              </w:rPr>
            </w:pP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tabs>
                <w:tab w:val="left" w:pos="6720"/>
              </w:tabs>
              <w:ind w:right="-108"/>
              <w:contextualSpacing/>
              <w:rPr>
                <w:bCs/>
                <w:sz w:val="20"/>
                <w:szCs w:val="20"/>
              </w:rPr>
            </w:pPr>
            <w:r w:rsidRPr="00FC50B2">
              <w:rPr>
                <w:bCs/>
                <w:sz w:val="20"/>
                <w:szCs w:val="20"/>
              </w:rPr>
              <w:t>Технология</w:t>
            </w: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contextualSpacing/>
              <w:rPr>
                <w:sz w:val="20"/>
                <w:szCs w:val="20"/>
              </w:rPr>
            </w:pPr>
            <w:r w:rsidRPr="00FC50B2">
              <w:rPr>
                <w:sz w:val="20"/>
                <w:szCs w:val="20"/>
              </w:rPr>
              <w:t>Программа «Школа России»</w:t>
            </w:r>
          </w:p>
        </w:tc>
        <w:tc>
          <w:tcPr>
            <w:tcW w:w="0" w:type="auto"/>
            <w:tcBorders>
              <w:top w:val="single" w:sz="4" w:space="0" w:color="auto"/>
              <w:left w:val="single" w:sz="12" w:space="0" w:color="auto"/>
              <w:bottom w:val="single" w:sz="4" w:space="0" w:color="auto"/>
              <w:right w:val="single" w:sz="12" w:space="0" w:color="auto"/>
            </w:tcBorders>
          </w:tcPr>
          <w:p w:rsidR="00FC50B2" w:rsidRPr="00FC50B2" w:rsidRDefault="00FC50B2" w:rsidP="00FC50B2">
            <w:pPr>
              <w:tabs>
                <w:tab w:val="left" w:pos="6720"/>
              </w:tabs>
              <w:contextualSpacing/>
              <w:rPr>
                <w:b/>
                <w:bCs/>
                <w:sz w:val="20"/>
                <w:szCs w:val="20"/>
              </w:rPr>
            </w:pPr>
            <w:r w:rsidRPr="00FC50B2">
              <w:rPr>
                <w:sz w:val="20"/>
                <w:szCs w:val="20"/>
              </w:rPr>
              <w:t>Лутцева Е.А., Зуева Т.П. Издательство «Просвещение» 2017</w:t>
            </w:r>
          </w:p>
        </w:tc>
      </w:tr>
      <w:tr w:rsidR="00FC50B2" w:rsidRPr="00FC50B2" w:rsidTr="00FC50B2">
        <w:trPr>
          <w:trHeight w:val="20"/>
          <w:jc w:val="center"/>
        </w:trPr>
        <w:tc>
          <w:tcPr>
            <w:tcW w:w="0" w:type="auto"/>
            <w:vMerge/>
            <w:tcBorders>
              <w:left w:val="single" w:sz="12" w:space="0" w:color="auto"/>
              <w:bottom w:val="single" w:sz="12" w:space="0" w:color="auto"/>
              <w:right w:val="single" w:sz="12" w:space="0" w:color="auto"/>
            </w:tcBorders>
            <w:hideMark/>
          </w:tcPr>
          <w:p w:rsidR="00FC50B2" w:rsidRPr="00FC50B2" w:rsidRDefault="00FC50B2" w:rsidP="00FC50B2">
            <w:pPr>
              <w:tabs>
                <w:tab w:val="left" w:pos="6720"/>
              </w:tabs>
              <w:contextualSpacing/>
              <w:jc w:val="center"/>
              <w:rPr>
                <w:b/>
                <w:sz w:val="22"/>
                <w:szCs w:val="22"/>
              </w:rPr>
            </w:pPr>
          </w:p>
        </w:tc>
        <w:tc>
          <w:tcPr>
            <w:tcW w:w="0" w:type="auto"/>
            <w:tcBorders>
              <w:top w:val="single" w:sz="4" w:space="0" w:color="auto"/>
              <w:left w:val="single" w:sz="12" w:space="0" w:color="auto"/>
              <w:bottom w:val="single" w:sz="12" w:space="0" w:color="auto"/>
              <w:right w:val="single" w:sz="12" w:space="0" w:color="auto"/>
            </w:tcBorders>
          </w:tcPr>
          <w:p w:rsidR="00FC50B2" w:rsidRPr="00FC50B2" w:rsidRDefault="00FC50B2" w:rsidP="00FC50B2">
            <w:pPr>
              <w:tabs>
                <w:tab w:val="left" w:pos="6720"/>
              </w:tabs>
              <w:ind w:right="-108"/>
              <w:contextualSpacing/>
              <w:rPr>
                <w:bCs/>
                <w:sz w:val="20"/>
                <w:szCs w:val="20"/>
              </w:rPr>
            </w:pPr>
            <w:r w:rsidRPr="00FC50B2">
              <w:rPr>
                <w:bCs/>
                <w:sz w:val="20"/>
                <w:szCs w:val="20"/>
              </w:rPr>
              <w:t>Физическая культура</w:t>
            </w:r>
          </w:p>
        </w:tc>
        <w:tc>
          <w:tcPr>
            <w:tcW w:w="0" w:type="auto"/>
            <w:tcBorders>
              <w:top w:val="single" w:sz="4" w:space="0" w:color="auto"/>
              <w:left w:val="single" w:sz="12" w:space="0" w:color="auto"/>
              <w:bottom w:val="single" w:sz="12" w:space="0" w:color="auto"/>
              <w:right w:val="single" w:sz="12" w:space="0" w:color="auto"/>
            </w:tcBorders>
          </w:tcPr>
          <w:p w:rsidR="00FC50B2" w:rsidRPr="00FC50B2" w:rsidRDefault="00FC50B2" w:rsidP="00FC50B2">
            <w:pPr>
              <w:contextualSpacing/>
              <w:rPr>
                <w:sz w:val="20"/>
                <w:szCs w:val="20"/>
              </w:rPr>
            </w:pPr>
            <w:r w:rsidRPr="00FC50B2">
              <w:rPr>
                <w:sz w:val="20"/>
                <w:szCs w:val="20"/>
              </w:rPr>
              <w:t>Программа «Школа России»</w:t>
            </w:r>
          </w:p>
        </w:tc>
        <w:tc>
          <w:tcPr>
            <w:tcW w:w="0" w:type="auto"/>
            <w:tcBorders>
              <w:top w:val="single" w:sz="4" w:space="0" w:color="auto"/>
              <w:left w:val="single" w:sz="12" w:space="0" w:color="auto"/>
              <w:bottom w:val="single" w:sz="12" w:space="0" w:color="auto"/>
              <w:right w:val="single" w:sz="12" w:space="0" w:color="auto"/>
            </w:tcBorders>
          </w:tcPr>
          <w:p w:rsidR="00FC50B2" w:rsidRPr="00FC50B2" w:rsidRDefault="00FC50B2" w:rsidP="00FC50B2">
            <w:pPr>
              <w:contextualSpacing/>
              <w:rPr>
                <w:b/>
                <w:bCs/>
                <w:sz w:val="20"/>
                <w:szCs w:val="20"/>
              </w:rPr>
            </w:pPr>
            <w:r w:rsidRPr="00FC50B2">
              <w:rPr>
                <w:sz w:val="20"/>
                <w:szCs w:val="20"/>
              </w:rPr>
              <w:t>А.П. Матвеев «Физическая культура» М. Просвещение, 2017 г.</w:t>
            </w:r>
          </w:p>
        </w:tc>
      </w:tr>
    </w:tbl>
    <w:p w:rsidR="00FC50B2" w:rsidRPr="00EA4161" w:rsidRDefault="00FC50B2" w:rsidP="00FC50B2">
      <w:pPr>
        <w:widowControl w:val="0"/>
        <w:autoSpaceDE w:val="0"/>
        <w:autoSpaceDN w:val="0"/>
        <w:adjustRightInd w:val="0"/>
        <w:contextualSpacing/>
        <w:jc w:val="both"/>
      </w:pPr>
    </w:p>
    <w:p w:rsidR="00C04A77" w:rsidRDefault="00653A76" w:rsidP="00E94B1E">
      <w:pPr>
        <w:pStyle w:val="a3"/>
        <w:spacing w:line="240" w:lineRule="auto"/>
        <w:ind w:firstLine="454"/>
        <w:rPr>
          <w:rFonts w:ascii="Times New Roman" w:hAnsi="Times New Roman"/>
          <w:color w:val="auto"/>
          <w:sz w:val="24"/>
          <w:szCs w:val="24"/>
        </w:rPr>
      </w:pPr>
      <w:r w:rsidRPr="00EA4161">
        <w:rPr>
          <w:rFonts w:ascii="Times New Roman" w:hAnsi="Times New Roman"/>
          <w:color w:val="auto"/>
          <w:spacing w:val="2"/>
          <w:sz w:val="24"/>
          <w:szCs w:val="24"/>
        </w:rPr>
        <w:t xml:space="preserve">Полное изложение </w:t>
      </w:r>
      <w:r w:rsidR="000F5B3B" w:rsidRPr="00EA4161">
        <w:rPr>
          <w:rFonts w:ascii="Times New Roman" w:hAnsi="Times New Roman"/>
          <w:color w:val="auto"/>
          <w:spacing w:val="2"/>
          <w:sz w:val="24"/>
          <w:szCs w:val="24"/>
        </w:rPr>
        <w:t xml:space="preserve">рабочих </w:t>
      </w:r>
      <w:r w:rsidRPr="00EA4161">
        <w:rPr>
          <w:rFonts w:ascii="Times New Roman" w:hAnsi="Times New Roman"/>
          <w:color w:val="auto"/>
          <w:spacing w:val="2"/>
          <w:sz w:val="24"/>
          <w:szCs w:val="24"/>
        </w:rPr>
        <w:t>программ учебных предмето</w:t>
      </w:r>
      <w:r w:rsidR="00312574" w:rsidRPr="00EA4161">
        <w:rPr>
          <w:rFonts w:ascii="Times New Roman" w:hAnsi="Times New Roman"/>
          <w:color w:val="auto"/>
          <w:spacing w:val="2"/>
          <w:sz w:val="24"/>
          <w:szCs w:val="24"/>
        </w:rPr>
        <w:t>в, предусмотренных к изучению</w:t>
      </w:r>
      <w:r w:rsidR="00C27132" w:rsidRPr="00EA4161">
        <w:rPr>
          <w:rFonts w:ascii="Times New Roman" w:hAnsi="Times New Roman"/>
          <w:color w:val="auto"/>
          <w:spacing w:val="2"/>
          <w:sz w:val="24"/>
          <w:szCs w:val="24"/>
        </w:rPr>
        <w:t>при получении</w:t>
      </w:r>
      <w:r w:rsidRPr="00EA4161">
        <w:rPr>
          <w:rFonts w:ascii="Times New Roman" w:hAnsi="Times New Roman"/>
          <w:color w:val="auto"/>
          <w:spacing w:val="2"/>
          <w:sz w:val="24"/>
          <w:szCs w:val="24"/>
        </w:rPr>
        <w:t xml:space="preserve"> начально</w:t>
      </w:r>
      <w:r w:rsidRPr="00EA4161">
        <w:rPr>
          <w:rFonts w:ascii="Times New Roman" w:hAnsi="Times New Roman"/>
          <w:color w:val="auto"/>
          <w:sz w:val="24"/>
          <w:szCs w:val="24"/>
        </w:rPr>
        <w:t xml:space="preserve">го общего образования, в соответствии со структурой, установленной в </w:t>
      </w:r>
      <w:r w:rsidR="00C11324" w:rsidRPr="00EA4161">
        <w:rPr>
          <w:rFonts w:ascii="Times New Roman" w:hAnsi="Times New Roman"/>
          <w:color w:val="auto"/>
          <w:sz w:val="24"/>
          <w:szCs w:val="24"/>
        </w:rPr>
        <w:t>ФГОС НОО</w:t>
      </w:r>
      <w:r w:rsidRPr="00EA4161">
        <w:rPr>
          <w:rFonts w:ascii="Times New Roman" w:hAnsi="Times New Roman"/>
          <w:color w:val="auto"/>
          <w:sz w:val="24"/>
          <w:szCs w:val="24"/>
        </w:rPr>
        <w:t xml:space="preserve">, приведено в Приложении к </w:t>
      </w:r>
      <w:r w:rsidR="000F5B3B" w:rsidRPr="00EA4161">
        <w:rPr>
          <w:rFonts w:ascii="Times New Roman" w:hAnsi="Times New Roman"/>
          <w:color w:val="auto"/>
          <w:sz w:val="24"/>
          <w:szCs w:val="24"/>
        </w:rPr>
        <w:t xml:space="preserve">ООП НОО </w:t>
      </w:r>
      <w:r w:rsidR="00844AB2" w:rsidRPr="00844AB2">
        <w:rPr>
          <w:rFonts w:ascii="Times New Roman" w:hAnsi="Times New Roman"/>
          <w:color w:val="auto"/>
          <w:sz w:val="24"/>
          <w:szCs w:val="24"/>
        </w:rPr>
        <w:t>«Сергеевская СОШ ПРМ»</w:t>
      </w:r>
      <w:r w:rsidRPr="00EA4161">
        <w:rPr>
          <w:rFonts w:ascii="Times New Roman" w:hAnsi="Times New Roman"/>
          <w:color w:val="auto"/>
          <w:sz w:val="24"/>
          <w:szCs w:val="24"/>
        </w:rPr>
        <w:t>.</w:t>
      </w:r>
    </w:p>
    <w:p w:rsidR="00E94B1E" w:rsidRPr="00BD7394" w:rsidRDefault="00E94B1E" w:rsidP="00E94B1E">
      <w:pPr>
        <w:pStyle w:val="a3"/>
        <w:spacing w:line="240" w:lineRule="auto"/>
        <w:ind w:firstLine="454"/>
        <w:rPr>
          <w:rFonts w:ascii="Times New Roman" w:hAnsi="Times New Roman"/>
          <w:color w:val="auto"/>
          <w:sz w:val="28"/>
          <w:szCs w:val="28"/>
        </w:rPr>
      </w:pPr>
    </w:p>
    <w:p w:rsidR="00653A76" w:rsidRPr="00EA4161" w:rsidRDefault="00653A76" w:rsidP="00EA4161">
      <w:pPr>
        <w:pStyle w:val="afd"/>
        <w:numPr>
          <w:ilvl w:val="2"/>
          <w:numId w:val="1"/>
        </w:numPr>
        <w:spacing w:line="276" w:lineRule="auto"/>
        <w:ind w:left="0" w:firstLine="0"/>
        <w:rPr>
          <w:sz w:val="24"/>
        </w:rPr>
      </w:pPr>
      <w:bookmarkStart w:id="116" w:name="_Toc288394084"/>
      <w:bookmarkStart w:id="117" w:name="_Toc288410551"/>
      <w:bookmarkStart w:id="118" w:name="_Toc288410680"/>
      <w:bookmarkStart w:id="119" w:name="_Toc294246097"/>
      <w:r w:rsidRPr="00EA4161">
        <w:rPr>
          <w:sz w:val="24"/>
        </w:rPr>
        <w:t>Основное содержание учебных предметов</w:t>
      </w:r>
      <w:bookmarkEnd w:id="116"/>
      <w:bookmarkEnd w:id="117"/>
      <w:bookmarkEnd w:id="118"/>
      <w:bookmarkEnd w:id="119"/>
    </w:p>
    <w:p w:rsidR="00413904" w:rsidRPr="00EA4161" w:rsidRDefault="00653A76" w:rsidP="00EA4161">
      <w:pPr>
        <w:pStyle w:val="afd"/>
        <w:numPr>
          <w:ilvl w:val="3"/>
          <w:numId w:val="1"/>
        </w:numPr>
        <w:spacing w:line="276" w:lineRule="auto"/>
        <w:ind w:left="0" w:firstLine="0"/>
        <w:rPr>
          <w:sz w:val="24"/>
        </w:rPr>
      </w:pPr>
      <w:bookmarkStart w:id="120" w:name="_Toc288394085"/>
      <w:bookmarkStart w:id="121" w:name="_Toc288410552"/>
      <w:bookmarkStart w:id="122" w:name="_Toc288410681"/>
      <w:bookmarkStart w:id="123" w:name="_Toc294246098"/>
      <w:r w:rsidRPr="00EA4161">
        <w:rPr>
          <w:sz w:val="24"/>
        </w:rPr>
        <w:t>Русский язык</w:t>
      </w:r>
      <w:bookmarkEnd w:id="120"/>
      <w:bookmarkEnd w:id="121"/>
      <w:bookmarkEnd w:id="122"/>
      <w:bookmarkEnd w:id="123"/>
      <w:r w:rsidR="00EA4161">
        <w:rPr>
          <w:sz w:val="24"/>
        </w:rPr>
        <w:t>.</w:t>
      </w:r>
    </w:p>
    <w:p w:rsidR="00413904" w:rsidRPr="00EA4161" w:rsidRDefault="00413904" w:rsidP="00EA4161">
      <w:pPr>
        <w:tabs>
          <w:tab w:val="left" w:leader="dot" w:pos="624"/>
        </w:tabs>
        <w:spacing w:line="276" w:lineRule="auto"/>
        <w:ind w:firstLine="709"/>
        <w:rPr>
          <w:rStyle w:val="Zag11"/>
          <w:rFonts w:eastAsia="@Arial Unicode MS"/>
          <w:b/>
          <w:bCs/>
          <w:iCs/>
        </w:rPr>
      </w:pPr>
      <w:r w:rsidRPr="00EA4161">
        <w:rPr>
          <w:rStyle w:val="Zag11"/>
          <w:rFonts w:eastAsia="@Arial Unicode MS"/>
          <w:b/>
          <w:bCs/>
          <w:iCs/>
        </w:rPr>
        <w:t>Виды речевой деятельности</w:t>
      </w:r>
    </w:p>
    <w:p w:rsidR="00413904" w:rsidRPr="00EA4161" w:rsidRDefault="00413904" w:rsidP="00EA4161">
      <w:pPr>
        <w:tabs>
          <w:tab w:val="left" w:leader="dot" w:pos="624"/>
        </w:tabs>
        <w:spacing w:line="276" w:lineRule="auto"/>
        <w:ind w:firstLine="709"/>
        <w:jc w:val="both"/>
        <w:rPr>
          <w:rStyle w:val="Zag11"/>
          <w:rFonts w:eastAsia="@Arial Unicode MS"/>
          <w:b/>
          <w:bCs/>
        </w:rPr>
      </w:pPr>
      <w:r w:rsidRPr="00EA4161">
        <w:rPr>
          <w:rStyle w:val="Zag11"/>
          <w:rFonts w:eastAsia="@Arial Unicode MS"/>
          <w:b/>
          <w:bCs/>
        </w:rPr>
        <w:t xml:space="preserve">Слушание. </w:t>
      </w:r>
      <w:r w:rsidRPr="00EA4161">
        <w:rPr>
          <w:rStyle w:val="Zag11"/>
          <w:rFonts w:eastAsia="@Arial Unicode MS"/>
        </w:rPr>
        <w:t>Осознание цели и ситуации устного общения. Адекватное восприятие звучащей речи. Понимание на слух информации, содержащейся в предъявляемом тексте, определение основной мысли текста, передача его содержания по вопросам.</w:t>
      </w:r>
    </w:p>
    <w:p w:rsidR="00413904" w:rsidRPr="00EA4161" w:rsidRDefault="00413904" w:rsidP="00EA4161">
      <w:pPr>
        <w:tabs>
          <w:tab w:val="left" w:leader="dot" w:pos="624"/>
        </w:tabs>
        <w:spacing w:line="276" w:lineRule="auto"/>
        <w:ind w:firstLine="709"/>
        <w:jc w:val="both"/>
        <w:rPr>
          <w:rStyle w:val="Zag11"/>
          <w:rFonts w:eastAsia="@Arial Unicode MS"/>
          <w:b/>
          <w:bCs/>
        </w:rPr>
      </w:pPr>
      <w:r w:rsidRPr="00EA4161">
        <w:rPr>
          <w:rStyle w:val="Zag11"/>
          <w:rFonts w:eastAsia="@Arial Unicode MS"/>
          <w:b/>
          <w:bCs/>
        </w:rPr>
        <w:lastRenderedPageBreak/>
        <w:t xml:space="preserve">Говорение. </w:t>
      </w:r>
      <w:r w:rsidRPr="00EA4161">
        <w:rPr>
          <w:rStyle w:val="Zag11"/>
          <w:rFonts w:eastAsia="@Arial Unicode MS"/>
        </w:rPr>
        <w:t>Выбор языковых сре</w:t>
      </w:r>
      <w:proofErr w:type="gramStart"/>
      <w:r w:rsidRPr="00EA4161">
        <w:rPr>
          <w:rStyle w:val="Zag11"/>
          <w:rFonts w:eastAsia="@Arial Unicode MS"/>
        </w:rPr>
        <w:t>дств в с</w:t>
      </w:r>
      <w:proofErr w:type="gramEnd"/>
      <w:r w:rsidRPr="00EA4161">
        <w:rPr>
          <w:rStyle w:val="Zag11"/>
          <w:rFonts w:eastAsia="@Arial Unicode MS"/>
        </w:rPr>
        <w:t>оответствии с целями и условиями общения для эффективного решения коммуникативной задачи. Практическое овладение диалогической формой речи. Овладение умениями начать, поддержать, закончить разговор, привлечь внимание и т. 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rsidR="00413904" w:rsidRPr="00EA4161" w:rsidRDefault="00413904" w:rsidP="00EA4161">
      <w:pPr>
        <w:tabs>
          <w:tab w:val="left" w:leader="dot" w:pos="624"/>
        </w:tabs>
        <w:spacing w:line="276" w:lineRule="auto"/>
        <w:ind w:firstLine="709"/>
        <w:jc w:val="both"/>
        <w:rPr>
          <w:rStyle w:val="Zag11"/>
          <w:rFonts w:eastAsia="@Arial Unicode MS"/>
          <w:b/>
          <w:bCs/>
        </w:rPr>
      </w:pPr>
      <w:r w:rsidRPr="00EA4161">
        <w:rPr>
          <w:rStyle w:val="Zag11"/>
          <w:rFonts w:eastAsia="@Arial Unicode MS"/>
          <w:b/>
          <w:bCs/>
        </w:rPr>
        <w:t xml:space="preserve">Чтение. </w:t>
      </w:r>
      <w:r w:rsidRPr="00EA4161">
        <w:rPr>
          <w:rStyle w:val="Zag11"/>
          <w:rFonts w:eastAsia="@Arial Unicode MS"/>
        </w:rPr>
        <w:t xml:space="preserve">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w:t>
      </w:r>
      <w:r w:rsidRPr="00EA4161">
        <w:rPr>
          <w:rStyle w:val="Zag11"/>
          <w:rFonts w:eastAsia="@Arial Unicode MS"/>
          <w:i/>
          <w:iCs/>
        </w:rPr>
        <w:t>Анализ и оценка содержания, языковых особенностей и структуры текста</w:t>
      </w:r>
      <w:r w:rsidRPr="00EA4161">
        <w:rPr>
          <w:rStyle w:val="Zag11"/>
          <w:rFonts w:eastAsia="@Arial Unicode MS"/>
        </w:rPr>
        <w:t>.</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b/>
          <w:bCs/>
        </w:rPr>
        <w:t xml:space="preserve">Письмо. </w:t>
      </w:r>
      <w:r w:rsidRPr="00EA4161">
        <w:rPr>
          <w:rStyle w:val="Zag11"/>
          <w:rFonts w:eastAsia="@Arial Unicode MS"/>
        </w:rPr>
        <w:t xml:space="preserve">Письмо букв, буквосочетаний, слогов, слов, предложений в системе обучения грамоте. Овладение разборчивым, аккуратным письмом с учетом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текста (подробное, выборочное). </w:t>
      </w:r>
      <w:proofErr w:type="gramStart"/>
      <w:r w:rsidRPr="00EA4161">
        <w:rPr>
          <w:rStyle w:val="Zag11"/>
          <w:rFonts w:eastAsia="@Arial Unicode MS"/>
        </w:rPr>
        <w:t>Создание небольших собственных текстов (сочинений) по интересной детям тематике (на основе впечатлений, литературных произведений, сюжетных картин, серий картин, просмотра фрагмента видеозаписи и т. п.).</w:t>
      </w:r>
      <w:proofErr w:type="gramEnd"/>
    </w:p>
    <w:p w:rsidR="00413904" w:rsidRPr="00EA4161" w:rsidRDefault="00413904" w:rsidP="00EA4161">
      <w:pPr>
        <w:tabs>
          <w:tab w:val="left" w:leader="dot" w:pos="624"/>
        </w:tabs>
        <w:spacing w:line="276" w:lineRule="auto"/>
        <w:ind w:firstLine="709"/>
        <w:rPr>
          <w:rStyle w:val="Zag11"/>
          <w:rFonts w:eastAsia="@Arial Unicode MS"/>
          <w:b/>
          <w:bCs/>
          <w:iCs/>
        </w:rPr>
      </w:pPr>
      <w:r w:rsidRPr="00EA4161">
        <w:rPr>
          <w:rStyle w:val="Zag11"/>
          <w:rFonts w:eastAsia="@Arial Unicode MS"/>
          <w:b/>
          <w:bCs/>
          <w:iCs/>
        </w:rPr>
        <w:t>Обучение грамоте</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b/>
          <w:bCs/>
        </w:rPr>
        <w:t xml:space="preserve">Фонетика. </w:t>
      </w:r>
      <w:r w:rsidRPr="00EA4161">
        <w:rPr>
          <w:rStyle w:val="Zag11"/>
          <w:rFonts w:eastAsia="@Arial Unicode MS"/>
        </w:rPr>
        <w:t>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Различение гласных и согласных звуков, гласных ударных и безударных, согласных твердых и мягких, звонких и глухих.</w:t>
      </w:r>
    </w:p>
    <w:p w:rsidR="00413904" w:rsidRPr="00EA4161" w:rsidRDefault="00413904" w:rsidP="00EA4161">
      <w:pPr>
        <w:tabs>
          <w:tab w:val="left" w:leader="dot" w:pos="624"/>
        </w:tabs>
        <w:spacing w:line="276" w:lineRule="auto"/>
        <w:ind w:firstLine="709"/>
        <w:jc w:val="both"/>
        <w:rPr>
          <w:rStyle w:val="Zag11"/>
          <w:rFonts w:eastAsia="@Arial Unicode MS"/>
          <w:b/>
          <w:bCs/>
        </w:rPr>
      </w:pPr>
      <w:r w:rsidRPr="00EA4161">
        <w:rPr>
          <w:rStyle w:val="Zag11"/>
          <w:rFonts w:eastAsia="@Arial Unicode MS"/>
        </w:rPr>
        <w:t>Слог как минимальная произносительная единица. Деление слов на слоги. Определение места ударения.</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b/>
          <w:bCs/>
        </w:rPr>
        <w:t xml:space="preserve">Графика. </w:t>
      </w:r>
      <w:r w:rsidRPr="00EA4161">
        <w:rPr>
          <w:rStyle w:val="Zag11"/>
          <w:rFonts w:eastAsia="@Arial Unicode MS"/>
        </w:rPr>
        <w:t xml:space="preserve">Различение звука и буквы: буква как знак звука. Овладение позиционным способом обозначения звуков буквами. Буквы гласных как показатель твердости – мягкости согласных звуков. Функция букв </w:t>
      </w:r>
      <w:r w:rsidRPr="00EA4161">
        <w:rPr>
          <w:rStyle w:val="Zag11"/>
          <w:rFonts w:eastAsia="@Arial Unicode MS"/>
          <w:b/>
          <w:bCs/>
          <w:i/>
          <w:iCs/>
        </w:rPr>
        <w:t>е</w:t>
      </w:r>
      <w:r w:rsidRPr="00EA4161">
        <w:rPr>
          <w:rStyle w:val="Zag11"/>
          <w:rFonts w:eastAsia="@Arial Unicode MS"/>
          <w:bCs/>
          <w:iCs/>
        </w:rPr>
        <w:t>,</w:t>
      </w:r>
      <w:r w:rsidRPr="00EA4161">
        <w:rPr>
          <w:rStyle w:val="Zag11"/>
          <w:rFonts w:eastAsia="@Arial Unicode MS"/>
          <w:b/>
          <w:bCs/>
          <w:i/>
          <w:iCs/>
        </w:rPr>
        <w:t xml:space="preserve"> е</w:t>
      </w:r>
      <w:r w:rsidRPr="00EA4161">
        <w:rPr>
          <w:rStyle w:val="Zag11"/>
          <w:rFonts w:eastAsia="@Arial Unicode MS"/>
          <w:bCs/>
          <w:iCs/>
        </w:rPr>
        <w:t xml:space="preserve">, </w:t>
      </w:r>
      <w:r w:rsidRPr="00EA4161">
        <w:rPr>
          <w:rStyle w:val="Zag11"/>
          <w:rFonts w:eastAsia="@Arial Unicode MS"/>
          <w:b/>
          <w:bCs/>
          <w:i/>
          <w:iCs/>
        </w:rPr>
        <w:t>ю</w:t>
      </w:r>
      <w:r w:rsidRPr="00EA4161">
        <w:rPr>
          <w:rStyle w:val="Zag11"/>
          <w:rFonts w:eastAsia="@Arial Unicode MS"/>
          <w:bCs/>
          <w:iCs/>
        </w:rPr>
        <w:t>,</w:t>
      </w:r>
      <w:r w:rsidRPr="00EA4161">
        <w:rPr>
          <w:rStyle w:val="Zag11"/>
          <w:rFonts w:eastAsia="@Arial Unicode MS"/>
          <w:b/>
          <w:bCs/>
          <w:i/>
          <w:iCs/>
        </w:rPr>
        <w:t xml:space="preserve"> я</w:t>
      </w:r>
      <w:r w:rsidRPr="00EA4161">
        <w:rPr>
          <w:rStyle w:val="Zag11"/>
          <w:rFonts w:eastAsia="@Arial Unicode MS"/>
          <w:bCs/>
          <w:iCs/>
        </w:rPr>
        <w:t xml:space="preserve">. </w:t>
      </w:r>
      <w:r w:rsidRPr="00EA4161">
        <w:rPr>
          <w:rStyle w:val="Zag11"/>
          <w:rFonts w:eastAsia="@Arial Unicode MS"/>
        </w:rPr>
        <w:t>Мягкий знаккак показатель мягкости предшествующего согласного звука.</w:t>
      </w:r>
    </w:p>
    <w:p w:rsidR="00413904" w:rsidRPr="00EA4161" w:rsidRDefault="00413904" w:rsidP="00EA4161">
      <w:pPr>
        <w:tabs>
          <w:tab w:val="left" w:leader="dot" w:pos="624"/>
        </w:tabs>
        <w:spacing w:line="276" w:lineRule="auto"/>
        <w:ind w:firstLine="709"/>
        <w:jc w:val="both"/>
        <w:rPr>
          <w:rStyle w:val="Zag11"/>
          <w:rFonts w:eastAsia="@Arial Unicode MS"/>
          <w:b/>
          <w:bCs/>
        </w:rPr>
      </w:pPr>
      <w:r w:rsidRPr="00EA4161">
        <w:rPr>
          <w:rStyle w:val="Zag11"/>
          <w:rFonts w:eastAsia="@Arial Unicode MS"/>
        </w:rPr>
        <w:t>Знакомство с русским алфавитом как последовательностью букв.</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b/>
          <w:bCs/>
        </w:rPr>
        <w:t xml:space="preserve">Чтение. </w:t>
      </w:r>
      <w:r w:rsidRPr="00EA4161">
        <w:rPr>
          <w:rStyle w:val="Zag11"/>
          <w:rFonts w:eastAsia="@Arial Unicode MS"/>
        </w:rPr>
        <w:t>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ребенка. Осознанное чтение слов, словосочетаний, предложений и коротких текстов</w:t>
      </w:r>
      <w:proofErr w:type="gramStart"/>
      <w:r w:rsidRPr="00EA4161">
        <w:rPr>
          <w:rStyle w:val="Zag11"/>
          <w:rFonts w:eastAsia="@Arial Unicode MS"/>
        </w:rPr>
        <w:t>.ч</w:t>
      </w:r>
      <w:proofErr w:type="gramEnd"/>
      <w:r w:rsidRPr="00EA4161">
        <w:rPr>
          <w:rStyle w:val="Zag11"/>
          <w:rFonts w:eastAsia="@Arial Unicode MS"/>
        </w:rPr>
        <w:t>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413904" w:rsidRPr="00EA4161" w:rsidRDefault="00413904" w:rsidP="00EA4161">
      <w:pPr>
        <w:tabs>
          <w:tab w:val="left" w:leader="dot" w:pos="624"/>
        </w:tabs>
        <w:spacing w:line="276" w:lineRule="auto"/>
        <w:ind w:firstLine="709"/>
        <w:jc w:val="both"/>
        <w:rPr>
          <w:rStyle w:val="Zag11"/>
          <w:rFonts w:eastAsia="@Arial Unicode MS"/>
          <w:b/>
          <w:bCs/>
        </w:rPr>
      </w:pPr>
      <w:r w:rsidRPr="00EA4161">
        <w:rPr>
          <w:rStyle w:val="Zag11"/>
          <w:rFonts w:eastAsia="@Arial Unicode MS"/>
        </w:rP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b/>
          <w:bCs/>
        </w:rPr>
        <w:t xml:space="preserve">Письмо. </w:t>
      </w:r>
      <w:r w:rsidRPr="00EA4161">
        <w:rPr>
          <w:rStyle w:val="Zag11"/>
          <w:rFonts w:eastAsia="@Arial Unicode MS"/>
          <w:i/>
          <w:iCs/>
        </w:rPr>
        <w:t xml:space="preserve">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lastRenderedPageBreak/>
        <w:t>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приемов и последовательности правильного списывания текста.</w:t>
      </w:r>
    </w:p>
    <w:p w:rsidR="00413904" w:rsidRPr="00EA4161" w:rsidRDefault="00413904" w:rsidP="00EA4161">
      <w:pPr>
        <w:tabs>
          <w:tab w:val="left" w:leader="dot" w:pos="624"/>
        </w:tabs>
        <w:spacing w:line="276" w:lineRule="auto"/>
        <w:ind w:firstLine="709"/>
        <w:jc w:val="both"/>
        <w:rPr>
          <w:rStyle w:val="Zag11"/>
          <w:rFonts w:eastAsia="@Arial Unicode MS"/>
          <w:b/>
          <w:bCs/>
        </w:rPr>
      </w:pPr>
      <w:r w:rsidRPr="00EA4161">
        <w:rPr>
          <w:rStyle w:val="Zag11"/>
          <w:rFonts w:eastAsia="@Arial Unicode MS"/>
        </w:rPr>
        <w:t>Понимание функции небуквенных графических средств: пробела между словами, знака переноса.</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b/>
          <w:bCs/>
        </w:rPr>
        <w:t xml:space="preserve">Слово и предложение. </w:t>
      </w:r>
      <w:r w:rsidRPr="00EA4161">
        <w:rPr>
          <w:rStyle w:val="Zag11"/>
          <w:rFonts w:eastAsia="@Arial Unicode MS"/>
        </w:rPr>
        <w:t>Восприятие слова как объекта изучения, материала для анализа. Наблюдение над значением слова.</w:t>
      </w:r>
    </w:p>
    <w:p w:rsidR="00413904" w:rsidRPr="00EA4161" w:rsidRDefault="00413904" w:rsidP="00EA4161">
      <w:pPr>
        <w:tabs>
          <w:tab w:val="left" w:leader="dot" w:pos="624"/>
        </w:tabs>
        <w:spacing w:line="276" w:lineRule="auto"/>
        <w:ind w:firstLine="709"/>
        <w:jc w:val="both"/>
        <w:rPr>
          <w:rStyle w:val="Zag11"/>
          <w:rFonts w:eastAsia="@Arial Unicode MS"/>
          <w:b/>
          <w:bCs/>
        </w:rPr>
      </w:pPr>
      <w:r w:rsidRPr="00EA4161">
        <w:rPr>
          <w:rStyle w:val="Zag11"/>
          <w:rFonts w:eastAsia="@Arial Unicode MS"/>
        </w:rPr>
        <w:t>Различение слова и предложения. Работа с предложением: выделение слов, изменение их порядка.</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b/>
          <w:bCs/>
        </w:rPr>
        <w:t xml:space="preserve">Орфография. </w:t>
      </w:r>
      <w:r w:rsidRPr="00EA4161">
        <w:rPr>
          <w:rStyle w:val="Zag11"/>
          <w:rFonts w:eastAsia="@Arial Unicode MS"/>
        </w:rPr>
        <w:t>Знакомство с правилами правописания и их применение:</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раздельное написание слов;</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обозначение гласных после шипящих (</w:t>
      </w:r>
      <w:r w:rsidRPr="00EA4161">
        <w:rPr>
          <w:rStyle w:val="Zag11"/>
          <w:rFonts w:eastAsia="@Arial Unicode MS"/>
          <w:b/>
          <w:bCs/>
          <w:i/>
          <w:iCs/>
        </w:rPr>
        <w:t xml:space="preserve">ча </w:t>
      </w:r>
      <w:r w:rsidRPr="00EA4161">
        <w:rPr>
          <w:rStyle w:val="Zag11"/>
          <w:rFonts w:eastAsia="@Arial Unicode MS"/>
          <w:b/>
          <w:bCs/>
        </w:rPr>
        <w:t xml:space="preserve">– </w:t>
      </w:r>
      <w:r w:rsidRPr="00EA4161">
        <w:rPr>
          <w:rStyle w:val="Zag11"/>
          <w:rFonts w:eastAsia="@Arial Unicode MS"/>
          <w:b/>
          <w:bCs/>
          <w:i/>
          <w:iCs/>
        </w:rPr>
        <w:t>ща</w:t>
      </w:r>
      <w:r w:rsidRPr="00EA4161">
        <w:rPr>
          <w:rStyle w:val="Zag11"/>
          <w:rFonts w:eastAsia="@Arial Unicode MS"/>
          <w:bCs/>
        </w:rPr>
        <w:t xml:space="preserve">, </w:t>
      </w:r>
      <w:r w:rsidRPr="00EA4161">
        <w:rPr>
          <w:rStyle w:val="Zag11"/>
          <w:rFonts w:eastAsia="@Arial Unicode MS"/>
          <w:b/>
          <w:bCs/>
          <w:i/>
          <w:iCs/>
        </w:rPr>
        <w:t xml:space="preserve">чу </w:t>
      </w:r>
      <w:r w:rsidRPr="00EA4161">
        <w:rPr>
          <w:rStyle w:val="Zag11"/>
          <w:rFonts w:eastAsia="@Arial Unicode MS"/>
          <w:b/>
          <w:bCs/>
        </w:rPr>
        <w:t xml:space="preserve">– </w:t>
      </w:r>
      <w:r w:rsidRPr="00EA4161">
        <w:rPr>
          <w:rStyle w:val="Zag11"/>
          <w:rFonts w:eastAsia="@Arial Unicode MS"/>
          <w:b/>
          <w:bCs/>
          <w:i/>
          <w:iCs/>
        </w:rPr>
        <w:t>щу</w:t>
      </w:r>
      <w:proofErr w:type="gramStart"/>
      <w:r w:rsidRPr="00EA4161">
        <w:rPr>
          <w:rStyle w:val="Zag11"/>
          <w:rFonts w:eastAsia="@Arial Unicode MS"/>
          <w:bCs/>
        </w:rPr>
        <w:t>,</w:t>
      </w:r>
      <w:r w:rsidRPr="00EA4161">
        <w:rPr>
          <w:rStyle w:val="Zag11"/>
          <w:rFonts w:eastAsia="@Arial Unicode MS"/>
          <w:b/>
          <w:bCs/>
          <w:i/>
          <w:iCs/>
        </w:rPr>
        <w:t>ж</w:t>
      </w:r>
      <w:proofErr w:type="gramEnd"/>
      <w:r w:rsidRPr="00EA4161">
        <w:rPr>
          <w:rStyle w:val="Zag11"/>
          <w:rFonts w:eastAsia="@Arial Unicode MS"/>
          <w:b/>
          <w:bCs/>
          <w:i/>
          <w:iCs/>
        </w:rPr>
        <w:t xml:space="preserve">и </w:t>
      </w:r>
      <w:r w:rsidRPr="00EA4161">
        <w:rPr>
          <w:rStyle w:val="Zag11"/>
          <w:rFonts w:eastAsia="@Arial Unicode MS"/>
          <w:b/>
          <w:bCs/>
        </w:rPr>
        <w:t xml:space="preserve">– </w:t>
      </w:r>
      <w:r w:rsidRPr="00EA4161">
        <w:rPr>
          <w:rStyle w:val="Zag11"/>
          <w:rFonts w:eastAsia="@Arial Unicode MS"/>
          <w:b/>
          <w:bCs/>
          <w:i/>
          <w:iCs/>
        </w:rPr>
        <w:t>ши</w:t>
      </w:r>
      <w:r w:rsidRPr="00EA4161">
        <w:rPr>
          <w:rStyle w:val="Zag11"/>
          <w:rFonts w:eastAsia="@Arial Unicode MS"/>
        </w:rPr>
        <w:t>);</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прописная (заглавная) буква в начале предложения, в именах собственных;</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перенос слов по слогам без стечения согласных;</w:t>
      </w:r>
    </w:p>
    <w:p w:rsidR="00413904" w:rsidRPr="00EA4161" w:rsidRDefault="00413904" w:rsidP="00EA4161">
      <w:pPr>
        <w:tabs>
          <w:tab w:val="left" w:leader="dot" w:pos="624"/>
        </w:tabs>
        <w:spacing w:line="276" w:lineRule="auto"/>
        <w:ind w:firstLine="709"/>
        <w:jc w:val="both"/>
        <w:rPr>
          <w:rStyle w:val="Zag11"/>
          <w:rFonts w:eastAsia="@Arial Unicode MS"/>
          <w:b/>
          <w:bCs/>
        </w:rPr>
      </w:pPr>
      <w:r w:rsidRPr="00EA4161">
        <w:rPr>
          <w:rStyle w:val="Zag11"/>
          <w:rFonts w:eastAsia="@Arial Unicode MS"/>
        </w:rPr>
        <w:t>знаки препинания в конце предложения.</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b/>
          <w:bCs/>
        </w:rPr>
        <w:t xml:space="preserve">Развитие речи. </w:t>
      </w:r>
      <w:r w:rsidRPr="00EA4161">
        <w:rPr>
          <w:rStyle w:val="Zag11"/>
          <w:rFonts w:eastAsia="@Arial Unicode MS"/>
        </w:rPr>
        <w:t>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413904" w:rsidRPr="00EA4161" w:rsidRDefault="00413904" w:rsidP="00EA4161">
      <w:pPr>
        <w:tabs>
          <w:tab w:val="left" w:leader="dot" w:pos="624"/>
        </w:tabs>
        <w:spacing w:line="276" w:lineRule="auto"/>
        <w:ind w:firstLine="709"/>
        <w:rPr>
          <w:rStyle w:val="Zag11"/>
          <w:rFonts w:eastAsia="@Arial Unicode MS"/>
          <w:b/>
          <w:bCs/>
          <w:iCs/>
        </w:rPr>
      </w:pPr>
      <w:r w:rsidRPr="00EA4161">
        <w:rPr>
          <w:rStyle w:val="Zag11"/>
          <w:rFonts w:eastAsia="@Arial Unicode MS"/>
          <w:b/>
          <w:bCs/>
          <w:iCs/>
        </w:rPr>
        <w:t>Систематический курс</w:t>
      </w:r>
    </w:p>
    <w:p w:rsidR="00413904" w:rsidRPr="00EA4161" w:rsidRDefault="00413904" w:rsidP="00EA4161">
      <w:pPr>
        <w:tabs>
          <w:tab w:val="left" w:leader="dot" w:pos="624"/>
        </w:tabs>
        <w:spacing w:line="276" w:lineRule="auto"/>
        <w:ind w:firstLine="709"/>
        <w:jc w:val="both"/>
        <w:rPr>
          <w:rStyle w:val="Zag11"/>
          <w:rFonts w:eastAsia="@Arial Unicode MS"/>
          <w:b/>
          <w:bCs/>
        </w:rPr>
      </w:pPr>
      <w:r w:rsidRPr="00EA4161">
        <w:rPr>
          <w:rStyle w:val="Zag11"/>
          <w:rFonts w:eastAsia="@Arial Unicode MS"/>
          <w:b/>
          <w:bCs/>
        </w:rPr>
        <w:t xml:space="preserve">Фонетика и орфоэпия. </w:t>
      </w:r>
      <w:r w:rsidRPr="00EA4161">
        <w:rPr>
          <w:rStyle w:val="Zag11"/>
          <w:rFonts w:eastAsia="@Arial Unicode MS"/>
        </w:rPr>
        <w:t xml:space="preserve">Различение гласных и согласных звуков. Нахождение в слове ударных и безударных гласных звуков. Различение мягких и твердых согласных звуков, определение парных и непарных по твердости – мягкости согласных звуков. Различение звонких и глухих звуков, определение парных и непарных по звонкости – глухости согласных звуков. </w:t>
      </w:r>
      <w:proofErr w:type="gramStart"/>
      <w:r w:rsidRPr="00EA4161">
        <w:rPr>
          <w:rStyle w:val="Zag11"/>
          <w:rFonts w:eastAsia="@Arial Unicode MS"/>
        </w:rPr>
        <w:t>Определение качественной характеристики звука: гласный – согласный; гласный ударный – безударный; согласный твердый – мягкий, парный – непарный; согласный звонкий – глухой, парный – непарный.</w:t>
      </w:r>
      <w:proofErr w:type="gramEnd"/>
      <w:r w:rsidRPr="00EA4161">
        <w:rPr>
          <w:rStyle w:val="Zag11"/>
          <w:rFonts w:eastAsia="@Arial Unicode MS"/>
        </w:rPr>
        <w:t xml:space="preserve"> Деление слов на слоги. Ударение, произношение звуков и сочетаний звуков в соответствии с нормами современного русского литературного языка. </w:t>
      </w:r>
      <w:r w:rsidRPr="00EA4161">
        <w:rPr>
          <w:rStyle w:val="Zag11"/>
          <w:rFonts w:eastAsia="@Arial Unicode MS"/>
          <w:i/>
          <w:iCs/>
        </w:rPr>
        <w:t>Фонетический разбор слова</w:t>
      </w:r>
      <w:r w:rsidRPr="00EA4161">
        <w:rPr>
          <w:rStyle w:val="Zag11"/>
          <w:rFonts w:eastAsia="@Arial Unicode MS"/>
        </w:rPr>
        <w:t>.</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b/>
          <w:bCs/>
        </w:rPr>
        <w:t xml:space="preserve">Графика. </w:t>
      </w:r>
      <w:r w:rsidRPr="00EA4161">
        <w:rPr>
          <w:rStyle w:val="Zag11"/>
          <w:rFonts w:eastAsia="@Arial Unicode MS"/>
        </w:rPr>
        <w:t>Различение звуков и букв. Обозначение на письме твердости и мягкости согласных звуков. Использование на письме разделительных</w:t>
      </w:r>
      <w:r w:rsidRPr="00EA4161">
        <w:rPr>
          <w:rStyle w:val="Zag11"/>
          <w:rFonts w:eastAsia="@Arial Unicode MS"/>
          <w:b/>
          <w:bCs/>
          <w:i/>
          <w:iCs/>
        </w:rPr>
        <w:t xml:space="preserve">ъ </w:t>
      </w:r>
      <w:r w:rsidRPr="00EA4161">
        <w:rPr>
          <w:rStyle w:val="Zag11"/>
          <w:rFonts w:eastAsia="@Arial Unicode MS"/>
        </w:rPr>
        <w:t xml:space="preserve">и </w:t>
      </w:r>
      <w:r w:rsidRPr="00EA4161">
        <w:rPr>
          <w:rStyle w:val="Zag11"/>
          <w:rFonts w:eastAsia="@Arial Unicode MS"/>
          <w:b/>
          <w:bCs/>
          <w:i/>
          <w:iCs/>
        </w:rPr>
        <w:t>ь</w:t>
      </w:r>
      <w:r w:rsidRPr="00EA4161">
        <w:rPr>
          <w:rStyle w:val="Zag11"/>
          <w:rFonts w:eastAsia="@Arial Unicode MS"/>
          <w:bCs/>
        </w:rPr>
        <w:t>.</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 xml:space="preserve">Установление соотношения звукового и буквенного состава слова в словах типа </w:t>
      </w:r>
      <w:r w:rsidRPr="00EA4161">
        <w:rPr>
          <w:rStyle w:val="Zag11"/>
          <w:rFonts w:eastAsia="@Arial Unicode MS"/>
          <w:i/>
          <w:iCs/>
        </w:rPr>
        <w:t>стол</w:t>
      </w:r>
      <w:r w:rsidRPr="00EA4161">
        <w:rPr>
          <w:rStyle w:val="Zag11"/>
          <w:rFonts w:eastAsia="@Arial Unicode MS"/>
          <w:iCs/>
        </w:rPr>
        <w:t>,</w:t>
      </w:r>
      <w:r w:rsidRPr="00EA4161">
        <w:rPr>
          <w:rStyle w:val="Zag11"/>
          <w:rFonts w:eastAsia="@Arial Unicode MS"/>
          <w:i/>
          <w:iCs/>
        </w:rPr>
        <w:t xml:space="preserve"> конь</w:t>
      </w:r>
      <w:r w:rsidRPr="00EA4161">
        <w:rPr>
          <w:rStyle w:val="Zag11"/>
          <w:rFonts w:eastAsia="@Arial Unicode MS"/>
        </w:rPr>
        <w:t xml:space="preserve">; в словах с йотированными гласными </w:t>
      </w:r>
      <w:r w:rsidRPr="00EA4161">
        <w:rPr>
          <w:rStyle w:val="Zag11"/>
          <w:rFonts w:eastAsia="@Arial Unicode MS"/>
          <w:b/>
          <w:bCs/>
          <w:i/>
          <w:iCs/>
        </w:rPr>
        <w:t>е</w:t>
      </w:r>
      <w:proofErr w:type="gramStart"/>
      <w:r w:rsidRPr="00EA4161">
        <w:rPr>
          <w:rStyle w:val="Zag11"/>
          <w:rFonts w:eastAsia="@Arial Unicode MS"/>
          <w:bCs/>
        </w:rPr>
        <w:t>,</w:t>
      </w:r>
      <w:r w:rsidRPr="00EA4161">
        <w:rPr>
          <w:rStyle w:val="Zag11"/>
          <w:rFonts w:eastAsia="@Arial Unicode MS"/>
          <w:b/>
          <w:bCs/>
          <w:i/>
          <w:iCs/>
        </w:rPr>
        <w:t>е</w:t>
      </w:r>
      <w:proofErr w:type="gramEnd"/>
      <w:r w:rsidRPr="00EA4161">
        <w:rPr>
          <w:rStyle w:val="Zag11"/>
          <w:rFonts w:eastAsia="@Arial Unicode MS"/>
          <w:bCs/>
        </w:rPr>
        <w:t>,</w:t>
      </w:r>
      <w:r w:rsidRPr="00EA4161">
        <w:rPr>
          <w:rStyle w:val="Zag11"/>
          <w:rFonts w:eastAsia="@Arial Unicode MS"/>
          <w:b/>
          <w:bCs/>
          <w:i/>
          <w:iCs/>
        </w:rPr>
        <w:t>ю</w:t>
      </w:r>
      <w:r w:rsidRPr="00EA4161">
        <w:rPr>
          <w:rStyle w:val="Zag11"/>
          <w:rFonts w:eastAsia="@Arial Unicode MS"/>
          <w:bCs/>
        </w:rPr>
        <w:t xml:space="preserve">, </w:t>
      </w:r>
      <w:r w:rsidRPr="00EA4161">
        <w:rPr>
          <w:rStyle w:val="Zag11"/>
          <w:rFonts w:eastAsia="@Arial Unicode MS"/>
          <w:b/>
          <w:bCs/>
          <w:i/>
          <w:iCs/>
        </w:rPr>
        <w:t>я</w:t>
      </w:r>
      <w:r w:rsidRPr="00EA4161">
        <w:rPr>
          <w:rStyle w:val="Zag11"/>
          <w:rFonts w:eastAsia="@Arial Unicode MS"/>
        </w:rPr>
        <w:t>;в словах с непроизносимыми согласными.</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Использование небуквенных графических средств: пробела между словами, знака переноса, абзаца.</w:t>
      </w:r>
    </w:p>
    <w:p w:rsidR="00413904" w:rsidRPr="00EA4161" w:rsidRDefault="00413904" w:rsidP="00EA4161">
      <w:pPr>
        <w:tabs>
          <w:tab w:val="left" w:leader="dot" w:pos="624"/>
        </w:tabs>
        <w:spacing w:line="276" w:lineRule="auto"/>
        <w:ind w:firstLine="709"/>
        <w:jc w:val="both"/>
        <w:rPr>
          <w:rStyle w:val="Zag11"/>
          <w:rFonts w:eastAsia="@Arial Unicode MS"/>
          <w:b/>
          <w:bCs/>
        </w:rPr>
      </w:pPr>
      <w:r w:rsidRPr="00EA4161">
        <w:rPr>
          <w:rStyle w:val="Zag11"/>
          <w:rFonts w:eastAsia="@Arial Unicode MS"/>
        </w:rPr>
        <w:t>Знание алфавита: правильное название букв, знание их последовательности. Использование алфавита при работе со словарями, справочниками, каталогами.</w:t>
      </w:r>
    </w:p>
    <w:p w:rsidR="00413904" w:rsidRPr="00EA4161" w:rsidRDefault="00413904" w:rsidP="00EA4161">
      <w:pPr>
        <w:tabs>
          <w:tab w:val="left" w:leader="dot" w:pos="624"/>
        </w:tabs>
        <w:spacing w:line="276" w:lineRule="auto"/>
        <w:ind w:firstLine="709"/>
        <w:jc w:val="both"/>
        <w:rPr>
          <w:rStyle w:val="Zag11"/>
          <w:rFonts w:eastAsia="@Arial Unicode MS"/>
          <w:b/>
          <w:bCs/>
        </w:rPr>
      </w:pPr>
      <w:r w:rsidRPr="00EA4161">
        <w:rPr>
          <w:rStyle w:val="Zag11"/>
          <w:rFonts w:eastAsia="@Arial Unicode MS"/>
          <w:b/>
          <w:bCs/>
        </w:rPr>
        <w:t xml:space="preserve">Лексика. </w:t>
      </w:r>
      <w:r w:rsidRPr="00EA4161">
        <w:rPr>
          <w:rStyle w:val="Zag11"/>
          <w:rFonts w:eastAsia="@Arial Unicode MS"/>
        </w:rPr>
        <w:t xml:space="preserve">Понимание слова как единства звучания и значения. Выявление слов, значение которых требует уточнения. </w:t>
      </w:r>
      <w:r w:rsidRPr="00EA4161">
        <w:rPr>
          <w:rStyle w:val="Zag11"/>
          <w:rFonts w:eastAsia="@Arial Unicode MS"/>
          <w:i/>
          <w:iCs/>
        </w:rPr>
        <w:t>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Наблюдение за использованием в речи синонимов и антонимов.</w:t>
      </w:r>
    </w:p>
    <w:p w:rsidR="00413904" w:rsidRPr="00EA4161" w:rsidRDefault="00413904" w:rsidP="00EA4161">
      <w:pPr>
        <w:tabs>
          <w:tab w:val="left" w:leader="dot" w:pos="624"/>
        </w:tabs>
        <w:spacing w:line="276" w:lineRule="auto"/>
        <w:ind w:firstLine="709"/>
        <w:jc w:val="both"/>
        <w:rPr>
          <w:rStyle w:val="Zag11"/>
          <w:rFonts w:eastAsia="@Arial Unicode MS"/>
          <w:b/>
          <w:bCs/>
        </w:rPr>
      </w:pPr>
      <w:r w:rsidRPr="00EA4161">
        <w:rPr>
          <w:rStyle w:val="Zag11"/>
          <w:rFonts w:eastAsia="@Arial Unicode MS"/>
          <w:b/>
          <w:bCs/>
        </w:rPr>
        <w:lastRenderedPageBreak/>
        <w:t xml:space="preserve">Состав слова (морфемика). </w:t>
      </w:r>
      <w:r w:rsidRPr="00EA4161">
        <w:rPr>
          <w:rStyle w:val="Zag11"/>
          <w:rFonts w:eastAsia="@Arial Unicode MS"/>
        </w:rPr>
        <w:t xml:space="preserve">Овладение понятием «родственные (однокоренные) слова». Различение однокоренных слов и различных форм одного и того же слова. Различение однокоренных слов и синонимов, однокоренных слов и слов с омонимичными корнями. Выделение в словах с однозначно выделяемыми морфемами окончания, корня, приставки, суффикса. Различение изменяемых и неизменяемых слов. </w:t>
      </w:r>
      <w:r w:rsidRPr="00EA4161">
        <w:rPr>
          <w:rStyle w:val="Zag11"/>
          <w:rFonts w:eastAsia="@Arial Unicode MS"/>
          <w:i/>
          <w:iCs/>
        </w:rPr>
        <w:t>Представление о значении суффиксов и приставок. Образование однокоренных слов с помощью суффиксов и приставок. Разбор слова по составу.</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b/>
          <w:bCs/>
        </w:rPr>
        <w:t xml:space="preserve">Морфология. </w:t>
      </w:r>
      <w:r w:rsidRPr="00EA4161">
        <w:rPr>
          <w:rStyle w:val="Zag11"/>
          <w:rFonts w:eastAsia="@Arial Unicode MS"/>
        </w:rPr>
        <w:t xml:space="preserve">Части речи; </w:t>
      </w:r>
      <w:r w:rsidRPr="00EA4161">
        <w:rPr>
          <w:rStyle w:val="Zag11"/>
          <w:rFonts w:eastAsia="@Arial Unicode MS"/>
          <w:i/>
          <w:iCs/>
        </w:rPr>
        <w:t xml:space="preserve">деление частей речи </w:t>
      </w:r>
      <w:proofErr w:type="gramStart"/>
      <w:r w:rsidRPr="00EA4161">
        <w:rPr>
          <w:rStyle w:val="Zag11"/>
          <w:rFonts w:eastAsia="@Arial Unicode MS"/>
          <w:i/>
          <w:iCs/>
        </w:rPr>
        <w:t>на</w:t>
      </w:r>
      <w:proofErr w:type="gramEnd"/>
      <w:r w:rsidRPr="00EA4161">
        <w:rPr>
          <w:rStyle w:val="Zag11"/>
          <w:rFonts w:eastAsia="@Arial Unicode MS"/>
          <w:i/>
          <w:iCs/>
        </w:rPr>
        <w:t xml:space="preserve"> самостоятельные и служебные.</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 xml:space="preserve">Имя существительное. Значение и употребление в речи. Умение опознавать имена собственные. Различение имен существительных, отвечающих на вопросы «кто?» и «что?». Различение имен существительных мужского, женского и среднего рода. Изменение существительных по числам. Изменение существительных по падежам. Определение падежа, в котором употреблено имя существительное. </w:t>
      </w:r>
      <w:r w:rsidRPr="00EA4161">
        <w:rPr>
          <w:rStyle w:val="Zag11"/>
          <w:rFonts w:eastAsia="@Arial Unicode MS"/>
          <w:i/>
          <w:iCs/>
        </w:rPr>
        <w:t xml:space="preserve">Различение падежных и смысловых (синтаксических) вопросов. </w:t>
      </w:r>
      <w:r w:rsidRPr="00EA4161">
        <w:rPr>
          <w:rStyle w:val="Zag11"/>
          <w:rFonts w:eastAsia="@Arial Unicode MS"/>
        </w:rPr>
        <w:t xml:space="preserve">Определение принадлежности имен существительных к 1, 2, 3-му склонению. </w:t>
      </w:r>
      <w:r w:rsidRPr="00EA4161">
        <w:rPr>
          <w:rStyle w:val="Zag11"/>
          <w:rFonts w:eastAsia="@Arial Unicode MS"/>
          <w:i/>
          <w:iCs/>
        </w:rPr>
        <w:t>Морфологический разбор имен существительных</w:t>
      </w:r>
      <w:r w:rsidRPr="00EA4161">
        <w:rPr>
          <w:rStyle w:val="Zag11"/>
          <w:rFonts w:eastAsia="@Arial Unicode MS"/>
        </w:rPr>
        <w:t>.</w:t>
      </w:r>
    </w:p>
    <w:p w:rsidR="00413904" w:rsidRPr="00EA4161" w:rsidRDefault="00413904" w:rsidP="00EA4161">
      <w:pPr>
        <w:widowControl w:val="0"/>
        <w:tabs>
          <w:tab w:val="left" w:leader="dot" w:pos="624"/>
        </w:tabs>
        <w:spacing w:line="276" w:lineRule="auto"/>
        <w:ind w:firstLine="709"/>
        <w:jc w:val="both"/>
        <w:rPr>
          <w:rStyle w:val="Zag11"/>
          <w:rFonts w:eastAsia="@Arial Unicode MS"/>
        </w:rPr>
      </w:pPr>
      <w:r w:rsidRPr="00EA4161">
        <w:rPr>
          <w:rStyle w:val="Zag11"/>
          <w:rFonts w:eastAsia="@Arial Unicode MS"/>
        </w:rPr>
        <w:t xml:space="preserve">Имя прилагательное. Значение и употребление в речи. Изменение прилагательных по родам, числам и падежам, кроме прилагательных на </w:t>
      </w:r>
      <w:proofErr w:type="gramStart"/>
      <w:r w:rsidRPr="00EA4161">
        <w:rPr>
          <w:rStyle w:val="Zag11"/>
          <w:rFonts w:eastAsia="@Arial Unicode MS"/>
        </w:rPr>
        <w:noBreakHyphen/>
      </w:r>
      <w:r w:rsidRPr="00EA4161">
        <w:rPr>
          <w:rStyle w:val="Zag11"/>
          <w:rFonts w:eastAsia="@Arial Unicode MS"/>
          <w:b/>
          <w:bCs/>
          <w:i/>
          <w:iCs/>
        </w:rPr>
        <w:t>и</w:t>
      </w:r>
      <w:proofErr w:type="gramEnd"/>
      <w:r w:rsidRPr="00EA4161">
        <w:rPr>
          <w:rStyle w:val="Zag11"/>
          <w:rFonts w:eastAsia="@Arial Unicode MS"/>
          <w:b/>
          <w:bCs/>
          <w:i/>
          <w:iCs/>
        </w:rPr>
        <w:t>й</w:t>
      </w:r>
      <w:r w:rsidRPr="00EA4161">
        <w:rPr>
          <w:rStyle w:val="Zag11"/>
          <w:rFonts w:eastAsia="@Arial Unicode MS"/>
        </w:rPr>
        <w:t xml:space="preserve">, </w:t>
      </w:r>
      <w:r w:rsidRPr="00EA4161">
        <w:rPr>
          <w:rStyle w:val="Zag11"/>
          <w:rFonts w:eastAsia="@Arial Unicode MS"/>
          <w:b/>
          <w:bCs/>
        </w:rPr>
        <w:noBreakHyphen/>
      </w:r>
      <w:r w:rsidRPr="00EA4161">
        <w:rPr>
          <w:rStyle w:val="Zag11"/>
          <w:rFonts w:eastAsia="@Arial Unicode MS"/>
          <w:b/>
          <w:bCs/>
          <w:i/>
          <w:iCs/>
        </w:rPr>
        <w:t>ья</w:t>
      </w:r>
      <w:r w:rsidRPr="00EA4161">
        <w:rPr>
          <w:rStyle w:val="Zag11"/>
          <w:rFonts w:eastAsia="@Arial Unicode MS"/>
        </w:rPr>
        <w:t xml:space="preserve">, </w:t>
      </w:r>
      <w:r w:rsidRPr="00EA4161">
        <w:rPr>
          <w:rStyle w:val="Zag11"/>
          <w:rFonts w:eastAsia="@Arial Unicode MS"/>
          <w:b/>
          <w:bCs/>
        </w:rPr>
        <w:noBreakHyphen/>
      </w:r>
      <w:r w:rsidRPr="00EA4161">
        <w:rPr>
          <w:rStyle w:val="Zag11"/>
          <w:rFonts w:eastAsia="@Arial Unicode MS"/>
          <w:b/>
          <w:bCs/>
          <w:i/>
          <w:iCs/>
        </w:rPr>
        <w:t>ов</w:t>
      </w:r>
      <w:r w:rsidRPr="00EA4161">
        <w:rPr>
          <w:rStyle w:val="Zag11"/>
          <w:rFonts w:eastAsia="@Arial Unicode MS"/>
        </w:rPr>
        <w:t xml:space="preserve">, </w:t>
      </w:r>
      <w:r w:rsidRPr="00EA4161">
        <w:rPr>
          <w:rStyle w:val="Zag11"/>
          <w:rFonts w:eastAsia="@Arial Unicode MS"/>
          <w:b/>
          <w:bCs/>
        </w:rPr>
        <w:noBreakHyphen/>
      </w:r>
      <w:r w:rsidRPr="00EA4161">
        <w:rPr>
          <w:rStyle w:val="Zag11"/>
          <w:rFonts w:eastAsia="@Arial Unicode MS"/>
          <w:b/>
          <w:bCs/>
          <w:i/>
          <w:iCs/>
        </w:rPr>
        <w:t>ин</w:t>
      </w:r>
      <w:r w:rsidRPr="00EA4161">
        <w:rPr>
          <w:rStyle w:val="Zag11"/>
          <w:rFonts w:eastAsia="@Arial Unicode MS"/>
        </w:rPr>
        <w:t xml:space="preserve">. </w:t>
      </w:r>
      <w:r w:rsidRPr="00EA4161">
        <w:rPr>
          <w:rStyle w:val="Zag11"/>
          <w:rFonts w:eastAsia="@Arial Unicode MS"/>
          <w:i/>
          <w:iCs/>
        </w:rPr>
        <w:t>Морфологический разбор имен прилагательных.</w:t>
      </w:r>
    </w:p>
    <w:p w:rsidR="00413904" w:rsidRPr="00EA4161" w:rsidRDefault="00413904" w:rsidP="00EA4161">
      <w:pPr>
        <w:widowControl w:val="0"/>
        <w:tabs>
          <w:tab w:val="left" w:leader="dot" w:pos="624"/>
        </w:tabs>
        <w:spacing w:line="276" w:lineRule="auto"/>
        <w:ind w:firstLine="709"/>
        <w:jc w:val="both"/>
        <w:rPr>
          <w:rStyle w:val="Zag11"/>
          <w:rFonts w:eastAsia="@Arial Unicode MS"/>
        </w:rPr>
      </w:pPr>
      <w:r w:rsidRPr="00EA4161">
        <w:rPr>
          <w:rStyle w:val="Zag11"/>
          <w:rFonts w:eastAsia="@Arial Unicode MS"/>
        </w:rPr>
        <w:t xml:space="preserve">Местоимение. Общее представление о местоимении. </w:t>
      </w:r>
      <w:r w:rsidRPr="00EA4161">
        <w:rPr>
          <w:rStyle w:val="Zag11"/>
          <w:rFonts w:eastAsia="@Arial Unicode MS"/>
          <w:i/>
          <w:iCs/>
        </w:rPr>
        <w:t>Личные местоимения, значение и употребление в речи. Личные местоимения 1</w:t>
      </w:r>
      <w:r w:rsidRPr="00EA4161">
        <w:rPr>
          <w:rStyle w:val="Zag11"/>
          <w:rFonts w:eastAsia="@Arial Unicode MS"/>
        </w:rPr>
        <w:t xml:space="preserve">, </w:t>
      </w:r>
      <w:r w:rsidRPr="00EA4161">
        <w:rPr>
          <w:rStyle w:val="Zag11"/>
          <w:rFonts w:eastAsia="@Arial Unicode MS"/>
          <w:i/>
          <w:iCs/>
        </w:rPr>
        <w:t>2</w:t>
      </w:r>
      <w:r w:rsidRPr="00EA4161">
        <w:rPr>
          <w:rStyle w:val="Zag11"/>
          <w:rFonts w:eastAsia="@Arial Unicode MS"/>
        </w:rPr>
        <w:t xml:space="preserve">, </w:t>
      </w:r>
      <w:r w:rsidRPr="00EA4161">
        <w:rPr>
          <w:rStyle w:val="Zag11"/>
          <w:rFonts w:eastAsia="@Arial Unicode MS"/>
          <w:i/>
          <w:iCs/>
        </w:rPr>
        <w:t>3</w:t>
      </w:r>
      <w:r w:rsidRPr="00EA4161">
        <w:rPr>
          <w:rStyle w:val="Zag11"/>
          <w:rFonts w:eastAsia="@Arial Unicode MS"/>
          <w:i/>
          <w:iCs/>
        </w:rPr>
        <w:noBreakHyphen/>
        <w:t>го лица единственного и множественного числа. Склонение личных местоимений</w:t>
      </w:r>
      <w:r w:rsidRPr="00EA4161">
        <w:rPr>
          <w:rStyle w:val="Zag11"/>
          <w:rFonts w:eastAsia="@Arial Unicode MS"/>
        </w:rPr>
        <w:t>.</w:t>
      </w:r>
    </w:p>
    <w:p w:rsidR="00413904" w:rsidRPr="00EA4161" w:rsidRDefault="00413904" w:rsidP="00EA4161">
      <w:pPr>
        <w:tabs>
          <w:tab w:val="left" w:leader="dot" w:pos="624"/>
        </w:tabs>
        <w:spacing w:line="276" w:lineRule="auto"/>
        <w:ind w:firstLine="709"/>
        <w:jc w:val="both"/>
        <w:rPr>
          <w:rStyle w:val="Zag11"/>
          <w:rFonts w:eastAsia="@Arial Unicode MS"/>
          <w:i/>
          <w:iCs/>
        </w:rPr>
      </w:pPr>
      <w:r w:rsidRPr="00EA4161">
        <w:rPr>
          <w:rStyle w:val="Zag11"/>
          <w:rFonts w:eastAsia="@Arial Unicode MS"/>
        </w:rPr>
        <w:t xml:space="preserve">Глагол. Значение и употребление в речи. Неопределенная форма глагола. Различение глаголов, отвечающих на вопросы «что сделать?» и «что делать?». Изменение глаголов по временам. Изменение глаголов по лицам и числам в настоящем и будущем времени (спряжение). Способы определения I и II спряжения глаголов (практическое овладение). Изменение глаголов прошедшего времени по родам и числам. </w:t>
      </w:r>
      <w:r w:rsidRPr="00EA4161">
        <w:rPr>
          <w:rStyle w:val="Zag11"/>
          <w:rFonts w:eastAsia="@Arial Unicode MS"/>
          <w:i/>
          <w:iCs/>
        </w:rPr>
        <w:t>Морфологический разбор глаголов.</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i/>
          <w:iCs/>
        </w:rPr>
        <w:t>Наречие. Значение и употребление в речи.</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 xml:space="preserve">Предлог. </w:t>
      </w:r>
      <w:r w:rsidRPr="00EA4161">
        <w:rPr>
          <w:rStyle w:val="Zag11"/>
          <w:rFonts w:eastAsia="@Arial Unicode MS"/>
          <w:i/>
          <w:iCs/>
        </w:rPr>
        <w:t xml:space="preserve">Знакомство с наиболее употребительными предлогами. Функция предлогов: образование падежных форм имен существительных и местоимений. </w:t>
      </w:r>
      <w:r w:rsidRPr="00EA4161">
        <w:rPr>
          <w:rStyle w:val="Zag11"/>
          <w:rFonts w:eastAsia="@Arial Unicode MS"/>
        </w:rPr>
        <w:t>Отличие предлогов от приставок.</w:t>
      </w:r>
    </w:p>
    <w:p w:rsidR="00413904" w:rsidRPr="00EA4161" w:rsidRDefault="00413904" w:rsidP="00EA4161">
      <w:pPr>
        <w:tabs>
          <w:tab w:val="left" w:leader="dot" w:pos="624"/>
        </w:tabs>
        <w:spacing w:line="276" w:lineRule="auto"/>
        <w:ind w:firstLine="709"/>
        <w:jc w:val="both"/>
        <w:rPr>
          <w:rStyle w:val="Zag11"/>
          <w:rFonts w:eastAsia="@Arial Unicode MS"/>
          <w:b/>
          <w:bCs/>
        </w:rPr>
      </w:pPr>
      <w:r w:rsidRPr="00EA4161">
        <w:rPr>
          <w:rStyle w:val="Zag11"/>
          <w:rFonts w:eastAsia="@Arial Unicode MS"/>
        </w:rPr>
        <w:t xml:space="preserve">Союзы </w:t>
      </w:r>
      <w:r w:rsidRPr="00EA4161">
        <w:rPr>
          <w:rStyle w:val="Zag11"/>
          <w:rFonts w:eastAsia="@Arial Unicode MS"/>
          <w:b/>
          <w:bCs/>
          <w:i/>
          <w:iCs/>
        </w:rPr>
        <w:t>и</w:t>
      </w:r>
      <w:r w:rsidRPr="00EA4161">
        <w:rPr>
          <w:rStyle w:val="Zag11"/>
          <w:rFonts w:eastAsia="@Arial Unicode MS"/>
        </w:rPr>
        <w:t xml:space="preserve">, </w:t>
      </w:r>
      <w:r w:rsidRPr="00EA4161">
        <w:rPr>
          <w:rStyle w:val="Zag11"/>
          <w:rFonts w:eastAsia="@Arial Unicode MS"/>
          <w:b/>
          <w:bCs/>
          <w:i/>
          <w:iCs/>
        </w:rPr>
        <w:t>а</w:t>
      </w:r>
      <w:r w:rsidRPr="00EA4161">
        <w:rPr>
          <w:rStyle w:val="Zag11"/>
          <w:rFonts w:eastAsia="@Arial Unicode MS"/>
        </w:rPr>
        <w:t xml:space="preserve">, </w:t>
      </w:r>
      <w:r w:rsidRPr="00EA4161">
        <w:rPr>
          <w:rStyle w:val="Zag11"/>
          <w:rFonts w:eastAsia="@Arial Unicode MS"/>
          <w:b/>
          <w:bCs/>
          <w:i/>
          <w:iCs/>
        </w:rPr>
        <w:t>но</w:t>
      </w:r>
      <w:r w:rsidRPr="00EA4161">
        <w:rPr>
          <w:rStyle w:val="Zag11"/>
          <w:rFonts w:eastAsia="@Arial Unicode MS"/>
        </w:rPr>
        <w:t xml:space="preserve">, их роль в речи. Частица </w:t>
      </w:r>
      <w:r w:rsidRPr="00EA4161">
        <w:rPr>
          <w:rStyle w:val="Zag11"/>
          <w:rFonts w:eastAsia="@Arial Unicode MS"/>
          <w:b/>
          <w:bCs/>
          <w:i/>
          <w:iCs/>
        </w:rPr>
        <w:t>не</w:t>
      </w:r>
      <w:r w:rsidRPr="00EA4161">
        <w:rPr>
          <w:rStyle w:val="Zag11"/>
          <w:rFonts w:eastAsia="@Arial Unicode MS"/>
        </w:rPr>
        <w:t>, ее значение.</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b/>
          <w:bCs/>
        </w:rPr>
        <w:t xml:space="preserve">Синтаксис. </w:t>
      </w:r>
      <w:r w:rsidRPr="00EA4161">
        <w:rPr>
          <w:rStyle w:val="Zag11"/>
          <w:rFonts w:eastAsia="@Arial Unicode MS"/>
        </w:rPr>
        <w:t>Различение предложения, словосочетания, слова (осознание их сходства и различий). Различение предложений по цели высказывания: повествовательные, вопросительные и побудительные; по эмоциональной окраске (интонации): восклицательные и невосклицательные.</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Нахождение главных членов предложения: подлежащего и сказуемого.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 xml:space="preserve">Нахождение и самостоятельное составление предложений с однородными членами без союзов и с союзами </w:t>
      </w:r>
      <w:r w:rsidRPr="00EA4161">
        <w:rPr>
          <w:rStyle w:val="Zag11"/>
          <w:rFonts w:eastAsia="@Arial Unicode MS"/>
          <w:b/>
          <w:bCs/>
          <w:i/>
          <w:iCs/>
        </w:rPr>
        <w:t>и</w:t>
      </w:r>
      <w:r w:rsidRPr="00EA4161">
        <w:rPr>
          <w:rStyle w:val="Zag11"/>
          <w:rFonts w:eastAsia="@Arial Unicode MS"/>
        </w:rPr>
        <w:t xml:space="preserve">, </w:t>
      </w:r>
      <w:r w:rsidRPr="00EA4161">
        <w:rPr>
          <w:rStyle w:val="Zag11"/>
          <w:rFonts w:eastAsia="@Arial Unicode MS"/>
          <w:b/>
          <w:bCs/>
          <w:i/>
          <w:iCs/>
        </w:rPr>
        <w:t>а</w:t>
      </w:r>
      <w:r w:rsidRPr="00EA4161">
        <w:rPr>
          <w:rStyle w:val="Zag11"/>
          <w:rFonts w:eastAsia="@Arial Unicode MS"/>
        </w:rPr>
        <w:t xml:space="preserve">, </w:t>
      </w:r>
      <w:r w:rsidRPr="00EA4161">
        <w:rPr>
          <w:rStyle w:val="Zag11"/>
          <w:rFonts w:eastAsia="@Arial Unicode MS"/>
          <w:b/>
          <w:bCs/>
          <w:i/>
          <w:iCs/>
        </w:rPr>
        <w:t>но</w:t>
      </w:r>
      <w:r w:rsidRPr="00EA4161">
        <w:rPr>
          <w:rStyle w:val="Zag11"/>
          <w:rFonts w:eastAsia="@Arial Unicode MS"/>
        </w:rPr>
        <w:t>. Использование интонации перечисления в предложениях с однородными членами.</w:t>
      </w:r>
    </w:p>
    <w:p w:rsidR="00413904" w:rsidRPr="00EA4161" w:rsidRDefault="00413904" w:rsidP="00EA4161">
      <w:pPr>
        <w:tabs>
          <w:tab w:val="left" w:leader="dot" w:pos="624"/>
        </w:tabs>
        <w:spacing w:line="276" w:lineRule="auto"/>
        <w:ind w:firstLine="709"/>
        <w:rPr>
          <w:rStyle w:val="Zag11"/>
          <w:rFonts w:eastAsia="@Arial Unicode MS"/>
        </w:rPr>
      </w:pPr>
      <w:r w:rsidRPr="00EA4161">
        <w:rPr>
          <w:rStyle w:val="Zag11"/>
          <w:rFonts w:eastAsia="@Arial Unicode MS"/>
          <w:i/>
          <w:iCs/>
        </w:rPr>
        <w:t>Различение простых и сложных предложений</w:t>
      </w:r>
      <w:r w:rsidRPr="00EA4161">
        <w:rPr>
          <w:rStyle w:val="Zag11"/>
          <w:rFonts w:eastAsia="@Arial Unicode MS"/>
        </w:rPr>
        <w:t>.</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b/>
          <w:bCs/>
        </w:rPr>
        <w:lastRenderedPageBreak/>
        <w:t>Орфография и пунктуация.</w:t>
      </w:r>
      <w:r w:rsidRPr="00EA4161">
        <w:rPr>
          <w:rStyle w:val="Zag11"/>
          <w:rFonts w:eastAsia="@Arial Unicode MS"/>
        </w:rPr>
        <w:t xml:space="preserve"> Формирование орфографической зоркости, использование разных способов выбора написания в зависимости от места орфограммы в слове. Использование орфографического словаря.</w:t>
      </w:r>
    </w:p>
    <w:p w:rsidR="00413904" w:rsidRPr="00EA4161" w:rsidRDefault="00413904" w:rsidP="00EA4161">
      <w:pPr>
        <w:widowControl w:val="0"/>
        <w:tabs>
          <w:tab w:val="left" w:leader="dot" w:pos="624"/>
        </w:tabs>
        <w:spacing w:line="276" w:lineRule="auto"/>
        <w:ind w:firstLine="709"/>
        <w:jc w:val="both"/>
        <w:rPr>
          <w:rStyle w:val="Zag11"/>
          <w:rFonts w:eastAsia="@Arial Unicode MS"/>
        </w:rPr>
      </w:pPr>
      <w:r w:rsidRPr="00EA4161">
        <w:rPr>
          <w:rStyle w:val="Zag11"/>
          <w:rFonts w:eastAsia="@Arial Unicode MS"/>
        </w:rPr>
        <w:t>Применение правил правописания:</w:t>
      </w:r>
    </w:p>
    <w:p w:rsidR="00413904" w:rsidRPr="00EA4161" w:rsidRDefault="00413904" w:rsidP="00EA4161">
      <w:pPr>
        <w:widowControl w:val="0"/>
        <w:tabs>
          <w:tab w:val="left" w:leader="dot" w:pos="624"/>
        </w:tabs>
        <w:spacing w:line="276" w:lineRule="auto"/>
        <w:ind w:firstLine="709"/>
        <w:jc w:val="both"/>
        <w:rPr>
          <w:rStyle w:val="Zag11"/>
          <w:rFonts w:eastAsia="@Arial Unicode MS"/>
        </w:rPr>
      </w:pPr>
      <w:r w:rsidRPr="00EA4161">
        <w:rPr>
          <w:rStyle w:val="Zag11"/>
          <w:rFonts w:eastAsia="@Arial Unicode MS"/>
        </w:rPr>
        <w:t xml:space="preserve">сочетания </w:t>
      </w:r>
      <w:r w:rsidR="00755086" w:rsidRPr="00EA4161">
        <w:rPr>
          <w:rStyle w:val="Zag11"/>
          <w:rFonts w:eastAsia="@Arial Unicode MS"/>
          <w:b/>
          <w:bCs/>
          <w:i/>
          <w:iCs/>
        </w:rPr>
        <w:t>жи-ши</w:t>
      </w:r>
      <w:r w:rsidRPr="00EA4161">
        <w:rPr>
          <w:rStyle w:val="affc"/>
          <w:rFonts w:eastAsia="@Arial Unicode MS"/>
        </w:rPr>
        <w:footnoteReference w:id="1"/>
      </w:r>
      <w:r w:rsidRPr="00EA4161">
        <w:rPr>
          <w:rStyle w:val="Zag11"/>
          <w:rFonts w:eastAsia="@Arial Unicode MS"/>
        </w:rPr>
        <w:t xml:space="preserve">, </w:t>
      </w:r>
      <w:proofErr w:type="gramStart"/>
      <w:r w:rsidRPr="00EA4161">
        <w:rPr>
          <w:rStyle w:val="Zag11"/>
          <w:rFonts w:eastAsia="@Arial Unicode MS"/>
          <w:b/>
          <w:bCs/>
          <w:i/>
          <w:iCs/>
        </w:rPr>
        <w:t>ча – ща</w:t>
      </w:r>
      <w:proofErr w:type="gramEnd"/>
      <w:r w:rsidRPr="00EA4161">
        <w:rPr>
          <w:rStyle w:val="Zag11"/>
          <w:rFonts w:eastAsia="@Arial Unicode MS"/>
        </w:rPr>
        <w:t xml:space="preserve">, </w:t>
      </w:r>
      <w:r w:rsidRPr="00EA4161">
        <w:rPr>
          <w:rStyle w:val="Zag11"/>
          <w:rFonts w:eastAsia="@Arial Unicode MS"/>
          <w:b/>
          <w:bCs/>
          <w:i/>
          <w:iCs/>
        </w:rPr>
        <w:t xml:space="preserve">чу – щу </w:t>
      </w:r>
      <w:r w:rsidRPr="00EA4161">
        <w:rPr>
          <w:rStyle w:val="Zag11"/>
          <w:rFonts w:eastAsia="@Arial Unicode MS"/>
        </w:rPr>
        <w:t>в положении под ударением;</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 xml:space="preserve">сочетания </w:t>
      </w:r>
      <w:r w:rsidRPr="00EA4161">
        <w:rPr>
          <w:rStyle w:val="Zag11"/>
          <w:rFonts w:eastAsia="@Arial Unicode MS"/>
          <w:b/>
          <w:bCs/>
          <w:i/>
          <w:iCs/>
        </w:rPr>
        <w:t>чк – чн</w:t>
      </w:r>
      <w:r w:rsidRPr="00EA4161">
        <w:rPr>
          <w:rStyle w:val="Zag11"/>
          <w:rFonts w:eastAsia="@Arial Unicode MS"/>
        </w:rPr>
        <w:t xml:space="preserve">, </w:t>
      </w:r>
      <w:r w:rsidRPr="00EA4161">
        <w:rPr>
          <w:rStyle w:val="Zag11"/>
          <w:rFonts w:eastAsia="@Arial Unicode MS"/>
          <w:b/>
          <w:bCs/>
          <w:i/>
          <w:iCs/>
        </w:rPr>
        <w:t>чт</w:t>
      </w:r>
      <w:r w:rsidRPr="00EA4161">
        <w:rPr>
          <w:rStyle w:val="Zag11"/>
          <w:rFonts w:eastAsia="@Arial Unicode MS"/>
        </w:rPr>
        <w:t xml:space="preserve">, </w:t>
      </w:r>
      <w:r w:rsidRPr="00EA4161">
        <w:rPr>
          <w:rStyle w:val="Zag11"/>
          <w:rFonts w:eastAsia="@Arial Unicode MS"/>
          <w:b/>
          <w:bCs/>
          <w:i/>
          <w:iCs/>
        </w:rPr>
        <w:t>щн</w:t>
      </w:r>
      <w:r w:rsidRPr="00EA4161">
        <w:rPr>
          <w:rStyle w:val="Zag11"/>
          <w:rFonts w:eastAsia="@Arial Unicode MS"/>
        </w:rPr>
        <w:t>;</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перенос слов;</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прописная буква в начале предложения, в именах собственных;</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 xml:space="preserve">проверяемые безударные гласные в </w:t>
      </w:r>
      <w:proofErr w:type="gramStart"/>
      <w:r w:rsidRPr="00EA4161">
        <w:rPr>
          <w:rStyle w:val="Zag11"/>
          <w:rFonts w:eastAsia="@Arial Unicode MS"/>
        </w:rPr>
        <w:t>корне слова</w:t>
      </w:r>
      <w:proofErr w:type="gramEnd"/>
      <w:r w:rsidRPr="00EA4161">
        <w:rPr>
          <w:rStyle w:val="Zag11"/>
          <w:rFonts w:eastAsia="@Arial Unicode MS"/>
        </w:rPr>
        <w:t>;</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 xml:space="preserve">парные звонкие и глухие согласные в </w:t>
      </w:r>
      <w:proofErr w:type="gramStart"/>
      <w:r w:rsidRPr="00EA4161">
        <w:rPr>
          <w:rStyle w:val="Zag11"/>
          <w:rFonts w:eastAsia="@Arial Unicode MS"/>
        </w:rPr>
        <w:t>корне слова</w:t>
      </w:r>
      <w:proofErr w:type="gramEnd"/>
      <w:r w:rsidRPr="00EA4161">
        <w:rPr>
          <w:rStyle w:val="Zag11"/>
          <w:rFonts w:eastAsia="@Arial Unicode MS"/>
        </w:rPr>
        <w:t>;</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непроизносимые согласные;</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 xml:space="preserve">непроверяемые гласные и согласные в </w:t>
      </w:r>
      <w:proofErr w:type="gramStart"/>
      <w:r w:rsidRPr="00EA4161">
        <w:rPr>
          <w:rStyle w:val="Zag11"/>
          <w:rFonts w:eastAsia="@Arial Unicode MS"/>
        </w:rPr>
        <w:t>корне слова</w:t>
      </w:r>
      <w:proofErr w:type="gramEnd"/>
      <w:r w:rsidRPr="00EA4161">
        <w:rPr>
          <w:rStyle w:val="Zag11"/>
          <w:rFonts w:eastAsia="@Arial Unicode MS"/>
        </w:rPr>
        <w:t xml:space="preserve"> (на ограниченном перечне слов);</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гласные и согласные в неизменяемых на письме приставках;</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 xml:space="preserve">разделительные </w:t>
      </w:r>
      <w:r w:rsidRPr="00EA4161">
        <w:rPr>
          <w:rStyle w:val="Zag11"/>
          <w:rFonts w:eastAsia="@Arial Unicode MS"/>
          <w:b/>
          <w:bCs/>
          <w:i/>
          <w:iCs/>
        </w:rPr>
        <w:t xml:space="preserve">ъ </w:t>
      </w:r>
      <w:r w:rsidRPr="00EA4161">
        <w:rPr>
          <w:rStyle w:val="Zag11"/>
          <w:rFonts w:eastAsia="@Arial Unicode MS"/>
        </w:rPr>
        <w:t xml:space="preserve">и </w:t>
      </w:r>
      <w:r w:rsidRPr="00EA4161">
        <w:rPr>
          <w:rStyle w:val="Zag11"/>
          <w:rFonts w:eastAsia="@Arial Unicode MS"/>
          <w:b/>
          <w:bCs/>
          <w:i/>
          <w:iCs/>
        </w:rPr>
        <w:t>ь</w:t>
      </w:r>
      <w:r w:rsidRPr="00EA4161">
        <w:rPr>
          <w:rStyle w:val="Zag11"/>
          <w:rFonts w:eastAsia="@Arial Unicode MS"/>
        </w:rPr>
        <w:t>;</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мягкий знак после шипящих на конце имен существительных (</w:t>
      </w:r>
      <w:r w:rsidRPr="00EA4161">
        <w:rPr>
          <w:rStyle w:val="Zag11"/>
          <w:rFonts w:eastAsia="@Arial Unicode MS"/>
          <w:b/>
          <w:bCs/>
          <w:i/>
          <w:iCs/>
        </w:rPr>
        <w:t>ночь</w:t>
      </w:r>
      <w:r w:rsidRPr="00EA4161">
        <w:rPr>
          <w:rStyle w:val="Zag11"/>
          <w:rFonts w:eastAsia="@Arial Unicode MS"/>
        </w:rPr>
        <w:t xml:space="preserve">, </w:t>
      </w:r>
      <w:r w:rsidRPr="00EA4161">
        <w:rPr>
          <w:rStyle w:val="Zag11"/>
          <w:rFonts w:eastAsia="@Arial Unicode MS"/>
          <w:b/>
          <w:bCs/>
          <w:i/>
          <w:iCs/>
        </w:rPr>
        <w:t>нож</w:t>
      </w:r>
      <w:r w:rsidRPr="00EA4161">
        <w:rPr>
          <w:rStyle w:val="Zag11"/>
          <w:rFonts w:eastAsia="@Arial Unicode MS"/>
        </w:rPr>
        <w:t xml:space="preserve">, </w:t>
      </w:r>
      <w:r w:rsidRPr="00EA4161">
        <w:rPr>
          <w:rStyle w:val="Zag11"/>
          <w:rFonts w:eastAsia="@Arial Unicode MS"/>
          <w:b/>
          <w:bCs/>
          <w:i/>
          <w:iCs/>
        </w:rPr>
        <w:t>рожь</w:t>
      </w:r>
      <w:r w:rsidRPr="00EA4161">
        <w:rPr>
          <w:rStyle w:val="Zag11"/>
          <w:rFonts w:eastAsia="@Arial Unicode MS"/>
        </w:rPr>
        <w:t xml:space="preserve">, </w:t>
      </w:r>
      <w:r w:rsidRPr="00EA4161">
        <w:rPr>
          <w:rStyle w:val="Zag11"/>
          <w:rFonts w:eastAsia="@Arial Unicode MS"/>
          <w:b/>
          <w:bCs/>
          <w:i/>
          <w:iCs/>
        </w:rPr>
        <w:t>мышь</w:t>
      </w:r>
      <w:r w:rsidRPr="00EA4161">
        <w:rPr>
          <w:rStyle w:val="Zag11"/>
          <w:rFonts w:eastAsia="@Arial Unicode MS"/>
        </w:rPr>
        <w:t>);</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 xml:space="preserve">безударные падежные окончания имен существительных (кроме существительных на </w:t>
      </w:r>
      <w:proofErr w:type="gramStart"/>
      <w:r w:rsidRPr="00EA4161">
        <w:rPr>
          <w:rStyle w:val="Zag11"/>
          <w:rFonts w:eastAsia="@Arial Unicode MS"/>
          <w:i/>
          <w:iCs/>
        </w:rPr>
        <w:noBreakHyphen/>
      </w:r>
      <w:r w:rsidRPr="00EA4161">
        <w:rPr>
          <w:rStyle w:val="Zag11"/>
          <w:rFonts w:eastAsia="@Arial Unicode MS"/>
          <w:b/>
          <w:bCs/>
          <w:i/>
          <w:iCs/>
        </w:rPr>
        <w:t>м</w:t>
      </w:r>
      <w:proofErr w:type="gramEnd"/>
      <w:r w:rsidRPr="00EA4161">
        <w:rPr>
          <w:rStyle w:val="Zag11"/>
          <w:rFonts w:eastAsia="@Arial Unicode MS"/>
          <w:b/>
          <w:bCs/>
          <w:i/>
          <w:iCs/>
        </w:rPr>
        <w:t>я</w:t>
      </w:r>
      <w:r w:rsidRPr="00EA4161">
        <w:rPr>
          <w:rStyle w:val="Zag11"/>
          <w:rFonts w:eastAsia="@Arial Unicode MS"/>
        </w:rPr>
        <w:t xml:space="preserve">, </w:t>
      </w:r>
      <w:r w:rsidRPr="00EA4161">
        <w:rPr>
          <w:rStyle w:val="Zag11"/>
          <w:rFonts w:eastAsia="@Arial Unicode MS"/>
          <w:b/>
          <w:bCs/>
          <w:i/>
          <w:iCs/>
        </w:rPr>
        <w:noBreakHyphen/>
        <w:t>ий</w:t>
      </w:r>
      <w:r w:rsidRPr="00EA4161">
        <w:rPr>
          <w:rStyle w:val="Zag11"/>
          <w:rFonts w:eastAsia="@Arial Unicode MS"/>
        </w:rPr>
        <w:t xml:space="preserve">, </w:t>
      </w:r>
      <w:r w:rsidRPr="00EA4161">
        <w:rPr>
          <w:rStyle w:val="Zag11"/>
          <w:rFonts w:eastAsia="@Arial Unicode MS"/>
          <w:b/>
          <w:bCs/>
          <w:i/>
          <w:iCs/>
        </w:rPr>
        <w:noBreakHyphen/>
        <w:t>ья</w:t>
      </w:r>
      <w:r w:rsidRPr="00EA4161">
        <w:rPr>
          <w:rStyle w:val="Zag11"/>
          <w:rFonts w:eastAsia="@Arial Unicode MS"/>
        </w:rPr>
        <w:t xml:space="preserve">, </w:t>
      </w:r>
      <w:r w:rsidRPr="00EA4161">
        <w:rPr>
          <w:rStyle w:val="Zag11"/>
          <w:rFonts w:eastAsia="@Arial Unicode MS"/>
          <w:b/>
          <w:bCs/>
          <w:i/>
          <w:iCs/>
        </w:rPr>
        <w:noBreakHyphen/>
        <w:t>ье</w:t>
      </w:r>
      <w:r w:rsidRPr="00EA4161">
        <w:rPr>
          <w:rStyle w:val="Zag11"/>
          <w:rFonts w:eastAsia="@Arial Unicode MS"/>
        </w:rPr>
        <w:t xml:space="preserve">, </w:t>
      </w:r>
      <w:r w:rsidRPr="00EA4161">
        <w:rPr>
          <w:rStyle w:val="Zag11"/>
          <w:rFonts w:eastAsia="@Arial Unicode MS"/>
          <w:b/>
          <w:bCs/>
          <w:i/>
          <w:iCs/>
        </w:rPr>
        <w:noBreakHyphen/>
        <w:t>ия</w:t>
      </w:r>
      <w:r w:rsidRPr="00EA4161">
        <w:rPr>
          <w:rStyle w:val="Zag11"/>
          <w:rFonts w:eastAsia="@Arial Unicode MS"/>
        </w:rPr>
        <w:t xml:space="preserve">, </w:t>
      </w:r>
      <w:r w:rsidRPr="00EA4161">
        <w:rPr>
          <w:rStyle w:val="Zag11"/>
          <w:rFonts w:eastAsia="@Arial Unicode MS"/>
          <w:b/>
          <w:bCs/>
          <w:i/>
          <w:iCs/>
        </w:rPr>
        <w:noBreakHyphen/>
        <w:t>ов</w:t>
      </w:r>
      <w:r w:rsidRPr="00EA4161">
        <w:rPr>
          <w:rStyle w:val="Zag11"/>
          <w:rFonts w:eastAsia="@Arial Unicode MS"/>
        </w:rPr>
        <w:t xml:space="preserve">, </w:t>
      </w:r>
      <w:r w:rsidRPr="00EA4161">
        <w:rPr>
          <w:rStyle w:val="Zag11"/>
          <w:rFonts w:eastAsia="@Arial Unicode MS"/>
          <w:b/>
          <w:bCs/>
          <w:i/>
          <w:iCs/>
        </w:rPr>
        <w:noBreakHyphen/>
        <w:t>ин</w:t>
      </w:r>
      <w:r w:rsidRPr="00EA4161">
        <w:rPr>
          <w:rStyle w:val="Zag11"/>
          <w:rFonts w:eastAsia="@Arial Unicode MS"/>
        </w:rPr>
        <w:t>);</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безударные окончания имен прилагательных;</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раздельное написание предлогов с личными местоимениями;</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b/>
          <w:bCs/>
          <w:i/>
          <w:iCs/>
        </w:rPr>
        <w:t xml:space="preserve">не </w:t>
      </w:r>
      <w:r w:rsidRPr="00EA4161">
        <w:rPr>
          <w:rStyle w:val="Zag11"/>
          <w:rFonts w:eastAsia="@Arial Unicode MS"/>
        </w:rPr>
        <w:t>с глаголами;</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мягкий знак после шипящих на конце глаголов в форме 2</w:t>
      </w:r>
      <w:r w:rsidRPr="00EA4161">
        <w:rPr>
          <w:rStyle w:val="Zag11"/>
          <w:rFonts w:eastAsia="@Arial Unicode MS"/>
        </w:rPr>
        <w:noBreakHyphen/>
        <w:t>го лица единственного числа (</w:t>
      </w:r>
      <w:r w:rsidRPr="00EA4161">
        <w:rPr>
          <w:rStyle w:val="Zag11"/>
          <w:rFonts w:eastAsia="@Arial Unicode MS"/>
          <w:b/>
          <w:bCs/>
          <w:i/>
          <w:iCs/>
        </w:rPr>
        <w:t>пишешь</w:t>
      </w:r>
      <w:r w:rsidRPr="00EA4161">
        <w:rPr>
          <w:rStyle w:val="Zag11"/>
          <w:rFonts w:eastAsia="@Arial Unicode MS"/>
        </w:rPr>
        <w:t xml:space="preserve">, </w:t>
      </w:r>
      <w:r w:rsidRPr="00EA4161">
        <w:rPr>
          <w:rStyle w:val="Zag11"/>
          <w:rFonts w:eastAsia="@Arial Unicode MS"/>
          <w:b/>
          <w:bCs/>
          <w:i/>
          <w:iCs/>
        </w:rPr>
        <w:t>учишь</w:t>
      </w:r>
      <w:r w:rsidRPr="00EA4161">
        <w:rPr>
          <w:rStyle w:val="Zag11"/>
          <w:rFonts w:eastAsia="@Arial Unicode MS"/>
        </w:rPr>
        <w:t>);</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 xml:space="preserve">мягкий знак в глаголах в сочетании </w:t>
      </w:r>
      <w:proofErr w:type="gramStart"/>
      <w:r w:rsidRPr="00EA4161">
        <w:rPr>
          <w:rStyle w:val="Zag11"/>
          <w:rFonts w:eastAsia="@Arial Unicode MS"/>
        </w:rPr>
        <w:noBreakHyphen/>
      </w:r>
      <w:r w:rsidRPr="00EA4161">
        <w:rPr>
          <w:rStyle w:val="Zag11"/>
          <w:rFonts w:eastAsia="@Arial Unicode MS"/>
          <w:b/>
          <w:bCs/>
          <w:i/>
          <w:iCs/>
        </w:rPr>
        <w:t>т</w:t>
      </w:r>
      <w:proofErr w:type="gramEnd"/>
      <w:r w:rsidRPr="00EA4161">
        <w:rPr>
          <w:rStyle w:val="Zag11"/>
          <w:rFonts w:eastAsia="@Arial Unicode MS"/>
          <w:b/>
          <w:bCs/>
          <w:i/>
          <w:iCs/>
        </w:rPr>
        <w:t>ься</w:t>
      </w:r>
      <w:r w:rsidRPr="00EA4161">
        <w:rPr>
          <w:rStyle w:val="Zag11"/>
          <w:rFonts w:eastAsia="@Arial Unicode MS"/>
        </w:rPr>
        <w:t>;</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i/>
          <w:iCs/>
        </w:rPr>
        <w:t>безударные личные окончания глаголов</w:t>
      </w:r>
      <w:r w:rsidRPr="00EA4161">
        <w:rPr>
          <w:rStyle w:val="Zag11"/>
          <w:rFonts w:eastAsia="@Arial Unicode MS"/>
        </w:rPr>
        <w:t>;</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раздельное написание предлогов с другими словами;</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знаки препинания в конце предложения: точка, вопросительный и восклицательный знаки;</w:t>
      </w:r>
    </w:p>
    <w:p w:rsidR="00413904" w:rsidRPr="00EA4161" w:rsidRDefault="00413904" w:rsidP="00EA4161">
      <w:pPr>
        <w:tabs>
          <w:tab w:val="left" w:leader="dot" w:pos="624"/>
        </w:tabs>
        <w:spacing w:line="276" w:lineRule="auto"/>
        <w:ind w:firstLine="709"/>
        <w:jc w:val="both"/>
        <w:rPr>
          <w:rStyle w:val="Zag11"/>
          <w:rFonts w:eastAsia="@Arial Unicode MS"/>
          <w:b/>
          <w:bCs/>
        </w:rPr>
      </w:pPr>
      <w:r w:rsidRPr="00EA4161">
        <w:rPr>
          <w:rStyle w:val="Zag11"/>
          <w:rFonts w:eastAsia="@Arial Unicode MS"/>
        </w:rPr>
        <w:t>знаки препинания (запятая) в предложениях с однородными членами.</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b/>
          <w:bCs/>
        </w:rPr>
        <w:t>Развитие речи.</w:t>
      </w:r>
      <w:r w:rsidRPr="00EA4161">
        <w:rPr>
          <w:rStyle w:val="Zag11"/>
          <w:rFonts w:eastAsia="@Arial Unicode MS"/>
        </w:rPr>
        <w:t xml:space="preserve"> Осознание </w:t>
      </w:r>
      <w:proofErr w:type="gramStart"/>
      <w:r w:rsidRPr="00EA4161">
        <w:rPr>
          <w:rStyle w:val="Zag11"/>
          <w:rFonts w:eastAsia="@Arial Unicode MS"/>
        </w:rPr>
        <w:t>ситуации</w:t>
      </w:r>
      <w:proofErr w:type="gramEnd"/>
      <w:r w:rsidRPr="00EA4161">
        <w:rPr>
          <w:rStyle w:val="Zag11"/>
          <w:rFonts w:eastAsia="@Arial Unicode MS"/>
        </w:rPr>
        <w:t xml:space="preserve"> общения: с </w:t>
      </w:r>
      <w:proofErr w:type="gramStart"/>
      <w:r w:rsidRPr="00EA4161">
        <w:rPr>
          <w:rStyle w:val="Zag11"/>
          <w:rFonts w:eastAsia="@Arial Unicode MS"/>
        </w:rPr>
        <w:t>какой</w:t>
      </w:r>
      <w:proofErr w:type="gramEnd"/>
      <w:r w:rsidRPr="00EA4161">
        <w:rPr>
          <w:rStyle w:val="Zag11"/>
          <w:rFonts w:eastAsia="@Arial Unicode MS"/>
        </w:rPr>
        <w:t xml:space="preserve"> целью, с кем и где происходит общение.</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Практическое овладение диалогической формой речи. Выражение собственного мнения, его аргументация. Овладение основными умениями ведения разговора (начать, поддержать, закончить разговор, привлечь внимание и т. п.). Овладение нормами речевого этикета в ситуациях учебного и бытового общения (приветствие, прощание, извинение, благодарность, обращение с просьбой), в том числе при общении с помощью средств ИКТ. Особенности речевого этикета в условиях общения с людьми, плохо владеющими русским языком.</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Практическое овладение устными монологическими высказываниями на определенную тему с использованием разных типов речи (описание, повествование, рассуждение).</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lastRenderedPageBreak/>
        <w:t>Текст. Признаки текста. Смысловое единство предложений в тексте. Заглавие текста.</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Последовательность предложений в тексте.</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Последовательность частей текста (</w:t>
      </w:r>
      <w:r w:rsidRPr="00EA4161">
        <w:rPr>
          <w:rStyle w:val="Zag11"/>
          <w:rFonts w:eastAsia="@Arial Unicode MS"/>
          <w:i/>
          <w:iCs/>
        </w:rPr>
        <w:t>абзацев</w:t>
      </w:r>
      <w:r w:rsidRPr="00EA4161">
        <w:rPr>
          <w:rStyle w:val="Zag11"/>
          <w:rFonts w:eastAsia="@Arial Unicode MS"/>
        </w:rPr>
        <w:t>).</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Комплексная работа над структурой текста: озаглавливание, корректирование порядка предложений и частей текста (</w:t>
      </w:r>
      <w:r w:rsidRPr="00EA4161">
        <w:rPr>
          <w:rStyle w:val="Zag11"/>
          <w:rFonts w:eastAsia="@Arial Unicode MS"/>
          <w:i/>
          <w:iCs/>
        </w:rPr>
        <w:t>абзацев</w:t>
      </w:r>
      <w:r w:rsidRPr="00EA4161">
        <w:rPr>
          <w:rStyle w:val="Zag11"/>
          <w:rFonts w:eastAsia="@Arial Unicode MS"/>
        </w:rPr>
        <w:t>).</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 xml:space="preserve">План текста. Составление планов к данным текстам. </w:t>
      </w:r>
      <w:r w:rsidRPr="00EA4161">
        <w:rPr>
          <w:rStyle w:val="Zag11"/>
          <w:rFonts w:eastAsia="@Arial Unicode MS"/>
          <w:i/>
          <w:iCs/>
        </w:rPr>
        <w:t>Создание собственных текстов по предложенным планам</w:t>
      </w:r>
      <w:r w:rsidRPr="00EA4161">
        <w:rPr>
          <w:rStyle w:val="Zag11"/>
          <w:rFonts w:eastAsia="@Arial Unicode MS"/>
        </w:rPr>
        <w:t>.</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Типы текстов: описание, повествование, рассуждение, их особенности.</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Знакомство с жанрами письма и поздравления.</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 xml:space="preserve">Создание собственных текстов и корректирование заданных текстов с учетом точности, правильности, богатства и выразительности письменной речи; </w:t>
      </w:r>
      <w:r w:rsidRPr="00EA4161">
        <w:rPr>
          <w:rStyle w:val="Zag11"/>
          <w:rFonts w:eastAsia="@Arial Unicode MS"/>
          <w:i/>
          <w:iCs/>
        </w:rPr>
        <w:t>использование в текстах синонимов и антонимов</w:t>
      </w:r>
      <w:r w:rsidRPr="00EA4161">
        <w:rPr>
          <w:rStyle w:val="Zag11"/>
          <w:rFonts w:eastAsia="@Arial Unicode MS"/>
        </w:rPr>
        <w:t>.</w:t>
      </w:r>
    </w:p>
    <w:p w:rsidR="00BB1275" w:rsidRDefault="00413904" w:rsidP="004063F0">
      <w:pPr>
        <w:pStyle w:val="Zag3"/>
        <w:tabs>
          <w:tab w:val="left" w:leader="dot" w:pos="624"/>
        </w:tabs>
        <w:spacing w:after="0" w:line="276" w:lineRule="auto"/>
        <w:ind w:firstLine="709"/>
        <w:jc w:val="both"/>
        <w:rPr>
          <w:rStyle w:val="Zag11"/>
          <w:rFonts w:eastAsia="@Arial Unicode MS"/>
          <w:i w:val="0"/>
          <w:iCs w:val="0"/>
          <w:color w:val="auto"/>
          <w:lang w:val="ru-RU"/>
        </w:rPr>
      </w:pPr>
      <w:r w:rsidRPr="00EA4161">
        <w:rPr>
          <w:rStyle w:val="Zag11"/>
          <w:rFonts w:eastAsia="@Arial Unicode MS"/>
          <w:i w:val="0"/>
          <w:iCs w:val="0"/>
          <w:color w:val="auto"/>
          <w:lang w:val="ru-RU"/>
        </w:rPr>
        <w:t xml:space="preserve">Знакомство с основными видами изложений и сочинений (без заучивания определений): </w:t>
      </w:r>
      <w:r w:rsidRPr="00EA4161">
        <w:rPr>
          <w:rStyle w:val="Zag11"/>
          <w:rFonts w:eastAsia="@Arial Unicode MS"/>
          <w:color w:val="auto"/>
          <w:lang w:val="ru-RU"/>
        </w:rPr>
        <w:t>изложения подробные и выборочные, изложения с элементами сочинения</w:t>
      </w:r>
      <w:r w:rsidRPr="00EA4161">
        <w:rPr>
          <w:rStyle w:val="Zag11"/>
          <w:rFonts w:eastAsia="@Arial Unicode MS"/>
          <w:i w:val="0"/>
          <w:iCs w:val="0"/>
          <w:color w:val="auto"/>
          <w:lang w:val="ru-RU"/>
        </w:rPr>
        <w:t xml:space="preserve">; </w:t>
      </w:r>
      <w:r w:rsidRPr="00EA4161">
        <w:rPr>
          <w:rStyle w:val="Zag11"/>
          <w:rFonts w:eastAsia="@Arial Unicode MS"/>
          <w:color w:val="auto"/>
          <w:lang w:val="ru-RU"/>
        </w:rPr>
        <w:t>сочинения</w:t>
      </w:r>
      <w:r w:rsidRPr="00EA4161">
        <w:rPr>
          <w:rStyle w:val="Zag11"/>
          <w:rFonts w:eastAsia="@Arial Unicode MS"/>
          <w:color w:val="auto"/>
          <w:lang w:val="ru-RU"/>
        </w:rPr>
        <w:noBreakHyphen/>
        <w:t>повествования</w:t>
      </w:r>
      <w:r w:rsidRPr="00EA4161">
        <w:rPr>
          <w:rStyle w:val="Zag11"/>
          <w:rFonts w:eastAsia="@Arial Unicode MS"/>
          <w:i w:val="0"/>
          <w:iCs w:val="0"/>
          <w:color w:val="auto"/>
          <w:lang w:val="ru-RU"/>
        </w:rPr>
        <w:t xml:space="preserve">, </w:t>
      </w:r>
      <w:r w:rsidRPr="00EA4161">
        <w:rPr>
          <w:rStyle w:val="Zag11"/>
          <w:rFonts w:eastAsia="@Arial Unicode MS"/>
          <w:color w:val="auto"/>
          <w:lang w:val="ru-RU"/>
        </w:rPr>
        <w:t>сочинения</w:t>
      </w:r>
      <w:r w:rsidRPr="00EA4161">
        <w:rPr>
          <w:rStyle w:val="Zag11"/>
          <w:rFonts w:eastAsia="@Arial Unicode MS"/>
          <w:color w:val="auto"/>
          <w:lang w:val="ru-RU"/>
        </w:rPr>
        <w:noBreakHyphen/>
        <w:t>описания</w:t>
      </w:r>
      <w:r w:rsidRPr="00EA4161">
        <w:rPr>
          <w:rStyle w:val="Zag11"/>
          <w:rFonts w:eastAsia="@Arial Unicode MS"/>
          <w:i w:val="0"/>
          <w:iCs w:val="0"/>
          <w:color w:val="auto"/>
          <w:lang w:val="ru-RU"/>
        </w:rPr>
        <w:t xml:space="preserve">, </w:t>
      </w:r>
      <w:r w:rsidRPr="00EA4161">
        <w:rPr>
          <w:rStyle w:val="Zag11"/>
          <w:rFonts w:eastAsia="@Arial Unicode MS"/>
          <w:color w:val="auto"/>
          <w:lang w:val="ru-RU"/>
        </w:rPr>
        <w:t>сочинения</w:t>
      </w:r>
      <w:r w:rsidRPr="00EA4161">
        <w:rPr>
          <w:rStyle w:val="Zag11"/>
          <w:rFonts w:eastAsia="@Arial Unicode MS"/>
          <w:color w:val="auto"/>
          <w:lang w:val="ru-RU"/>
        </w:rPr>
        <w:noBreakHyphen/>
        <w:t>рассуждения</w:t>
      </w:r>
      <w:r w:rsidRPr="00EA4161">
        <w:rPr>
          <w:rStyle w:val="Zag11"/>
          <w:rFonts w:eastAsia="@Arial Unicode MS"/>
          <w:i w:val="0"/>
          <w:iCs w:val="0"/>
          <w:color w:val="auto"/>
          <w:lang w:val="ru-RU"/>
        </w:rPr>
        <w:t>.</w:t>
      </w:r>
    </w:p>
    <w:p w:rsidR="004063F0" w:rsidRPr="003D1122" w:rsidRDefault="004063F0" w:rsidP="004063F0">
      <w:pPr>
        <w:pStyle w:val="Zag3"/>
        <w:tabs>
          <w:tab w:val="left" w:leader="dot" w:pos="624"/>
        </w:tabs>
        <w:spacing w:after="0" w:line="276" w:lineRule="auto"/>
        <w:ind w:firstLine="709"/>
        <w:jc w:val="both"/>
        <w:rPr>
          <w:b/>
          <w:bCs/>
          <w:lang w:val="ru-RU"/>
        </w:rPr>
      </w:pPr>
    </w:p>
    <w:p w:rsidR="00FA5264" w:rsidRPr="00EA4161" w:rsidRDefault="00FA5264" w:rsidP="00EA4161">
      <w:pPr>
        <w:spacing w:line="276" w:lineRule="auto"/>
        <w:ind w:left="720"/>
      </w:pPr>
      <w:r w:rsidRPr="00EA4161">
        <w:rPr>
          <w:b/>
          <w:bCs/>
        </w:rPr>
        <w:t>2.2.2.2.Родной язык</w:t>
      </w:r>
      <w:r w:rsidRPr="00EA4161">
        <w:t xml:space="preserve"> (русский язык)</w:t>
      </w:r>
      <w:r w:rsidR="00EA4161">
        <w:t>.</w:t>
      </w:r>
    </w:p>
    <w:p w:rsidR="00FA5264" w:rsidRPr="00EA4161" w:rsidRDefault="00FA5264" w:rsidP="00E4569F">
      <w:pPr>
        <w:ind w:left="720" w:right="20" w:hanging="706"/>
      </w:pPr>
      <w:r w:rsidRPr="00EA4161">
        <w:rPr>
          <w:b/>
          <w:bCs/>
        </w:rPr>
        <w:t xml:space="preserve">Виды речевой деятельности Слушание. </w:t>
      </w:r>
      <w:r w:rsidRPr="00EA4161">
        <w:t>Осознание цели и ситуации устного общения. Адекватное</w:t>
      </w:r>
    </w:p>
    <w:p w:rsidR="00FA5264" w:rsidRPr="00EA4161" w:rsidRDefault="00FA5264" w:rsidP="00EA4161">
      <w:pPr>
        <w:ind w:right="20"/>
        <w:jc w:val="both"/>
      </w:pPr>
      <w:r w:rsidRPr="00EA4161">
        <w:t>восприятие звучащей речи. Понимание на слух информации, содержащейся в предъявляемом тексте, определение основной мысли текста, передача его содержания по вопросам.</w:t>
      </w:r>
    </w:p>
    <w:p w:rsidR="00FA5264" w:rsidRPr="00EA4161" w:rsidRDefault="00FA5264" w:rsidP="00EA4161">
      <w:pPr>
        <w:rPr>
          <w:rFonts w:eastAsiaTheme="minorEastAsia"/>
        </w:rPr>
      </w:pPr>
    </w:p>
    <w:p w:rsidR="00FA5264" w:rsidRPr="00EA4161" w:rsidRDefault="00FA5264" w:rsidP="00EA4161">
      <w:pPr>
        <w:ind w:right="20" w:firstLine="706"/>
        <w:rPr>
          <w:rFonts w:eastAsiaTheme="minorEastAsia"/>
        </w:rPr>
      </w:pPr>
      <w:r w:rsidRPr="00EA4161">
        <w:rPr>
          <w:b/>
          <w:bCs/>
        </w:rPr>
        <w:t xml:space="preserve">Лексика. </w:t>
      </w:r>
      <w:r w:rsidRPr="00EA4161">
        <w:t>Понимание слова как единства звучания и значения</w:t>
      </w:r>
      <w:proofErr w:type="gramStart"/>
      <w:r w:rsidRPr="00EA4161">
        <w:t>.В</w:t>
      </w:r>
      <w:proofErr w:type="gramEnd"/>
      <w:r w:rsidRPr="00EA4161">
        <w:t xml:space="preserve">ыявление слов, значение которых требует уточнения. </w:t>
      </w:r>
      <w:r w:rsidRPr="00EA4161">
        <w:rPr>
          <w:i/>
          <w:iCs/>
        </w:rPr>
        <w:t>Определение значенияслова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Наблюдение за использованием в речи синонимов иантонимов.</w:t>
      </w:r>
    </w:p>
    <w:p w:rsidR="00FA5264" w:rsidRPr="00EA4161" w:rsidRDefault="00FA5264" w:rsidP="00EA4161">
      <w:pPr>
        <w:rPr>
          <w:rFonts w:eastAsiaTheme="minorEastAsia"/>
        </w:rPr>
      </w:pPr>
    </w:p>
    <w:p w:rsidR="00FA5264" w:rsidRPr="00EA4161" w:rsidRDefault="00FA5264" w:rsidP="00EA4161">
      <w:pPr>
        <w:ind w:right="20" w:firstLine="564"/>
        <w:jc w:val="both"/>
        <w:rPr>
          <w:rFonts w:eastAsiaTheme="minorEastAsia"/>
        </w:rPr>
      </w:pPr>
      <w:r w:rsidRPr="00EA4161">
        <w:rPr>
          <w:b/>
          <w:bCs/>
        </w:rPr>
        <w:t xml:space="preserve">Развитие речи. </w:t>
      </w:r>
      <w:r w:rsidRPr="00EA4161">
        <w:t xml:space="preserve">Осознание </w:t>
      </w:r>
      <w:proofErr w:type="gramStart"/>
      <w:r w:rsidRPr="00EA4161">
        <w:t>ситуации</w:t>
      </w:r>
      <w:proofErr w:type="gramEnd"/>
      <w:r w:rsidRPr="00EA4161">
        <w:t xml:space="preserve"> общения: с </w:t>
      </w:r>
      <w:proofErr w:type="gramStart"/>
      <w:r w:rsidRPr="00EA4161">
        <w:t>какой</w:t>
      </w:r>
      <w:proofErr w:type="gramEnd"/>
      <w:r w:rsidRPr="00EA4161">
        <w:t xml:space="preserve"> целью, с кем и гдепроисходит общение.</w:t>
      </w:r>
    </w:p>
    <w:p w:rsidR="00FA5264" w:rsidRPr="00EA4161" w:rsidRDefault="00FA5264" w:rsidP="00EA4161">
      <w:pPr>
        <w:ind w:right="20" w:firstLine="564"/>
        <w:jc w:val="both"/>
      </w:pPr>
      <w:r w:rsidRPr="00EA4161">
        <w:t>Практическое овладение диалогической формой речи. Выражение собственного мнения, его аргументация. Овладение основными умениями ведения разговора (начать, поддержать, закончить разговор, привлечь внимание</w:t>
      </w:r>
      <w:r w:rsidR="00EA4161">
        <w:t xml:space="preserve">и </w:t>
      </w:r>
      <w:r w:rsidRPr="00EA4161">
        <w:t xml:space="preserve">т. </w:t>
      </w:r>
      <w:r w:rsidR="00EA4161">
        <w:t>п</w:t>
      </w:r>
      <w:r w:rsidRPr="00EA4161">
        <w:t>.). Овладение нормами речевого этикета в ситуациях учебного и бытового общения (приветствие, прощание, извинение, благодарность, обращение с просьбой), в том числе при общении с помощью средств ИКТ. Особенности речевого этикета в условиях общения с людьми, плохо владеющими русским языком.</w:t>
      </w:r>
    </w:p>
    <w:p w:rsidR="00FA5264" w:rsidRPr="00EA4161" w:rsidRDefault="00FA5264" w:rsidP="004063F0">
      <w:pPr>
        <w:spacing w:line="276" w:lineRule="auto"/>
        <w:ind w:left="580"/>
        <w:jc w:val="both"/>
        <w:rPr>
          <w:rFonts w:eastAsiaTheme="minorEastAsia"/>
        </w:rPr>
      </w:pPr>
      <w:r w:rsidRPr="00EA4161">
        <w:t xml:space="preserve">Практическое  овладение  устными  монологическими  высказываниями  </w:t>
      </w:r>
      <w:proofErr w:type="gramStart"/>
      <w:r w:rsidRPr="00EA4161">
        <w:t>на</w:t>
      </w:r>
      <w:proofErr w:type="gramEnd"/>
    </w:p>
    <w:p w:rsidR="00FA5264" w:rsidRPr="00EA4161" w:rsidRDefault="00FA5264" w:rsidP="004063F0">
      <w:pPr>
        <w:tabs>
          <w:tab w:val="left" w:pos="1980"/>
          <w:tab w:val="left" w:pos="2800"/>
          <w:tab w:val="left" w:pos="3180"/>
          <w:tab w:val="left" w:pos="5360"/>
          <w:tab w:val="left" w:pos="6480"/>
          <w:tab w:val="left" w:pos="7420"/>
          <w:tab w:val="left" w:pos="8480"/>
        </w:tabs>
        <w:spacing w:line="276" w:lineRule="auto"/>
        <w:jc w:val="both"/>
        <w:rPr>
          <w:rFonts w:eastAsiaTheme="minorEastAsia"/>
        </w:rPr>
      </w:pPr>
      <w:proofErr w:type="gramStart"/>
      <w:r w:rsidRPr="00EA4161">
        <w:t>определенную</w:t>
      </w:r>
      <w:r w:rsidRPr="00EA4161">
        <w:tab/>
        <w:t>тему</w:t>
      </w:r>
      <w:r w:rsidRPr="00EA4161">
        <w:tab/>
        <w:t>с</w:t>
      </w:r>
      <w:r w:rsidRPr="00EA4161">
        <w:tab/>
        <w:t>использованием</w:t>
      </w:r>
      <w:r w:rsidRPr="00EA4161">
        <w:tab/>
        <w:t>разных</w:t>
      </w:r>
      <w:r w:rsidRPr="00EA4161">
        <w:tab/>
        <w:t>типов</w:t>
      </w:r>
      <w:r w:rsidRPr="00EA4161">
        <w:tab/>
        <w:t>речи</w:t>
      </w:r>
      <w:r w:rsidRPr="00EA4161">
        <w:rPr>
          <w:rFonts w:eastAsiaTheme="minorEastAsia"/>
        </w:rPr>
        <w:tab/>
      </w:r>
      <w:r w:rsidRPr="00EA4161">
        <w:t>(описание,</w:t>
      </w:r>
      <w:proofErr w:type="gramEnd"/>
    </w:p>
    <w:p w:rsidR="00FA5264" w:rsidRPr="00EA4161" w:rsidRDefault="00FA5264" w:rsidP="004063F0">
      <w:pPr>
        <w:spacing w:line="276" w:lineRule="auto"/>
        <w:jc w:val="both"/>
        <w:rPr>
          <w:rFonts w:eastAsiaTheme="minorEastAsia"/>
        </w:rPr>
      </w:pPr>
      <w:r w:rsidRPr="00EA4161">
        <w:t>повествование, рассуждение).</w:t>
      </w:r>
    </w:p>
    <w:p w:rsidR="00FA5264" w:rsidRPr="00EA4161" w:rsidRDefault="00FA5264" w:rsidP="004063F0">
      <w:pPr>
        <w:tabs>
          <w:tab w:val="left" w:pos="8200"/>
        </w:tabs>
        <w:spacing w:line="276" w:lineRule="auto"/>
        <w:jc w:val="both"/>
        <w:rPr>
          <w:rFonts w:eastAsiaTheme="minorEastAsia"/>
        </w:rPr>
      </w:pPr>
      <w:r w:rsidRPr="00EA4161">
        <w:t>Текст. Признаки текста. Смысловое единство предложений втексте.</w:t>
      </w:r>
    </w:p>
    <w:p w:rsidR="00FA5264" w:rsidRPr="00EA4161" w:rsidRDefault="00FA5264" w:rsidP="004063F0">
      <w:pPr>
        <w:spacing w:line="276" w:lineRule="auto"/>
        <w:jc w:val="both"/>
        <w:rPr>
          <w:rFonts w:eastAsiaTheme="minorEastAsia"/>
        </w:rPr>
      </w:pPr>
      <w:r w:rsidRPr="00EA4161">
        <w:t>Заглавие текста.</w:t>
      </w:r>
    </w:p>
    <w:p w:rsidR="00FA5264" w:rsidRPr="00EA4161" w:rsidRDefault="00FA5264" w:rsidP="004063F0">
      <w:pPr>
        <w:spacing w:line="276" w:lineRule="auto"/>
        <w:jc w:val="both"/>
        <w:rPr>
          <w:rFonts w:eastAsiaTheme="minorEastAsia"/>
        </w:rPr>
      </w:pPr>
      <w:r w:rsidRPr="00EA4161">
        <w:t>Последовательность  предложений  в  тексте. Последовательность  частей  текста</w:t>
      </w:r>
    </w:p>
    <w:p w:rsidR="00FA5264" w:rsidRPr="00EA4161" w:rsidRDefault="00FA5264" w:rsidP="004063F0">
      <w:pPr>
        <w:spacing w:line="276" w:lineRule="auto"/>
        <w:jc w:val="both"/>
        <w:rPr>
          <w:rFonts w:eastAsiaTheme="minorEastAsia"/>
        </w:rPr>
      </w:pPr>
      <w:r w:rsidRPr="00EA4161">
        <w:t>(</w:t>
      </w:r>
      <w:r w:rsidRPr="00EA4161">
        <w:rPr>
          <w:i/>
          <w:iCs/>
        </w:rPr>
        <w:t>абзацев</w:t>
      </w:r>
      <w:r w:rsidRPr="00EA4161">
        <w:t>).</w:t>
      </w:r>
    </w:p>
    <w:p w:rsidR="00FA5264" w:rsidRPr="00EA4161" w:rsidRDefault="00FA5264" w:rsidP="004063F0">
      <w:pPr>
        <w:tabs>
          <w:tab w:val="left" w:pos="2600"/>
          <w:tab w:val="left" w:pos="3860"/>
          <w:tab w:val="left" w:pos="4740"/>
          <w:tab w:val="left" w:pos="6540"/>
          <w:tab w:val="left" w:pos="7840"/>
        </w:tabs>
        <w:spacing w:line="276" w:lineRule="auto"/>
        <w:ind w:left="580"/>
        <w:jc w:val="both"/>
        <w:rPr>
          <w:rFonts w:eastAsiaTheme="minorEastAsia"/>
        </w:rPr>
      </w:pPr>
      <w:r w:rsidRPr="00EA4161">
        <w:lastRenderedPageBreak/>
        <w:t>Комплексная</w:t>
      </w:r>
      <w:r w:rsidRPr="00EA4161">
        <w:rPr>
          <w:rFonts w:eastAsiaTheme="minorEastAsia"/>
        </w:rPr>
        <w:tab/>
      </w:r>
      <w:r w:rsidRPr="00EA4161">
        <w:t>работа</w:t>
      </w:r>
      <w:r w:rsidRPr="00EA4161">
        <w:rPr>
          <w:rFonts w:eastAsiaTheme="minorEastAsia"/>
        </w:rPr>
        <w:tab/>
      </w:r>
      <w:r w:rsidRPr="00EA4161">
        <w:t>над</w:t>
      </w:r>
      <w:r w:rsidRPr="00EA4161">
        <w:rPr>
          <w:rFonts w:eastAsiaTheme="minorEastAsia"/>
        </w:rPr>
        <w:tab/>
      </w:r>
      <w:r w:rsidRPr="00EA4161">
        <w:t>структурой</w:t>
      </w:r>
      <w:r w:rsidRPr="00EA4161">
        <w:rPr>
          <w:rFonts w:eastAsiaTheme="minorEastAsia"/>
        </w:rPr>
        <w:tab/>
      </w:r>
      <w:r w:rsidRPr="00EA4161">
        <w:t>текста:</w:t>
      </w:r>
      <w:r w:rsidRPr="00EA4161">
        <w:rPr>
          <w:rFonts w:eastAsiaTheme="minorEastAsia"/>
        </w:rPr>
        <w:tab/>
      </w:r>
      <w:r w:rsidRPr="00EA4161">
        <w:t>озаглавливание,</w:t>
      </w:r>
    </w:p>
    <w:p w:rsidR="00FA5264" w:rsidRPr="00EA4161" w:rsidRDefault="00FA5264" w:rsidP="004063F0">
      <w:pPr>
        <w:spacing w:line="276" w:lineRule="auto"/>
        <w:jc w:val="both"/>
        <w:rPr>
          <w:rFonts w:eastAsiaTheme="minorEastAsia"/>
        </w:rPr>
      </w:pPr>
      <w:r w:rsidRPr="00EA4161">
        <w:t>корректирование порядка предложений и частей текста (</w:t>
      </w:r>
      <w:r w:rsidRPr="00EA4161">
        <w:rPr>
          <w:i/>
          <w:iCs/>
        </w:rPr>
        <w:t>абзацев</w:t>
      </w:r>
      <w:r w:rsidRPr="00EA4161">
        <w:t>).</w:t>
      </w:r>
    </w:p>
    <w:p w:rsidR="00FA5264" w:rsidRPr="00EA4161" w:rsidRDefault="00FA5264" w:rsidP="004063F0">
      <w:pPr>
        <w:spacing w:line="276" w:lineRule="auto"/>
        <w:ind w:firstLine="564"/>
        <w:jc w:val="both"/>
        <w:rPr>
          <w:rFonts w:eastAsiaTheme="minorEastAsia"/>
        </w:rPr>
      </w:pPr>
      <w:r w:rsidRPr="00EA4161">
        <w:t xml:space="preserve">План текста. Составление планов к данным текстам. </w:t>
      </w:r>
      <w:r w:rsidRPr="00EA4161">
        <w:rPr>
          <w:i/>
          <w:iCs/>
        </w:rPr>
        <w:t>Создание собственныхтекстов по предложенным планам</w:t>
      </w:r>
      <w:r w:rsidRPr="00EA4161">
        <w:t>.</w:t>
      </w:r>
    </w:p>
    <w:p w:rsidR="00FA5264" w:rsidRPr="00EA4161" w:rsidRDefault="00FA5264" w:rsidP="004063F0">
      <w:pPr>
        <w:tabs>
          <w:tab w:val="left" w:pos="1400"/>
          <w:tab w:val="left" w:pos="2560"/>
          <w:tab w:val="left" w:pos="3920"/>
          <w:tab w:val="left" w:pos="5920"/>
          <w:tab w:val="left" w:pos="7700"/>
          <w:tab w:val="left" w:pos="8180"/>
        </w:tabs>
        <w:spacing w:line="276" w:lineRule="auto"/>
        <w:ind w:left="580"/>
        <w:jc w:val="both"/>
        <w:rPr>
          <w:rFonts w:eastAsiaTheme="minorEastAsia"/>
        </w:rPr>
      </w:pPr>
      <w:r w:rsidRPr="00EA4161">
        <w:t>Типы</w:t>
      </w:r>
      <w:r w:rsidRPr="00EA4161">
        <w:tab/>
        <w:t>текстов:</w:t>
      </w:r>
      <w:r w:rsidRPr="00EA4161">
        <w:tab/>
        <w:t>описание,</w:t>
      </w:r>
      <w:r w:rsidRPr="00EA4161">
        <w:tab/>
        <w:t>повествование,</w:t>
      </w:r>
      <w:r w:rsidRPr="00EA4161">
        <w:tab/>
        <w:t>рассуждение,</w:t>
      </w:r>
      <w:r w:rsidRPr="00EA4161">
        <w:tab/>
        <w:t>их</w:t>
      </w:r>
      <w:r w:rsidRPr="00EA4161">
        <w:tab/>
        <w:t>особенности.</w:t>
      </w:r>
    </w:p>
    <w:p w:rsidR="00FA5264" w:rsidRPr="00EA4161" w:rsidRDefault="00FA5264" w:rsidP="004063F0">
      <w:pPr>
        <w:spacing w:line="276" w:lineRule="auto"/>
        <w:jc w:val="both"/>
        <w:rPr>
          <w:rFonts w:eastAsiaTheme="minorEastAsia"/>
        </w:rPr>
      </w:pPr>
      <w:r w:rsidRPr="00EA4161">
        <w:t>Знакомство с жанрами письма и поздравления.</w:t>
      </w:r>
    </w:p>
    <w:p w:rsidR="00413904" w:rsidRPr="00EA4161" w:rsidRDefault="00FA5264" w:rsidP="00E4569F">
      <w:pPr>
        <w:spacing w:line="276" w:lineRule="auto"/>
        <w:ind w:right="20" w:firstLine="564"/>
        <w:jc w:val="both"/>
      </w:pPr>
      <w:r w:rsidRPr="00EA4161">
        <w:t xml:space="preserve">Создание собственных текстов и корректирование заданных текстов с учетом точности, правильности, богатства и выразительности письменной речи; </w:t>
      </w:r>
      <w:r w:rsidRPr="00EA4161">
        <w:rPr>
          <w:i/>
          <w:iCs/>
        </w:rPr>
        <w:t>использование в текстах синонимов и антонимов</w:t>
      </w:r>
      <w:r w:rsidRPr="00EA4161">
        <w:t>.</w:t>
      </w:r>
    </w:p>
    <w:p w:rsidR="00653A76" w:rsidRPr="00EA4161" w:rsidRDefault="00FA5264" w:rsidP="00EA4161">
      <w:pPr>
        <w:pStyle w:val="afd"/>
        <w:spacing w:line="276" w:lineRule="auto"/>
        <w:rPr>
          <w:sz w:val="24"/>
        </w:rPr>
      </w:pPr>
      <w:bookmarkStart w:id="124" w:name="_Toc288394086"/>
      <w:bookmarkStart w:id="125" w:name="_Toc288410553"/>
      <w:bookmarkStart w:id="126" w:name="_Toc288410682"/>
      <w:bookmarkStart w:id="127" w:name="_Toc294246099"/>
      <w:r w:rsidRPr="00EA4161">
        <w:rPr>
          <w:sz w:val="24"/>
        </w:rPr>
        <w:t>2.2.2.3.</w:t>
      </w:r>
      <w:r w:rsidR="00653A76" w:rsidRPr="00EA4161">
        <w:rPr>
          <w:sz w:val="24"/>
        </w:rPr>
        <w:t>Литературное чтение</w:t>
      </w:r>
      <w:bookmarkEnd w:id="124"/>
      <w:bookmarkEnd w:id="125"/>
      <w:bookmarkEnd w:id="126"/>
      <w:bookmarkEnd w:id="127"/>
    </w:p>
    <w:p w:rsidR="00413904" w:rsidRPr="00EA4161" w:rsidRDefault="00413904" w:rsidP="00EA4161">
      <w:pPr>
        <w:tabs>
          <w:tab w:val="left" w:leader="dot" w:pos="624"/>
        </w:tabs>
        <w:spacing w:line="276" w:lineRule="auto"/>
        <w:ind w:firstLine="709"/>
        <w:rPr>
          <w:rStyle w:val="Zag11"/>
          <w:rFonts w:eastAsia="@Arial Unicode MS"/>
          <w:b/>
          <w:bCs/>
          <w:iCs/>
        </w:rPr>
      </w:pPr>
      <w:r w:rsidRPr="00EA4161">
        <w:rPr>
          <w:rStyle w:val="Zag11"/>
          <w:rFonts w:eastAsia="@Arial Unicode MS"/>
          <w:b/>
          <w:bCs/>
          <w:iCs/>
        </w:rPr>
        <w:t>Виды речевой и читательской деятельности</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b/>
          <w:bCs/>
        </w:rPr>
        <w:t>Аудирование (слушание)</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w:t>
      </w:r>
      <w:r w:rsidRPr="00EA4161">
        <w:rPr>
          <w:rStyle w:val="Zag11"/>
          <w:rFonts w:eastAsia="@Arial Unicode MS"/>
        </w:rPr>
        <w:noBreakHyphen/>
        <w:t>познавательному и художественному произведению.</w:t>
      </w:r>
    </w:p>
    <w:p w:rsidR="00413904" w:rsidRPr="00EA4161" w:rsidRDefault="00413904" w:rsidP="00EA4161">
      <w:pPr>
        <w:tabs>
          <w:tab w:val="left" w:leader="dot" w:pos="624"/>
        </w:tabs>
        <w:spacing w:line="276" w:lineRule="auto"/>
        <w:ind w:firstLine="709"/>
        <w:rPr>
          <w:rStyle w:val="Zag11"/>
          <w:rFonts w:eastAsia="@Arial Unicode MS"/>
          <w:b/>
          <w:bCs/>
          <w:iCs/>
        </w:rPr>
      </w:pPr>
      <w:r w:rsidRPr="00EA4161">
        <w:rPr>
          <w:rStyle w:val="Zag11"/>
          <w:rFonts w:eastAsia="@Arial Unicode MS"/>
          <w:b/>
          <w:bCs/>
          <w:iCs/>
        </w:rPr>
        <w:t>Чтение</w:t>
      </w:r>
    </w:p>
    <w:p w:rsidR="00413904" w:rsidRPr="00EA4161" w:rsidRDefault="00413904" w:rsidP="00EA4161">
      <w:pPr>
        <w:tabs>
          <w:tab w:val="left" w:leader="dot" w:pos="624"/>
        </w:tabs>
        <w:spacing w:line="276" w:lineRule="auto"/>
        <w:ind w:firstLine="709"/>
        <w:jc w:val="both"/>
        <w:rPr>
          <w:rStyle w:val="Zag11"/>
          <w:rFonts w:eastAsia="@Arial Unicode MS"/>
          <w:b/>
          <w:bCs/>
        </w:rPr>
      </w:pPr>
      <w:r w:rsidRPr="00EA4161">
        <w:rPr>
          <w:rStyle w:val="Zag11"/>
          <w:rFonts w:eastAsia="@Arial Unicode MS"/>
          <w:b/>
          <w:bCs/>
        </w:rPr>
        <w:t>Чтение вслух.</w:t>
      </w:r>
      <w:r w:rsidRPr="00EA4161">
        <w:rPr>
          <w:rStyle w:val="Zag11"/>
          <w:rFonts w:eastAsia="@Arial Unicode MS"/>
        </w:rPr>
        <w:t xml:space="preserve">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w:t>
      </w:r>
      <w:proofErr w:type="gramStart"/>
      <w:r w:rsidRPr="00EA4161">
        <w:rPr>
          <w:rStyle w:val="Zag11"/>
          <w:rFonts w:eastAsia="@Arial Unicode MS"/>
        </w:rPr>
        <w:t>читающего</w:t>
      </w:r>
      <w:proofErr w:type="gramEnd"/>
      <w:r w:rsidRPr="00EA4161">
        <w:rPr>
          <w:rStyle w:val="Zag11"/>
          <w:rFonts w:eastAsia="@Arial Unicode MS"/>
        </w:rPr>
        <w:t xml:space="preserve"> темп беглости, позволяющий ему осознать текст. Соблюдение орфоэпических и интонационных норм чтения</w:t>
      </w:r>
      <w:proofErr w:type="gramStart"/>
      <w:r w:rsidRPr="00EA4161">
        <w:rPr>
          <w:rStyle w:val="Zag11"/>
          <w:rFonts w:eastAsia="@Arial Unicode MS"/>
        </w:rPr>
        <w:t>.ч</w:t>
      </w:r>
      <w:proofErr w:type="gramEnd"/>
      <w:r w:rsidRPr="00EA4161">
        <w:rPr>
          <w:rStyle w:val="Zag11"/>
          <w:rFonts w:eastAsia="@Arial Unicode MS"/>
        </w:rPr>
        <w:t>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413904" w:rsidRPr="00EA4161" w:rsidRDefault="00413904" w:rsidP="00EA4161">
      <w:pPr>
        <w:tabs>
          <w:tab w:val="left" w:leader="dot" w:pos="624"/>
        </w:tabs>
        <w:spacing w:line="276" w:lineRule="auto"/>
        <w:ind w:firstLine="709"/>
        <w:jc w:val="both"/>
        <w:rPr>
          <w:rStyle w:val="Zag11"/>
          <w:rFonts w:eastAsia="@Arial Unicode MS"/>
          <w:b/>
          <w:bCs/>
        </w:rPr>
      </w:pPr>
      <w:r w:rsidRPr="00EA4161">
        <w:rPr>
          <w:rStyle w:val="Zag11"/>
          <w:rFonts w:eastAsia="@Arial Unicode MS"/>
          <w:b/>
          <w:bCs/>
        </w:rPr>
        <w:t>Чтение про себя.</w:t>
      </w:r>
      <w:r w:rsidRPr="00EA4161">
        <w:rPr>
          <w:rStyle w:val="Zag11"/>
          <w:rFonts w:eastAsia="@Arial Unicode MS"/>
        </w:rPr>
        <w:t xml:space="preserve"> Осознание смысла произведения при чтении про себя (доступных по объему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 др.</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b/>
          <w:bCs/>
        </w:rPr>
        <w:t>Работа с разными видами текста.</w:t>
      </w:r>
      <w:r w:rsidRPr="00EA4161">
        <w:rPr>
          <w:rStyle w:val="Zag11"/>
          <w:rFonts w:eastAsia="@Arial Unicode MS"/>
        </w:rPr>
        <w:t xml:space="preserve"> Общее представление о разных видах текста: художественных, учебных, научно-популярных – и их сравнение. Определение целей создания этих видов текста. Особенности фольклорного текста.</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Практическое освоение умения отличать текст от набора предложений. Прогнозирование содержания книги по ее названию и оформлению.</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Самостоятельное определение темы, главной мысли, структуры; деление текста на смысловые части, их озаглавливание. Умение работать с разными видами информации.</w:t>
      </w:r>
    </w:p>
    <w:p w:rsidR="00413904" w:rsidRPr="00EA4161" w:rsidRDefault="00413904" w:rsidP="00EA4161">
      <w:pPr>
        <w:tabs>
          <w:tab w:val="left" w:leader="dot" w:pos="624"/>
        </w:tabs>
        <w:spacing w:line="276" w:lineRule="auto"/>
        <w:ind w:firstLine="709"/>
        <w:jc w:val="both"/>
        <w:rPr>
          <w:rStyle w:val="Zag11"/>
          <w:rFonts w:eastAsia="@Arial Unicode MS"/>
          <w:b/>
          <w:bCs/>
        </w:rPr>
      </w:pPr>
      <w:r w:rsidRPr="00EA4161">
        <w:rPr>
          <w:rStyle w:val="Zag11"/>
          <w:rFonts w:eastAsia="@Arial Unicode MS"/>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b/>
          <w:bCs/>
        </w:rPr>
        <w:t>Библиографическая культура.</w:t>
      </w:r>
      <w:r w:rsidRPr="00EA4161">
        <w:rPr>
          <w:rStyle w:val="Zag11"/>
          <w:rFonts w:eastAsia="@Arial Unicode MS"/>
        </w:rPr>
        <w:t xml:space="preserve"> Книга как особый вид искусства. Книга как источник необходимых знаний. Первые книги на Руси и начало книгопечатания (общее представление). Книга учебная, художественная, справочная. Элементы книги: содержание или оглавление, титульный лист, аннотация, иллюстрации. Виды информации </w:t>
      </w:r>
      <w:r w:rsidRPr="00EA4161">
        <w:rPr>
          <w:rStyle w:val="Zag11"/>
          <w:rFonts w:eastAsia="@Arial Unicode MS"/>
        </w:rPr>
        <w:lastRenderedPageBreak/>
        <w:t>в книге: научная, художественная (с опорой на внешние показатели книги, ее справочно-иллюстративный материал).</w:t>
      </w:r>
    </w:p>
    <w:p w:rsidR="00413904" w:rsidRPr="00EA4161" w:rsidRDefault="00413904" w:rsidP="00EA4161">
      <w:pPr>
        <w:tabs>
          <w:tab w:val="left" w:leader="dot" w:pos="624"/>
        </w:tabs>
        <w:spacing w:line="276" w:lineRule="auto"/>
        <w:ind w:firstLine="709"/>
        <w:jc w:val="both"/>
        <w:rPr>
          <w:rStyle w:val="Zag11"/>
          <w:rFonts w:eastAsia="@Arial Unicode MS"/>
        </w:rPr>
      </w:pPr>
      <w:proofErr w:type="gramStart"/>
      <w:r w:rsidRPr="00EA4161">
        <w:rPr>
          <w:rStyle w:val="Zag11"/>
          <w:rFonts w:eastAsia="@Arial Unicode MS"/>
        </w:rPr>
        <w:t>Типы книг (изданий): книга</w:t>
      </w:r>
      <w:r w:rsidRPr="00EA4161">
        <w:rPr>
          <w:rStyle w:val="Zag11"/>
          <w:rFonts w:eastAsia="@Arial Unicode MS"/>
        </w:rPr>
        <w:noBreakHyphen/>
        <w:t>произведение, книга</w:t>
      </w:r>
      <w:r w:rsidRPr="00EA4161">
        <w:rPr>
          <w:rStyle w:val="Zag11"/>
          <w:rFonts w:eastAsia="@Arial Unicode MS"/>
        </w:rPr>
        <w:noBreakHyphen/>
        <w:t>сборник, собрание сочинений, периодическая печать, справочные издания (справочники, словари, энциклопедии).</w:t>
      </w:r>
      <w:proofErr w:type="gramEnd"/>
    </w:p>
    <w:p w:rsidR="00413904" w:rsidRPr="00EA4161" w:rsidRDefault="00413904" w:rsidP="00EA4161">
      <w:pPr>
        <w:tabs>
          <w:tab w:val="left" w:leader="dot" w:pos="624"/>
        </w:tabs>
        <w:spacing w:line="276" w:lineRule="auto"/>
        <w:ind w:firstLine="709"/>
        <w:jc w:val="both"/>
        <w:rPr>
          <w:rStyle w:val="Zag11"/>
          <w:rFonts w:eastAsia="@Arial Unicode MS"/>
          <w:b/>
          <w:bCs/>
        </w:rPr>
      </w:pPr>
      <w:r w:rsidRPr="00EA4161">
        <w:rPr>
          <w:rStyle w:val="Zag11"/>
          <w:rFonts w:eastAsia="@Arial Unicode MS"/>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b/>
          <w:bCs/>
        </w:rPr>
        <w:t>Работа с текстом художественного произведения.</w:t>
      </w:r>
      <w:r w:rsidRPr="00EA4161">
        <w:rPr>
          <w:rStyle w:val="Zag11"/>
          <w:rFonts w:eastAsia="@Arial Unicode MS"/>
        </w:rPr>
        <w:t xml:space="preserve">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 xml:space="preserve">Характеристика героя произведения. </w:t>
      </w:r>
      <w:proofErr w:type="gramStart"/>
      <w:r w:rsidRPr="00EA4161">
        <w:rPr>
          <w:rStyle w:val="Zag11"/>
          <w:rFonts w:eastAsia="@Arial Unicode MS"/>
        </w:rPr>
        <w:t>Портрет, характер героя, выраженные через поступки и речь.</w:t>
      </w:r>
      <w:proofErr w:type="gramEnd"/>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 xml:space="preserve">Освоение разных видов пересказа художественного текста: </w:t>
      </w:r>
      <w:proofErr w:type="gramStart"/>
      <w:r w:rsidRPr="00EA4161">
        <w:rPr>
          <w:rStyle w:val="Zag11"/>
          <w:rFonts w:eastAsia="@Arial Unicode MS"/>
        </w:rPr>
        <w:t>подробный</w:t>
      </w:r>
      <w:proofErr w:type="gramEnd"/>
      <w:r w:rsidRPr="00EA4161">
        <w:rPr>
          <w:rStyle w:val="Zag11"/>
          <w:rFonts w:eastAsia="@Arial Unicode MS"/>
        </w:rPr>
        <w:t>, выборочный и краткий (передача основных мыслей).</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определение главной мысли каждой части и всего текста,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413904" w:rsidRPr="00EA4161" w:rsidRDefault="00413904" w:rsidP="00EA4161">
      <w:pPr>
        <w:tabs>
          <w:tab w:val="left" w:leader="dot" w:pos="624"/>
        </w:tabs>
        <w:spacing w:line="276" w:lineRule="auto"/>
        <w:ind w:firstLine="709"/>
        <w:jc w:val="both"/>
        <w:rPr>
          <w:rStyle w:val="Zag11"/>
          <w:rFonts w:eastAsia="@Arial Unicode MS"/>
          <w:b/>
          <w:bCs/>
        </w:rPr>
      </w:pPr>
      <w:r w:rsidRPr="00EA4161">
        <w:rPr>
          <w:rStyle w:val="Zag11"/>
          <w:rFonts w:eastAsia="@Arial Unicode MS"/>
        </w:rP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b/>
          <w:bCs/>
        </w:rPr>
        <w:t xml:space="preserve">Работа с учебными, научно-популярными и другими текстами. </w:t>
      </w:r>
      <w:r w:rsidRPr="00EA4161">
        <w:rPr>
          <w:rStyle w:val="Zag11"/>
          <w:rFonts w:eastAsia="@Arial Unicode MS"/>
        </w:rPr>
        <w:t xml:space="preserve">Понимание заглавия произведения; адекватное соотношение с его содержанием. Определение особенностей учебного и научно-популярного текста (передача информации). Понимание отдельных, наиболее общих особенностей текстов былин, легенд, библейских рассказов (по отрывкам или небольшим текстам). Знакомство с простейшими приемами анализа различных видов текста: установление причинно-следственных связей. Определение </w:t>
      </w:r>
      <w:r w:rsidRPr="00EA4161">
        <w:rPr>
          <w:rStyle w:val="Zag11"/>
          <w:rFonts w:eastAsia="@Arial Unicode MS"/>
        </w:rPr>
        <w:lastRenderedPageBreak/>
        <w:t>главной мысли текста. Деление текста на части. Определение микротем.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413904" w:rsidRPr="00EA4161" w:rsidRDefault="00413904" w:rsidP="00EA4161">
      <w:pPr>
        <w:tabs>
          <w:tab w:val="left" w:leader="dot" w:pos="624"/>
        </w:tabs>
        <w:spacing w:line="276" w:lineRule="auto"/>
        <w:ind w:firstLine="709"/>
        <w:rPr>
          <w:rStyle w:val="Zag11"/>
          <w:rFonts w:eastAsia="@Arial Unicode MS"/>
          <w:b/>
          <w:bCs/>
          <w:iCs/>
        </w:rPr>
      </w:pPr>
      <w:r w:rsidRPr="00EA4161">
        <w:rPr>
          <w:rStyle w:val="Zag11"/>
          <w:rFonts w:eastAsia="@Arial Unicode MS"/>
          <w:b/>
          <w:bCs/>
          <w:iCs/>
        </w:rPr>
        <w:t>Говорение (культура речевого общения)</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Доказательство собственной точки зрения с опорой на текст или собственный опыт. Использование норм речевого этикета в условиях внеучебного общения. Знакомство с особенностями национального этикета на основе фольклорных произведений.</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 xml:space="preserve">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учетом специфики научно-популярного, учебного и художественного текста. </w:t>
      </w:r>
      <w:proofErr w:type="gramStart"/>
      <w:r w:rsidRPr="00EA4161">
        <w:rPr>
          <w:rStyle w:val="Zag11"/>
          <w:rFonts w:eastAsia="@Arial Unicode MS"/>
        </w:rPr>
        <w:t>Передача впечатлений (из повседневной жизни, художественного произведения, изобразительного искусства) в рассказе (описание, рассуждение, повествование).</w:t>
      </w:r>
      <w:proofErr w:type="gramEnd"/>
      <w:r w:rsidRPr="00EA4161">
        <w:rPr>
          <w:rStyle w:val="Zag11"/>
          <w:rFonts w:eastAsia="@Arial Unicode MS"/>
        </w:rPr>
        <w:t xml:space="preserve"> Самостоятельное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413904" w:rsidRPr="00EA4161" w:rsidRDefault="00413904" w:rsidP="00EA4161">
      <w:pPr>
        <w:tabs>
          <w:tab w:val="left" w:leader="dot" w:pos="624"/>
        </w:tabs>
        <w:spacing w:line="276" w:lineRule="auto"/>
        <w:ind w:firstLine="709"/>
        <w:rPr>
          <w:rStyle w:val="Zag11"/>
          <w:rFonts w:eastAsia="@Arial Unicode MS"/>
          <w:b/>
          <w:bCs/>
          <w:iCs/>
        </w:rPr>
      </w:pPr>
      <w:r w:rsidRPr="00EA4161">
        <w:rPr>
          <w:rStyle w:val="Zag11"/>
          <w:rFonts w:eastAsia="@Arial Unicode MS"/>
          <w:b/>
          <w:bCs/>
          <w:iCs/>
        </w:rPr>
        <w:t>Письмо (культура письменной речи)</w:t>
      </w:r>
    </w:p>
    <w:p w:rsidR="00413904" w:rsidRPr="00EA4161" w:rsidRDefault="00413904" w:rsidP="00EA4161">
      <w:pPr>
        <w:tabs>
          <w:tab w:val="left" w:leader="dot" w:pos="624"/>
        </w:tabs>
        <w:spacing w:line="276" w:lineRule="auto"/>
        <w:ind w:firstLine="709"/>
        <w:jc w:val="both"/>
        <w:rPr>
          <w:rStyle w:val="Zag11"/>
          <w:rFonts w:eastAsia="@Arial Unicode MS"/>
        </w:rPr>
      </w:pPr>
      <w:proofErr w:type="gramStart"/>
      <w:r w:rsidRPr="00EA4161">
        <w:rPr>
          <w:rStyle w:val="Zag11"/>
          <w:rFonts w:eastAsia="@Arial Unicode MS"/>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сравнение) в мини-сочинениях (повествование, описание, рассуждение), рассказ на заданную тему, отзыв.</w:t>
      </w:r>
      <w:proofErr w:type="gramEnd"/>
    </w:p>
    <w:p w:rsidR="00413904" w:rsidRPr="00EA4161" w:rsidRDefault="00413904" w:rsidP="00EA4161">
      <w:pPr>
        <w:tabs>
          <w:tab w:val="left" w:leader="dot" w:pos="624"/>
        </w:tabs>
        <w:spacing w:line="276" w:lineRule="auto"/>
        <w:ind w:firstLine="709"/>
        <w:rPr>
          <w:rStyle w:val="Zag11"/>
          <w:rFonts w:eastAsia="@Arial Unicode MS"/>
          <w:b/>
          <w:bCs/>
          <w:iCs/>
        </w:rPr>
      </w:pPr>
      <w:r w:rsidRPr="00EA4161">
        <w:rPr>
          <w:rStyle w:val="Zag11"/>
          <w:rFonts w:eastAsia="@Arial Unicode MS"/>
          <w:b/>
          <w:bCs/>
          <w:iCs/>
        </w:rPr>
        <w:t>Круг детского чтения</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младших школьников.</w:t>
      </w:r>
    </w:p>
    <w:p w:rsidR="00413904" w:rsidRPr="00EA4161" w:rsidRDefault="00413904" w:rsidP="00EA4161">
      <w:pPr>
        <w:tabs>
          <w:tab w:val="left" w:leader="dot" w:pos="624"/>
        </w:tabs>
        <w:spacing w:line="276" w:lineRule="auto"/>
        <w:ind w:firstLine="709"/>
        <w:jc w:val="both"/>
        <w:rPr>
          <w:rStyle w:val="Zag11"/>
          <w:rFonts w:eastAsia="@Arial Unicode MS"/>
        </w:rPr>
      </w:pPr>
      <w:proofErr w:type="gramStart"/>
      <w:r w:rsidRPr="00EA4161">
        <w:rPr>
          <w:rStyle w:val="Zag11"/>
          <w:rFonts w:eastAsia="@Arial Unicode MS"/>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roofErr w:type="gramEnd"/>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p w:rsidR="00413904" w:rsidRPr="00EA4161" w:rsidRDefault="00413904" w:rsidP="00EA4161">
      <w:pPr>
        <w:tabs>
          <w:tab w:val="left" w:leader="dot" w:pos="624"/>
        </w:tabs>
        <w:spacing w:line="276" w:lineRule="auto"/>
        <w:ind w:firstLine="709"/>
        <w:rPr>
          <w:rStyle w:val="Zag11"/>
          <w:rFonts w:eastAsia="@Arial Unicode MS"/>
          <w:b/>
          <w:bCs/>
          <w:iCs/>
        </w:rPr>
      </w:pPr>
      <w:r w:rsidRPr="00EA4161">
        <w:rPr>
          <w:rStyle w:val="Zag11"/>
          <w:rFonts w:eastAsia="@Arial Unicode MS"/>
          <w:b/>
          <w:bCs/>
          <w:iCs/>
        </w:rPr>
        <w:t>Литературоведческая пропедевтика (практическое освоение)</w:t>
      </w:r>
    </w:p>
    <w:p w:rsidR="00413904" w:rsidRPr="00EA4161" w:rsidRDefault="00413904" w:rsidP="00EA4161">
      <w:pPr>
        <w:tabs>
          <w:tab w:val="left" w:leader="dot" w:pos="624"/>
        </w:tabs>
        <w:spacing w:line="276" w:lineRule="auto"/>
        <w:ind w:firstLine="709"/>
        <w:jc w:val="both"/>
        <w:rPr>
          <w:rStyle w:val="Zag11"/>
          <w:rFonts w:eastAsia="@Arial Unicode MS"/>
        </w:rPr>
      </w:pPr>
      <w:proofErr w:type="gramStart"/>
      <w:r w:rsidRPr="00EA4161">
        <w:rPr>
          <w:rStyle w:val="Zag11"/>
          <w:rFonts w:eastAsia="@Arial Unicode MS"/>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roofErr w:type="gramEnd"/>
    </w:p>
    <w:p w:rsidR="00413904" w:rsidRPr="00EA4161" w:rsidRDefault="00413904" w:rsidP="00EA4161">
      <w:pPr>
        <w:tabs>
          <w:tab w:val="left" w:leader="dot" w:pos="624"/>
        </w:tabs>
        <w:spacing w:line="276" w:lineRule="auto"/>
        <w:ind w:firstLine="709"/>
        <w:jc w:val="both"/>
        <w:rPr>
          <w:rStyle w:val="Zag11"/>
          <w:rFonts w:eastAsia="@Arial Unicode MS"/>
        </w:rPr>
      </w:pPr>
      <w:proofErr w:type="gramStart"/>
      <w:r w:rsidRPr="00EA4161">
        <w:rPr>
          <w:rStyle w:val="Zag11"/>
          <w:rFonts w:eastAsia="@Arial Unicode MS"/>
        </w:rPr>
        <w:lastRenderedPageBreak/>
        <w:t>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roofErr w:type="gramEnd"/>
    </w:p>
    <w:p w:rsidR="00413904" w:rsidRPr="00EA4161" w:rsidRDefault="00413904" w:rsidP="00EA4161">
      <w:pPr>
        <w:tabs>
          <w:tab w:val="left" w:leader="dot" w:pos="624"/>
        </w:tabs>
        <w:spacing w:line="276" w:lineRule="auto"/>
        <w:ind w:firstLine="709"/>
        <w:jc w:val="both"/>
        <w:rPr>
          <w:rStyle w:val="Zag11"/>
          <w:rFonts w:eastAsia="@Arial Unicode MS"/>
        </w:rPr>
      </w:pPr>
      <w:proofErr w:type="gramStart"/>
      <w:r w:rsidRPr="00EA4161">
        <w:rPr>
          <w:rStyle w:val="Zag11"/>
          <w:rFonts w:eastAsia="@Arial Unicode MS"/>
        </w:rPr>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roofErr w:type="gramEnd"/>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Прозаическая и стихотворная речь: узнавание, различение, выделение особенностей стихотворного произведения (ритм, рифма).</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Фольклор и авторские художественные произведения (различение).</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w:t>
      </w:r>
    </w:p>
    <w:p w:rsidR="00413904" w:rsidRPr="00EA4161" w:rsidRDefault="00413904"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Рассказ, стихотворение, басня – общее представление о жанре, особенностях построения и выразительных средствах.</w:t>
      </w:r>
    </w:p>
    <w:p w:rsidR="00413904" w:rsidRPr="00EA4161" w:rsidRDefault="00413904" w:rsidP="00EA4161">
      <w:pPr>
        <w:tabs>
          <w:tab w:val="left" w:leader="dot" w:pos="624"/>
        </w:tabs>
        <w:spacing w:line="276" w:lineRule="auto"/>
        <w:ind w:firstLine="709"/>
        <w:jc w:val="both"/>
        <w:rPr>
          <w:rStyle w:val="Zag11"/>
          <w:rFonts w:eastAsia="@Arial Unicode MS"/>
          <w:b/>
          <w:bCs/>
          <w:iCs/>
        </w:rPr>
      </w:pPr>
      <w:r w:rsidRPr="00EA4161">
        <w:rPr>
          <w:rStyle w:val="Zag11"/>
          <w:rFonts w:eastAsia="@Arial Unicode MS"/>
          <w:b/>
          <w:bCs/>
          <w:iCs/>
        </w:rPr>
        <w:t>Творческая деятельность обучающихся (на основе литературных произведений)</w:t>
      </w:r>
    </w:p>
    <w:p w:rsidR="00413904" w:rsidRPr="00EA4161" w:rsidRDefault="00413904" w:rsidP="00EA4161">
      <w:pPr>
        <w:pStyle w:val="Zag3"/>
        <w:tabs>
          <w:tab w:val="left" w:leader="dot" w:pos="624"/>
        </w:tabs>
        <w:spacing w:after="0" w:line="276" w:lineRule="auto"/>
        <w:ind w:firstLine="709"/>
        <w:jc w:val="both"/>
        <w:rPr>
          <w:rStyle w:val="Zag11"/>
          <w:rFonts w:eastAsia="@Arial Unicode MS"/>
          <w:i w:val="0"/>
          <w:iCs w:val="0"/>
          <w:color w:val="auto"/>
          <w:lang w:val="ru-RU"/>
        </w:rPr>
      </w:pPr>
      <w:r w:rsidRPr="00EA4161">
        <w:rPr>
          <w:rStyle w:val="Zag11"/>
          <w:rFonts w:eastAsia="@Arial Unicode MS"/>
          <w:i w:val="0"/>
          <w:iCs w:val="0"/>
          <w:color w:val="auto"/>
          <w:lang w:val="ru-RU"/>
        </w:rPr>
        <w:t xml:space="preserve">Интерпретация текста литературного произведения в творческой деятельности учащихся: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 изложение с элементами сочинения, создание собственного текста на основе </w:t>
      </w:r>
      <w:r w:rsidRPr="00EA4161">
        <w:rPr>
          <w:rStyle w:val="Zag11"/>
          <w:rFonts w:eastAsia="@Arial Unicode MS"/>
          <w:color w:val="auto"/>
          <w:lang w:val="ru-RU"/>
        </w:rPr>
        <w:t>художественного произведения (текст по аналогии), репродукций картин художников, по серии иллюстраций к произведению или на основе личного опыта</w:t>
      </w:r>
      <w:r w:rsidRPr="00EA4161">
        <w:rPr>
          <w:rStyle w:val="Zag11"/>
          <w:rFonts w:eastAsia="@Arial Unicode MS"/>
          <w:i w:val="0"/>
          <w:iCs w:val="0"/>
          <w:color w:val="auto"/>
          <w:lang w:val="ru-RU"/>
        </w:rPr>
        <w:t>.</w:t>
      </w:r>
    </w:p>
    <w:p w:rsidR="004063F0" w:rsidRDefault="004063F0" w:rsidP="00E4569F">
      <w:pPr>
        <w:spacing w:line="276" w:lineRule="auto"/>
        <w:ind w:left="820"/>
        <w:rPr>
          <w:b/>
          <w:bCs/>
        </w:rPr>
      </w:pPr>
    </w:p>
    <w:p w:rsidR="004063F0" w:rsidRDefault="004063F0" w:rsidP="00E4569F">
      <w:pPr>
        <w:spacing w:line="276" w:lineRule="auto"/>
        <w:ind w:left="820"/>
        <w:rPr>
          <w:b/>
          <w:bCs/>
        </w:rPr>
      </w:pPr>
    </w:p>
    <w:p w:rsidR="004063F0" w:rsidRDefault="004063F0" w:rsidP="00E4569F">
      <w:pPr>
        <w:spacing w:line="276" w:lineRule="auto"/>
        <w:ind w:left="820"/>
        <w:rPr>
          <w:b/>
          <w:bCs/>
        </w:rPr>
      </w:pPr>
    </w:p>
    <w:p w:rsidR="00FA5264" w:rsidRPr="00EA4161" w:rsidRDefault="00FA5264" w:rsidP="00E4569F">
      <w:pPr>
        <w:spacing w:line="276" w:lineRule="auto"/>
        <w:ind w:left="820"/>
        <w:rPr>
          <w:rFonts w:eastAsiaTheme="minorEastAsia"/>
        </w:rPr>
      </w:pPr>
      <w:r w:rsidRPr="00EA4161">
        <w:rPr>
          <w:b/>
          <w:bCs/>
        </w:rPr>
        <w:t>2.2.2.4. Литературное чтение на родном языке</w:t>
      </w:r>
      <w:r w:rsidR="00E4569F">
        <w:rPr>
          <w:b/>
          <w:bCs/>
        </w:rPr>
        <w:t>.</w:t>
      </w:r>
    </w:p>
    <w:p w:rsidR="00FA5264" w:rsidRPr="00EA4161" w:rsidRDefault="00FA5264" w:rsidP="00EA4161">
      <w:pPr>
        <w:spacing w:line="276" w:lineRule="auto"/>
        <w:rPr>
          <w:rFonts w:eastAsiaTheme="minorEastAsia"/>
        </w:rPr>
      </w:pPr>
      <w:r w:rsidRPr="00EA4161">
        <w:rPr>
          <w:b/>
          <w:bCs/>
        </w:rPr>
        <w:t>Виды речевой и читательской деятельности Аудирование (слушание)</w:t>
      </w:r>
      <w:r w:rsidR="00E4569F">
        <w:rPr>
          <w:b/>
          <w:bCs/>
        </w:rPr>
        <w:t>.</w:t>
      </w:r>
    </w:p>
    <w:p w:rsidR="00FA5264" w:rsidRPr="00EA4161" w:rsidRDefault="00FA5264" w:rsidP="00EA4161">
      <w:pPr>
        <w:spacing w:line="276" w:lineRule="auto"/>
        <w:ind w:firstLine="706"/>
        <w:jc w:val="both"/>
        <w:rPr>
          <w:rFonts w:eastAsiaTheme="minorEastAsia"/>
        </w:rPr>
      </w:pPr>
      <w:r w:rsidRPr="00EA4161">
        <w:t>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научно-познавательному и художественному произведению.</w:t>
      </w:r>
    </w:p>
    <w:p w:rsidR="00FA5264" w:rsidRPr="00EA4161" w:rsidRDefault="00FA5264" w:rsidP="00EA4161">
      <w:pPr>
        <w:spacing w:line="276" w:lineRule="auto"/>
        <w:rPr>
          <w:rFonts w:eastAsiaTheme="minorEastAsia"/>
        </w:rPr>
      </w:pPr>
    </w:p>
    <w:p w:rsidR="00FA5264" w:rsidRPr="00EA4161" w:rsidRDefault="00FA5264" w:rsidP="00E4569F">
      <w:pPr>
        <w:ind w:right="20" w:firstLine="706"/>
        <w:jc w:val="both"/>
        <w:rPr>
          <w:rFonts w:eastAsiaTheme="minorEastAsia"/>
        </w:rPr>
      </w:pPr>
      <w:r w:rsidRPr="00EA4161">
        <w:rPr>
          <w:b/>
          <w:bCs/>
        </w:rPr>
        <w:t xml:space="preserve">Работа с разными видами текста. </w:t>
      </w:r>
      <w:r w:rsidRPr="00EA4161">
        <w:t xml:space="preserve">Общее представление охудожественных </w:t>
      </w:r>
      <w:proofErr w:type="gramStart"/>
      <w:r w:rsidRPr="00EA4161">
        <w:t>текстах</w:t>
      </w:r>
      <w:proofErr w:type="gramEnd"/>
      <w:r w:rsidRPr="00EA4161">
        <w:t>. Определение целей создания этих видов текста. Особенности фольклорного текста.</w:t>
      </w:r>
    </w:p>
    <w:p w:rsidR="00FA5264" w:rsidRPr="00EA4161" w:rsidRDefault="00FA5264" w:rsidP="00E4569F">
      <w:pPr>
        <w:rPr>
          <w:rFonts w:eastAsiaTheme="minorEastAsia"/>
        </w:rPr>
      </w:pPr>
    </w:p>
    <w:p w:rsidR="00FA5264" w:rsidRPr="00EA4161" w:rsidRDefault="00FA5264" w:rsidP="00E4569F">
      <w:pPr>
        <w:ind w:right="20" w:firstLine="706"/>
        <w:jc w:val="both"/>
        <w:rPr>
          <w:rFonts w:eastAsiaTheme="minorEastAsia"/>
        </w:rPr>
      </w:pPr>
      <w:r w:rsidRPr="00EA4161">
        <w:t>Самостоятельное определение темы, главной мысли, структуры; деление текста на смысловые части, их озаглавливание. Умение работать с разными видами информации.</w:t>
      </w:r>
    </w:p>
    <w:p w:rsidR="00FA5264" w:rsidRPr="00EA4161" w:rsidRDefault="00FA5264" w:rsidP="00E4569F">
      <w:pPr>
        <w:rPr>
          <w:rFonts w:eastAsiaTheme="minorEastAsia"/>
        </w:rPr>
      </w:pPr>
    </w:p>
    <w:p w:rsidR="00FA5264" w:rsidRPr="00EA4161" w:rsidRDefault="00FA5264" w:rsidP="00E4569F">
      <w:pPr>
        <w:ind w:firstLine="706"/>
        <w:jc w:val="both"/>
        <w:rPr>
          <w:rFonts w:eastAsiaTheme="minorEastAsia"/>
        </w:rPr>
      </w:pPr>
      <w:r w:rsidRPr="00EA4161">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FA5264" w:rsidRPr="00EA4161" w:rsidRDefault="00FA5264" w:rsidP="00E4569F">
      <w:pPr>
        <w:rPr>
          <w:rFonts w:eastAsiaTheme="minorEastAsia"/>
        </w:rPr>
      </w:pPr>
    </w:p>
    <w:p w:rsidR="00FA5264" w:rsidRPr="00EA4161" w:rsidRDefault="00FA5264" w:rsidP="00E4569F">
      <w:pPr>
        <w:ind w:right="20" w:firstLine="706"/>
        <w:jc w:val="both"/>
        <w:rPr>
          <w:rFonts w:eastAsiaTheme="minorEastAsia"/>
        </w:rPr>
      </w:pPr>
      <w:r w:rsidRPr="00EA4161">
        <w:rPr>
          <w:b/>
          <w:bCs/>
        </w:rPr>
        <w:lastRenderedPageBreak/>
        <w:t xml:space="preserve">Библиографическая культура. </w:t>
      </w:r>
      <w:r w:rsidRPr="00EA4161">
        <w:t>Книга как особый вид искусства</w:t>
      </w:r>
      <w:proofErr w:type="gramStart"/>
      <w:r w:rsidRPr="00EA4161">
        <w:t>.К</w:t>
      </w:r>
      <w:proofErr w:type="gramEnd"/>
      <w:r w:rsidRPr="00EA4161">
        <w:t>нигакак источник необходимых знаний. Первые книги на Руси и начало книгопечатания (общее представление).</w:t>
      </w:r>
    </w:p>
    <w:p w:rsidR="00FA5264" w:rsidRPr="00EA4161" w:rsidRDefault="00FA5264" w:rsidP="00EA4161">
      <w:pPr>
        <w:spacing w:line="276" w:lineRule="auto"/>
        <w:rPr>
          <w:rFonts w:eastAsiaTheme="minorEastAsia"/>
        </w:rPr>
      </w:pPr>
    </w:p>
    <w:p w:rsidR="00FA5264" w:rsidRPr="00EA4161" w:rsidRDefault="00FA5264" w:rsidP="00E4569F">
      <w:pPr>
        <w:spacing w:line="276" w:lineRule="auto"/>
        <w:ind w:firstLine="706"/>
        <w:jc w:val="both"/>
        <w:rPr>
          <w:rFonts w:eastAsiaTheme="minorEastAsia"/>
        </w:rPr>
      </w:pPr>
      <w:r w:rsidRPr="00EA4161">
        <w:rPr>
          <w:b/>
          <w:bCs/>
        </w:rPr>
        <w:t xml:space="preserve">Работа с текстом художественного произведения. </w:t>
      </w:r>
      <w:r w:rsidRPr="00EA4161">
        <w:t>Понимание заглавияпроизведения,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rsidR="00FA5264" w:rsidRPr="00EA4161" w:rsidRDefault="00FA5264" w:rsidP="00E4569F">
      <w:pPr>
        <w:tabs>
          <w:tab w:val="left" w:pos="2460"/>
          <w:tab w:val="left" w:pos="4600"/>
          <w:tab w:val="left" w:pos="6420"/>
          <w:tab w:val="left" w:pos="8540"/>
        </w:tabs>
        <w:spacing w:line="276" w:lineRule="auto"/>
        <w:ind w:left="720"/>
        <w:jc w:val="both"/>
        <w:rPr>
          <w:rFonts w:eastAsiaTheme="minorEastAsia"/>
        </w:rPr>
      </w:pPr>
      <w:r w:rsidRPr="00EA4161">
        <w:t>Понимание</w:t>
      </w:r>
      <w:r w:rsidRPr="00EA4161">
        <w:rPr>
          <w:rFonts w:eastAsiaTheme="minorEastAsia"/>
        </w:rPr>
        <w:tab/>
      </w:r>
      <w:r w:rsidRPr="00EA4161">
        <w:t>нравственного</w:t>
      </w:r>
      <w:r w:rsidRPr="00EA4161">
        <w:rPr>
          <w:rFonts w:eastAsiaTheme="minorEastAsia"/>
        </w:rPr>
        <w:tab/>
      </w:r>
      <w:r w:rsidRPr="00EA4161">
        <w:t>содержания</w:t>
      </w:r>
      <w:r w:rsidRPr="00EA4161">
        <w:rPr>
          <w:rFonts w:eastAsiaTheme="minorEastAsia"/>
        </w:rPr>
        <w:tab/>
      </w:r>
      <w:r w:rsidRPr="00EA4161">
        <w:t>прочитанного,</w:t>
      </w:r>
      <w:r w:rsidRPr="00EA4161">
        <w:rPr>
          <w:rFonts w:eastAsiaTheme="minorEastAsia"/>
        </w:rPr>
        <w:tab/>
      </w:r>
      <w:r w:rsidRPr="00EA4161">
        <w:t>осознание</w:t>
      </w:r>
    </w:p>
    <w:p w:rsidR="00FA5264" w:rsidRPr="00EA4161" w:rsidRDefault="00FA5264" w:rsidP="00E4569F">
      <w:pPr>
        <w:tabs>
          <w:tab w:val="left" w:pos="3840"/>
          <w:tab w:val="left" w:pos="4960"/>
          <w:tab w:val="left" w:pos="6500"/>
          <w:tab w:val="left" w:pos="7600"/>
          <w:tab w:val="left" w:pos="7960"/>
          <w:tab w:val="left" w:pos="8960"/>
        </w:tabs>
        <w:spacing w:line="276" w:lineRule="auto"/>
        <w:jc w:val="both"/>
        <w:rPr>
          <w:rFonts w:eastAsiaTheme="minorEastAsia"/>
        </w:rPr>
      </w:pPr>
      <w:r w:rsidRPr="00EA4161">
        <w:t>мотивации поведения героев,</w:t>
      </w:r>
      <w:r w:rsidRPr="00EA4161">
        <w:tab/>
        <w:t>анализ</w:t>
      </w:r>
      <w:r w:rsidRPr="00EA4161">
        <w:tab/>
        <w:t>поступков</w:t>
      </w:r>
      <w:r w:rsidRPr="00EA4161">
        <w:tab/>
        <w:t>героев</w:t>
      </w:r>
      <w:r w:rsidRPr="00EA4161">
        <w:tab/>
        <w:t>с</w:t>
      </w:r>
      <w:r w:rsidRPr="00EA4161">
        <w:tab/>
        <w:t>точки</w:t>
      </w:r>
      <w:r w:rsidRPr="00EA4161">
        <w:rPr>
          <w:rFonts w:eastAsiaTheme="minorEastAsia"/>
        </w:rPr>
        <w:tab/>
      </w:r>
      <w:r w:rsidRPr="00EA4161">
        <w:t>зрения</w:t>
      </w:r>
    </w:p>
    <w:p w:rsidR="00FA5264" w:rsidRPr="00EA4161" w:rsidRDefault="00FA5264" w:rsidP="00E4569F">
      <w:pPr>
        <w:tabs>
          <w:tab w:val="left" w:pos="800"/>
          <w:tab w:val="left" w:pos="1960"/>
        </w:tabs>
        <w:spacing w:line="276" w:lineRule="auto"/>
        <w:jc w:val="both"/>
        <w:rPr>
          <w:rFonts w:eastAsiaTheme="minorEastAsia"/>
        </w:rPr>
      </w:pPr>
      <w:r w:rsidRPr="00EA4161">
        <w:t>норм</w:t>
      </w:r>
      <w:r w:rsidRPr="00EA4161">
        <w:tab/>
        <w:t>морали.</w:t>
      </w:r>
      <w:r w:rsidRPr="00EA4161">
        <w:tab/>
        <w:t>Осознание поняти</w:t>
      </w:r>
      <w:proofErr w:type="gramStart"/>
      <w:r w:rsidRPr="00EA4161">
        <w:t>я«</w:t>
      </w:r>
      <w:proofErr w:type="gramEnd"/>
      <w:r w:rsidRPr="00EA4161">
        <w:t>Родина», представления о проявлении любви к Родине в литературе разныхнародов (на примере народов России). Схожесть тем, идей, героев в фольклоре</w:t>
      </w:r>
    </w:p>
    <w:p w:rsidR="00FA5264" w:rsidRPr="00EA4161" w:rsidRDefault="00FA5264" w:rsidP="00E4569F">
      <w:pPr>
        <w:spacing w:line="276" w:lineRule="auto"/>
        <w:jc w:val="both"/>
        <w:rPr>
          <w:rFonts w:eastAsiaTheme="minorEastAsia"/>
        </w:rPr>
      </w:pPr>
      <w:r w:rsidRPr="00EA4161">
        <w:t>разных  народов.  Самостоятельное  воспроизведение  текста  с  использованием</w:t>
      </w:r>
    </w:p>
    <w:p w:rsidR="00FA5264" w:rsidRPr="00EA4161" w:rsidRDefault="00FA5264" w:rsidP="00E4569F">
      <w:pPr>
        <w:tabs>
          <w:tab w:val="left" w:pos="6220"/>
          <w:tab w:val="left" w:pos="8480"/>
          <w:tab w:val="left" w:pos="9640"/>
        </w:tabs>
        <w:spacing w:line="276" w:lineRule="auto"/>
        <w:jc w:val="both"/>
        <w:rPr>
          <w:rFonts w:eastAsiaTheme="minorEastAsia"/>
        </w:rPr>
      </w:pPr>
      <w:r w:rsidRPr="00EA4161">
        <w:t>выразительных средств языка: последовательное</w:t>
      </w:r>
      <w:r w:rsidRPr="00EA4161">
        <w:tab/>
        <w:t>воспроизведение</w:t>
      </w:r>
      <w:r w:rsidRPr="00EA4161">
        <w:tab/>
        <w:t>эпизода</w:t>
      </w:r>
      <w:r w:rsidRPr="00EA4161">
        <w:rPr>
          <w:rFonts w:eastAsiaTheme="minorEastAsia"/>
        </w:rPr>
        <w:tab/>
      </w:r>
      <w:proofErr w:type="gramStart"/>
      <w:r w:rsidRPr="00EA4161">
        <w:t>с</w:t>
      </w:r>
      <w:proofErr w:type="gramEnd"/>
    </w:p>
    <w:p w:rsidR="00FA5264" w:rsidRPr="00EA4161" w:rsidRDefault="00FA5264" w:rsidP="00E4569F">
      <w:pPr>
        <w:tabs>
          <w:tab w:val="left" w:pos="2140"/>
        </w:tabs>
        <w:spacing w:line="276" w:lineRule="auto"/>
        <w:jc w:val="both"/>
        <w:rPr>
          <w:rFonts w:eastAsiaTheme="minorEastAsia"/>
        </w:rPr>
      </w:pPr>
      <w:r w:rsidRPr="00EA4161">
        <w:t>использованием</w:t>
      </w:r>
      <w:r w:rsidRPr="00EA4161">
        <w:tab/>
        <w:t>специфической для данногопроизведения лексики (по вопросам учителя), рассказ по иллюстрациям</w:t>
      </w:r>
      <w:proofErr w:type="gramStart"/>
      <w:r w:rsidRPr="00EA4161">
        <w:t>,п</w:t>
      </w:r>
      <w:proofErr w:type="gramEnd"/>
      <w:r w:rsidRPr="00EA4161">
        <w:t>ересказ.</w:t>
      </w:r>
    </w:p>
    <w:p w:rsidR="00FA5264" w:rsidRPr="00EA4161" w:rsidRDefault="00FA5264" w:rsidP="00E4569F">
      <w:pPr>
        <w:spacing w:line="276" w:lineRule="auto"/>
        <w:ind w:firstLine="706"/>
        <w:jc w:val="both"/>
        <w:rPr>
          <w:rFonts w:eastAsiaTheme="minorEastAsia"/>
        </w:rPr>
      </w:pPr>
      <w:r w:rsidRPr="00EA4161">
        <w:t>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w:t>
      </w:r>
    </w:p>
    <w:p w:rsidR="00FA5264" w:rsidRPr="00EA4161" w:rsidRDefault="00FA5264" w:rsidP="00E4569F">
      <w:pPr>
        <w:spacing w:line="276" w:lineRule="auto"/>
        <w:ind w:right="20" w:firstLine="706"/>
        <w:jc w:val="both"/>
        <w:rPr>
          <w:rFonts w:eastAsiaTheme="minorEastAsia"/>
        </w:rPr>
      </w:pPr>
      <w:r w:rsidRPr="00EA4161">
        <w:t xml:space="preserve">Характеристика героя произведения. </w:t>
      </w:r>
      <w:proofErr w:type="gramStart"/>
      <w:r w:rsidRPr="00EA4161">
        <w:t>Портрет, характер героя, выраженные через поступки и речь.</w:t>
      </w:r>
      <w:proofErr w:type="gramEnd"/>
    </w:p>
    <w:p w:rsidR="00FA5264" w:rsidRPr="00EA4161" w:rsidRDefault="00FA5264" w:rsidP="00E4569F">
      <w:pPr>
        <w:spacing w:line="276" w:lineRule="auto"/>
        <w:ind w:right="20" w:firstLine="706"/>
        <w:jc w:val="both"/>
        <w:rPr>
          <w:rFonts w:eastAsiaTheme="minorEastAsia"/>
        </w:rPr>
      </w:pPr>
      <w:r w:rsidRPr="00EA4161">
        <w:t xml:space="preserve">Освоение разных видов пересказа художественного текста: </w:t>
      </w:r>
      <w:proofErr w:type="gramStart"/>
      <w:r w:rsidRPr="00EA4161">
        <w:t>подробный</w:t>
      </w:r>
      <w:proofErr w:type="gramEnd"/>
      <w:r w:rsidRPr="00EA4161">
        <w:t>, выборочный и краткий (передача основных мыслей).</w:t>
      </w:r>
    </w:p>
    <w:p w:rsidR="00FA5264" w:rsidRPr="00EA4161" w:rsidRDefault="00FA5264" w:rsidP="00E4569F">
      <w:pPr>
        <w:spacing w:line="276" w:lineRule="auto"/>
        <w:ind w:firstLine="706"/>
        <w:jc w:val="both"/>
        <w:rPr>
          <w:rFonts w:eastAsiaTheme="minorEastAsia"/>
        </w:rPr>
      </w:pPr>
      <w:r w:rsidRPr="00EA4161">
        <w:t>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определение главной мысли каждой части и всего текста,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FA5264" w:rsidRPr="00EA4161" w:rsidRDefault="00FA5264" w:rsidP="00E4569F">
      <w:pPr>
        <w:spacing w:line="276" w:lineRule="auto"/>
        <w:ind w:right="20" w:firstLine="706"/>
        <w:jc w:val="both"/>
        <w:rPr>
          <w:rFonts w:eastAsiaTheme="minorEastAsia"/>
        </w:rPr>
      </w:pPr>
      <w:r w:rsidRPr="00EA4161">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FA5264" w:rsidRPr="00EA4161" w:rsidRDefault="00FA5264" w:rsidP="00EA4161">
      <w:pPr>
        <w:spacing w:line="276" w:lineRule="auto"/>
        <w:ind w:left="720"/>
        <w:rPr>
          <w:rFonts w:eastAsiaTheme="minorEastAsia"/>
        </w:rPr>
      </w:pPr>
      <w:r w:rsidRPr="00EA4161">
        <w:rPr>
          <w:b/>
          <w:bCs/>
        </w:rPr>
        <w:t>Говорение (культура речевого общения)</w:t>
      </w:r>
      <w:r w:rsidR="00EA4161">
        <w:rPr>
          <w:b/>
          <w:bCs/>
        </w:rPr>
        <w:t>.</w:t>
      </w:r>
    </w:p>
    <w:p w:rsidR="00FA5264" w:rsidRPr="00EA4161" w:rsidRDefault="00FA5264" w:rsidP="00EA4161">
      <w:pPr>
        <w:spacing w:line="276" w:lineRule="auto"/>
        <w:ind w:right="20" w:firstLine="706"/>
        <w:jc w:val="both"/>
        <w:rPr>
          <w:rFonts w:eastAsiaTheme="minorEastAsia"/>
        </w:rPr>
      </w:pPr>
      <w:r w:rsidRPr="00EA4161">
        <w:t xml:space="preserve">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Доказательство собственной точки зрения с опорой на текст или собственный </w:t>
      </w:r>
      <w:r w:rsidRPr="00EA4161">
        <w:lastRenderedPageBreak/>
        <w:t>опыт. Использование норм речевого этикета в условиях внеучебного общения. Знакомство с особенностями национального этикета на основе фольклорных произведений.</w:t>
      </w:r>
    </w:p>
    <w:p w:rsidR="00FA5264" w:rsidRPr="00EA4161" w:rsidRDefault="00FA5264" w:rsidP="00EA4161">
      <w:pPr>
        <w:spacing w:line="276" w:lineRule="auto"/>
        <w:ind w:right="20" w:firstLine="706"/>
        <w:jc w:val="both"/>
        <w:rPr>
          <w:rFonts w:eastAsiaTheme="minorEastAsia"/>
        </w:rPr>
      </w:pPr>
      <w:r w:rsidRPr="00EA4161">
        <w:t>Работа со словом (распознавать прямое и переносное значения слов, их многозначность), целенаправленное пополнение активного словарного запаса.</w:t>
      </w:r>
    </w:p>
    <w:p w:rsidR="00FA5264" w:rsidRPr="00EA4161" w:rsidRDefault="00FA5264" w:rsidP="00EA4161">
      <w:pPr>
        <w:spacing w:line="276" w:lineRule="auto"/>
        <w:ind w:right="20" w:firstLine="706"/>
        <w:jc w:val="both"/>
        <w:rPr>
          <w:rFonts w:eastAsiaTheme="minorEastAsia"/>
        </w:rPr>
      </w:pPr>
      <w:r w:rsidRPr="00EA4161">
        <w:t xml:space="preserve">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учетом специфики научно-популярного, учебного и художественного текста. </w:t>
      </w:r>
      <w:proofErr w:type="gramStart"/>
      <w:r w:rsidRPr="00EA4161">
        <w:t>Передача впечатлений (из повседневной жизни, художественного произведения, изобразительного искусства) в рассказе (описание, рассуждение, повествование).</w:t>
      </w:r>
      <w:proofErr w:type="gramEnd"/>
      <w:r w:rsidRPr="00EA4161">
        <w:t xml:space="preserve"> Самостоятельное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w:t>
      </w:r>
    </w:p>
    <w:p w:rsidR="00FA5264" w:rsidRPr="00EA4161" w:rsidRDefault="00FA5264" w:rsidP="00EA4161">
      <w:pPr>
        <w:spacing w:line="276" w:lineRule="auto"/>
        <w:ind w:left="720"/>
        <w:rPr>
          <w:rFonts w:eastAsiaTheme="minorEastAsia"/>
        </w:rPr>
      </w:pPr>
      <w:r w:rsidRPr="00EA4161">
        <w:rPr>
          <w:b/>
          <w:bCs/>
        </w:rPr>
        <w:t>Письмо (культура письменной речи)</w:t>
      </w:r>
      <w:r w:rsidR="00EA4161">
        <w:rPr>
          <w:b/>
          <w:bCs/>
        </w:rPr>
        <w:t>.</w:t>
      </w:r>
    </w:p>
    <w:p w:rsidR="00FA5264" w:rsidRPr="00EA4161" w:rsidRDefault="00FA5264" w:rsidP="00EA4161">
      <w:pPr>
        <w:spacing w:line="276" w:lineRule="auto"/>
        <w:ind w:firstLine="706"/>
        <w:jc w:val="both"/>
        <w:rPr>
          <w:rFonts w:eastAsiaTheme="minorEastAsia"/>
        </w:rPr>
      </w:pPr>
      <w:proofErr w:type="gramStart"/>
      <w:r w:rsidRPr="00EA4161">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сравнение) в мини-сочинениях (повествование, описание, рассуждение), рассказ на заданную тему, отзыв.</w:t>
      </w:r>
      <w:proofErr w:type="gramEnd"/>
    </w:p>
    <w:p w:rsidR="00FA5264" w:rsidRPr="00EA4161" w:rsidRDefault="00FA5264" w:rsidP="00EA4161">
      <w:pPr>
        <w:spacing w:line="276" w:lineRule="auto"/>
        <w:ind w:left="720"/>
        <w:rPr>
          <w:rFonts w:eastAsiaTheme="minorEastAsia"/>
        </w:rPr>
      </w:pPr>
      <w:r w:rsidRPr="00EA4161">
        <w:rPr>
          <w:b/>
          <w:bCs/>
        </w:rPr>
        <w:t>Круг детского чтения</w:t>
      </w:r>
      <w:r w:rsidR="00EA4161">
        <w:rPr>
          <w:b/>
          <w:bCs/>
        </w:rPr>
        <w:t>.</w:t>
      </w:r>
    </w:p>
    <w:p w:rsidR="00FA5264" w:rsidRPr="00EA4161" w:rsidRDefault="00FA5264" w:rsidP="00E4569F">
      <w:pPr>
        <w:ind w:left="142" w:right="20" w:hanging="142"/>
        <w:rPr>
          <w:rFonts w:eastAsiaTheme="minorEastAsia"/>
        </w:rPr>
      </w:pPr>
      <w:r w:rsidRPr="00EA4161">
        <w:t>Произведения устного народного творчества разных народов России. Произведения классиков отечественной литературы XIX–ХХ вв.</w:t>
      </w:r>
      <w:proofErr w:type="gramStart"/>
      <w:r w:rsidRPr="00EA4161">
        <w:t>,к</w:t>
      </w:r>
      <w:proofErr w:type="gramEnd"/>
      <w:r w:rsidRPr="00EA4161">
        <w:t>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младших школьников.</w:t>
      </w:r>
    </w:p>
    <w:p w:rsidR="00E4569F" w:rsidRDefault="00FA5264" w:rsidP="00E4569F">
      <w:pPr>
        <w:ind w:left="142" w:right="20" w:hanging="142"/>
        <w:jc w:val="both"/>
        <w:rPr>
          <w:rFonts w:eastAsiaTheme="minorEastAsia"/>
        </w:rPr>
      </w:pPr>
      <w:r w:rsidRPr="00EA4161">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
    <w:p w:rsidR="00FA5264" w:rsidRPr="00EA4161" w:rsidRDefault="00FA5264" w:rsidP="00E4569F">
      <w:pPr>
        <w:ind w:left="142" w:right="20" w:hanging="142"/>
        <w:jc w:val="both"/>
        <w:rPr>
          <w:rFonts w:eastAsiaTheme="minorEastAsia"/>
        </w:rPr>
      </w:pPr>
      <w:r w:rsidRPr="00EA4161">
        <w:t>Основные темы детского чтения: фольклор разных народов, произведения</w:t>
      </w:r>
    </w:p>
    <w:p w:rsidR="00FA5264" w:rsidRPr="00EA4161" w:rsidRDefault="00FA5264" w:rsidP="008A588E">
      <w:pPr>
        <w:numPr>
          <w:ilvl w:val="0"/>
          <w:numId w:val="140"/>
        </w:numPr>
        <w:tabs>
          <w:tab w:val="left" w:pos="218"/>
        </w:tabs>
        <w:spacing w:line="276" w:lineRule="auto"/>
        <w:ind w:left="142" w:right="20" w:hanging="142"/>
      </w:pPr>
      <w:r w:rsidRPr="00EA4161">
        <w:t>Родине, природе, детях, братьях наших меньших, добре и зле, юмористические произведения.</w:t>
      </w:r>
    </w:p>
    <w:p w:rsidR="00FA5264" w:rsidRPr="00EA4161" w:rsidRDefault="00FA5264" w:rsidP="00EA4161">
      <w:pPr>
        <w:spacing w:line="276" w:lineRule="auto"/>
        <w:ind w:left="720"/>
      </w:pPr>
      <w:r w:rsidRPr="00EA4161">
        <w:rPr>
          <w:b/>
          <w:bCs/>
        </w:rPr>
        <w:t>Литературоведческая пропедевтика (практическое освоение)</w:t>
      </w:r>
    </w:p>
    <w:p w:rsidR="00FA5264" w:rsidRPr="00EA4161" w:rsidRDefault="00FA5264" w:rsidP="00E4569F">
      <w:pPr>
        <w:ind w:firstLine="706"/>
        <w:jc w:val="both"/>
      </w:pPr>
      <w:proofErr w:type="gramStart"/>
      <w:r w:rsidRPr="00EA4161">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roofErr w:type="gramEnd"/>
    </w:p>
    <w:p w:rsidR="00FA5264" w:rsidRPr="00EA4161" w:rsidRDefault="00FA5264" w:rsidP="00E4569F">
      <w:pPr>
        <w:ind w:right="20" w:firstLine="706"/>
        <w:jc w:val="both"/>
      </w:pPr>
      <w:proofErr w:type="gramStart"/>
      <w:r w:rsidRPr="00EA4161">
        <w:t>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roofErr w:type="gramEnd"/>
    </w:p>
    <w:p w:rsidR="00FA5264" w:rsidRPr="00EA4161" w:rsidRDefault="00FA5264" w:rsidP="00E4569F">
      <w:pPr>
        <w:ind w:right="20" w:firstLine="706"/>
        <w:jc w:val="both"/>
      </w:pPr>
      <w:proofErr w:type="gramStart"/>
      <w:r w:rsidRPr="00EA4161">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roofErr w:type="gramEnd"/>
    </w:p>
    <w:p w:rsidR="00FA5264" w:rsidRPr="00EA4161" w:rsidRDefault="00FA5264" w:rsidP="00E4569F">
      <w:pPr>
        <w:ind w:firstLine="706"/>
      </w:pPr>
      <w:r w:rsidRPr="00EA4161">
        <w:t>Прозаическая и стихотворная речь: узнавание, различение, выделение особенностей стихотворного произведения (ритм, рифма)</w:t>
      </w:r>
      <w:proofErr w:type="gramStart"/>
      <w:r w:rsidRPr="00EA4161">
        <w:t>.Ф</w:t>
      </w:r>
      <w:proofErr w:type="gramEnd"/>
      <w:r w:rsidRPr="00EA4161">
        <w:t>ольклор и авторские художественные произведения (различение).</w:t>
      </w:r>
    </w:p>
    <w:p w:rsidR="00FA5264" w:rsidRPr="00EA4161" w:rsidRDefault="00FA5264" w:rsidP="00EA4161">
      <w:pPr>
        <w:spacing w:line="276" w:lineRule="auto"/>
        <w:ind w:left="720"/>
        <w:rPr>
          <w:rFonts w:eastAsiaTheme="minorEastAsia"/>
        </w:rPr>
      </w:pPr>
      <w:r w:rsidRPr="00EA4161">
        <w:t>Жанровое   разнообразие   произведений.   Малые   фольклорные   формы</w:t>
      </w:r>
    </w:p>
    <w:p w:rsidR="00FA5264" w:rsidRPr="00EA4161" w:rsidRDefault="00FA5264" w:rsidP="00EA4161">
      <w:pPr>
        <w:spacing w:line="276" w:lineRule="auto"/>
        <w:ind w:right="20"/>
        <w:rPr>
          <w:rFonts w:eastAsiaTheme="minorEastAsia"/>
        </w:rPr>
      </w:pPr>
      <w:r w:rsidRPr="00EA4161">
        <w:t xml:space="preserve">(колыбельные песни, потешки, пословицы и поговорки, загадки) – узнавание, различение, определение основного смысла. Сказки (о животных, бытовые, волшебные). </w:t>
      </w:r>
      <w:r w:rsidRPr="00EA4161">
        <w:lastRenderedPageBreak/>
        <w:t>Художественные особенности сказок: лексика, построение (композиция). Литературная (авторская) сказка.</w:t>
      </w:r>
    </w:p>
    <w:p w:rsidR="00413904" w:rsidRPr="00EA4161" w:rsidRDefault="00FA5264" w:rsidP="00EA4161">
      <w:pPr>
        <w:spacing w:line="276" w:lineRule="auto"/>
        <w:ind w:right="20" w:firstLine="706"/>
        <w:rPr>
          <w:b/>
          <w:bCs/>
          <w:iCs/>
        </w:rPr>
      </w:pPr>
      <w:r w:rsidRPr="00EA4161">
        <w:t>Рассказ, стихотворение, басня – общее представление о жанре, особенностях построения и выразительных средствах».</w:t>
      </w:r>
    </w:p>
    <w:p w:rsidR="00653A76" w:rsidRPr="00EA4161" w:rsidRDefault="00FA5264" w:rsidP="00EA4161">
      <w:pPr>
        <w:pStyle w:val="afd"/>
        <w:spacing w:line="276" w:lineRule="auto"/>
        <w:rPr>
          <w:sz w:val="24"/>
        </w:rPr>
      </w:pPr>
      <w:bookmarkStart w:id="128" w:name="_Toc288394087"/>
      <w:bookmarkStart w:id="129" w:name="_Toc288410554"/>
      <w:bookmarkStart w:id="130" w:name="_Toc288410683"/>
      <w:bookmarkStart w:id="131" w:name="_Toc294246100"/>
      <w:r w:rsidRPr="00EA4161">
        <w:rPr>
          <w:sz w:val="24"/>
        </w:rPr>
        <w:t>2.2.2.5.</w:t>
      </w:r>
      <w:r w:rsidR="00653A76" w:rsidRPr="00EA4161">
        <w:rPr>
          <w:sz w:val="24"/>
        </w:rPr>
        <w:t>Иностранный язык</w:t>
      </w:r>
      <w:bookmarkEnd w:id="128"/>
      <w:bookmarkEnd w:id="129"/>
      <w:bookmarkEnd w:id="130"/>
      <w:bookmarkEnd w:id="131"/>
    </w:p>
    <w:p w:rsidR="00653A76" w:rsidRPr="00EA4161" w:rsidRDefault="00653A76" w:rsidP="00EA4161">
      <w:pPr>
        <w:pStyle w:val="a3"/>
        <w:spacing w:line="276" w:lineRule="auto"/>
        <w:ind w:firstLine="454"/>
        <w:rPr>
          <w:rFonts w:ascii="Times New Roman" w:hAnsi="Times New Roman"/>
          <w:b/>
          <w:bCs/>
          <w:iCs/>
          <w:color w:val="auto"/>
          <w:sz w:val="24"/>
          <w:szCs w:val="24"/>
        </w:rPr>
      </w:pPr>
      <w:r w:rsidRPr="00EA4161">
        <w:rPr>
          <w:rFonts w:ascii="Times New Roman" w:hAnsi="Times New Roman"/>
          <w:b/>
          <w:bCs/>
          <w:iCs/>
          <w:color w:val="auto"/>
          <w:sz w:val="24"/>
          <w:szCs w:val="24"/>
        </w:rPr>
        <w:t>Предметное содержание речи</w:t>
      </w:r>
    </w:p>
    <w:p w:rsidR="00653A76" w:rsidRPr="00EA4161" w:rsidRDefault="00653A76" w:rsidP="00EA4161">
      <w:pPr>
        <w:pStyle w:val="a3"/>
        <w:spacing w:line="276" w:lineRule="auto"/>
        <w:ind w:firstLine="454"/>
        <w:rPr>
          <w:rFonts w:ascii="Times New Roman" w:hAnsi="Times New Roman"/>
          <w:b/>
          <w:bCs/>
          <w:color w:val="auto"/>
          <w:sz w:val="24"/>
          <w:szCs w:val="24"/>
        </w:rPr>
      </w:pPr>
      <w:r w:rsidRPr="00EA4161">
        <w:rPr>
          <w:rFonts w:ascii="Times New Roman" w:hAnsi="Times New Roman"/>
          <w:b/>
          <w:bCs/>
          <w:color w:val="auto"/>
          <w:sz w:val="24"/>
          <w:szCs w:val="24"/>
        </w:rPr>
        <w:t xml:space="preserve">Знакомство. </w:t>
      </w:r>
      <w:r w:rsidRPr="00EA4161">
        <w:rPr>
          <w:rFonts w:ascii="Times New Roman" w:hAnsi="Times New Roman"/>
          <w:color w:val="auto"/>
          <w:sz w:val="24"/>
          <w:szCs w:val="24"/>
        </w:rPr>
        <w:t>С одноклассниками, учителем, персонажами детских произведений: имя, возраст. Приветствие, прощание (с использованием типичных фраз речевого этикета).</w:t>
      </w:r>
    </w:p>
    <w:p w:rsidR="00653A76" w:rsidRPr="00EA4161" w:rsidRDefault="00653A76" w:rsidP="00EA4161">
      <w:pPr>
        <w:pStyle w:val="a3"/>
        <w:spacing w:line="276" w:lineRule="auto"/>
        <w:ind w:firstLine="454"/>
        <w:rPr>
          <w:rFonts w:ascii="Times New Roman" w:hAnsi="Times New Roman"/>
          <w:b/>
          <w:bCs/>
          <w:color w:val="auto"/>
          <w:sz w:val="24"/>
          <w:szCs w:val="24"/>
        </w:rPr>
      </w:pPr>
      <w:r w:rsidRPr="00EA4161">
        <w:rPr>
          <w:rFonts w:ascii="Times New Roman" w:hAnsi="Times New Roman"/>
          <w:b/>
          <w:bCs/>
          <w:color w:val="auto"/>
          <w:sz w:val="24"/>
          <w:szCs w:val="24"/>
        </w:rPr>
        <w:t xml:space="preserve">Я и моя семья. </w:t>
      </w:r>
      <w:r w:rsidRPr="00EA4161">
        <w:rPr>
          <w:rFonts w:ascii="Times New Roman" w:hAnsi="Times New Roman"/>
          <w:color w:val="auto"/>
          <w:sz w:val="24"/>
          <w:szCs w:val="24"/>
        </w:rPr>
        <w:t>Члены семьи, их имена, возраст, внешность, черты характера, увлечения/хобби. Мой день (распо</w:t>
      </w:r>
      <w:r w:rsidRPr="00EA4161">
        <w:rPr>
          <w:rFonts w:ascii="Times New Roman" w:hAnsi="Times New Roman"/>
          <w:color w:val="auto"/>
          <w:spacing w:val="2"/>
          <w:sz w:val="24"/>
          <w:szCs w:val="24"/>
        </w:rPr>
        <w:t xml:space="preserve">рядок дня, </w:t>
      </w:r>
      <w:r w:rsidRPr="00EA4161">
        <w:rPr>
          <w:rFonts w:ascii="Times New Roman" w:hAnsi="Times New Roman"/>
          <w:iCs/>
          <w:color w:val="auto"/>
          <w:spacing w:val="2"/>
          <w:sz w:val="24"/>
          <w:szCs w:val="24"/>
        </w:rPr>
        <w:t>домашние обязанности</w:t>
      </w:r>
      <w:r w:rsidRPr="00EA4161">
        <w:rPr>
          <w:rFonts w:ascii="Times New Roman" w:hAnsi="Times New Roman"/>
          <w:color w:val="auto"/>
          <w:spacing w:val="2"/>
          <w:sz w:val="24"/>
          <w:szCs w:val="24"/>
        </w:rPr>
        <w:t>)</w:t>
      </w:r>
      <w:r w:rsidRPr="00EA4161">
        <w:rPr>
          <w:rFonts w:ascii="Times New Roman" w:hAnsi="Times New Roman"/>
          <w:iCs/>
          <w:color w:val="auto"/>
          <w:spacing w:val="2"/>
          <w:sz w:val="24"/>
          <w:szCs w:val="24"/>
        </w:rPr>
        <w:t xml:space="preserve">. </w:t>
      </w:r>
      <w:r w:rsidRPr="00EA4161">
        <w:rPr>
          <w:rFonts w:ascii="Times New Roman" w:hAnsi="Times New Roman"/>
          <w:color w:val="auto"/>
          <w:spacing w:val="2"/>
          <w:sz w:val="24"/>
          <w:szCs w:val="24"/>
        </w:rPr>
        <w:t xml:space="preserve">Покупки в магазине: одежда, </w:t>
      </w:r>
      <w:r w:rsidRPr="00EA4161">
        <w:rPr>
          <w:rFonts w:ascii="Times New Roman" w:hAnsi="Times New Roman"/>
          <w:iCs/>
          <w:color w:val="auto"/>
          <w:spacing w:val="2"/>
          <w:sz w:val="24"/>
          <w:szCs w:val="24"/>
        </w:rPr>
        <w:t xml:space="preserve">обувь, </w:t>
      </w:r>
      <w:r w:rsidRPr="00EA4161">
        <w:rPr>
          <w:rFonts w:ascii="Times New Roman" w:hAnsi="Times New Roman"/>
          <w:color w:val="auto"/>
          <w:spacing w:val="2"/>
          <w:sz w:val="24"/>
          <w:szCs w:val="24"/>
        </w:rPr>
        <w:t xml:space="preserve">основные продукты питания. Любимая еда. </w:t>
      </w:r>
      <w:r w:rsidRPr="00EA4161">
        <w:rPr>
          <w:rFonts w:ascii="Times New Roman" w:hAnsi="Times New Roman"/>
          <w:color w:val="auto"/>
          <w:sz w:val="24"/>
          <w:szCs w:val="24"/>
        </w:rPr>
        <w:t>Семейные праздники: день рождения, Новый год/Рождество. Подарки.</w:t>
      </w:r>
    </w:p>
    <w:p w:rsidR="00653A76" w:rsidRPr="00EA4161" w:rsidRDefault="00653A76" w:rsidP="00EA4161">
      <w:pPr>
        <w:pStyle w:val="a3"/>
        <w:spacing w:line="276" w:lineRule="auto"/>
        <w:ind w:firstLine="454"/>
        <w:rPr>
          <w:rFonts w:ascii="Times New Roman" w:hAnsi="Times New Roman"/>
          <w:b/>
          <w:bCs/>
          <w:color w:val="auto"/>
          <w:sz w:val="24"/>
          <w:szCs w:val="24"/>
        </w:rPr>
      </w:pPr>
      <w:r w:rsidRPr="00EA4161">
        <w:rPr>
          <w:rFonts w:ascii="Times New Roman" w:hAnsi="Times New Roman"/>
          <w:b/>
          <w:bCs/>
          <w:color w:val="auto"/>
          <w:spacing w:val="2"/>
          <w:sz w:val="24"/>
          <w:szCs w:val="24"/>
        </w:rPr>
        <w:t xml:space="preserve">Мир моих увлечений. </w:t>
      </w:r>
      <w:r w:rsidRPr="00EA4161">
        <w:rPr>
          <w:rFonts w:ascii="Times New Roman" w:hAnsi="Times New Roman"/>
          <w:color w:val="auto"/>
          <w:spacing w:val="2"/>
          <w:sz w:val="24"/>
          <w:szCs w:val="24"/>
        </w:rPr>
        <w:t xml:space="preserve">Мои любимые занятия. Виды </w:t>
      </w:r>
      <w:r w:rsidRPr="00EA4161">
        <w:rPr>
          <w:rFonts w:ascii="Times New Roman" w:hAnsi="Times New Roman"/>
          <w:color w:val="auto"/>
          <w:sz w:val="24"/>
          <w:szCs w:val="24"/>
        </w:rPr>
        <w:t xml:space="preserve">спорта и спортивные игры. </w:t>
      </w:r>
      <w:r w:rsidRPr="00EA4161">
        <w:rPr>
          <w:rFonts w:ascii="Times New Roman" w:hAnsi="Times New Roman"/>
          <w:iCs/>
          <w:color w:val="auto"/>
          <w:sz w:val="24"/>
          <w:szCs w:val="24"/>
        </w:rPr>
        <w:t xml:space="preserve">Мои любимые сказки. </w:t>
      </w:r>
      <w:r w:rsidRPr="00EA4161">
        <w:rPr>
          <w:rFonts w:ascii="Times New Roman" w:hAnsi="Times New Roman"/>
          <w:color w:val="auto"/>
          <w:sz w:val="24"/>
          <w:szCs w:val="24"/>
        </w:rPr>
        <w:t xml:space="preserve">Выходной день </w:t>
      </w:r>
      <w:r w:rsidRPr="00EA4161">
        <w:rPr>
          <w:rFonts w:ascii="Times New Roman" w:hAnsi="Times New Roman"/>
          <w:iCs/>
          <w:color w:val="auto"/>
          <w:sz w:val="24"/>
          <w:szCs w:val="24"/>
        </w:rPr>
        <w:t xml:space="preserve">(в зоопарке, цирке), </w:t>
      </w:r>
      <w:r w:rsidRPr="00EA4161">
        <w:rPr>
          <w:rFonts w:ascii="Times New Roman" w:hAnsi="Times New Roman"/>
          <w:color w:val="auto"/>
          <w:sz w:val="24"/>
          <w:szCs w:val="24"/>
        </w:rPr>
        <w:t>каникулы.</w:t>
      </w:r>
    </w:p>
    <w:p w:rsidR="00653A76" w:rsidRPr="00EA4161" w:rsidRDefault="00653A76" w:rsidP="00EA4161">
      <w:pPr>
        <w:pStyle w:val="a3"/>
        <w:spacing w:line="276" w:lineRule="auto"/>
        <w:ind w:firstLine="454"/>
        <w:rPr>
          <w:rFonts w:ascii="Times New Roman" w:hAnsi="Times New Roman"/>
          <w:b/>
          <w:bCs/>
          <w:color w:val="auto"/>
          <w:sz w:val="24"/>
          <w:szCs w:val="24"/>
        </w:rPr>
      </w:pPr>
      <w:r w:rsidRPr="00EA4161">
        <w:rPr>
          <w:rFonts w:ascii="Times New Roman" w:hAnsi="Times New Roman"/>
          <w:b/>
          <w:bCs/>
          <w:color w:val="auto"/>
          <w:sz w:val="24"/>
          <w:szCs w:val="24"/>
        </w:rPr>
        <w:t xml:space="preserve">Я и мои друзья. </w:t>
      </w:r>
      <w:r w:rsidRPr="00EA4161">
        <w:rPr>
          <w:rFonts w:ascii="Times New Roman" w:hAnsi="Times New Roman"/>
          <w:color w:val="auto"/>
          <w:sz w:val="24"/>
          <w:szCs w:val="24"/>
        </w:rPr>
        <w:t xml:space="preserve">Имя, возраст, внешность, характер, увлечения/хобби. Совместные занятия. Письмо зарубежному другу. </w:t>
      </w:r>
      <w:proofErr w:type="gramStart"/>
      <w:r w:rsidRPr="00EA4161">
        <w:rPr>
          <w:rFonts w:ascii="Times New Roman" w:hAnsi="Times New Roman"/>
          <w:color w:val="auto"/>
          <w:sz w:val="24"/>
          <w:szCs w:val="24"/>
        </w:rPr>
        <w:t>Любимое домашнее животное: имя, возраст, цвет, размер, характер, что умеет делать.</w:t>
      </w:r>
      <w:proofErr w:type="gramEnd"/>
    </w:p>
    <w:p w:rsidR="00653A76" w:rsidRPr="00EA4161" w:rsidRDefault="00653A76" w:rsidP="00EA4161">
      <w:pPr>
        <w:pStyle w:val="a3"/>
        <w:spacing w:line="276" w:lineRule="auto"/>
        <w:ind w:firstLine="454"/>
        <w:rPr>
          <w:rFonts w:ascii="Times New Roman" w:hAnsi="Times New Roman"/>
          <w:b/>
          <w:bCs/>
          <w:color w:val="auto"/>
          <w:sz w:val="24"/>
          <w:szCs w:val="24"/>
        </w:rPr>
      </w:pPr>
      <w:r w:rsidRPr="00EA4161">
        <w:rPr>
          <w:rFonts w:ascii="Times New Roman" w:hAnsi="Times New Roman"/>
          <w:b/>
          <w:bCs/>
          <w:color w:val="auto"/>
          <w:spacing w:val="2"/>
          <w:sz w:val="24"/>
          <w:szCs w:val="24"/>
        </w:rPr>
        <w:t xml:space="preserve">Моя школа. </w:t>
      </w:r>
      <w:r w:rsidRPr="00EA4161">
        <w:rPr>
          <w:rFonts w:ascii="Times New Roman" w:hAnsi="Times New Roman"/>
          <w:color w:val="auto"/>
          <w:spacing w:val="2"/>
          <w:sz w:val="24"/>
          <w:szCs w:val="24"/>
        </w:rPr>
        <w:t xml:space="preserve">Классная комната, учебные предметы, </w:t>
      </w:r>
      <w:r w:rsidRPr="00EA4161">
        <w:rPr>
          <w:rFonts w:ascii="Times New Roman" w:hAnsi="Times New Roman"/>
          <w:color w:val="auto"/>
          <w:sz w:val="24"/>
          <w:szCs w:val="24"/>
        </w:rPr>
        <w:t>школьные принадлежности. Учебные занятия на уроках.</w:t>
      </w:r>
    </w:p>
    <w:p w:rsidR="00653A76" w:rsidRPr="00EA4161" w:rsidRDefault="00653A76" w:rsidP="00EA4161">
      <w:pPr>
        <w:pStyle w:val="a3"/>
        <w:spacing w:line="276" w:lineRule="auto"/>
        <w:ind w:firstLine="454"/>
        <w:rPr>
          <w:rFonts w:ascii="Times New Roman" w:hAnsi="Times New Roman"/>
          <w:b/>
          <w:bCs/>
          <w:color w:val="auto"/>
          <w:sz w:val="24"/>
          <w:szCs w:val="24"/>
        </w:rPr>
      </w:pPr>
      <w:r w:rsidRPr="00EA4161">
        <w:rPr>
          <w:rFonts w:ascii="Times New Roman" w:hAnsi="Times New Roman"/>
          <w:b/>
          <w:bCs/>
          <w:color w:val="auto"/>
          <w:sz w:val="24"/>
          <w:szCs w:val="24"/>
        </w:rPr>
        <w:t xml:space="preserve">Мир вокруг меня. </w:t>
      </w:r>
      <w:r w:rsidRPr="00EA4161">
        <w:rPr>
          <w:rFonts w:ascii="Times New Roman" w:hAnsi="Times New Roman"/>
          <w:color w:val="auto"/>
          <w:sz w:val="24"/>
          <w:szCs w:val="24"/>
        </w:rPr>
        <w:t xml:space="preserve">Мой дом/квартира/комната: названия комнат, их размер, предметы мебели и интерьера. Природа. </w:t>
      </w:r>
      <w:r w:rsidRPr="00EA4161">
        <w:rPr>
          <w:rFonts w:ascii="Times New Roman" w:hAnsi="Times New Roman"/>
          <w:iCs/>
          <w:color w:val="auto"/>
          <w:sz w:val="24"/>
          <w:szCs w:val="24"/>
        </w:rPr>
        <w:t xml:space="preserve">Дикие и домашние животные. </w:t>
      </w:r>
      <w:r w:rsidRPr="00EA4161">
        <w:rPr>
          <w:rFonts w:ascii="Times New Roman" w:hAnsi="Times New Roman"/>
          <w:color w:val="auto"/>
          <w:sz w:val="24"/>
          <w:szCs w:val="24"/>
        </w:rPr>
        <w:t>Любимое время года. Погода.</w:t>
      </w:r>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b/>
          <w:bCs/>
          <w:color w:val="auto"/>
          <w:spacing w:val="2"/>
          <w:sz w:val="24"/>
          <w:szCs w:val="24"/>
        </w:rPr>
        <w:t xml:space="preserve">Страна/страны изучаемого языка и родная страна. </w:t>
      </w:r>
      <w:r w:rsidRPr="00EA4161">
        <w:rPr>
          <w:rFonts w:ascii="Times New Roman" w:hAnsi="Times New Roman"/>
          <w:color w:val="auto"/>
          <w:sz w:val="24"/>
          <w:szCs w:val="24"/>
        </w:rPr>
        <w:t>Общие сведения: название, столица. Литературные персонажи популярных книг моих сверстников (имена героев книг, черты характера).</w:t>
      </w:r>
      <w:r w:rsidRPr="00EA4161">
        <w:rPr>
          <w:rFonts w:ascii="Times New Roman" w:hAnsi="Times New Roman"/>
          <w:iCs/>
          <w:color w:val="auto"/>
          <w:sz w:val="24"/>
          <w:szCs w:val="24"/>
        </w:rPr>
        <w:t xml:space="preserve"> Небольшие произведения детского фольклора на изучаемом иностранном языке (рифмовки, стихи, песни, сказки).</w:t>
      </w:r>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color w:val="auto"/>
          <w:spacing w:val="2"/>
          <w:sz w:val="24"/>
          <w:szCs w:val="24"/>
        </w:rPr>
        <w:t>Некоторые формы речевого и неречевого этикета стран изучаемого языка в ряде ситуаций общения (в школе, во</w:t>
      </w:r>
      <w:r w:rsidRPr="00EA4161">
        <w:rPr>
          <w:rFonts w:ascii="Times New Roman" w:hAnsi="Times New Roman"/>
          <w:color w:val="auto"/>
          <w:sz w:val="24"/>
          <w:szCs w:val="24"/>
        </w:rPr>
        <w:t xml:space="preserve"> время совместной игры, в магазине).</w:t>
      </w:r>
    </w:p>
    <w:p w:rsidR="00653A76" w:rsidRPr="00EA4161" w:rsidRDefault="00653A76" w:rsidP="00EA4161">
      <w:pPr>
        <w:pStyle w:val="a3"/>
        <w:spacing w:line="276" w:lineRule="auto"/>
        <w:ind w:firstLine="454"/>
        <w:rPr>
          <w:rFonts w:ascii="Times New Roman" w:hAnsi="Times New Roman"/>
          <w:b/>
          <w:bCs/>
          <w:iCs/>
          <w:color w:val="auto"/>
          <w:sz w:val="24"/>
          <w:szCs w:val="24"/>
        </w:rPr>
      </w:pPr>
      <w:r w:rsidRPr="00EA4161">
        <w:rPr>
          <w:rFonts w:ascii="Times New Roman" w:hAnsi="Times New Roman"/>
          <w:b/>
          <w:bCs/>
          <w:iCs/>
          <w:color w:val="auto"/>
          <w:sz w:val="24"/>
          <w:szCs w:val="24"/>
        </w:rPr>
        <w:t>Коммуникативные умения по видам речевой деятельности</w:t>
      </w:r>
    </w:p>
    <w:p w:rsidR="00653A76" w:rsidRPr="00EA4161" w:rsidRDefault="00653A76" w:rsidP="00EA4161">
      <w:pPr>
        <w:pStyle w:val="a3"/>
        <w:spacing w:line="276" w:lineRule="auto"/>
        <w:ind w:firstLine="454"/>
        <w:rPr>
          <w:rFonts w:ascii="Times New Roman" w:hAnsi="Times New Roman"/>
          <w:iCs/>
          <w:color w:val="auto"/>
          <w:sz w:val="24"/>
          <w:szCs w:val="24"/>
        </w:rPr>
      </w:pPr>
      <w:r w:rsidRPr="00EA4161">
        <w:rPr>
          <w:rFonts w:ascii="Times New Roman" w:hAnsi="Times New Roman"/>
          <w:b/>
          <w:bCs/>
          <w:color w:val="auto"/>
          <w:sz w:val="24"/>
          <w:szCs w:val="24"/>
        </w:rPr>
        <w:t>В русле говорения</w:t>
      </w:r>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iCs/>
          <w:color w:val="auto"/>
          <w:sz w:val="24"/>
          <w:szCs w:val="24"/>
        </w:rPr>
        <w:t>1.</w:t>
      </w:r>
      <w:r w:rsidRPr="00EA4161">
        <w:rPr>
          <w:rFonts w:ascii="Times New Roman" w:hAnsi="Times New Roman"/>
          <w:iCs/>
          <w:color w:val="auto"/>
          <w:sz w:val="24"/>
          <w:szCs w:val="24"/>
        </w:rPr>
        <w:t> </w:t>
      </w:r>
      <w:r w:rsidRPr="00EA4161">
        <w:rPr>
          <w:rFonts w:ascii="Times New Roman" w:hAnsi="Times New Roman"/>
          <w:iCs/>
          <w:color w:val="auto"/>
          <w:sz w:val="24"/>
          <w:szCs w:val="24"/>
        </w:rPr>
        <w:t>Диалогическая форма</w:t>
      </w:r>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color w:val="auto"/>
          <w:sz w:val="24"/>
          <w:szCs w:val="24"/>
        </w:rPr>
        <w:t>Уметь вести:</w:t>
      </w:r>
    </w:p>
    <w:p w:rsidR="00653A76" w:rsidRPr="00EA4161" w:rsidRDefault="00653A76" w:rsidP="00EA4161">
      <w:pPr>
        <w:pStyle w:val="210"/>
        <w:spacing w:line="276" w:lineRule="auto"/>
        <w:rPr>
          <w:sz w:val="24"/>
        </w:rPr>
      </w:pPr>
      <w:r w:rsidRPr="00EA4161">
        <w:rPr>
          <w:sz w:val="24"/>
        </w:rPr>
        <w:t>этикетные диалоги в типичных ситуациях бытового, учебно­трудового и межкультурного общения, в том числе при помощи средств телекоммуникации;</w:t>
      </w:r>
    </w:p>
    <w:p w:rsidR="00653A76" w:rsidRPr="00EA4161" w:rsidRDefault="00653A76" w:rsidP="00EA4161">
      <w:pPr>
        <w:pStyle w:val="210"/>
        <w:spacing w:line="276" w:lineRule="auto"/>
        <w:rPr>
          <w:sz w:val="24"/>
        </w:rPr>
      </w:pPr>
      <w:r w:rsidRPr="00EA4161">
        <w:rPr>
          <w:sz w:val="24"/>
        </w:rPr>
        <w:t>диалог­расспрос (запрос информации и ответ на него);</w:t>
      </w:r>
    </w:p>
    <w:p w:rsidR="00653A76" w:rsidRPr="00EA4161" w:rsidRDefault="00653A76" w:rsidP="00EA4161">
      <w:pPr>
        <w:pStyle w:val="210"/>
        <w:spacing w:line="276" w:lineRule="auto"/>
        <w:rPr>
          <w:iCs/>
          <w:sz w:val="24"/>
        </w:rPr>
      </w:pPr>
      <w:r w:rsidRPr="00EA4161">
        <w:rPr>
          <w:sz w:val="24"/>
        </w:rPr>
        <w:t>диалог — побуждение к действию.</w:t>
      </w:r>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iCs/>
          <w:color w:val="auto"/>
          <w:sz w:val="24"/>
          <w:szCs w:val="24"/>
        </w:rPr>
        <w:t>2.</w:t>
      </w:r>
      <w:r w:rsidRPr="00EA4161">
        <w:rPr>
          <w:rFonts w:ascii="Times New Roman" w:hAnsi="Times New Roman"/>
          <w:iCs/>
          <w:color w:val="auto"/>
          <w:sz w:val="24"/>
          <w:szCs w:val="24"/>
        </w:rPr>
        <w:t> </w:t>
      </w:r>
      <w:r w:rsidRPr="00EA4161">
        <w:rPr>
          <w:rFonts w:ascii="Times New Roman" w:hAnsi="Times New Roman"/>
          <w:iCs/>
          <w:color w:val="auto"/>
          <w:sz w:val="24"/>
          <w:szCs w:val="24"/>
        </w:rPr>
        <w:t>Монологическая форма</w:t>
      </w:r>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color w:val="auto"/>
          <w:spacing w:val="2"/>
          <w:sz w:val="24"/>
          <w:szCs w:val="24"/>
        </w:rPr>
        <w:t xml:space="preserve">Уметь пользоваться основными коммуникативными типами речи: описание, рассказ, </w:t>
      </w:r>
      <w:r w:rsidRPr="00EA4161">
        <w:rPr>
          <w:rFonts w:ascii="Times New Roman" w:hAnsi="Times New Roman"/>
          <w:iCs/>
          <w:color w:val="auto"/>
          <w:spacing w:val="2"/>
          <w:sz w:val="24"/>
          <w:szCs w:val="24"/>
        </w:rPr>
        <w:t>характеристика (персона</w:t>
      </w:r>
      <w:r w:rsidRPr="00EA4161">
        <w:rPr>
          <w:rFonts w:ascii="Times New Roman" w:hAnsi="Times New Roman"/>
          <w:iCs/>
          <w:color w:val="auto"/>
          <w:sz w:val="24"/>
          <w:szCs w:val="24"/>
        </w:rPr>
        <w:t>жей).</w:t>
      </w:r>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b/>
          <w:bCs/>
          <w:color w:val="auto"/>
          <w:sz w:val="24"/>
          <w:szCs w:val="24"/>
        </w:rPr>
        <w:t>В русле аудирования</w:t>
      </w:r>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color w:val="auto"/>
          <w:sz w:val="24"/>
          <w:szCs w:val="24"/>
        </w:rPr>
        <w:t>Воспринимать на слух и понимать:</w:t>
      </w:r>
    </w:p>
    <w:p w:rsidR="00653A76" w:rsidRPr="00EA4161" w:rsidRDefault="00653A76" w:rsidP="00EA4161">
      <w:pPr>
        <w:pStyle w:val="210"/>
        <w:spacing w:line="276" w:lineRule="auto"/>
        <w:rPr>
          <w:sz w:val="24"/>
        </w:rPr>
      </w:pPr>
      <w:r w:rsidRPr="00EA4161">
        <w:rPr>
          <w:sz w:val="24"/>
        </w:rPr>
        <w:t xml:space="preserve">речь учителя и одноклассников в процессе общения на уроке и вербально/невербально реагировать на </w:t>
      </w:r>
      <w:proofErr w:type="gramStart"/>
      <w:r w:rsidRPr="00EA4161">
        <w:rPr>
          <w:sz w:val="24"/>
        </w:rPr>
        <w:t>услышанное</w:t>
      </w:r>
      <w:proofErr w:type="gramEnd"/>
      <w:r w:rsidRPr="00EA4161">
        <w:rPr>
          <w:sz w:val="24"/>
        </w:rPr>
        <w:t>;</w:t>
      </w:r>
    </w:p>
    <w:p w:rsidR="00653A76" w:rsidRPr="00EA4161" w:rsidRDefault="00653A76" w:rsidP="00EA4161">
      <w:pPr>
        <w:pStyle w:val="210"/>
        <w:spacing w:line="276" w:lineRule="auto"/>
        <w:rPr>
          <w:sz w:val="24"/>
        </w:rPr>
      </w:pPr>
      <w:r w:rsidRPr="00EA4161">
        <w:rPr>
          <w:sz w:val="24"/>
        </w:rPr>
        <w:lastRenderedPageBreak/>
        <w:t>небольшие доступные тексты в аудиозаписи, построенные в основном на изученном языковом материале, в том числе полученные с помощью средств коммуникации.</w:t>
      </w:r>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b/>
          <w:bCs/>
          <w:color w:val="auto"/>
          <w:sz w:val="24"/>
          <w:szCs w:val="24"/>
        </w:rPr>
        <w:t>В русле чтения</w:t>
      </w:r>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color w:val="auto"/>
          <w:sz w:val="24"/>
          <w:szCs w:val="24"/>
        </w:rPr>
        <w:t>Читать:</w:t>
      </w:r>
    </w:p>
    <w:p w:rsidR="00653A76" w:rsidRPr="00EA4161" w:rsidRDefault="00653A76" w:rsidP="00EA4161">
      <w:pPr>
        <w:pStyle w:val="210"/>
        <w:spacing w:line="276" w:lineRule="auto"/>
        <w:rPr>
          <w:sz w:val="24"/>
        </w:rPr>
      </w:pPr>
      <w:r w:rsidRPr="00EA4161">
        <w:rPr>
          <w:sz w:val="24"/>
        </w:rPr>
        <w:t>вслух небольшие тексты, построенные на изученном языковом материале;</w:t>
      </w:r>
    </w:p>
    <w:p w:rsidR="00653A76" w:rsidRPr="00EA4161" w:rsidRDefault="00653A76" w:rsidP="00EA4161">
      <w:pPr>
        <w:pStyle w:val="210"/>
        <w:spacing w:line="276" w:lineRule="auto"/>
        <w:rPr>
          <w:sz w:val="24"/>
        </w:rPr>
      </w:pPr>
      <w:r w:rsidRPr="00EA4161">
        <w:rPr>
          <w:sz w:val="24"/>
        </w:rPr>
        <w:t>про себя и понимать тексты, содержащие как изученный языковой материал, так и отдельные новые слова, находить в тексте необходимую информацию (имена персонажей, где происходит действие и</w:t>
      </w:r>
      <w:r w:rsidRPr="00EA4161">
        <w:rPr>
          <w:sz w:val="24"/>
        </w:rPr>
        <w:t> </w:t>
      </w:r>
      <w:r w:rsidRPr="00EA4161">
        <w:rPr>
          <w:sz w:val="24"/>
        </w:rPr>
        <w:t>т.</w:t>
      </w:r>
      <w:r w:rsidRPr="00EA4161">
        <w:rPr>
          <w:sz w:val="24"/>
        </w:rPr>
        <w:t> </w:t>
      </w:r>
      <w:r w:rsidRPr="00EA4161">
        <w:rPr>
          <w:sz w:val="24"/>
        </w:rPr>
        <w:t>д.).</w:t>
      </w:r>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b/>
          <w:bCs/>
          <w:color w:val="auto"/>
          <w:sz w:val="24"/>
          <w:szCs w:val="24"/>
        </w:rPr>
        <w:t>В русле письма</w:t>
      </w:r>
    </w:p>
    <w:p w:rsidR="00653A76" w:rsidRPr="00EA4161" w:rsidRDefault="00653A76" w:rsidP="00EA4161">
      <w:pPr>
        <w:pStyle w:val="210"/>
        <w:spacing w:line="276" w:lineRule="auto"/>
        <w:rPr>
          <w:sz w:val="24"/>
        </w:rPr>
      </w:pPr>
      <w:r w:rsidRPr="00EA4161">
        <w:rPr>
          <w:sz w:val="24"/>
        </w:rPr>
        <w:t>Владеть:</w:t>
      </w:r>
    </w:p>
    <w:p w:rsidR="00653A76" w:rsidRPr="00EA4161" w:rsidRDefault="00653A76" w:rsidP="00EA4161">
      <w:pPr>
        <w:pStyle w:val="210"/>
        <w:spacing w:line="276" w:lineRule="auto"/>
        <w:rPr>
          <w:sz w:val="24"/>
        </w:rPr>
      </w:pPr>
      <w:r w:rsidRPr="00EA4161">
        <w:rPr>
          <w:sz w:val="24"/>
        </w:rPr>
        <w:t>умением выписывать из текста слова, словосочетания и предложения;</w:t>
      </w:r>
    </w:p>
    <w:p w:rsidR="00653A76" w:rsidRPr="00EA4161" w:rsidRDefault="00653A76" w:rsidP="00EA4161">
      <w:pPr>
        <w:pStyle w:val="210"/>
        <w:spacing w:line="276" w:lineRule="auto"/>
        <w:rPr>
          <w:sz w:val="24"/>
        </w:rPr>
      </w:pPr>
      <w:r w:rsidRPr="00EA4161">
        <w:rPr>
          <w:sz w:val="24"/>
        </w:rPr>
        <w:t>основами письменной речи: писать по образцу поздравление с праздником, короткое личное письмо.</w:t>
      </w:r>
    </w:p>
    <w:p w:rsidR="00653A76" w:rsidRPr="00EA4161" w:rsidRDefault="00653A76" w:rsidP="00EA4161">
      <w:pPr>
        <w:pStyle w:val="af0"/>
        <w:spacing w:before="0" w:after="0" w:line="276" w:lineRule="auto"/>
        <w:ind w:firstLine="454"/>
        <w:jc w:val="both"/>
        <w:rPr>
          <w:rFonts w:ascii="Times New Roman" w:hAnsi="Times New Roman"/>
          <w:i w:val="0"/>
          <w:color w:val="auto"/>
          <w:sz w:val="24"/>
          <w:szCs w:val="24"/>
        </w:rPr>
      </w:pPr>
      <w:r w:rsidRPr="00EA4161">
        <w:rPr>
          <w:rFonts w:ascii="Times New Roman" w:hAnsi="Times New Roman"/>
          <w:i w:val="0"/>
          <w:color w:val="auto"/>
          <w:sz w:val="24"/>
          <w:szCs w:val="24"/>
        </w:rPr>
        <w:t>Языковые средства и навыки пользования ими</w:t>
      </w:r>
    </w:p>
    <w:p w:rsidR="00653A76" w:rsidRPr="00EA4161" w:rsidRDefault="00653A76" w:rsidP="00EA4161">
      <w:pPr>
        <w:pStyle w:val="a3"/>
        <w:spacing w:line="276" w:lineRule="auto"/>
        <w:ind w:firstLine="454"/>
        <w:rPr>
          <w:rFonts w:ascii="Times New Roman" w:hAnsi="Times New Roman"/>
          <w:b/>
          <w:bCs/>
          <w:color w:val="auto"/>
          <w:sz w:val="24"/>
          <w:szCs w:val="24"/>
        </w:rPr>
      </w:pPr>
      <w:r w:rsidRPr="00EA4161">
        <w:rPr>
          <w:rFonts w:ascii="Times New Roman" w:hAnsi="Times New Roman"/>
          <w:b/>
          <w:bCs/>
          <w:iCs/>
          <w:color w:val="auto"/>
          <w:sz w:val="24"/>
          <w:szCs w:val="24"/>
        </w:rPr>
        <w:t>Английский язык</w:t>
      </w:r>
    </w:p>
    <w:p w:rsidR="00653A76" w:rsidRPr="00EA4161" w:rsidRDefault="00653A76" w:rsidP="00EA4161">
      <w:pPr>
        <w:pStyle w:val="a3"/>
        <w:spacing w:line="276" w:lineRule="auto"/>
        <w:ind w:firstLine="454"/>
        <w:rPr>
          <w:rFonts w:ascii="Times New Roman" w:hAnsi="Times New Roman"/>
          <w:b/>
          <w:bCs/>
          <w:color w:val="auto"/>
          <w:sz w:val="24"/>
          <w:szCs w:val="24"/>
        </w:rPr>
      </w:pPr>
      <w:r w:rsidRPr="00EA4161">
        <w:rPr>
          <w:rFonts w:ascii="Times New Roman" w:hAnsi="Times New Roman"/>
          <w:b/>
          <w:bCs/>
          <w:color w:val="auto"/>
          <w:sz w:val="24"/>
          <w:szCs w:val="24"/>
        </w:rPr>
        <w:t xml:space="preserve">Графика, каллиграфия, орфография. </w:t>
      </w:r>
      <w:r w:rsidRPr="00EA4161">
        <w:rPr>
          <w:rFonts w:ascii="Times New Roman" w:hAnsi="Times New Roman"/>
          <w:color w:val="auto"/>
          <w:sz w:val="24"/>
          <w:szCs w:val="24"/>
        </w:rPr>
        <w:t>Все буквы английского алфавита. Основные буквосочетания. Звуко­буквенные</w:t>
      </w:r>
      <w:r w:rsidRPr="00EA4161">
        <w:rPr>
          <w:rFonts w:ascii="Times New Roman" w:hAnsi="Times New Roman"/>
          <w:color w:val="auto"/>
          <w:spacing w:val="2"/>
          <w:sz w:val="24"/>
          <w:szCs w:val="24"/>
        </w:rPr>
        <w:t xml:space="preserve">соответствия. Знаки транскрипции. Апостроф. Основные </w:t>
      </w:r>
      <w:r w:rsidRPr="00EA4161">
        <w:rPr>
          <w:rFonts w:ascii="Times New Roman" w:hAnsi="Times New Roman"/>
          <w:color w:val="auto"/>
          <w:sz w:val="24"/>
          <w:szCs w:val="24"/>
        </w:rPr>
        <w:t>правила чтения и орфографии. Написание наиболее употребительных слов, вошедших в активный словарь.</w:t>
      </w:r>
    </w:p>
    <w:p w:rsidR="00653A76" w:rsidRPr="00EA4161" w:rsidRDefault="00653A76" w:rsidP="00EA4161">
      <w:pPr>
        <w:pStyle w:val="a3"/>
        <w:spacing w:line="276" w:lineRule="auto"/>
        <w:ind w:firstLine="454"/>
        <w:rPr>
          <w:rFonts w:ascii="Times New Roman" w:hAnsi="Times New Roman"/>
          <w:b/>
          <w:bCs/>
          <w:color w:val="auto"/>
          <w:sz w:val="24"/>
          <w:szCs w:val="24"/>
        </w:rPr>
      </w:pPr>
      <w:r w:rsidRPr="00EA4161">
        <w:rPr>
          <w:rFonts w:ascii="Times New Roman" w:hAnsi="Times New Roman"/>
          <w:b/>
          <w:bCs/>
          <w:color w:val="auto"/>
          <w:sz w:val="24"/>
          <w:szCs w:val="24"/>
        </w:rPr>
        <w:t xml:space="preserve">Фонетическая сторона речи. </w:t>
      </w:r>
      <w:r w:rsidRPr="00EA4161">
        <w:rPr>
          <w:rFonts w:ascii="Times New Roman" w:hAnsi="Times New Roman"/>
          <w:color w:val="auto"/>
          <w:sz w:val="24"/>
          <w:szCs w:val="24"/>
        </w:rPr>
        <w:t>Адекватное произношение и различение на слух всех звуков и звукосочетаний англий</w:t>
      </w:r>
      <w:r w:rsidRPr="00EA4161">
        <w:rPr>
          <w:rFonts w:ascii="Times New Roman" w:hAnsi="Times New Roman"/>
          <w:color w:val="auto"/>
          <w:spacing w:val="2"/>
          <w:sz w:val="24"/>
          <w:szCs w:val="24"/>
        </w:rPr>
        <w:t xml:space="preserve">ского языка. Соблюдение норм произношения: долгота и </w:t>
      </w:r>
      <w:r w:rsidRPr="00EA4161">
        <w:rPr>
          <w:rFonts w:ascii="Times New Roman" w:hAnsi="Times New Roman"/>
          <w:color w:val="auto"/>
          <w:sz w:val="24"/>
          <w:szCs w:val="24"/>
        </w:rPr>
        <w:t xml:space="preserve">краткость гласных, отсутствие оглушения звонких согласных </w:t>
      </w:r>
      <w:r w:rsidRPr="00EA4161">
        <w:rPr>
          <w:rFonts w:ascii="Times New Roman" w:hAnsi="Times New Roman"/>
          <w:color w:val="auto"/>
          <w:spacing w:val="2"/>
          <w:sz w:val="24"/>
          <w:szCs w:val="24"/>
        </w:rPr>
        <w:t xml:space="preserve">в конце слога или слова, отсутствие смягчения согласных перед гласными. Дифтонги. </w:t>
      </w:r>
      <w:r w:rsidRPr="00EA4161">
        <w:rPr>
          <w:rFonts w:ascii="Times New Roman" w:hAnsi="Times New Roman"/>
          <w:iCs/>
          <w:color w:val="auto"/>
          <w:spacing w:val="2"/>
          <w:sz w:val="24"/>
          <w:szCs w:val="24"/>
        </w:rPr>
        <w:t xml:space="preserve">Связующее «r» (there is/there are). </w:t>
      </w:r>
      <w:r w:rsidRPr="00EA4161">
        <w:rPr>
          <w:rFonts w:ascii="Times New Roman" w:hAnsi="Times New Roman"/>
          <w:color w:val="auto"/>
          <w:spacing w:val="2"/>
          <w:sz w:val="24"/>
          <w:szCs w:val="24"/>
        </w:rPr>
        <w:t>Ударение в слове, фразе.</w:t>
      </w:r>
      <w:r w:rsidRPr="00EA4161">
        <w:rPr>
          <w:rFonts w:ascii="Times New Roman" w:hAnsi="Times New Roman"/>
          <w:iCs/>
          <w:color w:val="auto"/>
          <w:spacing w:val="2"/>
          <w:sz w:val="24"/>
          <w:szCs w:val="24"/>
        </w:rPr>
        <w:t xml:space="preserve"> Отсутствие ударения на служебных словах (артиклях, союзах, предлогах). Членение предложений на смысловые группы.</w:t>
      </w:r>
      <w:r w:rsidRPr="00EA4161">
        <w:rPr>
          <w:rFonts w:ascii="Times New Roman" w:hAnsi="Times New Roman"/>
          <w:color w:val="auto"/>
          <w:spacing w:val="2"/>
          <w:sz w:val="24"/>
          <w:szCs w:val="24"/>
        </w:rPr>
        <w:t xml:space="preserve"> Ритмико­интонационные особенности повествовательного, побудительного</w:t>
      </w:r>
      <w:r w:rsidRPr="00EA4161">
        <w:rPr>
          <w:rFonts w:ascii="Times New Roman" w:hAnsi="Times New Roman"/>
          <w:color w:val="auto"/>
          <w:sz w:val="24"/>
          <w:szCs w:val="24"/>
        </w:rPr>
        <w:t>и вопросительного (общий и специальный вопрос) предложе</w:t>
      </w:r>
      <w:r w:rsidRPr="00EA4161">
        <w:rPr>
          <w:rFonts w:ascii="Times New Roman" w:hAnsi="Times New Roman"/>
          <w:color w:val="auto"/>
          <w:spacing w:val="2"/>
          <w:sz w:val="24"/>
          <w:szCs w:val="24"/>
        </w:rPr>
        <w:t xml:space="preserve">ний. </w:t>
      </w:r>
      <w:r w:rsidRPr="00EA4161">
        <w:rPr>
          <w:rFonts w:ascii="Times New Roman" w:hAnsi="Times New Roman"/>
          <w:iCs/>
          <w:color w:val="auto"/>
          <w:spacing w:val="2"/>
          <w:sz w:val="24"/>
          <w:szCs w:val="24"/>
        </w:rPr>
        <w:t xml:space="preserve">Интонация перечисления. Чтение по транскрипции </w:t>
      </w:r>
      <w:r w:rsidRPr="00EA4161">
        <w:rPr>
          <w:rFonts w:ascii="Times New Roman" w:hAnsi="Times New Roman"/>
          <w:iCs/>
          <w:color w:val="auto"/>
          <w:sz w:val="24"/>
          <w:szCs w:val="24"/>
        </w:rPr>
        <w:t>изученных слов.</w:t>
      </w:r>
    </w:p>
    <w:p w:rsidR="00653A76" w:rsidRPr="00EA4161" w:rsidRDefault="00653A76" w:rsidP="00EA4161">
      <w:pPr>
        <w:pStyle w:val="a3"/>
        <w:spacing w:line="276" w:lineRule="auto"/>
        <w:ind w:firstLine="454"/>
        <w:rPr>
          <w:rFonts w:ascii="Times New Roman" w:hAnsi="Times New Roman"/>
          <w:b/>
          <w:bCs/>
          <w:color w:val="auto"/>
          <w:sz w:val="24"/>
          <w:szCs w:val="24"/>
        </w:rPr>
      </w:pPr>
      <w:r w:rsidRPr="00EA4161">
        <w:rPr>
          <w:rFonts w:ascii="Times New Roman" w:hAnsi="Times New Roman"/>
          <w:b/>
          <w:bCs/>
          <w:color w:val="auto"/>
          <w:spacing w:val="-2"/>
          <w:sz w:val="24"/>
          <w:szCs w:val="24"/>
        </w:rPr>
        <w:t xml:space="preserve">Лексическая сторона речи. </w:t>
      </w:r>
      <w:r w:rsidRPr="00EA4161">
        <w:rPr>
          <w:rFonts w:ascii="Times New Roman" w:hAnsi="Times New Roman"/>
          <w:color w:val="auto"/>
          <w:spacing w:val="-2"/>
          <w:sz w:val="24"/>
          <w:szCs w:val="24"/>
        </w:rPr>
        <w:t>Лексические единицы, обслу</w:t>
      </w:r>
      <w:r w:rsidRPr="00EA4161">
        <w:rPr>
          <w:rFonts w:ascii="Times New Roman" w:hAnsi="Times New Roman"/>
          <w:color w:val="auto"/>
          <w:sz w:val="24"/>
          <w:szCs w:val="24"/>
        </w:rPr>
        <w:t xml:space="preserve">живающие ситуации общения, в пределах тематики начальной школы, в объёме 500 лексических единиц для двустороннего (рецептивного и продуктивного) усвоения, простейшие </w:t>
      </w:r>
      <w:r w:rsidRPr="00EA4161">
        <w:rPr>
          <w:rFonts w:ascii="Times New Roman" w:hAnsi="Times New Roman"/>
          <w:color w:val="auto"/>
          <w:spacing w:val="2"/>
          <w:sz w:val="24"/>
          <w:szCs w:val="24"/>
        </w:rPr>
        <w:t xml:space="preserve">устойчивые словосочетания, оценочная лексика и речевые </w:t>
      </w:r>
      <w:r w:rsidRPr="00EA4161">
        <w:rPr>
          <w:rFonts w:ascii="Times New Roman" w:hAnsi="Times New Roman"/>
          <w:color w:val="auto"/>
          <w:sz w:val="24"/>
          <w:szCs w:val="24"/>
        </w:rPr>
        <w:t xml:space="preserve">клише как элементы речевого этикета, отражающие культуру англоговорящих стран. Интернациональные слова (например, </w:t>
      </w:r>
      <w:r w:rsidRPr="00EA4161">
        <w:rPr>
          <w:rFonts w:ascii="Times New Roman" w:hAnsi="Times New Roman"/>
          <w:color w:val="auto"/>
          <w:spacing w:val="2"/>
          <w:sz w:val="24"/>
          <w:szCs w:val="24"/>
        </w:rPr>
        <w:t xml:space="preserve">doctor, film). </w:t>
      </w:r>
      <w:r w:rsidRPr="00EA4161">
        <w:rPr>
          <w:rFonts w:ascii="Times New Roman" w:hAnsi="Times New Roman"/>
          <w:iCs/>
          <w:color w:val="auto"/>
          <w:spacing w:val="2"/>
          <w:sz w:val="24"/>
          <w:szCs w:val="24"/>
        </w:rPr>
        <w:t xml:space="preserve">Начальное представление о способах словообразования: суффиксация (суффиксы ­er, ­or, ­tion, ­ist, </w:t>
      </w:r>
      <w:r w:rsidRPr="00EA4161">
        <w:rPr>
          <w:rFonts w:ascii="Times New Roman" w:hAnsi="Times New Roman"/>
          <w:iCs/>
          <w:color w:val="auto"/>
          <w:sz w:val="24"/>
          <w:szCs w:val="24"/>
        </w:rPr>
        <w:t>­ful, ­ly, ­teen, ­ty, ­th), словосложение (postcard), конверсия (play — to play).</w:t>
      </w:r>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b/>
          <w:bCs/>
          <w:color w:val="auto"/>
          <w:sz w:val="24"/>
          <w:szCs w:val="24"/>
        </w:rPr>
        <w:t xml:space="preserve">Грамматическая сторона речи. </w:t>
      </w:r>
      <w:r w:rsidRPr="00EA4161">
        <w:rPr>
          <w:rFonts w:ascii="Times New Roman" w:hAnsi="Times New Roman"/>
          <w:color w:val="auto"/>
          <w:sz w:val="24"/>
          <w:szCs w:val="24"/>
        </w:rPr>
        <w:t xml:space="preserve">Основные коммуникативные типы предложений: </w:t>
      </w:r>
      <w:proofErr w:type="gramStart"/>
      <w:r w:rsidRPr="00EA4161">
        <w:rPr>
          <w:rFonts w:ascii="Times New Roman" w:hAnsi="Times New Roman"/>
          <w:color w:val="auto"/>
          <w:sz w:val="24"/>
          <w:szCs w:val="24"/>
        </w:rPr>
        <w:t>повествовательное</w:t>
      </w:r>
      <w:proofErr w:type="gramEnd"/>
      <w:r w:rsidRPr="00EA4161">
        <w:rPr>
          <w:rFonts w:ascii="Times New Roman" w:hAnsi="Times New Roman"/>
          <w:color w:val="auto"/>
          <w:sz w:val="24"/>
          <w:szCs w:val="24"/>
        </w:rPr>
        <w:t xml:space="preserve">, вопросительное, </w:t>
      </w:r>
      <w:r w:rsidRPr="00EA4161">
        <w:rPr>
          <w:rFonts w:ascii="Times New Roman" w:hAnsi="Times New Roman"/>
          <w:color w:val="auto"/>
          <w:spacing w:val="2"/>
          <w:sz w:val="24"/>
          <w:szCs w:val="24"/>
        </w:rPr>
        <w:t xml:space="preserve">побудительное. Общий и специальный вопросы. Вопросительные слова: what, who, when, where, why, how. Порядок </w:t>
      </w:r>
      <w:r w:rsidRPr="00EA4161">
        <w:rPr>
          <w:rFonts w:ascii="Times New Roman" w:hAnsi="Times New Roman"/>
          <w:color w:val="auto"/>
          <w:sz w:val="24"/>
          <w:szCs w:val="24"/>
        </w:rPr>
        <w:t xml:space="preserve">слов в предложении. Утвердительные и отрицательные предложения. Простое предложение с простым глагольным сказуемым (He speaks English.), составным именным (My family is big.) и составным глагольным (I like to dance.She can skate well.) сказуемым. Побудительные предложения в утвердительной (Help me, please.) и отрицательной (Don’t be late!) формах. </w:t>
      </w:r>
      <w:r w:rsidRPr="00EA4161">
        <w:rPr>
          <w:rFonts w:ascii="Times New Roman" w:hAnsi="Times New Roman"/>
          <w:iCs/>
          <w:color w:val="auto"/>
          <w:sz w:val="24"/>
          <w:szCs w:val="24"/>
        </w:rPr>
        <w:t>Безличные предложения в настоящем времени (It is cold.It’s five o</w:t>
      </w:r>
      <w:r w:rsidRPr="00EA4161">
        <w:rPr>
          <w:rFonts w:ascii="Times New Roman" w:hAnsi="Times New Roman"/>
          <w:color w:val="auto"/>
          <w:sz w:val="24"/>
          <w:szCs w:val="24"/>
        </w:rPr>
        <w:t>’</w:t>
      </w:r>
      <w:r w:rsidRPr="00EA4161">
        <w:rPr>
          <w:rFonts w:ascii="Times New Roman" w:hAnsi="Times New Roman"/>
          <w:iCs/>
          <w:color w:val="auto"/>
          <w:sz w:val="24"/>
          <w:szCs w:val="24"/>
        </w:rPr>
        <w:t>clock.).</w:t>
      </w:r>
      <w:r w:rsidRPr="00EA4161">
        <w:rPr>
          <w:rFonts w:ascii="Times New Roman" w:hAnsi="Times New Roman"/>
          <w:color w:val="auto"/>
          <w:sz w:val="24"/>
          <w:szCs w:val="24"/>
        </w:rPr>
        <w:t xml:space="preserve"> Предложения с оборотом there is/there are. Простые распространённые предложения. Предложения </w:t>
      </w:r>
      <w:r w:rsidRPr="00EA4161">
        <w:rPr>
          <w:rFonts w:ascii="Times New Roman" w:hAnsi="Times New Roman"/>
          <w:color w:val="auto"/>
          <w:spacing w:val="2"/>
          <w:sz w:val="24"/>
          <w:szCs w:val="24"/>
        </w:rPr>
        <w:t xml:space="preserve">с </w:t>
      </w:r>
      <w:r w:rsidRPr="00EA4161">
        <w:rPr>
          <w:rFonts w:ascii="Times New Roman" w:hAnsi="Times New Roman"/>
          <w:color w:val="auto"/>
          <w:spacing w:val="2"/>
          <w:sz w:val="24"/>
          <w:szCs w:val="24"/>
        </w:rPr>
        <w:lastRenderedPageBreak/>
        <w:t xml:space="preserve">однородными членами. </w:t>
      </w:r>
      <w:r w:rsidRPr="00EA4161">
        <w:rPr>
          <w:rFonts w:ascii="Times New Roman" w:hAnsi="Times New Roman"/>
          <w:iCs/>
          <w:color w:val="auto"/>
          <w:spacing w:val="2"/>
          <w:sz w:val="24"/>
          <w:szCs w:val="24"/>
        </w:rPr>
        <w:t xml:space="preserve">Сложносочинённые предложения </w:t>
      </w:r>
      <w:r w:rsidRPr="00EA4161">
        <w:rPr>
          <w:rFonts w:ascii="Times New Roman" w:hAnsi="Times New Roman"/>
          <w:iCs/>
          <w:color w:val="auto"/>
          <w:sz w:val="24"/>
          <w:szCs w:val="24"/>
        </w:rPr>
        <w:t>с союзами and и but.Сложноподчинённые предложения с because.</w:t>
      </w:r>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color w:val="auto"/>
          <w:spacing w:val="2"/>
          <w:sz w:val="24"/>
          <w:szCs w:val="24"/>
        </w:rPr>
        <w:t xml:space="preserve">Правильные и неправильные глаголы в Present, Future, </w:t>
      </w:r>
      <w:r w:rsidRPr="00EA4161">
        <w:rPr>
          <w:rFonts w:ascii="Times New Roman" w:hAnsi="Times New Roman"/>
          <w:color w:val="auto"/>
          <w:sz w:val="24"/>
          <w:szCs w:val="24"/>
        </w:rPr>
        <w:t>Past Simple (Indefinite). Неопределённая форма глагола. Гла</w:t>
      </w:r>
      <w:r w:rsidRPr="00EA4161">
        <w:rPr>
          <w:rFonts w:ascii="Times New Roman" w:hAnsi="Times New Roman"/>
          <w:color w:val="auto"/>
          <w:spacing w:val="2"/>
          <w:sz w:val="24"/>
          <w:szCs w:val="24"/>
        </w:rPr>
        <w:t>гол</w:t>
      </w:r>
      <w:r w:rsidRPr="00EA4161">
        <w:rPr>
          <w:rFonts w:ascii="Times New Roman" w:hAnsi="Times New Roman"/>
          <w:color w:val="auto"/>
          <w:spacing w:val="2"/>
          <w:sz w:val="24"/>
          <w:szCs w:val="24"/>
          <w:lang w:val="en-US"/>
        </w:rPr>
        <w:t>­</w:t>
      </w:r>
      <w:r w:rsidRPr="00EA4161">
        <w:rPr>
          <w:rFonts w:ascii="Times New Roman" w:hAnsi="Times New Roman"/>
          <w:color w:val="auto"/>
          <w:spacing w:val="2"/>
          <w:sz w:val="24"/>
          <w:szCs w:val="24"/>
        </w:rPr>
        <w:t>связка</w:t>
      </w:r>
      <w:r w:rsidRPr="00EA4161">
        <w:rPr>
          <w:rFonts w:ascii="Times New Roman" w:hAnsi="Times New Roman"/>
          <w:color w:val="auto"/>
          <w:spacing w:val="2"/>
          <w:sz w:val="24"/>
          <w:szCs w:val="24"/>
          <w:lang w:val="en-US"/>
        </w:rPr>
        <w:t xml:space="preserve"> to be. </w:t>
      </w:r>
      <w:r w:rsidRPr="00EA4161">
        <w:rPr>
          <w:rFonts w:ascii="Times New Roman" w:hAnsi="Times New Roman"/>
          <w:color w:val="auto"/>
          <w:spacing w:val="2"/>
          <w:sz w:val="24"/>
          <w:szCs w:val="24"/>
        </w:rPr>
        <w:t>Модальныеглаголы</w:t>
      </w:r>
      <w:r w:rsidRPr="00EA4161">
        <w:rPr>
          <w:rFonts w:ascii="Times New Roman" w:hAnsi="Times New Roman"/>
          <w:color w:val="auto"/>
          <w:spacing w:val="2"/>
          <w:sz w:val="24"/>
          <w:szCs w:val="24"/>
          <w:lang w:val="en-US"/>
        </w:rPr>
        <w:t xml:space="preserve"> can, may, must, </w:t>
      </w:r>
      <w:r w:rsidRPr="00EA4161">
        <w:rPr>
          <w:rFonts w:ascii="Times New Roman" w:hAnsi="Times New Roman"/>
          <w:iCs/>
          <w:color w:val="auto"/>
          <w:spacing w:val="2"/>
          <w:sz w:val="24"/>
          <w:szCs w:val="24"/>
          <w:lang w:val="en-US"/>
        </w:rPr>
        <w:t>have to</w:t>
      </w:r>
      <w:r w:rsidRPr="00EA4161">
        <w:rPr>
          <w:rFonts w:ascii="Times New Roman" w:hAnsi="Times New Roman"/>
          <w:color w:val="auto"/>
          <w:spacing w:val="2"/>
          <w:sz w:val="24"/>
          <w:szCs w:val="24"/>
          <w:lang w:val="en-US"/>
        </w:rPr>
        <w:t xml:space="preserve">. </w:t>
      </w:r>
      <w:r w:rsidRPr="00EA4161">
        <w:rPr>
          <w:rFonts w:ascii="Times New Roman" w:hAnsi="Times New Roman"/>
          <w:color w:val="auto"/>
          <w:spacing w:val="2"/>
          <w:sz w:val="24"/>
          <w:szCs w:val="24"/>
        </w:rPr>
        <w:t xml:space="preserve">Глагольные конструкции I’d like to… Существительные в единственном и множественном числе (образованные по </w:t>
      </w:r>
      <w:r w:rsidRPr="00EA4161">
        <w:rPr>
          <w:rFonts w:ascii="Times New Roman" w:hAnsi="Times New Roman"/>
          <w:color w:val="auto"/>
          <w:sz w:val="24"/>
          <w:szCs w:val="24"/>
        </w:rPr>
        <w:t>правилу и исключения), существительные с неопределённым, определённым и нулевым артиклем. Притяжательный падеж имён существительных.</w:t>
      </w:r>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color w:val="auto"/>
          <w:sz w:val="24"/>
          <w:szCs w:val="24"/>
        </w:rPr>
        <w:t>Прилагательные в положительной, сравнительной и превосходной степени, образованные по правилам и исключения.</w:t>
      </w:r>
    </w:p>
    <w:p w:rsidR="00653A76" w:rsidRPr="00EA4161" w:rsidRDefault="00653A76" w:rsidP="00EA4161">
      <w:pPr>
        <w:pStyle w:val="a3"/>
        <w:spacing w:line="276" w:lineRule="auto"/>
        <w:ind w:firstLine="454"/>
        <w:rPr>
          <w:rFonts w:ascii="Times New Roman" w:hAnsi="Times New Roman"/>
          <w:iCs/>
          <w:color w:val="auto"/>
          <w:sz w:val="24"/>
          <w:szCs w:val="24"/>
        </w:rPr>
      </w:pPr>
      <w:r w:rsidRPr="00EA4161">
        <w:rPr>
          <w:rFonts w:ascii="Times New Roman" w:hAnsi="Times New Roman"/>
          <w:color w:val="auto"/>
          <w:sz w:val="24"/>
          <w:szCs w:val="24"/>
        </w:rPr>
        <w:t xml:space="preserve">Местоимения: личные (в именительном и объектном падежах), притяжательные, вопросительные, указательные (this/these, that/those), </w:t>
      </w:r>
      <w:r w:rsidRPr="00EA4161">
        <w:rPr>
          <w:rFonts w:ascii="Times New Roman" w:hAnsi="Times New Roman"/>
          <w:iCs/>
          <w:color w:val="auto"/>
          <w:sz w:val="24"/>
          <w:szCs w:val="24"/>
        </w:rPr>
        <w:t>неопределённые (some, any — некоторые случаи употребления).</w:t>
      </w:r>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iCs/>
          <w:color w:val="auto"/>
          <w:spacing w:val="2"/>
          <w:sz w:val="24"/>
          <w:szCs w:val="24"/>
        </w:rPr>
        <w:t>Наречиявремени</w:t>
      </w:r>
      <w:r w:rsidRPr="00EA4161">
        <w:rPr>
          <w:rFonts w:ascii="Times New Roman" w:hAnsi="Times New Roman"/>
          <w:iCs/>
          <w:color w:val="auto"/>
          <w:spacing w:val="2"/>
          <w:sz w:val="24"/>
          <w:szCs w:val="24"/>
          <w:lang w:val="en-US"/>
        </w:rPr>
        <w:t xml:space="preserve"> (yesterday, tomorrow, never, usually, </w:t>
      </w:r>
      <w:r w:rsidRPr="00EA4161">
        <w:rPr>
          <w:rFonts w:ascii="Times New Roman" w:hAnsi="Times New Roman"/>
          <w:iCs/>
          <w:color w:val="auto"/>
          <w:sz w:val="24"/>
          <w:szCs w:val="24"/>
          <w:lang w:val="en-US"/>
        </w:rPr>
        <w:t xml:space="preserve">often, sometimes). </w:t>
      </w:r>
      <w:r w:rsidRPr="00EA4161">
        <w:rPr>
          <w:rFonts w:ascii="Times New Roman" w:hAnsi="Times New Roman"/>
          <w:iCs/>
          <w:color w:val="auto"/>
          <w:sz w:val="24"/>
          <w:szCs w:val="24"/>
        </w:rPr>
        <w:t>Наречия степени (much, little, very).</w:t>
      </w:r>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color w:val="auto"/>
          <w:sz w:val="24"/>
          <w:szCs w:val="24"/>
        </w:rPr>
        <w:t>Количественные числительные (до 100), порядковые числительные (до 30).</w:t>
      </w:r>
    </w:p>
    <w:p w:rsidR="00653A76" w:rsidRPr="00EA4161" w:rsidRDefault="00653A76" w:rsidP="00EA4161">
      <w:pPr>
        <w:pStyle w:val="a3"/>
        <w:spacing w:line="276" w:lineRule="auto"/>
        <w:ind w:firstLine="454"/>
        <w:rPr>
          <w:rFonts w:ascii="Times New Roman" w:hAnsi="Times New Roman"/>
          <w:b/>
          <w:bCs/>
          <w:iCs/>
          <w:color w:val="auto"/>
          <w:sz w:val="24"/>
          <w:szCs w:val="24"/>
          <w:lang w:val="en-US"/>
        </w:rPr>
      </w:pPr>
      <w:r w:rsidRPr="00EA4161">
        <w:rPr>
          <w:rFonts w:ascii="Times New Roman" w:hAnsi="Times New Roman"/>
          <w:color w:val="auto"/>
          <w:spacing w:val="2"/>
          <w:sz w:val="24"/>
          <w:szCs w:val="24"/>
        </w:rPr>
        <w:t>Наиболееупотребительныепредлоги</w:t>
      </w:r>
      <w:r w:rsidRPr="00EA4161">
        <w:rPr>
          <w:rFonts w:ascii="Times New Roman" w:hAnsi="Times New Roman"/>
          <w:color w:val="auto"/>
          <w:spacing w:val="2"/>
          <w:sz w:val="24"/>
          <w:szCs w:val="24"/>
          <w:lang w:val="en-US"/>
        </w:rPr>
        <w:t xml:space="preserve">: in, on, at, into, to, </w:t>
      </w:r>
      <w:r w:rsidRPr="00EA4161">
        <w:rPr>
          <w:rFonts w:ascii="Times New Roman" w:hAnsi="Times New Roman"/>
          <w:color w:val="auto"/>
          <w:sz w:val="24"/>
          <w:szCs w:val="24"/>
          <w:lang w:val="en-US"/>
        </w:rPr>
        <w:t>from, of, with.</w:t>
      </w:r>
    </w:p>
    <w:p w:rsidR="003F7807" w:rsidRPr="00753B56" w:rsidRDefault="003F7807" w:rsidP="00EA4161">
      <w:pPr>
        <w:pStyle w:val="a3"/>
        <w:spacing w:line="276" w:lineRule="auto"/>
        <w:ind w:firstLine="454"/>
        <w:rPr>
          <w:rFonts w:ascii="Times New Roman" w:hAnsi="Times New Roman"/>
          <w:color w:val="auto"/>
          <w:sz w:val="24"/>
          <w:szCs w:val="24"/>
          <w:lang w:val="en-US"/>
        </w:rPr>
      </w:pPr>
    </w:p>
    <w:p w:rsidR="00653A76" w:rsidRPr="00EA4161" w:rsidRDefault="00FA5264" w:rsidP="00EA4161">
      <w:pPr>
        <w:pStyle w:val="afd"/>
        <w:spacing w:line="276" w:lineRule="auto"/>
        <w:rPr>
          <w:sz w:val="24"/>
        </w:rPr>
      </w:pPr>
      <w:bookmarkStart w:id="132" w:name="_Toc288394088"/>
      <w:bookmarkStart w:id="133" w:name="_Toc288410555"/>
      <w:bookmarkStart w:id="134" w:name="_Toc288410684"/>
      <w:bookmarkStart w:id="135" w:name="_Toc294246101"/>
      <w:r w:rsidRPr="00EA4161">
        <w:rPr>
          <w:sz w:val="24"/>
        </w:rPr>
        <w:t>2.2.2.6.</w:t>
      </w:r>
      <w:r w:rsidR="00653A76" w:rsidRPr="00EA4161">
        <w:rPr>
          <w:sz w:val="24"/>
        </w:rPr>
        <w:t>Математик</w:t>
      </w:r>
      <w:bookmarkEnd w:id="132"/>
      <w:bookmarkEnd w:id="133"/>
      <w:bookmarkEnd w:id="134"/>
      <w:bookmarkEnd w:id="135"/>
      <w:r w:rsidR="00792E69">
        <w:rPr>
          <w:sz w:val="24"/>
        </w:rPr>
        <w:t>а</w:t>
      </w:r>
    </w:p>
    <w:p w:rsidR="00653A76" w:rsidRPr="00EA4161" w:rsidRDefault="00653A76" w:rsidP="00EA4161">
      <w:pPr>
        <w:pStyle w:val="a3"/>
        <w:spacing w:line="276" w:lineRule="auto"/>
        <w:ind w:firstLine="454"/>
        <w:rPr>
          <w:rFonts w:ascii="Times New Roman" w:hAnsi="Times New Roman"/>
          <w:b/>
          <w:bCs/>
          <w:iCs/>
          <w:color w:val="auto"/>
          <w:sz w:val="24"/>
          <w:szCs w:val="24"/>
        </w:rPr>
      </w:pPr>
      <w:r w:rsidRPr="00EA4161">
        <w:rPr>
          <w:rFonts w:ascii="Times New Roman" w:hAnsi="Times New Roman"/>
          <w:b/>
          <w:bCs/>
          <w:iCs/>
          <w:color w:val="auto"/>
          <w:sz w:val="24"/>
          <w:szCs w:val="24"/>
        </w:rPr>
        <w:t>Числа и величины</w:t>
      </w:r>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color w:val="auto"/>
          <w:sz w:val="24"/>
          <w:szCs w:val="24"/>
        </w:rPr>
        <w:t xml:space="preserve">Счёт предметов. Чтение и запись чисел от нуля до миллиона. Классы и разряды. Представление многозначных чиселв </w:t>
      </w:r>
      <w:proofErr w:type="gramStart"/>
      <w:r w:rsidRPr="00EA4161">
        <w:rPr>
          <w:rFonts w:ascii="Times New Roman" w:hAnsi="Times New Roman"/>
          <w:color w:val="auto"/>
          <w:sz w:val="24"/>
          <w:szCs w:val="24"/>
        </w:rPr>
        <w:t>виде</w:t>
      </w:r>
      <w:proofErr w:type="gramEnd"/>
      <w:r w:rsidRPr="00EA4161">
        <w:rPr>
          <w:rFonts w:ascii="Times New Roman" w:hAnsi="Times New Roman"/>
          <w:color w:val="auto"/>
          <w:sz w:val="24"/>
          <w:szCs w:val="24"/>
        </w:rPr>
        <w:t xml:space="preserve"> суммы разрядных слагаемых. Сравнение и упорядочение чисел, знаки сравнения.</w:t>
      </w:r>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color w:val="auto"/>
          <w:sz w:val="24"/>
          <w:szCs w:val="24"/>
        </w:rPr>
        <w:t xml:space="preserve">Измерение величин; сравнение и упорядочение величин. </w:t>
      </w:r>
      <w:proofErr w:type="gramStart"/>
      <w:r w:rsidRPr="00EA4161">
        <w:rPr>
          <w:rFonts w:ascii="Times New Roman" w:hAnsi="Times New Roman"/>
          <w:color w:val="auto"/>
          <w:sz w:val="24"/>
          <w:szCs w:val="24"/>
        </w:rPr>
        <w:t>Единицы массы (грамм, килограмм, центнер, тонна), вместимости (литр), времени (секунда, минута, час).</w:t>
      </w:r>
      <w:proofErr w:type="gramEnd"/>
      <w:r w:rsidRPr="00EA4161">
        <w:rPr>
          <w:rFonts w:ascii="Times New Roman" w:hAnsi="Times New Roman"/>
          <w:color w:val="auto"/>
          <w:sz w:val="24"/>
          <w:szCs w:val="24"/>
        </w:rPr>
        <w:t xml:space="preserve"> Соотношения между единицами измерения однородных величин. Сравне</w:t>
      </w:r>
      <w:r w:rsidRPr="00EA4161">
        <w:rPr>
          <w:rFonts w:ascii="Times New Roman" w:hAnsi="Times New Roman"/>
          <w:color w:val="auto"/>
          <w:spacing w:val="2"/>
          <w:sz w:val="24"/>
          <w:szCs w:val="24"/>
        </w:rPr>
        <w:t xml:space="preserve">ние и упорядочение однородных величин. Доля величины </w:t>
      </w:r>
      <w:r w:rsidRPr="00EA4161">
        <w:rPr>
          <w:rFonts w:ascii="Times New Roman" w:hAnsi="Times New Roman"/>
          <w:color w:val="auto"/>
          <w:sz w:val="24"/>
          <w:szCs w:val="24"/>
        </w:rPr>
        <w:t>(половина, треть, четверть, десятая, сотая, тысячная).</w:t>
      </w:r>
    </w:p>
    <w:p w:rsidR="00653A76" w:rsidRPr="00EA4161" w:rsidRDefault="00653A76" w:rsidP="00EA4161">
      <w:pPr>
        <w:pStyle w:val="a3"/>
        <w:spacing w:line="276" w:lineRule="auto"/>
        <w:ind w:firstLine="454"/>
        <w:rPr>
          <w:rFonts w:ascii="Times New Roman" w:hAnsi="Times New Roman"/>
          <w:b/>
          <w:bCs/>
          <w:iCs/>
          <w:color w:val="auto"/>
          <w:sz w:val="24"/>
          <w:szCs w:val="24"/>
        </w:rPr>
      </w:pPr>
      <w:r w:rsidRPr="00EA4161">
        <w:rPr>
          <w:rFonts w:ascii="Times New Roman" w:hAnsi="Times New Roman"/>
          <w:b/>
          <w:bCs/>
          <w:iCs/>
          <w:color w:val="auto"/>
          <w:sz w:val="24"/>
          <w:szCs w:val="24"/>
        </w:rPr>
        <w:t>Арифметические действия</w:t>
      </w:r>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color w:val="auto"/>
          <w:spacing w:val="2"/>
          <w:sz w:val="24"/>
          <w:szCs w:val="24"/>
        </w:rPr>
        <w:t xml:space="preserve">Сложение, вычитание, умножение и деление. Названия </w:t>
      </w:r>
      <w:r w:rsidRPr="00EA4161">
        <w:rPr>
          <w:rFonts w:ascii="Times New Roman" w:hAnsi="Times New Roman"/>
          <w:color w:val="auto"/>
          <w:sz w:val="24"/>
          <w:szCs w:val="24"/>
        </w:rPr>
        <w:t>компонентов арифметических действий, знаки действий. Таблица сложения. Таблица умножения. Связь между сложени</w:t>
      </w:r>
      <w:r w:rsidRPr="00EA4161">
        <w:rPr>
          <w:rFonts w:ascii="Times New Roman" w:hAnsi="Times New Roman"/>
          <w:color w:val="auto"/>
          <w:spacing w:val="2"/>
          <w:sz w:val="24"/>
          <w:szCs w:val="24"/>
        </w:rPr>
        <w:t xml:space="preserve">ем, вычитанием, умножением и делением. Нахождение неизвестного компонента арифметического действия. Деление </w:t>
      </w:r>
      <w:r w:rsidRPr="00EA4161">
        <w:rPr>
          <w:rFonts w:ascii="Times New Roman" w:hAnsi="Times New Roman"/>
          <w:color w:val="auto"/>
          <w:sz w:val="24"/>
          <w:szCs w:val="24"/>
        </w:rPr>
        <w:t>с остатком.</w:t>
      </w:r>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color w:val="auto"/>
          <w:sz w:val="24"/>
          <w:szCs w:val="24"/>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w:t>
      </w:r>
      <w:r w:rsidRPr="00EA4161">
        <w:rPr>
          <w:rFonts w:ascii="Times New Roman" w:hAnsi="Times New Roman"/>
          <w:color w:val="auto"/>
          <w:spacing w:val="2"/>
          <w:sz w:val="24"/>
          <w:szCs w:val="24"/>
        </w:rPr>
        <w:t>свойств арифметических действий в вычислениях (переста</w:t>
      </w:r>
      <w:r w:rsidRPr="00EA4161">
        <w:rPr>
          <w:rFonts w:ascii="Times New Roman" w:hAnsi="Times New Roman"/>
          <w:color w:val="auto"/>
          <w:sz w:val="24"/>
          <w:szCs w:val="24"/>
        </w:rPr>
        <w:t>новка и группировка слагаемых в сумме, множителей в произведении; умножение суммы и разности на число).</w:t>
      </w:r>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color w:val="auto"/>
          <w:sz w:val="24"/>
          <w:szCs w:val="24"/>
        </w:rPr>
        <w:t xml:space="preserve">Алгоритмы письменного сложения, вычитания, умножения и деления многозначных чисел. </w:t>
      </w:r>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color w:val="auto"/>
          <w:spacing w:val="2"/>
          <w:sz w:val="24"/>
          <w:szCs w:val="24"/>
        </w:rPr>
        <w:t xml:space="preserve">Способы проверки правильности вычислений (алгоритм, </w:t>
      </w:r>
      <w:r w:rsidRPr="00EA4161">
        <w:rPr>
          <w:rFonts w:ascii="Times New Roman" w:hAnsi="Times New Roman"/>
          <w:color w:val="auto"/>
          <w:sz w:val="24"/>
          <w:szCs w:val="24"/>
        </w:rPr>
        <w:t>обратное действие, оценка достоверности, прикидки результата, вычисление на калькуляторе).</w:t>
      </w:r>
    </w:p>
    <w:p w:rsidR="00653A76" w:rsidRPr="00EA4161" w:rsidRDefault="00653A76" w:rsidP="00EA4161">
      <w:pPr>
        <w:pStyle w:val="a3"/>
        <w:spacing w:line="276" w:lineRule="auto"/>
        <w:ind w:firstLine="454"/>
        <w:rPr>
          <w:rFonts w:ascii="Times New Roman" w:hAnsi="Times New Roman"/>
          <w:b/>
          <w:bCs/>
          <w:iCs/>
          <w:color w:val="auto"/>
          <w:sz w:val="24"/>
          <w:szCs w:val="24"/>
        </w:rPr>
      </w:pPr>
      <w:r w:rsidRPr="00EA4161">
        <w:rPr>
          <w:rFonts w:ascii="Times New Roman" w:hAnsi="Times New Roman"/>
          <w:b/>
          <w:bCs/>
          <w:iCs/>
          <w:color w:val="auto"/>
          <w:sz w:val="24"/>
          <w:szCs w:val="24"/>
        </w:rPr>
        <w:t>Работа с текстовыми задачами</w:t>
      </w:r>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color w:val="auto"/>
          <w:spacing w:val="-2"/>
          <w:sz w:val="24"/>
          <w:szCs w:val="24"/>
        </w:rPr>
        <w:t>Решение текстовых задач арифметическим способом. Зада</w:t>
      </w:r>
      <w:r w:rsidRPr="00EA4161">
        <w:rPr>
          <w:rFonts w:ascii="Times New Roman" w:hAnsi="Times New Roman"/>
          <w:color w:val="auto"/>
          <w:sz w:val="24"/>
          <w:szCs w:val="24"/>
        </w:rPr>
        <w:t xml:space="preserve">чи, содержащие отношения «больше (меньше) </w:t>
      </w:r>
      <w:proofErr w:type="gramStart"/>
      <w:r w:rsidRPr="00EA4161">
        <w:rPr>
          <w:rFonts w:ascii="Times New Roman" w:hAnsi="Times New Roman"/>
          <w:color w:val="auto"/>
          <w:sz w:val="24"/>
          <w:szCs w:val="24"/>
        </w:rPr>
        <w:t>на</w:t>
      </w:r>
      <w:proofErr w:type="gramEnd"/>
      <w:r w:rsidRPr="00EA4161">
        <w:rPr>
          <w:rFonts w:ascii="Times New Roman" w:hAnsi="Times New Roman"/>
          <w:color w:val="auto"/>
          <w:sz w:val="24"/>
          <w:szCs w:val="24"/>
        </w:rPr>
        <w:t xml:space="preserve">…», «больше (меньше) в…». </w:t>
      </w:r>
      <w:proofErr w:type="gramStart"/>
      <w:r w:rsidRPr="00EA4161">
        <w:rPr>
          <w:rFonts w:ascii="Times New Roman" w:hAnsi="Times New Roman"/>
          <w:color w:val="auto"/>
          <w:sz w:val="24"/>
          <w:szCs w:val="24"/>
        </w:rPr>
        <w:t>Зависимости между величинами, характеризу</w:t>
      </w:r>
      <w:r w:rsidRPr="00EA4161">
        <w:rPr>
          <w:rFonts w:ascii="Times New Roman" w:hAnsi="Times New Roman"/>
          <w:color w:val="auto"/>
          <w:spacing w:val="2"/>
          <w:sz w:val="24"/>
          <w:szCs w:val="24"/>
        </w:rPr>
        <w:t>ющими процессы движения, работы, купли</w:t>
      </w:r>
      <w:r w:rsidRPr="00EA4161">
        <w:rPr>
          <w:rFonts w:ascii="Times New Roman" w:hAnsi="Times New Roman"/>
          <w:color w:val="auto"/>
          <w:spacing w:val="2"/>
          <w:sz w:val="24"/>
          <w:szCs w:val="24"/>
        </w:rPr>
        <w:noBreakHyphen/>
        <w:t>продажи и</w:t>
      </w:r>
      <w:r w:rsidRPr="00EA4161">
        <w:rPr>
          <w:rFonts w:ascii="Times New Roman" w:hAnsi="Times New Roman"/>
          <w:color w:val="auto"/>
          <w:spacing w:val="2"/>
          <w:sz w:val="24"/>
          <w:szCs w:val="24"/>
        </w:rPr>
        <w:t> </w:t>
      </w:r>
      <w:r w:rsidRPr="00EA4161">
        <w:rPr>
          <w:rFonts w:ascii="Times New Roman" w:hAnsi="Times New Roman"/>
          <w:color w:val="auto"/>
          <w:spacing w:val="2"/>
          <w:sz w:val="24"/>
          <w:szCs w:val="24"/>
        </w:rPr>
        <w:t xml:space="preserve">др. </w:t>
      </w:r>
      <w:r w:rsidRPr="00EA4161">
        <w:rPr>
          <w:rFonts w:ascii="Times New Roman" w:hAnsi="Times New Roman"/>
          <w:color w:val="auto"/>
          <w:sz w:val="24"/>
          <w:szCs w:val="24"/>
        </w:rPr>
        <w:t xml:space="preserve">Скорость, время, </w:t>
      </w:r>
      <w:r w:rsidRPr="00EA4161">
        <w:rPr>
          <w:rFonts w:ascii="Times New Roman" w:hAnsi="Times New Roman"/>
          <w:color w:val="auto"/>
          <w:sz w:val="24"/>
          <w:szCs w:val="24"/>
        </w:rPr>
        <w:lastRenderedPageBreak/>
        <w:t>путь; объём работы, время, производительность труда; количество товара, его цена и стоимость и</w:t>
      </w:r>
      <w:r w:rsidRPr="00EA4161">
        <w:rPr>
          <w:rFonts w:ascii="Times New Roman" w:hAnsi="Times New Roman"/>
          <w:color w:val="auto"/>
          <w:sz w:val="24"/>
          <w:szCs w:val="24"/>
        </w:rPr>
        <w:t> </w:t>
      </w:r>
      <w:r w:rsidRPr="00EA4161">
        <w:rPr>
          <w:rFonts w:ascii="Times New Roman" w:hAnsi="Times New Roman"/>
          <w:color w:val="auto"/>
          <w:sz w:val="24"/>
          <w:szCs w:val="24"/>
        </w:rPr>
        <w:t xml:space="preserve">др. </w:t>
      </w:r>
      <w:r w:rsidRPr="00EA4161">
        <w:rPr>
          <w:rFonts w:ascii="Times New Roman" w:hAnsi="Times New Roman"/>
          <w:color w:val="auto"/>
          <w:spacing w:val="2"/>
          <w:sz w:val="24"/>
          <w:szCs w:val="24"/>
        </w:rPr>
        <w:t>Планирование хода решения задачи.</w:t>
      </w:r>
      <w:proofErr w:type="gramEnd"/>
      <w:r w:rsidRPr="00EA4161">
        <w:rPr>
          <w:rFonts w:ascii="Times New Roman" w:hAnsi="Times New Roman"/>
          <w:color w:val="auto"/>
          <w:spacing w:val="2"/>
          <w:sz w:val="24"/>
          <w:szCs w:val="24"/>
        </w:rPr>
        <w:t xml:space="preserve"> Представление текста </w:t>
      </w:r>
      <w:r w:rsidRPr="00EA4161">
        <w:rPr>
          <w:rFonts w:ascii="Times New Roman" w:hAnsi="Times New Roman"/>
          <w:color w:val="auto"/>
          <w:sz w:val="24"/>
          <w:szCs w:val="24"/>
        </w:rPr>
        <w:t>задачи (схема, таблица, диаграмма и другие модели).</w:t>
      </w:r>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color w:val="auto"/>
          <w:sz w:val="24"/>
          <w:szCs w:val="24"/>
        </w:rPr>
        <w:t>Задачи на нахождение доли целого и целого по его доле.</w:t>
      </w:r>
    </w:p>
    <w:p w:rsidR="00653A76" w:rsidRPr="00EA4161" w:rsidRDefault="00653A76" w:rsidP="00EA4161">
      <w:pPr>
        <w:pStyle w:val="a3"/>
        <w:spacing w:line="276" w:lineRule="auto"/>
        <w:ind w:firstLine="454"/>
        <w:rPr>
          <w:rFonts w:ascii="Times New Roman" w:hAnsi="Times New Roman"/>
          <w:b/>
          <w:bCs/>
          <w:iCs/>
          <w:color w:val="auto"/>
          <w:sz w:val="24"/>
          <w:szCs w:val="24"/>
        </w:rPr>
      </w:pPr>
      <w:r w:rsidRPr="00EA4161">
        <w:rPr>
          <w:rFonts w:ascii="Times New Roman" w:hAnsi="Times New Roman"/>
          <w:b/>
          <w:bCs/>
          <w:iCs/>
          <w:color w:val="auto"/>
          <w:spacing w:val="2"/>
          <w:sz w:val="24"/>
          <w:szCs w:val="24"/>
        </w:rPr>
        <w:t>Пространственные отношения. Геометрические фи</w:t>
      </w:r>
      <w:r w:rsidRPr="00EA4161">
        <w:rPr>
          <w:rFonts w:ascii="Times New Roman" w:hAnsi="Times New Roman"/>
          <w:b/>
          <w:bCs/>
          <w:iCs/>
          <w:color w:val="auto"/>
          <w:sz w:val="24"/>
          <w:szCs w:val="24"/>
        </w:rPr>
        <w:t>гуры</w:t>
      </w:r>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color w:val="auto"/>
          <w:spacing w:val="2"/>
          <w:sz w:val="24"/>
          <w:szCs w:val="24"/>
        </w:rPr>
        <w:t xml:space="preserve">Взаимное расположение предметов в пространстве и на плоскости (выше—ниже, </w:t>
      </w:r>
      <w:r w:rsidR="0065696A" w:rsidRPr="00EA4161">
        <w:rPr>
          <w:rFonts w:ascii="Times New Roman" w:hAnsi="Times New Roman"/>
          <w:color w:val="auto"/>
          <w:spacing w:val="2"/>
          <w:sz w:val="24"/>
          <w:szCs w:val="24"/>
        </w:rPr>
        <w:t>слева—справа, сверху—снизу, бли</w:t>
      </w:r>
      <w:r w:rsidRPr="00EA4161">
        <w:rPr>
          <w:rFonts w:ascii="Times New Roman" w:hAnsi="Times New Roman"/>
          <w:color w:val="auto"/>
          <w:spacing w:val="2"/>
          <w:sz w:val="24"/>
          <w:szCs w:val="24"/>
        </w:rPr>
        <w:t xml:space="preserve">же—дальше, </w:t>
      </w:r>
      <w:proofErr w:type="gramStart"/>
      <w:r w:rsidRPr="00EA4161">
        <w:rPr>
          <w:rFonts w:ascii="Times New Roman" w:hAnsi="Times New Roman"/>
          <w:color w:val="auto"/>
          <w:spacing w:val="2"/>
          <w:sz w:val="24"/>
          <w:szCs w:val="24"/>
        </w:rPr>
        <w:t>между</w:t>
      </w:r>
      <w:proofErr w:type="gramEnd"/>
      <w:r w:rsidRPr="00EA4161">
        <w:rPr>
          <w:rFonts w:ascii="Times New Roman" w:hAnsi="Times New Roman"/>
          <w:color w:val="auto"/>
          <w:spacing w:val="2"/>
          <w:sz w:val="24"/>
          <w:szCs w:val="24"/>
        </w:rPr>
        <w:t xml:space="preserve"> и</w:t>
      </w:r>
      <w:r w:rsidRPr="00EA4161">
        <w:rPr>
          <w:rFonts w:ascii="Times New Roman" w:hAnsi="Times New Roman"/>
          <w:color w:val="auto"/>
          <w:spacing w:val="2"/>
          <w:sz w:val="24"/>
          <w:szCs w:val="24"/>
        </w:rPr>
        <w:t> </w:t>
      </w:r>
      <w:r w:rsidRPr="00EA4161">
        <w:rPr>
          <w:rFonts w:ascii="Times New Roman" w:hAnsi="Times New Roman"/>
          <w:color w:val="auto"/>
          <w:spacing w:val="2"/>
          <w:sz w:val="24"/>
          <w:szCs w:val="24"/>
        </w:rPr>
        <w:t xml:space="preserve">пр.). </w:t>
      </w:r>
      <w:proofErr w:type="gramStart"/>
      <w:r w:rsidRPr="00EA4161">
        <w:rPr>
          <w:rFonts w:ascii="Times New Roman" w:hAnsi="Times New Roman"/>
          <w:color w:val="auto"/>
          <w:spacing w:val="2"/>
          <w:sz w:val="24"/>
          <w:szCs w:val="24"/>
        </w:rPr>
        <w:t>Распознавание и изображение</w:t>
      </w:r>
      <w:r w:rsidRPr="00EA4161">
        <w:rPr>
          <w:rFonts w:ascii="Times New Roman" w:hAnsi="Times New Roman"/>
          <w:color w:val="auto"/>
          <w:sz w:val="24"/>
          <w:szCs w:val="24"/>
        </w:rPr>
        <w:t>геометрических фигур: точка, линия (кривая, прямая), отрезок, ломаная, угол, многоугольник, треугольник, прямоуголь</w:t>
      </w:r>
      <w:r w:rsidRPr="00EA4161">
        <w:rPr>
          <w:rFonts w:ascii="Times New Roman" w:hAnsi="Times New Roman"/>
          <w:color w:val="auto"/>
          <w:spacing w:val="2"/>
          <w:sz w:val="24"/>
          <w:szCs w:val="24"/>
        </w:rPr>
        <w:t>ник, квадрат, окружность, круг.</w:t>
      </w:r>
      <w:proofErr w:type="gramEnd"/>
      <w:r w:rsidRPr="00EA4161">
        <w:rPr>
          <w:rFonts w:ascii="Times New Roman" w:hAnsi="Times New Roman"/>
          <w:color w:val="auto"/>
          <w:spacing w:val="2"/>
          <w:sz w:val="24"/>
          <w:szCs w:val="24"/>
        </w:rPr>
        <w:t xml:space="preserve"> Использование чертёжных инструментов для выполнения построений. Геометрические формы в окружающем мире. </w:t>
      </w:r>
      <w:r w:rsidRPr="00EA4161">
        <w:rPr>
          <w:rFonts w:ascii="Times New Roman" w:hAnsi="Times New Roman"/>
          <w:i/>
          <w:color w:val="auto"/>
          <w:spacing w:val="2"/>
          <w:sz w:val="24"/>
          <w:szCs w:val="24"/>
        </w:rPr>
        <w:t xml:space="preserve">Распознавание и называние: </w:t>
      </w:r>
      <w:r w:rsidRPr="00EA4161">
        <w:rPr>
          <w:rFonts w:ascii="Times New Roman" w:hAnsi="Times New Roman"/>
          <w:i/>
          <w:color w:val="auto"/>
          <w:sz w:val="24"/>
          <w:szCs w:val="24"/>
        </w:rPr>
        <w:t>куб, шар, параллелепипед, пирамида, цилиндр, конус.</w:t>
      </w:r>
    </w:p>
    <w:p w:rsidR="00653A76" w:rsidRPr="00EA4161" w:rsidRDefault="00653A76" w:rsidP="00EA4161">
      <w:pPr>
        <w:pStyle w:val="a3"/>
        <w:spacing w:line="276" w:lineRule="auto"/>
        <w:ind w:firstLine="454"/>
        <w:rPr>
          <w:rFonts w:ascii="Times New Roman" w:hAnsi="Times New Roman"/>
          <w:b/>
          <w:bCs/>
          <w:iCs/>
          <w:color w:val="auto"/>
          <w:sz w:val="24"/>
          <w:szCs w:val="24"/>
        </w:rPr>
      </w:pPr>
      <w:r w:rsidRPr="00EA4161">
        <w:rPr>
          <w:rFonts w:ascii="Times New Roman" w:hAnsi="Times New Roman"/>
          <w:b/>
          <w:bCs/>
          <w:iCs/>
          <w:color w:val="auto"/>
          <w:sz w:val="24"/>
          <w:szCs w:val="24"/>
        </w:rPr>
        <w:t>Геометрические величины</w:t>
      </w:r>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color w:val="auto"/>
          <w:spacing w:val="2"/>
          <w:sz w:val="24"/>
          <w:szCs w:val="24"/>
        </w:rPr>
        <w:t xml:space="preserve">Геометрические величины и их измерение. Измерение </w:t>
      </w:r>
      <w:r w:rsidRPr="00EA4161">
        <w:rPr>
          <w:rFonts w:ascii="Times New Roman" w:hAnsi="Times New Roman"/>
          <w:color w:val="auto"/>
          <w:sz w:val="24"/>
          <w:szCs w:val="24"/>
        </w:rPr>
        <w:t>длины отрезка. Единицы длины (</w:t>
      </w:r>
      <w:proofErr w:type="gramStart"/>
      <w:r w:rsidRPr="00EA4161">
        <w:rPr>
          <w:rFonts w:ascii="Times New Roman" w:hAnsi="Times New Roman"/>
          <w:color w:val="auto"/>
          <w:sz w:val="24"/>
          <w:szCs w:val="24"/>
        </w:rPr>
        <w:t>мм</w:t>
      </w:r>
      <w:proofErr w:type="gramEnd"/>
      <w:r w:rsidRPr="00EA4161">
        <w:rPr>
          <w:rFonts w:ascii="Times New Roman" w:hAnsi="Times New Roman"/>
          <w:color w:val="auto"/>
          <w:sz w:val="24"/>
          <w:szCs w:val="24"/>
        </w:rPr>
        <w:t>, см, дм, м, км). Периметр. Вычисление периметра многоугольника.</w:t>
      </w:r>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color w:val="auto"/>
          <w:sz w:val="24"/>
          <w:szCs w:val="24"/>
        </w:rPr>
        <w:t>Площадь геометрической фигуры. Единицы площади (см</w:t>
      </w:r>
      <w:proofErr w:type="gramStart"/>
      <w:r w:rsidRPr="00EA4161">
        <w:rPr>
          <w:rFonts w:ascii="Times New Roman" w:hAnsi="Times New Roman"/>
          <w:color w:val="auto"/>
          <w:sz w:val="24"/>
          <w:szCs w:val="24"/>
          <w:vertAlign w:val="superscript"/>
        </w:rPr>
        <w:t>2</w:t>
      </w:r>
      <w:proofErr w:type="gramEnd"/>
      <w:r w:rsidRPr="00EA4161">
        <w:rPr>
          <w:rFonts w:ascii="Times New Roman" w:hAnsi="Times New Roman"/>
          <w:color w:val="auto"/>
          <w:sz w:val="24"/>
          <w:szCs w:val="24"/>
        </w:rPr>
        <w:t xml:space="preserve">, </w:t>
      </w:r>
      <w:r w:rsidRPr="00EA4161">
        <w:rPr>
          <w:rFonts w:ascii="Times New Roman" w:hAnsi="Times New Roman"/>
          <w:color w:val="auto"/>
          <w:spacing w:val="2"/>
          <w:sz w:val="24"/>
          <w:szCs w:val="24"/>
        </w:rPr>
        <w:t>дм</w:t>
      </w:r>
      <w:r w:rsidRPr="00EA4161">
        <w:rPr>
          <w:rFonts w:ascii="Times New Roman" w:hAnsi="Times New Roman"/>
          <w:color w:val="auto"/>
          <w:spacing w:val="2"/>
          <w:sz w:val="24"/>
          <w:szCs w:val="24"/>
          <w:vertAlign w:val="superscript"/>
        </w:rPr>
        <w:t>2</w:t>
      </w:r>
      <w:r w:rsidRPr="00EA4161">
        <w:rPr>
          <w:rFonts w:ascii="Times New Roman" w:hAnsi="Times New Roman"/>
          <w:color w:val="auto"/>
          <w:spacing w:val="2"/>
          <w:sz w:val="24"/>
          <w:szCs w:val="24"/>
        </w:rPr>
        <w:t>, м</w:t>
      </w:r>
      <w:r w:rsidRPr="00EA4161">
        <w:rPr>
          <w:rFonts w:ascii="Times New Roman" w:hAnsi="Times New Roman"/>
          <w:color w:val="auto"/>
          <w:spacing w:val="2"/>
          <w:sz w:val="24"/>
          <w:szCs w:val="24"/>
          <w:vertAlign w:val="superscript"/>
        </w:rPr>
        <w:t>2</w:t>
      </w:r>
      <w:r w:rsidRPr="00EA4161">
        <w:rPr>
          <w:rFonts w:ascii="Times New Roman" w:hAnsi="Times New Roman"/>
          <w:color w:val="auto"/>
          <w:spacing w:val="2"/>
          <w:sz w:val="24"/>
          <w:szCs w:val="24"/>
        </w:rPr>
        <w:t>). Точное и приближённое измерение площади гео</w:t>
      </w:r>
      <w:r w:rsidRPr="00EA4161">
        <w:rPr>
          <w:rFonts w:ascii="Times New Roman" w:hAnsi="Times New Roman"/>
          <w:color w:val="auto"/>
          <w:sz w:val="24"/>
          <w:szCs w:val="24"/>
        </w:rPr>
        <w:t>метрической фигуры. Вычисление площади прямоугольника.</w:t>
      </w:r>
    </w:p>
    <w:p w:rsidR="00653A76" w:rsidRPr="00EA4161" w:rsidRDefault="000A5128" w:rsidP="00EA4161">
      <w:pPr>
        <w:pStyle w:val="afd"/>
        <w:spacing w:line="276" w:lineRule="auto"/>
        <w:ind w:left="-22"/>
        <w:rPr>
          <w:sz w:val="24"/>
        </w:rPr>
      </w:pPr>
      <w:bookmarkStart w:id="136" w:name="_Toc288394089"/>
      <w:bookmarkStart w:id="137" w:name="_Toc288410556"/>
      <w:bookmarkStart w:id="138" w:name="_Toc288410685"/>
      <w:bookmarkStart w:id="139" w:name="_Toc294246102"/>
      <w:r w:rsidRPr="00EA4161">
        <w:rPr>
          <w:sz w:val="24"/>
        </w:rPr>
        <w:t>2.2.2.7.</w:t>
      </w:r>
      <w:r w:rsidR="00653A76" w:rsidRPr="00EA4161">
        <w:rPr>
          <w:sz w:val="24"/>
        </w:rPr>
        <w:t>Окружающий мир</w:t>
      </w:r>
      <w:bookmarkEnd w:id="136"/>
      <w:bookmarkEnd w:id="137"/>
      <w:bookmarkEnd w:id="138"/>
      <w:bookmarkEnd w:id="139"/>
    </w:p>
    <w:p w:rsidR="00653A76" w:rsidRPr="00EA4161" w:rsidRDefault="00653A76" w:rsidP="00EA4161">
      <w:pPr>
        <w:pStyle w:val="a3"/>
        <w:spacing w:line="276" w:lineRule="auto"/>
        <w:ind w:firstLine="454"/>
        <w:rPr>
          <w:rFonts w:ascii="Times New Roman" w:hAnsi="Times New Roman"/>
          <w:b/>
          <w:bCs/>
          <w:iCs/>
          <w:color w:val="auto"/>
          <w:sz w:val="24"/>
          <w:szCs w:val="24"/>
        </w:rPr>
      </w:pPr>
      <w:r w:rsidRPr="00EA4161">
        <w:rPr>
          <w:rFonts w:ascii="Times New Roman" w:hAnsi="Times New Roman"/>
          <w:b/>
          <w:bCs/>
          <w:iCs/>
          <w:color w:val="auto"/>
          <w:sz w:val="24"/>
          <w:szCs w:val="24"/>
        </w:rPr>
        <w:t>Человек и природа</w:t>
      </w:r>
    </w:p>
    <w:p w:rsidR="006C5DA7" w:rsidRPr="00EA4161" w:rsidRDefault="006C5DA7"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 xml:space="preserve">Природа. Природные объекты и предметы, созданные человеком. Неживая и живая природа. Признаки предметов (цвет, форма, сравнительные размеры и др.). </w:t>
      </w:r>
      <w:proofErr w:type="gramStart"/>
      <w:r w:rsidRPr="00EA4161">
        <w:rPr>
          <w:rStyle w:val="Zag11"/>
          <w:rFonts w:eastAsia="@Arial Unicode MS"/>
        </w:rPr>
        <w:t>Примеры явлений природы: смена времен года, снегопад, листопад, перелеты птиц, смена времени суток, рассвет, закат, ветер, дождь, гроза.</w:t>
      </w:r>
      <w:proofErr w:type="gramEnd"/>
    </w:p>
    <w:p w:rsidR="006C5DA7" w:rsidRPr="00EA4161" w:rsidRDefault="006C5DA7"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Вещество. Разнообразие веществ в окружающем мире. Примеры веществ: соль, сахар, вода, природный газ. Твердые тела, жидкости, газы. Простейшие практические работы с веществами, жидкостями, газами.</w:t>
      </w:r>
    </w:p>
    <w:p w:rsidR="006C5DA7" w:rsidRPr="00EA4161" w:rsidRDefault="006C5DA7"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 xml:space="preserve">Звезды и планеты. </w:t>
      </w:r>
      <w:r w:rsidRPr="00EA4161">
        <w:rPr>
          <w:rStyle w:val="Zag11"/>
          <w:rFonts w:eastAsia="@Arial Unicode MS"/>
          <w:i/>
          <w:iCs/>
        </w:rPr>
        <w:t>Солнце</w:t>
      </w:r>
      <w:r w:rsidRPr="00EA4161">
        <w:rPr>
          <w:rStyle w:val="Zag11"/>
          <w:rFonts w:eastAsia="@Arial Unicode MS"/>
        </w:rPr>
        <w:t xml:space="preserve"> – </w:t>
      </w:r>
      <w:r w:rsidRPr="00EA4161">
        <w:rPr>
          <w:rStyle w:val="Zag11"/>
          <w:rFonts w:eastAsia="@Arial Unicode MS"/>
          <w:i/>
          <w:iCs/>
        </w:rPr>
        <w:t>ближайшая к нам звезда, источник света и тепла для всего живого на Земле</w:t>
      </w:r>
      <w:r w:rsidRPr="00EA4161">
        <w:rPr>
          <w:rStyle w:val="Zag11"/>
          <w:rFonts w:eastAsia="@Arial Unicode MS"/>
        </w:rPr>
        <w:t xml:space="preserve">. Земля – планета, общее представление о форме и размерах Земли. Глобус как модель Земли. Географическая карта и план. Материки и океаны, их названия, расположение на глобусе и карте. </w:t>
      </w:r>
      <w:r w:rsidRPr="00EA4161">
        <w:rPr>
          <w:rStyle w:val="Zag11"/>
          <w:rFonts w:eastAsia="@Arial Unicode MS"/>
          <w:i/>
          <w:iCs/>
        </w:rPr>
        <w:t>Важнейшие природные объекты своей страны, района</w:t>
      </w:r>
      <w:r w:rsidRPr="00EA4161">
        <w:rPr>
          <w:rStyle w:val="Zag11"/>
          <w:rFonts w:eastAsia="@Arial Unicode MS"/>
        </w:rPr>
        <w:t>. Ориентирование на местности. Компас.</w:t>
      </w:r>
    </w:p>
    <w:p w:rsidR="006C5DA7" w:rsidRPr="00EA4161" w:rsidRDefault="006C5DA7"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 xml:space="preserve">Смена дня и ночи на Земле. Вращение Земли как причина смены дня и ночи. Времена года, их особенности (на основе наблюдений). </w:t>
      </w:r>
      <w:r w:rsidRPr="00EA4161">
        <w:rPr>
          <w:rStyle w:val="Zag11"/>
          <w:rFonts w:eastAsia="@Arial Unicode MS"/>
          <w:i/>
          <w:iCs/>
        </w:rPr>
        <w:t>Обращение Земли вокруг Солнца как причина смены времен года</w:t>
      </w:r>
      <w:r w:rsidRPr="00EA4161">
        <w:rPr>
          <w:rStyle w:val="Zag11"/>
          <w:rFonts w:eastAsia="@Arial Unicode MS"/>
        </w:rPr>
        <w:t>. Смена времен года в родном крае на основе наблюдений.</w:t>
      </w:r>
    </w:p>
    <w:p w:rsidR="006C5DA7" w:rsidRPr="00EA4161" w:rsidRDefault="006C5DA7"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 xml:space="preserve">Погода, ее составляющие (температура воздуха, облачность, осадки, ветер). Наблюдение за погодой своего края. </w:t>
      </w:r>
      <w:r w:rsidRPr="00EA4161">
        <w:rPr>
          <w:rStyle w:val="Zag11"/>
          <w:rFonts w:eastAsia="@Arial Unicode MS"/>
          <w:i/>
          <w:iCs/>
        </w:rPr>
        <w:t>Предсказание погоды и его значение в жизни людей</w:t>
      </w:r>
      <w:r w:rsidRPr="00EA4161">
        <w:rPr>
          <w:rStyle w:val="Zag11"/>
          <w:rFonts w:eastAsia="@Arial Unicode MS"/>
        </w:rPr>
        <w:t>.</w:t>
      </w:r>
    </w:p>
    <w:p w:rsidR="006C5DA7" w:rsidRPr="00EA4161" w:rsidRDefault="006C5DA7"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6C5DA7" w:rsidRPr="00EA4161" w:rsidRDefault="006C5DA7"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Водоемы, их разнообразие (океан, море, река, озеро, пруд); использование человеком. Водоемы родного края (названия, краткая характеристика на основе наблюдений).</w:t>
      </w:r>
    </w:p>
    <w:p w:rsidR="006C5DA7" w:rsidRPr="00EA4161" w:rsidRDefault="006C5DA7"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Воздух – смесь газов. Свойства воздуха. Значение воздуха для растений, животных, человека.</w:t>
      </w:r>
    </w:p>
    <w:p w:rsidR="006C5DA7" w:rsidRPr="00EA4161" w:rsidRDefault="006C5DA7"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lastRenderedPageBreak/>
        <w:t>Вода. Свойства воды. Состояния воды, ее распространение в природе, значение для живых организмов и хозяйственной жизни человека. Круговорот воды в природе.</w:t>
      </w:r>
    </w:p>
    <w:p w:rsidR="006C5DA7" w:rsidRPr="00EA4161" w:rsidRDefault="006C5DA7"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Полезные ископаемые, их значение в хозяйстве человека, бережное отношение людей к полезным ископаемым. Полезные ископаемые родного края (2–3 примера).</w:t>
      </w:r>
    </w:p>
    <w:p w:rsidR="006C5DA7" w:rsidRPr="00EA4161" w:rsidRDefault="006C5DA7"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Почва, ее состав, значение для живой природы и для хозяйственной жизни человека.</w:t>
      </w:r>
    </w:p>
    <w:p w:rsidR="006C5DA7" w:rsidRPr="00EA4161" w:rsidRDefault="006C5DA7"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Растения, их разнообразие</w:t>
      </w:r>
      <w:proofErr w:type="gramStart"/>
      <w:r w:rsidRPr="00EA4161">
        <w:rPr>
          <w:rStyle w:val="Zag11"/>
          <w:rFonts w:eastAsia="@Arial Unicode MS"/>
        </w:rPr>
        <w:t>.ч</w:t>
      </w:r>
      <w:proofErr w:type="gramEnd"/>
      <w:r w:rsidRPr="00EA4161">
        <w:rPr>
          <w:rStyle w:val="Zag11"/>
          <w:rFonts w:eastAsia="@Arial Unicode MS"/>
        </w:rPr>
        <w:t>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w:t>
      </w:r>
    </w:p>
    <w:p w:rsidR="006C5DA7" w:rsidRPr="00EA4161" w:rsidRDefault="006C5DA7"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Грибы: съедобные и ядовитые. Правила сбора грибов.</w:t>
      </w:r>
    </w:p>
    <w:p w:rsidR="006C5DA7" w:rsidRPr="00EA4161" w:rsidRDefault="006C5DA7"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Животные, их разнообразие. Условия, необходимые для жизни животных (воздух, вода, тепло, пища). Насекомые, рыбы, птицы, звери, их отличия. Особенности питания разных животных (хищные, растительноядные, всеядные). Размножение животных (насекомые, рыбы, птицы, звери). Дикие 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наблюдений.</w:t>
      </w:r>
    </w:p>
    <w:p w:rsidR="006C5DA7" w:rsidRPr="00EA4161" w:rsidRDefault="006C5DA7"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Лес, луг, водоем – единство живой и неживой природы (солнечный свет, воздух, вода, почва, растения, животные)</w:t>
      </w:r>
      <w:proofErr w:type="gramStart"/>
      <w:r w:rsidRPr="00EA4161">
        <w:rPr>
          <w:rStyle w:val="Zag11"/>
          <w:rFonts w:eastAsia="@Arial Unicode MS"/>
        </w:rPr>
        <w:t>.</w:t>
      </w:r>
      <w:r w:rsidRPr="00EA4161">
        <w:rPr>
          <w:rStyle w:val="Zag11"/>
          <w:rFonts w:eastAsia="@Arial Unicode MS"/>
          <w:iCs/>
        </w:rPr>
        <w:t>К</w:t>
      </w:r>
      <w:proofErr w:type="gramEnd"/>
      <w:r w:rsidRPr="00EA4161">
        <w:rPr>
          <w:rStyle w:val="Zag11"/>
          <w:rFonts w:eastAsia="@Arial Unicode MS"/>
          <w:iCs/>
        </w:rPr>
        <w:t>руговорот веществ</w:t>
      </w:r>
      <w:r w:rsidRPr="00EA4161">
        <w:rPr>
          <w:rStyle w:val="Zag11"/>
          <w:rFonts w:eastAsia="@Arial Unicode MS"/>
          <w:i/>
          <w:iCs/>
        </w:rPr>
        <w:t>.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w:t>
      </w:r>
      <w:r w:rsidRPr="00EA4161">
        <w:rPr>
          <w:rStyle w:val="Zag11"/>
          <w:rFonts w:eastAsia="@Arial Unicode MS"/>
        </w:rPr>
        <w:t>.</w:t>
      </w:r>
    </w:p>
    <w:p w:rsidR="006C5DA7" w:rsidRPr="00EA4161" w:rsidRDefault="006C5DA7"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rsidR="006C5DA7" w:rsidRPr="00EA4161" w:rsidRDefault="006C5DA7"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Человек –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rsidR="006C5DA7" w:rsidRPr="00EA4161" w:rsidRDefault="006C5DA7"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ее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653A76" w:rsidRPr="00EA4161" w:rsidRDefault="006C5DA7" w:rsidP="00EA4161">
      <w:pPr>
        <w:pStyle w:val="zag4"/>
        <w:tabs>
          <w:tab w:val="left" w:leader="dot" w:pos="624"/>
        </w:tabs>
        <w:spacing w:line="276" w:lineRule="auto"/>
        <w:ind w:firstLine="709"/>
        <w:jc w:val="both"/>
        <w:rPr>
          <w:rFonts w:ascii="Times New Roman" w:eastAsia="@Arial Unicode MS" w:hAnsi="Times New Roman" w:cs="Times New Roman"/>
          <w:b w:val="0"/>
          <w:bCs w:val="0"/>
          <w:i w:val="0"/>
          <w:iCs w:val="0"/>
          <w:color w:val="auto"/>
          <w:sz w:val="24"/>
          <w:szCs w:val="24"/>
          <w:lang w:val="ru-RU"/>
        </w:rPr>
      </w:pPr>
      <w:r w:rsidRPr="00EA4161">
        <w:rPr>
          <w:rStyle w:val="Zag11"/>
          <w:rFonts w:ascii="Times New Roman" w:eastAsia="@Arial Unicode MS" w:hAnsi="Times New Roman" w:cs="Times New Roman"/>
          <w:b w:val="0"/>
          <w:bCs w:val="0"/>
          <w:i w:val="0"/>
          <w:iCs w:val="0"/>
          <w:color w:val="auto"/>
          <w:sz w:val="24"/>
          <w:szCs w:val="24"/>
          <w:lang w:val="ru-RU"/>
        </w:rPr>
        <w:t xml:space="preserve">Общее представление о строении тела человека. </w:t>
      </w:r>
      <w:proofErr w:type="gramStart"/>
      <w:r w:rsidRPr="00EA4161">
        <w:rPr>
          <w:rStyle w:val="Zag11"/>
          <w:rFonts w:ascii="Times New Roman" w:eastAsia="@Arial Unicode MS" w:hAnsi="Times New Roman" w:cs="Times New Roman"/>
          <w:b w:val="0"/>
          <w:bCs w:val="0"/>
          <w:i w:val="0"/>
          <w:iCs w:val="0"/>
          <w:color w:val="auto"/>
          <w:sz w:val="24"/>
          <w:szCs w:val="24"/>
          <w:lang w:val="ru-RU"/>
        </w:rPr>
        <w:t>Системы органов (опорно-двигательная, пищеварительная, дыхательная, кровеносная, нервная, органы чувств), их роль в жизнедеятельности организма.</w:t>
      </w:r>
      <w:proofErr w:type="gramEnd"/>
      <w:r w:rsidRPr="00EA4161">
        <w:rPr>
          <w:rStyle w:val="Zag11"/>
          <w:rFonts w:ascii="Times New Roman" w:eastAsia="@Arial Unicode MS" w:hAnsi="Times New Roman" w:cs="Times New Roman"/>
          <w:b w:val="0"/>
          <w:bCs w:val="0"/>
          <w:i w:val="0"/>
          <w:iCs w:val="0"/>
          <w:color w:val="auto"/>
          <w:sz w:val="24"/>
          <w:szCs w:val="24"/>
          <w:lang w:val="ru-RU"/>
        </w:rPr>
        <w:t xml:space="preserve"> Гигиена систем органов. Измерение температуры тела человека, частоты пульса. Личная ответственность каждого человека за состояние своего здоровья и здоровья окружающих его людей. Внимание, уважительное отношение к людям с ограниченными возможностями здоровья, забота о них</w:t>
      </w:r>
      <w:r w:rsidR="00653A76" w:rsidRPr="00EA4161">
        <w:rPr>
          <w:rFonts w:ascii="Times New Roman" w:hAnsi="Times New Roman" w:cs="Times New Roman"/>
          <w:color w:val="auto"/>
          <w:sz w:val="24"/>
          <w:szCs w:val="24"/>
          <w:lang w:val="ru-RU"/>
        </w:rPr>
        <w:t>.</w:t>
      </w:r>
    </w:p>
    <w:p w:rsidR="00653A76" w:rsidRPr="00EA4161" w:rsidRDefault="00653A76" w:rsidP="00EA4161">
      <w:pPr>
        <w:pStyle w:val="a3"/>
        <w:spacing w:line="276" w:lineRule="auto"/>
        <w:ind w:firstLine="454"/>
        <w:rPr>
          <w:rFonts w:ascii="Times New Roman" w:hAnsi="Times New Roman"/>
          <w:b/>
          <w:bCs/>
          <w:iCs/>
          <w:color w:val="auto"/>
          <w:sz w:val="24"/>
          <w:szCs w:val="24"/>
        </w:rPr>
      </w:pPr>
      <w:r w:rsidRPr="00EA4161">
        <w:rPr>
          <w:rFonts w:ascii="Times New Roman" w:hAnsi="Times New Roman"/>
          <w:b/>
          <w:bCs/>
          <w:iCs/>
          <w:color w:val="auto"/>
          <w:sz w:val="24"/>
          <w:szCs w:val="24"/>
        </w:rPr>
        <w:t>Человек и общество</w:t>
      </w:r>
    </w:p>
    <w:p w:rsidR="006C5DA7" w:rsidRPr="00EA4161" w:rsidRDefault="006C5DA7"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lastRenderedPageBreak/>
        <w:t>Общество –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 основа жизнеспособности общества.</w:t>
      </w:r>
    </w:p>
    <w:p w:rsidR="006C5DA7" w:rsidRPr="00EA4161" w:rsidRDefault="006C5DA7"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 xml:space="preserve">Человек – член общества, носитель и создатель культуры. Понимание того, как складывается и развивается культура общества и каждого его члена. Общее представление о вкладе в культуру человечества традиций и религиозных воззрений разных народов. Взаимоотношения человека с другими людьми. Культура общения с представителями разных национальностей, социальных групп: проявление уважения, взаимопомощи, умения прислушиваться к чужому мнению. </w:t>
      </w:r>
      <w:r w:rsidRPr="00EA4161">
        <w:rPr>
          <w:rStyle w:val="Zag11"/>
          <w:rFonts w:eastAsia="@Arial Unicode MS"/>
          <w:i/>
          <w:iCs/>
        </w:rPr>
        <w:t>Внутренний мир человека: общее представление о человеческих свойствах и качествах</w:t>
      </w:r>
      <w:r w:rsidRPr="00EA4161">
        <w:rPr>
          <w:rStyle w:val="Zag11"/>
          <w:rFonts w:eastAsia="@Arial Unicode MS"/>
        </w:rPr>
        <w:t>.</w:t>
      </w:r>
    </w:p>
    <w:p w:rsidR="006C5DA7" w:rsidRPr="00EA4161" w:rsidRDefault="006C5DA7"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 xml:space="preserve">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w:t>
      </w:r>
      <w:r w:rsidRPr="00EA4161">
        <w:rPr>
          <w:rStyle w:val="Zag11"/>
          <w:rFonts w:eastAsia="@Arial Unicode MS"/>
          <w:i/>
          <w:iCs/>
        </w:rPr>
        <w:t>Хозяйство семьи</w:t>
      </w:r>
      <w:r w:rsidRPr="00EA4161">
        <w:rPr>
          <w:rStyle w:val="Zag11"/>
          <w:rFonts w:eastAsia="@Arial Unicode MS"/>
        </w:rPr>
        <w:t>. Родословная. Имена и фамилии членов семьи. Составление схемы родословного древа, истории семьи. Духовно-нравственные ценности в семейной культуре народов России и мира.</w:t>
      </w:r>
    </w:p>
    <w:p w:rsidR="006C5DA7" w:rsidRPr="00EA4161" w:rsidRDefault="006C5DA7"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Младший школьник. Правила поведения в школе, на уроке. Обращение к учителю. Оценка великой миссии учителя в культуре народов России и мира. Классный, школьный коллектив, совместная учеба, игры, отдых. Составление режима дня школьника.</w:t>
      </w:r>
    </w:p>
    <w:p w:rsidR="006C5DA7" w:rsidRPr="00EA4161" w:rsidRDefault="006C5DA7"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 xml:space="preserve">Друзья, взаимоотношения между ними; ценность дружбы, согласия, взаимной помощи. Правила взаимоотношений </w:t>
      </w:r>
      <w:proofErr w:type="gramStart"/>
      <w:r w:rsidRPr="00EA4161">
        <w:rPr>
          <w:rStyle w:val="Zag11"/>
          <w:rFonts w:eastAsia="@Arial Unicode MS"/>
        </w:rPr>
        <w:t>со</w:t>
      </w:r>
      <w:proofErr w:type="gramEnd"/>
      <w:r w:rsidRPr="00EA4161">
        <w:rPr>
          <w:rStyle w:val="Zag11"/>
          <w:rFonts w:eastAsia="@Arial Unicode MS"/>
        </w:rPr>
        <w:t xml:space="preserve"> взрослыми, сверстниками, культура поведения в школе и других общественных местах. Внимание к сверстникам, одноклассникам, плохо владеющим русским языком, помощь им в ориентации в учебной среде и окружающей обстановке.</w:t>
      </w:r>
    </w:p>
    <w:p w:rsidR="006C5DA7" w:rsidRPr="00EA4161" w:rsidRDefault="006C5DA7"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6C5DA7" w:rsidRPr="00EA4161" w:rsidRDefault="006C5DA7" w:rsidP="00EA4161">
      <w:pPr>
        <w:tabs>
          <w:tab w:val="left" w:leader="dot" w:pos="624"/>
        </w:tabs>
        <w:spacing w:line="276" w:lineRule="auto"/>
        <w:ind w:firstLine="709"/>
        <w:jc w:val="both"/>
        <w:rPr>
          <w:rStyle w:val="Zag11"/>
          <w:rFonts w:eastAsia="@Arial Unicode MS"/>
          <w:i/>
          <w:iCs/>
        </w:rPr>
      </w:pPr>
      <w:r w:rsidRPr="00EA4161">
        <w:rPr>
          <w:rStyle w:val="Zag11"/>
          <w:rFonts w:eastAsia="@Arial Unicode MS"/>
        </w:rPr>
        <w:t xml:space="preserve">Общественный транспорт. Транспорт города или села. Наземный, воздушный и водный транспорт. Правила пользования транспортом. </w:t>
      </w:r>
      <w:r w:rsidRPr="00EA4161">
        <w:rPr>
          <w:rStyle w:val="Zag11"/>
          <w:rFonts w:eastAsia="@Arial Unicode MS"/>
          <w:i/>
          <w:iCs/>
        </w:rPr>
        <w:t>Средства связи</w:t>
      </w:r>
      <w:r w:rsidRPr="00EA4161">
        <w:rPr>
          <w:rStyle w:val="Zag11"/>
          <w:rFonts w:eastAsia="@Arial Unicode MS"/>
        </w:rPr>
        <w:t xml:space="preserve">: </w:t>
      </w:r>
      <w:r w:rsidRPr="00EA4161">
        <w:rPr>
          <w:rStyle w:val="Zag11"/>
          <w:rFonts w:eastAsia="@Arial Unicode MS"/>
          <w:i/>
          <w:iCs/>
        </w:rPr>
        <w:t>почта</w:t>
      </w:r>
      <w:r w:rsidRPr="00EA4161">
        <w:rPr>
          <w:rStyle w:val="Zag11"/>
          <w:rFonts w:eastAsia="@Arial Unicode MS"/>
        </w:rPr>
        <w:t xml:space="preserve">, </w:t>
      </w:r>
      <w:r w:rsidRPr="00EA4161">
        <w:rPr>
          <w:rStyle w:val="Zag11"/>
          <w:rFonts w:eastAsia="@Arial Unicode MS"/>
          <w:i/>
          <w:iCs/>
        </w:rPr>
        <w:t>телеграф</w:t>
      </w:r>
      <w:r w:rsidRPr="00EA4161">
        <w:rPr>
          <w:rStyle w:val="Zag11"/>
          <w:rFonts w:eastAsia="@Arial Unicode MS"/>
        </w:rPr>
        <w:t xml:space="preserve">, </w:t>
      </w:r>
      <w:r w:rsidRPr="00EA4161">
        <w:rPr>
          <w:rStyle w:val="Zag11"/>
          <w:rFonts w:eastAsia="@Arial Unicode MS"/>
          <w:i/>
          <w:iCs/>
        </w:rPr>
        <w:t>телефон, электронная почта, ауди</w:t>
      </w:r>
      <w:proofErr w:type="gramStart"/>
      <w:r w:rsidRPr="00EA4161">
        <w:rPr>
          <w:rStyle w:val="Zag11"/>
          <w:rFonts w:eastAsia="@Arial Unicode MS"/>
          <w:i/>
          <w:iCs/>
        </w:rPr>
        <w:t>о-</w:t>
      </w:r>
      <w:proofErr w:type="gramEnd"/>
      <w:r w:rsidRPr="00EA4161">
        <w:rPr>
          <w:rStyle w:val="Zag11"/>
          <w:rFonts w:eastAsia="@Arial Unicode MS"/>
          <w:i/>
          <w:iCs/>
        </w:rPr>
        <w:t xml:space="preserve"> и видеочаты, форум.</w:t>
      </w:r>
    </w:p>
    <w:p w:rsidR="006C5DA7" w:rsidRPr="00EA4161" w:rsidRDefault="006C5DA7" w:rsidP="00EA4161">
      <w:pPr>
        <w:tabs>
          <w:tab w:val="left" w:leader="dot" w:pos="624"/>
        </w:tabs>
        <w:spacing w:line="276" w:lineRule="auto"/>
        <w:ind w:firstLine="709"/>
        <w:jc w:val="both"/>
        <w:rPr>
          <w:rStyle w:val="Zag11"/>
          <w:rFonts w:eastAsia="@Arial Unicode MS"/>
        </w:rPr>
      </w:pPr>
      <w:r w:rsidRPr="00EA4161">
        <w:rPr>
          <w:rStyle w:val="Zag11"/>
          <w:rFonts w:eastAsia="@Arial Unicode MS"/>
          <w:i/>
          <w:iCs/>
        </w:rPr>
        <w:t>Средства массовой информации: радио, телевидение, пресса, Интернет. Избирательность при пользовании средствами массовой информации в целях сохранения духовно-нравственного здоровья.</w:t>
      </w:r>
    </w:p>
    <w:p w:rsidR="006C5DA7" w:rsidRPr="00EA4161" w:rsidRDefault="006C5DA7"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Наша Родина – Россия, Российская Федерация.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Конституция – Основной закон Российской Федерации. Права ребенка.</w:t>
      </w:r>
    </w:p>
    <w:p w:rsidR="006C5DA7" w:rsidRPr="00EA4161" w:rsidRDefault="006C5DA7"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Президент Российской Федерации – глава государства. Ответственность главы государства за социальное и духовно-нравственное благополучие граждан.</w:t>
      </w:r>
    </w:p>
    <w:p w:rsidR="006C5DA7" w:rsidRPr="00EA4161" w:rsidRDefault="006C5DA7"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 xml:space="preserve">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8 </w:t>
      </w:r>
      <w:proofErr w:type="gramStart"/>
      <w:r w:rsidRPr="00EA4161">
        <w:rPr>
          <w:rStyle w:val="Zag11"/>
          <w:rFonts w:eastAsia="@Arial Unicode MS"/>
        </w:rPr>
        <w:t>M</w:t>
      </w:r>
      <w:proofErr w:type="gramEnd"/>
      <w:r w:rsidRPr="00EA4161">
        <w:rPr>
          <w:rStyle w:val="Zag11"/>
          <w:rFonts w:eastAsia="@Arial Unicode MS"/>
        </w:rPr>
        <w:t>арта,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общественному празднику.</w:t>
      </w:r>
    </w:p>
    <w:p w:rsidR="006C5DA7" w:rsidRPr="00EA4161" w:rsidRDefault="006C5DA7"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lastRenderedPageBreak/>
        <w:t>Россия на карте, государственная граница России.</w:t>
      </w:r>
    </w:p>
    <w:p w:rsidR="006C5DA7" w:rsidRPr="00EA4161" w:rsidRDefault="006C5DA7"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Москва – столица России. Святыни Москвы – святыни России. Достопримечательности Москвы: Кремль, Красная площадь, Большой театр и др. Характеристика отдельных исторических событий, связанных с Москвой (основание Москвы, строительство Кремля и др.). Герб Москвы. Расположение Москвы на карте.</w:t>
      </w:r>
    </w:p>
    <w:p w:rsidR="006C5DA7" w:rsidRPr="00EA4161" w:rsidRDefault="006C5DA7"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 xml:space="preserve">Города России. Санкт-Петербург: достопримечательности (Зимний дворец, памятник Петру I – Медный всадник, </w:t>
      </w:r>
      <w:r w:rsidRPr="00EA4161">
        <w:rPr>
          <w:rStyle w:val="Zag11"/>
          <w:rFonts w:eastAsia="@Arial Unicode MS"/>
          <w:i/>
          <w:iCs/>
        </w:rPr>
        <w:t>разводные мосты через Неву</w:t>
      </w:r>
      <w:r w:rsidRPr="00EA4161">
        <w:rPr>
          <w:rStyle w:val="Zag11"/>
          <w:rFonts w:eastAsia="@Arial Unicode MS"/>
        </w:rPr>
        <w:t xml:space="preserve"> и др.), города Золотого кольца России (по выбору). Святыни городов России. Главный город родного края: достопримечательности, история и характеристика отдельных исторических событий, связанных с ним.</w:t>
      </w:r>
    </w:p>
    <w:p w:rsidR="006C5DA7" w:rsidRPr="00EA4161" w:rsidRDefault="006C5DA7"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Россия – многонациональная страна. Народы, населяющие Россию, их обычаи, характерные особенности быта (по выбору). Основные религии народов России: православие, ислам, иудаизм, буддизм. Уважительное отношение к своему и другим народам, их религии, культуре, истории. Проведение спортивного праздника на основе традиционных детских игр народов своего края.</w:t>
      </w:r>
    </w:p>
    <w:p w:rsidR="006C5DA7" w:rsidRPr="00EA4161" w:rsidRDefault="006C5DA7"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 xml:space="preserve">Родной край – частица России. </w:t>
      </w:r>
      <w:proofErr w:type="gramStart"/>
      <w:r w:rsidRPr="00EA4161">
        <w:rPr>
          <w:rStyle w:val="Zag11"/>
          <w:rFonts w:eastAsia="@Arial Unicode MS"/>
        </w:rPr>
        <w:t>Родной город (населенный пункт), регион (область, край, республика): название, основные достопримечательности; музеи, театры, спортивные комплексы и пр.</w:t>
      </w:r>
      <w:proofErr w:type="gramEnd"/>
      <w:r w:rsidRPr="00EA4161">
        <w:rPr>
          <w:rStyle w:val="Zag11"/>
          <w:rFonts w:eastAsia="@Arial Unicode MS"/>
        </w:rPr>
        <w:t xml:space="preserve">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6C5DA7" w:rsidRPr="00EA4161" w:rsidRDefault="006C5DA7"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духовно-нравственные и культурные традиции людей в разные исторические времена. Выдающиеся люди разных эпох как носители базовых национальных ценностей. Охрана памятников истории и культуры. Посильное участие в охране памятников истории и культуры своего края. Личная ответственность каждого человека за сохранность историко-культурного наследия своего края.</w:t>
      </w:r>
    </w:p>
    <w:p w:rsidR="00653A76" w:rsidRPr="00EA4161" w:rsidRDefault="006C5DA7" w:rsidP="00EA4161">
      <w:pPr>
        <w:pStyle w:val="a3"/>
        <w:spacing w:line="276" w:lineRule="auto"/>
        <w:ind w:firstLine="454"/>
        <w:rPr>
          <w:rFonts w:ascii="Times New Roman" w:hAnsi="Times New Roman"/>
          <w:color w:val="auto"/>
          <w:sz w:val="24"/>
          <w:szCs w:val="24"/>
        </w:rPr>
      </w:pPr>
      <w:r w:rsidRPr="00EA4161">
        <w:rPr>
          <w:rStyle w:val="Zag11"/>
          <w:rFonts w:ascii="Times New Roman" w:eastAsia="@Arial Unicode MS" w:hAnsi="Times New Roman"/>
          <w:color w:val="auto"/>
          <w:sz w:val="24"/>
          <w:szCs w:val="24"/>
        </w:rPr>
        <w:t>Страны и народы мира. Общее представление о многообразии стран, народов, религий на Земле. Знакомство с 3–4 (несколькими) странами (с контрастными особенностями): название, расположение на политической карте, столица, главные достопримечательности</w:t>
      </w:r>
      <w:r w:rsidR="00653A76" w:rsidRPr="00EA4161">
        <w:rPr>
          <w:rFonts w:ascii="Times New Roman" w:hAnsi="Times New Roman"/>
          <w:color w:val="auto"/>
          <w:sz w:val="24"/>
          <w:szCs w:val="24"/>
        </w:rPr>
        <w:t>.</w:t>
      </w:r>
    </w:p>
    <w:p w:rsidR="00653A76" w:rsidRPr="00EA4161" w:rsidRDefault="00653A76" w:rsidP="00EA4161">
      <w:pPr>
        <w:pStyle w:val="a3"/>
        <w:spacing w:line="276" w:lineRule="auto"/>
        <w:ind w:firstLine="454"/>
        <w:rPr>
          <w:rFonts w:ascii="Times New Roman" w:hAnsi="Times New Roman"/>
          <w:b/>
          <w:bCs/>
          <w:iCs/>
          <w:color w:val="auto"/>
          <w:sz w:val="24"/>
          <w:szCs w:val="24"/>
        </w:rPr>
      </w:pPr>
      <w:r w:rsidRPr="00EA4161">
        <w:rPr>
          <w:rFonts w:ascii="Times New Roman" w:hAnsi="Times New Roman"/>
          <w:b/>
          <w:bCs/>
          <w:iCs/>
          <w:color w:val="auto"/>
          <w:sz w:val="24"/>
          <w:szCs w:val="24"/>
        </w:rPr>
        <w:t>Правила безопасной жизни</w:t>
      </w:r>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color w:val="auto"/>
          <w:sz w:val="24"/>
          <w:szCs w:val="24"/>
        </w:rPr>
        <w:t>Ценность здоровья и здорового образа жизни.</w:t>
      </w:r>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color w:val="auto"/>
          <w:spacing w:val="2"/>
          <w:sz w:val="24"/>
          <w:szCs w:val="24"/>
        </w:rPr>
        <w:t>Режим дня школьника, чередование труда и отдыха в</w:t>
      </w:r>
      <w:r w:rsidRPr="00EA4161">
        <w:rPr>
          <w:rFonts w:ascii="Times New Roman" w:hAnsi="Times New Roman"/>
          <w:color w:val="auto"/>
          <w:sz w:val="24"/>
          <w:szCs w:val="24"/>
        </w:rPr>
        <w:t xml:space="preserve">режиме дня; личная гигиена. Физическая культура, закаливание, игры на воздухе как условие сохранения и укрепления </w:t>
      </w:r>
      <w:r w:rsidRPr="00EA4161">
        <w:rPr>
          <w:rFonts w:ascii="Times New Roman" w:hAnsi="Times New Roman"/>
          <w:color w:val="auto"/>
          <w:spacing w:val="2"/>
          <w:sz w:val="24"/>
          <w:szCs w:val="24"/>
        </w:rPr>
        <w:t>здоровья. Личная ответственность каждого человека за со</w:t>
      </w:r>
      <w:r w:rsidRPr="00EA4161">
        <w:rPr>
          <w:rFonts w:ascii="Times New Roman" w:hAnsi="Times New Roman"/>
          <w:color w:val="auto"/>
          <w:sz w:val="24"/>
          <w:szCs w:val="24"/>
        </w:rPr>
        <w:t xml:space="preserve">хранение и укрепление своего физического и нравственного здоровья. Номера телефонов экстренной помощи. Первая </w:t>
      </w:r>
      <w:r w:rsidRPr="00EA4161">
        <w:rPr>
          <w:rFonts w:ascii="Times New Roman" w:hAnsi="Times New Roman"/>
          <w:color w:val="auto"/>
          <w:spacing w:val="2"/>
          <w:sz w:val="24"/>
          <w:szCs w:val="24"/>
        </w:rPr>
        <w:t>помощь при лёгких травмах (</w:t>
      </w:r>
      <w:r w:rsidRPr="00EA4161">
        <w:rPr>
          <w:rFonts w:ascii="Times New Roman" w:hAnsi="Times New Roman"/>
          <w:iCs/>
          <w:color w:val="auto"/>
          <w:spacing w:val="2"/>
          <w:sz w:val="24"/>
          <w:szCs w:val="24"/>
        </w:rPr>
        <w:t>ушиб</w:t>
      </w:r>
      <w:r w:rsidRPr="00EA4161">
        <w:rPr>
          <w:rFonts w:ascii="Times New Roman" w:hAnsi="Times New Roman"/>
          <w:color w:val="auto"/>
          <w:spacing w:val="2"/>
          <w:sz w:val="24"/>
          <w:szCs w:val="24"/>
        </w:rPr>
        <w:t xml:space="preserve">, </w:t>
      </w:r>
      <w:r w:rsidRPr="00EA4161">
        <w:rPr>
          <w:rFonts w:ascii="Times New Roman" w:hAnsi="Times New Roman"/>
          <w:iCs/>
          <w:color w:val="auto"/>
          <w:spacing w:val="2"/>
          <w:sz w:val="24"/>
          <w:szCs w:val="24"/>
        </w:rPr>
        <w:t>порез</w:t>
      </w:r>
      <w:r w:rsidRPr="00EA4161">
        <w:rPr>
          <w:rFonts w:ascii="Times New Roman" w:hAnsi="Times New Roman"/>
          <w:color w:val="auto"/>
          <w:spacing w:val="2"/>
          <w:sz w:val="24"/>
          <w:szCs w:val="24"/>
        </w:rPr>
        <w:t xml:space="preserve">, </w:t>
      </w:r>
      <w:r w:rsidRPr="00EA4161">
        <w:rPr>
          <w:rFonts w:ascii="Times New Roman" w:hAnsi="Times New Roman"/>
          <w:iCs/>
          <w:color w:val="auto"/>
          <w:spacing w:val="2"/>
          <w:sz w:val="24"/>
          <w:szCs w:val="24"/>
        </w:rPr>
        <w:t>ожог</w:t>
      </w:r>
      <w:r w:rsidRPr="00EA4161">
        <w:rPr>
          <w:rFonts w:ascii="Times New Roman" w:hAnsi="Times New Roman"/>
          <w:color w:val="auto"/>
          <w:spacing w:val="2"/>
          <w:sz w:val="24"/>
          <w:szCs w:val="24"/>
        </w:rPr>
        <w:t xml:space="preserve">), </w:t>
      </w:r>
      <w:r w:rsidRPr="00EA4161">
        <w:rPr>
          <w:rFonts w:ascii="Times New Roman" w:hAnsi="Times New Roman"/>
          <w:iCs/>
          <w:color w:val="auto"/>
          <w:spacing w:val="2"/>
          <w:sz w:val="24"/>
          <w:szCs w:val="24"/>
        </w:rPr>
        <w:t>обмора</w:t>
      </w:r>
      <w:r w:rsidRPr="00EA4161">
        <w:rPr>
          <w:rFonts w:ascii="Times New Roman" w:hAnsi="Times New Roman"/>
          <w:iCs/>
          <w:color w:val="auto"/>
          <w:sz w:val="24"/>
          <w:szCs w:val="24"/>
        </w:rPr>
        <w:t>живании</w:t>
      </w:r>
      <w:r w:rsidRPr="00EA4161">
        <w:rPr>
          <w:rFonts w:ascii="Times New Roman" w:hAnsi="Times New Roman"/>
          <w:color w:val="auto"/>
          <w:sz w:val="24"/>
          <w:szCs w:val="24"/>
        </w:rPr>
        <w:t xml:space="preserve">, </w:t>
      </w:r>
      <w:r w:rsidRPr="00EA4161">
        <w:rPr>
          <w:rFonts w:ascii="Times New Roman" w:hAnsi="Times New Roman"/>
          <w:iCs/>
          <w:color w:val="auto"/>
          <w:sz w:val="24"/>
          <w:szCs w:val="24"/>
        </w:rPr>
        <w:t>перегреве</w:t>
      </w:r>
      <w:r w:rsidRPr="00EA4161">
        <w:rPr>
          <w:rFonts w:ascii="Times New Roman" w:hAnsi="Times New Roman"/>
          <w:color w:val="auto"/>
          <w:sz w:val="24"/>
          <w:szCs w:val="24"/>
        </w:rPr>
        <w:t>.</w:t>
      </w:r>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color w:val="auto"/>
          <w:sz w:val="24"/>
          <w:szCs w:val="24"/>
        </w:rPr>
        <w:t xml:space="preserve">Дорога от дома до школы, правила безопасного поведения </w:t>
      </w:r>
      <w:r w:rsidRPr="00EA4161">
        <w:rPr>
          <w:rFonts w:ascii="Times New Roman" w:hAnsi="Times New Roman"/>
          <w:color w:val="auto"/>
          <w:spacing w:val="2"/>
          <w:sz w:val="24"/>
          <w:szCs w:val="24"/>
        </w:rPr>
        <w:t>на дорогах, в лесу, на водоёме в разное время года. Пра</w:t>
      </w:r>
      <w:r w:rsidRPr="00EA4161">
        <w:rPr>
          <w:rFonts w:ascii="Times New Roman" w:hAnsi="Times New Roman"/>
          <w:color w:val="auto"/>
          <w:sz w:val="24"/>
          <w:szCs w:val="24"/>
        </w:rPr>
        <w:t>вила пожарной безопасности, основные правила обращенияс газом, электричеством, водой.</w:t>
      </w:r>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color w:val="auto"/>
          <w:sz w:val="24"/>
          <w:szCs w:val="24"/>
        </w:rPr>
        <w:t>Правила безопасного поведения в природе.</w:t>
      </w:r>
    </w:p>
    <w:p w:rsidR="00120655" w:rsidRDefault="00653A76" w:rsidP="004063F0">
      <w:pPr>
        <w:pStyle w:val="a3"/>
        <w:spacing w:line="276" w:lineRule="auto"/>
        <w:ind w:firstLine="454"/>
        <w:rPr>
          <w:rFonts w:ascii="Times New Roman" w:hAnsi="Times New Roman"/>
          <w:color w:val="auto"/>
          <w:sz w:val="24"/>
          <w:szCs w:val="24"/>
        </w:rPr>
      </w:pPr>
      <w:r w:rsidRPr="00EA4161">
        <w:rPr>
          <w:rFonts w:ascii="Times New Roman" w:hAnsi="Times New Roman"/>
          <w:color w:val="auto"/>
          <w:sz w:val="24"/>
          <w:szCs w:val="24"/>
        </w:rPr>
        <w:t>Забота о здоровье и безопасности окружающих людей</w:t>
      </w:r>
      <w:proofErr w:type="gramStart"/>
      <w:r w:rsidRPr="00EA4161">
        <w:rPr>
          <w:rFonts w:ascii="Times New Roman" w:hAnsi="Times New Roman"/>
          <w:color w:val="auto"/>
          <w:sz w:val="24"/>
          <w:szCs w:val="24"/>
        </w:rPr>
        <w:t> .</w:t>
      </w:r>
      <w:bookmarkStart w:id="140" w:name="_Toc288394090"/>
      <w:bookmarkStart w:id="141" w:name="_Toc288410557"/>
      <w:bookmarkStart w:id="142" w:name="_Toc288410686"/>
      <w:bookmarkStart w:id="143" w:name="_Toc294246103"/>
      <w:proofErr w:type="gramEnd"/>
    </w:p>
    <w:p w:rsidR="004063F0" w:rsidRDefault="004063F0" w:rsidP="004063F0">
      <w:pPr>
        <w:pStyle w:val="a3"/>
        <w:spacing w:line="276" w:lineRule="auto"/>
        <w:ind w:firstLine="454"/>
        <w:rPr>
          <w:sz w:val="24"/>
        </w:rPr>
      </w:pPr>
    </w:p>
    <w:p w:rsidR="00653A76" w:rsidRPr="00EA4161" w:rsidRDefault="000A5128" w:rsidP="00EA4161">
      <w:pPr>
        <w:pStyle w:val="afd"/>
        <w:spacing w:line="276" w:lineRule="auto"/>
        <w:ind w:left="-22"/>
        <w:rPr>
          <w:sz w:val="24"/>
        </w:rPr>
      </w:pPr>
      <w:r w:rsidRPr="00EA4161">
        <w:rPr>
          <w:sz w:val="24"/>
        </w:rPr>
        <w:lastRenderedPageBreak/>
        <w:t>2.2.2.8</w:t>
      </w:r>
      <w:r w:rsidR="00FA5264" w:rsidRPr="00EA4161">
        <w:rPr>
          <w:sz w:val="24"/>
        </w:rPr>
        <w:t>.</w:t>
      </w:r>
      <w:r w:rsidR="00653A76" w:rsidRPr="00EA4161">
        <w:rPr>
          <w:sz w:val="24"/>
        </w:rPr>
        <w:t xml:space="preserve">Основы </w:t>
      </w:r>
      <w:bookmarkEnd w:id="140"/>
      <w:bookmarkEnd w:id="141"/>
      <w:bookmarkEnd w:id="142"/>
      <w:r w:rsidR="00092A93" w:rsidRPr="00EA4161">
        <w:rPr>
          <w:sz w:val="24"/>
        </w:rPr>
        <w:t>религиозных культур и светской этики</w:t>
      </w:r>
      <w:bookmarkEnd w:id="143"/>
    </w:p>
    <w:p w:rsidR="00F17F7A" w:rsidRPr="00EA4161" w:rsidRDefault="00F17F7A" w:rsidP="00EA4161">
      <w:pPr>
        <w:spacing w:line="276" w:lineRule="auto"/>
        <w:ind w:firstLine="709"/>
        <w:jc w:val="both"/>
        <w:rPr>
          <w:b/>
        </w:rPr>
      </w:pPr>
      <w:r w:rsidRPr="00EA4161">
        <w:rPr>
          <w:b/>
        </w:rPr>
        <w:t>Основное содержание предметной области</w:t>
      </w:r>
    </w:p>
    <w:p w:rsidR="00F17F7A" w:rsidRPr="00EA4161" w:rsidRDefault="00F17F7A" w:rsidP="00EA4161">
      <w:pPr>
        <w:spacing w:line="276" w:lineRule="auto"/>
        <w:ind w:firstLine="709"/>
        <w:jc w:val="both"/>
      </w:pPr>
      <w:r w:rsidRPr="00EA4161">
        <w:t>Предметная область «Основы религиозных культур и светской этики» представляет собой единый компле</w:t>
      </w:r>
      <w:proofErr w:type="gramStart"/>
      <w:r w:rsidRPr="00EA4161">
        <w:t>кс стр</w:t>
      </w:r>
      <w:proofErr w:type="gramEnd"/>
      <w:r w:rsidRPr="00EA4161">
        <w:t>уктурно и содержательно связанных друг с другом учебных модулей, один из которых изучается по выбору родителей (законных представителей) обучающихся: «Основы православной культуры», «Основы исламской культуры», «Основы буддийской культуры», «Основы иудейской культуры», «Основы мировых религиозных культур», «Основы светской этики».</w:t>
      </w:r>
    </w:p>
    <w:p w:rsidR="00F17F7A" w:rsidRPr="00EA4161" w:rsidRDefault="00F17F7A" w:rsidP="00EA4161">
      <w:pPr>
        <w:spacing w:line="276" w:lineRule="auto"/>
        <w:ind w:firstLine="709"/>
        <w:jc w:val="both"/>
        <w:rPr>
          <w:b/>
        </w:rPr>
      </w:pPr>
      <w:r w:rsidRPr="00EA4161">
        <w:rPr>
          <w:b/>
        </w:rPr>
        <w:t xml:space="preserve">Основы </w:t>
      </w:r>
      <w:r w:rsidR="0090373B">
        <w:rPr>
          <w:b/>
        </w:rPr>
        <w:t>светской этики</w:t>
      </w:r>
    </w:p>
    <w:p w:rsidR="0090373B" w:rsidRPr="0090373B" w:rsidRDefault="0090373B" w:rsidP="0090373B">
      <w:pPr>
        <w:pStyle w:val="a3"/>
        <w:spacing w:line="240" w:lineRule="auto"/>
        <w:ind w:firstLine="454"/>
        <w:rPr>
          <w:rFonts w:ascii="Times New Roman" w:hAnsi="Times New Roman"/>
          <w:color w:val="auto"/>
          <w:sz w:val="24"/>
          <w:szCs w:val="24"/>
        </w:rPr>
      </w:pPr>
      <w:r w:rsidRPr="0090373B">
        <w:rPr>
          <w:rFonts w:ascii="Times New Roman" w:hAnsi="Times New Roman"/>
          <w:color w:val="auto"/>
          <w:sz w:val="24"/>
          <w:szCs w:val="24"/>
        </w:rPr>
        <w:t>Россия − наша Родина. Духовный мир человека. Культурные традиции.</w:t>
      </w:r>
    </w:p>
    <w:p w:rsidR="0090373B" w:rsidRPr="0090373B" w:rsidRDefault="0090373B" w:rsidP="0090373B">
      <w:pPr>
        <w:pStyle w:val="a3"/>
        <w:spacing w:line="240" w:lineRule="auto"/>
        <w:ind w:firstLine="0"/>
        <w:rPr>
          <w:rFonts w:ascii="Times New Roman" w:hAnsi="Times New Roman"/>
          <w:color w:val="auto"/>
          <w:sz w:val="24"/>
          <w:szCs w:val="24"/>
        </w:rPr>
      </w:pPr>
      <w:r>
        <w:rPr>
          <w:rFonts w:ascii="Times New Roman" w:hAnsi="Times New Roman"/>
          <w:color w:val="auto"/>
          <w:sz w:val="24"/>
          <w:szCs w:val="24"/>
        </w:rPr>
        <w:t>С</w:t>
      </w:r>
      <w:r w:rsidRPr="0090373B">
        <w:rPr>
          <w:rFonts w:ascii="Times New Roman" w:hAnsi="Times New Roman"/>
          <w:color w:val="auto"/>
          <w:sz w:val="24"/>
          <w:szCs w:val="24"/>
        </w:rPr>
        <w:t>ветская этика и её значение в жизни человека. Мораль и нравственность.</w:t>
      </w:r>
    </w:p>
    <w:p w:rsidR="0090373B" w:rsidRPr="0090373B" w:rsidRDefault="0090373B" w:rsidP="0090373B">
      <w:pPr>
        <w:pStyle w:val="a3"/>
        <w:spacing w:line="240" w:lineRule="auto"/>
        <w:ind w:firstLine="0"/>
        <w:rPr>
          <w:rFonts w:ascii="Times New Roman" w:hAnsi="Times New Roman"/>
          <w:color w:val="auto"/>
          <w:sz w:val="24"/>
          <w:szCs w:val="24"/>
        </w:rPr>
      </w:pPr>
      <w:r w:rsidRPr="0090373B">
        <w:rPr>
          <w:rFonts w:ascii="Times New Roman" w:hAnsi="Times New Roman"/>
          <w:color w:val="auto"/>
          <w:sz w:val="24"/>
          <w:szCs w:val="24"/>
        </w:rPr>
        <w:t>Культура и мораль. Происхождение морали. Высшие нравственные ценности, идеалы, принципы морали.</w:t>
      </w:r>
    </w:p>
    <w:p w:rsidR="0090373B" w:rsidRPr="0090373B" w:rsidRDefault="0090373B" w:rsidP="0090373B">
      <w:pPr>
        <w:pStyle w:val="a3"/>
        <w:spacing w:line="240" w:lineRule="auto"/>
        <w:ind w:firstLine="0"/>
        <w:rPr>
          <w:rFonts w:ascii="Times New Roman" w:hAnsi="Times New Roman"/>
          <w:color w:val="auto"/>
          <w:sz w:val="24"/>
          <w:szCs w:val="24"/>
        </w:rPr>
      </w:pPr>
      <w:r w:rsidRPr="0090373B">
        <w:rPr>
          <w:rFonts w:ascii="Times New Roman" w:hAnsi="Times New Roman"/>
          <w:color w:val="auto"/>
          <w:sz w:val="24"/>
          <w:szCs w:val="24"/>
        </w:rPr>
        <w:t>Особенности морали. Правила морали. Кто должен заботиться о соблюдении моральных норм в обществе.</w:t>
      </w:r>
    </w:p>
    <w:p w:rsidR="0090373B" w:rsidRPr="0090373B" w:rsidRDefault="0090373B" w:rsidP="0090373B">
      <w:pPr>
        <w:pStyle w:val="a3"/>
        <w:spacing w:line="240" w:lineRule="auto"/>
        <w:ind w:firstLine="454"/>
        <w:rPr>
          <w:rFonts w:ascii="Times New Roman" w:hAnsi="Times New Roman"/>
          <w:color w:val="auto"/>
          <w:sz w:val="24"/>
          <w:szCs w:val="24"/>
        </w:rPr>
      </w:pPr>
      <w:r w:rsidRPr="0090373B">
        <w:rPr>
          <w:rFonts w:ascii="Times New Roman" w:hAnsi="Times New Roman"/>
          <w:color w:val="auto"/>
          <w:sz w:val="24"/>
          <w:szCs w:val="24"/>
        </w:rPr>
        <w:t>Как светская этика отвечает на вопрос «Что значит быть моральным?»</w:t>
      </w:r>
    </w:p>
    <w:p w:rsidR="0090373B" w:rsidRPr="0090373B" w:rsidRDefault="0090373B" w:rsidP="0090373B">
      <w:pPr>
        <w:pStyle w:val="a3"/>
        <w:spacing w:line="240" w:lineRule="auto"/>
        <w:ind w:firstLine="454"/>
        <w:rPr>
          <w:rFonts w:ascii="Times New Roman" w:hAnsi="Times New Roman"/>
          <w:color w:val="auto"/>
          <w:sz w:val="24"/>
          <w:szCs w:val="24"/>
        </w:rPr>
      </w:pPr>
      <w:r w:rsidRPr="0090373B">
        <w:rPr>
          <w:rFonts w:ascii="Times New Roman" w:hAnsi="Times New Roman"/>
          <w:color w:val="auto"/>
          <w:sz w:val="24"/>
          <w:szCs w:val="24"/>
        </w:rPr>
        <w:t>Подготовка и защита творческих работ и проектов. Методика создания морального кодекса в школе. Образование как нравственная норма.</w:t>
      </w:r>
    </w:p>
    <w:p w:rsidR="0090373B" w:rsidRPr="0090373B" w:rsidRDefault="0090373B" w:rsidP="0090373B">
      <w:pPr>
        <w:pStyle w:val="a3"/>
        <w:spacing w:line="240" w:lineRule="auto"/>
        <w:ind w:firstLine="454"/>
        <w:rPr>
          <w:rFonts w:ascii="Times New Roman" w:hAnsi="Times New Roman"/>
          <w:color w:val="auto"/>
          <w:sz w:val="24"/>
          <w:szCs w:val="24"/>
        </w:rPr>
      </w:pPr>
      <w:r w:rsidRPr="0090373B">
        <w:rPr>
          <w:rFonts w:ascii="Times New Roman" w:hAnsi="Times New Roman"/>
          <w:color w:val="auto"/>
          <w:sz w:val="24"/>
          <w:szCs w:val="24"/>
        </w:rPr>
        <w:t>Род и семья – исток нравственных отношений. Что такое род, семья. Как возникли некоторые фамилии. Что такое родословная.</w:t>
      </w:r>
    </w:p>
    <w:p w:rsidR="0090373B" w:rsidRPr="0090373B" w:rsidRDefault="0090373B" w:rsidP="0090373B">
      <w:pPr>
        <w:pStyle w:val="a3"/>
        <w:spacing w:line="240" w:lineRule="auto"/>
        <w:ind w:firstLine="454"/>
        <w:rPr>
          <w:rFonts w:ascii="Times New Roman" w:hAnsi="Times New Roman"/>
          <w:color w:val="auto"/>
          <w:sz w:val="24"/>
          <w:szCs w:val="24"/>
        </w:rPr>
      </w:pPr>
      <w:r w:rsidRPr="0090373B">
        <w:rPr>
          <w:rFonts w:ascii="Times New Roman" w:hAnsi="Times New Roman"/>
          <w:color w:val="auto"/>
          <w:sz w:val="24"/>
          <w:szCs w:val="24"/>
        </w:rPr>
        <w:t>Что такое поступок в этике. Что такое нравственный поступок. Какие признаки имеет нравственный поступок. Что значит быть нравственным в наше время?</w:t>
      </w:r>
    </w:p>
    <w:p w:rsidR="0090373B" w:rsidRPr="0090373B" w:rsidRDefault="0090373B" w:rsidP="0090373B">
      <w:pPr>
        <w:pStyle w:val="a3"/>
        <w:spacing w:line="240" w:lineRule="auto"/>
        <w:ind w:firstLine="454"/>
        <w:rPr>
          <w:rFonts w:ascii="Times New Roman" w:hAnsi="Times New Roman"/>
          <w:color w:val="auto"/>
          <w:sz w:val="24"/>
          <w:szCs w:val="24"/>
        </w:rPr>
      </w:pPr>
      <w:r w:rsidRPr="0090373B">
        <w:rPr>
          <w:rFonts w:ascii="Times New Roman" w:hAnsi="Times New Roman"/>
          <w:color w:val="auto"/>
          <w:sz w:val="24"/>
          <w:szCs w:val="24"/>
        </w:rPr>
        <w:t>Почему появилось золотое правило нравственности. Как формулируется золотое правило нравственности. Как применять золотое правило нравственности в жизни.</w:t>
      </w:r>
    </w:p>
    <w:p w:rsidR="0090373B" w:rsidRPr="0090373B" w:rsidRDefault="0090373B" w:rsidP="0090373B">
      <w:pPr>
        <w:pStyle w:val="a3"/>
        <w:spacing w:line="240" w:lineRule="auto"/>
        <w:ind w:firstLine="0"/>
        <w:rPr>
          <w:rFonts w:ascii="Times New Roman" w:hAnsi="Times New Roman"/>
          <w:color w:val="auto"/>
          <w:sz w:val="24"/>
          <w:szCs w:val="24"/>
        </w:rPr>
      </w:pPr>
      <w:r w:rsidRPr="0090373B">
        <w:rPr>
          <w:rFonts w:ascii="Times New Roman" w:hAnsi="Times New Roman"/>
          <w:color w:val="auto"/>
          <w:sz w:val="24"/>
          <w:szCs w:val="24"/>
        </w:rPr>
        <w:t>Образцы нравственности в культурах разных народов. Образцы нравственного поведения в культуре России. Трудовая мораль. Нравственные традиции предпринимательства.</w:t>
      </w:r>
    </w:p>
    <w:p w:rsidR="0090373B" w:rsidRPr="0090373B" w:rsidRDefault="0090373B" w:rsidP="0090373B">
      <w:pPr>
        <w:pStyle w:val="a3"/>
        <w:spacing w:line="240" w:lineRule="auto"/>
        <w:ind w:firstLine="0"/>
        <w:rPr>
          <w:rFonts w:ascii="Times New Roman" w:hAnsi="Times New Roman"/>
          <w:color w:val="auto"/>
          <w:sz w:val="24"/>
          <w:szCs w:val="24"/>
        </w:rPr>
      </w:pPr>
      <w:r w:rsidRPr="0090373B">
        <w:rPr>
          <w:rFonts w:ascii="Times New Roman" w:hAnsi="Times New Roman"/>
          <w:color w:val="auto"/>
          <w:sz w:val="24"/>
          <w:szCs w:val="24"/>
        </w:rPr>
        <w:t>Наши знаменитые земляки – труженики, патриоты, воины, коллективисты.</w:t>
      </w:r>
    </w:p>
    <w:p w:rsidR="0090373B" w:rsidRPr="0090373B" w:rsidRDefault="0090373B" w:rsidP="0090373B">
      <w:pPr>
        <w:pStyle w:val="a3"/>
        <w:spacing w:line="240" w:lineRule="auto"/>
        <w:ind w:firstLine="0"/>
        <w:rPr>
          <w:rFonts w:ascii="Times New Roman" w:hAnsi="Times New Roman"/>
          <w:color w:val="auto"/>
          <w:sz w:val="24"/>
          <w:szCs w:val="24"/>
        </w:rPr>
      </w:pPr>
      <w:r w:rsidRPr="0090373B">
        <w:rPr>
          <w:rFonts w:ascii="Times New Roman" w:hAnsi="Times New Roman"/>
          <w:color w:val="auto"/>
          <w:sz w:val="24"/>
          <w:szCs w:val="24"/>
        </w:rPr>
        <w:t>Что такое этикет. Одежда и этикет. Значение речи для этикета. Какие правила этикета должен знать каждый.</w:t>
      </w:r>
    </w:p>
    <w:p w:rsidR="003F7807" w:rsidRDefault="0090373B" w:rsidP="0090373B">
      <w:pPr>
        <w:pStyle w:val="a3"/>
        <w:spacing w:line="240" w:lineRule="auto"/>
        <w:ind w:firstLine="0"/>
        <w:rPr>
          <w:rFonts w:ascii="Times New Roman" w:hAnsi="Times New Roman"/>
          <w:color w:val="auto"/>
          <w:sz w:val="24"/>
          <w:szCs w:val="24"/>
        </w:rPr>
      </w:pPr>
      <w:r w:rsidRPr="0090373B">
        <w:rPr>
          <w:rFonts w:ascii="Times New Roman" w:hAnsi="Times New Roman"/>
          <w:color w:val="auto"/>
          <w:sz w:val="24"/>
          <w:szCs w:val="24"/>
        </w:rPr>
        <w:t>Любовь и уважение к Отечеству. Государство и мораль гражданина. Патриотизм многонационального и многоконфессионального народа России.</w:t>
      </w:r>
    </w:p>
    <w:p w:rsidR="0090373B" w:rsidRPr="00EA4161" w:rsidRDefault="0090373B" w:rsidP="0090373B">
      <w:pPr>
        <w:pStyle w:val="a3"/>
        <w:spacing w:line="240" w:lineRule="auto"/>
        <w:ind w:firstLine="0"/>
        <w:rPr>
          <w:rFonts w:ascii="Times New Roman" w:hAnsi="Times New Roman"/>
          <w:color w:val="auto"/>
          <w:spacing w:val="-3"/>
          <w:sz w:val="24"/>
          <w:szCs w:val="24"/>
        </w:rPr>
      </w:pPr>
    </w:p>
    <w:p w:rsidR="00653A76" w:rsidRPr="00EA4161" w:rsidRDefault="000A5128" w:rsidP="00EA4161">
      <w:pPr>
        <w:pStyle w:val="afd"/>
        <w:spacing w:line="276" w:lineRule="auto"/>
        <w:rPr>
          <w:sz w:val="24"/>
        </w:rPr>
      </w:pPr>
      <w:bookmarkStart w:id="144" w:name="_Toc288394091"/>
      <w:bookmarkStart w:id="145" w:name="_Toc288410558"/>
      <w:bookmarkStart w:id="146" w:name="_Toc288410687"/>
      <w:bookmarkStart w:id="147" w:name="_Toc294246104"/>
      <w:r w:rsidRPr="00EA4161">
        <w:rPr>
          <w:sz w:val="24"/>
        </w:rPr>
        <w:t>2.2.2.9.</w:t>
      </w:r>
      <w:r w:rsidR="00653A76" w:rsidRPr="00EA4161">
        <w:rPr>
          <w:sz w:val="24"/>
        </w:rPr>
        <w:t>Изобразительное искусство</w:t>
      </w:r>
      <w:bookmarkEnd w:id="144"/>
      <w:bookmarkEnd w:id="145"/>
      <w:bookmarkEnd w:id="146"/>
      <w:bookmarkEnd w:id="147"/>
    </w:p>
    <w:p w:rsidR="00653A76" w:rsidRPr="00EA4161" w:rsidRDefault="00653A76" w:rsidP="00EA4161">
      <w:pPr>
        <w:pStyle w:val="a3"/>
        <w:spacing w:line="276" w:lineRule="auto"/>
        <w:ind w:firstLine="454"/>
        <w:rPr>
          <w:rFonts w:ascii="Times New Roman" w:hAnsi="Times New Roman"/>
          <w:b/>
          <w:bCs/>
          <w:iCs/>
          <w:color w:val="auto"/>
          <w:sz w:val="24"/>
          <w:szCs w:val="24"/>
        </w:rPr>
      </w:pPr>
      <w:r w:rsidRPr="00EA4161">
        <w:rPr>
          <w:rFonts w:ascii="Times New Roman" w:hAnsi="Times New Roman"/>
          <w:b/>
          <w:bCs/>
          <w:iCs/>
          <w:color w:val="auto"/>
          <w:sz w:val="24"/>
          <w:szCs w:val="24"/>
        </w:rPr>
        <w:t>Виды художественной деятельности</w:t>
      </w:r>
    </w:p>
    <w:p w:rsidR="00653A76" w:rsidRPr="00EA4161" w:rsidRDefault="00653A76" w:rsidP="00EA4161">
      <w:pPr>
        <w:pStyle w:val="a3"/>
        <w:spacing w:line="276" w:lineRule="auto"/>
        <w:ind w:firstLine="454"/>
        <w:rPr>
          <w:rFonts w:ascii="Times New Roman" w:hAnsi="Times New Roman"/>
          <w:b/>
          <w:bCs/>
          <w:color w:val="auto"/>
          <w:sz w:val="24"/>
          <w:szCs w:val="24"/>
        </w:rPr>
      </w:pPr>
      <w:r w:rsidRPr="00EA4161">
        <w:rPr>
          <w:rFonts w:ascii="Times New Roman" w:hAnsi="Times New Roman"/>
          <w:b/>
          <w:bCs/>
          <w:color w:val="auto"/>
          <w:sz w:val="24"/>
          <w:szCs w:val="24"/>
        </w:rPr>
        <w:t xml:space="preserve">Восприятие произведений искусства. </w:t>
      </w:r>
      <w:r w:rsidRPr="00EA4161">
        <w:rPr>
          <w:rFonts w:ascii="Times New Roman" w:hAnsi="Times New Roman"/>
          <w:color w:val="auto"/>
          <w:sz w:val="24"/>
          <w:szCs w:val="24"/>
        </w:rPr>
        <w:t xml:space="preserve">Особенности художественного творчества: художник и зритель. Образная сущность искусства: художественный образ, его условность, передача общего </w:t>
      </w:r>
      <w:proofErr w:type="gramStart"/>
      <w:r w:rsidRPr="00EA4161">
        <w:rPr>
          <w:rFonts w:ascii="Times New Roman" w:hAnsi="Times New Roman"/>
          <w:color w:val="auto"/>
          <w:sz w:val="24"/>
          <w:szCs w:val="24"/>
        </w:rPr>
        <w:t>через</w:t>
      </w:r>
      <w:proofErr w:type="gramEnd"/>
      <w:r w:rsidRPr="00EA4161">
        <w:rPr>
          <w:rFonts w:ascii="Times New Roman" w:hAnsi="Times New Roman"/>
          <w:color w:val="auto"/>
          <w:sz w:val="24"/>
          <w:szCs w:val="24"/>
        </w:rPr>
        <w:t xml:space="preserve"> единичное. Отражение в произведениях пластических искусств общечеловеческих идей о нравственности и эстетике: отношение к природе, человеку и обще</w:t>
      </w:r>
      <w:r w:rsidRPr="00EA4161">
        <w:rPr>
          <w:rFonts w:ascii="Times New Roman" w:hAnsi="Times New Roman"/>
          <w:color w:val="auto"/>
          <w:spacing w:val="2"/>
          <w:sz w:val="24"/>
          <w:szCs w:val="24"/>
        </w:rPr>
        <w:t>ству. Фотография и произведение изобразительного искус</w:t>
      </w:r>
      <w:r w:rsidRPr="00EA4161">
        <w:rPr>
          <w:rFonts w:ascii="Times New Roman" w:hAnsi="Times New Roman"/>
          <w:color w:val="auto"/>
          <w:sz w:val="24"/>
          <w:szCs w:val="24"/>
        </w:rPr>
        <w:t xml:space="preserve">ства: сходство и различия. Человек, мир природы в реальной жизни: образ человека, природы в искусстве. Представления </w:t>
      </w:r>
      <w:r w:rsidRPr="00EA4161">
        <w:rPr>
          <w:rFonts w:ascii="Times New Roman" w:hAnsi="Times New Roman"/>
          <w:color w:val="auto"/>
          <w:spacing w:val="2"/>
          <w:sz w:val="24"/>
          <w:szCs w:val="24"/>
        </w:rPr>
        <w:t>о богатстве и разнообразии художественной культуры (на примере культуры народов России). Выдающиеся предста</w:t>
      </w:r>
      <w:r w:rsidRPr="00EA4161">
        <w:rPr>
          <w:rFonts w:ascii="Times New Roman" w:hAnsi="Times New Roman"/>
          <w:color w:val="auto"/>
          <w:sz w:val="24"/>
          <w:szCs w:val="24"/>
        </w:rPr>
        <w:t>вители изобразительного искусства народов России (по выбору). Ведущие художественные музеи России (ГТГ, Русский музей, Эрмитаж) и региональные музеи. Восприятие и эмо</w:t>
      </w:r>
      <w:r w:rsidRPr="00EA4161">
        <w:rPr>
          <w:rFonts w:ascii="Times New Roman" w:hAnsi="Times New Roman"/>
          <w:color w:val="auto"/>
          <w:spacing w:val="2"/>
          <w:sz w:val="24"/>
          <w:szCs w:val="24"/>
        </w:rPr>
        <w:t>циональная оценка шедевров национального, российского</w:t>
      </w:r>
      <w:r w:rsidRPr="00EA4161">
        <w:rPr>
          <w:rFonts w:ascii="Times New Roman" w:hAnsi="Times New Roman"/>
          <w:color w:val="auto"/>
          <w:sz w:val="24"/>
          <w:szCs w:val="24"/>
        </w:rPr>
        <w:t>и мирового искусства. Представление о роли изобразительных (пластических) иску</w:t>
      </w:r>
      <w:proofErr w:type="gramStart"/>
      <w:r w:rsidRPr="00EA4161">
        <w:rPr>
          <w:rFonts w:ascii="Times New Roman" w:hAnsi="Times New Roman"/>
          <w:color w:val="auto"/>
          <w:sz w:val="24"/>
          <w:szCs w:val="24"/>
        </w:rPr>
        <w:t>сств в п</w:t>
      </w:r>
      <w:proofErr w:type="gramEnd"/>
      <w:r w:rsidRPr="00EA4161">
        <w:rPr>
          <w:rFonts w:ascii="Times New Roman" w:hAnsi="Times New Roman"/>
          <w:color w:val="auto"/>
          <w:sz w:val="24"/>
          <w:szCs w:val="24"/>
        </w:rPr>
        <w:t>овседневной жизни человека, в организации его материального окружения.</w:t>
      </w:r>
    </w:p>
    <w:p w:rsidR="00653A76" w:rsidRPr="00EA4161" w:rsidRDefault="00653A76" w:rsidP="00EA4161">
      <w:pPr>
        <w:pStyle w:val="a3"/>
        <w:spacing w:line="276" w:lineRule="auto"/>
        <w:ind w:firstLine="454"/>
        <w:rPr>
          <w:rFonts w:ascii="Times New Roman" w:hAnsi="Times New Roman"/>
          <w:b/>
          <w:bCs/>
          <w:color w:val="auto"/>
          <w:sz w:val="24"/>
          <w:szCs w:val="24"/>
        </w:rPr>
      </w:pPr>
      <w:r w:rsidRPr="00EA4161">
        <w:rPr>
          <w:rFonts w:ascii="Times New Roman" w:hAnsi="Times New Roman"/>
          <w:b/>
          <w:bCs/>
          <w:color w:val="auto"/>
          <w:sz w:val="24"/>
          <w:szCs w:val="24"/>
        </w:rPr>
        <w:t xml:space="preserve">Рисунок. </w:t>
      </w:r>
      <w:proofErr w:type="gramStart"/>
      <w:r w:rsidRPr="00EA4161">
        <w:rPr>
          <w:rFonts w:ascii="Times New Roman" w:hAnsi="Times New Roman"/>
          <w:color w:val="auto"/>
          <w:sz w:val="24"/>
          <w:szCs w:val="24"/>
        </w:rPr>
        <w:t>Материалы для рисунка: карандаш, ручка, фломастер, уголь, пастель, мелки и</w:t>
      </w:r>
      <w:r w:rsidRPr="00EA4161">
        <w:rPr>
          <w:rFonts w:ascii="Times New Roman" w:hAnsi="Times New Roman"/>
          <w:color w:val="auto"/>
          <w:sz w:val="24"/>
          <w:szCs w:val="24"/>
        </w:rPr>
        <w:t> </w:t>
      </w:r>
      <w:r w:rsidRPr="00EA4161">
        <w:rPr>
          <w:rFonts w:ascii="Times New Roman" w:hAnsi="Times New Roman"/>
          <w:color w:val="auto"/>
          <w:sz w:val="24"/>
          <w:szCs w:val="24"/>
        </w:rPr>
        <w:t>т.</w:t>
      </w:r>
      <w:r w:rsidRPr="00EA4161">
        <w:rPr>
          <w:rFonts w:ascii="Times New Roman" w:hAnsi="Times New Roman"/>
          <w:color w:val="auto"/>
          <w:sz w:val="24"/>
          <w:szCs w:val="24"/>
        </w:rPr>
        <w:t> </w:t>
      </w:r>
      <w:r w:rsidRPr="00EA4161">
        <w:rPr>
          <w:rFonts w:ascii="Times New Roman" w:hAnsi="Times New Roman"/>
          <w:color w:val="auto"/>
          <w:sz w:val="24"/>
          <w:szCs w:val="24"/>
        </w:rPr>
        <w:t>д. Приёмы работы с различными графическими материалами.</w:t>
      </w:r>
      <w:proofErr w:type="gramEnd"/>
      <w:r w:rsidRPr="00EA4161">
        <w:rPr>
          <w:rFonts w:ascii="Times New Roman" w:hAnsi="Times New Roman"/>
          <w:color w:val="auto"/>
          <w:sz w:val="24"/>
          <w:szCs w:val="24"/>
        </w:rPr>
        <w:t xml:space="preserve"> Роль рисунка в </w:t>
      </w:r>
      <w:r w:rsidRPr="00EA4161">
        <w:rPr>
          <w:rFonts w:ascii="Times New Roman" w:hAnsi="Times New Roman"/>
          <w:color w:val="auto"/>
          <w:sz w:val="24"/>
          <w:szCs w:val="24"/>
        </w:rPr>
        <w:lastRenderedPageBreak/>
        <w:t xml:space="preserve">искусстве: основная и вспомогательная. Красота и разнообразие </w:t>
      </w:r>
      <w:r w:rsidRPr="00EA4161">
        <w:rPr>
          <w:rFonts w:ascii="Times New Roman" w:hAnsi="Times New Roman"/>
          <w:color w:val="auto"/>
          <w:spacing w:val="2"/>
          <w:sz w:val="24"/>
          <w:szCs w:val="24"/>
        </w:rPr>
        <w:t xml:space="preserve">природы, человека, зданий, предметов, выраженные средствами рисунка. Изображение деревьев, птиц, животных: </w:t>
      </w:r>
      <w:r w:rsidRPr="00EA4161">
        <w:rPr>
          <w:rFonts w:ascii="Times New Roman" w:hAnsi="Times New Roman"/>
          <w:color w:val="auto"/>
          <w:sz w:val="24"/>
          <w:szCs w:val="24"/>
        </w:rPr>
        <w:t>общие и характерные черты.</w:t>
      </w:r>
    </w:p>
    <w:p w:rsidR="00653A76" w:rsidRPr="00EA4161" w:rsidRDefault="00653A76" w:rsidP="00EA4161">
      <w:pPr>
        <w:pStyle w:val="a3"/>
        <w:spacing w:line="276" w:lineRule="auto"/>
        <w:ind w:firstLine="454"/>
        <w:rPr>
          <w:rFonts w:ascii="Times New Roman" w:hAnsi="Times New Roman"/>
          <w:b/>
          <w:bCs/>
          <w:color w:val="auto"/>
          <w:sz w:val="24"/>
          <w:szCs w:val="24"/>
        </w:rPr>
      </w:pPr>
      <w:r w:rsidRPr="00EA4161">
        <w:rPr>
          <w:rFonts w:ascii="Times New Roman" w:hAnsi="Times New Roman"/>
          <w:b/>
          <w:bCs/>
          <w:color w:val="auto"/>
          <w:spacing w:val="2"/>
          <w:sz w:val="24"/>
          <w:szCs w:val="24"/>
        </w:rPr>
        <w:t xml:space="preserve">Живопись. </w:t>
      </w:r>
      <w:r w:rsidRPr="00EA4161">
        <w:rPr>
          <w:rFonts w:ascii="Times New Roman" w:hAnsi="Times New Roman"/>
          <w:color w:val="auto"/>
          <w:spacing w:val="2"/>
          <w:sz w:val="24"/>
          <w:szCs w:val="24"/>
        </w:rPr>
        <w:t xml:space="preserve">Живописные материалы. Красота и разнообразие природы, человека, зданий, предметов, выраженные </w:t>
      </w:r>
      <w:r w:rsidR="00A22907" w:rsidRPr="00EA4161">
        <w:rPr>
          <w:rFonts w:ascii="Times New Roman" w:hAnsi="Times New Roman"/>
          <w:color w:val="auto"/>
          <w:sz w:val="24"/>
          <w:szCs w:val="24"/>
        </w:rPr>
        <w:t>средствами живописи. Цвет </w:t>
      </w:r>
      <w:r w:rsidRPr="00EA4161">
        <w:rPr>
          <w:rFonts w:ascii="Times New Roman" w:hAnsi="Times New Roman"/>
          <w:color w:val="auto"/>
          <w:sz w:val="24"/>
          <w:szCs w:val="24"/>
        </w:rPr>
        <w:t xml:space="preserve">основа </w:t>
      </w:r>
      <w:r w:rsidR="00A22907" w:rsidRPr="00EA4161">
        <w:rPr>
          <w:rFonts w:ascii="Times New Roman" w:hAnsi="Times New Roman"/>
          <w:color w:val="auto"/>
          <w:sz w:val="24"/>
          <w:szCs w:val="24"/>
        </w:rPr>
        <w:t>языка </w:t>
      </w:r>
      <w:r w:rsidRPr="00EA4161">
        <w:rPr>
          <w:rFonts w:ascii="Times New Roman" w:hAnsi="Times New Roman"/>
          <w:color w:val="auto"/>
          <w:sz w:val="24"/>
          <w:szCs w:val="24"/>
        </w:rPr>
        <w:t>живописи</w:t>
      </w:r>
      <w:proofErr w:type="gramStart"/>
      <w:r w:rsidRPr="00EA4161">
        <w:rPr>
          <w:rFonts w:ascii="Times New Roman" w:hAnsi="Times New Roman"/>
          <w:color w:val="auto"/>
          <w:sz w:val="24"/>
          <w:szCs w:val="24"/>
        </w:rPr>
        <w:t>.</w:t>
      </w:r>
      <w:r w:rsidRPr="00EA4161">
        <w:rPr>
          <w:rFonts w:ascii="Times New Roman" w:hAnsi="Times New Roman"/>
          <w:color w:val="auto"/>
          <w:spacing w:val="2"/>
          <w:sz w:val="24"/>
          <w:szCs w:val="24"/>
        </w:rPr>
        <w:t>В</w:t>
      </w:r>
      <w:proofErr w:type="gramEnd"/>
      <w:r w:rsidRPr="00EA4161">
        <w:rPr>
          <w:rFonts w:ascii="Times New Roman" w:hAnsi="Times New Roman"/>
          <w:color w:val="auto"/>
          <w:spacing w:val="2"/>
          <w:sz w:val="24"/>
          <w:szCs w:val="24"/>
        </w:rPr>
        <w:t xml:space="preserve">ыбор средств художественной выразительности для создания живописного образа в соответствии с поставленными </w:t>
      </w:r>
      <w:r w:rsidRPr="00EA4161">
        <w:rPr>
          <w:rFonts w:ascii="Times New Roman" w:hAnsi="Times New Roman"/>
          <w:color w:val="auto"/>
          <w:sz w:val="24"/>
          <w:szCs w:val="24"/>
        </w:rPr>
        <w:t>задачами. Образы природы и человека в живописи.</w:t>
      </w:r>
    </w:p>
    <w:p w:rsidR="00653A76" w:rsidRPr="00EA4161" w:rsidRDefault="00653A76" w:rsidP="00EA4161">
      <w:pPr>
        <w:pStyle w:val="a3"/>
        <w:spacing w:line="276" w:lineRule="auto"/>
        <w:ind w:firstLine="454"/>
        <w:rPr>
          <w:rFonts w:ascii="Times New Roman" w:hAnsi="Times New Roman"/>
          <w:b/>
          <w:bCs/>
          <w:color w:val="auto"/>
          <w:sz w:val="24"/>
          <w:szCs w:val="24"/>
        </w:rPr>
      </w:pPr>
      <w:r w:rsidRPr="00EA4161">
        <w:rPr>
          <w:rFonts w:ascii="Times New Roman" w:hAnsi="Times New Roman"/>
          <w:b/>
          <w:bCs/>
          <w:color w:val="auto"/>
          <w:spacing w:val="2"/>
          <w:sz w:val="24"/>
          <w:szCs w:val="24"/>
        </w:rPr>
        <w:t xml:space="preserve">Скульптура. </w:t>
      </w:r>
      <w:r w:rsidRPr="00EA4161">
        <w:rPr>
          <w:rFonts w:ascii="Times New Roman" w:hAnsi="Times New Roman"/>
          <w:color w:val="auto"/>
          <w:spacing w:val="2"/>
          <w:sz w:val="24"/>
          <w:szCs w:val="24"/>
        </w:rPr>
        <w:t xml:space="preserve">Материалы скульптуры и их роль в создании выразительного образа. Элементарные приёмы работы </w:t>
      </w:r>
      <w:r w:rsidRPr="00EA4161">
        <w:rPr>
          <w:rFonts w:ascii="Times New Roman" w:hAnsi="Times New Roman"/>
          <w:color w:val="auto"/>
          <w:sz w:val="24"/>
          <w:szCs w:val="24"/>
        </w:rPr>
        <w:t xml:space="preserve">с пластическими скульптурными материалами для создания </w:t>
      </w:r>
      <w:r w:rsidRPr="00EA4161">
        <w:rPr>
          <w:rFonts w:ascii="Times New Roman" w:hAnsi="Times New Roman"/>
          <w:color w:val="auto"/>
          <w:spacing w:val="2"/>
          <w:sz w:val="24"/>
          <w:szCs w:val="24"/>
        </w:rPr>
        <w:t xml:space="preserve">выразительного образа (пластилин, глина — раскатывание, </w:t>
      </w:r>
      <w:r w:rsidRPr="00EA4161">
        <w:rPr>
          <w:rFonts w:ascii="Times New Roman" w:hAnsi="Times New Roman"/>
          <w:color w:val="auto"/>
          <w:sz w:val="24"/>
          <w:szCs w:val="24"/>
        </w:rPr>
        <w:t>набор объёма, вытягивание формы). Объём — основа языка скульптуры. Основные темы скульптуры. Красота человека и животных, выраженная средствами скульптуры.</w:t>
      </w:r>
    </w:p>
    <w:p w:rsidR="00653A76" w:rsidRPr="00EA4161" w:rsidRDefault="00653A76" w:rsidP="00EA4161">
      <w:pPr>
        <w:pStyle w:val="a3"/>
        <w:spacing w:line="276" w:lineRule="auto"/>
        <w:ind w:firstLine="454"/>
        <w:rPr>
          <w:rFonts w:ascii="Times New Roman" w:hAnsi="Times New Roman"/>
          <w:b/>
          <w:bCs/>
          <w:color w:val="auto"/>
          <w:sz w:val="24"/>
          <w:szCs w:val="24"/>
        </w:rPr>
      </w:pPr>
      <w:r w:rsidRPr="00EA4161">
        <w:rPr>
          <w:rFonts w:ascii="Times New Roman" w:hAnsi="Times New Roman"/>
          <w:b/>
          <w:bCs/>
          <w:color w:val="auto"/>
          <w:sz w:val="24"/>
          <w:szCs w:val="24"/>
        </w:rPr>
        <w:t xml:space="preserve">Художественное конструирование и дизайн. </w:t>
      </w:r>
      <w:r w:rsidRPr="00EA4161">
        <w:rPr>
          <w:rFonts w:ascii="Times New Roman" w:hAnsi="Times New Roman"/>
          <w:color w:val="auto"/>
          <w:sz w:val="24"/>
          <w:szCs w:val="24"/>
        </w:rPr>
        <w:t>Разнообразие материалов для художественного конструирования и моделирования (пластилин, бумага, картон и</w:t>
      </w:r>
      <w:r w:rsidRPr="00EA4161">
        <w:rPr>
          <w:rFonts w:ascii="Times New Roman" w:hAnsi="Times New Roman"/>
          <w:color w:val="auto"/>
          <w:sz w:val="24"/>
          <w:szCs w:val="24"/>
        </w:rPr>
        <w:t> </w:t>
      </w:r>
      <w:r w:rsidRPr="00EA4161">
        <w:rPr>
          <w:rFonts w:ascii="Times New Roman" w:hAnsi="Times New Roman"/>
          <w:color w:val="auto"/>
          <w:sz w:val="24"/>
          <w:szCs w:val="24"/>
        </w:rPr>
        <w:t xml:space="preserve">др.). Элементарные приёмы работы с различными материалами для создания </w:t>
      </w:r>
      <w:r w:rsidRPr="00EA4161">
        <w:rPr>
          <w:rFonts w:ascii="Times New Roman" w:hAnsi="Times New Roman"/>
          <w:color w:val="auto"/>
          <w:spacing w:val="2"/>
          <w:sz w:val="24"/>
          <w:szCs w:val="24"/>
        </w:rPr>
        <w:t xml:space="preserve">выразительного образа (пластилин — раскатывание, набор </w:t>
      </w:r>
      <w:r w:rsidRPr="00EA4161">
        <w:rPr>
          <w:rFonts w:ascii="Times New Roman" w:hAnsi="Times New Roman"/>
          <w:color w:val="auto"/>
          <w:sz w:val="24"/>
          <w:szCs w:val="24"/>
        </w:rPr>
        <w:t xml:space="preserve">объёма, вытягивание формы; бумага и картон — сгибание, </w:t>
      </w:r>
      <w:r w:rsidRPr="00EA4161">
        <w:rPr>
          <w:rFonts w:ascii="Times New Roman" w:hAnsi="Times New Roman"/>
          <w:color w:val="auto"/>
          <w:spacing w:val="2"/>
          <w:sz w:val="24"/>
          <w:szCs w:val="24"/>
        </w:rPr>
        <w:t xml:space="preserve">вырезание). Представление о возможностях использования </w:t>
      </w:r>
      <w:r w:rsidRPr="00EA4161">
        <w:rPr>
          <w:rFonts w:ascii="Times New Roman" w:hAnsi="Times New Roman"/>
          <w:color w:val="auto"/>
          <w:sz w:val="24"/>
          <w:szCs w:val="24"/>
        </w:rPr>
        <w:t>навыков художественного конструирования и моделирования в жизни человека.</w:t>
      </w:r>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b/>
          <w:bCs/>
          <w:color w:val="auto"/>
          <w:spacing w:val="-4"/>
          <w:sz w:val="24"/>
          <w:szCs w:val="24"/>
        </w:rPr>
        <w:t xml:space="preserve">Декоративно­прикладное искусство. </w:t>
      </w:r>
      <w:r w:rsidRPr="00EA4161">
        <w:rPr>
          <w:rFonts w:ascii="Times New Roman" w:hAnsi="Times New Roman"/>
          <w:color w:val="auto"/>
          <w:spacing w:val="-4"/>
          <w:sz w:val="24"/>
          <w:szCs w:val="24"/>
        </w:rPr>
        <w:t>Истоки декоративно­</w:t>
      </w:r>
      <w:r w:rsidRPr="00EA4161">
        <w:rPr>
          <w:rFonts w:ascii="Times New Roman" w:hAnsi="Times New Roman"/>
          <w:color w:val="auto"/>
          <w:sz w:val="24"/>
          <w:szCs w:val="24"/>
        </w:rPr>
        <w:t xml:space="preserve">прикладного искусства и его роль в жизни человека. </w:t>
      </w:r>
      <w:proofErr w:type="gramStart"/>
      <w:r w:rsidRPr="00EA4161">
        <w:rPr>
          <w:rFonts w:ascii="Times New Roman" w:hAnsi="Times New Roman"/>
          <w:color w:val="auto"/>
          <w:sz w:val="24"/>
          <w:szCs w:val="24"/>
        </w:rPr>
        <w:t>Понятие о синтетичном характере народной культуры (украшение</w:t>
      </w:r>
      <w:r w:rsidRPr="00EA4161">
        <w:rPr>
          <w:rFonts w:ascii="Times New Roman" w:hAnsi="Times New Roman"/>
          <w:color w:val="auto"/>
          <w:spacing w:val="2"/>
          <w:sz w:val="24"/>
          <w:szCs w:val="24"/>
        </w:rPr>
        <w:t xml:space="preserve">жилища, предметов быта, орудий труда, костюма; музыка, </w:t>
      </w:r>
      <w:r w:rsidRPr="00EA4161">
        <w:rPr>
          <w:rFonts w:ascii="Times New Roman" w:hAnsi="Times New Roman"/>
          <w:color w:val="auto"/>
          <w:sz w:val="24"/>
          <w:szCs w:val="24"/>
        </w:rPr>
        <w:t>песни, хороводы; былины, сказания, сказки).</w:t>
      </w:r>
      <w:proofErr w:type="gramEnd"/>
      <w:r w:rsidRPr="00EA4161">
        <w:rPr>
          <w:rFonts w:ascii="Times New Roman" w:hAnsi="Times New Roman"/>
          <w:color w:val="auto"/>
          <w:sz w:val="24"/>
          <w:szCs w:val="24"/>
        </w:rPr>
        <w:t xml:space="preserve"> Образ человека в традиционной культуре</w:t>
      </w:r>
      <w:proofErr w:type="gramStart"/>
      <w:r w:rsidRPr="00EA4161">
        <w:rPr>
          <w:rFonts w:ascii="Times New Roman" w:hAnsi="Times New Roman"/>
          <w:color w:val="auto"/>
          <w:sz w:val="24"/>
          <w:szCs w:val="24"/>
        </w:rPr>
        <w:t>.П</w:t>
      </w:r>
      <w:proofErr w:type="gramEnd"/>
      <w:r w:rsidRPr="00EA4161">
        <w:rPr>
          <w:rFonts w:ascii="Times New Roman" w:hAnsi="Times New Roman"/>
          <w:color w:val="auto"/>
          <w:sz w:val="24"/>
          <w:szCs w:val="24"/>
        </w:rPr>
        <w:t>редставления народа о мужской</w:t>
      </w:r>
      <w:r w:rsidRPr="00EA4161">
        <w:rPr>
          <w:rFonts w:ascii="Times New Roman" w:hAnsi="Times New Roman"/>
          <w:color w:val="auto"/>
          <w:spacing w:val="2"/>
          <w:sz w:val="24"/>
          <w:szCs w:val="24"/>
        </w:rPr>
        <w:t>и женской красоте, отражённые в изобразительном искус</w:t>
      </w:r>
      <w:r w:rsidRPr="00EA4161">
        <w:rPr>
          <w:rFonts w:ascii="Times New Roman" w:hAnsi="Times New Roman"/>
          <w:color w:val="auto"/>
          <w:sz w:val="24"/>
          <w:szCs w:val="24"/>
        </w:rPr>
        <w:t>стве, сказках, песнях. Сказочные образы в народной культуре и декоративно­прикладном искусстве. Разнообразие форм</w:t>
      </w:r>
      <w:r w:rsidRPr="00EA4161">
        <w:rPr>
          <w:rFonts w:ascii="Times New Roman" w:hAnsi="Times New Roman"/>
          <w:color w:val="auto"/>
          <w:spacing w:val="2"/>
          <w:sz w:val="24"/>
          <w:szCs w:val="24"/>
        </w:rPr>
        <w:t xml:space="preserve">в природе как основа декоративных форм в прикладномискусстве (цветы, раскраска бабочек, переплетение ветвей </w:t>
      </w:r>
      <w:r w:rsidRPr="00EA4161">
        <w:rPr>
          <w:rFonts w:ascii="Times New Roman" w:hAnsi="Times New Roman"/>
          <w:color w:val="auto"/>
          <w:sz w:val="24"/>
          <w:szCs w:val="24"/>
        </w:rPr>
        <w:t>деревьев, морозные узоры на стекле и</w:t>
      </w:r>
      <w:r w:rsidRPr="00EA4161">
        <w:rPr>
          <w:rFonts w:ascii="Times New Roman" w:hAnsi="Times New Roman"/>
          <w:color w:val="auto"/>
          <w:sz w:val="24"/>
          <w:szCs w:val="24"/>
        </w:rPr>
        <w:t> </w:t>
      </w:r>
      <w:r w:rsidRPr="00EA4161">
        <w:rPr>
          <w:rFonts w:ascii="Times New Roman" w:hAnsi="Times New Roman"/>
          <w:color w:val="auto"/>
          <w:sz w:val="24"/>
          <w:szCs w:val="24"/>
        </w:rPr>
        <w:t>т.</w:t>
      </w:r>
      <w:r w:rsidRPr="00EA4161">
        <w:rPr>
          <w:rFonts w:ascii="Times New Roman" w:hAnsi="Times New Roman"/>
          <w:color w:val="auto"/>
          <w:sz w:val="24"/>
          <w:szCs w:val="24"/>
        </w:rPr>
        <w:t> </w:t>
      </w:r>
      <w:r w:rsidRPr="00EA4161">
        <w:rPr>
          <w:rFonts w:ascii="Times New Roman" w:hAnsi="Times New Roman"/>
          <w:color w:val="auto"/>
          <w:sz w:val="24"/>
          <w:szCs w:val="24"/>
        </w:rPr>
        <w:t>д.). Ознакомление с произведениями народных художественных промыслов в России (с учётом местных условий).</w:t>
      </w:r>
    </w:p>
    <w:p w:rsidR="00653A76" w:rsidRPr="00EA4161" w:rsidRDefault="00653A76" w:rsidP="00EA4161">
      <w:pPr>
        <w:pStyle w:val="a3"/>
        <w:spacing w:line="276" w:lineRule="auto"/>
        <w:ind w:firstLine="454"/>
        <w:rPr>
          <w:rFonts w:ascii="Times New Roman" w:hAnsi="Times New Roman"/>
          <w:b/>
          <w:bCs/>
          <w:iCs/>
          <w:color w:val="auto"/>
          <w:sz w:val="24"/>
          <w:szCs w:val="24"/>
        </w:rPr>
      </w:pPr>
      <w:r w:rsidRPr="00EA4161">
        <w:rPr>
          <w:rFonts w:ascii="Times New Roman" w:hAnsi="Times New Roman"/>
          <w:b/>
          <w:bCs/>
          <w:iCs/>
          <w:color w:val="auto"/>
          <w:sz w:val="24"/>
          <w:szCs w:val="24"/>
        </w:rPr>
        <w:t>Азбука искусства. Как говорит искусство?</w:t>
      </w:r>
    </w:p>
    <w:p w:rsidR="00653A76" w:rsidRPr="00EA4161" w:rsidRDefault="00653A76" w:rsidP="00EA4161">
      <w:pPr>
        <w:pStyle w:val="a3"/>
        <w:spacing w:line="276" w:lineRule="auto"/>
        <w:ind w:firstLine="454"/>
        <w:rPr>
          <w:rFonts w:ascii="Times New Roman" w:hAnsi="Times New Roman"/>
          <w:b/>
          <w:bCs/>
          <w:color w:val="auto"/>
          <w:sz w:val="24"/>
          <w:szCs w:val="24"/>
        </w:rPr>
      </w:pPr>
      <w:r w:rsidRPr="00EA4161">
        <w:rPr>
          <w:rFonts w:ascii="Times New Roman" w:hAnsi="Times New Roman"/>
          <w:b/>
          <w:bCs/>
          <w:color w:val="auto"/>
          <w:spacing w:val="-2"/>
          <w:sz w:val="24"/>
          <w:szCs w:val="24"/>
        </w:rPr>
        <w:t xml:space="preserve">Композиция. </w:t>
      </w:r>
      <w:r w:rsidRPr="00EA4161">
        <w:rPr>
          <w:rFonts w:ascii="Times New Roman" w:hAnsi="Times New Roman"/>
          <w:color w:val="auto"/>
          <w:spacing w:val="-2"/>
          <w:sz w:val="24"/>
          <w:szCs w:val="24"/>
        </w:rPr>
        <w:t>Элементарные приёмы композиции на плос</w:t>
      </w:r>
      <w:r w:rsidRPr="00EA4161">
        <w:rPr>
          <w:rFonts w:ascii="Times New Roman" w:hAnsi="Times New Roman"/>
          <w:color w:val="auto"/>
          <w:spacing w:val="2"/>
          <w:sz w:val="24"/>
          <w:szCs w:val="24"/>
        </w:rPr>
        <w:t xml:space="preserve">кости и в пространстве. Понятия: горизонталь, вертикаль </w:t>
      </w:r>
      <w:r w:rsidRPr="00EA4161">
        <w:rPr>
          <w:rFonts w:ascii="Times New Roman" w:hAnsi="Times New Roman"/>
          <w:color w:val="auto"/>
          <w:sz w:val="24"/>
          <w:szCs w:val="24"/>
        </w:rPr>
        <w:t xml:space="preserve">и диагональ в построении композиции. Пропорции и перспектива. Понятия: линия горизонта, ближе — больше, дальше — меньше, загораживания. Роль контраста в композиции: </w:t>
      </w:r>
      <w:proofErr w:type="gramStart"/>
      <w:r w:rsidRPr="00EA4161">
        <w:rPr>
          <w:rFonts w:ascii="Times New Roman" w:hAnsi="Times New Roman"/>
          <w:color w:val="auto"/>
          <w:sz w:val="24"/>
          <w:szCs w:val="24"/>
        </w:rPr>
        <w:t>низкое</w:t>
      </w:r>
      <w:proofErr w:type="gramEnd"/>
      <w:r w:rsidRPr="00EA4161">
        <w:rPr>
          <w:rFonts w:ascii="Times New Roman" w:hAnsi="Times New Roman"/>
          <w:color w:val="auto"/>
          <w:sz w:val="24"/>
          <w:szCs w:val="24"/>
        </w:rPr>
        <w:t xml:space="preserve"> и высокое, большое и маленькое, тонкое и толстое, тёмное и светлое, спокойное и динамичное и</w:t>
      </w:r>
      <w:r w:rsidRPr="00EA4161">
        <w:rPr>
          <w:rFonts w:ascii="Times New Roman" w:hAnsi="Times New Roman"/>
          <w:color w:val="auto"/>
          <w:sz w:val="24"/>
          <w:szCs w:val="24"/>
        </w:rPr>
        <w:t> </w:t>
      </w:r>
      <w:r w:rsidRPr="00EA4161">
        <w:rPr>
          <w:rFonts w:ascii="Times New Roman" w:hAnsi="Times New Roman"/>
          <w:color w:val="auto"/>
          <w:sz w:val="24"/>
          <w:szCs w:val="24"/>
        </w:rPr>
        <w:t>т.</w:t>
      </w:r>
      <w:r w:rsidRPr="00EA4161">
        <w:rPr>
          <w:rFonts w:ascii="Times New Roman" w:hAnsi="Times New Roman"/>
          <w:color w:val="auto"/>
          <w:sz w:val="24"/>
          <w:szCs w:val="24"/>
        </w:rPr>
        <w:t> </w:t>
      </w:r>
      <w:r w:rsidRPr="00EA4161">
        <w:rPr>
          <w:rFonts w:ascii="Times New Roman" w:hAnsi="Times New Roman"/>
          <w:color w:val="auto"/>
          <w:sz w:val="24"/>
          <w:szCs w:val="24"/>
        </w:rPr>
        <w:t>д. Композиционный центр (зрительный центр композиции). Главное и второстепенное в композиции. Симметрия и асимметрия.</w:t>
      </w:r>
    </w:p>
    <w:p w:rsidR="00653A76" w:rsidRPr="00EA4161" w:rsidRDefault="00653A76" w:rsidP="00EA4161">
      <w:pPr>
        <w:pStyle w:val="a3"/>
        <w:spacing w:line="276" w:lineRule="auto"/>
        <w:ind w:firstLine="454"/>
        <w:rPr>
          <w:rFonts w:ascii="Times New Roman" w:hAnsi="Times New Roman"/>
          <w:b/>
          <w:bCs/>
          <w:color w:val="auto"/>
          <w:sz w:val="24"/>
          <w:szCs w:val="24"/>
        </w:rPr>
      </w:pPr>
      <w:r w:rsidRPr="00EA4161">
        <w:rPr>
          <w:rFonts w:ascii="Times New Roman" w:hAnsi="Times New Roman"/>
          <w:b/>
          <w:bCs/>
          <w:color w:val="auto"/>
          <w:sz w:val="24"/>
          <w:szCs w:val="24"/>
        </w:rPr>
        <w:t xml:space="preserve">Цвет. </w:t>
      </w:r>
      <w:r w:rsidRPr="00EA4161">
        <w:rPr>
          <w:rFonts w:ascii="Times New Roman" w:hAnsi="Times New Roman"/>
          <w:color w:val="auto"/>
          <w:sz w:val="24"/>
          <w:szCs w:val="24"/>
        </w:rPr>
        <w:t xml:space="preserve">Основные и составные цвета. Тёплые и холодные </w:t>
      </w:r>
      <w:r w:rsidRPr="00EA4161">
        <w:rPr>
          <w:rFonts w:ascii="Times New Roman" w:hAnsi="Times New Roman"/>
          <w:color w:val="auto"/>
          <w:spacing w:val="2"/>
          <w:sz w:val="24"/>
          <w:szCs w:val="24"/>
        </w:rPr>
        <w:t>цвета. Смешение цветов. Роль белой и чёрной красок в эмоциональном звучании</w:t>
      </w:r>
      <w:r w:rsidR="00A22907" w:rsidRPr="00EA4161">
        <w:rPr>
          <w:rFonts w:ascii="Times New Roman" w:hAnsi="Times New Roman"/>
          <w:color w:val="auto"/>
          <w:spacing w:val="2"/>
          <w:sz w:val="24"/>
          <w:szCs w:val="24"/>
        </w:rPr>
        <w:t xml:space="preserve"> и выразительности образа. Эмо</w:t>
      </w:r>
      <w:r w:rsidRPr="00EA4161">
        <w:rPr>
          <w:rFonts w:ascii="Times New Roman" w:hAnsi="Times New Roman"/>
          <w:color w:val="auto"/>
          <w:spacing w:val="2"/>
          <w:sz w:val="24"/>
          <w:szCs w:val="24"/>
        </w:rPr>
        <w:t>циональные возможности цвета. Практическое овладение ос</w:t>
      </w:r>
      <w:r w:rsidRPr="00EA4161">
        <w:rPr>
          <w:rFonts w:ascii="Times New Roman" w:hAnsi="Times New Roman"/>
          <w:color w:val="auto"/>
          <w:sz w:val="24"/>
          <w:szCs w:val="24"/>
        </w:rPr>
        <w:t>новами цветоведения. Передача с помощью цвета характера персонажа, его эмоционального состояния.</w:t>
      </w:r>
    </w:p>
    <w:p w:rsidR="00653A76" w:rsidRPr="00EA4161" w:rsidRDefault="00653A76" w:rsidP="00EA4161">
      <w:pPr>
        <w:pStyle w:val="a3"/>
        <w:spacing w:line="276" w:lineRule="auto"/>
        <w:ind w:firstLine="454"/>
        <w:rPr>
          <w:rFonts w:ascii="Times New Roman" w:hAnsi="Times New Roman"/>
          <w:b/>
          <w:bCs/>
          <w:color w:val="auto"/>
          <w:sz w:val="24"/>
          <w:szCs w:val="24"/>
        </w:rPr>
      </w:pPr>
      <w:r w:rsidRPr="00EA4161">
        <w:rPr>
          <w:rFonts w:ascii="Times New Roman" w:hAnsi="Times New Roman"/>
          <w:b/>
          <w:bCs/>
          <w:color w:val="auto"/>
          <w:spacing w:val="2"/>
          <w:sz w:val="24"/>
          <w:szCs w:val="24"/>
        </w:rPr>
        <w:t xml:space="preserve">Линия. </w:t>
      </w:r>
      <w:proofErr w:type="gramStart"/>
      <w:r w:rsidRPr="00EA4161">
        <w:rPr>
          <w:rFonts w:ascii="Times New Roman" w:hAnsi="Times New Roman"/>
          <w:color w:val="auto"/>
          <w:spacing w:val="2"/>
          <w:sz w:val="24"/>
          <w:szCs w:val="24"/>
        </w:rPr>
        <w:t xml:space="preserve">Многообразие линий (тонкие, толстые, прямые, </w:t>
      </w:r>
      <w:r w:rsidRPr="00EA4161">
        <w:rPr>
          <w:rFonts w:ascii="Times New Roman" w:hAnsi="Times New Roman"/>
          <w:color w:val="auto"/>
          <w:sz w:val="24"/>
          <w:szCs w:val="24"/>
        </w:rPr>
        <w:t>волнистые, плавные, острые, закруглённые спиралью, летящие) и их знаковый характер.</w:t>
      </w:r>
      <w:proofErr w:type="gramEnd"/>
      <w:r w:rsidRPr="00EA4161">
        <w:rPr>
          <w:rFonts w:ascii="Times New Roman" w:hAnsi="Times New Roman"/>
          <w:color w:val="auto"/>
          <w:sz w:val="24"/>
          <w:szCs w:val="24"/>
        </w:rPr>
        <w:t xml:space="preserve"> Линия, штрих, пятно и художественный образ. Передача с помощью линии эмоционального состояния природы, человека, животного.</w:t>
      </w:r>
    </w:p>
    <w:p w:rsidR="00653A76" w:rsidRPr="00EA4161" w:rsidRDefault="00653A76" w:rsidP="00EA4161">
      <w:pPr>
        <w:pStyle w:val="a3"/>
        <w:spacing w:line="276" w:lineRule="auto"/>
        <w:ind w:firstLine="454"/>
        <w:rPr>
          <w:rFonts w:ascii="Times New Roman" w:hAnsi="Times New Roman"/>
          <w:b/>
          <w:bCs/>
          <w:color w:val="auto"/>
          <w:sz w:val="24"/>
          <w:szCs w:val="24"/>
        </w:rPr>
      </w:pPr>
      <w:r w:rsidRPr="00EA4161">
        <w:rPr>
          <w:rFonts w:ascii="Times New Roman" w:hAnsi="Times New Roman"/>
          <w:b/>
          <w:bCs/>
          <w:color w:val="auto"/>
          <w:sz w:val="24"/>
          <w:szCs w:val="24"/>
        </w:rPr>
        <w:lastRenderedPageBreak/>
        <w:t xml:space="preserve">Форма. </w:t>
      </w:r>
      <w:r w:rsidRPr="00EA4161">
        <w:rPr>
          <w:rFonts w:ascii="Times New Roman" w:hAnsi="Times New Roman"/>
          <w:color w:val="auto"/>
          <w:sz w:val="24"/>
          <w:szCs w:val="24"/>
        </w:rPr>
        <w:t xml:space="preserve">Разнообразие форм предметного мира и передача их на плоскости и в пространстве. Сходство и контраст форм. Простые геометрические формы. Природные формы. </w:t>
      </w:r>
      <w:r w:rsidRPr="00EA4161">
        <w:rPr>
          <w:rFonts w:ascii="Times New Roman" w:hAnsi="Times New Roman"/>
          <w:color w:val="auto"/>
          <w:spacing w:val="2"/>
          <w:sz w:val="24"/>
          <w:szCs w:val="24"/>
        </w:rPr>
        <w:t>Трансформация форм. Влияние формы предмета на пред</w:t>
      </w:r>
      <w:r w:rsidRPr="00EA4161">
        <w:rPr>
          <w:rFonts w:ascii="Times New Roman" w:hAnsi="Times New Roman"/>
          <w:color w:val="auto"/>
          <w:sz w:val="24"/>
          <w:szCs w:val="24"/>
        </w:rPr>
        <w:t>ставление о его характере. Силуэт.</w:t>
      </w:r>
    </w:p>
    <w:p w:rsidR="00653A76" w:rsidRPr="00EA4161" w:rsidRDefault="00653A76" w:rsidP="00EA4161">
      <w:pPr>
        <w:pStyle w:val="a3"/>
        <w:spacing w:line="276" w:lineRule="auto"/>
        <w:ind w:firstLine="454"/>
        <w:rPr>
          <w:rFonts w:ascii="Times New Roman" w:hAnsi="Times New Roman"/>
          <w:b/>
          <w:bCs/>
          <w:color w:val="auto"/>
          <w:sz w:val="24"/>
          <w:szCs w:val="24"/>
        </w:rPr>
      </w:pPr>
      <w:r w:rsidRPr="00EA4161">
        <w:rPr>
          <w:rFonts w:ascii="Times New Roman" w:hAnsi="Times New Roman"/>
          <w:b/>
          <w:bCs/>
          <w:color w:val="auto"/>
          <w:spacing w:val="2"/>
          <w:sz w:val="24"/>
          <w:szCs w:val="24"/>
        </w:rPr>
        <w:t xml:space="preserve">Объём. </w:t>
      </w:r>
      <w:r w:rsidRPr="00EA4161">
        <w:rPr>
          <w:rFonts w:ascii="Times New Roman" w:hAnsi="Times New Roman"/>
          <w:color w:val="auto"/>
          <w:spacing w:val="2"/>
          <w:sz w:val="24"/>
          <w:szCs w:val="24"/>
        </w:rPr>
        <w:t xml:space="preserve">Объём в пространстве и объём на плоскости. </w:t>
      </w:r>
      <w:r w:rsidRPr="00EA4161">
        <w:rPr>
          <w:rFonts w:ascii="Times New Roman" w:hAnsi="Times New Roman"/>
          <w:color w:val="auto"/>
          <w:sz w:val="24"/>
          <w:szCs w:val="24"/>
        </w:rPr>
        <w:t>Способы передачи объёма. Выразительность объёмных композиций.</w:t>
      </w:r>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b/>
          <w:bCs/>
          <w:color w:val="auto"/>
          <w:spacing w:val="2"/>
          <w:sz w:val="24"/>
          <w:szCs w:val="24"/>
        </w:rPr>
        <w:t xml:space="preserve">Ритм. </w:t>
      </w:r>
      <w:r w:rsidRPr="00EA4161">
        <w:rPr>
          <w:rFonts w:ascii="Times New Roman" w:hAnsi="Times New Roman"/>
          <w:color w:val="auto"/>
          <w:spacing w:val="2"/>
          <w:sz w:val="24"/>
          <w:szCs w:val="24"/>
        </w:rPr>
        <w:t>Виды ритма (спокойный, замедленный, порыви</w:t>
      </w:r>
      <w:r w:rsidRPr="00EA4161">
        <w:rPr>
          <w:rFonts w:ascii="Times New Roman" w:hAnsi="Times New Roman"/>
          <w:color w:val="auto"/>
          <w:sz w:val="24"/>
          <w:szCs w:val="24"/>
        </w:rPr>
        <w:t>стый, беспокойный и</w:t>
      </w:r>
      <w:r w:rsidRPr="00EA4161">
        <w:rPr>
          <w:rFonts w:ascii="Times New Roman" w:hAnsi="Times New Roman"/>
          <w:color w:val="auto"/>
          <w:sz w:val="24"/>
          <w:szCs w:val="24"/>
        </w:rPr>
        <w:t> </w:t>
      </w:r>
      <w:r w:rsidRPr="00EA4161">
        <w:rPr>
          <w:rFonts w:ascii="Times New Roman" w:hAnsi="Times New Roman"/>
          <w:color w:val="auto"/>
          <w:sz w:val="24"/>
          <w:szCs w:val="24"/>
        </w:rPr>
        <w:t>т.</w:t>
      </w:r>
      <w:r w:rsidRPr="00EA4161">
        <w:rPr>
          <w:rFonts w:ascii="Times New Roman" w:hAnsi="Times New Roman"/>
          <w:color w:val="auto"/>
          <w:sz w:val="24"/>
          <w:szCs w:val="24"/>
        </w:rPr>
        <w:t> </w:t>
      </w:r>
      <w:r w:rsidRPr="00EA4161">
        <w:rPr>
          <w:rFonts w:ascii="Times New Roman" w:hAnsi="Times New Roman"/>
          <w:color w:val="auto"/>
          <w:sz w:val="24"/>
          <w:szCs w:val="24"/>
        </w:rPr>
        <w:t>д.). Ритм 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декоративно­прикладном искусстве.</w:t>
      </w:r>
    </w:p>
    <w:p w:rsidR="00653A76" w:rsidRPr="00EA4161" w:rsidRDefault="00653A76" w:rsidP="00EA4161">
      <w:pPr>
        <w:pStyle w:val="a3"/>
        <w:spacing w:line="276" w:lineRule="auto"/>
        <w:ind w:firstLine="454"/>
        <w:rPr>
          <w:rFonts w:ascii="Times New Roman" w:hAnsi="Times New Roman"/>
          <w:b/>
          <w:bCs/>
          <w:iCs/>
          <w:color w:val="auto"/>
          <w:spacing w:val="-2"/>
          <w:sz w:val="24"/>
          <w:szCs w:val="24"/>
        </w:rPr>
      </w:pPr>
      <w:r w:rsidRPr="00EA4161">
        <w:rPr>
          <w:rFonts w:ascii="Times New Roman" w:hAnsi="Times New Roman"/>
          <w:b/>
          <w:bCs/>
          <w:iCs/>
          <w:color w:val="auto"/>
          <w:spacing w:val="-2"/>
          <w:sz w:val="24"/>
          <w:szCs w:val="24"/>
        </w:rPr>
        <w:t>Значимые темы искусства. О чём говорит искусство?</w:t>
      </w:r>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b/>
          <w:bCs/>
          <w:color w:val="auto"/>
          <w:sz w:val="24"/>
          <w:szCs w:val="24"/>
        </w:rPr>
        <w:t xml:space="preserve">Земля — наш общий дом. </w:t>
      </w:r>
      <w:r w:rsidRPr="00EA4161">
        <w:rPr>
          <w:rFonts w:ascii="Times New Roman" w:hAnsi="Times New Roman"/>
          <w:color w:val="auto"/>
          <w:sz w:val="24"/>
          <w:szCs w:val="24"/>
        </w:rPr>
        <w:t xml:space="preserve">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Жанр пейзажа. Пейзажи разных географических широт. Использование различных </w:t>
      </w:r>
      <w:r w:rsidRPr="00EA4161">
        <w:rPr>
          <w:rFonts w:ascii="Times New Roman" w:hAnsi="Times New Roman"/>
          <w:color w:val="auto"/>
          <w:spacing w:val="2"/>
          <w:sz w:val="24"/>
          <w:szCs w:val="24"/>
        </w:rPr>
        <w:t>художественных материалов и сре</w:t>
      </w:r>
      <w:proofErr w:type="gramStart"/>
      <w:r w:rsidRPr="00EA4161">
        <w:rPr>
          <w:rFonts w:ascii="Times New Roman" w:hAnsi="Times New Roman"/>
          <w:color w:val="auto"/>
          <w:spacing w:val="2"/>
          <w:sz w:val="24"/>
          <w:szCs w:val="24"/>
        </w:rPr>
        <w:t>дств дл</w:t>
      </w:r>
      <w:proofErr w:type="gramEnd"/>
      <w:r w:rsidRPr="00EA4161">
        <w:rPr>
          <w:rFonts w:ascii="Times New Roman" w:hAnsi="Times New Roman"/>
          <w:color w:val="auto"/>
          <w:spacing w:val="2"/>
          <w:sz w:val="24"/>
          <w:szCs w:val="24"/>
        </w:rPr>
        <w:t xml:space="preserve">я создания выразительных образов природы. Постройки в природе: птичьи </w:t>
      </w:r>
      <w:r w:rsidRPr="00EA4161">
        <w:rPr>
          <w:rFonts w:ascii="Times New Roman" w:hAnsi="Times New Roman"/>
          <w:color w:val="auto"/>
          <w:sz w:val="24"/>
          <w:szCs w:val="24"/>
        </w:rPr>
        <w:t>гнёзда, норы, ульи, панцирь черепахи, домик улитки и</w:t>
      </w:r>
      <w:r w:rsidRPr="00EA4161">
        <w:rPr>
          <w:rFonts w:ascii="Times New Roman" w:hAnsi="Times New Roman"/>
          <w:color w:val="auto"/>
          <w:sz w:val="24"/>
          <w:szCs w:val="24"/>
        </w:rPr>
        <w:t> </w:t>
      </w:r>
      <w:r w:rsidRPr="00EA4161">
        <w:rPr>
          <w:rFonts w:ascii="Times New Roman" w:hAnsi="Times New Roman"/>
          <w:color w:val="auto"/>
          <w:sz w:val="24"/>
          <w:szCs w:val="24"/>
        </w:rPr>
        <w:t>т.д.</w:t>
      </w:r>
    </w:p>
    <w:p w:rsidR="00653A76" w:rsidRPr="00EA4161" w:rsidRDefault="00653A76" w:rsidP="00EA4161">
      <w:pPr>
        <w:pStyle w:val="a3"/>
        <w:spacing w:line="276" w:lineRule="auto"/>
        <w:ind w:firstLine="454"/>
        <w:rPr>
          <w:rFonts w:ascii="Times New Roman" w:hAnsi="Times New Roman"/>
          <w:color w:val="auto"/>
          <w:spacing w:val="-2"/>
          <w:sz w:val="24"/>
          <w:szCs w:val="24"/>
        </w:rPr>
      </w:pPr>
      <w:r w:rsidRPr="00EA4161">
        <w:rPr>
          <w:rFonts w:ascii="Times New Roman" w:hAnsi="Times New Roman"/>
          <w:color w:val="auto"/>
          <w:spacing w:val="2"/>
          <w:sz w:val="24"/>
          <w:szCs w:val="24"/>
        </w:rPr>
        <w:t>Восприятие и эмоциональная оценка шедевров русского</w:t>
      </w:r>
      <w:r w:rsidRPr="00EA4161">
        <w:rPr>
          <w:rFonts w:ascii="Times New Roman" w:hAnsi="Times New Roman"/>
          <w:color w:val="auto"/>
          <w:spacing w:val="2"/>
          <w:sz w:val="24"/>
          <w:szCs w:val="24"/>
        </w:rPr>
        <w:br/>
      </w:r>
      <w:r w:rsidRPr="00EA4161">
        <w:rPr>
          <w:rFonts w:ascii="Times New Roman" w:hAnsi="Times New Roman"/>
          <w:color w:val="auto"/>
          <w:spacing w:val="-2"/>
          <w:sz w:val="24"/>
          <w:szCs w:val="24"/>
        </w:rPr>
        <w:t xml:space="preserve">и зарубежного искусства, изображающих природу. </w:t>
      </w:r>
      <w:proofErr w:type="gramStart"/>
      <w:r w:rsidRPr="00EA4161">
        <w:rPr>
          <w:rFonts w:ascii="Times New Roman" w:hAnsi="Times New Roman"/>
          <w:color w:val="auto"/>
          <w:spacing w:val="-2"/>
          <w:sz w:val="24"/>
          <w:szCs w:val="24"/>
        </w:rPr>
        <w:t xml:space="preserve">Общность </w:t>
      </w:r>
      <w:r w:rsidRPr="00EA4161">
        <w:rPr>
          <w:rFonts w:ascii="Times New Roman" w:hAnsi="Times New Roman"/>
          <w:color w:val="auto"/>
          <w:spacing w:val="-3"/>
          <w:sz w:val="24"/>
          <w:szCs w:val="24"/>
        </w:rPr>
        <w:t>тематики, передаваемых чувств, отношения к природе в произ</w:t>
      </w:r>
      <w:r w:rsidRPr="00EA4161">
        <w:rPr>
          <w:rFonts w:ascii="Times New Roman" w:hAnsi="Times New Roman"/>
          <w:color w:val="auto"/>
          <w:spacing w:val="-2"/>
          <w:sz w:val="24"/>
          <w:szCs w:val="24"/>
        </w:rPr>
        <w:t>ведениях авторов — представителей разных культур, народов, стран (например, А.</w:t>
      </w:r>
      <w:r w:rsidRPr="00EA4161">
        <w:rPr>
          <w:rFonts w:ascii="Times New Roman" w:eastAsia="MS Mincho" w:hAnsi="Times New Roman"/>
          <w:color w:val="auto"/>
          <w:spacing w:val="-2"/>
          <w:sz w:val="24"/>
          <w:szCs w:val="24"/>
        </w:rPr>
        <w:t> </w:t>
      </w:r>
      <w:r w:rsidRPr="00EA4161">
        <w:rPr>
          <w:rFonts w:ascii="Times New Roman" w:hAnsi="Times New Roman"/>
          <w:color w:val="auto"/>
          <w:spacing w:val="-2"/>
          <w:sz w:val="24"/>
          <w:szCs w:val="24"/>
        </w:rPr>
        <w:t>К.</w:t>
      </w:r>
      <w:r w:rsidRPr="00EA4161">
        <w:rPr>
          <w:rFonts w:ascii="Times New Roman" w:eastAsia="MS Mincho" w:hAnsi="Times New Roman"/>
          <w:color w:val="auto"/>
          <w:spacing w:val="-2"/>
          <w:sz w:val="24"/>
          <w:szCs w:val="24"/>
        </w:rPr>
        <w:t> </w:t>
      </w:r>
      <w:r w:rsidRPr="00EA4161">
        <w:rPr>
          <w:rFonts w:ascii="Times New Roman" w:hAnsi="Times New Roman"/>
          <w:color w:val="auto"/>
          <w:spacing w:val="-2"/>
          <w:sz w:val="24"/>
          <w:szCs w:val="24"/>
        </w:rPr>
        <w:t>Саврасов, И.</w:t>
      </w:r>
      <w:r w:rsidRPr="00EA4161">
        <w:rPr>
          <w:rFonts w:ascii="Times New Roman" w:eastAsia="MS Mincho" w:hAnsi="Times New Roman"/>
          <w:color w:val="auto"/>
          <w:spacing w:val="-2"/>
          <w:sz w:val="24"/>
          <w:szCs w:val="24"/>
        </w:rPr>
        <w:t> </w:t>
      </w:r>
      <w:r w:rsidRPr="00EA4161">
        <w:rPr>
          <w:rFonts w:ascii="Times New Roman" w:hAnsi="Times New Roman"/>
          <w:color w:val="auto"/>
          <w:spacing w:val="-2"/>
          <w:sz w:val="24"/>
          <w:szCs w:val="24"/>
        </w:rPr>
        <w:t>И.</w:t>
      </w:r>
      <w:r w:rsidRPr="00EA4161">
        <w:rPr>
          <w:rFonts w:ascii="Times New Roman" w:eastAsia="MS Mincho" w:hAnsi="Times New Roman"/>
          <w:color w:val="auto"/>
          <w:spacing w:val="-2"/>
          <w:sz w:val="24"/>
          <w:szCs w:val="24"/>
        </w:rPr>
        <w:t> </w:t>
      </w:r>
      <w:r w:rsidRPr="00EA4161">
        <w:rPr>
          <w:rFonts w:ascii="Times New Roman" w:hAnsi="Times New Roman"/>
          <w:color w:val="auto"/>
          <w:spacing w:val="-2"/>
          <w:sz w:val="24"/>
          <w:szCs w:val="24"/>
        </w:rPr>
        <w:t>Левитан, И.</w:t>
      </w:r>
      <w:r w:rsidRPr="00EA4161">
        <w:rPr>
          <w:rFonts w:ascii="Times New Roman" w:eastAsia="MS Mincho" w:hAnsi="Times New Roman"/>
          <w:color w:val="auto"/>
          <w:spacing w:val="-2"/>
          <w:sz w:val="24"/>
          <w:szCs w:val="24"/>
        </w:rPr>
        <w:t> </w:t>
      </w:r>
      <w:r w:rsidRPr="00EA4161">
        <w:rPr>
          <w:rFonts w:ascii="Times New Roman" w:hAnsi="Times New Roman"/>
          <w:color w:val="auto"/>
          <w:spacing w:val="-2"/>
          <w:sz w:val="24"/>
          <w:szCs w:val="24"/>
        </w:rPr>
        <w:t>И.</w:t>
      </w:r>
      <w:r w:rsidRPr="00EA4161">
        <w:rPr>
          <w:rFonts w:ascii="Times New Roman" w:eastAsia="MS Mincho" w:hAnsi="Times New Roman"/>
          <w:color w:val="auto"/>
          <w:spacing w:val="-2"/>
          <w:sz w:val="24"/>
          <w:szCs w:val="24"/>
        </w:rPr>
        <w:t> </w:t>
      </w:r>
      <w:r w:rsidRPr="00EA4161">
        <w:rPr>
          <w:rFonts w:ascii="Times New Roman" w:hAnsi="Times New Roman"/>
          <w:color w:val="auto"/>
          <w:spacing w:val="-2"/>
          <w:sz w:val="24"/>
          <w:szCs w:val="24"/>
        </w:rPr>
        <w:t>Шишкин, Н.</w:t>
      </w:r>
      <w:r w:rsidRPr="00EA4161">
        <w:rPr>
          <w:rFonts w:ascii="Times New Roman" w:eastAsia="MS Mincho" w:hAnsi="Times New Roman"/>
          <w:color w:val="auto"/>
          <w:spacing w:val="-2"/>
          <w:sz w:val="24"/>
          <w:szCs w:val="24"/>
        </w:rPr>
        <w:t> </w:t>
      </w:r>
      <w:r w:rsidRPr="00EA4161">
        <w:rPr>
          <w:rFonts w:ascii="Times New Roman" w:hAnsi="Times New Roman"/>
          <w:color w:val="auto"/>
          <w:spacing w:val="-2"/>
          <w:sz w:val="24"/>
          <w:szCs w:val="24"/>
        </w:rPr>
        <w:t>К.</w:t>
      </w:r>
      <w:r w:rsidRPr="00EA4161">
        <w:rPr>
          <w:rFonts w:ascii="Times New Roman" w:eastAsia="MS Mincho" w:hAnsi="Times New Roman"/>
          <w:color w:val="auto"/>
          <w:spacing w:val="-2"/>
          <w:sz w:val="24"/>
          <w:szCs w:val="24"/>
        </w:rPr>
        <w:t> </w:t>
      </w:r>
      <w:r w:rsidRPr="00EA4161">
        <w:rPr>
          <w:rFonts w:ascii="Times New Roman" w:hAnsi="Times New Roman"/>
          <w:color w:val="auto"/>
          <w:spacing w:val="-2"/>
          <w:sz w:val="24"/>
          <w:szCs w:val="24"/>
        </w:rPr>
        <w:t>Рерих, К.</w:t>
      </w:r>
      <w:r w:rsidRPr="00EA4161">
        <w:rPr>
          <w:rFonts w:ascii="Times New Roman" w:eastAsia="MS Mincho" w:hAnsi="Times New Roman"/>
          <w:color w:val="auto"/>
          <w:spacing w:val="-2"/>
          <w:sz w:val="24"/>
          <w:szCs w:val="24"/>
        </w:rPr>
        <w:t> </w:t>
      </w:r>
      <w:r w:rsidRPr="00EA4161">
        <w:rPr>
          <w:rFonts w:ascii="Times New Roman" w:hAnsi="Times New Roman"/>
          <w:color w:val="auto"/>
          <w:spacing w:val="-2"/>
          <w:sz w:val="24"/>
          <w:szCs w:val="24"/>
        </w:rPr>
        <w:t>Моне, П.</w:t>
      </w:r>
      <w:r w:rsidRPr="00EA4161">
        <w:rPr>
          <w:rFonts w:ascii="Times New Roman" w:eastAsia="MS Mincho" w:hAnsi="Times New Roman"/>
          <w:color w:val="auto"/>
          <w:spacing w:val="-2"/>
          <w:sz w:val="24"/>
          <w:szCs w:val="24"/>
        </w:rPr>
        <w:t> </w:t>
      </w:r>
      <w:r w:rsidRPr="00EA4161">
        <w:rPr>
          <w:rFonts w:ascii="Times New Roman" w:hAnsi="Times New Roman"/>
          <w:color w:val="auto"/>
          <w:spacing w:val="-2"/>
          <w:sz w:val="24"/>
          <w:szCs w:val="24"/>
        </w:rPr>
        <w:t>Сезанн, В.</w:t>
      </w:r>
      <w:r w:rsidRPr="00EA4161">
        <w:rPr>
          <w:rFonts w:ascii="Times New Roman" w:eastAsia="MS Mincho" w:hAnsi="Times New Roman"/>
          <w:color w:val="auto"/>
          <w:spacing w:val="-2"/>
          <w:sz w:val="24"/>
          <w:szCs w:val="24"/>
        </w:rPr>
        <w:t> </w:t>
      </w:r>
      <w:r w:rsidRPr="00EA4161">
        <w:rPr>
          <w:rFonts w:ascii="Times New Roman" w:hAnsi="Times New Roman"/>
          <w:color w:val="auto"/>
          <w:spacing w:val="-2"/>
          <w:sz w:val="24"/>
          <w:szCs w:val="24"/>
        </w:rPr>
        <w:t>Ван Гог и</w:t>
      </w:r>
      <w:r w:rsidRPr="00EA4161">
        <w:rPr>
          <w:rFonts w:ascii="Times New Roman" w:hAnsi="Times New Roman"/>
          <w:color w:val="auto"/>
          <w:spacing w:val="-2"/>
          <w:sz w:val="24"/>
          <w:szCs w:val="24"/>
        </w:rPr>
        <w:t> </w:t>
      </w:r>
      <w:r w:rsidRPr="00EA4161">
        <w:rPr>
          <w:rFonts w:ascii="Times New Roman" w:hAnsi="Times New Roman"/>
          <w:color w:val="auto"/>
          <w:spacing w:val="-2"/>
          <w:sz w:val="24"/>
          <w:szCs w:val="24"/>
        </w:rPr>
        <w:t>др.).</w:t>
      </w:r>
      <w:proofErr w:type="gramEnd"/>
    </w:p>
    <w:p w:rsidR="00653A76" w:rsidRPr="00EA4161" w:rsidRDefault="00653A76" w:rsidP="00EA4161">
      <w:pPr>
        <w:pStyle w:val="a3"/>
        <w:spacing w:line="276" w:lineRule="auto"/>
        <w:ind w:firstLine="454"/>
        <w:rPr>
          <w:rFonts w:ascii="Times New Roman" w:hAnsi="Times New Roman"/>
          <w:b/>
          <w:bCs/>
          <w:color w:val="auto"/>
          <w:sz w:val="24"/>
          <w:szCs w:val="24"/>
        </w:rPr>
      </w:pPr>
      <w:r w:rsidRPr="00EA4161">
        <w:rPr>
          <w:rFonts w:ascii="Times New Roman" w:hAnsi="Times New Roman"/>
          <w:color w:val="auto"/>
          <w:spacing w:val="2"/>
          <w:sz w:val="24"/>
          <w:szCs w:val="24"/>
        </w:rPr>
        <w:t xml:space="preserve">Знакомство с несколькими наиболее яркими культурами </w:t>
      </w:r>
      <w:r w:rsidRPr="00EA4161">
        <w:rPr>
          <w:rFonts w:ascii="Times New Roman" w:hAnsi="Times New Roman"/>
          <w:color w:val="auto"/>
          <w:spacing w:val="-2"/>
          <w:sz w:val="24"/>
          <w:szCs w:val="24"/>
        </w:rPr>
        <w:t xml:space="preserve">мира, представляющими разные народы и эпохи (например, </w:t>
      </w:r>
      <w:r w:rsidRPr="00EA4161">
        <w:rPr>
          <w:rFonts w:ascii="Times New Roman" w:hAnsi="Times New Roman"/>
          <w:color w:val="auto"/>
          <w:spacing w:val="-4"/>
          <w:sz w:val="24"/>
          <w:szCs w:val="24"/>
        </w:rPr>
        <w:t xml:space="preserve">Древняя Греция, средневековая Европа, Япония или Индия). Роль природных условий в характере культурных традиций разных народов мира. Образ человека в искусстве разных народов. </w:t>
      </w:r>
      <w:r w:rsidRPr="00EA4161">
        <w:rPr>
          <w:rFonts w:ascii="Times New Roman" w:hAnsi="Times New Roman"/>
          <w:color w:val="auto"/>
          <w:sz w:val="24"/>
          <w:szCs w:val="24"/>
        </w:rPr>
        <w:t>Образы архитектуры и декоративно­прикладного искусства.</w:t>
      </w:r>
    </w:p>
    <w:p w:rsidR="00653A76" w:rsidRPr="00EA4161" w:rsidRDefault="00653A76" w:rsidP="00EA4161">
      <w:pPr>
        <w:pStyle w:val="a3"/>
        <w:spacing w:line="276" w:lineRule="auto"/>
        <w:ind w:firstLine="454"/>
        <w:rPr>
          <w:rFonts w:ascii="Times New Roman" w:hAnsi="Times New Roman"/>
          <w:b/>
          <w:bCs/>
          <w:color w:val="auto"/>
          <w:sz w:val="24"/>
          <w:szCs w:val="24"/>
        </w:rPr>
      </w:pPr>
      <w:r w:rsidRPr="00EA4161">
        <w:rPr>
          <w:rFonts w:ascii="Times New Roman" w:hAnsi="Times New Roman"/>
          <w:b/>
          <w:bCs/>
          <w:color w:val="auto"/>
          <w:sz w:val="24"/>
          <w:szCs w:val="24"/>
        </w:rPr>
        <w:t xml:space="preserve">Родина моя — Россия. </w:t>
      </w:r>
      <w:r w:rsidRPr="00EA4161">
        <w:rPr>
          <w:rFonts w:ascii="Times New Roman" w:hAnsi="Times New Roman"/>
          <w:color w:val="auto"/>
          <w:sz w:val="24"/>
          <w:szCs w:val="24"/>
        </w:rPr>
        <w:t>Роль природных условий в ха</w:t>
      </w:r>
      <w:r w:rsidRPr="00EA4161">
        <w:rPr>
          <w:rFonts w:ascii="Times New Roman" w:hAnsi="Times New Roman"/>
          <w:color w:val="auto"/>
          <w:spacing w:val="2"/>
          <w:sz w:val="24"/>
          <w:szCs w:val="24"/>
        </w:rPr>
        <w:t xml:space="preserve">рактере традиционной культуры народов России. Пейзажи </w:t>
      </w:r>
      <w:r w:rsidRPr="00EA4161">
        <w:rPr>
          <w:rFonts w:ascii="Times New Roman" w:hAnsi="Times New Roman"/>
          <w:color w:val="auto"/>
          <w:sz w:val="24"/>
          <w:szCs w:val="24"/>
        </w:rPr>
        <w:t>родной природы. Единство декоративного строя в украшении жилища, предметов быта, о</w:t>
      </w:r>
      <w:r w:rsidR="00A22907" w:rsidRPr="00EA4161">
        <w:rPr>
          <w:rFonts w:ascii="Times New Roman" w:hAnsi="Times New Roman"/>
          <w:color w:val="auto"/>
          <w:sz w:val="24"/>
          <w:szCs w:val="24"/>
        </w:rPr>
        <w:t>рудий труда, костюма. Связь из</w:t>
      </w:r>
      <w:r w:rsidRPr="00EA4161">
        <w:rPr>
          <w:rFonts w:ascii="Times New Roman" w:hAnsi="Times New Roman"/>
          <w:color w:val="auto"/>
          <w:sz w:val="24"/>
          <w:szCs w:val="24"/>
        </w:rPr>
        <w:t>образительного искусства с музыкой, песней, танцами, былинами, сказаниями, сказками. Образ человека в традиционной культуре. Представления народа о красоте человека (внешней и духовной), отражённые в искусстве. Образ защитникаОтечества.</w:t>
      </w:r>
    </w:p>
    <w:p w:rsidR="00653A76" w:rsidRPr="00EA4161" w:rsidRDefault="00653A76" w:rsidP="00EA4161">
      <w:pPr>
        <w:pStyle w:val="a3"/>
        <w:spacing w:line="276" w:lineRule="auto"/>
        <w:ind w:firstLine="454"/>
        <w:rPr>
          <w:rFonts w:ascii="Times New Roman" w:hAnsi="Times New Roman"/>
          <w:b/>
          <w:bCs/>
          <w:color w:val="auto"/>
          <w:sz w:val="24"/>
          <w:szCs w:val="24"/>
        </w:rPr>
      </w:pPr>
      <w:r w:rsidRPr="00EA4161">
        <w:rPr>
          <w:rFonts w:ascii="Times New Roman" w:hAnsi="Times New Roman"/>
          <w:b/>
          <w:bCs/>
          <w:color w:val="auto"/>
          <w:spacing w:val="2"/>
          <w:sz w:val="24"/>
          <w:szCs w:val="24"/>
        </w:rPr>
        <w:t xml:space="preserve">Человек и человеческие взаимоотношения. </w:t>
      </w:r>
      <w:r w:rsidRPr="00EA4161">
        <w:rPr>
          <w:rFonts w:ascii="Times New Roman" w:hAnsi="Times New Roman"/>
          <w:color w:val="auto"/>
          <w:spacing w:val="2"/>
          <w:sz w:val="24"/>
          <w:szCs w:val="24"/>
        </w:rPr>
        <w:t>Образ че</w:t>
      </w:r>
      <w:r w:rsidRPr="00EA4161">
        <w:rPr>
          <w:rFonts w:ascii="Times New Roman" w:hAnsi="Times New Roman"/>
          <w:color w:val="auto"/>
          <w:sz w:val="24"/>
          <w:szCs w:val="24"/>
        </w:rPr>
        <w:t xml:space="preserve">ловека в разных культурах мира. Образ современника. Жанр портрета. Темы любви, дружбы, семьи в искусстве. </w:t>
      </w:r>
      <w:proofErr w:type="gramStart"/>
      <w:r w:rsidRPr="00EA4161">
        <w:rPr>
          <w:rFonts w:ascii="Times New Roman" w:hAnsi="Times New Roman"/>
          <w:color w:val="auto"/>
          <w:sz w:val="24"/>
          <w:szCs w:val="24"/>
        </w:rPr>
        <w:t>Эмоциональная и художественная выразительность образов персонажей, пробуждающих лучшие человеческие чувства и качества: доброту, сострадание, поддержку, заботу, героизм, бескорыстие и</w:t>
      </w:r>
      <w:r w:rsidRPr="00EA4161">
        <w:rPr>
          <w:rFonts w:ascii="Times New Roman" w:hAnsi="Times New Roman"/>
          <w:color w:val="auto"/>
          <w:sz w:val="24"/>
          <w:szCs w:val="24"/>
        </w:rPr>
        <w:t> </w:t>
      </w:r>
      <w:r w:rsidRPr="00EA4161">
        <w:rPr>
          <w:rFonts w:ascii="Times New Roman" w:hAnsi="Times New Roman"/>
          <w:color w:val="auto"/>
          <w:sz w:val="24"/>
          <w:szCs w:val="24"/>
        </w:rPr>
        <w:t>т.</w:t>
      </w:r>
      <w:r w:rsidRPr="00EA4161">
        <w:rPr>
          <w:rFonts w:ascii="Times New Roman" w:hAnsi="Times New Roman"/>
          <w:color w:val="auto"/>
          <w:sz w:val="24"/>
          <w:szCs w:val="24"/>
        </w:rPr>
        <w:t> </w:t>
      </w:r>
      <w:r w:rsidRPr="00EA4161">
        <w:rPr>
          <w:rFonts w:ascii="Times New Roman" w:hAnsi="Times New Roman"/>
          <w:color w:val="auto"/>
          <w:sz w:val="24"/>
          <w:szCs w:val="24"/>
        </w:rPr>
        <w:t>д. Образы персонажей, вызывающие гнев, раздражение, презрение.</w:t>
      </w:r>
      <w:proofErr w:type="gramEnd"/>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b/>
          <w:bCs/>
          <w:color w:val="auto"/>
          <w:sz w:val="24"/>
          <w:szCs w:val="24"/>
        </w:rPr>
        <w:t xml:space="preserve">Искусство дарит людям красоту. </w:t>
      </w:r>
      <w:r w:rsidRPr="00EA4161">
        <w:rPr>
          <w:rFonts w:ascii="Times New Roman" w:hAnsi="Times New Roman"/>
          <w:color w:val="auto"/>
          <w:sz w:val="24"/>
          <w:szCs w:val="24"/>
        </w:rPr>
        <w:t>Искусство вокруг нас сегодня. Использование различных художественных матери</w:t>
      </w:r>
      <w:r w:rsidRPr="00EA4161">
        <w:rPr>
          <w:rFonts w:ascii="Times New Roman" w:hAnsi="Times New Roman"/>
          <w:color w:val="auto"/>
          <w:spacing w:val="2"/>
          <w:sz w:val="24"/>
          <w:szCs w:val="24"/>
        </w:rPr>
        <w:t>алов и сре</w:t>
      </w:r>
      <w:proofErr w:type="gramStart"/>
      <w:r w:rsidRPr="00EA4161">
        <w:rPr>
          <w:rFonts w:ascii="Times New Roman" w:hAnsi="Times New Roman"/>
          <w:color w:val="auto"/>
          <w:spacing w:val="2"/>
          <w:sz w:val="24"/>
          <w:szCs w:val="24"/>
        </w:rPr>
        <w:t>дств дл</w:t>
      </w:r>
      <w:proofErr w:type="gramEnd"/>
      <w:r w:rsidRPr="00EA4161">
        <w:rPr>
          <w:rFonts w:ascii="Times New Roman" w:hAnsi="Times New Roman"/>
          <w:color w:val="auto"/>
          <w:spacing w:val="2"/>
          <w:sz w:val="24"/>
          <w:szCs w:val="24"/>
        </w:rPr>
        <w:t xml:space="preserve">я создания проектов красивых, удобных </w:t>
      </w:r>
      <w:r w:rsidRPr="00EA4161">
        <w:rPr>
          <w:rFonts w:ascii="Times New Roman" w:hAnsi="Times New Roman"/>
          <w:color w:val="auto"/>
          <w:sz w:val="24"/>
          <w:szCs w:val="24"/>
        </w:rPr>
        <w:t>и выразительных предметов быта, видов транспорта. Пред</w:t>
      </w:r>
      <w:r w:rsidRPr="00EA4161">
        <w:rPr>
          <w:rFonts w:ascii="Times New Roman" w:hAnsi="Times New Roman"/>
          <w:color w:val="auto"/>
          <w:spacing w:val="2"/>
          <w:sz w:val="24"/>
          <w:szCs w:val="24"/>
        </w:rPr>
        <w:t>ставление о роли изобразительных (пластических) иску</w:t>
      </w:r>
      <w:proofErr w:type="gramStart"/>
      <w:r w:rsidRPr="00EA4161">
        <w:rPr>
          <w:rFonts w:ascii="Times New Roman" w:hAnsi="Times New Roman"/>
          <w:color w:val="auto"/>
          <w:spacing w:val="2"/>
          <w:sz w:val="24"/>
          <w:szCs w:val="24"/>
        </w:rPr>
        <w:t xml:space="preserve">сств </w:t>
      </w:r>
      <w:r w:rsidRPr="00EA4161">
        <w:rPr>
          <w:rFonts w:ascii="Times New Roman" w:hAnsi="Times New Roman"/>
          <w:color w:val="auto"/>
          <w:sz w:val="24"/>
          <w:szCs w:val="24"/>
        </w:rPr>
        <w:t>в п</w:t>
      </w:r>
      <w:proofErr w:type="gramEnd"/>
      <w:r w:rsidRPr="00EA4161">
        <w:rPr>
          <w:rFonts w:ascii="Times New Roman" w:hAnsi="Times New Roman"/>
          <w:color w:val="auto"/>
          <w:sz w:val="24"/>
          <w:szCs w:val="24"/>
        </w:rPr>
        <w:t>овседневной жизни человека, в организации его матери</w:t>
      </w:r>
      <w:r w:rsidRPr="00EA4161">
        <w:rPr>
          <w:rFonts w:ascii="Times New Roman" w:hAnsi="Times New Roman"/>
          <w:color w:val="auto"/>
          <w:spacing w:val="2"/>
          <w:sz w:val="24"/>
          <w:szCs w:val="24"/>
        </w:rPr>
        <w:t xml:space="preserve">ального окружения. Отражение в пластических искусствах </w:t>
      </w:r>
      <w:r w:rsidRPr="00EA4161">
        <w:rPr>
          <w:rFonts w:ascii="Times New Roman" w:hAnsi="Times New Roman"/>
          <w:color w:val="auto"/>
          <w:sz w:val="24"/>
          <w:szCs w:val="24"/>
        </w:rPr>
        <w:t xml:space="preserve">природных, географических условий, традиций, религиозных </w:t>
      </w:r>
      <w:r w:rsidRPr="00EA4161">
        <w:rPr>
          <w:rFonts w:ascii="Times New Roman" w:hAnsi="Times New Roman"/>
          <w:color w:val="auto"/>
          <w:spacing w:val="2"/>
          <w:sz w:val="24"/>
          <w:szCs w:val="24"/>
        </w:rPr>
        <w:t>верований разных народов (на примере изобразительного</w:t>
      </w:r>
      <w:r w:rsidRPr="00EA4161">
        <w:rPr>
          <w:rFonts w:ascii="Times New Roman" w:hAnsi="Times New Roman"/>
          <w:color w:val="auto"/>
          <w:spacing w:val="-2"/>
          <w:sz w:val="24"/>
          <w:szCs w:val="24"/>
        </w:rPr>
        <w:t xml:space="preserve">и декоративно­прикладного искусства народов России). Жанр </w:t>
      </w:r>
      <w:r w:rsidRPr="00EA4161">
        <w:rPr>
          <w:rFonts w:ascii="Times New Roman" w:hAnsi="Times New Roman"/>
          <w:color w:val="auto"/>
          <w:sz w:val="24"/>
          <w:szCs w:val="24"/>
        </w:rPr>
        <w:lastRenderedPageBreak/>
        <w:t>натюрморта. Художественное конструирование и оформление помещений и парков, транспорта и посуды, мебели и одежды, книг и игрушек.</w:t>
      </w:r>
    </w:p>
    <w:p w:rsidR="00653A76" w:rsidRPr="00EA4161" w:rsidRDefault="00653A76" w:rsidP="00EA4161">
      <w:pPr>
        <w:pStyle w:val="a3"/>
        <w:spacing w:line="276" w:lineRule="auto"/>
        <w:ind w:firstLine="454"/>
        <w:rPr>
          <w:rFonts w:ascii="Times New Roman" w:hAnsi="Times New Roman"/>
          <w:b/>
          <w:bCs/>
          <w:iCs/>
          <w:color w:val="auto"/>
          <w:sz w:val="24"/>
          <w:szCs w:val="24"/>
        </w:rPr>
      </w:pPr>
      <w:r w:rsidRPr="00EA4161">
        <w:rPr>
          <w:rFonts w:ascii="Times New Roman" w:hAnsi="Times New Roman"/>
          <w:b/>
          <w:bCs/>
          <w:iCs/>
          <w:color w:val="auto"/>
          <w:sz w:val="24"/>
          <w:szCs w:val="24"/>
        </w:rPr>
        <w:t>Опыт художественно­творческой деятельности</w:t>
      </w:r>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color w:val="auto"/>
          <w:sz w:val="24"/>
          <w:szCs w:val="24"/>
        </w:rPr>
        <w:t>Участие в различных видах изобразительной, декоративно­прикладной и художественно­конструкторской деятельности.</w:t>
      </w:r>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color w:val="auto"/>
          <w:spacing w:val="2"/>
          <w:sz w:val="24"/>
          <w:szCs w:val="24"/>
        </w:rPr>
        <w:t>Освоение основ рисунка, живописи, скульптуры, деко</w:t>
      </w:r>
      <w:r w:rsidRPr="00EA4161">
        <w:rPr>
          <w:rFonts w:ascii="Times New Roman" w:hAnsi="Times New Roman"/>
          <w:color w:val="auto"/>
          <w:sz w:val="24"/>
          <w:szCs w:val="24"/>
        </w:rPr>
        <w:t>ративно­прикладного искусства. Изображение с натуры, по памяти и воображению (натюрморт, пейзаж, человек, животные, растения).</w:t>
      </w:r>
    </w:p>
    <w:p w:rsidR="00653A76" w:rsidRPr="00EA4161" w:rsidRDefault="00653A76" w:rsidP="00EA4161">
      <w:pPr>
        <w:pStyle w:val="a3"/>
        <w:spacing w:line="276" w:lineRule="auto"/>
        <w:ind w:firstLine="454"/>
        <w:rPr>
          <w:rFonts w:ascii="Times New Roman" w:hAnsi="Times New Roman"/>
          <w:color w:val="auto"/>
          <w:sz w:val="24"/>
          <w:szCs w:val="24"/>
        </w:rPr>
      </w:pPr>
      <w:proofErr w:type="gramStart"/>
      <w:r w:rsidRPr="00EA4161">
        <w:rPr>
          <w:rFonts w:ascii="Times New Roman" w:hAnsi="Times New Roman"/>
          <w:color w:val="auto"/>
          <w:spacing w:val="2"/>
          <w:sz w:val="24"/>
          <w:szCs w:val="24"/>
        </w:rPr>
        <w:t>Овладение основами художественной грамоты: компози</w:t>
      </w:r>
      <w:r w:rsidRPr="00EA4161">
        <w:rPr>
          <w:rFonts w:ascii="Times New Roman" w:hAnsi="Times New Roman"/>
          <w:color w:val="auto"/>
          <w:sz w:val="24"/>
          <w:szCs w:val="24"/>
        </w:rPr>
        <w:t xml:space="preserve">цией, формой, ритмом, линией, цветом, объёмом, фактурой. </w:t>
      </w:r>
      <w:proofErr w:type="gramEnd"/>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color w:val="auto"/>
          <w:sz w:val="24"/>
          <w:szCs w:val="24"/>
        </w:rPr>
        <w:t>Создание моделей предметов бытового окружения человека. Овладение элементарными навыками лепки и бумагопластики.</w:t>
      </w:r>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color w:val="auto"/>
          <w:spacing w:val="2"/>
          <w:sz w:val="24"/>
          <w:szCs w:val="24"/>
        </w:rPr>
        <w:t>Выбор и применение выразительных сре</w:t>
      </w:r>
      <w:proofErr w:type="gramStart"/>
      <w:r w:rsidRPr="00EA4161">
        <w:rPr>
          <w:rFonts w:ascii="Times New Roman" w:hAnsi="Times New Roman"/>
          <w:color w:val="auto"/>
          <w:spacing w:val="2"/>
          <w:sz w:val="24"/>
          <w:szCs w:val="24"/>
        </w:rPr>
        <w:t>дств дл</w:t>
      </w:r>
      <w:proofErr w:type="gramEnd"/>
      <w:r w:rsidRPr="00EA4161">
        <w:rPr>
          <w:rFonts w:ascii="Times New Roman" w:hAnsi="Times New Roman"/>
          <w:color w:val="auto"/>
          <w:spacing w:val="2"/>
          <w:sz w:val="24"/>
          <w:szCs w:val="24"/>
        </w:rPr>
        <w:t>я реали</w:t>
      </w:r>
      <w:r w:rsidRPr="00EA4161">
        <w:rPr>
          <w:rFonts w:ascii="Times New Roman" w:hAnsi="Times New Roman"/>
          <w:color w:val="auto"/>
          <w:sz w:val="24"/>
          <w:szCs w:val="24"/>
        </w:rPr>
        <w:t>зации собственного замысла в рисунке, живописи, аппликации, скульптуре, художественном конструировании.</w:t>
      </w:r>
    </w:p>
    <w:p w:rsidR="00653A76" w:rsidRPr="00EA4161" w:rsidRDefault="00653A76" w:rsidP="00EA4161">
      <w:pPr>
        <w:pStyle w:val="a3"/>
        <w:spacing w:line="276" w:lineRule="auto"/>
        <w:ind w:firstLine="454"/>
        <w:rPr>
          <w:rFonts w:ascii="Times New Roman" w:hAnsi="Times New Roman"/>
          <w:color w:val="auto"/>
          <w:sz w:val="24"/>
          <w:szCs w:val="24"/>
        </w:rPr>
      </w:pPr>
      <w:proofErr w:type="gramStart"/>
      <w:r w:rsidRPr="00EA4161">
        <w:rPr>
          <w:rFonts w:ascii="Times New Roman" w:hAnsi="Times New Roman"/>
          <w:color w:val="auto"/>
          <w:sz w:val="24"/>
          <w:szCs w:val="24"/>
        </w:rPr>
        <w:t xml:space="preserve">Передача настроения в творческой работе с помощью цвета, </w:t>
      </w:r>
      <w:r w:rsidRPr="00EA4161">
        <w:rPr>
          <w:rFonts w:ascii="Times New Roman" w:hAnsi="Times New Roman"/>
          <w:iCs/>
          <w:color w:val="auto"/>
          <w:sz w:val="24"/>
          <w:szCs w:val="24"/>
        </w:rPr>
        <w:t>тона</w:t>
      </w:r>
      <w:r w:rsidRPr="00EA4161">
        <w:rPr>
          <w:rFonts w:ascii="Times New Roman" w:hAnsi="Times New Roman"/>
          <w:color w:val="auto"/>
          <w:sz w:val="24"/>
          <w:szCs w:val="24"/>
        </w:rPr>
        <w:t xml:space="preserve">, композиции, пространства, линии, штриха, пятна, объёма, </w:t>
      </w:r>
      <w:r w:rsidRPr="00EA4161">
        <w:rPr>
          <w:rFonts w:ascii="Times New Roman" w:hAnsi="Times New Roman"/>
          <w:iCs/>
          <w:color w:val="auto"/>
          <w:sz w:val="24"/>
          <w:szCs w:val="24"/>
        </w:rPr>
        <w:t>фактуры материала</w:t>
      </w:r>
      <w:r w:rsidRPr="00EA4161">
        <w:rPr>
          <w:rFonts w:ascii="Times New Roman" w:hAnsi="Times New Roman"/>
          <w:color w:val="auto"/>
          <w:sz w:val="24"/>
          <w:szCs w:val="24"/>
        </w:rPr>
        <w:t>.</w:t>
      </w:r>
      <w:proofErr w:type="gramEnd"/>
    </w:p>
    <w:p w:rsidR="00653A76" w:rsidRPr="00EA4161" w:rsidRDefault="00653A76" w:rsidP="00EA4161">
      <w:pPr>
        <w:pStyle w:val="a3"/>
        <w:spacing w:line="276" w:lineRule="auto"/>
        <w:ind w:firstLine="454"/>
        <w:rPr>
          <w:rFonts w:ascii="Times New Roman" w:hAnsi="Times New Roman"/>
          <w:color w:val="auto"/>
          <w:sz w:val="24"/>
          <w:szCs w:val="24"/>
        </w:rPr>
      </w:pPr>
      <w:proofErr w:type="gramStart"/>
      <w:r w:rsidRPr="00EA4161">
        <w:rPr>
          <w:rFonts w:ascii="Times New Roman" w:hAnsi="Times New Roman"/>
          <w:color w:val="auto"/>
          <w:spacing w:val="2"/>
          <w:sz w:val="24"/>
          <w:szCs w:val="24"/>
        </w:rPr>
        <w:t>Использование в индивидуальной и коллективной дея</w:t>
      </w:r>
      <w:r w:rsidRPr="00EA4161">
        <w:rPr>
          <w:rFonts w:ascii="Times New Roman" w:hAnsi="Times New Roman"/>
          <w:color w:val="auto"/>
          <w:sz w:val="24"/>
          <w:szCs w:val="24"/>
        </w:rPr>
        <w:t xml:space="preserve">тельности различных художественных техник и материалов: </w:t>
      </w:r>
      <w:r w:rsidRPr="00EA4161">
        <w:rPr>
          <w:rFonts w:ascii="Times New Roman" w:hAnsi="Times New Roman"/>
          <w:iCs/>
          <w:color w:val="auto"/>
          <w:spacing w:val="2"/>
          <w:sz w:val="24"/>
          <w:szCs w:val="24"/>
        </w:rPr>
        <w:t>коллажа</w:t>
      </w:r>
      <w:r w:rsidRPr="00EA4161">
        <w:rPr>
          <w:rFonts w:ascii="Times New Roman" w:hAnsi="Times New Roman"/>
          <w:color w:val="auto"/>
          <w:spacing w:val="2"/>
          <w:sz w:val="24"/>
          <w:szCs w:val="24"/>
        </w:rPr>
        <w:t xml:space="preserve">, </w:t>
      </w:r>
      <w:r w:rsidRPr="00EA4161">
        <w:rPr>
          <w:rFonts w:ascii="Times New Roman" w:hAnsi="Times New Roman"/>
          <w:iCs/>
          <w:color w:val="auto"/>
          <w:spacing w:val="2"/>
          <w:sz w:val="24"/>
          <w:szCs w:val="24"/>
        </w:rPr>
        <w:t>граттажа</w:t>
      </w:r>
      <w:r w:rsidRPr="00EA4161">
        <w:rPr>
          <w:rFonts w:ascii="Times New Roman" w:hAnsi="Times New Roman"/>
          <w:color w:val="auto"/>
          <w:spacing w:val="2"/>
          <w:sz w:val="24"/>
          <w:szCs w:val="24"/>
        </w:rPr>
        <w:t xml:space="preserve">, аппликации, компьютерной анимации, натурной мультипликации, фотографии, видеосъёмки, бумажной пластики, гуаши, акварели, </w:t>
      </w:r>
      <w:r w:rsidRPr="00EA4161">
        <w:rPr>
          <w:rFonts w:ascii="Times New Roman" w:hAnsi="Times New Roman"/>
          <w:iCs/>
          <w:color w:val="auto"/>
          <w:spacing w:val="2"/>
          <w:sz w:val="24"/>
          <w:szCs w:val="24"/>
        </w:rPr>
        <w:t>пастели</w:t>
      </w:r>
      <w:r w:rsidRPr="00EA4161">
        <w:rPr>
          <w:rFonts w:ascii="Times New Roman" w:hAnsi="Times New Roman"/>
          <w:color w:val="auto"/>
          <w:spacing w:val="2"/>
          <w:sz w:val="24"/>
          <w:szCs w:val="24"/>
        </w:rPr>
        <w:t xml:space="preserve">, </w:t>
      </w:r>
      <w:r w:rsidRPr="00EA4161">
        <w:rPr>
          <w:rFonts w:ascii="Times New Roman" w:hAnsi="Times New Roman"/>
          <w:iCs/>
          <w:color w:val="auto"/>
          <w:spacing w:val="2"/>
          <w:sz w:val="24"/>
          <w:szCs w:val="24"/>
        </w:rPr>
        <w:t>восковых</w:t>
      </w:r>
      <w:r w:rsidRPr="00EA4161">
        <w:rPr>
          <w:rFonts w:ascii="Times New Roman" w:hAnsi="Times New Roman"/>
          <w:iCs/>
          <w:color w:val="auto"/>
          <w:sz w:val="24"/>
          <w:szCs w:val="24"/>
        </w:rPr>
        <w:t xml:space="preserve"> мелков</w:t>
      </w:r>
      <w:r w:rsidRPr="00EA4161">
        <w:rPr>
          <w:rFonts w:ascii="Times New Roman" w:hAnsi="Times New Roman"/>
          <w:color w:val="auto"/>
          <w:sz w:val="24"/>
          <w:szCs w:val="24"/>
        </w:rPr>
        <w:t xml:space="preserve">, </w:t>
      </w:r>
      <w:r w:rsidRPr="00EA4161">
        <w:rPr>
          <w:rFonts w:ascii="Times New Roman" w:hAnsi="Times New Roman"/>
          <w:iCs/>
          <w:color w:val="auto"/>
          <w:sz w:val="24"/>
          <w:szCs w:val="24"/>
        </w:rPr>
        <w:t>туши</w:t>
      </w:r>
      <w:r w:rsidRPr="00EA4161">
        <w:rPr>
          <w:rFonts w:ascii="Times New Roman" w:hAnsi="Times New Roman"/>
          <w:color w:val="auto"/>
          <w:sz w:val="24"/>
          <w:szCs w:val="24"/>
        </w:rPr>
        <w:t xml:space="preserve">, карандаша, фломастеров, </w:t>
      </w:r>
      <w:r w:rsidRPr="00EA4161">
        <w:rPr>
          <w:rFonts w:ascii="Times New Roman" w:hAnsi="Times New Roman"/>
          <w:iCs/>
          <w:color w:val="auto"/>
          <w:sz w:val="24"/>
          <w:szCs w:val="24"/>
        </w:rPr>
        <w:t>пластилина</w:t>
      </w:r>
      <w:r w:rsidRPr="00EA4161">
        <w:rPr>
          <w:rFonts w:ascii="Times New Roman" w:hAnsi="Times New Roman"/>
          <w:color w:val="auto"/>
          <w:sz w:val="24"/>
          <w:szCs w:val="24"/>
        </w:rPr>
        <w:t xml:space="preserve">, </w:t>
      </w:r>
      <w:r w:rsidRPr="00EA4161">
        <w:rPr>
          <w:rFonts w:ascii="Times New Roman" w:hAnsi="Times New Roman"/>
          <w:iCs/>
          <w:color w:val="auto"/>
          <w:sz w:val="24"/>
          <w:szCs w:val="24"/>
        </w:rPr>
        <w:t>глины</w:t>
      </w:r>
      <w:r w:rsidRPr="00EA4161">
        <w:rPr>
          <w:rFonts w:ascii="Times New Roman" w:hAnsi="Times New Roman"/>
          <w:color w:val="auto"/>
          <w:sz w:val="24"/>
          <w:szCs w:val="24"/>
        </w:rPr>
        <w:t>, подручных и природных материалов.</w:t>
      </w:r>
      <w:proofErr w:type="gramEnd"/>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color w:val="auto"/>
          <w:spacing w:val="-2"/>
          <w:sz w:val="24"/>
          <w:szCs w:val="24"/>
        </w:rPr>
        <w:t>Участие в обсуждении содержания и выразительных сре</w:t>
      </w:r>
      <w:proofErr w:type="gramStart"/>
      <w:r w:rsidRPr="00EA4161">
        <w:rPr>
          <w:rFonts w:ascii="Times New Roman" w:hAnsi="Times New Roman"/>
          <w:color w:val="auto"/>
          <w:spacing w:val="-2"/>
          <w:sz w:val="24"/>
          <w:szCs w:val="24"/>
        </w:rPr>
        <w:t xml:space="preserve">дств </w:t>
      </w:r>
      <w:r w:rsidRPr="00EA4161">
        <w:rPr>
          <w:rFonts w:ascii="Times New Roman" w:hAnsi="Times New Roman"/>
          <w:color w:val="auto"/>
          <w:sz w:val="24"/>
          <w:szCs w:val="24"/>
        </w:rPr>
        <w:t>пр</w:t>
      </w:r>
      <w:proofErr w:type="gramEnd"/>
      <w:r w:rsidRPr="00EA4161">
        <w:rPr>
          <w:rFonts w:ascii="Times New Roman" w:hAnsi="Times New Roman"/>
          <w:color w:val="auto"/>
          <w:sz w:val="24"/>
          <w:szCs w:val="24"/>
        </w:rPr>
        <w:t>оизведений изобразительного искусства, выражение своего отношения к произведению.</w:t>
      </w:r>
    </w:p>
    <w:p w:rsidR="003F7807" w:rsidRPr="00EA4161" w:rsidRDefault="003F7807" w:rsidP="00EA4161">
      <w:pPr>
        <w:pStyle w:val="a3"/>
        <w:spacing w:line="276" w:lineRule="auto"/>
        <w:ind w:firstLine="454"/>
        <w:rPr>
          <w:rFonts w:ascii="Times New Roman" w:hAnsi="Times New Roman"/>
          <w:color w:val="auto"/>
          <w:sz w:val="24"/>
          <w:szCs w:val="24"/>
        </w:rPr>
      </w:pPr>
    </w:p>
    <w:p w:rsidR="00653A76" w:rsidRPr="00AD1B97" w:rsidRDefault="000A5128" w:rsidP="00EA4161">
      <w:pPr>
        <w:pStyle w:val="afd"/>
        <w:spacing w:line="276" w:lineRule="auto"/>
        <w:rPr>
          <w:sz w:val="24"/>
        </w:rPr>
      </w:pPr>
      <w:bookmarkStart w:id="148" w:name="_Toc288394092"/>
      <w:bookmarkStart w:id="149" w:name="_Toc288410559"/>
      <w:bookmarkStart w:id="150" w:name="_Toc288410688"/>
      <w:bookmarkStart w:id="151" w:name="_Toc294246105"/>
      <w:r w:rsidRPr="00AD1B97">
        <w:rPr>
          <w:sz w:val="24"/>
        </w:rPr>
        <w:t>2.2.2.10.</w:t>
      </w:r>
      <w:r w:rsidR="00653A76" w:rsidRPr="00AD1B97">
        <w:rPr>
          <w:sz w:val="24"/>
        </w:rPr>
        <w:t>Музыка</w:t>
      </w:r>
      <w:bookmarkEnd w:id="148"/>
      <w:bookmarkEnd w:id="149"/>
      <w:bookmarkEnd w:id="150"/>
      <w:bookmarkEnd w:id="151"/>
    </w:p>
    <w:p w:rsidR="00972D55" w:rsidRDefault="00AD1B97" w:rsidP="00AD1B97">
      <w:pPr>
        <w:widowControl w:val="0"/>
        <w:spacing w:line="322" w:lineRule="exact"/>
        <w:ind w:firstLine="740"/>
        <w:jc w:val="both"/>
        <w:rPr>
          <w:color w:val="000000"/>
          <w:lang w:bidi="ru-RU"/>
        </w:rPr>
      </w:pPr>
      <w:r w:rsidRPr="00AD1B97">
        <w:rPr>
          <w:color w:val="000000"/>
          <w:lang w:bidi="ru-RU"/>
        </w:rPr>
        <w:t xml:space="preserve">Основное содержанием курса представлено следующими содержательными линиями: «Музыка в жизни человека», «Основные закономерности музыкального искусства», «Музыкальные картины мира». </w:t>
      </w:r>
    </w:p>
    <w:p w:rsidR="00AD1B97" w:rsidRPr="00AD1B97" w:rsidRDefault="00AD1B97" w:rsidP="00AD1B97">
      <w:pPr>
        <w:widowControl w:val="0"/>
        <w:spacing w:line="322" w:lineRule="exact"/>
        <w:ind w:firstLine="740"/>
        <w:jc w:val="both"/>
        <w:rPr>
          <w:color w:val="000000"/>
          <w:lang w:bidi="ru-RU"/>
        </w:rPr>
      </w:pPr>
      <w:r w:rsidRPr="00AD1B97">
        <w:rPr>
          <w:b/>
          <w:bCs/>
          <w:color w:val="000000"/>
          <w:lang w:bidi="ru-RU"/>
        </w:rPr>
        <w:t xml:space="preserve">Музыка в жизни человека. </w:t>
      </w:r>
      <w:r w:rsidRPr="00AD1B97">
        <w:rPr>
          <w:color w:val="000000"/>
          <w:lang w:bidi="ru-RU"/>
        </w:rPr>
        <w:t>Истоки возникновения музыки. Рождение музыки как естественное проявление человеческого состояния. Звучание окружающей жизни, природы, настроений, чувств, характера человека.</w:t>
      </w:r>
    </w:p>
    <w:p w:rsidR="00AD1B97" w:rsidRPr="00AD1B97" w:rsidRDefault="00AD1B97" w:rsidP="00AD1B97">
      <w:pPr>
        <w:widowControl w:val="0"/>
        <w:spacing w:line="322" w:lineRule="exact"/>
        <w:ind w:firstLine="740"/>
        <w:jc w:val="both"/>
        <w:rPr>
          <w:color w:val="000000"/>
          <w:lang w:bidi="ru-RU"/>
        </w:rPr>
      </w:pPr>
      <w:r w:rsidRPr="00AD1B97">
        <w:rPr>
          <w:color w:val="000000"/>
          <w:lang w:bidi="ru-RU"/>
        </w:rPr>
        <w:t>Обобщённое представление об основных образно-эмоциональных сферах музыки и о многообразии музыкальных жанров и стилей. Песня, танец, марш и их разновидности. Песенность, танцевальность, маршевость. Опера, балет, симфония, концерт, сюита, кантата, мюзикл.</w:t>
      </w:r>
    </w:p>
    <w:p w:rsidR="00AD1B97" w:rsidRPr="00AD1B97" w:rsidRDefault="00AD1B97" w:rsidP="00AD1B97">
      <w:pPr>
        <w:widowControl w:val="0"/>
        <w:spacing w:line="322" w:lineRule="exact"/>
        <w:ind w:firstLine="740"/>
        <w:jc w:val="both"/>
        <w:rPr>
          <w:color w:val="000000"/>
          <w:lang w:bidi="ru-RU"/>
        </w:rPr>
      </w:pPr>
      <w:r w:rsidRPr="00AD1B97">
        <w:rPr>
          <w:color w:val="000000"/>
          <w:lang w:bidi="ru-RU"/>
        </w:rPr>
        <w:t xml:space="preserve">Отечественные народные музыкальные традиции. Народное творчество России. </w:t>
      </w:r>
      <w:proofErr w:type="gramStart"/>
      <w:r w:rsidRPr="00AD1B97">
        <w:rPr>
          <w:color w:val="000000"/>
          <w:lang w:bidi="ru-RU"/>
        </w:rPr>
        <w:t>Музыкальный и поэтический фольклор: песни, танцы, обряды, скороговорки, загадки, игры, драматизации.</w:t>
      </w:r>
      <w:proofErr w:type="gramEnd"/>
      <w:r w:rsidRPr="00AD1B97">
        <w:rPr>
          <w:color w:val="000000"/>
          <w:lang w:bidi="ru-RU"/>
        </w:rPr>
        <w:t xml:space="preserve"> Историческое прошлое в музыкальных образах. Сочинения отечественных композиторов о Родине. Духовная музыка в творчестве композиторов.</w:t>
      </w:r>
    </w:p>
    <w:p w:rsidR="00AD1B97" w:rsidRPr="00AD1B97" w:rsidRDefault="00AD1B97" w:rsidP="00AD1B97">
      <w:pPr>
        <w:widowControl w:val="0"/>
        <w:spacing w:line="322" w:lineRule="exact"/>
        <w:ind w:firstLine="740"/>
        <w:jc w:val="both"/>
        <w:rPr>
          <w:b/>
          <w:bCs/>
          <w:color w:val="000000"/>
          <w:lang w:bidi="ru-RU"/>
        </w:rPr>
      </w:pPr>
      <w:r w:rsidRPr="00AD1B97">
        <w:rPr>
          <w:b/>
          <w:bCs/>
          <w:color w:val="000000"/>
          <w:lang w:bidi="ru-RU"/>
        </w:rPr>
        <w:t xml:space="preserve">Основные закономерности музыкального искусства. </w:t>
      </w:r>
      <w:r w:rsidRPr="00AD1B97">
        <w:rPr>
          <w:color w:val="000000"/>
          <w:lang w:bidi="ru-RU"/>
        </w:rPr>
        <w:t>Интонационно</w:t>
      </w:r>
    </w:p>
    <w:p w:rsidR="00AD1B97" w:rsidRPr="00AD1B97" w:rsidRDefault="00AD1B97" w:rsidP="008A588E">
      <w:pPr>
        <w:widowControl w:val="0"/>
        <w:numPr>
          <w:ilvl w:val="0"/>
          <w:numId w:val="225"/>
        </w:numPr>
        <w:spacing w:line="322" w:lineRule="exact"/>
        <w:jc w:val="both"/>
        <w:rPr>
          <w:color w:val="000000"/>
          <w:lang w:bidi="ru-RU"/>
        </w:rPr>
      </w:pPr>
      <w:r w:rsidRPr="00AD1B97">
        <w:rPr>
          <w:color w:val="000000"/>
          <w:lang w:bidi="ru-RU"/>
        </w:rPr>
        <w:t xml:space="preserve"> образная природа музыкального искусства. Выразительность и изобразительность в музыке. Интонация как озвученное состояние, выражение эмоций и мыслей человека.</w:t>
      </w:r>
    </w:p>
    <w:p w:rsidR="00AD1B97" w:rsidRPr="00AD1B97" w:rsidRDefault="00AD1B97" w:rsidP="00AD1B97">
      <w:pPr>
        <w:widowControl w:val="0"/>
        <w:spacing w:line="322" w:lineRule="exact"/>
        <w:ind w:firstLine="740"/>
        <w:jc w:val="both"/>
        <w:rPr>
          <w:color w:val="000000"/>
          <w:lang w:bidi="ru-RU"/>
        </w:rPr>
      </w:pPr>
      <w:r w:rsidRPr="00AD1B97">
        <w:rPr>
          <w:color w:val="000000"/>
          <w:lang w:bidi="ru-RU"/>
        </w:rPr>
        <w:t>Интонации музыкальные и речевые. Сходство и различие. Интонация - источник музыкальной речи. Основные средства музыкальной выразительности (мелодия, ритм, темп, динамика, тембр, лад и др.).</w:t>
      </w:r>
    </w:p>
    <w:p w:rsidR="00AD1B97" w:rsidRPr="00AD1B97" w:rsidRDefault="00AD1B97" w:rsidP="00972D55">
      <w:pPr>
        <w:widowControl w:val="0"/>
        <w:tabs>
          <w:tab w:val="left" w:pos="5146"/>
        </w:tabs>
        <w:spacing w:line="322" w:lineRule="exact"/>
        <w:ind w:firstLine="740"/>
        <w:jc w:val="both"/>
        <w:rPr>
          <w:color w:val="000000"/>
          <w:lang w:bidi="ru-RU"/>
        </w:rPr>
      </w:pPr>
      <w:r w:rsidRPr="00AD1B97">
        <w:rPr>
          <w:color w:val="000000"/>
          <w:lang w:bidi="ru-RU"/>
        </w:rPr>
        <w:lastRenderedPageBreak/>
        <w:t>Музыкальная речь как способ общения между людьми, её эмоциональное воздействие. Композитор - исполнитель - слушатель.</w:t>
      </w:r>
      <w:r w:rsidR="00972D55">
        <w:rPr>
          <w:color w:val="000000"/>
          <w:lang w:bidi="ru-RU"/>
        </w:rPr>
        <w:t xml:space="preserve"> Особенности музыкальной речи в </w:t>
      </w:r>
      <w:r w:rsidRPr="00AD1B97">
        <w:rPr>
          <w:color w:val="000000"/>
          <w:lang w:bidi="ru-RU"/>
        </w:rPr>
        <w:t>сочинениях композиторов, еёвыразительный смысл. Нотная запись как способ фиксации музыкальной речи. Элементы нотной грамоты.</w:t>
      </w:r>
    </w:p>
    <w:p w:rsidR="00AD1B97" w:rsidRPr="00AD1B97" w:rsidRDefault="00AD1B97" w:rsidP="00AD1B97">
      <w:pPr>
        <w:widowControl w:val="0"/>
        <w:spacing w:line="322" w:lineRule="exact"/>
        <w:ind w:firstLine="740"/>
        <w:jc w:val="both"/>
        <w:rPr>
          <w:color w:val="000000"/>
          <w:lang w:bidi="ru-RU"/>
        </w:rPr>
      </w:pPr>
      <w:r w:rsidRPr="00AD1B97">
        <w:rPr>
          <w:color w:val="000000"/>
          <w:lang w:bidi="ru-RU"/>
        </w:rPr>
        <w:t>Развитие музыки - сопоставление и столкновение чувств и мыслей человека, музыкальных интонаций, тем, художественных образов. Основные приемы музыкального развития (повтор и контраст).</w:t>
      </w:r>
    </w:p>
    <w:p w:rsidR="00AD1B97" w:rsidRPr="00AD1B97" w:rsidRDefault="00AD1B97" w:rsidP="00AD1B97">
      <w:pPr>
        <w:widowControl w:val="0"/>
        <w:spacing w:line="322" w:lineRule="exact"/>
        <w:ind w:firstLine="800"/>
        <w:jc w:val="both"/>
        <w:rPr>
          <w:color w:val="000000"/>
          <w:lang w:bidi="ru-RU"/>
        </w:rPr>
      </w:pPr>
      <w:r w:rsidRPr="00AD1B97">
        <w:rPr>
          <w:color w:val="000000"/>
          <w:lang w:bidi="ru-RU"/>
        </w:rPr>
        <w:t>Формы построения музыки как обобщённое выражение художественно - образного содержания произведений. Формы одночастные, двух - и трёхчастные, вариации, рондо и др.</w:t>
      </w:r>
    </w:p>
    <w:p w:rsidR="00AD1B97" w:rsidRPr="00AD1B97" w:rsidRDefault="00AD1B97" w:rsidP="00AD1B97">
      <w:pPr>
        <w:widowControl w:val="0"/>
        <w:tabs>
          <w:tab w:val="left" w:pos="4522"/>
          <w:tab w:val="left" w:pos="8245"/>
        </w:tabs>
        <w:spacing w:line="322" w:lineRule="exact"/>
        <w:ind w:firstLine="800"/>
        <w:jc w:val="both"/>
        <w:rPr>
          <w:b/>
          <w:bCs/>
          <w:color w:val="000000"/>
          <w:lang w:bidi="ru-RU"/>
        </w:rPr>
      </w:pPr>
      <w:r w:rsidRPr="00AD1B97">
        <w:rPr>
          <w:b/>
          <w:bCs/>
          <w:color w:val="000000"/>
          <w:lang w:bidi="ru-RU"/>
        </w:rPr>
        <w:t>Музыкальные картины</w:t>
      </w:r>
      <w:r w:rsidRPr="00AD1B97">
        <w:rPr>
          <w:b/>
          <w:bCs/>
          <w:color w:val="000000"/>
          <w:lang w:bidi="ru-RU"/>
        </w:rPr>
        <w:tab/>
        <w:t xml:space="preserve">мира. </w:t>
      </w:r>
      <w:r w:rsidRPr="00AD1B97">
        <w:rPr>
          <w:color w:val="000000"/>
          <w:lang w:bidi="ru-RU"/>
        </w:rPr>
        <w:t>Интонационное</w:t>
      </w:r>
      <w:r w:rsidRPr="00AD1B97">
        <w:rPr>
          <w:color w:val="000000"/>
          <w:lang w:bidi="ru-RU"/>
        </w:rPr>
        <w:tab/>
        <w:t>богатство</w:t>
      </w:r>
    </w:p>
    <w:p w:rsidR="00AD1B97" w:rsidRPr="00AD1B97" w:rsidRDefault="00AD1B97" w:rsidP="00AD1B97">
      <w:pPr>
        <w:widowControl w:val="0"/>
        <w:spacing w:line="322" w:lineRule="exact"/>
        <w:jc w:val="both"/>
        <w:rPr>
          <w:color w:val="000000"/>
          <w:lang w:bidi="ru-RU"/>
        </w:rPr>
      </w:pPr>
      <w:r w:rsidRPr="00AD1B97">
        <w:rPr>
          <w:color w:val="000000"/>
          <w:lang w:bidi="ru-RU"/>
        </w:rPr>
        <w:t>музыкального мира. Общие представления о музыкальной жизни страны. Детские хоровые и инструментальные коллективы, ансамбли, песни и танца. Выдающиеся исполнительские коллективы (хоровые, вокальные). Музыкальные театры. Конкурсы и фестивали музыкантов. Музыка для детей: радио и телепередачи, видеофильмы, звукозапис</w:t>
      </w:r>
      <w:proofErr w:type="gramStart"/>
      <w:r w:rsidRPr="00AD1B97">
        <w:rPr>
          <w:color w:val="000000"/>
          <w:lang w:bidi="ru-RU"/>
        </w:rPr>
        <w:t>и(</w:t>
      </w:r>
      <w:proofErr w:type="gramEnd"/>
      <w:r w:rsidRPr="00AD1B97">
        <w:rPr>
          <w:color w:val="000000"/>
          <w:lang w:bidi="ru-RU"/>
        </w:rPr>
        <w:t>СВ,ИУВ).</w:t>
      </w:r>
    </w:p>
    <w:p w:rsidR="00AD1B97" w:rsidRPr="00AD1B97" w:rsidRDefault="00AD1B97" w:rsidP="00972D55">
      <w:pPr>
        <w:widowControl w:val="0"/>
        <w:tabs>
          <w:tab w:val="left" w:pos="7392"/>
        </w:tabs>
        <w:spacing w:line="322" w:lineRule="exact"/>
        <w:ind w:firstLine="800"/>
        <w:jc w:val="both"/>
        <w:rPr>
          <w:color w:val="000000"/>
          <w:lang w:bidi="ru-RU"/>
        </w:rPr>
      </w:pPr>
      <w:r w:rsidRPr="00AD1B97">
        <w:rPr>
          <w:color w:val="000000"/>
          <w:lang w:bidi="ru-RU"/>
        </w:rPr>
        <w:t>Различные виды музыки: вокальная, инструментальная, сольная, хоровая, оркестровая. Певческие голоса: детские, женские и мужские. Хоры: детский, мужской</w:t>
      </w:r>
      <w:r w:rsidR="00972D55">
        <w:rPr>
          <w:color w:val="000000"/>
          <w:lang w:bidi="ru-RU"/>
        </w:rPr>
        <w:t>, женский, смешанный. Оркестры</w:t>
      </w:r>
      <w:proofErr w:type="gramStart"/>
      <w:r w:rsidR="00972D55">
        <w:rPr>
          <w:color w:val="000000"/>
          <w:lang w:bidi="ru-RU"/>
        </w:rPr>
        <w:t>:</w:t>
      </w:r>
      <w:r w:rsidRPr="00AD1B97">
        <w:rPr>
          <w:color w:val="000000"/>
          <w:lang w:bidi="ru-RU"/>
        </w:rPr>
        <w:t>с</w:t>
      </w:r>
      <w:proofErr w:type="gramEnd"/>
      <w:r w:rsidRPr="00AD1B97">
        <w:rPr>
          <w:color w:val="000000"/>
          <w:lang w:bidi="ru-RU"/>
        </w:rPr>
        <w:t>имфонический,духовой, народных инструментов.</w:t>
      </w:r>
    </w:p>
    <w:p w:rsidR="00AD1B97" w:rsidRPr="00AD1B97" w:rsidRDefault="00AD1B97" w:rsidP="00AD1B97">
      <w:pPr>
        <w:widowControl w:val="0"/>
        <w:spacing w:line="322" w:lineRule="exact"/>
        <w:ind w:firstLine="800"/>
        <w:jc w:val="both"/>
        <w:rPr>
          <w:color w:val="000000"/>
          <w:lang w:bidi="ru-RU"/>
        </w:rPr>
      </w:pPr>
      <w:r w:rsidRPr="00AD1B97">
        <w:rPr>
          <w:color w:val="000000"/>
          <w:lang w:bidi="ru-RU"/>
        </w:rPr>
        <w:t>Народное и профессиональное музыкальное творчество разных стран мира. Многообразие этнокультурных, исторически сложившихся традиций. Региональные музыкально - поэтические традиции: содержание. Образная сфера и музыкальный язык.</w:t>
      </w:r>
    </w:p>
    <w:p w:rsidR="00AD1B97" w:rsidRPr="00AD1B97" w:rsidRDefault="00AD1B97" w:rsidP="008A588E">
      <w:pPr>
        <w:keepNext/>
        <w:keepLines/>
        <w:widowControl w:val="0"/>
        <w:numPr>
          <w:ilvl w:val="0"/>
          <w:numId w:val="226"/>
        </w:numPr>
        <w:tabs>
          <w:tab w:val="left" w:pos="4599"/>
        </w:tabs>
        <w:spacing w:before="273" w:line="280" w:lineRule="exact"/>
        <w:ind w:left="4360"/>
        <w:jc w:val="both"/>
        <w:outlineLvl w:val="2"/>
        <w:rPr>
          <w:b/>
          <w:bCs/>
          <w:color w:val="000000"/>
          <w:lang w:bidi="ru-RU"/>
        </w:rPr>
      </w:pPr>
      <w:bookmarkStart w:id="152" w:name="bookmark18"/>
      <w:r w:rsidRPr="00AD1B97">
        <w:rPr>
          <w:b/>
          <w:bCs/>
          <w:color w:val="000000"/>
          <w:lang w:bidi="ru-RU"/>
        </w:rPr>
        <w:t>класс</w:t>
      </w:r>
      <w:bookmarkEnd w:id="152"/>
    </w:p>
    <w:p w:rsidR="00AD1B97" w:rsidRPr="00AD1B97" w:rsidRDefault="00AD1B97" w:rsidP="00AD1B97">
      <w:pPr>
        <w:widowControl w:val="0"/>
        <w:spacing w:line="322" w:lineRule="exact"/>
        <w:jc w:val="both"/>
        <w:rPr>
          <w:color w:val="000000"/>
          <w:lang w:bidi="ru-RU"/>
        </w:rPr>
      </w:pPr>
      <w:r w:rsidRPr="00AD1B97">
        <w:rPr>
          <w:color w:val="000000"/>
          <w:u w:val="single"/>
          <w:lang w:bidi="ru-RU"/>
        </w:rPr>
        <w:t>Раздел 1. «Музыка вокруг нас»</w:t>
      </w:r>
      <w:proofErr w:type="gramStart"/>
      <w:r w:rsidRPr="00AD1B97">
        <w:rPr>
          <w:color w:val="000000"/>
          <w:u w:val="single"/>
          <w:lang w:bidi="ru-RU"/>
        </w:rPr>
        <w:t xml:space="preserve"> .</w:t>
      </w:r>
      <w:proofErr w:type="gramEnd"/>
    </w:p>
    <w:p w:rsidR="00AD1B97" w:rsidRPr="00AD1B97" w:rsidRDefault="00AD1B97" w:rsidP="00AD1B97">
      <w:pPr>
        <w:widowControl w:val="0"/>
        <w:spacing w:line="322" w:lineRule="exact"/>
        <w:ind w:firstLine="440"/>
        <w:jc w:val="both"/>
        <w:rPr>
          <w:color w:val="000000"/>
          <w:lang w:bidi="ru-RU"/>
        </w:rPr>
      </w:pPr>
      <w:r w:rsidRPr="00AD1B97">
        <w:rPr>
          <w:color w:val="000000"/>
          <w:lang w:bidi="ru-RU"/>
        </w:rPr>
        <w:t>Музыка и ее роль в повседневной жизни человека. Композитор - исполнитель - слушатель. Песни, танцы и марши — основа многообразных жизненно-музыкальных впечатлений детей. Музы водят хоровод. Мелодия - душа музыки. Образы осенней природы в музыке. Словарь эмоций. Музыкальная азбука. Музыкальные инструменты: свирель, дудочка, рожок, гусли, флейта, арфа. Звучащие картины. Русский былинный сказ о гусляре садко. Музыка в праздновании Рождества Христова. Музыкальный театр: балет.</w:t>
      </w:r>
    </w:p>
    <w:p w:rsidR="00AD1B97" w:rsidRPr="00AD1B97" w:rsidRDefault="00AD1B97" w:rsidP="00AD1B97">
      <w:pPr>
        <w:widowControl w:val="0"/>
        <w:spacing w:after="300" w:line="322" w:lineRule="exact"/>
        <w:ind w:firstLine="760"/>
        <w:jc w:val="both"/>
        <w:rPr>
          <w:color w:val="000000"/>
          <w:lang w:bidi="ru-RU"/>
        </w:rPr>
      </w:pPr>
      <w:r w:rsidRPr="00AD1B97">
        <w:rPr>
          <w:color w:val="000000"/>
          <w:lang w:bidi="ru-RU"/>
        </w:rPr>
        <w:t>Первые опыты вокальных, ритмичес</w:t>
      </w:r>
      <w:r w:rsidR="00972D55">
        <w:rPr>
          <w:color w:val="000000"/>
          <w:lang w:bidi="ru-RU"/>
        </w:rPr>
        <w:t>ких и пластических импровизаций</w:t>
      </w:r>
      <w:r w:rsidRPr="00AD1B97">
        <w:rPr>
          <w:color w:val="000000"/>
          <w:lang w:bidi="ru-RU"/>
        </w:rPr>
        <w:t>.</w:t>
      </w:r>
    </w:p>
    <w:p w:rsidR="00AD1B97" w:rsidRPr="00AD1B97" w:rsidRDefault="00AD1B97" w:rsidP="00AD1B97">
      <w:pPr>
        <w:widowControl w:val="0"/>
        <w:spacing w:line="322" w:lineRule="exact"/>
        <w:jc w:val="both"/>
        <w:rPr>
          <w:color w:val="000000"/>
          <w:lang w:bidi="ru-RU"/>
        </w:rPr>
      </w:pPr>
      <w:r w:rsidRPr="00AD1B97">
        <w:rPr>
          <w:color w:val="000000"/>
          <w:u w:val="single"/>
          <w:lang w:bidi="ru-RU"/>
        </w:rPr>
        <w:t>Раздел 2. «Музыка и ты»</w:t>
      </w:r>
      <w:proofErr w:type="gramStart"/>
      <w:r w:rsidRPr="00AD1B97">
        <w:rPr>
          <w:color w:val="000000"/>
          <w:u w:val="single"/>
          <w:lang w:bidi="ru-RU"/>
        </w:rPr>
        <w:t xml:space="preserve"> .</w:t>
      </w:r>
      <w:proofErr w:type="gramEnd"/>
    </w:p>
    <w:p w:rsidR="00AD1B97" w:rsidRPr="00AD1B97" w:rsidRDefault="00AD1B97" w:rsidP="00972D55">
      <w:pPr>
        <w:widowControl w:val="0"/>
        <w:tabs>
          <w:tab w:val="left" w:pos="7090"/>
        </w:tabs>
        <w:spacing w:line="322" w:lineRule="exact"/>
        <w:ind w:firstLine="760"/>
        <w:jc w:val="both"/>
        <w:rPr>
          <w:color w:val="000000"/>
          <w:lang w:bidi="ru-RU"/>
        </w:rPr>
      </w:pPr>
      <w:r w:rsidRPr="00AD1B97">
        <w:rPr>
          <w:color w:val="000000"/>
          <w:lang w:bidi="ru-RU"/>
        </w:rPr>
        <w:t>Музыка в жизни ребенка. Образы родного края. Роль поэта, художника, композитора в изображении картин природы (слов</w:t>
      </w:r>
      <w:proofErr w:type="gramStart"/>
      <w:r w:rsidRPr="00AD1B97">
        <w:rPr>
          <w:color w:val="000000"/>
          <w:lang w:bidi="ru-RU"/>
        </w:rPr>
        <w:t>а-</w:t>
      </w:r>
      <w:proofErr w:type="gramEnd"/>
      <w:r w:rsidRPr="00AD1B97">
        <w:rPr>
          <w:color w:val="000000"/>
          <w:lang w:bidi="ru-RU"/>
        </w:rPr>
        <w:t xml:space="preserve"> краски- звуки). Образы утренней и вечерней природы в музыке. Музыкальные портреты. Разыгрывание музыкальной сказки. Образы защитников Отечества в музыке. Мамин праздник и музыкальные произведения. Своеобразие музыкального произведения в выражении чувств человека и окружающего его мира. Интонационно-осмысленное воспроизведение различных музыкальных об</w:t>
      </w:r>
      <w:r w:rsidR="00972D55">
        <w:rPr>
          <w:color w:val="000000"/>
          <w:lang w:bidi="ru-RU"/>
        </w:rPr>
        <w:t>разов. Музыкальные инструменты</w:t>
      </w:r>
      <w:proofErr w:type="gramStart"/>
      <w:r w:rsidR="00972D55">
        <w:rPr>
          <w:color w:val="000000"/>
          <w:lang w:bidi="ru-RU"/>
        </w:rPr>
        <w:t>:</w:t>
      </w:r>
      <w:r w:rsidRPr="00AD1B97">
        <w:rPr>
          <w:color w:val="000000"/>
          <w:lang w:bidi="ru-RU"/>
        </w:rPr>
        <w:t>л</w:t>
      </w:r>
      <w:proofErr w:type="gramEnd"/>
      <w:r w:rsidRPr="00AD1B97">
        <w:rPr>
          <w:color w:val="000000"/>
          <w:lang w:bidi="ru-RU"/>
        </w:rPr>
        <w:t>ютня, клавесин,фортепиано, гитара. Музыка в цирке. Музыкальный театр: опера. Музыка в кино. Афиша музыкального спектакля, программа концерта для родителей. Музыкальный словарик.</w:t>
      </w:r>
    </w:p>
    <w:p w:rsidR="00AD1B97" w:rsidRPr="00AD1B97" w:rsidRDefault="00AD1B97" w:rsidP="008A588E">
      <w:pPr>
        <w:widowControl w:val="0"/>
        <w:numPr>
          <w:ilvl w:val="0"/>
          <w:numId w:val="226"/>
        </w:numPr>
        <w:tabs>
          <w:tab w:val="left" w:pos="4525"/>
        </w:tabs>
        <w:spacing w:after="299" w:line="280" w:lineRule="exact"/>
        <w:ind w:left="4260"/>
        <w:jc w:val="both"/>
        <w:rPr>
          <w:b/>
          <w:bCs/>
          <w:color w:val="000000"/>
          <w:lang w:bidi="ru-RU"/>
        </w:rPr>
      </w:pPr>
      <w:r w:rsidRPr="00AD1B97">
        <w:rPr>
          <w:b/>
          <w:bCs/>
          <w:color w:val="000000"/>
          <w:lang w:bidi="ru-RU"/>
        </w:rPr>
        <w:t>класс</w:t>
      </w:r>
    </w:p>
    <w:p w:rsidR="00AD1B97" w:rsidRPr="00AD1B97" w:rsidRDefault="00AD1B97" w:rsidP="00AD1B97">
      <w:pPr>
        <w:widowControl w:val="0"/>
        <w:spacing w:line="322" w:lineRule="exact"/>
        <w:jc w:val="both"/>
        <w:rPr>
          <w:color w:val="000000"/>
          <w:lang w:bidi="ru-RU"/>
        </w:rPr>
      </w:pPr>
      <w:r w:rsidRPr="00AD1B97">
        <w:rPr>
          <w:color w:val="000000"/>
          <w:u w:val="single"/>
          <w:lang w:bidi="ru-RU"/>
        </w:rPr>
        <w:lastRenderedPageBreak/>
        <w:t>Раздел 1. «Россия — Родина моя».</w:t>
      </w:r>
    </w:p>
    <w:p w:rsidR="00AD1B97" w:rsidRPr="00AD1B97" w:rsidRDefault="00AD1B97" w:rsidP="00AD1B97">
      <w:pPr>
        <w:widowControl w:val="0"/>
        <w:spacing w:line="322" w:lineRule="exact"/>
        <w:jc w:val="both"/>
        <w:rPr>
          <w:color w:val="000000"/>
          <w:lang w:bidi="ru-RU"/>
        </w:rPr>
      </w:pPr>
      <w:r w:rsidRPr="00AD1B97">
        <w:rPr>
          <w:color w:val="000000"/>
          <w:lang w:bidi="ru-RU"/>
        </w:rPr>
        <w:t>Образы родного края в музыке. Песенность как отличительная черта русской музыки. Музыкальный пейзаж. Государственные символы России. Гим</w:t>
      </w:r>
      <w:proofErr w:type="gramStart"/>
      <w:r w:rsidRPr="00AD1B97">
        <w:rPr>
          <w:color w:val="000000"/>
          <w:lang w:bidi="ru-RU"/>
        </w:rPr>
        <w:t>н-</w:t>
      </w:r>
      <w:proofErr w:type="gramEnd"/>
      <w:r w:rsidRPr="00AD1B97">
        <w:rPr>
          <w:color w:val="000000"/>
          <w:lang w:bidi="ru-RU"/>
        </w:rPr>
        <w:t xml:space="preserve"> главная песня нашей Родины; герб, флаг. Средства музыкальной выразительности. Художественные символы Росси</w:t>
      </w:r>
      <w:proofErr w:type="gramStart"/>
      <w:r w:rsidRPr="00AD1B97">
        <w:rPr>
          <w:color w:val="000000"/>
          <w:lang w:bidi="ru-RU"/>
        </w:rPr>
        <w:t>и(</w:t>
      </w:r>
      <w:proofErr w:type="gramEnd"/>
      <w:r w:rsidRPr="00AD1B97">
        <w:rPr>
          <w:color w:val="000000"/>
          <w:lang w:bidi="ru-RU"/>
        </w:rPr>
        <w:t>Московский Кремль, храм Христа Спасителя, Большой театр).</w:t>
      </w:r>
    </w:p>
    <w:p w:rsidR="00AD1B97" w:rsidRPr="00AD1B97" w:rsidRDefault="00AD1B97" w:rsidP="00AD1B97">
      <w:pPr>
        <w:widowControl w:val="0"/>
        <w:spacing w:after="300" w:line="322" w:lineRule="exact"/>
        <w:ind w:firstLine="760"/>
        <w:jc w:val="both"/>
        <w:rPr>
          <w:color w:val="000000"/>
          <w:lang w:bidi="ru-RU"/>
        </w:rPr>
      </w:pPr>
      <w:r w:rsidRPr="00AD1B97">
        <w:rPr>
          <w:color w:val="000000"/>
          <w:lang w:bidi="ru-RU"/>
        </w:rPr>
        <w:t>Выразительное, интонационно осмысленное исполнение сочинений разных жанров и стилей. Выполнение творческих заданий, представленных в рабочей тетради.</w:t>
      </w:r>
    </w:p>
    <w:p w:rsidR="00AD1B97" w:rsidRPr="00AD1B97" w:rsidRDefault="00AD1B97" w:rsidP="00AD1B97">
      <w:pPr>
        <w:widowControl w:val="0"/>
        <w:spacing w:line="322" w:lineRule="exact"/>
        <w:jc w:val="both"/>
        <w:rPr>
          <w:color w:val="000000"/>
          <w:lang w:bidi="ru-RU"/>
        </w:rPr>
      </w:pPr>
      <w:r w:rsidRPr="00AD1B97">
        <w:rPr>
          <w:color w:val="000000"/>
          <w:u w:val="single"/>
          <w:lang w:bidi="ru-RU"/>
        </w:rPr>
        <w:t>Раздел 2. «День, полный событий»</w:t>
      </w:r>
      <w:proofErr w:type="gramStart"/>
      <w:r w:rsidRPr="00AD1B97">
        <w:rPr>
          <w:color w:val="000000"/>
          <w:u w:val="single"/>
          <w:lang w:bidi="ru-RU"/>
        </w:rPr>
        <w:t xml:space="preserve"> .</w:t>
      </w:r>
      <w:proofErr w:type="gramEnd"/>
    </w:p>
    <w:p w:rsidR="00AD1B97" w:rsidRPr="00AD1B97" w:rsidRDefault="00AD1B97" w:rsidP="00AD1B97">
      <w:pPr>
        <w:widowControl w:val="0"/>
        <w:spacing w:line="322" w:lineRule="exact"/>
        <w:jc w:val="both"/>
        <w:rPr>
          <w:color w:val="000000"/>
          <w:lang w:bidi="ru-RU"/>
        </w:rPr>
      </w:pPr>
      <w:r w:rsidRPr="00AD1B97">
        <w:rPr>
          <w:color w:val="000000"/>
          <w:lang w:bidi="ru-RU"/>
        </w:rPr>
        <w:t xml:space="preserve">Мир ребенка в музыкальных интонациях, темах и образах детских пьес П. Чайковского и С. Прокофьева. Песенность, танцевальность, маршевость в передаче содержания и эмоционального строя музыкальных сочинений. Природа, детские игры и забавы, сказка в музыке, колыбельные песни. Своеобразие музыкального языка композиторов, сходство и </w:t>
      </w:r>
      <w:proofErr w:type="gramStart"/>
      <w:r w:rsidRPr="00AD1B97">
        <w:rPr>
          <w:color w:val="000000"/>
          <w:lang w:bidi="ru-RU"/>
        </w:rPr>
        <w:t>и</w:t>
      </w:r>
      <w:proofErr w:type="gramEnd"/>
      <w:r w:rsidRPr="00AD1B97">
        <w:rPr>
          <w:color w:val="000000"/>
          <w:lang w:bidi="ru-RU"/>
        </w:rPr>
        <w:t xml:space="preserve"> различие. Музыкальный инструмент— фортепиано, его </w:t>
      </w:r>
      <w:proofErr w:type="gramStart"/>
      <w:r w:rsidRPr="00AD1B97">
        <w:rPr>
          <w:color w:val="000000"/>
          <w:lang w:bidi="ru-RU"/>
        </w:rPr>
        <w:t>его</w:t>
      </w:r>
      <w:proofErr w:type="gramEnd"/>
      <w:r w:rsidRPr="00AD1B97">
        <w:rPr>
          <w:color w:val="000000"/>
          <w:lang w:bidi="ru-RU"/>
        </w:rPr>
        <w:t xml:space="preserve"> выразительные возможности. Звучащие картины.</w:t>
      </w:r>
    </w:p>
    <w:p w:rsidR="00AD1B97" w:rsidRPr="00AD1B97" w:rsidRDefault="00AD1B97" w:rsidP="00AD1B97">
      <w:pPr>
        <w:widowControl w:val="0"/>
        <w:spacing w:line="322" w:lineRule="exact"/>
        <w:jc w:val="both"/>
        <w:rPr>
          <w:color w:val="000000"/>
          <w:lang w:bidi="ru-RU"/>
        </w:rPr>
      </w:pPr>
      <w:r w:rsidRPr="00AD1B97">
        <w:rPr>
          <w:color w:val="000000"/>
          <w:u w:val="single"/>
          <w:lang w:bidi="ru-RU"/>
        </w:rPr>
        <w:t>Раздел 3. «О России петь — что стремиться в храм».</w:t>
      </w:r>
    </w:p>
    <w:p w:rsidR="00AD1B97" w:rsidRPr="00AD1B97" w:rsidRDefault="00AD1B97" w:rsidP="00AD1B97">
      <w:pPr>
        <w:widowControl w:val="0"/>
        <w:spacing w:line="322" w:lineRule="exact"/>
        <w:jc w:val="both"/>
        <w:rPr>
          <w:color w:val="000000"/>
          <w:lang w:bidi="ru-RU"/>
        </w:rPr>
      </w:pPr>
      <w:r w:rsidRPr="00AD1B97">
        <w:rPr>
          <w:color w:val="000000"/>
          <w:lang w:bidi="ru-RU"/>
        </w:rPr>
        <w:t xml:space="preserve">Колокольные звоны России: набат, трезвон, благовест. Звучащие картины. Музыкальный пейзаж. Святые земли Русской: Александр Невский, Сергий Радонежский. Воплощение их образов в музыке </w:t>
      </w:r>
      <w:proofErr w:type="gramStart"/>
      <w:r w:rsidRPr="00AD1B97">
        <w:rPr>
          <w:color w:val="000000"/>
          <w:lang w:bidi="ru-RU"/>
        </w:rPr>
        <w:t>различный</w:t>
      </w:r>
      <w:proofErr w:type="gramEnd"/>
      <w:r w:rsidRPr="00AD1B97">
        <w:rPr>
          <w:color w:val="000000"/>
          <w:lang w:bidi="ru-RU"/>
        </w:rPr>
        <w:t xml:space="preserve"> жанров. Народные песнопения, кантата. Жанр молитвы. Праздники Русской Православной церкви. Рождество Христово. Рождественские песнопения и колядки.</w:t>
      </w:r>
    </w:p>
    <w:p w:rsidR="00AD1B97" w:rsidRPr="00AD1B97" w:rsidRDefault="00AD1B97" w:rsidP="00AD1B97">
      <w:pPr>
        <w:widowControl w:val="0"/>
        <w:spacing w:line="322" w:lineRule="exact"/>
        <w:jc w:val="both"/>
        <w:rPr>
          <w:color w:val="000000"/>
          <w:lang w:bidi="ru-RU"/>
        </w:rPr>
      </w:pPr>
      <w:r w:rsidRPr="00AD1B97">
        <w:rPr>
          <w:color w:val="000000"/>
          <w:u w:val="single"/>
          <w:lang w:bidi="ru-RU"/>
        </w:rPr>
        <w:t xml:space="preserve">Раздел 4. «Гори, гори ясно, чтобы не погасло!» </w:t>
      </w:r>
    </w:p>
    <w:p w:rsidR="00AD1B97" w:rsidRPr="00AD1B97" w:rsidRDefault="00AD1B97" w:rsidP="00AD1B97">
      <w:pPr>
        <w:widowControl w:val="0"/>
        <w:spacing w:line="322" w:lineRule="exact"/>
        <w:jc w:val="both"/>
        <w:rPr>
          <w:color w:val="000000"/>
          <w:lang w:bidi="ru-RU"/>
        </w:rPr>
      </w:pPr>
      <w:r w:rsidRPr="00AD1B97">
        <w:rPr>
          <w:color w:val="000000"/>
          <w:lang w:bidi="ru-RU"/>
        </w:rPr>
        <w:t xml:space="preserve">Фольклор — народная мудрость. Русские народные инструменты. Оркестр русских народных инструментов. Мотив, напев, наигрыш. Вариации в русской народной музыке. Ритмическая партитура. Музыка в народном стиле. Традиции </w:t>
      </w:r>
      <w:proofErr w:type="gramStart"/>
      <w:r w:rsidRPr="00AD1B97">
        <w:rPr>
          <w:color w:val="000000"/>
          <w:lang w:bidi="ru-RU"/>
        </w:rPr>
        <w:t>народного</w:t>
      </w:r>
      <w:proofErr w:type="gramEnd"/>
      <w:r w:rsidRPr="00AD1B97">
        <w:rPr>
          <w:color w:val="000000"/>
          <w:lang w:bidi="ru-RU"/>
        </w:rPr>
        <w:t xml:space="preserve"> музицирования. Обряды и праздники русского народа: проводы зимы (Масленица)</w:t>
      </w:r>
      <w:proofErr w:type="gramStart"/>
      <w:r w:rsidRPr="00AD1B97">
        <w:rPr>
          <w:color w:val="000000"/>
          <w:lang w:bidi="ru-RU"/>
        </w:rPr>
        <w:t>.в</w:t>
      </w:r>
      <w:proofErr w:type="gramEnd"/>
      <w:r w:rsidRPr="00AD1B97">
        <w:rPr>
          <w:color w:val="000000"/>
          <w:lang w:bidi="ru-RU"/>
        </w:rPr>
        <w:t>стреча весны.</w:t>
      </w:r>
    </w:p>
    <w:p w:rsidR="00AD1B97" w:rsidRPr="00AD1B97" w:rsidRDefault="00AD1B97" w:rsidP="00AD1B97">
      <w:pPr>
        <w:widowControl w:val="0"/>
        <w:spacing w:after="240" w:line="322" w:lineRule="exact"/>
        <w:ind w:firstLine="740"/>
        <w:jc w:val="both"/>
        <w:rPr>
          <w:color w:val="000000"/>
          <w:lang w:bidi="ru-RU"/>
        </w:rPr>
      </w:pPr>
      <w:r w:rsidRPr="00AD1B97">
        <w:rPr>
          <w:color w:val="000000"/>
          <w:lang w:bidi="ru-RU"/>
        </w:rPr>
        <w:t xml:space="preserve">Разыгрывание народных песен: песня-игра, песня-диалог, песня-хоровод. Опыты сочинения мелодий на тексты народных песенок, закличек, потешек. Выразительное, интонационно осмысленное исполнение русских народных песен, танцев, инструментальных наигрышей разных жанров. </w:t>
      </w:r>
    </w:p>
    <w:p w:rsidR="00AD1B97" w:rsidRPr="00AD1B97" w:rsidRDefault="00AD1B97" w:rsidP="00AD1B97">
      <w:pPr>
        <w:widowControl w:val="0"/>
        <w:spacing w:line="322" w:lineRule="exact"/>
        <w:jc w:val="both"/>
        <w:rPr>
          <w:color w:val="000000"/>
          <w:lang w:bidi="ru-RU"/>
        </w:rPr>
      </w:pPr>
      <w:r w:rsidRPr="00AD1B97">
        <w:rPr>
          <w:color w:val="000000"/>
          <w:u w:val="single"/>
          <w:lang w:bidi="ru-RU"/>
        </w:rPr>
        <w:t>Раздел 5. «В музыкальном театре»</w:t>
      </w:r>
      <w:proofErr w:type="gramStart"/>
      <w:r w:rsidRPr="00AD1B97">
        <w:rPr>
          <w:color w:val="000000"/>
          <w:u w:val="single"/>
          <w:lang w:bidi="ru-RU"/>
        </w:rPr>
        <w:t xml:space="preserve"> .</w:t>
      </w:r>
      <w:proofErr w:type="gramEnd"/>
    </w:p>
    <w:p w:rsidR="00AD1B97" w:rsidRPr="00AD1B97" w:rsidRDefault="00AD1B97" w:rsidP="00AD1B97">
      <w:pPr>
        <w:widowControl w:val="0"/>
        <w:spacing w:line="322" w:lineRule="exact"/>
        <w:jc w:val="both"/>
        <w:rPr>
          <w:color w:val="000000"/>
          <w:lang w:bidi="ru-RU"/>
        </w:rPr>
      </w:pPr>
      <w:r w:rsidRPr="00AD1B97">
        <w:rPr>
          <w:color w:val="000000"/>
          <w:lang w:bidi="ru-RU"/>
        </w:rPr>
        <w:t>Опера и балет. Многообразие сюжетов и образов музыкального спектакля. Песенность, танцевальность, маршевость в опере и балете. Симфонический оркестр. Роль дирижера, режиссера, художника в создании музыкального спектакля. Элементы оперного и балетного спектаклей. Увертюра. Музыкальные темы-характеристики действующих лиц. Детский музыкальный театр.</w:t>
      </w:r>
    </w:p>
    <w:p w:rsidR="00AD1B97" w:rsidRPr="00AD1B97" w:rsidRDefault="00AD1B97" w:rsidP="00AD1B97">
      <w:pPr>
        <w:widowControl w:val="0"/>
        <w:spacing w:line="322" w:lineRule="exact"/>
        <w:ind w:firstLine="740"/>
        <w:jc w:val="both"/>
        <w:rPr>
          <w:color w:val="000000"/>
          <w:lang w:bidi="ru-RU"/>
        </w:rPr>
      </w:pPr>
      <w:r w:rsidRPr="00AD1B97">
        <w:rPr>
          <w:color w:val="000000"/>
          <w:lang w:bidi="ru-RU"/>
        </w:rPr>
        <w:t xml:space="preserve">Ролевая игра в дирижера Сценическое воплощение учащимися отдельных фрагментов музыкального спектакля. Выразительное, интонационно осмысленное исполнение тем-характеристик действующих лиц опер и балетов. </w:t>
      </w:r>
    </w:p>
    <w:p w:rsidR="00972D55" w:rsidRDefault="00AD1B97" w:rsidP="00972D55">
      <w:pPr>
        <w:widowControl w:val="0"/>
        <w:spacing w:line="322" w:lineRule="exact"/>
        <w:jc w:val="both"/>
        <w:rPr>
          <w:color w:val="000000"/>
          <w:u w:val="single"/>
          <w:lang w:bidi="ru-RU"/>
        </w:rPr>
      </w:pPr>
      <w:r w:rsidRPr="00AD1B97">
        <w:rPr>
          <w:color w:val="000000"/>
          <w:u w:val="single"/>
          <w:lang w:bidi="ru-RU"/>
        </w:rPr>
        <w:t xml:space="preserve">Раздел 6. «В концертном зале» </w:t>
      </w:r>
    </w:p>
    <w:p w:rsidR="00AD1B97" w:rsidRPr="00AD1B97" w:rsidRDefault="00AD1B97" w:rsidP="00972D55">
      <w:pPr>
        <w:widowControl w:val="0"/>
        <w:spacing w:line="322" w:lineRule="exact"/>
        <w:jc w:val="both"/>
        <w:rPr>
          <w:color w:val="000000"/>
          <w:lang w:bidi="ru-RU"/>
        </w:rPr>
      </w:pPr>
      <w:r w:rsidRPr="00AD1B97">
        <w:rPr>
          <w:color w:val="000000"/>
          <w:lang w:bidi="ru-RU"/>
        </w:rPr>
        <w:t>Жанровое многообразие инструментальной и симфонической музыки. Симфоническая сказка С. Прокофьева: тембры инструментов и различных групп инструментов симфонического оркестра. Музыкальная живопись. Выразительность и изобразительность образов музыки В.-А.Моцарта, М. Мусоргско</w:t>
      </w:r>
      <w:r w:rsidR="00972D55">
        <w:rPr>
          <w:color w:val="000000"/>
          <w:lang w:bidi="ru-RU"/>
        </w:rPr>
        <w:t xml:space="preserve">го. Жанры симфонической </w:t>
      </w:r>
      <w:r w:rsidR="00972D55">
        <w:rPr>
          <w:color w:val="000000"/>
          <w:lang w:bidi="ru-RU"/>
        </w:rPr>
        <w:lastRenderedPageBreak/>
        <w:t>музыки</w:t>
      </w:r>
      <w:proofErr w:type="gramStart"/>
      <w:r w:rsidR="00972D55">
        <w:rPr>
          <w:color w:val="000000"/>
          <w:lang w:bidi="ru-RU"/>
        </w:rPr>
        <w:t>:</w:t>
      </w:r>
      <w:r w:rsidRPr="00AD1B97">
        <w:rPr>
          <w:color w:val="000000"/>
          <w:lang w:bidi="ru-RU"/>
        </w:rPr>
        <w:t>у</w:t>
      </w:r>
      <w:proofErr w:type="gramEnd"/>
      <w:r w:rsidRPr="00AD1B97">
        <w:rPr>
          <w:color w:val="000000"/>
          <w:lang w:bidi="ru-RU"/>
        </w:rPr>
        <w:t>вертюра, симфония.</w:t>
      </w:r>
    </w:p>
    <w:p w:rsidR="00AD1B97" w:rsidRPr="00AD1B97" w:rsidRDefault="00AD1B97" w:rsidP="00AD1B97">
      <w:pPr>
        <w:widowControl w:val="0"/>
        <w:spacing w:line="322" w:lineRule="exact"/>
        <w:jc w:val="both"/>
        <w:rPr>
          <w:color w:val="000000"/>
          <w:lang w:bidi="ru-RU"/>
        </w:rPr>
      </w:pPr>
      <w:r w:rsidRPr="00AD1B97">
        <w:rPr>
          <w:color w:val="000000"/>
          <w:lang w:bidi="ru-RU"/>
        </w:rPr>
        <w:t>Партитура. Взаимодействие тем-образов: повтор, контраст.</w:t>
      </w:r>
    </w:p>
    <w:p w:rsidR="00AD1B97" w:rsidRPr="00AD1B97" w:rsidRDefault="00AD1B97" w:rsidP="00AD1B97">
      <w:pPr>
        <w:widowControl w:val="0"/>
        <w:spacing w:line="322" w:lineRule="exact"/>
        <w:jc w:val="both"/>
        <w:rPr>
          <w:color w:val="000000"/>
          <w:lang w:bidi="ru-RU"/>
        </w:rPr>
      </w:pPr>
      <w:r w:rsidRPr="00AD1B97">
        <w:rPr>
          <w:color w:val="000000"/>
          <w:u w:val="single"/>
          <w:lang w:bidi="ru-RU"/>
        </w:rPr>
        <w:t xml:space="preserve">Раздел 7. «Чтоб музыкантом быть, так надобно уменье...» </w:t>
      </w:r>
    </w:p>
    <w:p w:rsidR="00AD1B97" w:rsidRPr="00AD1B97" w:rsidRDefault="00AD1B97" w:rsidP="00AD1B97">
      <w:pPr>
        <w:widowControl w:val="0"/>
        <w:spacing w:line="322" w:lineRule="exact"/>
        <w:ind w:firstLine="740"/>
        <w:jc w:val="both"/>
        <w:rPr>
          <w:color w:val="000000"/>
          <w:lang w:bidi="ru-RU"/>
        </w:rPr>
      </w:pPr>
      <w:r w:rsidRPr="00AD1B97">
        <w:rPr>
          <w:color w:val="000000"/>
          <w:lang w:bidi="ru-RU"/>
        </w:rPr>
        <w:t>Композитор — исполнитель — слушатель. Интонационная природа музыки. Музыкальная речь и музыкальный язык. Музыкальные инструменты (орган). Выразительность и изобразительность музыки. Жанры музыки. Сочинения И.-С. Баха. М. Глинки. В.-А. Моцарта, Г. Свиридова. Д. Кабалевского. Жанры музыки. Музыкальные и живописные пейзажи (мелодия - рисунок, лад - цвет). Международные конкурсы исполнителей. Темы, сюжеты и образы музыки С. Прокофьева, П. Чайковского.</w:t>
      </w:r>
    </w:p>
    <w:p w:rsidR="00AD1B97" w:rsidRPr="00AD1B97" w:rsidRDefault="00AD1B97" w:rsidP="008A588E">
      <w:pPr>
        <w:widowControl w:val="0"/>
        <w:numPr>
          <w:ilvl w:val="0"/>
          <w:numId w:val="226"/>
        </w:numPr>
        <w:tabs>
          <w:tab w:val="left" w:pos="4525"/>
        </w:tabs>
        <w:spacing w:after="299" w:line="280" w:lineRule="exact"/>
        <w:ind w:left="4260"/>
        <w:jc w:val="both"/>
        <w:rPr>
          <w:b/>
          <w:bCs/>
          <w:color w:val="000000"/>
          <w:lang w:bidi="ru-RU"/>
        </w:rPr>
      </w:pPr>
      <w:r w:rsidRPr="00AD1B97">
        <w:rPr>
          <w:b/>
          <w:bCs/>
          <w:color w:val="000000"/>
          <w:lang w:bidi="ru-RU"/>
        </w:rPr>
        <w:t>класс</w:t>
      </w:r>
    </w:p>
    <w:p w:rsidR="00AD1B97" w:rsidRPr="00AD1B97" w:rsidRDefault="00AD1B97" w:rsidP="00AD1B97">
      <w:pPr>
        <w:widowControl w:val="0"/>
        <w:spacing w:line="322" w:lineRule="exact"/>
        <w:jc w:val="both"/>
        <w:rPr>
          <w:color w:val="000000"/>
          <w:lang w:bidi="ru-RU"/>
        </w:rPr>
      </w:pPr>
      <w:r w:rsidRPr="00AD1B97">
        <w:rPr>
          <w:color w:val="000000"/>
          <w:u w:val="single"/>
          <w:lang w:bidi="ru-RU"/>
        </w:rPr>
        <w:t xml:space="preserve">Раздел 1. «Россия — Родина моя» </w:t>
      </w:r>
    </w:p>
    <w:p w:rsidR="00AD1B97" w:rsidRPr="00AD1B97" w:rsidRDefault="00AD1B97" w:rsidP="00AD1B97">
      <w:pPr>
        <w:widowControl w:val="0"/>
        <w:spacing w:line="322" w:lineRule="exact"/>
        <w:ind w:firstLine="740"/>
        <w:jc w:val="both"/>
        <w:rPr>
          <w:color w:val="000000"/>
          <w:lang w:bidi="ru-RU"/>
        </w:rPr>
      </w:pPr>
      <w:r w:rsidRPr="00AD1B97">
        <w:rPr>
          <w:color w:val="000000"/>
          <w:lang w:bidi="ru-RU"/>
        </w:rPr>
        <w:t>Песенность русской музыки. Образы родной природы в романсах русских композиторов. Лирические образы вокальной музыки. Звучащие картины. Образы Родины, защитников Отечества в различных жанрах музыки: кант, народная песня, кантата, опера. Форма-композиция, приемы развития и особенности музыкального языка различных произведений.</w:t>
      </w:r>
    </w:p>
    <w:p w:rsidR="00AD1B97" w:rsidRPr="00AD1B97" w:rsidRDefault="00AD1B97" w:rsidP="00AD1B97">
      <w:pPr>
        <w:widowControl w:val="0"/>
        <w:spacing w:line="322" w:lineRule="exact"/>
        <w:jc w:val="both"/>
        <w:rPr>
          <w:color w:val="000000"/>
          <w:lang w:bidi="ru-RU"/>
        </w:rPr>
      </w:pPr>
      <w:r w:rsidRPr="00AD1B97">
        <w:rPr>
          <w:color w:val="000000"/>
          <w:u w:val="single"/>
          <w:lang w:bidi="ru-RU"/>
        </w:rPr>
        <w:t xml:space="preserve">Раздел 2. «День, полный событий» </w:t>
      </w:r>
    </w:p>
    <w:p w:rsidR="00AD1B97" w:rsidRPr="00AD1B97" w:rsidRDefault="00AD1B97" w:rsidP="00AD1B97">
      <w:pPr>
        <w:widowControl w:val="0"/>
        <w:spacing w:line="322" w:lineRule="exact"/>
        <w:jc w:val="both"/>
        <w:rPr>
          <w:color w:val="000000"/>
          <w:lang w:bidi="ru-RU"/>
        </w:rPr>
      </w:pPr>
      <w:r w:rsidRPr="00AD1B97">
        <w:rPr>
          <w:color w:val="000000"/>
          <w:lang w:bidi="ru-RU"/>
        </w:rPr>
        <w:t xml:space="preserve">Жизненно-музыкальные впечатления ребенка «с утра до вечера». Образы природы, портрет в вокальной и инструментальной музыке. </w:t>
      </w:r>
      <w:proofErr w:type="gramStart"/>
      <w:r w:rsidRPr="00AD1B97">
        <w:rPr>
          <w:color w:val="000000"/>
          <w:lang w:bidi="ru-RU"/>
        </w:rPr>
        <w:t>Выразительность и изобразительность музыки разных жанров (инструментальная пьеса, песня, романс, вокальный цикл, фортепианная сюита, балет и др.) и стилей композиторов (П. Чайковский, С. Прокофьев, М. Мусоргский, Э. Григ).</w:t>
      </w:r>
      <w:proofErr w:type="gramEnd"/>
    </w:p>
    <w:p w:rsidR="00AD1B97" w:rsidRPr="00AD1B97" w:rsidRDefault="00AD1B97" w:rsidP="00AD1B97">
      <w:pPr>
        <w:widowControl w:val="0"/>
        <w:spacing w:line="322" w:lineRule="exact"/>
        <w:ind w:firstLine="740"/>
        <w:jc w:val="both"/>
        <w:rPr>
          <w:color w:val="000000"/>
          <w:lang w:bidi="ru-RU"/>
        </w:rPr>
      </w:pPr>
      <w:r w:rsidRPr="00AD1B97">
        <w:rPr>
          <w:color w:val="000000"/>
          <w:lang w:bidi="ru-RU"/>
        </w:rPr>
        <w:t xml:space="preserve">Сценическое воплощение отдельных сочинений программного характера. Выразительное, интонационно осмысленное исполнение сочинений разных жанров и стилей. </w:t>
      </w:r>
    </w:p>
    <w:p w:rsidR="00AD1B97" w:rsidRPr="00AD1B97" w:rsidRDefault="00AD1B97" w:rsidP="00AD1B97">
      <w:pPr>
        <w:widowControl w:val="0"/>
        <w:spacing w:line="322" w:lineRule="exact"/>
        <w:rPr>
          <w:color w:val="000000"/>
          <w:lang w:bidi="ru-RU"/>
        </w:rPr>
      </w:pPr>
      <w:r w:rsidRPr="00AD1B97">
        <w:rPr>
          <w:color w:val="000000"/>
          <w:u w:val="single"/>
          <w:lang w:bidi="ru-RU"/>
        </w:rPr>
        <w:t>Раздел 3. «О России петь — что стремиться в храм».</w:t>
      </w:r>
    </w:p>
    <w:p w:rsidR="00AD1B97" w:rsidRPr="00AD1B97" w:rsidRDefault="00AD1B97" w:rsidP="00AD1B97">
      <w:pPr>
        <w:widowControl w:val="0"/>
        <w:spacing w:line="322" w:lineRule="exact"/>
        <w:ind w:firstLine="740"/>
        <w:jc w:val="both"/>
        <w:rPr>
          <w:color w:val="000000"/>
          <w:lang w:bidi="ru-RU"/>
        </w:rPr>
      </w:pPr>
      <w:r w:rsidRPr="00AD1B97">
        <w:rPr>
          <w:color w:val="000000"/>
          <w:lang w:bidi="ru-RU"/>
        </w:rPr>
        <w:t>Древнейшая песнь материнства. Образы Богородицы (Девы Марии) в музыке, поэзии, изобразительном искусстве. Икона Богоматери Владимирской — величайшая святыня Руси. Праздники Русской православной церкви: Вербное воскресень</w:t>
      </w:r>
      <w:proofErr w:type="gramStart"/>
      <w:r w:rsidRPr="00AD1B97">
        <w:rPr>
          <w:color w:val="000000"/>
          <w:lang w:bidi="ru-RU"/>
        </w:rPr>
        <w:t>е(</w:t>
      </w:r>
      <w:proofErr w:type="gramEnd"/>
      <w:r w:rsidRPr="00AD1B97">
        <w:rPr>
          <w:color w:val="000000"/>
          <w:lang w:bidi="ru-RU"/>
        </w:rPr>
        <w:t>вход Господень в Иерусалим), Крещение Руси (988 г.). Святые земли Русской - княгиня Ольга и князь Владимир. Песнопения (тропарь, величание) и молитвы в церковном богослужении, песни и хоры современных композиторов, воспевающие красоту материнства, любовь, добро.</w:t>
      </w:r>
    </w:p>
    <w:p w:rsidR="00AD1B97" w:rsidRPr="00AD1B97" w:rsidRDefault="00AD1B97" w:rsidP="00AD1B97">
      <w:pPr>
        <w:widowControl w:val="0"/>
        <w:spacing w:line="322" w:lineRule="exact"/>
        <w:rPr>
          <w:color w:val="000000"/>
          <w:lang w:bidi="ru-RU"/>
        </w:rPr>
      </w:pPr>
      <w:r w:rsidRPr="00AD1B97">
        <w:rPr>
          <w:color w:val="000000"/>
          <w:u w:val="single"/>
          <w:lang w:bidi="ru-RU"/>
        </w:rPr>
        <w:t>Раздел 4. «Гори, гори ясно, чтобы не погасло!».</w:t>
      </w:r>
    </w:p>
    <w:p w:rsidR="00AD1B97" w:rsidRPr="00AD1B97" w:rsidRDefault="00AD1B97" w:rsidP="00AD1B97">
      <w:pPr>
        <w:widowControl w:val="0"/>
        <w:spacing w:line="322" w:lineRule="exact"/>
        <w:ind w:firstLine="740"/>
        <w:jc w:val="both"/>
        <w:rPr>
          <w:color w:val="000000"/>
          <w:lang w:bidi="ru-RU"/>
        </w:rPr>
      </w:pPr>
      <w:r w:rsidRPr="00AD1B97">
        <w:rPr>
          <w:color w:val="000000"/>
          <w:lang w:bidi="ru-RU"/>
        </w:rPr>
        <w:t>Жанр былины в русском музыкальном фольклоре. Особенности повествования (мелодика и ритмика былин). Певцы-гусляры. Образы былинных сказителей (Садко, Баян), певцов-музыкантов (Лель), народные традиции и обряды в музыке русских композиторов. Мелодии в народном стиле. Имитация тембров русских народных инструментов в звучании симфонического оркестра. Звучащие картины.</w:t>
      </w:r>
    </w:p>
    <w:p w:rsidR="00AD1B97" w:rsidRPr="00AD1B97" w:rsidRDefault="00AD1B97" w:rsidP="00AD1B97">
      <w:pPr>
        <w:widowControl w:val="0"/>
        <w:spacing w:after="240" w:line="322" w:lineRule="exact"/>
        <w:ind w:firstLine="740"/>
        <w:jc w:val="both"/>
        <w:rPr>
          <w:color w:val="000000"/>
          <w:lang w:bidi="ru-RU"/>
        </w:rPr>
      </w:pPr>
      <w:r w:rsidRPr="00AD1B97">
        <w:rPr>
          <w:color w:val="000000"/>
          <w:lang w:bidi="ru-RU"/>
        </w:rPr>
        <w:t xml:space="preserve">Сценическое воплощение отдельных фрагментов оперных спектаклей. </w:t>
      </w:r>
    </w:p>
    <w:p w:rsidR="00AD1B97" w:rsidRPr="00AD1B97" w:rsidRDefault="00AD1B97" w:rsidP="00AD1B97">
      <w:pPr>
        <w:widowControl w:val="0"/>
        <w:spacing w:line="322" w:lineRule="exact"/>
        <w:rPr>
          <w:color w:val="000000"/>
          <w:lang w:bidi="ru-RU"/>
        </w:rPr>
      </w:pPr>
      <w:r w:rsidRPr="00AD1B97">
        <w:rPr>
          <w:color w:val="000000"/>
          <w:u w:val="single"/>
          <w:lang w:bidi="ru-RU"/>
        </w:rPr>
        <w:t>Раздел 5. «В музыкальном театре»</w:t>
      </w:r>
      <w:proofErr w:type="gramStart"/>
      <w:r w:rsidRPr="00AD1B97">
        <w:rPr>
          <w:color w:val="000000"/>
          <w:u w:val="single"/>
          <w:lang w:bidi="ru-RU"/>
        </w:rPr>
        <w:t xml:space="preserve"> .</w:t>
      </w:r>
      <w:proofErr w:type="gramEnd"/>
    </w:p>
    <w:p w:rsidR="00AD1B97" w:rsidRPr="00AD1B97" w:rsidRDefault="00AD1B97" w:rsidP="00AD1B97">
      <w:pPr>
        <w:widowControl w:val="0"/>
        <w:spacing w:line="322" w:lineRule="exact"/>
        <w:ind w:firstLine="740"/>
        <w:jc w:val="both"/>
        <w:rPr>
          <w:color w:val="000000"/>
          <w:lang w:bidi="ru-RU"/>
        </w:rPr>
      </w:pPr>
      <w:r w:rsidRPr="00AD1B97">
        <w:rPr>
          <w:color w:val="000000"/>
          <w:lang w:bidi="ru-RU"/>
        </w:rPr>
        <w:t xml:space="preserve">Путешествие в музыкальный театр. Обобщение и систематизация жизненно-музыкальных представлений учащихся об особенностях оперного и балетного спектаклей. </w:t>
      </w:r>
      <w:r w:rsidRPr="00AD1B97">
        <w:rPr>
          <w:color w:val="000000"/>
          <w:lang w:bidi="ru-RU"/>
        </w:rPr>
        <w:lastRenderedPageBreak/>
        <w:t>Сравнительный анализ музыкальных те</w:t>
      </w:r>
      <w:proofErr w:type="gramStart"/>
      <w:r w:rsidRPr="00AD1B97">
        <w:rPr>
          <w:color w:val="000000"/>
          <w:lang w:bidi="ru-RU"/>
        </w:rPr>
        <w:t>м-</w:t>
      </w:r>
      <w:proofErr w:type="gramEnd"/>
      <w:r w:rsidRPr="00AD1B97">
        <w:rPr>
          <w:color w:val="000000"/>
          <w:lang w:bidi="ru-RU"/>
        </w:rPr>
        <w:t xml:space="preserve"> характеристик действующих лиц, сценических ситуаций, драматургии в операх и балетах (М.Глинка, К.-В.Глюк,Н.Римский-Косаков,П.Чайковский). Мюзикл — жанр легкой музыки (Р. Роджерс.А. Рыбников). Особенности музыкального языка, манеры исполнения.</w:t>
      </w:r>
    </w:p>
    <w:p w:rsidR="00AD1B97" w:rsidRPr="00AD1B97" w:rsidRDefault="00AD1B97" w:rsidP="00AD1B97">
      <w:pPr>
        <w:widowControl w:val="0"/>
        <w:spacing w:line="322" w:lineRule="exact"/>
        <w:rPr>
          <w:color w:val="000000"/>
          <w:lang w:bidi="ru-RU"/>
        </w:rPr>
      </w:pPr>
      <w:r w:rsidRPr="00AD1B97">
        <w:rPr>
          <w:color w:val="000000"/>
          <w:u w:val="single"/>
          <w:lang w:bidi="ru-RU"/>
        </w:rPr>
        <w:t>Раздел 6. «В концертном зале»</w:t>
      </w:r>
      <w:proofErr w:type="gramStart"/>
      <w:r w:rsidRPr="00AD1B97">
        <w:rPr>
          <w:color w:val="000000"/>
          <w:u w:val="single"/>
          <w:lang w:bidi="ru-RU"/>
        </w:rPr>
        <w:t xml:space="preserve"> .</w:t>
      </w:r>
      <w:proofErr w:type="gramEnd"/>
    </w:p>
    <w:p w:rsidR="00AD1B97" w:rsidRPr="00AD1B97" w:rsidRDefault="00AD1B97" w:rsidP="00972D55">
      <w:pPr>
        <w:widowControl w:val="0"/>
        <w:tabs>
          <w:tab w:val="left" w:pos="5928"/>
        </w:tabs>
        <w:spacing w:line="322" w:lineRule="exact"/>
        <w:ind w:firstLine="740"/>
        <w:rPr>
          <w:color w:val="000000"/>
          <w:lang w:bidi="ru-RU"/>
        </w:rPr>
      </w:pPr>
      <w:r w:rsidRPr="00AD1B97">
        <w:rPr>
          <w:color w:val="000000"/>
          <w:lang w:bidi="ru-RU"/>
        </w:rPr>
        <w:t>Жанр инструментального концерта. Мастерство композиторов и исполнителей в воплощении диалога солиста и симфонического оркестра. «Вторая жизнь» народной песни в инструментальном концерте (П. Чайков</w:t>
      </w:r>
      <w:r w:rsidR="00972D55">
        <w:rPr>
          <w:color w:val="000000"/>
          <w:lang w:bidi="ru-RU"/>
        </w:rPr>
        <w:t>ский). Музыкальные инструменты</w:t>
      </w:r>
      <w:proofErr w:type="gramStart"/>
      <w:r w:rsidR="00972D55">
        <w:rPr>
          <w:color w:val="000000"/>
          <w:lang w:bidi="ru-RU"/>
        </w:rPr>
        <w:t>:</w:t>
      </w:r>
      <w:r w:rsidRPr="00AD1B97">
        <w:rPr>
          <w:color w:val="000000"/>
          <w:lang w:bidi="ru-RU"/>
        </w:rPr>
        <w:t>ф</w:t>
      </w:r>
      <w:proofErr w:type="gramEnd"/>
      <w:r w:rsidRPr="00AD1B97">
        <w:rPr>
          <w:color w:val="000000"/>
          <w:lang w:bidi="ru-RU"/>
        </w:rPr>
        <w:t>лейта, скрипка — ихвыразительные возможности (И.-С.Бах. К.-В. Глюк. Н. Паганини. П.</w:t>
      </w:r>
    </w:p>
    <w:p w:rsidR="00AD1B97" w:rsidRPr="00AD1B97" w:rsidRDefault="00AD1B97" w:rsidP="00AD1B97">
      <w:pPr>
        <w:widowControl w:val="0"/>
        <w:spacing w:line="322" w:lineRule="exact"/>
        <w:jc w:val="both"/>
        <w:rPr>
          <w:color w:val="000000"/>
          <w:lang w:bidi="ru-RU"/>
        </w:rPr>
      </w:pPr>
      <w:proofErr w:type="gramStart"/>
      <w:r w:rsidRPr="00AD1B97">
        <w:rPr>
          <w:color w:val="000000"/>
          <w:lang w:bidi="ru-RU"/>
        </w:rPr>
        <w:t>Чайковский).</w:t>
      </w:r>
      <w:proofErr w:type="gramEnd"/>
      <w:r w:rsidRPr="00AD1B97">
        <w:rPr>
          <w:color w:val="000000"/>
          <w:lang w:bidi="ru-RU"/>
        </w:rPr>
        <w:t xml:space="preserve"> Выдающиеся скрипичные мастера и исполнители. Контрастные образы программной сюиты, симфонии. Особенности драматургии. Музыкальная форма (двухчастная, трёхчастная, вариационная). Темы, сюжеты и образы музыки Л. Бетховена.</w:t>
      </w:r>
    </w:p>
    <w:p w:rsidR="00AD1B97" w:rsidRPr="00AD1B97" w:rsidRDefault="00AD1B97" w:rsidP="00AD1B97">
      <w:pPr>
        <w:widowControl w:val="0"/>
        <w:spacing w:line="322" w:lineRule="exact"/>
        <w:jc w:val="both"/>
        <w:rPr>
          <w:color w:val="000000"/>
          <w:lang w:bidi="ru-RU"/>
        </w:rPr>
      </w:pPr>
      <w:r w:rsidRPr="00AD1B97">
        <w:rPr>
          <w:color w:val="000000"/>
          <w:u w:val="single"/>
          <w:lang w:bidi="ru-RU"/>
        </w:rPr>
        <w:t>Раздел 7. «Чтоб музыкантом быть, так надобно уменье...»</w:t>
      </w:r>
      <w:proofErr w:type="gramStart"/>
      <w:r w:rsidRPr="00AD1B97">
        <w:rPr>
          <w:color w:val="000000"/>
          <w:u w:val="single"/>
          <w:lang w:bidi="ru-RU"/>
        </w:rPr>
        <w:t xml:space="preserve"> .</w:t>
      </w:r>
      <w:proofErr w:type="gramEnd"/>
    </w:p>
    <w:p w:rsidR="00AD1B97" w:rsidRPr="00AD1B97" w:rsidRDefault="00AD1B97" w:rsidP="00AD1B97">
      <w:pPr>
        <w:widowControl w:val="0"/>
        <w:spacing w:line="322" w:lineRule="exact"/>
        <w:ind w:firstLine="740"/>
        <w:jc w:val="both"/>
        <w:rPr>
          <w:color w:val="000000"/>
          <w:lang w:bidi="ru-RU"/>
        </w:rPr>
      </w:pPr>
      <w:r w:rsidRPr="00AD1B97">
        <w:rPr>
          <w:color w:val="000000"/>
          <w:lang w:bidi="ru-RU"/>
        </w:rPr>
        <w:t>Музыка источник вдохновения, надежды и радости жизни. Роль композитора, исполнителя, слушателя в создании и бытовании музыкальных сочинений. Сходство и различия музыкальной речи разных композиторов. Образы природы в музыке Г. Свиридова. Музыкальные иллюстрации.</w:t>
      </w:r>
    </w:p>
    <w:p w:rsidR="00AD1B97" w:rsidRPr="00AD1B97" w:rsidRDefault="00AD1B97" w:rsidP="00AD1B97">
      <w:pPr>
        <w:widowControl w:val="0"/>
        <w:spacing w:line="322" w:lineRule="exact"/>
        <w:ind w:firstLine="740"/>
        <w:jc w:val="both"/>
        <w:rPr>
          <w:color w:val="000000"/>
          <w:lang w:bidi="ru-RU"/>
        </w:rPr>
      </w:pPr>
      <w:r w:rsidRPr="00AD1B97">
        <w:rPr>
          <w:color w:val="000000"/>
          <w:lang w:bidi="ru-RU"/>
        </w:rPr>
        <w:t xml:space="preserve">Джаз - искусство XX века. Особенности мелодики, ритма, тембров инструментов, манеры исполнения джазовой музыки. Импровизации как основа джаза. Дж. </w:t>
      </w:r>
      <w:proofErr w:type="gramStart"/>
      <w:r w:rsidRPr="00AD1B97">
        <w:rPr>
          <w:color w:val="000000"/>
          <w:lang w:bidi="ru-RU"/>
        </w:rPr>
        <w:t>Г ершвин</w:t>
      </w:r>
      <w:proofErr w:type="gramEnd"/>
      <w:r w:rsidRPr="00AD1B97">
        <w:rPr>
          <w:color w:val="000000"/>
          <w:lang w:bidi="ru-RU"/>
        </w:rPr>
        <w:t xml:space="preserve"> и симфоджаз. Известные джазовые музыканты-исполнители.</w:t>
      </w:r>
    </w:p>
    <w:p w:rsidR="00AD1B97" w:rsidRPr="00AD1B97" w:rsidRDefault="00AD1B97" w:rsidP="00AD1B97">
      <w:pPr>
        <w:widowControl w:val="0"/>
        <w:spacing w:line="322" w:lineRule="exact"/>
        <w:ind w:firstLine="740"/>
        <w:jc w:val="both"/>
        <w:rPr>
          <w:color w:val="000000"/>
          <w:lang w:bidi="ru-RU"/>
        </w:rPr>
      </w:pPr>
      <w:r w:rsidRPr="00AD1B97">
        <w:rPr>
          <w:color w:val="000000"/>
          <w:lang w:bidi="ru-RU"/>
        </w:rPr>
        <w:t>Мир музыки С. Прокофьева. П. Чайковский и Э. Григ - певцы родной природы. Ода как жанр литературного и музыкального творчества. Жанровая общность оды, канта, гимна. Мелодии прошлого, которые знает весь мир.</w:t>
      </w:r>
    </w:p>
    <w:p w:rsidR="00AD1B97" w:rsidRPr="00AD1B97" w:rsidRDefault="00AD1B97" w:rsidP="008A588E">
      <w:pPr>
        <w:widowControl w:val="0"/>
        <w:numPr>
          <w:ilvl w:val="0"/>
          <w:numId w:val="226"/>
        </w:numPr>
        <w:tabs>
          <w:tab w:val="left" w:pos="4525"/>
        </w:tabs>
        <w:spacing w:after="299" w:line="280" w:lineRule="exact"/>
        <w:ind w:left="4260"/>
        <w:jc w:val="both"/>
        <w:rPr>
          <w:b/>
          <w:bCs/>
          <w:color w:val="000000"/>
          <w:lang w:bidi="ru-RU"/>
        </w:rPr>
      </w:pPr>
      <w:r w:rsidRPr="00AD1B97">
        <w:rPr>
          <w:b/>
          <w:bCs/>
          <w:color w:val="000000"/>
          <w:lang w:bidi="ru-RU"/>
        </w:rPr>
        <w:t>класс</w:t>
      </w:r>
    </w:p>
    <w:p w:rsidR="00AD1B97" w:rsidRPr="00AD1B97" w:rsidRDefault="00AD1B97" w:rsidP="00AD1B97">
      <w:pPr>
        <w:widowControl w:val="0"/>
        <w:spacing w:line="322" w:lineRule="exact"/>
        <w:jc w:val="both"/>
        <w:rPr>
          <w:color w:val="000000"/>
          <w:lang w:bidi="ru-RU"/>
        </w:rPr>
      </w:pPr>
      <w:r w:rsidRPr="00AD1B97">
        <w:rPr>
          <w:color w:val="000000"/>
          <w:u w:val="single"/>
          <w:lang w:bidi="ru-RU"/>
        </w:rPr>
        <w:t>Раздел 1. «Россия — Родина моя»</w:t>
      </w:r>
      <w:proofErr w:type="gramStart"/>
      <w:r w:rsidRPr="00AD1B97">
        <w:rPr>
          <w:color w:val="000000"/>
          <w:u w:val="single"/>
          <w:lang w:bidi="ru-RU"/>
        </w:rPr>
        <w:t xml:space="preserve"> .</w:t>
      </w:r>
      <w:proofErr w:type="gramEnd"/>
    </w:p>
    <w:p w:rsidR="00AD1B97" w:rsidRPr="00AD1B97" w:rsidRDefault="00AD1B97" w:rsidP="00AD1B97">
      <w:pPr>
        <w:widowControl w:val="0"/>
        <w:spacing w:line="322" w:lineRule="exact"/>
        <w:ind w:firstLine="740"/>
        <w:jc w:val="both"/>
        <w:rPr>
          <w:color w:val="000000"/>
          <w:lang w:bidi="ru-RU"/>
        </w:rPr>
      </w:pPr>
      <w:r w:rsidRPr="00AD1B97">
        <w:rPr>
          <w:color w:val="000000"/>
          <w:lang w:bidi="ru-RU"/>
        </w:rPr>
        <w:t xml:space="preserve">Красота родной земли, человека в народной музыке и сочинениях русских композиторов. Общность интонаций народного и композиторского музыкального творчества. Тайна рождения песни. </w:t>
      </w:r>
      <w:proofErr w:type="gramStart"/>
      <w:r w:rsidRPr="00AD1B97">
        <w:rPr>
          <w:color w:val="000000"/>
          <w:lang w:bidi="ru-RU"/>
        </w:rPr>
        <w:t>Многообразие жанров народных песен: колыбельная, плясовая, солдатская, трудовая, лирическая, хороводная и др.; особенности интонаций, ритмов, композиционного строения, манеры исполнения.</w:t>
      </w:r>
      <w:proofErr w:type="gramEnd"/>
      <w:r w:rsidRPr="00AD1B97">
        <w:rPr>
          <w:color w:val="000000"/>
          <w:lang w:bidi="ru-RU"/>
        </w:rPr>
        <w:t xml:space="preserve"> Лирические образы музыки С. Рахманинова (инструментальный концерт, вокализ), патриотическая тема в музыке М. Глинки (опера), С. Прокофьева (кантата). Звучащие картины.</w:t>
      </w:r>
    </w:p>
    <w:p w:rsidR="00AD1B97" w:rsidRPr="00AD1B97" w:rsidRDefault="00AD1B97" w:rsidP="00AD1B97">
      <w:pPr>
        <w:widowControl w:val="0"/>
        <w:spacing w:line="322" w:lineRule="exact"/>
        <w:jc w:val="both"/>
        <w:rPr>
          <w:color w:val="000000"/>
          <w:lang w:bidi="ru-RU"/>
        </w:rPr>
      </w:pPr>
      <w:r w:rsidRPr="00AD1B97">
        <w:rPr>
          <w:color w:val="000000"/>
          <w:u w:val="single"/>
          <w:lang w:bidi="ru-RU"/>
        </w:rPr>
        <w:t>Раздел 2. «О России петь — что стремиться в храм»</w:t>
      </w:r>
      <w:proofErr w:type="gramStart"/>
      <w:r w:rsidRPr="00AD1B97">
        <w:rPr>
          <w:color w:val="000000"/>
          <w:u w:val="single"/>
          <w:lang w:bidi="ru-RU"/>
        </w:rPr>
        <w:t xml:space="preserve"> .</w:t>
      </w:r>
      <w:proofErr w:type="gramEnd"/>
    </w:p>
    <w:p w:rsidR="00AD1B97" w:rsidRPr="00AD1B97" w:rsidRDefault="00AD1B97" w:rsidP="00AD1B97">
      <w:pPr>
        <w:widowControl w:val="0"/>
        <w:spacing w:line="322" w:lineRule="exact"/>
        <w:jc w:val="both"/>
        <w:rPr>
          <w:color w:val="000000"/>
          <w:lang w:bidi="ru-RU"/>
        </w:rPr>
      </w:pPr>
      <w:r w:rsidRPr="00AD1B97">
        <w:rPr>
          <w:color w:val="000000"/>
          <w:lang w:bidi="ru-RU"/>
        </w:rPr>
        <w:t>Нравственные подвиги святых земли Русской (княгиня Ольга, князь Владимир, князь Александр Невский, преподобные Сергий Радонежский и Илья Муромец), их почитание и восхваление. Святые Кирилл и Мефодий — создатели славянской письменности. Религиозные песнопения: стихира, тропарь, молитва, величание; особенности мелодики, ритма, исполнения. Праздники Русской православной церкви: Пасха - «праздник праздников, торжество торжеств». Церковные и народные традиции праздника. Образ светлого Христова Воскресения в музыке русских композиторов.</w:t>
      </w:r>
    </w:p>
    <w:p w:rsidR="00AD1B97" w:rsidRPr="00AD1B97" w:rsidRDefault="00AD1B97" w:rsidP="00AD1B97">
      <w:pPr>
        <w:widowControl w:val="0"/>
        <w:spacing w:line="322" w:lineRule="exact"/>
        <w:jc w:val="both"/>
        <w:rPr>
          <w:color w:val="000000"/>
          <w:lang w:bidi="ru-RU"/>
        </w:rPr>
      </w:pPr>
      <w:r w:rsidRPr="00AD1B97">
        <w:rPr>
          <w:color w:val="000000"/>
          <w:u w:val="single"/>
          <w:lang w:bidi="ru-RU"/>
        </w:rPr>
        <w:t>Раздел 3. «День, полный событий».</w:t>
      </w:r>
    </w:p>
    <w:p w:rsidR="00AD1B97" w:rsidRPr="00AD1B97" w:rsidRDefault="00AD1B97" w:rsidP="00972D55">
      <w:pPr>
        <w:widowControl w:val="0"/>
        <w:tabs>
          <w:tab w:val="left" w:pos="2155"/>
        </w:tabs>
        <w:spacing w:line="322" w:lineRule="exact"/>
        <w:ind w:firstLine="740"/>
        <w:jc w:val="both"/>
        <w:rPr>
          <w:color w:val="000000"/>
          <w:lang w:bidi="ru-RU"/>
        </w:rPr>
      </w:pPr>
      <w:r w:rsidRPr="00AD1B97">
        <w:rPr>
          <w:color w:val="000000"/>
          <w:lang w:bidi="ru-RU"/>
        </w:rPr>
        <w:t xml:space="preserve">«В краю великих вдохновений...». Один день с А. С. </w:t>
      </w:r>
      <w:r w:rsidR="00972D55">
        <w:rPr>
          <w:color w:val="000000"/>
          <w:lang w:bidi="ru-RU"/>
        </w:rPr>
        <w:t>Пушкиным. Михайловское</w:t>
      </w:r>
      <w:proofErr w:type="gramStart"/>
      <w:r w:rsidR="00972D55">
        <w:rPr>
          <w:color w:val="000000"/>
          <w:lang w:bidi="ru-RU"/>
        </w:rPr>
        <w:t>:</w:t>
      </w:r>
      <w:r w:rsidRPr="00AD1B97">
        <w:rPr>
          <w:color w:val="000000"/>
          <w:lang w:bidi="ru-RU"/>
        </w:rPr>
        <w:t>м</w:t>
      </w:r>
      <w:proofErr w:type="gramEnd"/>
      <w:r w:rsidRPr="00AD1B97">
        <w:rPr>
          <w:color w:val="000000"/>
          <w:lang w:bidi="ru-RU"/>
        </w:rPr>
        <w:t xml:space="preserve">узыкально-поэтические образы природы, сказок втворчестве русских композиторов (П. Чайковский. М. Мусоргский. </w:t>
      </w:r>
      <w:proofErr w:type="gramStart"/>
      <w:r w:rsidRPr="00AD1B97">
        <w:rPr>
          <w:color w:val="000000"/>
          <w:lang w:bidi="ru-RU"/>
        </w:rPr>
        <w:t>Н. Римский-Корсаков, Г. Свиридов и др.).</w:t>
      </w:r>
      <w:proofErr w:type="gramEnd"/>
      <w:r w:rsidRPr="00AD1B97">
        <w:rPr>
          <w:color w:val="000000"/>
          <w:lang w:bidi="ru-RU"/>
        </w:rPr>
        <w:t xml:space="preserve"> </w:t>
      </w:r>
      <w:r w:rsidRPr="00AD1B97">
        <w:rPr>
          <w:color w:val="000000"/>
          <w:lang w:bidi="ru-RU"/>
        </w:rPr>
        <w:lastRenderedPageBreak/>
        <w:t>Многообразие жанров народной музыки. Святогорский монастырь:</w:t>
      </w:r>
      <w:r w:rsidRPr="00AD1B97">
        <w:rPr>
          <w:color w:val="000000"/>
          <w:lang w:bidi="ru-RU"/>
        </w:rPr>
        <w:tab/>
        <w:t>колокольные звоны. Тригорское</w:t>
      </w:r>
      <w:proofErr w:type="gramStart"/>
      <w:r w:rsidRPr="00AD1B97">
        <w:rPr>
          <w:color w:val="000000"/>
          <w:lang w:bidi="ru-RU"/>
        </w:rPr>
        <w:t>:М</w:t>
      </w:r>
      <w:proofErr w:type="gramEnd"/>
      <w:r w:rsidRPr="00AD1B97">
        <w:rPr>
          <w:color w:val="000000"/>
          <w:lang w:bidi="ru-RU"/>
        </w:rPr>
        <w:t>узыкально-литературные вечера -</w:t>
      </w:r>
      <w:r w:rsidRPr="00AD1B97">
        <w:rPr>
          <w:color w:val="000000"/>
          <w:lang w:bidi="ru-RU"/>
        </w:rPr>
        <w:tab/>
        <w:t>романсы,</w:t>
      </w:r>
      <w:r w:rsidRPr="00AD1B97">
        <w:rPr>
          <w:color w:val="000000"/>
          <w:lang w:bidi="ru-RU"/>
        </w:rPr>
        <w:tab/>
        <w:t>инструментальное</w:t>
      </w:r>
    </w:p>
    <w:p w:rsidR="00AD1B97" w:rsidRPr="00AD1B97" w:rsidRDefault="00AD1B97" w:rsidP="00AD1B97">
      <w:pPr>
        <w:widowControl w:val="0"/>
        <w:spacing w:line="322" w:lineRule="exact"/>
        <w:jc w:val="both"/>
        <w:rPr>
          <w:color w:val="000000"/>
          <w:lang w:bidi="ru-RU"/>
        </w:rPr>
      </w:pPr>
      <w:r w:rsidRPr="00AD1B97">
        <w:rPr>
          <w:color w:val="000000"/>
          <w:lang w:bidi="ru-RU"/>
        </w:rPr>
        <w:t>музицирование (ансамбль, дуэт). Музыкальность поэзии А. Пушкина.</w:t>
      </w:r>
    </w:p>
    <w:p w:rsidR="00AD1B97" w:rsidRPr="00AD1B97" w:rsidRDefault="00AD1B97" w:rsidP="00AD1B97">
      <w:pPr>
        <w:widowControl w:val="0"/>
        <w:spacing w:line="322" w:lineRule="exact"/>
        <w:jc w:val="both"/>
        <w:rPr>
          <w:color w:val="000000"/>
          <w:lang w:bidi="ru-RU"/>
        </w:rPr>
      </w:pPr>
      <w:r w:rsidRPr="00AD1B97">
        <w:rPr>
          <w:color w:val="000000"/>
          <w:u w:val="single"/>
          <w:lang w:bidi="ru-RU"/>
        </w:rPr>
        <w:t>Раздел 4. «Гори, гори ясно, чтобы не погасло!»</w:t>
      </w:r>
      <w:proofErr w:type="gramStart"/>
      <w:r w:rsidRPr="00AD1B97">
        <w:rPr>
          <w:color w:val="000000"/>
          <w:u w:val="single"/>
          <w:lang w:bidi="ru-RU"/>
        </w:rPr>
        <w:t xml:space="preserve"> .</w:t>
      </w:r>
      <w:proofErr w:type="gramEnd"/>
    </w:p>
    <w:p w:rsidR="00AD1B97" w:rsidRPr="00AD1B97" w:rsidRDefault="00AD1B97" w:rsidP="00972D55">
      <w:pPr>
        <w:widowControl w:val="0"/>
        <w:tabs>
          <w:tab w:val="left" w:pos="7034"/>
        </w:tabs>
        <w:spacing w:line="322" w:lineRule="exact"/>
        <w:ind w:firstLine="740"/>
        <w:jc w:val="both"/>
        <w:rPr>
          <w:color w:val="000000"/>
          <w:lang w:bidi="ru-RU"/>
        </w:rPr>
      </w:pPr>
      <w:r w:rsidRPr="00AD1B97">
        <w:rPr>
          <w:color w:val="000000"/>
          <w:lang w:bidi="ru-RU"/>
        </w:rPr>
        <w:t>Народная песня - летопись жизни народа и источник вдохновения композиторов разных стран и эпох. Сюжеты, образы, жанры народных песен. Музыка в народном стиле. Приемы развития</w:t>
      </w:r>
      <w:proofErr w:type="gramStart"/>
      <w:r w:rsidR="00972D55">
        <w:rPr>
          <w:color w:val="000000"/>
          <w:lang w:bidi="ru-RU"/>
        </w:rPr>
        <w:t>:</w:t>
      </w:r>
      <w:r w:rsidRPr="00AD1B97">
        <w:rPr>
          <w:color w:val="000000"/>
          <w:lang w:bidi="ru-RU"/>
        </w:rPr>
        <w:t>п</w:t>
      </w:r>
      <w:proofErr w:type="gramEnd"/>
      <w:r w:rsidRPr="00AD1B97">
        <w:rPr>
          <w:color w:val="000000"/>
          <w:lang w:bidi="ru-RU"/>
        </w:rPr>
        <w:t>овтор, контраст,вариационность, импровизационность.</w:t>
      </w:r>
      <w:r w:rsidRPr="00AD1B97">
        <w:rPr>
          <w:color w:val="000000"/>
          <w:lang w:bidi="ru-RU"/>
        </w:rPr>
        <w:tab/>
        <w:t>Единство слова, напева,</w:t>
      </w:r>
    </w:p>
    <w:p w:rsidR="00AD1B97" w:rsidRPr="00AD1B97" w:rsidRDefault="00AD1B97" w:rsidP="00AD1B97">
      <w:pPr>
        <w:widowControl w:val="0"/>
        <w:spacing w:line="322" w:lineRule="exact"/>
        <w:jc w:val="both"/>
        <w:rPr>
          <w:color w:val="000000"/>
          <w:lang w:bidi="ru-RU"/>
        </w:rPr>
      </w:pPr>
      <w:r w:rsidRPr="00AD1B97">
        <w:rPr>
          <w:color w:val="000000"/>
          <w:lang w:bidi="ru-RU"/>
        </w:rPr>
        <w:t>инструментального наигрыша, движений, среды бытования в образцах народного творчества. Устная и письменная традиция сохранения и передачи музыкального фольклора.</w:t>
      </w:r>
    </w:p>
    <w:p w:rsidR="00AD1B97" w:rsidRPr="00AD1B97" w:rsidRDefault="00AD1B97" w:rsidP="00972D55">
      <w:pPr>
        <w:widowControl w:val="0"/>
        <w:spacing w:line="322" w:lineRule="exact"/>
        <w:ind w:firstLine="740"/>
        <w:jc w:val="both"/>
        <w:rPr>
          <w:color w:val="000000"/>
          <w:lang w:bidi="ru-RU"/>
        </w:rPr>
      </w:pPr>
      <w:r w:rsidRPr="00AD1B97">
        <w:rPr>
          <w:color w:val="000000"/>
          <w:lang w:bidi="ru-RU"/>
        </w:rPr>
        <w:t>Музыкальные инструменты России: балалайка, гармонь, баян и др. Оркестр русских народных инструментов. Мифы, легенды, предания, сказки о музыке и музыкантах. Вариации в народной и композиторской музыке. Церковные и народные праздники на Руси: Троица. Икона «Троица» А. Рублева</w:t>
      </w:r>
      <w:proofErr w:type="gramStart"/>
      <w:r w:rsidRPr="00AD1B97">
        <w:rPr>
          <w:color w:val="000000"/>
          <w:lang w:bidi="ru-RU"/>
        </w:rPr>
        <w:t>..</w:t>
      </w:r>
      <w:proofErr w:type="gramEnd"/>
    </w:p>
    <w:p w:rsidR="00AD1B97" w:rsidRPr="00AD1B97" w:rsidRDefault="00AD1B97" w:rsidP="00AD1B97">
      <w:pPr>
        <w:widowControl w:val="0"/>
        <w:spacing w:line="322" w:lineRule="exact"/>
        <w:jc w:val="both"/>
        <w:rPr>
          <w:color w:val="000000"/>
          <w:lang w:bidi="ru-RU"/>
        </w:rPr>
      </w:pPr>
      <w:r w:rsidRPr="00AD1B97">
        <w:rPr>
          <w:color w:val="000000"/>
          <w:u w:val="single"/>
          <w:lang w:bidi="ru-RU"/>
        </w:rPr>
        <w:t xml:space="preserve">Раздел 5. «В концертном зале» </w:t>
      </w:r>
    </w:p>
    <w:p w:rsidR="00AD1B97" w:rsidRPr="00AD1B97" w:rsidRDefault="00AD1B97" w:rsidP="00AD1B97">
      <w:pPr>
        <w:widowControl w:val="0"/>
        <w:spacing w:line="322" w:lineRule="exact"/>
        <w:ind w:firstLine="740"/>
        <w:jc w:val="both"/>
        <w:rPr>
          <w:color w:val="000000"/>
          <w:lang w:bidi="ru-RU"/>
        </w:rPr>
      </w:pPr>
      <w:r w:rsidRPr="00AD1B97">
        <w:rPr>
          <w:color w:val="000000"/>
          <w:lang w:bidi="ru-RU"/>
        </w:rPr>
        <w:t>Различные жанры и образные сферы вокальной (песня, вокализ, романс, баркарола), камерной инструментальной (квартет, вариации, сюита, соната) и симфонической музыки (симфония, симфоническая увертюра)</w:t>
      </w:r>
      <w:proofErr w:type="gramStart"/>
      <w:r w:rsidRPr="00AD1B97">
        <w:rPr>
          <w:color w:val="000000"/>
          <w:lang w:bidi="ru-RU"/>
        </w:rPr>
        <w:t>.О</w:t>
      </w:r>
      <w:proofErr w:type="gramEnd"/>
      <w:r w:rsidRPr="00AD1B97">
        <w:rPr>
          <w:color w:val="000000"/>
          <w:lang w:bidi="ru-RU"/>
        </w:rPr>
        <w:t>собенности музыкальной драматургии (сочинения Л. Бородина. П. Чайковского, С. Рахманинова. Л. Бетховена)</w:t>
      </w:r>
      <w:proofErr w:type="gramStart"/>
      <w:r w:rsidRPr="00AD1B97">
        <w:rPr>
          <w:color w:val="000000"/>
          <w:lang w:bidi="ru-RU"/>
        </w:rPr>
        <w:t>.И</w:t>
      </w:r>
      <w:proofErr w:type="gramEnd"/>
      <w:r w:rsidRPr="00AD1B97">
        <w:rPr>
          <w:color w:val="000000"/>
          <w:lang w:bidi="ru-RU"/>
        </w:rPr>
        <w:t>нтонации народной музыки в творчестве Ф. Шопена (полонезы, мазурки, вальсы, прелюдии), М. Глинки (баркарола, хота).</w:t>
      </w:r>
    </w:p>
    <w:p w:rsidR="00AD1B97" w:rsidRPr="00AD1B97" w:rsidRDefault="00AD1B97" w:rsidP="00AD1B97">
      <w:pPr>
        <w:widowControl w:val="0"/>
        <w:spacing w:line="322" w:lineRule="exact"/>
        <w:ind w:firstLine="740"/>
        <w:jc w:val="both"/>
        <w:rPr>
          <w:color w:val="000000"/>
          <w:lang w:bidi="ru-RU"/>
        </w:rPr>
      </w:pPr>
      <w:r w:rsidRPr="00AD1B97">
        <w:rPr>
          <w:color w:val="000000"/>
          <w:lang w:bidi="ru-RU"/>
        </w:rPr>
        <w:t>Музыкальные инструменты: виолончель, скрипка. Симфонический оркестр. Известные дирижеры и исполнительские коллективы</w:t>
      </w:r>
    </w:p>
    <w:p w:rsidR="00AD1B97" w:rsidRPr="00AD1B97" w:rsidRDefault="00AD1B97" w:rsidP="00AD1B97">
      <w:pPr>
        <w:widowControl w:val="0"/>
        <w:spacing w:line="322" w:lineRule="exact"/>
        <w:rPr>
          <w:color w:val="000000"/>
          <w:lang w:bidi="ru-RU"/>
        </w:rPr>
      </w:pPr>
      <w:r w:rsidRPr="00AD1B97">
        <w:rPr>
          <w:color w:val="000000"/>
          <w:u w:val="single"/>
          <w:lang w:bidi="ru-RU"/>
        </w:rPr>
        <w:t>Раздел 6. «В музыкальном театре».</w:t>
      </w:r>
    </w:p>
    <w:p w:rsidR="00AD1B97" w:rsidRPr="00AD1B97" w:rsidRDefault="00AD1B97" w:rsidP="00AD1B97">
      <w:pPr>
        <w:widowControl w:val="0"/>
        <w:spacing w:line="322" w:lineRule="exact"/>
        <w:ind w:firstLine="740"/>
        <w:jc w:val="both"/>
        <w:rPr>
          <w:color w:val="000000"/>
          <w:lang w:bidi="ru-RU"/>
        </w:rPr>
      </w:pPr>
      <w:r w:rsidRPr="00AD1B97">
        <w:rPr>
          <w:color w:val="000000"/>
          <w:lang w:bidi="ru-RU"/>
        </w:rPr>
        <w:t>События отечественной истории в творчестве М. Глинки, М. Мусоргского, С. Прокофьева.</w:t>
      </w:r>
    </w:p>
    <w:p w:rsidR="00AD1B97" w:rsidRPr="00AD1B97" w:rsidRDefault="00AD1B97" w:rsidP="00AD1B97">
      <w:pPr>
        <w:widowControl w:val="0"/>
        <w:spacing w:line="322" w:lineRule="exact"/>
        <w:ind w:firstLine="740"/>
        <w:jc w:val="both"/>
        <w:rPr>
          <w:color w:val="000000"/>
          <w:lang w:bidi="ru-RU"/>
        </w:rPr>
      </w:pPr>
      <w:r w:rsidRPr="00AD1B97">
        <w:rPr>
          <w:color w:val="000000"/>
          <w:lang w:bidi="ru-RU"/>
        </w:rPr>
        <w:t>Опера. Музыкальная тема - характеристика действующих лиц. Ария, речитатив, песня, танец и др. Линии драматургического развития действия в опере. Основные приемы драматургии: контраст, сопоставление, повтор, вариантность.</w:t>
      </w:r>
    </w:p>
    <w:p w:rsidR="00AD1B97" w:rsidRPr="00AD1B97" w:rsidRDefault="00AD1B97" w:rsidP="00AD1B97">
      <w:pPr>
        <w:widowControl w:val="0"/>
        <w:spacing w:line="322" w:lineRule="exact"/>
        <w:ind w:firstLine="740"/>
        <w:jc w:val="both"/>
        <w:rPr>
          <w:color w:val="000000"/>
          <w:lang w:bidi="ru-RU"/>
        </w:rPr>
      </w:pPr>
      <w:r w:rsidRPr="00AD1B97">
        <w:rPr>
          <w:color w:val="000000"/>
          <w:lang w:bidi="ru-RU"/>
        </w:rPr>
        <w:t>Балет. Особенности развития музыкальных образов в балетах Л. Хачатуряна, И. Стравинского. Народные мотивы и своеобразие музыкального языка.</w:t>
      </w:r>
    </w:p>
    <w:p w:rsidR="00AD1B97" w:rsidRPr="00AD1B97" w:rsidRDefault="00AD1B97" w:rsidP="00AD1B97">
      <w:pPr>
        <w:widowControl w:val="0"/>
        <w:tabs>
          <w:tab w:val="left" w:pos="2617"/>
          <w:tab w:val="left" w:pos="4388"/>
        </w:tabs>
        <w:spacing w:line="322" w:lineRule="exact"/>
        <w:ind w:firstLine="740"/>
        <w:jc w:val="both"/>
        <w:rPr>
          <w:color w:val="000000"/>
          <w:lang w:bidi="ru-RU"/>
        </w:rPr>
      </w:pPr>
      <w:r w:rsidRPr="00AD1B97">
        <w:rPr>
          <w:color w:val="000000"/>
          <w:lang w:bidi="ru-RU"/>
        </w:rPr>
        <w:t>Восточные</w:t>
      </w:r>
      <w:r w:rsidRPr="00AD1B97">
        <w:rPr>
          <w:color w:val="000000"/>
          <w:lang w:bidi="ru-RU"/>
        </w:rPr>
        <w:tab/>
        <w:t>мотивы в</w:t>
      </w:r>
      <w:r w:rsidRPr="00AD1B97">
        <w:rPr>
          <w:color w:val="000000"/>
          <w:lang w:bidi="ru-RU"/>
        </w:rPr>
        <w:tab/>
        <w:t>творчестве русских композиторов.</w:t>
      </w:r>
    </w:p>
    <w:p w:rsidR="00AD1B97" w:rsidRPr="00AD1B97" w:rsidRDefault="00AD1B97" w:rsidP="00AD1B97">
      <w:pPr>
        <w:widowControl w:val="0"/>
        <w:spacing w:line="322" w:lineRule="exact"/>
        <w:rPr>
          <w:color w:val="000000"/>
          <w:lang w:bidi="ru-RU"/>
        </w:rPr>
      </w:pPr>
      <w:r w:rsidRPr="00AD1B97">
        <w:rPr>
          <w:color w:val="000000"/>
          <w:lang w:bidi="ru-RU"/>
        </w:rPr>
        <w:t>Орнаментальная мелодика.</w:t>
      </w:r>
    </w:p>
    <w:p w:rsidR="00AD1B97" w:rsidRPr="00AD1B97" w:rsidRDefault="00AD1B97" w:rsidP="00AD1B97">
      <w:pPr>
        <w:widowControl w:val="0"/>
        <w:spacing w:line="322" w:lineRule="exact"/>
        <w:ind w:firstLine="740"/>
        <w:jc w:val="both"/>
        <w:rPr>
          <w:color w:val="000000"/>
          <w:lang w:bidi="ru-RU"/>
        </w:rPr>
      </w:pPr>
      <w:r w:rsidRPr="00AD1B97">
        <w:rPr>
          <w:color w:val="000000"/>
          <w:lang w:bidi="ru-RU"/>
        </w:rPr>
        <w:t>Жанры легкой музыки: оперетта, мюзикл. Особенности мелодики, ритмики, манеры исполнения.</w:t>
      </w:r>
    </w:p>
    <w:p w:rsidR="00AD1B97" w:rsidRPr="00AD1B97" w:rsidRDefault="00AD1B97" w:rsidP="00AD1B97">
      <w:pPr>
        <w:widowControl w:val="0"/>
        <w:spacing w:line="322" w:lineRule="exact"/>
        <w:rPr>
          <w:color w:val="000000"/>
          <w:lang w:bidi="ru-RU"/>
        </w:rPr>
      </w:pPr>
      <w:r w:rsidRPr="00AD1B97">
        <w:rPr>
          <w:color w:val="000000"/>
          <w:u w:val="single"/>
          <w:lang w:bidi="ru-RU"/>
        </w:rPr>
        <w:t>Раздел 7. «Чтоб музыкантом быть, так надобно уменье...»</w:t>
      </w:r>
      <w:proofErr w:type="gramStart"/>
      <w:r w:rsidRPr="00AD1B97">
        <w:rPr>
          <w:color w:val="000000"/>
          <w:u w:val="single"/>
          <w:lang w:bidi="ru-RU"/>
        </w:rPr>
        <w:t xml:space="preserve"> .</w:t>
      </w:r>
      <w:proofErr w:type="gramEnd"/>
    </w:p>
    <w:p w:rsidR="00AD1B97" w:rsidRPr="00AD1B97" w:rsidRDefault="00AD1B97" w:rsidP="00AD1B97">
      <w:pPr>
        <w:widowControl w:val="0"/>
        <w:spacing w:line="322" w:lineRule="exact"/>
        <w:ind w:firstLine="740"/>
        <w:jc w:val="both"/>
        <w:rPr>
          <w:color w:val="000000"/>
          <w:lang w:bidi="ru-RU"/>
        </w:rPr>
      </w:pPr>
      <w:r w:rsidRPr="00AD1B97">
        <w:rPr>
          <w:color w:val="000000"/>
          <w:lang w:bidi="ru-RU"/>
        </w:rPr>
        <w:t>Произведения композиторов-классиков (С. Рахманинов, Н. Римски</w:t>
      </w:r>
      <w:proofErr w:type="gramStart"/>
      <w:r w:rsidRPr="00AD1B97">
        <w:rPr>
          <w:color w:val="000000"/>
          <w:lang w:bidi="ru-RU"/>
        </w:rPr>
        <w:t>й-</w:t>
      </w:r>
      <w:proofErr w:type="gramEnd"/>
      <w:r w:rsidRPr="00AD1B97">
        <w:rPr>
          <w:color w:val="000000"/>
          <w:lang w:bidi="ru-RU"/>
        </w:rPr>
        <w:t xml:space="preserve"> Корсаков. Ф. Шопен) и мастерство известных исполнителей (С. Рихтер. С. Лемешев. И. Козловский. </w:t>
      </w:r>
      <w:proofErr w:type="gramStart"/>
      <w:r w:rsidRPr="00AD1B97">
        <w:rPr>
          <w:color w:val="000000"/>
          <w:lang w:bidi="ru-RU"/>
        </w:rPr>
        <w:t>М. Ростропович и др.).</w:t>
      </w:r>
      <w:proofErr w:type="gramEnd"/>
      <w:r w:rsidRPr="00AD1B97">
        <w:rPr>
          <w:color w:val="000000"/>
          <w:lang w:bidi="ru-RU"/>
        </w:rPr>
        <w:t xml:space="preserve"> Сходство и различия музыкального языка разных эпох, композиторов, народов. Музыкальные образы и их развитие в разных жанрах (прелюдия, этюд, соната, симфоническая картина, сюита, песня и др.). Интонационная выразительность музыкальной речи. Музыкальные инструменты: гитара. Классические и современные образцы гитарной музыки (народная песня, романс, шедевры классики, джазовая импровизация, авторская песня). Обработка. Переложение. Импровизация. Образы былин </w:t>
      </w:r>
      <w:r w:rsidRPr="00AD1B97">
        <w:rPr>
          <w:color w:val="000000"/>
          <w:lang w:bidi="ru-RU"/>
        </w:rPr>
        <w:lastRenderedPageBreak/>
        <w:t>и сказок в произведениях Н. Римского-Корсакова. Образ Родины в музыке М. Мусоргского.</w:t>
      </w:r>
    </w:p>
    <w:p w:rsidR="00972D55" w:rsidRDefault="00972D55" w:rsidP="00EA4161">
      <w:pPr>
        <w:pStyle w:val="afd"/>
        <w:spacing w:line="276" w:lineRule="auto"/>
        <w:rPr>
          <w:sz w:val="24"/>
        </w:rPr>
      </w:pPr>
      <w:bookmarkStart w:id="153" w:name="_Toc288394093"/>
      <w:bookmarkStart w:id="154" w:name="_Toc288410560"/>
      <w:bookmarkStart w:id="155" w:name="_Toc288410689"/>
      <w:bookmarkStart w:id="156" w:name="_Toc294246106"/>
    </w:p>
    <w:p w:rsidR="00653A76" w:rsidRPr="00EA4161" w:rsidRDefault="000A5128" w:rsidP="00EA4161">
      <w:pPr>
        <w:pStyle w:val="afd"/>
        <w:spacing w:line="276" w:lineRule="auto"/>
        <w:rPr>
          <w:sz w:val="24"/>
        </w:rPr>
      </w:pPr>
      <w:r w:rsidRPr="00EA4161">
        <w:rPr>
          <w:sz w:val="24"/>
        </w:rPr>
        <w:t>2.2.2.11.</w:t>
      </w:r>
      <w:r w:rsidR="00653A76" w:rsidRPr="00EA4161">
        <w:rPr>
          <w:sz w:val="24"/>
        </w:rPr>
        <w:t>Технология</w:t>
      </w:r>
      <w:bookmarkEnd w:id="153"/>
      <w:bookmarkEnd w:id="154"/>
      <w:bookmarkEnd w:id="155"/>
      <w:bookmarkEnd w:id="156"/>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b/>
          <w:bCs/>
          <w:color w:val="auto"/>
          <w:sz w:val="24"/>
          <w:szCs w:val="24"/>
        </w:rPr>
        <w:t>Общекультурные и общетрудовые компетенции. Основы культуры труда, самообслуживания</w:t>
      </w:r>
    </w:p>
    <w:p w:rsidR="00FB242B" w:rsidRPr="00EA4161" w:rsidRDefault="00FB242B"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Трудовая деятельность и ее значение в жизни человека. Рукотворный мир как результат труда человека; разнообразие предметов рукотворного мира (</w:t>
      </w:r>
      <w:r w:rsidRPr="00EA4161">
        <w:rPr>
          <w:rStyle w:val="Zag11"/>
          <w:rFonts w:eastAsia="@Arial Unicode MS"/>
          <w:i/>
          <w:iCs/>
        </w:rPr>
        <w:t>архитектура</w:t>
      </w:r>
      <w:r w:rsidRPr="00EA4161">
        <w:rPr>
          <w:rStyle w:val="Zag11"/>
          <w:rFonts w:eastAsia="@Arial Unicode MS"/>
        </w:rPr>
        <w:t>, техника, предметы быта и декоративно-прикладного искусства и т. д.) разных 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rsidR="00FB242B" w:rsidRPr="00EA4161" w:rsidRDefault="00FB242B"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 xml:space="preserve">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сырьевых ресурсов. Мастера и их профессии; </w:t>
      </w:r>
      <w:r w:rsidRPr="00EA4161">
        <w:rPr>
          <w:rStyle w:val="Zag11"/>
          <w:rFonts w:eastAsia="@Arial Unicode MS"/>
          <w:i/>
          <w:iCs/>
        </w:rPr>
        <w:t>традиции и творчество мастера в создании предметной среды (общее представление)</w:t>
      </w:r>
      <w:r w:rsidRPr="00EA4161">
        <w:rPr>
          <w:rStyle w:val="Zag11"/>
          <w:rFonts w:eastAsia="@Arial Unicode MS"/>
        </w:rPr>
        <w:t>.</w:t>
      </w:r>
    </w:p>
    <w:p w:rsidR="00FB242B" w:rsidRPr="00EA4161" w:rsidRDefault="00FB242B"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w:t>
      </w:r>
      <w:r w:rsidRPr="00EA4161">
        <w:rPr>
          <w:rStyle w:val="Zag11"/>
          <w:rFonts w:eastAsia="@Arial Unicode MS"/>
          <w:i/>
          <w:iCs/>
        </w:rPr>
        <w:t>распределение рабочего времени</w:t>
      </w:r>
      <w:r w:rsidRPr="00EA4161">
        <w:rPr>
          <w:rStyle w:val="Zag11"/>
          <w:rFonts w:eastAsia="@Arial Unicode MS"/>
        </w:rPr>
        <w:t>. Отбор и анализ информации (из учебника и других дидактических материалов), ее 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подчиненный).</w:t>
      </w:r>
    </w:p>
    <w:p w:rsidR="00FB242B" w:rsidRPr="00EA4161" w:rsidRDefault="00FB242B"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 xml:space="preserve">Элементарная творческая и проектная деятельность (создание замысла, его детализация и воплощение). Несложные коллективные, групповые и </w:t>
      </w:r>
      <w:proofErr w:type="gramStart"/>
      <w:r w:rsidRPr="00EA4161">
        <w:rPr>
          <w:rStyle w:val="Zag11"/>
          <w:rFonts w:eastAsia="@Arial Unicode MS"/>
        </w:rPr>
        <w:t>индивидуальные проекты</w:t>
      </w:r>
      <w:proofErr w:type="gramEnd"/>
      <w:r w:rsidRPr="00EA4161">
        <w:rPr>
          <w:rStyle w:val="Zag11"/>
          <w:rFonts w:eastAsia="@Arial Unicode MS"/>
        </w:rPr>
        <w:t xml:space="preserve">. Культура межличностных отношений в совместной деятельности. </w:t>
      </w:r>
      <w:proofErr w:type="gramStart"/>
      <w:r w:rsidRPr="00EA4161">
        <w:rPr>
          <w:rStyle w:val="Zag11"/>
          <w:rFonts w:eastAsia="@Arial Unicode MS"/>
        </w:rPr>
        <w:t>Результат проектной деятельности – изделия, услуги (например, помощь ветеранам, пенсионерам, инвалидам), праздники и т. п.</w:t>
      </w:r>
      <w:proofErr w:type="gramEnd"/>
    </w:p>
    <w:p w:rsidR="00653A76" w:rsidRPr="00EA4161" w:rsidRDefault="00FB242B" w:rsidP="00EA4161">
      <w:pPr>
        <w:pStyle w:val="a3"/>
        <w:spacing w:line="276" w:lineRule="auto"/>
        <w:ind w:firstLine="454"/>
        <w:rPr>
          <w:rFonts w:ascii="Times New Roman" w:hAnsi="Times New Roman"/>
          <w:b/>
          <w:bCs/>
          <w:color w:val="auto"/>
          <w:sz w:val="24"/>
          <w:szCs w:val="24"/>
        </w:rPr>
      </w:pPr>
      <w:r w:rsidRPr="00EA4161">
        <w:rPr>
          <w:rStyle w:val="Zag11"/>
          <w:rFonts w:ascii="Times New Roman" w:eastAsia="@Arial Unicode MS" w:hAnsi="Times New Roman"/>
          <w:sz w:val="24"/>
          <w:szCs w:val="24"/>
        </w:rPr>
        <w:t>Выполнение доступных видов работ по самообслуживанию, домашнему труду, оказание доступных видов помощи малышам, взрослым и сверстникам</w:t>
      </w:r>
      <w:r w:rsidR="00653A76" w:rsidRPr="00EA4161">
        <w:rPr>
          <w:rFonts w:ascii="Times New Roman" w:hAnsi="Times New Roman"/>
          <w:color w:val="auto"/>
          <w:sz w:val="24"/>
          <w:szCs w:val="24"/>
        </w:rPr>
        <w:t>.</w:t>
      </w:r>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b/>
          <w:bCs/>
          <w:color w:val="auto"/>
          <w:sz w:val="24"/>
          <w:szCs w:val="24"/>
        </w:rPr>
        <w:t>Технология ручной обработки материалов. Элементы графической грамоты</w:t>
      </w:r>
    </w:p>
    <w:p w:rsidR="00FB242B" w:rsidRPr="00EA4161" w:rsidRDefault="00FB242B"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w:t>
      </w:r>
      <w:r w:rsidRPr="00EA4161">
        <w:rPr>
          <w:rStyle w:val="Zag11"/>
          <w:rFonts w:eastAsia="@Arial Unicode MS"/>
          <w:i/>
          <w:iCs/>
        </w:rPr>
        <w:t>Многообразие материалов и их практическое применение в жизни</w:t>
      </w:r>
      <w:r w:rsidRPr="00EA4161">
        <w:rPr>
          <w:rStyle w:val="Zag11"/>
          <w:rFonts w:eastAsia="@Arial Unicode MS"/>
        </w:rPr>
        <w:t>.</w:t>
      </w:r>
    </w:p>
    <w:p w:rsidR="00FB242B" w:rsidRPr="00EA4161" w:rsidRDefault="00FB242B"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 xml:space="preserve">Подготовка материалов к работе. Экономное расходование материалов. </w:t>
      </w:r>
      <w:r w:rsidRPr="00EA4161">
        <w:rPr>
          <w:rStyle w:val="Zag11"/>
          <w:rFonts w:eastAsia="@Arial Unicode MS"/>
          <w:i/>
          <w:iCs/>
        </w:rPr>
        <w:t>Выбор материалов по их декоративно-художественным и конструктивным свойствам, использование соответствующих способов обработки материалов в зависимости от назначения изделия</w:t>
      </w:r>
      <w:r w:rsidRPr="00EA4161">
        <w:rPr>
          <w:rStyle w:val="Zag11"/>
          <w:rFonts w:eastAsia="@Arial Unicode MS"/>
        </w:rPr>
        <w:t>.</w:t>
      </w:r>
    </w:p>
    <w:p w:rsidR="00FB242B" w:rsidRPr="00EA4161" w:rsidRDefault="00FB242B" w:rsidP="00EA4161">
      <w:pPr>
        <w:tabs>
          <w:tab w:val="left" w:leader="dot" w:pos="624"/>
        </w:tabs>
        <w:spacing w:line="276" w:lineRule="auto"/>
        <w:ind w:firstLine="709"/>
        <w:jc w:val="both"/>
        <w:rPr>
          <w:rStyle w:val="Zag11"/>
          <w:rFonts w:eastAsia="@Arial Unicode MS"/>
          <w:i/>
          <w:iCs/>
        </w:rPr>
      </w:pPr>
      <w:r w:rsidRPr="00EA4161">
        <w:rPr>
          <w:rStyle w:val="Zag11"/>
          <w:rFonts w:eastAsia="@Arial Unicode MS"/>
        </w:rPr>
        <w:t>Инструменты и приспособления для обработки материалов (знание названий используемых инструментов), выполнение приемов их рационального и безопасного использования.</w:t>
      </w:r>
    </w:p>
    <w:p w:rsidR="00FB242B" w:rsidRPr="00EA4161" w:rsidRDefault="00FB242B" w:rsidP="00EA4161">
      <w:pPr>
        <w:tabs>
          <w:tab w:val="left" w:leader="dot" w:pos="624"/>
        </w:tabs>
        <w:spacing w:line="276" w:lineRule="auto"/>
        <w:ind w:firstLine="709"/>
        <w:jc w:val="both"/>
        <w:rPr>
          <w:rStyle w:val="Zag11"/>
          <w:rFonts w:eastAsia="@Arial Unicode MS"/>
        </w:rPr>
      </w:pPr>
      <w:r w:rsidRPr="00EA4161">
        <w:rPr>
          <w:rStyle w:val="Zag11"/>
          <w:rFonts w:eastAsia="@Arial Unicode MS"/>
          <w:i/>
          <w:iCs/>
        </w:rPr>
        <w:t xml:space="preserve">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сборка, отделка изделия; проверка изделия в </w:t>
      </w:r>
      <w:r w:rsidRPr="00EA4161">
        <w:rPr>
          <w:rStyle w:val="Zag11"/>
          <w:rFonts w:eastAsia="@Arial Unicode MS"/>
          <w:i/>
          <w:iCs/>
        </w:rPr>
        <w:lastRenderedPageBreak/>
        <w:t>действии, внесение необходимых дополнений и изменений</w:t>
      </w:r>
      <w:r w:rsidRPr="00EA4161">
        <w:rPr>
          <w:rStyle w:val="Zag11"/>
          <w:rFonts w:eastAsia="@Arial Unicode MS"/>
        </w:rPr>
        <w:t xml:space="preserve">. </w:t>
      </w:r>
      <w:proofErr w:type="gramStart"/>
      <w:r w:rsidRPr="00EA4161">
        <w:rPr>
          <w:rStyle w:val="Zag11"/>
          <w:rFonts w:eastAsia="@Arial Unicode MS"/>
        </w:rPr>
        <w:t>Называние и выполнение основных технологических операций ручной 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 др.), сборка изделия (клеевое, ниточное, проволочное, винтовое и другие виды соединения), отделка изделия или его деталей (окрашивание, вышивка, аппликация и др.).</w:t>
      </w:r>
      <w:proofErr w:type="gramEnd"/>
      <w:r w:rsidRPr="00EA4161">
        <w:rPr>
          <w:rStyle w:val="Zag11"/>
          <w:rFonts w:eastAsia="@Arial Unicode MS"/>
        </w:rPr>
        <w:t xml:space="preserve">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rsidR="00653A76" w:rsidRPr="00EA4161" w:rsidRDefault="00FB242B" w:rsidP="00EA4161">
      <w:pPr>
        <w:tabs>
          <w:tab w:val="left" w:leader="dot" w:pos="624"/>
        </w:tabs>
        <w:spacing w:line="276" w:lineRule="auto"/>
        <w:ind w:firstLine="709"/>
        <w:jc w:val="both"/>
        <w:rPr>
          <w:rFonts w:eastAsia="@Arial Unicode MS"/>
          <w:b/>
          <w:bCs/>
          <w:color w:val="000000"/>
        </w:rPr>
      </w:pPr>
      <w:r w:rsidRPr="00EA4161">
        <w:rPr>
          <w:rStyle w:val="Zag11"/>
          <w:rFonts w:eastAsia="@Arial Unicode MS"/>
        </w:rPr>
        <w:t xml:space="preserve">Использование измерений и построений для решения практических задач. Виды условных графических изображений: рисунок, простейший чертеж, эскиз, развертка, схема (их узнавание). </w:t>
      </w:r>
      <w:proofErr w:type="gramStart"/>
      <w:r w:rsidRPr="00EA4161">
        <w:rPr>
          <w:rStyle w:val="Zag11"/>
          <w:rFonts w:eastAsia="@Arial Unicode MS"/>
        </w:rPr>
        <w:t xml:space="preserve">Назначение линий чертежа (контур, линия надреза, сгиба, размерная, осевая, центровая, </w:t>
      </w:r>
      <w:r w:rsidRPr="00EA4161">
        <w:rPr>
          <w:rStyle w:val="Zag11"/>
          <w:rFonts w:eastAsia="@Arial Unicode MS"/>
          <w:i/>
          <w:iCs/>
        </w:rPr>
        <w:t>разрыва</w:t>
      </w:r>
      <w:r w:rsidRPr="00EA4161">
        <w:rPr>
          <w:rStyle w:val="Zag11"/>
          <w:rFonts w:eastAsia="@Arial Unicode MS"/>
        </w:rPr>
        <w:t>).</w:t>
      </w:r>
      <w:proofErr w:type="gramEnd"/>
      <w:r w:rsidRPr="00EA4161">
        <w:rPr>
          <w:rStyle w:val="Zag11"/>
          <w:rFonts w:eastAsia="@Arial Unicode MS"/>
        </w:rPr>
        <w:t xml:space="preserve"> Чтение условных графических изображений. Разметка деталей с опорой на простейший чертеж, эскиз. Изготовление изделий по рисунку, простейшему чертежу или эскизу, схеме.</w:t>
      </w:r>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b/>
          <w:bCs/>
          <w:color w:val="auto"/>
          <w:sz w:val="24"/>
          <w:szCs w:val="24"/>
        </w:rPr>
        <w:t>Конструирование и моделирование</w:t>
      </w:r>
    </w:p>
    <w:p w:rsidR="00FB242B" w:rsidRPr="00EA4161" w:rsidRDefault="00FB242B" w:rsidP="00EA4161">
      <w:pPr>
        <w:tabs>
          <w:tab w:val="left" w:leader="dot" w:pos="624"/>
        </w:tabs>
        <w:spacing w:line="276" w:lineRule="auto"/>
        <w:ind w:firstLine="709"/>
        <w:jc w:val="both"/>
        <w:rPr>
          <w:rStyle w:val="Zag11"/>
          <w:rFonts w:eastAsia="@Arial Unicode MS"/>
        </w:rPr>
      </w:pPr>
      <w:r w:rsidRPr="00EA4161">
        <w:rPr>
          <w:rStyle w:val="Zag11"/>
          <w:rFonts w:eastAsia="@Arial Unicode MS"/>
        </w:rPr>
        <w:t xml:space="preserve">Общее представление о конструировании как создании конструкции каких-либо изделий (технических, бытовых, учебных и пр.). Изделие, деталь изделия (общее представление). Понятие о конструкции изделия; </w:t>
      </w:r>
      <w:r w:rsidRPr="00EA4161">
        <w:rPr>
          <w:rStyle w:val="Zag11"/>
          <w:rFonts w:eastAsia="@Arial Unicode MS"/>
          <w:i/>
          <w:iCs/>
        </w:rPr>
        <w:t>различные виды конструкций и способы их сборки</w:t>
      </w:r>
      <w:r w:rsidRPr="00EA4161">
        <w:rPr>
          <w:rStyle w:val="Zag11"/>
          <w:rFonts w:eastAsia="@Arial Unicode MS"/>
        </w:rPr>
        <w:t>. Виды и способы соединения деталей. Основные требования к изделию (соответствие материала, конструкции и внешнего оформления назначению изделия).</w:t>
      </w:r>
    </w:p>
    <w:p w:rsidR="00653A76" w:rsidRPr="00EA4161" w:rsidRDefault="00FB242B" w:rsidP="00EA4161">
      <w:pPr>
        <w:pStyle w:val="a3"/>
        <w:spacing w:line="276" w:lineRule="auto"/>
        <w:ind w:firstLine="454"/>
        <w:rPr>
          <w:rFonts w:ascii="Times New Roman" w:hAnsi="Times New Roman"/>
          <w:b/>
          <w:bCs/>
          <w:color w:val="auto"/>
          <w:sz w:val="24"/>
          <w:szCs w:val="24"/>
        </w:rPr>
      </w:pPr>
      <w:r w:rsidRPr="00EA4161">
        <w:rPr>
          <w:rStyle w:val="Zag11"/>
          <w:rFonts w:ascii="Times New Roman" w:eastAsia="@Arial Unicode MS" w:hAnsi="Times New Roman"/>
          <w:sz w:val="24"/>
          <w:szCs w:val="24"/>
        </w:rPr>
        <w:t xml:space="preserve">Конструирование и моделирование изделий из различных материалов по образцу, рисунку, простейшему </w:t>
      </w:r>
      <w:r w:rsidRPr="00EA4161">
        <w:rPr>
          <w:rStyle w:val="Zag11"/>
          <w:rFonts w:ascii="Times New Roman" w:eastAsia="@Arial Unicode MS" w:hAnsi="Times New Roman"/>
          <w:i/>
          <w:iCs/>
          <w:sz w:val="24"/>
          <w:szCs w:val="24"/>
        </w:rPr>
        <w:t>чертежу или эскизу и по заданным условиям (технико-технологическим, функциональным, декоративно-художественным и пр.).</w:t>
      </w:r>
      <w:r w:rsidRPr="00EA4161">
        <w:rPr>
          <w:rStyle w:val="Zag11"/>
          <w:rFonts w:ascii="Times New Roman" w:eastAsia="@Arial Unicode MS" w:hAnsi="Times New Roman"/>
          <w:sz w:val="24"/>
          <w:szCs w:val="24"/>
        </w:rPr>
        <w:t xml:space="preserve"> Конструирование и моделирование на компьютере и в интерактивном конструкторе.</w:t>
      </w:r>
    </w:p>
    <w:p w:rsidR="004063F0" w:rsidRDefault="004063F0" w:rsidP="00EA4161">
      <w:pPr>
        <w:pStyle w:val="afd"/>
        <w:spacing w:line="276" w:lineRule="auto"/>
        <w:rPr>
          <w:sz w:val="24"/>
        </w:rPr>
      </w:pPr>
      <w:bookmarkStart w:id="157" w:name="_Toc288394094"/>
      <w:bookmarkStart w:id="158" w:name="_Toc288410561"/>
      <w:bookmarkStart w:id="159" w:name="_Toc288410690"/>
      <w:bookmarkStart w:id="160" w:name="_Toc294246107"/>
    </w:p>
    <w:p w:rsidR="00653A76" w:rsidRPr="00EA4161" w:rsidRDefault="000A5128" w:rsidP="00EA4161">
      <w:pPr>
        <w:pStyle w:val="afd"/>
        <w:spacing w:line="276" w:lineRule="auto"/>
        <w:rPr>
          <w:sz w:val="24"/>
        </w:rPr>
      </w:pPr>
      <w:r w:rsidRPr="00EA4161">
        <w:rPr>
          <w:sz w:val="24"/>
        </w:rPr>
        <w:t>2.2.2.12.</w:t>
      </w:r>
      <w:r w:rsidR="00653A76" w:rsidRPr="00EA4161">
        <w:rPr>
          <w:sz w:val="24"/>
        </w:rPr>
        <w:t>Физическая культура</w:t>
      </w:r>
      <w:bookmarkEnd w:id="157"/>
      <w:bookmarkEnd w:id="158"/>
      <w:bookmarkEnd w:id="159"/>
      <w:bookmarkEnd w:id="160"/>
    </w:p>
    <w:p w:rsidR="00653A76" w:rsidRPr="00EA4161" w:rsidRDefault="00653A76" w:rsidP="00EA4161">
      <w:pPr>
        <w:pStyle w:val="a3"/>
        <w:spacing w:line="276" w:lineRule="auto"/>
        <w:ind w:firstLine="454"/>
        <w:rPr>
          <w:rFonts w:ascii="Times New Roman" w:hAnsi="Times New Roman"/>
          <w:b/>
          <w:bCs/>
          <w:iCs/>
          <w:color w:val="auto"/>
          <w:sz w:val="24"/>
          <w:szCs w:val="24"/>
        </w:rPr>
      </w:pPr>
      <w:r w:rsidRPr="00EA4161">
        <w:rPr>
          <w:rFonts w:ascii="Times New Roman" w:hAnsi="Times New Roman"/>
          <w:b/>
          <w:bCs/>
          <w:iCs/>
          <w:color w:val="auto"/>
          <w:sz w:val="24"/>
          <w:szCs w:val="24"/>
        </w:rPr>
        <w:t>Знания о физической культуре</w:t>
      </w:r>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b/>
          <w:bCs/>
          <w:color w:val="auto"/>
          <w:sz w:val="24"/>
          <w:szCs w:val="24"/>
        </w:rPr>
        <w:t xml:space="preserve">Физическая культура. </w:t>
      </w:r>
      <w:r w:rsidRPr="00EA4161">
        <w:rPr>
          <w:rFonts w:ascii="Times New Roman" w:hAnsi="Times New Roman"/>
          <w:color w:val="auto"/>
          <w:sz w:val="24"/>
          <w:szCs w:val="24"/>
        </w:rPr>
        <w:t xml:space="preserve">Физическая культура как система </w:t>
      </w:r>
      <w:r w:rsidRPr="00EA4161">
        <w:rPr>
          <w:rFonts w:ascii="Times New Roman" w:hAnsi="Times New Roman"/>
          <w:color w:val="auto"/>
          <w:spacing w:val="2"/>
          <w:sz w:val="24"/>
          <w:szCs w:val="24"/>
        </w:rPr>
        <w:t xml:space="preserve">разнообразных форм занятий физическими упражнениями </w:t>
      </w:r>
      <w:r w:rsidRPr="00EA4161">
        <w:rPr>
          <w:rFonts w:ascii="Times New Roman" w:hAnsi="Times New Roman"/>
          <w:color w:val="auto"/>
          <w:sz w:val="24"/>
          <w:szCs w:val="24"/>
        </w:rPr>
        <w:t xml:space="preserve">по укреплению здоровья человека. Ходьба, </w:t>
      </w:r>
      <w:r w:rsidR="004063F0">
        <w:rPr>
          <w:rFonts w:ascii="Times New Roman" w:hAnsi="Times New Roman"/>
          <w:color w:val="auto"/>
          <w:sz w:val="24"/>
          <w:szCs w:val="24"/>
        </w:rPr>
        <w:t>бег, прыжки, лазанье, ползание</w:t>
      </w:r>
      <w:r w:rsidRPr="00EA4161">
        <w:rPr>
          <w:rFonts w:ascii="Times New Roman" w:hAnsi="Times New Roman"/>
          <w:color w:val="auto"/>
          <w:sz w:val="24"/>
          <w:szCs w:val="24"/>
        </w:rPr>
        <w:t>.</w:t>
      </w:r>
    </w:p>
    <w:p w:rsidR="00653A76" w:rsidRPr="00EA4161" w:rsidRDefault="00653A76" w:rsidP="00EA4161">
      <w:pPr>
        <w:pStyle w:val="a3"/>
        <w:spacing w:line="276" w:lineRule="auto"/>
        <w:ind w:firstLine="454"/>
        <w:rPr>
          <w:rFonts w:ascii="Times New Roman" w:hAnsi="Times New Roman"/>
          <w:b/>
          <w:bCs/>
          <w:color w:val="auto"/>
          <w:sz w:val="24"/>
          <w:szCs w:val="24"/>
        </w:rPr>
      </w:pPr>
      <w:r w:rsidRPr="00EA4161">
        <w:rPr>
          <w:rFonts w:ascii="Times New Roman" w:hAnsi="Times New Roman"/>
          <w:color w:val="auto"/>
          <w:spacing w:val="2"/>
          <w:sz w:val="24"/>
          <w:szCs w:val="24"/>
        </w:rPr>
        <w:t xml:space="preserve">Правила предупреждения травматизма во время занятий </w:t>
      </w:r>
      <w:r w:rsidRPr="00EA4161">
        <w:rPr>
          <w:rFonts w:ascii="Times New Roman" w:hAnsi="Times New Roman"/>
          <w:color w:val="auto"/>
          <w:sz w:val="24"/>
          <w:szCs w:val="24"/>
        </w:rPr>
        <w:t>физическими упражнениями: организация мест занятий, подбор одежды, обуви и инвентаря.</w:t>
      </w:r>
    </w:p>
    <w:p w:rsidR="00653A76" w:rsidRPr="00EA4161" w:rsidRDefault="00653A76" w:rsidP="00EA4161">
      <w:pPr>
        <w:pStyle w:val="a3"/>
        <w:spacing w:line="276" w:lineRule="auto"/>
        <w:ind w:firstLine="454"/>
        <w:rPr>
          <w:rFonts w:ascii="Times New Roman" w:hAnsi="Times New Roman"/>
          <w:b/>
          <w:bCs/>
          <w:color w:val="auto"/>
          <w:sz w:val="24"/>
          <w:szCs w:val="24"/>
        </w:rPr>
      </w:pPr>
      <w:r w:rsidRPr="00EA4161">
        <w:rPr>
          <w:rFonts w:ascii="Times New Roman" w:hAnsi="Times New Roman"/>
          <w:b/>
          <w:bCs/>
          <w:color w:val="auto"/>
          <w:spacing w:val="2"/>
          <w:sz w:val="24"/>
          <w:szCs w:val="24"/>
        </w:rPr>
        <w:t xml:space="preserve">Из истории физической культуры. </w:t>
      </w:r>
      <w:r w:rsidRPr="00EA4161">
        <w:rPr>
          <w:rFonts w:ascii="Times New Roman" w:hAnsi="Times New Roman"/>
          <w:color w:val="auto"/>
          <w:spacing w:val="2"/>
          <w:sz w:val="24"/>
          <w:szCs w:val="24"/>
        </w:rPr>
        <w:t xml:space="preserve">История развития </w:t>
      </w:r>
      <w:r w:rsidRPr="00EA4161">
        <w:rPr>
          <w:rFonts w:ascii="Times New Roman" w:hAnsi="Times New Roman"/>
          <w:color w:val="auto"/>
          <w:sz w:val="24"/>
          <w:szCs w:val="24"/>
        </w:rPr>
        <w:t>физической культуры и первых соревнований. Особенности физической культуры разных народов. Её связь с природными, географическими особенностями, традициями и обычаями народа. Связь физической культуры с трудовой и военной деятельностью.</w:t>
      </w:r>
    </w:p>
    <w:p w:rsidR="00653A76" w:rsidRPr="00EA4161" w:rsidRDefault="00653A76" w:rsidP="00EA4161">
      <w:pPr>
        <w:pStyle w:val="a3"/>
        <w:spacing w:line="276" w:lineRule="auto"/>
        <w:ind w:firstLine="454"/>
        <w:rPr>
          <w:rFonts w:ascii="Times New Roman" w:hAnsi="Times New Roman"/>
          <w:color w:val="auto"/>
          <w:spacing w:val="-2"/>
          <w:sz w:val="24"/>
          <w:szCs w:val="24"/>
        </w:rPr>
      </w:pPr>
      <w:r w:rsidRPr="00EA4161">
        <w:rPr>
          <w:rFonts w:ascii="Times New Roman" w:hAnsi="Times New Roman"/>
          <w:b/>
          <w:bCs/>
          <w:color w:val="auto"/>
          <w:spacing w:val="-4"/>
          <w:sz w:val="24"/>
          <w:szCs w:val="24"/>
        </w:rPr>
        <w:t xml:space="preserve">Физические упражнения. </w:t>
      </w:r>
      <w:r w:rsidRPr="00EA4161">
        <w:rPr>
          <w:rFonts w:ascii="Times New Roman" w:hAnsi="Times New Roman"/>
          <w:color w:val="auto"/>
          <w:spacing w:val="-4"/>
          <w:sz w:val="24"/>
          <w:szCs w:val="24"/>
        </w:rPr>
        <w:t>Физические упражнения, их вли</w:t>
      </w:r>
      <w:r w:rsidRPr="00EA4161">
        <w:rPr>
          <w:rFonts w:ascii="Times New Roman" w:hAnsi="Times New Roman"/>
          <w:color w:val="auto"/>
          <w:spacing w:val="-2"/>
          <w:sz w:val="24"/>
          <w:szCs w:val="24"/>
        </w:rPr>
        <w:t xml:space="preserve">яние на физическое развитие и развитие физических качеств. </w:t>
      </w:r>
      <w:r w:rsidRPr="00EA4161">
        <w:rPr>
          <w:rFonts w:ascii="Times New Roman" w:hAnsi="Times New Roman"/>
          <w:color w:val="auto"/>
          <w:spacing w:val="-4"/>
          <w:sz w:val="24"/>
          <w:szCs w:val="24"/>
        </w:rPr>
        <w:t>Физическая подготовка и её связь с развитием основных физи</w:t>
      </w:r>
      <w:r w:rsidRPr="00EA4161">
        <w:rPr>
          <w:rFonts w:ascii="Times New Roman" w:hAnsi="Times New Roman"/>
          <w:color w:val="auto"/>
          <w:spacing w:val="-2"/>
          <w:sz w:val="24"/>
          <w:szCs w:val="24"/>
        </w:rPr>
        <w:t>ческих качеств. Характеристика основных физических качеств: силы, быстроты, выносливости, гибкости и равновесия.</w:t>
      </w:r>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color w:val="auto"/>
          <w:sz w:val="24"/>
          <w:szCs w:val="24"/>
        </w:rPr>
        <w:t>Физическая нагрузка и её влияние на повышение частоты сердечных сокращений.</w:t>
      </w:r>
    </w:p>
    <w:p w:rsidR="00653A76" w:rsidRPr="00EA4161" w:rsidRDefault="00653A76" w:rsidP="00EA4161">
      <w:pPr>
        <w:pStyle w:val="a3"/>
        <w:spacing w:line="276" w:lineRule="auto"/>
        <w:ind w:firstLine="454"/>
        <w:rPr>
          <w:rFonts w:ascii="Times New Roman" w:hAnsi="Times New Roman"/>
          <w:b/>
          <w:bCs/>
          <w:iCs/>
          <w:color w:val="auto"/>
          <w:sz w:val="24"/>
          <w:szCs w:val="24"/>
        </w:rPr>
      </w:pPr>
      <w:r w:rsidRPr="00EA4161">
        <w:rPr>
          <w:rFonts w:ascii="Times New Roman" w:hAnsi="Times New Roman"/>
          <w:b/>
          <w:bCs/>
          <w:iCs/>
          <w:color w:val="auto"/>
          <w:sz w:val="24"/>
          <w:szCs w:val="24"/>
        </w:rPr>
        <w:t>Способы физкультурной деятельности</w:t>
      </w:r>
    </w:p>
    <w:p w:rsidR="00653A76" w:rsidRPr="00EA4161" w:rsidRDefault="00653A76" w:rsidP="00EA4161">
      <w:pPr>
        <w:pStyle w:val="a3"/>
        <w:spacing w:line="276" w:lineRule="auto"/>
        <w:ind w:firstLine="454"/>
        <w:rPr>
          <w:rFonts w:ascii="Times New Roman" w:hAnsi="Times New Roman"/>
          <w:b/>
          <w:bCs/>
          <w:color w:val="auto"/>
          <w:spacing w:val="-2"/>
          <w:sz w:val="24"/>
          <w:szCs w:val="24"/>
        </w:rPr>
      </w:pPr>
      <w:r w:rsidRPr="00EA4161">
        <w:rPr>
          <w:rFonts w:ascii="Times New Roman" w:hAnsi="Times New Roman"/>
          <w:b/>
          <w:bCs/>
          <w:color w:val="auto"/>
          <w:spacing w:val="2"/>
          <w:sz w:val="24"/>
          <w:szCs w:val="24"/>
        </w:rPr>
        <w:t xml:space="preserve">Самостоятельные занятия. </w:t>
      </w:r>
      <w:r w:rsidRPr="00EA4161">
        <w:rPr>
          <w:rFonts w:ascii="Times New Roman" w:hAnsi="Times New Roman"/>
          <w:color w:val="auto"/>
          <w:spacing w:val="2"/>
          <w:sz w:val="24"/>
          <w:szCs w:val="24"/>
        </w:rPr>
        <w:t>Составление режима дня</w:t>
      </w:r>
      <w:proofErr w:type="gramStart"/>
      <w:r w:rsidRPr="00EA4161">
        <w:rPr>
          <w:rFonts w:ascii="Times New Roman" w:hAnsi="Times New Roman"/>
          <w:color w:val="auto"/>
          <w:spacing w:val="2"/>
          <w:sz w:val="24"/>
          <w:szCs w:val="24"/>
        </w:rPr>
        <w:t>.</w:t>
      </w:r>
      <w:r w:rsidRPr="00EA4161">
        <w:rPr>
          <w:rFonts w:ascii="Times New Roman" w:hAnsi="Times New Roman"/>
          <w:color w:val="auto"/>
          <w:spacing w:val="-2"/>
          <w:sz w:val="24"/>
          <w:szCs w:val="24"/>
        </w:rPr>
        <w:t>В</w:t>
      </w:r>
      <w:proofErr w:type="gramEnd"/>
      <w:r w:rsidRPr="00EA4161">
        <w:rPr>
          <w:rFonts w:ascii="Times New Roman" w:hAnsi="Times New Roman"/>
          <w:color w:val="auto"/>
          <w:spacing w:val="-2"/>
          <w:sz w:val="24"/>
          <w:szCs w:val="24"/>
        </w:rPr>
        <w:t xml:space="preserve">ыполнение простейших закаливающих процедур, комплексов упражнений для формирования правильной осанки и </w:t>
      </w:r>
      <w:r w:rsidRPr="00EA4161">
        <w:rPr>
          <w:rFonts w:ascii="Times New Roman" w:hAnsi="Times New Roman"/>
          <w:color w:val="auto"/>
          <w:spacing w:val="-2"/>
          <w:sz w:val="24"/>
          <w:szCs w:val="24"/>
        </w:rPr>
        <w:lastRenderedPageBreak/>
        <w:t>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653A76" w:rsidRPr="00EA4161" w:rsidRDefault="00653A76" w:rsidP="00EA4161">
      <w:pPr>
        <w:pStyle w:val="a3"/>
        <w:spacing w:line="276" w:lineRule="auto"/>
        <w:ind w:firstLine="454"/>
        <w:rPr>
          <w:rFonts w:ascii="Times New Roman" w:hAnsi="Times New Roman"/>
          <w:b/>
          <w:bCs/>
          <w:color w:val="auto"/>
          <w:sz w:val="24"/>
          <w:szCs w:val="24"/>
        </w:rPr>
      </w:pPr>
      <w:r w:rsidRPr="00EA4161">
        <w:rPr>
          <w:rFonts w:ascii="Times New Roman" w:hAnsi="Times New Roman"/>
          <w:b/>
          <w:bCs/>
          <w:color w:val="auto"/>
          <w:sz w:val="24"/>
          <w:szCs w:val="24"/>
        </w:rPr>
        <w:t xml:space="preserve">Самостоятельные наблюдения за физическим развитием и физической подготовленностью. </w:t>
      </w:r>
      <w:r w:rsidRPr="00EA4161">
        <w:rPr>
          <w:rFonts w:ascii="Times New Roman" w:hAnsi="Times New Roman"/>
          <w:color w:val="auto"/>
          <w:sz w:val="24"/>
          <w:szCs w:val="24"/>
        </w:rPr>
        <w:t>Измерение длины и массы тела, показателей осанки и физических качеств. Измерение частоты сердечных сокращений во время выполнения физических упражнений.</w:t>
      </w:r>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b/>
          <w:bCs/>
          <w:color w:val="auto"/>
          <w:sz w:val="24"/>
          <w:szCs w:val="24"/>
        </w:rPr>
        <w:t xml:space="preserve">Самостоятельные игры и развлечения. </w:t>
      </w:r>
      <w:r w:rsidRPr="00EA4161">
        <w:rPr>
          <w:rFonts w:ascii="Times New Roman" w:hAnsi="Times New Roman"/>
          <w:color w:val="auto"/>
          <w:sz w:val="24"/>
          <w:szCs w:val="24"/>
        </w:rPr>
        <w:t>Организация и проведение подвижных игр (на спортивных площадках и в спортивных залах).</w:t>
      </w:r>
    </w:p>
    <w:p w:rsidR="00653A76" w:rsidRPr="00EA4161" w:rsidRDefault="00653A76" w:rsidP="00EA4161">
      <w:pPr>
        <w:pStyle w:val="a3"/>
        <w:spacing w:line="276" w:lineRule="auto"/>
        <w:ind w:firstLine="454"/>
        <w:rPr>
          <w:rFonts w:ascii="Times New Roman" w:hAnsi="Times New Roman"/>
          <w:b/>
          <w:bCs/>
          <w:iCs/>
          <w:color w:val="auto"/>
          <w:sz w:val="24"/>
          <w:szCs w:val="24"/>
        </w:rPr>
      </w:pPr>
      <w:r w:rsidRPr="00EA4161">
        <w:rPr>
          <w:rFonts w:ascii="Times New Roman" w:hAnsi="Times New Roman"/>
          <w:b/>
          <w:bCs/>
          <w:iCs/>
          <w:color w:val="auto"/>
          <w:sz w:val="24"/>
          <w:szCs w:val="24"/>
        </w:rPr>
        <w:t>Физическое совершенствование</w:t>
      </w:r>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b/>
          <w:bCs/>
          <w:color w:val="auto"/>
          <w:sz w:val="24"/>
          <w:szCs w:val="24"/>
        </w:rPr>
        <w:t xml:space="preserve">Физкультурно­оздоровительная деятельность. </w:t>
      </w:r>
      <w:r w:rsidRPr="00EA4161">
        <w:rPr>
          <w:rFonts w:ascii="Times New Roman" w:hAnsi="Times New Roman"/>
          <w:color w:val="auto"/>
          <w:sz w:val="24"/>
          <w:szCs w:val="24"/>
        </w:rPr>
        <w:t xml:space="preserve">Комплексы физических упражнений для утренней зарядки, </w:t>
      </w:r>
      <w:proofErr w:type="gramStart"/>
      <w:r w:rsidRPr="00EA4161">
        <w:rPr>
          <w:rFonts w:ascii="Times New Roman" w:hAnsi="Times New Roman"/>
          <w:color w:val="auto"/>
          <w:sz w:val="24"/>
          <w:szCs w:val="24"/>
        </w:rPr>
        <w:t>физкульт­минуток</w:t>
      </w:r>
      <w:proofErr w:type="gramEnd"/>
      <w:r w:rsidRPr="00EA4161">
        <w:rPr>
          <w:rFonts w:ascii="Times New Roman" w:hAnsi="Times New Roman"/>
          <w:color w:val="auto"/>
          <w:sz w:val="24"/>
          <w:szCs w:val="24"/>
        </w:rPr>
        <w:t>, занятий по профилактике и коррекции нарушений осанки.</w:t>
      </w:r>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color w:val="auto"/>
          <w:sz w:val="24"/>
          <w:szCs w:val="24"/>
        </w:rPr>
        <w:t>Комплексы упражнений на развитие физических качеств.</w:t>
      </w:r>
    </w:p>
    <w:p w:rsidR="00653A76" w:rsidRPr="00EA4161" w:rsidRDefault="00653A76" w:rsidP="00EA4161">
      <w:pPr>
        <w:pStyle w:val="a3"/>
        <w:spacing w:line="276" w:lineRule="auto"/>
        <w:ind w:firstLine="454"/>
        <w:rPr>
          <w:rFonts w:ascii="Times New Roman" w:hAnsi="Times New Roman"/>
          <w:b/>
          <w:bCs/>
          <w:color w:val="auto"/>
          <w:sz w:val="24"/>
          <w:szCs w:val="24"/>
        </w:rPr>
      </w:pPr>
      <w:r w:rsidRPr="00EA4161">
        <w:rPr>
          <w:rFonts w:ascii="Times New Roman" w:hAnsi="Times New Roman"/>
          <w:color w:val="auto"/>
          <w:spacing w:val="-2"/>
          <w:sz w:val="24"/>
          <w:szCs w:val="24"/>
        </w:rPr>
        <w:t xml:space="preserve">Комплексы дыхательных упражнений. Гимнастика для </w:t>
      </w:r>
      <w:r w:rsidRPr="00EA4161">
        <w:rPr>
          <w:rFonts w:ascii="Times New Roman" w:hAnsi="Times New Roman"/>
          <w:color w:val="auto"/>
          <w:sz w:val="24"/>
          <w:szCs w:val="24"/>
        </w:rPr>
        <w:t>глаз.</w:t>
      </w:r>
    </w:p>
    <w:p w:rsidR="00653A76" w:rsidRPr="00EA4161" w:rsidRDefault="00653A76" w:rsidP="00EA4161">
      <w:pPr>
        <w:pStyle w:val="a3"/>
        <w:spacing w:line="276" w:lineRule="auto"/>
        <w:ind w:firstLine="454"/>
        <w:rPr>
          <w:rFonts w:ascii="Times New Roman" w:hAnsi="Times New Roman"/>
          <w:b/>
          <w:bCs/>
          <w:color w:val="auto"/>
          <w:sz w:val="24"/>
          <w:szCs w:val="24"/>
        </w:rPr>
      </w:pPr>
      <w:r w:rsidRPr="00EA4161">
        <w:rPr>
          <w:rFonts w:ascii="Times New Roman" w:hAnsi="Times New Roman"/>
          <w:b/>
          <w:bCs/>
          <w:color w:val="auto"/>
          <w:sz w:val="24"/>
          <w:szCs w:val="24"/>
        </w:rPr>
        <w:t>Спорти</w:t>
      </w:r>
      <w:r w:rsidR="00755086" w:rsidRPr="00EA4161">
        <w:rPr>
          <w:rFonts w:ascii="Times New Roman" w:hAnsi="Times New Roman"/>
          <w:b/>
          <w:bCs/>
          <w:color w:val="auto"/>
          <w:sz w:val="24"/>
          <w:szCs w:val="24"/>
        </w:rPr>
        <w:t>вно­оздоровительная деятельность</w:t>
      </w:r>
      <w:r w:rsidRPr="00EA4161">
        <w:rPr>
          <w:rFonts w:ascii="Times New Roman" w:hAnsi="Times New Roman"/>
          <w:b/>
          <w:bCs/>
          <w:color w:val="auto"/>
          <w:sz w:val="24"/>
          <w:szCs w:val="24"/>
        </w:rPr>
        <w:t>.</w:t>
      </w:r>
    </w:p>
    <w:p w:rsidR="00653A76" w:rsidRPr="00EA4161" w:rsidRDefault="00653A76" w:rsidP="00EA4161">
      <w:pPr>
        <w:pStyle w:val="a3"/>
        <w:spacing w:line="276" w:lineRule="auto"/>
        <w:ind w:firstLine="454"/>
        <w:rPr>
          <w:rFonts w:ascii="Times New Roman" w:hAnsi="Times New Roman"/>
          <w:iCs/>
          <w:color w:val="auto"/>
          <w:sz w:val="24"/>
          <w:szCs w:val="24"/>
        </w:rPr>
      </w:pPr>
      <w:r w:rsidRPr="00EA4161">
        <w:rPr>
          <w:rFonts w:ascii="Times New Roman" w:hAnsi="Times New Roman"/>
          <w:b/>
          <w:bCs/>
          <w:iCs/>
          <w:color w:val="auto"/>
          <w:spacing w:val="2"/>
          <w:sz w:val="24"/>
          <w:szCs w:val="24"/>
        </w:rPr>
        <w:t xml:space="preserve">Гимнастика с основами акробатики. </w:t>
      </w:r>
      <w:r w:rsidRPr="00EA4161">
        <w:rPr>
          <w:rFonts w:ascii="Times New Roman" w:hAnsi="Times New Roman"/>
          <w:iCs/>
          <w:color w:val="auto"/>
          <w:spacing w:val="2"/>
          <w:sz w:val="24"/>
          <w:szCs w:val="24"/>
        </w:rPr>
        <w:t xml:space="preserve">Организующие </w:t>
      </w:r>
      <w:r w:rsidRPr="00EA4161">
        <w:rPr>
          <w:rFonts w:ascii="Times New Roman" w:hAnsi="Times New Roman"/>
          <w:iCs/>
          <w:color w:val="auto"/>
          <w:sz w:val="24"/>
          <w:szCs w:val="24"/>
        </w:rPr>
        <w:t xml:space="preserve">команды и приёмы. </w:t>
      </w:r>
      <w:r w:rsidRPr="00EA4161">
        <w:rPr>
          <w:rFonts w:ascii="Times New Roman" w:hAnsi="Times New Roman"/>
          <w:color w:val="auto"/>
          <w:sz w:val="24"/>
          <w:szCs w:val="24"/>
        </w:rPr>
        <w:t>Строевые действия в шеренге и колонне; выполнение строевых команд.</w:t>
      </w:r>
    </w:p>
    <w:p w:rsidR="00653A76" w:rsidRPr="00EA4161" w:rsidRDefault="00653A76" w:rsidP="00EA4161">
      <w:pPr>
        <w:pStyle w:val="a3"/>
        <w:spacing w:line="276" w:lineRule="auto"/>
        <w:ind w:firstLine="454"/>
        <w:rPr>
          <w:rFonts w:ascii="Times New Roman" w:hAnsi="Times New Roman"/>
          <w:iCs/>
          <w:color w:val="auto"/>
          <w:sz w:val="24"/>
          <w:szCs w:val="24"/>
        </w:rPr>
      </w:pPr>
      <w:r w:rsidRPr="00EA4161">
        <w:rPr>
          <w:rFonts w:ascii="Times New Roman" w:hAnsi="Times New Roman"/>
          <w:iCs/>
          <w:color w:val="auto"/>
          <w:sz w:val="24"/>
          <w:szCs w:val="24"/>
        </w:rPr>
        <w:t xml:space="preserve">Акробатические упражнения. </w:t>
      </w:r>
      <w:r w:rsidRPr="00EA4161">
        <w:rPr>
          <w:rFonts w:ascii="Times New Roman" w:hAnsi="Times New Roman"/>
          <w:color w:val="auto"/>
          <w:sz w:val="24"/>
          <w:szCs w:val="24"/>
        </w:rPr>
        <w:t>Упоры; седы; упражненияв группировке; перекаты; стойка на лопатках; кувырки вперёд и назад; гимнастический мост.</w:t>
      </w:r>
    </w:p>
    <w:p w:rsidR="00653A76" w:rsidRPr="00EA4161" w:rsidRDefault="00653A76" w:rsidP="00EA4161">
      <w:pPr>
        <w:pStyle w:val="a3"/>
        <w:spacing w:line="276" w:lineRule="auto"/>
        <w:ind w:firstLine="454"/>
        <w:rPr>
          <w:rFonts w:ascii="Times New Roman" w:hAnsi="Times New Roman"/>
          <w:iCs/>
          <w:color w:val="auto"/>
          <w:sz w:val="24"/>
          <w:szCs w:val="24"/>
        </w:rPr>
      </w:pPr>
      <w:r w:rsidRPr="00EA4161">
        <w:rPr>
          <w:rFonts w:ascii="Times New Roman" w:hAnsi="Times New Roman"/>
          <w:iCs/>
          <w:color w:val="auto"/>
          <w:sz w:val="24"/>
          <w:szCs w:val="24"/>
        </w:rPr>
        <w:t xml:space="preserve">Акробатические комбинации. </w:t>
      </w:r>
      <w:r w:rsidRPr="00EA4161">
        <w:rPr>
          <w:rFonts w:ascii="Times New Roman" w:hAnsi="Times New Roman"/>
          <w:color w:val="auto"/>
          <w:sz w:val="24"/>
          <w:szCs w:val="24"/>
        </w:rPr>
        <w:t>Например: 1)</w:t>
      </w:r>
      <w:r w:rsidRPr="00EA4161">
        <w:rPr>
          <w:rFonts w:ascii="Times New Roman" w:hAnsi="Times New Roman"/>
          <w:color w:val="auto"/>
          <w:sz w:val="24"/>
          <w:szCs w:val="24"/>
        </w:rPr>
        <w:t> </w:t>
      </w:r>
      <w:r w:rsidRPr="00EA4161">
        <w:rPr>
          <w:rFonts w:ascii="Times New Roman" w:hAnsi="Times New Roman"/>
          <w:color w:val="auto"/>
          <w:sz w:val="24"/>
          <w:szCs w:val="24"/>
        </w:rPr>
        <w:t xml:space="preserve">мост из </w:t>
      </w:r>
      <w:proofErr w:type="gramStart"/>
      <w:r w:rsidRPr="00EA4161">
        <w:rPr>
          <w:rFonts w:ascii="Times New Roman" w:hAnsi="Times New Roman"/>
          <w:color w:val="auto"/>
          <w:sz w:val="24"/>
          <w:szCs w:val="24"/>
        </w:rPr>
        <w:t>положения</w:t>
      </w:r>
      <w:proofErr w:type="gramEnd"/>
      <w:r w:rsidRPr="00EA4161">
        <w:rPr>
          <w:rFonts w:ascii="Times New Roman" w:hAnsi="Times New Roman"/>
          <w:color w:val="auto"/>
          <w:sz w:val="24"/>
          <w:szCs w:val="24"/>
        </w:rPr>
        <w:t xml:space="preserve"> лёжа на спине, опуститься в исходное положение, переворот в положение лёжа на животе, прыжок с опорой </w:t>
      </w:r>
      <w:r w:rsidRPr="00EA4161">
        <w:rPr>
          <w:rFonts w:ascii="Times New Roman" w:hAnsi="Times New Roman"/>
          <w:color w:val="auto"/>
          <w:spacing w:val="2"/>
          <w:sz w:val="24"/>
          <w:szCs w:val="24"/>
        </w:rPr>
        <w:t>на руки в упор присев; 2)</w:t>
      </w:r>
      <w:r w:rsidRPr="00EA4161">
        <w:rPr>
          <w:rFonts w:ascii="Times New Roman" w:hAnsi="Times New Roman"/>
          <w:color w:val="auto"/>
          <w:spacing w:val="2"/>
          <w:sz w:val="24"/>
          <w:szCs w:val="24"/>
        </w:rPr>
        <w:t> </w:t>
      </w:r>
      <w:r w:rsidRPr="00EA4161">
        <w:rPr>
          <w:rFonts w:ascii="Times New Roman" w:hAnsi="Times New Roman"/>
          <w:color w:val="auto"/>
          <w:spacing w:val="2"/>
          <w:sz w:val="24"/>
          <w:szCs w:val="24"/>
        </w:rPr>
        <w:t xml:space="preserve">кувырок вперёд в упор присев, </w:t>
      </w:r>
      <w:r w:rsidRPr="00EA4161">
        <w:rPr>
          <w:rFonts w:ascii="Times New Roman" w:hAnsi="Times New Roman"/>
          <w:color w:val="auto"/>
          <w:sz w:val="24"/>
          <w:szCs w:val="24"/>
        </w:rPr>
        <w:t>кувырок назад в упор присев, из упора присев кувырок назад до упора на коленях с опорой на руки, прыжком переход в упор присев, кувырок вперёд.</w:t>
      </w:r>
    </w:p>
    <w:p w:rsidR="00653A76" w:rsidRPr="00EA4161" w:rsidRDefault="00653A76" w:rsidP="00EA4161">
      <w:pPr>
        <w:pStyle w:val="a3"/>
        <w:spacing w:line="276" w:lineRule="auto"/>
        <w:ind w:firstLine="454"/>
        <w:rPr>
          <w:rFonts w:ascii="Times New Roman" w:hAnsi="Times New Roman"/>
          <w:iCs/>
          <w:color w:val="auto"/>
          <w:sz w:val="24"/>
          <w:szCs w:val="24"/>
        </w:rPr>
      </w:pPr>
      <w:r w:rsidRPr="00EA4161">
        <w:rPr>
          <w:rFonts w:ascii="Times New Roman" w:hAnsi="Times New Roman"/>
          <w:iCs/>
          <w:color w:val="auto"/>
          <w:spacing w:val="-4"/>
          <w:sz w:val="24"/>
          <w:szCs w:val="24"/>
        </w:rPr>
        <w:t xml:space="preserve">Упражнения на низкой гимнастической перекладине: </w:t>
      </w:r>
      <w:r w:rsidRPr="00EA4161">
        <w:rPr>
          <w:rFonts w:ascii="Times New Roman" w:hAnsi="Times New Roman"/>
          <w:color w:val="auto"/>
          <w:spacing w:val="-4"/>
          <w:sz w:val="24"/>
          <w:szCs w:val="24"/>
        </w:rPr>
        <w:t xml:space="preserve">висы, </w:t>
      </w:r>
      <w:r w:rsidRPr="00EA4161">
        <w:rPr>
          <w:rFonts w:ascii="Times New Roman" w:hAnsi="Times New Roman"/>
          <w:color w:val="auto"/>
          <w:sz w:val="24"/>
          <w:szCs w:val="24"/>
        </w:rPr>
        <w:t>перемахи.</w:t>
      </w:r>
    </w:p>
    <w:p w:rsidR="00653A76" w:rsidRPr="00EA4161" w:rsidRDefault="00653A76" w:rsidP="00EA4161">
      <w:pPr>
        <w:pStyle w:val="a3"/>
        <w:spacing w:line="276" w:lineRule="auto"/>
        <w:ind w:firstLine="454"/>
        <w:rPr>
          <w:rFonts w:ascii="Times New Roman" w:hAnsi="Times New Roman"/>
          <w:iCs/>
          <w:color w:val="auto"/>
          <w:sz w:val="24"/>
          <w:szCs w:val="24"/>
        </w:rPr>
      </w:pPr>
      <w:r w:rsidRPr="00EA4161">
        <w:rPr>
          <w:rFonts w:ascii="Times New Roman" w:hAnsi="Times New Roman"/>
          <w:iCs/>
          <w:color w:val="auto"/>
          <w:spacing w:val="2"/>
          <w:sz w:val="24"/>
          <w:szCs w:val="24"/>
        </w:rPr>
        <w:t xml:space="preserve">Гимнастическая комбинация. </w:t>
      </w:r>
      <w:r w:rsidRPr="00EA4161">
        <w:rPr>
          <w:rFonts w:ascii="Times New Roman" w:hAnsi="Times New Roman"/>
          <w:color w:val="auto"/>
          <w:spacing w:val="2"/>
          <w:sz w:val="24"/>
          <w:szCs w:val="24"/>
        </w:rPr>
        <w:t xml:space="preserve">Например, из виса стоя </w:t>
      </w:r>
      <w:r w:rsidRPr="00EA4161">
        <w:rPr>
          <w:rFonts w:ascii="Times New Roman" w:hAnsi="Times New Roman"/>
          <w:color w:val="auto"/>
          <w:sz w:val="24"/>
          <w:szCs w:val="24"/>
        </w:rPr>
        <w:t xml:space="preserve">присев толчком двумя ногами перемах, согнув ноги, в вис </w:t>
      </w:r>
      <w:r w:rsidRPr="00EA4161">
        <w:rPr>
          <w:rFonts w:ascii="Times New Roman" w:hAnsi="Times New Roman"/>
          <w:color w:val="auto"/>
          <w:spacing w:val="2"/>
          <w:sz w:val="24"/>
          <w:szCs w:val="24"/>
        </w:rPr>
        <w:t xml:space="preserve">сзади согнувшись, опускание назад в </w:t>
      </w:r>
      <w:proofErr w:type="gramStart"/>
      <w:r w:rsidRPr="00EA4161">
        <w:rPr>
          <w:rFonts w:ascii="Times New Roman" w:hAnsi="Times New Roman"/>
          <w:color w:val="auto"/>
          <w:spacing w:val="2"/>
          <w:sz w:val="24"/>
          <w:szCs w:val="24"/>
        </w:rPr>
        <w:t>вис</w:t>
      </w:r>
      <w:proofErr w:type="gramEnd"/>
      <w:r w:rsidRPr="00EA4161">
        <w:rPr>
          <w:rFonts w:ascii="Times New Roman" w:hAnsi="Times New Roman"/>
          <w:color w:val="auto"/>
          <w:spacing w:val="2"/>
          <w:sz w:val="24"/>
          <w:szCs w:val="24"/>
        </w:rPr>
        <w:t xml:space="preserve"> стоя и обратное </w:t>
      </w:r>
      <w:r w:rsidRPr="00EA4161">
        <w:rPr>
          <w:rFonts w:ascii="Times New Roman" w:hAnsi="Times New Roman"/>
          <w:color w:val="auto"/>
          <w:sz w:val="24"/>
          <w:szCs w:val="24"/>
        </w:rPr>
        <w:t>движение через вис сзади согнувшись со сходом вперёд ноги.</w:t>
      </w:r>
    </w:p>
    <w:p w:rsidR="00653A76" w:rsidRPr="00EA4161" w:rsidRDefault="00653A76" w:rsidP="00EA4161">
      <w:pPr>
        <w:pStyle w:val="a3"/>
        <w:spacing w:line="276" w:lineRule="auto"/>
        <w:ind w:firstLine="454"/>
        <w:rPr>
          <w:rFonts w:ascii="Times New Roman" w:hAnsi="Times New Roman"/>
          <w:iCs/>
          <w:color w:val="auto"/>
          <w:sz w:val="24"/>
          <w:szCs w:val="24"/>
        </w:rPr>
      </w:pPr>
      <w:r w:rsidRPr="00EA4161">
        <w:rPr>
          <w:rFonts w:ascii="Times New Roman" w:hAnsi="Times New Roman"/>
          <w:iCs/>
          <w:color w:val="auto"/>
          <w:sz w:val="24"/>
          <w:szCs w:val="24"/>
        </w:rPr>
        <w:t xml:space="preserve">Опорный прыжок: </w:t>
      </w:r>
      <w:r w:rsidRPr="00EA4161">
        <w:rPr>
          <w:rFonts w:ascii="Times New Roman" w:hAnsi="Times New Roman"/>
          <w:color w:val="auto"/>
          <w:sz w:val="24"/>
          <w:szCs w:val="24"/>
        </w:rPr>
        <w:t>с разбега через гимнастического козла.</w:t>
      </w:r>
    </w:p>
    <w:p w:rsidR="00653A76" w:rsidRPr="00EA4161" w:rsidRDefault="00653A76" w:rsidP="00EA4161">
      <w:pPr>
        <w:pStyle w:val="a3"/>
        <w:spacing w:line="276" w:lineRule="auto"/>
        <w:ind w:firstLine="454"/>
        <w:rPr>
          <w:rFonts w:ascii="Times New Roman" w:hAnsi="Times New Roman"/>
          <w:b/>
          <w:bCs/>
          <w:iCs/>
          <w:color w:val="auto"/>
          <w:sz w:val="24"/>
          <w:szCs w:val="24"/>
        </w:rPr>
      </w:pPr>
      <w:r w:rsidRPr="00EA4161">
        <w:rPr>
          <w:rFonts w:ascii="Times New Roman" w:hAnsi="Times New Roman"/>
          <w:iCs/>
          <w:color w:val="auto"/>
          <w:spacing w:val="2"/>
          <w:sz w:val="24"/>
          <w:szCs w:val="24"/>
        </w:rPr>
        <w:t xml:space="preserve">Гимнастические упражнения прикладного характера. </w:t>
      </w:r>
      <w:r w:rsidRPr="00EA4161">
        <w:rPr>
          <w:rFonts w:ascii="Times New Roman" w:hAnsi="Times New Roman"/>
          <w:color w:val="auto"/>
          <w:spacing w:val="2"/>
          <w:sz w:val="24"/>
          <w:szCs w:val="24"/>
        </w:rPr>
        <w:t xml:space="preserve">Прыжки со скакалкой. Передвижение по гимнастической </w:t>
      </w:r>
      <w:r w:rsidRPr="00EA4161">
        <w:rPr>
          <w:rFonts w:ascii="Times New Roman" w:hAnsi="Times New Roman"/>
          <w:color w:val="auto"/>
          <w:sz w:val="24"/>
          <w:szCs w:val="24"/>
        </w:rPr>
        <w:t>стенке. Преодоление полосы препятствий с элементами лазанья и перелезания, переползания, передвижение по наклонной гимнастической скамейке.</w:t>
      </w:r>
    </w:p>
    <w:p w:rsidR="00653A76" w:rsidRPr="00EA4161" w:rsidRDefault="00653A76" w:rsidP="00EA4161">
      <w:pPr>
        <w:pStyle w:val="a3"/>
        <w:spacing w:line="276" w:lineRule="auto"/>
        <w:ind w:firstLine="454"/>
        <w:rPr>
          <w:rFonts w:ascii="Times New Roman" w:hAnsi="Times New Roman"/>
          <w:iCs/>
          <w:color w:val="auto"/>
          <w:sz w:val="24"/>
          <w:szCs w:val="24"/>
        </w:rPr>
      </w:pPr>
      <w:r w:rsidRPr="00EA4161">
        <w:rPr>
          <w:rFonts w:ascii="Times New Roman" w:hAnsi="Times New Roman"/>
          <w:b/>
          <w:bCs/>
          <w:iCs/>
          <w:color w:val="auto"/>
          <w:sz w:val="24"/>
          <w:szCs w:val="24"/>
        </w:rPr>
        <w:t xml:space="preserve">Лёгкая атлетика. </w:t>
      </w:r>
      <w:r w:rsidRPr="00EA4161">
        <w:rPr>
          <w:rFonts w:ascii="Times New Roman" w:hAnsi="Times New Roman"/>
          <w:iCs/>
          <w:color w:val="auto"/>
          <w:sz w:val="24"/>
          <w:szCs w:val="24"/>
        </w:rPr>
        <w:t xml:space="preserve">Беговые упражнения: </w:t>
      </w:r>
      <w:r w:rsidRPr="00EA4161">
        <w:rPr>
          <w:rFonts w:ascii="Times New Roman" w:hAnsi="Times New Roman"/>
          <w:color w:val="auto"/>
          <w:sz w:val="24"/>
          <w:szCs w:val="24"/>
        </w:rPr>
        <w:t>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w:t>
      </w:r>
    </w:p>
    <w:p w:rsidR="00653A76" w:rsidRPr="00EA4161" w:rsidRDefault="00653A76" w:rsidP="00EA4161">
      <w:pPr>
        <w:pStyle w:val="a3"/>
        <w:spacing w:line="276" w:lineRule="auto"/>
        <w:ind w:firstLine="454"/>
        <w:rPr>
          <w:rFonts w:ascii="Times New Roman" w:hAnsi="Times New Roman"/>
          <w:iCs/>
          <w:color w:val="auto"/>
          <w:sz w:val="24"/>
          <w:szCs w:val="24"/>
        </w:rPr>
      </w:pPr>
      <w:r w:rsidRPr="00EA4161">
        <w:rPr>
          <w:rFonts w:ascii="Times New Roman" w:hAnsi="Times New Roman"/>
          <w:iCs/>
          <w:color w:val="auto"/>
          <w:sz w:val="24"/>
          <w:szCs w:val="24"/>
        </w:rPr>
        <w:t xml:space="preserve">Прыжковые упражнения: </w:t>
      </w:r>
      <w:r w:rsidRPr="00EA4161">
        <w:rPr>
          <w:rFonts w:ascii="Times New Roman" w:hAnsi="Times New Roman"/>
          <w:color w:val="auto"/>
          <w:sz w:val="24"/>
          <w:szCs w:val="24"/>
        </w:rPr>
        <w:t>на одной ноге и двух ногах на месте и с продвижением; в длину и высоту; спрыгивание и запрыгивание.</w:t>
      </w:r>
    </w:p>
    <w:p w:rsidR="00653A76" w:rsidRPr="00EA4161" w:rsidRDefault="00653A76" w:rsidP="00EA4161">
      <w:pPr>
        <w:pStyle w:val="a3"/>
        <w:spacing w:line="276" w:lineRule="auto"/>
        <w:ind w:firstLine="454"/>
        <w:rPr>
          <w:rFonts w:ascii="Times New Roman" w:hAnsi="Times New Roman"/>
          <w:iCs/>
          <w:color w:val="auto"/>
          <w:sz w:val="24"/>
          <w:szCs w:val="24"/>
        </w:rPr>
      </w:pPr>
      <w:r w:rsidRPr="00EA4161">
        <w:rPr>
          <w:rFonts w:ascii="Times New Roman" w:hAnsi="Times New Roman"/>
          <w:iCs/>
          <w:color w:val="auto"/>
          <w:sz w:val="24"/>
          <w:szCs w:val="24"/>
        </w:rPr>
        <w:t xml:space="preserve">Броски: </w:t>
      </w:r>
      <w:r w:rsidRPr="00EA4161">
        <w:rPr>
          <w:rFonts w:ascii="Times New Roman" w:hAnsi="Times New Roman"/>
          <w:color w:val="auto"/>
          <w:sz w:val="24"/>
          <w:szCs w:val="24"/>
        </w:rPr>
        <w:t>большого мяча (1 кг) на дальность разными способами.</w:t>
      </w:r>
    </w:p>
    <w:p w:rsidR="00653A76" w:rsidRPr="00EA4161" w:rsidRDefault="00653A76" w:rsidP="00EA4161">
      <w:pPr>
        <w:pStyle w:val="a3"/>
        <w:spacing w:line="276" w:lineRule="auto"/>
        <w:ind w:firstLine="454"/>
        <w:rPr>
          <w:rFonts w:ascii="Times New Roman" w:hAnsi="Times New Roman"/>
          <w:b/>
          <w:bCs/>
          <w:iCs/>
          <w:color w:val="auto"/>
          <w:sz w:val="24"/>
          <w:szCs w:val="24"/>
        </w:rPr>
      </w:pPr>
      <w:r w:rsidRPr="00EA4161">
        <w:rPr>
          <w:rFonts w:ascii="Times New Roman" w:hAnsi="Times New Roman"/>
          <w:iCs/>
          <w:color w:val="auto"/>
          <w:sz w:val="24"/>
          <w:szCs w:val="24"/>
        </w:rPr>
        <w:t xml:space="preserve">Метание: </w:t>
      </w:r>
      <w:r w:rsidRPr="00EA4161">
        <w:rPr>
          <w:rFonts w:ascii="Times New Roman" w:hAnsi="Times New Roman"/>
          <w:color w:val="auto"/>
          <w:sz w:val="24"/>
          <w:szCs w:val="24"/>
        </w:rPr>
        <w:t>малого мяча в вертикальную цель и на дальность.</w:t>
      </w:r>
    </w:p>
    <w:p w:rsidR="00653A76" w:rsidRPr="00EA4161" w:rsidRDefault="00653A76" w:rsidP="00EA4161">
      <w:pPr>
        <w:pStyle w:val="a3"/>
        <w:spacing w:line="276" w:lineRule="auto"/>
        <w:ind w:firstLine="454"/>
        <w:rPr>
          <w:rFonts w:ascii="Times New Roman" w:hAnsi="Times New Roman"/>
          <w:iCs/>
          <w:color w:val="auto"/>
          <w:sz w:val="24"/>
          <w:szCs w:val="24"/>
        </w:rPr>
      </w:pPr>
      <w:r w:rsidRPr="00EA4161">
        <w:rPr>
          <w:rFonts w:ascii="Times New Roman" w:hAnsi="Times New Roman"/>
          <w:b/>
          <w:bCs/>
          <w:iCs/>
          <w:color w:val="auto"/>
          <w:sz w:val="24"/>
          <w:szCs w:val="24"/>
        </w:rPr>
        <w:t xml:space="preserve">Подвижные и спортивные игры. </w:t>
      </w:r>
      <w:r w:rsidRPr="00EA4161">
        <w:rPr>
          <w:rFonts w:ascii="Times New Roman" w:hAnsi="Times New Roman"/>
          <w:iCs/>
          <w:color w:val="auto"/>
          <w:sz w:val="24"/>
          <w:szCs w:val="24"/>
        </w:rPr>
        <w:t xml:space="preserve">На материале гимнастики с основами акробатики: </w:t>
      </w:r>
      <w:r w:rsidRPr="00EA4161">
        <w:rPr>
          <w:rFonts w:ascii="Times New Roman" w:hAnsi="Times New Roman"/>
          <w:color w:val="auto"/>
          <w:sz w:val="24"/>
          <w:szCs w:val="24"/>
        </w:rPr>
        <w:t>игровые задания с исполь</w:t>
      </w:r>
      <w:r w:rsidRPr="00EA4161">
        <w:rPr>
          <w:rFonts w:ascii="Times New Roman" w:hAnsi="Times New Roman"/>
          <w:color w:val="auto"/>
          <w:spacing w:val="2"/>
          <w:sz w:val="24"/>
          <w:szCs w:val="24"/>
        </w:rPr>
        <w:t xml:space="preserve">зованием строевых упражнений, упражнений на внимание, </w:t>
      </w:r>
      <w:r w:rsidRPr="00EA4161">
        <w:rPr>
          <w:rFonts w:ascii="Times New Roman" w:hAnsi="Times New Roman"/>
          <w:color w:val="auto"/>
          <w:sz w:val="24"/>
          <w:szCs w:val="24"/>
        </w:rPr>
        <w:t>силу, ловкость и координацию.</w:t>
      </w:r>
    </w:p>
    <w:p w:rsidR="00653A76" w:rsidRPr="00EA4161" w:rsidRDefault="00653A76" w:rsidP="00EA4161">
      <w:pPr>
        <w:pStyle w:val="a3"/>
        <w:spacing w:line="276" w:lineRule="auto"/>
        <w:ind w:firstLine="454"/>
        <w:rPr>
          <w:rFonts w:ascii="Times New Roman" w:hAnsi="Times New Roman"/>
          <w:iCs/>
          <w:color w:val="auto"/>
          <w:sz w:val="24"/>
          <w:szCs w:val="24"/>
        </w:rPr>
      </w:pPr>
      <w:r w:rsidRPr="00EA4161">
        <w:rPr>
          <w:rFonts w:ascii="Times New Roman" w:hAnsi="Times New Roman"/>
          <w:iCs/>
          <w:color w:val="auto"/>
          <w:sz w:val="24"/>
          <w:szCs w:val="24"/>
        </w:rPr>
        <w:t xml:space="preserve">На материале лёгкой атлетики: </w:t>
      </w:r>
      <w:r w:rsidRPr="00EA4161">
        <w:rPr>
          <w:rFonts w:ascii="Times New Roman" w:hAnsi="Times New Roman"/>
          <w:color w:val="auto"/>
          <w:sz w:val="24"/>
          <w:szCs w:val="24"/>
        </w:rPr>
        <w:t>прыжки, бег, метания и броски; упражнения на координацию, выносливость и быстроту.</w:t>
      </w:r>
    </w:p>
    <w:p w:rsidR="00653A76" w:rsidRPr="00EA4161" w:rsidRDefault="00653A76" w:rsidP="00EA4161">
      <w:pPr>
        <w:pStyle w:val="a3"/>
        <w:spacing w:line="276" w:lineRule="auto"/>
        <w:ind w:firstLine="454"/>
        <w:rPr>
          <w:rFonts w:ascii="Times New Roman" w:hAnsi="Times New Roman"/>
          <w:iCs/>
          <w:color w:val="auto"/>
          <w:sz w:val="24"/>
          <w:szCs w:val="24"/>
        </w:rPr>
      </w:pPr>
      <w:r w:rsidRPr="00EA4161">
        <w:rPr>
          <w:rFonts w:ascii="Times New Roman" w:hAnsi="Times New Roman"/>
          <w:iCs/>
          <w:color w:val="auto"/>
          <w:sz w:val="24"/>
          <w:szCs w:val="24"/>
        </w:rPr>
        <w:t>На материале спортивных игр:</w:t>
      </w:r>
    </w:p>
    <w:p w:rsidR="00653A76" w:rsidRPr="00EA4161" w:rsidRDefault="00653A76" w:rsidP="00EA4161">
      <w:pPr>
        <w:pStyle w:val="a3"/>
        <w:spacing w:line="276" w:lineRule="auto"/>
        <w:ind w:firstLine="454"/>
        <w:rPr>
          <w:rFonts w:ascii="Times New Roman" w:hAnsi="Times New Roman"/>
          <w:iCs/>
          <w:color w:val="auto"/>
          <w:sz w:val="24"/>
          <w:szCs w:val="24"/>
        </w:rPr>
      </w:pPr>
      <w:r w:rsidRPr="00EA4161">
        <w:rPr>
          <w:rFonts w:ascii="Times New Roman" w:hAnsi="Times New Roman"/>
          <w:iCs/>
          <w:color w:val="auto"/>
          <w:sz w:val="24"/>
          <w:szCs w:val="24"/>
        </w:rPr>
        <w:lastRenderedPageBreak/>
        <w:t xml:space="preserve">Футбол: </w:t>
      </w:r>
      <w:r w:rsidRPr="00EA4161">
        <w:rPr>
          <w:rFonts w:ascii="Times New Roman" w:hAnsi="Times New Roman"/>
          <w:color w:val="auto"/>
          <w:sz w:val="24"/>
          <w:szCs w:val="24"/>
        </w:rPr>
        <w:t>удар по неподвижному и катящемуся мячу; оста</w:t>
      </w:r>
      <w:r w:rsidRPr="00EA4161">
        <w:rPr>
          <w:rFonts w:ascii="Times New Roman" w:hAnsi="Times New Roman"/>
          <w:color w:val="auto"/>
          <w:spacing w:val="2"/>
          <w:sz w:val="24"/>
          <w:szCs w:val="24"/>
        </w:rPr>
        <w:t xml:space="preserve">новка мяча; ведение мяча; подвижные игры на материале </w:t>
      </w:r>
      <w:r w:rsidRPr="00EA4161">
        <w:rPr>
          <w:rFonts w:ascii="Times New Roman" w:hAnsi="Times New Roman"/>
          <w:color w:val="auto"/>
          <w:sz w:val="24"/>
          <w:szCs w:val="24"/>
        </w:rPr>
        <w:t>футбола.</w:t>
      </w:r>
    </w:p>
    <w:p w:rsidR="00653A76" w:rsidRPr="00EA4161" w:rsidRDefault="00653A76" w:rsidP="00EA4161">
      <w:pPr>
        <w:pStyle w:val="a3"/>
        <w:spacing w:line="276" w:lineRule="auto"/>
        <w:ind w:firstLine="454"/>
        <w:rPr>
          <w:rFonts w:ascii="Times New Roman" w:hAnsi="Times New Roman"/>
          <w:iCs/>
          <w:color w:val="auto"/>
          <w:sz w:val="24"/>
          <w:szCs w:val="24"/>
        </w:rPr>
      </w:pPr>
      <w:r w:rsidRPr="00EA4161">
        <w:rPr>
          <w:rFonts w:ascii="Times New Roman" w:hAnsi="Times New Roman"/>
          <w:iCs/>
          <w:color w:val="auto"/>
          <w:sz w:val="24"/>
          <w:szCs w:val="24"/>
        </w:rPr>
        <w:t xml:space="preserve">Баскетбол: </w:t>
      </w:r>
      <w:r w:rsidRPr="00EA4161">
        <w:rPr>
          <w:rFonts w:ascii="Times New Roman" w:hAnsi="Times New Roman"/>
          <w:color w:val="auto"/>
          <w:sz w:val="24"/>
          <w:szCs w:val="24"/>
        </w:rPr>
        <w:t>специальные передвижения без мяча; ведение мяча; броски мяча в корзину; подвижные игры на материале баскетбола.</w:t>
      </w:r>
    </w:p>
    <w:p w:rsidR="00653A76" w:rsidRPr="00EA4161" w:rsidRDefault="00653A76" w:rsidP="00EA4161">
      <w:pPr>
        <w:pStyle w:val="a3"/>
        <w:spacing w:line="276" w:lineRule="auto"/>
        <w:ind w:firstLine="454"/>
        <w:rPr>
          <w:rFonts w:ascii="Times New Roman" w:hAnsi="Times New Roman"/>
          <w:color w:val="auto"/>
          <w:sz w:val="24"/>
          <w:szCs w:val="24"/>
        </w:rPr>
      </w:pPr>
      <w:r w:rsidRPr="00EA4161">
        <w:rPr>
          <w:rFonts w:ascii="Times New Roman" w:hAnsi="Times New Roman"/>
          <w:iCs/>
          <w:color w:val="auto"/>
          <w:sz w:val="24"/>
          <w:szCs w:val="24"/>
        </w:rPr>
        <w:t xml:space="preserve">Волейбол: </w:t>
      </w:r>
      <w:r w:rsidRPr="00EA4161">
        <w:rPr>
          <w:rFonts w:ascii="Times New Roman" w:hAnsi="Times New Roman"/>
          <w:color w:val="auto"/>
          <w:sz w:val="24"/>
          <w:szCs w:val="24"/>
        </w:rPr>
        <w:t>подбрасывание мяча; подача мяча; приём и передача мяча; подвижные игры на материале волейбола. Подвижные игры разных народов.</w:t>
      </w:r>
    </w:p>
    <w:p w:rsidR="00653A76" w:rsidRPr="00EA4161" w:rsidRDefault="00653A76" w:rsidP="00EA4161">
      <w:pPr>
        <w:pStyle w:val="a3"/>
        <w:spacing w:line="276" w:lineRule="auto"/>
        <w:ind w:firstLine="454"/>
        <w:rPr>
          <w:rFonts w:ascii="Times New Roman" w:hAnsi="Times New Roman"/>
          <w:b/>
          <w:bCs/>
          <w:iCs/>
          <w:color w:val="auto"/>
          <w:sz w:val="24"/>
          <w:szCs w:val="24"/>
        </w:rPr>
      </w:pPr>
      <w:r w:rsidRPr="00EA4161">
        <w:rPr>
          <w:rFonts w:ascii="Times New Roman" w:hAnsi="Times New Roman"/>
          <w:b/>
          <w:bCs/>
          <w:iCs/>
          <w:color w:val="auto"/>
          <w:sz w:val="24"/>
          <w:szCs w:val="24"/>
        </w:rPr>
        <w:t>Общеразвивающие упражнения</w:t>
      </w:r>
    </w:p>
    <w:p w:rsidR="00653A76" w:rsidRPr="00EA4161" w:rsidRDefault="00653A76" w:rsidP="00EA4161">
      <w:pPr>
        <w:pStyle w:val="a3"/>
        <w:spacing w:line="276" w:lineRule="auto"/>
        <w:ind w:firstLine="454"/>
        <w:rPr>
          <w:rFonts w:ascii="Times New Roman" w:hAnsi="Times New Roman"/>
          <w:iCs/>
          <w:color w:val="auto"/>
          <w:sz w:val="24"/>
          <w:szCs w:val="24"/>
        </w:rPr>
      </w:pPr>
      <w:r w:rsidRPr="00EA4161">
        <w:rPr>
          <w:rFonts w:ascii="Times New Roman" w:hAnsi="Times New Roman"/>
          <w:b/>
          <w:bCs/>
          <w:color w:val="auto"/>
          <w:sz w:val="24"/>
          <w:szCs w:val="24"/>
        </w:rPr>
        <w:t>На материале гимнастики с основами акробатики</w:t>
      </w:r>
    </w:p>
    <w:p w:rsidR="00653A76" w:rsidRPr="00EA4161" w:rsidRDefault="00653A76" w:rsidP="00EA4161">
      <w:pPr>
        <w:pStyle w:val="a3"/>
        <w:spacing w:line="276" w:lineRule="auto"/>
        <w:ind w:firstLine="454"/>
        <w:rPr>
          <w:rFonts w:ascii="Times New Roman" w:hAnsi="Times New Roman"/>
          <w:iCs/>
          <w:color w:val="auto"/>
          <w:sz w:val="24"/>
          <w:szCs w:val="24"/>
        </w:rPr>
      </w:pPr>
      <w:r w:rsidRPr="00EA4161">
        <w:rPr>
          <w:rFonts w:ascii="Times New Roman" w:hAnsi="Times New Roman"/>
          <w:iCs/>
          <w:color w:val="auto"/>
          <w:spacing w:val="2"/>
          <w:sz w:val="24"/>
          <w:szCs w:val="24"/>
        </w:rPr>
        <w:t xml:space="preserve">Развитие гибкости: </w:t>
      </w:r>
      <w:r w:rsidRPr="00EA4161">
        <w:rPr>
          <w:rFonts w:ascii="Times New Roman" w:hAnsi="Times New Roman"/>
          <w:color w:val="auto"/>
          <w:spacing w:val="2"/>
          <w:sz w:val="24"/>
          <w:szCs w:val="24"/>
        </w:rPr>
        <w:t>широкие стойки на ногах; ходьба</w:t>
      </w:r>
      <w:r w:rsidRPr="00EA4161">
        <w:rPr>
          <w:rFonts w:ascii="Times New Roman" w:hAnsi="Times New Roman"/>
          <w:color w:val="auto"/>
          <w:sz w:val="24"/>
          <w:szCs w:val="24"/>
        </w:rPr>
        <w:t xml:space="preserve">с включением широкого шага, глубоких выпадов, в приседе, </w:t>
      </w:r>
      <w:proofErr w:type="gramStart"/>
      <w:r w:rsidRPr="00EA4161">
        <w:rPr>
          <w:rFonts w:ascii="Times New Roman" w:hAnsi="Times New Roman"/>
          <w:color w:val="auto"/>
          <w:sz w:val="24"/>
          <w:szCs w:val="24"/>
        </w:rPr>
        <w:t>со</w:t>
      </w:r>
      <w:proofErr w:type="gramEnd"/>
      <w:r w:rsidRPr="00EA4161">
        <w:rPr>
          <w:rFonts w:ascii="Times New Roman" w:hAnsi="Times New Roman"/>
          <w:color w:val="auto"/>
          <w:sz w:val="24"/>
          <w:szCs w:val="24"/>
        </w:rPr>
        <w:t xml:space="preserve"> взмахом ногами; наклоны вперёд, назад, в сторону в стойках на ногах, в седах; выпады и полушпагаты на месте; «выкруты» с гимнастической палкой, скакалкой; высокие взмахи поочерёдно и попеременно правой и левой ногой, стоя у гимнастической стенки и при передвижениях; комплексы </w:t>
      </w:r>
      <w:r w:rsidRPr="00EA4161">
        <w:rPr>
          <w:rFonts w:ascii="Times New Roman" w:hAnsi="Times New Roman"/>
          <w:color w:val="auto"/>
          <w:spacing w:val="2"/>
          <w:sz w:val="24"/>
          <w:szCs w:val="24"/>
        </w:rPr>
        <w:t xml:space="preserve">упражнений, включающие в себя максимальное сгибание </w:t>
      </w:r>
      <w:r w:rsidRPr="00EA4161">
        <w:rPr>
          <w:rFonts w:ascii="Times New Roman" w:hAnsi="Times New Roman"/>
          <w:color w:val="auto"/>
          <w:sz w:val="24"/>
          <w:szCs w:val="24"/>
        </w:rPr>
        <w:t xml:space="preserve">и </w:t>
      </w:r>
      <w:r w:rsidRPr="00EA4161">
        <w:rPr>
          <w:rFonts w:ascii="Times New Roman" w:hAnsi="Times New Roman"/>
          <w:color w:val="auto"/>
          <w:spacing w:val="2"/>
          <w:sz w:val="24"/>
          <w:szCs w:val="24"/>
        </w:rPr>
        <w:t xml:space="preserve">прогибание туловища (в стойках и седах); индивидуальные </w:t>
      </w:r>
      <w:r w:rsidRPr="00EA4161">
        <w:rPr>
          <w:rFonts w:ascii="Times New Roman" w:hAnsi="Times New Roman"/>
          <w:color w:val="auto"/>
          <w:sz w:val="24"/>
          <w:szCs w:val="24"/>
        </w:rPr>
        <w:t>комплексы по развитию гибкости.</w:t>
      </w:r>
    </w:p>
    <w:p w:rsidR="00653A76" w:rsidRPr="00EA4161" w:rsidRDefault="00653A76" w:rsidP="00EA4161">
      <w:pPr>
        <w:pStyle w:val="a3"/>
        <w:spacing w:line="276" w:lineRule="auto"/>
        <w:ind w:firstLine="454"/>
        <w:rPr>
          <w:rFonts w:ascii="Times New Roman" w:hAnsi="Times New Roman"/>
          <w:iCs/>
          <w:color w:val="auto"/>
          <w:sz w:val="24"/>
          <w:szCs w:val="24"/>
        </w:rPr>
      </w:pPr>
      <w:r w:rsidRPr="00EA4161">
        <w:rPr>
          <w:rFonts w:ascii="Times New Roman" w:hAnsi="Times New Roman"/>
          <w:iCs/>
          <w:color w:val="auto"/>
          <w:sz w:val="24"/>
          <w:szCs w:val="24"/>
        </w:rPr>
        <w:t xml:space="preserve">Развитие координации: </w:t>
      </w:r>
      <w:r w:rsidRPr="00EA4161">
        <w:rPr>
          <w:rFonts w:ascii="Times New Roman" w:hAnsi="Times New Roman"/>
          <w:color w:val="auto"/>
          <w:sz w:val="24"/>
          <w:szCs w:val="24"/>
        </w:rPr>
        <w:t>произвольное преодоление простых препятствий; передвижение с резко изменяющимся направлением и остановками в заданной позе; ходьба по гим</w:t>
      </w:r>
      <w:r w:rsidRPr="00EA4161">
        <w:rPr>
          <w:rFonts w:ascii="Times New Roman" w:hAnsi="Times New Roman"/>
          <w:color w:val="auto"/>
          <w:spacing w:val="2"/>
          <w:sz w:val="24"/>
          <w:szCs w:val="24"/>
        </w:rPr>
        <w:t>настической скамейке</w:t>
      </w:r>
      <w:r w:rsidRPr="00EA4161">
        <w:rPr>
          <w:rFonts w:ascii="Times New Roman" w:hAnsi="Times New Roman"/>
          <w:color w:val="auto"/>
          <w:sz w:val="24"/>
          <w:szCs w:val="24"/>
        </w:rPr>
        <w:t xml:space="preserve">; воспроизведение заданной игровой позы; игры на </w:t>
      </w:r>
      <w:r w:rsidRPr="00EA4161">
        <w:rPr>
          <w:rFonts w:ascii="Times New Roman" w:hAnsi="Times New Roman"/>
          <w:color w:val="auto"/>
          <w:spacing w:val="2"/>
          <w:sz w:val="24"/>
          <w:szCs w:val="24"/>
        </w:rPr>
        <w:t xml:space="preserve">переключение внимания, на расслабление мышц рук, ног, </w:t>
      </w:r>
      <w:r w:rsidRPr="00EA4161">
        <w:rPr>
          <w:rFonts w:ascii="Times New Roman" w:hAnsi="Times New Roman"/>
          <w:color w:val="auto"/>
          <w:sz w:val="24"/>
          <w:szCs w:val="24"/>
        </w:rPr>
        <w:t>туловища (в положениях стоя и лёжа, сидя); жонглирование малыми предметами; преодоление полос препятствий, включающее в себя висы, упоры, простые прыжки, перелезание через горку матов</w:t>
      </w:r>
      <w:proofErr w:type="gramStart"/>
      <w:r w:rsidRPr="00EA4161">
        <w:rPr>
          <w:rFonts w:ascii="Times New Roman" w:hAnsi="Times New Roman"/>
          <w:color w:val="auto"/>
          <w:sz w:val="24"/>
          <w:szCs w:val="24"/>
        </w:rPr>
        <w:t>;к</w:t>
      </w:r>
      <w:proofErr w:type="gramEnd"/>
      <w:r w:rsidRPr="00EA4161">
        <w:rPr>
          <w:rFonts w:ascii="Times New Roman" w:hAnsi="Times New Roman"/>
          <w:color w:val="auto"/>
          <w:sz w:val="24"/>
          <w:szCs w:val="24"/>
        </w:rPr>
        <w:t>омплексы упражнений на координациюс асимметрическими и последовательными движениями руками и ногами; равновесие типа «ласточка» на широкой опоре с фиксацией равновесия; упражнения на переключение внимания и контроля с одних звеньев тела на другие; упраж</w:t>
      </w:r>
      <w:r w:rsidRPr="00EA4161">
        <w:rPr>
          <w:rFonts w:ascii="Times New Roman" w:hAnsi="Times New Roman"/>
          <w:color w:val="auto"/>
          <w:spacing w:val="2"/>
          <w:sz w:val="24"/>
          <w:szCs w:val="24"/>
        </w:rPr>
        <w:t>нения на расслабление отдельных мышечных групп; пере</w:t>
      </w:r>
      <w:r w:rsidRPr="00EA4161">
        <w:rPr>
          <w:rFonts w:ascii="Times New Roman" w:hAnsi="Times New Roman"/>
          <w:color w:val="auto"/>
          <w:sz w:val="24"/>
          <w:szCs w:val="24"/>
        </w:rPr>
        <w:t>движение шагом, бегом, прыжками в разных направлениях по намеченным ориентирам и по сигналу.</w:t>
      </w:r>
    </w:p>
    <w:p w:rsidR="00653A76" w:rsidRPr="00EA4161" w:rsidRDefault="00653A76" w:rsidP="00EA4161">
      <w:pPr>
        <w:pStyle w:val="a3"/>
        <w:spacing w:line="276" w:lineRule="auto"/>
        <w:ind w:firstLine="454"/>
        <w:rPr>
          <w:rFonts w:ascii="Times New Roman" w:hAnsi="Times New Roman"/>
          <w:iCs/>
          <w:color w:val="auto"/>
          <w:sz w:val="24"/>
          <w:szCs w:val="24"/>
        </w:rPr>
      </w:pPr>
      <w:r w:rsidRPr="00EA4161">
        <w:rPr>
          <w:rFonts w:ascii="Times New Roman" w:hAnsi="Times New Roman"/>
          <w:iCs/>
          <w:color w:val="auto"/>
          <w:sz w:val="24"/>
          <w:szCs w:val="24"/>
        </w:rPr>
        <w:t xml:space="preserve">Формирование осанки: </w:t>
      </w:r>
      <w:r w:rsidRPr="00EA4161">
        <w:rPr>
          <w:rFonts w:ascii="Times New Roman" w:hAnsi="Times New Roman"/>
          <w:color w:val="auto"/>
          <w:sz w:val="24"/>
          <w:szCs w:val="24"/>
        </w:rPr>
        <w:t>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лёжа; комплексы упражнений для укрепления мышечного корсета.</w:t>
      </w:r>
    </w:p>
    <w:p w:rsidR="00653A76" w:rsidRPr="00EA4161" w:rsidRDefault="00653A76" w:rsidP="00EA4161">
      <w:pPr>
        <w:pStyle w:val="a3"/>
        <w:spacing w:line="276" w:lineRule="auto"/>
        <w:ind w:firstLine="454"/>
        <w:rPr>
          <w:rFonts w:ascii="Times New Roman" w:hAnsi="Times New Roman"/>
          <w:b/>
          <w:bCs/>
          <w:color w:val="auto"/>
          <w:spacing w:val="-2"/>
          <w:sz w:val="24"/>
          <w:szCs w:val="24"/>
        </w:rPr>
      </w:pPr>
      <w:r w:rsidRPr="00EA4161">
        <w:rPr>
          <w:rFonts w:ascii="Times New Roman" w:hAnsi="Times New Roman"/>
          <w:iCs/>
          <w:color w:val="auto"/>
          <w:sz w:val="24"/>
          <w:szCs w:val="24"/>
        </w:rPr>
        <w:t xml:space="preserve">Развитие силовых способностей: </w:t>
      </w:r>
      <w:r w:rsidRPr="00EA4161">
        <w:rPr>
          <w:rFonts w:ascii="Times New Roman" w:hAnsi="Times New Roman"/>
          <w:color w:val="auto"/>
          <w:sz w:val="24"/>
          <w:szCs w:val="24"/>
        </w:rPr>
        <w:t xml:space="preserve">динамические упражнения с переменой опоры на руки и ноги, на локальное развитие мышц туловища с использованием веса тела и дополнительных отягощений (набивные мячи до 1 кг, гантели до 100 </w:t>
      </w:r>
      <w:r w:rsidR="008449CB">
        <w:rPr>
          <w:rFonts w:ascii="Times New Roman" w:hAnsi="Times New Roman"/>
          <w:color w:val="auto"/>
          <w:sz w:val="24"/>
          <w:szCs w:val="24"/>
        </w:rPr>
        <w:t>г.</w:t>
      </w:r>
      <w:r w:rsidRPr="00EA4161">
        <w:rPr>
          <w:rFonts w:ascii="Times New Roman" w:hAnsi="Times New Roman"/>
          <w:color w:val="auto"/>
          <w:sz w:val="24"/>
          <w:szCs w:val="24"/>
        </w:rPr>
        <w:t>), комплексы упражнений с постепенным включением в работу основных мы</w:t>
      </w:r>
      <w:r w:rsidRPr="00EA4161">
        <w:rPr>
          <w:rFonts w:ascii="Times New Roman" w:hAnsi="Times New Roman"/>
          <w:color w:val="auto"/>
          <w:spacing w:val="-2"/>
          <w:sz w:val="24"/>
          <w:szCs w:val="24"/>
        </w:rPr>
        <w:t xml:space="preserve">шечных групп и увеличивающимся отягощением; лазанье </w:t>
      </w:r>
      <w:r w:rsidRPr="00EA4161">
        <w:rPr>
          <w:rFonts w:ascii="Times New Roman" w:hAnsi="Times New Roman"/>
          <w:color w:val="auto"/>
          <w:spacing w:val="2"/>
          <w:sz w:val="24"/>
          <w:szCs w:val="24"/>
        </w:rPr>
        <w:t>с дополнительным отягощением на поясе (по гимнастиче</w:t>
      </w:r>
      <w:r w:rsidRPr="00EA4161">
        <w:rPr>
          <w:rFonts w:ascii="Times New Roman" w:hAnsi="Times New Roman"/>
          <w:color w:val="auto"/>
          <w:spacing w:val="-2"/>
          <w:sz w:val="24"/>
          <w:szCs w:val="24"/>
        </w:rPr>
        <w:t xml:space="preserve">ской стенке и наклонной гимнастической скамейке в упоре </w:t>
      </w:r>
      <w:r w:rsidRPr="00EA4161">
        <w:rPr>
          <w:rFonts w:ascii="Times New Roman" w:hAnsi="Times New Roman"/>
          <w:color w:val="auto"/>
          <w:sz w:val="24"/>
          <w:szCs w:val="24"/>
        </w:rPr>
        <w:t>на коленях и в упоре присев); перелезание и перепрыгива</w:t>
      </w:r>
      <w:r w:rsidRPr="00EA4161">
        <w:rPr>
          <w:rFonts w:ascii="Times New Roman" w:hAnsi="Times New Roman"/>
          <w:color w:val="auto"/>
          <w:spacing w:val="2"/>
          <w:sz w:val="24"/>
          <w:szCs w:val="24"/>
        </w:rPr>
        <w:t xml:space="preserve">ние через препятствия с опорой на руки; подтягивание в </w:t>
      </w:r>
      <w:r w:rsidRPr="00EA4161">
        <w:rPr>
          <w:rFonts w:ascii="Times New Roman" w:hAnsi="Times New Roman"/>
          <w:color w:val="auto"/>
          <w:spacing w:val="-2"/>
          <w:sz w:val="24"/>
          <w:szCs w:val="24"/>
        </w:rPr>
        <w:t xml:space="preserve">висе стоя и лёжа; </w:t>
      </w:r>
      <w:proofErr w:type="gramStart"/>
      <w:r w:rsidRPr="00EA4161">
        <w:rPr>
          <w:rFonts w:ascii="Times New Roman" w:hAnsi="Times New Roman"/>
          <w:color w:val="auto"/>
          <w:spacing w:val="-2"/>
          <w:sz w:val="24"/>
          <w:szCs w:val="24"/>
        </w:rPr>
        <w:t>отжимание</w:t>
      </w:r>
      <w:proofErr w:type="gramEnd"/>
      <w:r w:rsidRPr="00EA4161">
        <w:rPr>
          <w:rFonts w:ascii="Times New Roman" w:hAnsi="Times New Roman"/>
          <w:color w:val="auto"/>
          <w:spacing w:val="-2"/>
          <w:sz w:val="24"/>
          <w:szCs w:val="24"/>
        </w:rPr>
        <w:t xml:space="preserve"> лёжа с опорой на гимнастическую скамейку; прыжковые упражнения с предметом в рука</w:t>
      </w:r>
      <w:proofErr w:type="gramStart"/>
      <w:r w:rsidRPr="00EA4161">
        <w:rPr>
          <w:rFonts w:ascii="Times New Roman" w:hAnsi="Times New Roman"/>
          <w:color w:val="auto"/>
          <w:spacing w:val="-2"/>
          <w:sz w:val="24"/>
          <w:szCs w:val="24"/>
        </w:rPr>
        <w:t>х(</w:t>
      </w:r>
      <w:proofErr w:type="gramEnd"/>
      <w:r w:rsidRPr="00EA4161">
        <w:rPr>
          <w:rFonts w:ascii="Times New Roman" w:hAnsi="Times New Roman"/>
          <w:color w:val="auto"/>
          <w:spacing w:val="-2"/>
          <w:sz w:val="24"/>
          <w:szCs w:val="24"/>
        </w:rPr>
        <w:t>с продвижением вперёд поочерёдно на правой и левой ноге, на месте вверх и вверх с поворотами вправо и влево), прыжки вверх</w:t>
      </w:r>
      <w:r w:rsidRPr="00EA4161">
        <w:rPr>
          <w:rFonts w:ascii="Times New Roman" w:hAnsi="Times New Roman"/>
          <w:color w:val="auto"/>
          <w:spacing w:val="-2"/>
          <w:sz w:val="24"/>
          <w:szCs w:val="24"/>
        </w:rPr>
        <w:noBreakHyphen/>
        <w:t>вперёд толчком одной ногой и двумя ногами о гимнастический мостик; переноска партнёра в парах.</w:t>
      </w:r>
    </w:p>
    <w:p w:rsidR="00653A76" w:rsidRPr="00EA4161" w:rsidRDefault="00653A76" w:rsidP="00EA4161">
      <w:pPr>
        <w:pStyle w:val="a3"/>
        <w:spacing w:line="276" w:lineRule="auto"/>
        <w:ind w:firstLine="454"/>
        <w:rPr>
          <w:rFonts w:ascii="Times New Roman" w:hAnsi="Times New Roman"/>
          <w:iCs/>
          <w:color w:val="auto"/>
          <w:sz w:val="24"/>
          <w:szCs w:val="24"/>
        </w:rPr>
      </w:pPr>
      <w:r w:rsidRPr="00EA4161">
        <w:rPr>
          <w:rFonts w:ascii="Times New Roman" w:hAnsi="Times New Roman"/>
          <w:b/>
          <w:bCs/>
          <w:color w:val="auto"/>
          <w:sz w:val="24"/>
          <w:szCs w:val="24"/>
        </w:rPr>
        <w:t>На материале лёгкой атлетики</w:t>
      </w:r>
    </w:p>
    <w:p w:rsidR="00653A76" w:rsidRPr="00EA4161" w:rsidRDefault="00653A76" w:rsidP="00EA4161">
      <w:pPr>
        <w:pStyle w:val="a3"/>
        <w:spacing w:line="276" w:lineRule="auto"/>
        <w:ind w:firstLine="454"/>
        <w:rPr>
          <w:rFonts w:ascii="Times New Roman" w:hAnsi="Times New Roman"/>
          <w:iCs/>
          <w:color w:val="auto"/>
          <w:sz w:val="24"/>
          <w:szCs w:val="24"/>
        </w:rPr>
      </w:pPr>
      <w:r w:rsidRPr="00EA4161">
        <w:rPr>
          <w:rFonts w:ascii="Times New Roman" w:hAnsi="Times New Roman"/>
          <w:iCs/>
          <w:color w:val="auto"/>
          <w:spacing w:val="2"/>
          <w:sz w:val="24"/>
          <w:szCs w:val="24"/>
        </w:rPr>
        <w:lastRenderedPageBreak/>
        <w:t xml:space="preserve">Развитие координации: </w:t>
      </w:r>
      <w:r w:rsidRPr="00EA4161">
        <w:rPr>
          <w:rFonts w:ascii="Times New Roman" w:hAnsi="Times New Roman"/>
          <w:color w:val="auto"/>
          <w:spacing w:val="2"/>
          <w:sz w:val="24"/>
          <w:szCs w:val="24"/>
        </w:rPr>
        <w:t>бег с изменяющимся направле</w:t>
      </w:r>
      <w:r w:rsidRPr="00EA4161">
        <w:rPr>
          <w:rFonts w:ascii="Times New Roman" w:hAnsi="Times New Roman"/>
          <w:color w:val="auto"/>
          <w:sz w:val="24"/>
          <w:szCs w:val="24"/>
        </w:rPr>
        <w:t>нием по ограниченной опоре; пробегание коротких отрезков из разных исходных положений; прыжки через скакалку на месте на одной ноге и двух ногах поочерёдно.</w:t>
      </w:r>
    </w:p>
    <w:p w:rsidR="00653A76" w:rsidRPr="00EA4161" w:rsidRDefault="00653A76" w:rsidP="00EA4161">
      <w:pPr>
        <w:pStyle w:val="a3"/>
        <w:spacing w:line="276" w:lineRule="auto"/>
        <w:ind w:firstLine="454"/>
        <w:rPr>
          <w:rFonts w:ascii="Times New Roman" w:hAnsi="Times New Roman"/>
          <w:iCs/>
          <w:color w:val="auto"/>
          <w:spacing w:val="2"/>
          <w:sz w:val="24"/>
          <w:szCs w:val="24"/>
        </w:rPr>
      </w:pPr>
      <w:r w:rsidRPr="00EA4161">
        <w:rPr>
          <w:rFonts w:ascii="Times New Roman" w:hAnsi="Times New Roman"/>
          <w:iCs/>
          <w:color w:val="auto"/>
          <w:spacing w:val="2"/>
          <w:sz w:val="24"/>
          <w:szCs w:val="24"/>
        </w:rPr>
        <w:t xml:space="preserve">Развитие быстроты: </w:t>
      </w:r>
      <w:r w:rsidRPr="00EA4161">
        <w:rPr>
          <w:rFonts w:ascii="Times New Roman" w:hAnsi="Times New Roman"/>
          <w:color w:val="auto"/>
          <w:spacing w:val="2"/>
          <w:sz w:val="24"/>
          <w:szCs w:val="24"/>
        </w:rPr>
        <w:t>повторное выполнение беговых упражнений с максимальной скоростью с высокого старта, из разных исходных положений; челночный бег; бег с горки в максимальном темпе; ускорение из разных исходных</w:t>
      </w:r>
      <w:r w:rsidRPr="00EA4161">
        <w:rPr>
          <w:rFonts w:ascii="Times New Roman" w:hAnsi="Times New Roman"/>
          <w:color w:val="auto"/>
          <w:spacing w:val="2"/>
          <w:sz w:val="24"/>
          <w:szCs w:val="24"/>
        </w:rPr>
        <w:br/>
      </w:r>
      <w:r w:rsidRPr="00EA4161">
        <w:rPr>
          <w:rFonts w:ascii="Times New Roman" w:hAnsi="Times New Roman"/>
          <w:color w:val="auto"/>
          <w:sz w:val="24"/>
          <w:szCs w:val="24"/>
        </w:rPr>
        <w:t>положений; броски в стенку и ловля теннисного мяча в мак</w:t>
      </w:r>
      <w:r w:rsidRPr="00EA4161">
        <w:rPr>
          <w:rFonts w:ascii="Times New Roman" w:hAnsi="Times New Roman"/>
          <w:color w:val="auto"/>
          <w:spacing w:val="2"/>
          <w:sz w:val="24"/>
          <w:szCs w:val="24"/>
        </w:rPr>
        <w:t>симальном темпе, из раз</w:t>
      </w:r>
      <w:r w:rsidR="00A22907" w:rsidRPr="00EA4161">
        <w:rPr>
          <w:rFonts w:ascii="Times New Roman" w:hAnsi="Times New Roman"/>
          <w:color w:val="auto"/>
          <w:spacing w:val="2"/>
          <w:sz w:val="24"/>
          <w:szCs w:val="24"/>
        </w:rPr>
        <w:t>ных исходных положений, с пово</w:t>
      </w:r>
      <w:r w:rsidRPr="00EA4161">
        <w:rPr>
          <w:rFonts w:ascii="Times New Roman" w:hAnsi="Times New Roman"/>
          <w:color w:val="auto"/>
          <w:spacing w:val="2"/>
          <w:sz w:val="24"/>
          <w:szCs w:val="24"/>
        </w:rPr>
        <w:t>ротами.</w:t>
      </w:r>
    </w:p>
    <w:p w:rsidR="00653A76" w:rsidRPr="00EA4161" w:rsidRDefault="00653A76" w:rsidP="00EA4161">
      <w:pPr>
        <w:pStyle w:val="a3"/>
        <w:spacing w:line="276" w:lineRule="auto"/>
        <w:ind w:firstLine="454"/>
        <w:rPr>
          <w:rFonts w:ascii="Times New Roman" w:hAnsi="Times New Roman"/>
          <w:iCs/>
          <w:color w:val="auto"/>
          <w:sz w:val="24"/>
          <w:szCs w:val="24"/>
        </w:rPr>
      </w:pPr>
      <w:r w:rsidRPr="00EA4161">
        <w:rPr>
          <w:rFonts w:ascii="Times New Roman" w:hAnsi="Times New Roman"/>
          <w:iCs/>
          <w:color w:val="auto"/>
          <w:sz w:val="24"/>
          <w:szCs w:val="24"/>
        </w:rPr>
        <w:t xml:space="preserve">Развитие выносливости: </w:t>
      </w:r>
      <w:r w:rsidRPr="00EA4161">
        <w:rPr>
          <w:rFonts w:ascii="Times New Roman" w:hAnsi="Times New Roman"/>
          <w:color w:val="auto"/>
          <w:sz w:val="24"/>
          <w:szCs w:val="24"/>
        </w:rPr>
        <w:t>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 дистанцию 30 м (с сохраняющимся или изменяющимся интервалом отдыха); бег на дистанцию до 400 м; равномерный 6</w:t>
      </w:r>
      <w:r w:rsidRPr="00EA4161">
        <w:rPr>
          <w:rFonts w:ascii="Times New Roman" w:hAnsi="Times New Roman"/>
          <w:color w:val="auto"/>
          <w:sz w:val="24"/>
          <w:szCs w:val="24"/>
        </w:rPr>
        <w:noBreakHyphen/>
        <w:t>минутный бег.</w:t>
      </w:r>
    </w:p>
    <w:p w:rsidR="00AD1B97" w:rsidRPr="008449CB" w:rsidRDefault="00653A76" w:rsidP="008449CB">
      <w:pPr>
        <w:pStyle w:val="a3"/>
        <w:spacing w:line="276" w:lineRule="auto"/>
        <w:ind w:firstLine="454"/>
        <w:rPr>
          <w:rFonts w:ascii="Times New Roman" w:hAnsi="Times New Roman"/>
          <w:color w:val="auto"/>
          <w:sz w:val="24"/>
          <w:szCs w:val="24"/>
        </w:rPr>
      </w:pPr>
      <w:r w:rsidRPr="00EA4161">
        <w:rPr>
          <w:rFonts w:ascii="Times New Roman" w:hAnsi="Times New Roman"/>
          <w:iCs/>
          <w:color w:val="auto"/>
          <w:sz w:val="24"/>
          <w:szCs w:val="24"/>
        </w:rPr>
        <w:t xml:space="preserve">Развитие силовых способностей: </w:t>
      </w:r>
      <w:r w:rsidRPr="00EA4161">
        <w:rPr>
          <w:rFonts w:ascii="Times New Roman" w:hAnsi="Times New Roman"/>
          <w:color w:val="auto"/>
          <w:sz w:val="24"/>
          <w:szCs w:val="24"/>
        </w:rPr>
        <w:t xml:space="preserve">повторное выполнение </w:t>
      </w:r>
      <w:r w:rsidRPr="00EA4161">
        <w:rPr>
          <w:rFonts w:ascii="Times New Roman" w:hAnsi="Times New Roman"/>
          <w:color w:val="auto"/>
          <w:spacing w:val="-2"/>
          <w:sz w:val="24"/>
          <w:szCs w:val="24"/>
        </w:rPr>
        <w:t>многоскоков; повторное преодоление препятствий (15—20 см)</w:t>
      </w:r>
      <w:proofErr w:type="gramStart"/>
      <w:r w:rsidRPr="00EA4161">
        <w:rPr>
          <w:rFonts w:ascii="Times New Roman" w:hAnsi="Times New Roman"/>
          <w:color w:val="auto"/>
          <w:spacing w:val="-2"/>
          <w:sz w:val="24"/>
          <w:szCs w:val="24"/>
        </w:rPr>
        <w:t>;</w:t>
      </w:r>
      <w:r w:rsidRPr="00EA4161">
        <w:rPr>
          <w:rFonts w:ascii="Times New Roman" w:hAnsi="Times New Roman"/>
          <w:color w:val="auto"/>
          <w:sz w:val="24"/>
          <w:szCs w:val="24"/>
        </w:rPr>
        <w:t>п</w:t>
      </w:r>
      <w:proofErr w:type="gramEnd"/>
      <w:r w:rsidRPr="00EA4161">
        <w:rPr>
          <w:rFonts w:ascii="Times New Roman" w:hAnsi="Times New Roman"/>
          <w:color w:val="auto"/>
          <w:sz w:val="24"/>
          <w:szCs w:val="24"/>
        </w:rPr>
        <w:t xml:space="preserve">ередача набивного мяча (1 кг) в максимальном темпе, по </w:t>
      </w:r>
      <w:r w:rsidRPr="00EA4161">
        <w:rPr>
          <w:rFonts w:ascii="Times New Roman" w:hAnsi="Times New Roman"/>
          <w:color w:val="auto"/>
          <w:spacing w:val="2"/>
          <w:sz w:val="24"/>
          <w:szCs w:val="24"/>
        </w:rPr>
        <w:t xml:space="preserve">кругу, из разных исходных положений; метание набивных </w:t>
      </w:r>
      <w:r w:rsidRPr="00EA4161">
        <w:rPr>
          <w:rFonts w:ascii="Times New Roman" w:hAnsi="Times New Roman"/>
          <w:color w:val="auto"/>
          <w:sz w:val="24"/>
          <w:szCs w:val="24"/>
        </w:rPr>
        <w:t xml:space="preserve">мячей (1—2 кг) одной рукой и двумя руками из разных исходных положений и различными способами (сверху, сбоку, </w:t>
      </w:r>
      <w:r w:rsidRPr="00EA4161">
        <w:rPr>
          <w:rFonts w:ascii="Times New Roman" w:hAnsi="Times New Roman"/>
          <w:color w:val="auto"/>
          <w:spacing w:val="2"/>
          <w:sz w:val="24"/>
          <w:szCs w:val="24"/>
        </w:rPr>
        <w:t>снизу, от груди); повторное выполнение беговых нагрузок</w:t>
      </w:r>
      <w:r w:rsidRPr="00EA4161">
        <w:rPr>
          <w:rFonts w:ascii="Times New Roman" w:hAnsi="Times New Roman"/>
          <w:color w:val="auto"/>
          <w:sz w:val="24"/>
          <w:szCs w:val="24"/>
        </w:rPr>
        <w:t>в горку; прыжки в высоту на месте с касанием рукой подвешенных ориентиров; прыжки с продвижением вперёд (правым и левым боком), с доставанием ориентиров, расположенных на разной высоте; прыжки по разметкам в полуприседе и приседе; запрыгива</w:t>
      </w:r>
      <w:r w:rsidR="008449CB">
        <w:rPr>
          <w:rFonts w:ascii="Times New Roman" w:hAnsi="Times New Roman"/>
          <w:color w:val="auto"/>
          <w:sz w:val="24"/>
          <w:szCs w:val="24"/>
        </w:rPr>
        <w:t>ние с последующим спрыгиванием.</w:t>
      </w:r>
    </w:p>
    <w:p w:rsidR="00AD1B97" w:rsidRDefault="00AD1B97" w:rsidP="00377F28">
      <w:pPr>
        <w:jc w:val="center"/>
        <w:rPr>
          <w:b/>
          <w:spacing w:val="6"/>
          <w:sz w:val="28"/>
          <w:szCs w:val="28"/>
        </w:rPr>
      </w:pPr>
    </w:p>
    <w:p w:rsidR="00377F28" w:rsidRPr="00EA4161" w:rsidRDefault="00377F28" w:rsidP="00377F28">
      <w:pPr>
        <w:jc w:val="center"/>
        <w:rPr>
          <w:b/>
          <w:sz w:val="28"/>
          <w:szCs w:val="28"/>
        </w:rPr>
      </w:pPr>
      <w:r w:rsidRPr="00EA4161">
        <w:rPr>
          <w:b/>
          <w:spacing w:val="6"/>
          <w:sz w:val="28"/>
          <w:szCs w:val="28"/>
        </w:rPr>
        <w:t xml:space="preserve">2.3 </w:t>
      </w:r>
      <w:r w:rsidRPr="00EA4161">
        <w:rPr>
          <w:b/>
          <w:sz w:val="28"/>
          <w:szCs w:val="28"/>
        </w:rPr>
        <w:t xml:space="preserve">Программа воспитания </w:t>
      </w:r>
    </w:p>
    <w:p w:rsidR="00377F28" w:rsidRDefault="00377F28" w:rsidP="00377F28">
      <w:pPr>
        <w:jc w:val="center"/>
        <w:rPr>
          <w:b/>
        </w:rPr>
      </w:pPr>
      <w:r>
        <w:rPr>
          <w:b/>
        </w:rPr>
        <w:t>2.3</w:t>
      </w:r>
      <w:r w:rsidRPr="003845A4">
        <w:rPr>
          <w:b/>
        </w:rPr>
        <w:t xml:space="preserve">.1. Цель и задачи </w:t>
      </w:r>
      <w:r w:rsidR="00D26618">
        <w:rPr>
          <w:b/>
        </w:rPr>
        <w:t>программы</w:t>
      </w:r>
      <w:r>
        <w:rPr>
          <w:b/>
        </w:rPr>
        <w:t xml:space="preserve">воспитания </w:t>
      </w:r>
      <w:proofErr w:type="gramStart"/>
      <w:r>
        <w:rPr>
          <w:b/>
        </w:rPr>
        <w:t>обучающихся</w:t>
      </w:r>
      <w:proofErr w:type="gramEnd"/>
    </w:p>
    <w:p w:rsidR="00377F28" w:rsidRDefault="00377F28" w:rsidP="00377F28">
      <w:pPr>
        <w:jc w:val="center"/>
        <w:rPr>
          <w:b/>
        </w:rPr>
      </w:pPr>
      <w:r w:rsidRPr="003845A4">
        <w:rPr>
          <w:b/>
        </w:rPr>
        <w:t>ступени начального общего образования</w:t>
      </w:r>
    </w:p>
    <w:p w:rsidR="00377F28" w:rsidRDefault="00377F28" w:rsidP="00377F28">
      <w:pPr>
        <w:framePr w:wrap="none" w:vAnchor="page" w:hAnchor="page" w:x="2003" w:y="2291"/>
        <w:rPr>
          <w:sz w:val="0"/>
          <w:szCs w:val="0"/>
        </w:rPr>
      </w:pPr>
    </w:p>
    <w:p w:rsidR="00377F28" w:rsidRDefault="00E4569F" w:rsidP="00377F28">
      <w:pPr>
        <w:pStyle w:val="afff2"/>
        <w:jc w:val="both"/>
        <w:rPr>
          <w:rFonts w:ascii="Times New Roman" w:hAnsi="Times New Roman"/>
          <w:b/>
          <w:sz w:val="24"/>
          <w:szCs w:val="24"/>
        </w:rPr>
      </w:pPr>
      <w:r>
        <w:rPr>
          <w:rFonts w:ascii="Times New Roman" w:hAnsi="Times New Roman"/>
          <w:b/>
          <w:noProof/>
          <w:sz w:val="24"/>
          <w:szCs w:val="24"/>
          <w:lang w:eastAsia="ru-RU"/>
        </w:rPr>
        <w:drawing>
          <wp:anchor distT="0" distB="0" distL="114300" distR="114300" simplePos="0" relativeHeight="251662848" behindDoc="1" locked="0" layoutInCell="1" allowOverlap="1" wp14:anchorId="43E11161" wp14:editId="2C648A3C">
            <wp:simplePos x="0" y="0"/>
            <wp:positionH relativeFrom="column">
              <wp:posOffset>243840</wp:posOffset>
            </wp:positionH>
            <wp:positionV relativeFrom="paragraph">
              <wp:posOffset>87630</wp:posOffset>
            </wp:positionV>
            <wp:extent cx="5334000" cy="4876800"/>
            <wp:effectExtent l="19050" t="0" r="0" b="0"/>
            <wp:wrapTight wrapText="bothSides">
              <wp:wrapPolygon edited="0">
                <wp:start x="-77" y="0"/>
                <wp:lineTo x="-77" y="21516"/>
                <wp:lineTo x="21600" y="21516"/>
                <wp:lineTo x="21600" y="0"/>
                <wp:lineTo x="-77" y="0"/>
              </wp:wrapPolygon>
            </wp:wrapTight>
            <wp:docPr id="1" name="Рисунок 1" descr="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0" cy="4876800"/>
                    </a:xfrm>
                    <a:prstGeom prst="rect">
                      <a:avLst/>
                    </a:prstGeom>
                    <a:noFill/>
                    <a:ln w="9525">
                      <a:noFill/>
                      <a:miter lim="800000"/>
                      <a:headEnd/>
                      <a:tailEnd/>
                    </a:ln>
                  </pic:spPr>
                </pic:pic>
              </a:graphicData>
            </a:graphic>
          </wp:anchor>
        </w:drawing>
      </w:r>
    </w:p>
    <w:p w:rsidR="00377F28" w:rsidRDefault="00377F28" w:rsidP="00377F28">
      <w:pPr>
        <w:pStyle w:val="afff2"/>
        <w:jc w:val="both"/>
        <w:rPr>
          <w:rFonts w:ascii="Times New Roman" w:hAnsi="Times New Roman"/>
          <w:b/>
          <w:sz w:val="24"/>
          <w:szCs w:val="24"/>
        </w:rPr>
      </w:pPr>
    </w:p>
    <w:p w:rsidR="00377F28" w:rsidRDefault="00377F28" w:rsidP="00377F28">
      <w:pPr>
        <w:pStyle w:val="afff2"/>
        <w:jc w:val="both"/>
        <w:rPr>
          <w:rFonts w:ascii="Times New Roman" w:hAnsi="Times New Roman"/>
          <w:b/>
          <w:sz w:val="24"/>
          <w:szCs w:val="24"/>
        </w:rPr>
      </w:pPr>
    </w:p>
    <w:p w:rsidR="00377F28" w:rsidRDefault="00377F28" w:rsidP="00377F28">
      <w:pPr>
        <w:pStyle w:val="afff2"/>
        <w:jc w:val="both"/>
        <w:rPr>
          <w:rFonts w:ascii="Times New Roman" w:hAnsi="Times New Roman"/>
          <w:b/>
          <w:sz w:val="24"/>
          <w:szCs w:val="24"/>
        </w:rPr>
      </w:pPr>
    </w:p>
    <w:p w:rsidR="00377F28" w:rsidRDefault="00377F28" w:rsidP="00377F28">
      <w:pPr>
        <w:pStyle w:val="afff2"/>
        <w:jc w:val="both"/>
        <w:rPr>
          <w:rFonts w:ascii="Times New Roman" w:hAnsi="Times New Roman"/>
          <w:b/>
          <w:sz w:val="24"/>
          <w:szCs w:val="24"/>
        </w:rPr>
      </w:pPr>
    </w:p>
    <w:p w:rsidR="00377F28" w:rsidRDefault="00377F28" w:rsidP="00377F28">
      <w:pPr>
        <w:pStyle w:val="afff2"/>
        <w:jc w:val="both"/>
        <w:rPr>
          <w:rFonts w:ascii="Times New Roman" w:hAnsi="Times New Roman"/>
          <w:b/>
          <w:sz w:val="24"/>
          <w:szCs w:val="24"/>
        </w:rPr>
      </w:pPr>
    </w:p>
    <w:p w:rsidR="00377F28" w:rsidRDefault="00377F28" w:rsidP="00377F28">
      <w:pPr>
        <w:pStyle w:val="afff2"/>
        <w:jc w:val="both"/>
        <w:rPr>
          <w:rFonts w:ascii="Times New Roman" w:hAnsi="Times New Roman"/>
          <w:b/>
          <w:sz w:val="24"/>
          <w:szCs w:val="24"/>
        </w:rPr>
      </w:pPr>
    </w:p>
    <w:p w:rsidR="00377F28" w:rsidRDefault="00377F28" w:rsidP="00377F28">
      <w:pPr>
        <w:pStyle w:val="afff2"/>
        <w:jc w:val="both"/>
        <w:rPr>
          <w:rFonts w:ascii="Times New Roman" w:hAnsi="Times New Roman"/>
          <w:b/>
          <w:sz w:val="24"/>
          <w:szCs w:val="24"/>
        </w:rPr>
      </w:pPr>
    </w:p>
    <w:p w:rsidR="00377F28" w:rsidRDefault="00377F28" w:rsidP="00377F28">
      <w:pPr>
        <w:pStyle w:val="afff2"/>
        <w:jc w:val="both"/>
        <w:rPr>
          <w:rFonts w:ascii="Times New Roman" w:hAnsi="Times New Roman"/>
          <w:b/>
          <w:sz w:val="24"/>
          <w:szCs w:val="24"/>
        </w:rPr>
      </w:pPr>
    </w:p>
    <w:p w:rsidR="00377F28" w:rsidRDefault="00377F28" w:rsidP="00377F28">
      <w:pPr>
        <w:pStyle w:val="afff2"/>
        <w:jc w:val="both"/>
        <w:rPr>
          <w:rFonts w:ascii="Times New Roman" w:hAnsi="Times New Roman"/>
          <w:b/>
          <w:sz w:val="24"/>
          <w:szCs w:val="24"/>
        </w:rPr>
      </w:pPr>
    </w:p>
    <w:p w:rsidR="00377F28" w:rsidRDefault="00377F28" w:rsidP="00377F28">
      <w:pPr>
        <w:pStyle w:val="afff2"/>
        <w:jc w:val="both"/>
        <w:rPr>
          <w:rFonts w:ascii="Times New Roman" w:hAnsi="Times New Roman"/>
          <w:b/>
          <w:sz w:val="24"/>
          <w:szCs w:val="24"/>
        </w:rPr>
      </w:pPr>
    </w:p>
    <w:p w:rsidR="00377F28" w:rsidRDefault="00377F28" w:rsidP="00377F28">
      <w:pPr>
        <w:pStyle w:val="afff2"/>
        <w:jc w:val="both"/>
        <w:rPr>
          <w:rFonts w:ascii="Times New Roman" w:hAnsi="Times New Roman"/>
          <w:b/>
          <w:sz w:val="24"/>
          <w:szCs w:val="24"/>
        </w:rPr>
      </w:pPr>
    </w:p>
    <w:p w:rsidR="00377F28" w:rsidRDefault="00377F28" w:rsidP="00377F28">
      <w:pPr>
        <w:pStyle w:val="afff2"/>
        <w:jc w:val="both"/>
        <w:rPr>
          <w:rFonts w:ascii="Times New Roman" w:hAnsi="Times New Roman"/>
          <w:b/>
          <w:sz w:val="24"/>
          <w:szCs w:val="24"/>
        </w:rPr>
      </w:pPr>
    </w:p>
    <w:p w:rsidR="00377F28" w:rsidRDefault="00377F28" w:rsidP="00377F28">
      <w:pPr>
        <w:pStyle w:val="afff2"/>
        <w:jc w:val="both"/>
        <w:rPr>
          <w:rFonts w:ascii="Times New Roman" w:hAnsi="Times New Roman"/>
          <w:b/>
          <w:sz w:val="24"/>
          <w:szCs w:val="24"/>
        </w:rPr>
      </w:pPr>
    </w:p>
    <w:p w:rsidR="00377F28" w:rsidRDefault="00377F28" w:rsidP="00377F28">
      <w:pPr>
        <w:pStyle w:val="afff2"/>
        <w:jc w:val="both"/>
        <w:rPr>
          <w:rFonts w:ascii="Times New Roman" w:hAnsi="Times New Roman"/>
          <w:b/>
          <w:sz w:val="24"/>
          <w:szCs w:val="24"/>
        </w:rPr>
      </w:pPr>
    </w:p>
    <w:p w:rsidR="00377F28" w:rsidRDefault="00377F28" w:rsidP="00377F28">
      <w:pPr>
        <w:pStyle w:val="afff2"/>
        <w:jc w:val="both"/>
        <w:rPr>
          <w:rFonts w:ascii="Times New Roman" w:hAnsi="Times New Roman"/>
          <w:b/>
          <w:sz w:val="24"/>
          <w:szCs w:val="24"/>
        </w:rPr>
      </w:pPr>
    </w:p>
    <w:p w:rsidR="00377F28" w:rsidRDefault="00377F28" w:rsidP="00377F28">
      <w:pPr>
        <w:pStyle w:val="afff2"/>
        <w:jc w:val="both"/>
        <w:rPr>
          <w:rFonts w:ascii="Times New Roman" w:hAnsi="Times New Roman"/>
          <w:b/>
          <w:sz w:val="24"/>
          <w:szCs w:val="24"/>
        </w:rPr>
      </w:pPr>
    </w:p>
    <w:p w:rsidR="00377F28" w:rsidRDefault="00377F28" w:rsidP="00377F28">
      <w:pPr>
        <w:pStyle w:val="afff2"/>
        <w:jc w:val="both"/>
        <w:rPr>
          <w:rFonts w:ascii="Times New Roman" w:hAnsi="Times New Roman"/>
          <w:b/>
          <w:sz w:val="24"/>
          <w:szCs w:val="24"/>
        </w:rPr>
      </w:pPr>
    </w:p>
    <w:p w:rsidR="00377F28" w:rsidRDefault="00377F28" w:rsidP="00377F28">
      <w:pPr>
        <w:pStyle w:val="afff2"/>
        <w:jc w:val="both"/>
        <w:rPr>
          <w:rFonts w:ascii="Times New Roman" w:hAnsi="Times New Roman"/>
          <w:b/>
          <w:sz w:val="24"/>
          <w:szCs w:val="24"/>
        </w:rPr>
      </w:pPr>
    </w:p>
    <w:p w:rsidR="00377F28" w:rsidRDefault="00377F28" w:rsidP="00377F28">
      <w:pPr>
        <w:pStyle w:val="afff2"/>
        <w:jc w:val="both"/>
        <w:rPr>
          <w:rFonts w:ascii="Times New Roman" w:hAnsi="Times New Roman"/>
          <w:b/>
          <w:sz w:val="24"/>
          <w:szCs w:val="24"/>
        </w:rPr>
      </w:pPr>
    </w:p>
    <w:p w:rsidR="00377F28" w:rsidRDefault="00377F28" w:rsidP="00377F28">
      <w:pPr>
        <w:pStyle w:val="afff2"/>
        <w:jc w:val="both"/>
        <w:rPr>
          <w:rFonts w:ascii="Times New Roman" w:hAnsi="Times New Roman"/>
          <w:b/>
          <w:sz w:val="24"/>
          <w:szCs w:val="24"/>
        </w:rPr>
      </w:pPr>
    </w:p>
    <w:p w:rsidR="00377F28" w:rsidRDefault="00377F28" w:rsidP="00377F28">
      <w:pPr>
        <w:pStyle w:val="afff2"/>
        <w:jc w:val="both"/>
        <w:rPr>
          <w:rFonts w:ascii="Times New Roman" w:hAnsi="Times New Roman"/>
          <w:b/>
          <w:sz w:val="24"/>
          <w:szCs w:val="24"/>
        </w:rPr>
      </w:pPr>
    </w:p>
    <w:p w:rsidR="00377F28" w:rsidRPr="00CA42DB" w:rsidRDefault="00377F28" w:rsidP="00E4569F">
      <w:pPr>
        <w:pStyle w:val="afff2"/>
        <w:spacing w:line="276" w:lineRule="auto"/>
        <w:jc w:val="both"/>
        <w:rPr>
          <w:rFonts w:ascii="Times New Roman" w:hAnsi="Times New Roman"/>
          <w:sz w:val="24"/>
          <w:szCs w:val="24"/>
        </w:rPr>
      </w:pPr>
      <w:r w:rsidRPr="00CA42DB">
        <w:rPr>
          <w:rFonts w:ascii="Times New Roman" w:hAnsi="Times New Roman"/>
          <w:b/>
          <w:sz w:val="24"/>
          <w:szCs w:val="24"/>
        </w:rPr>
        <w:t>Нормативно-правовой и документальной основой Программы</w:t>
      </w:r>
      <w:r w:rsidRPr="00CA42DB">
        <w:rPr>
          <w:rFonts w:ascii="Times New Roman" w:hAnsi="Times New Roman"/>
          <w:sz w:val="24"/>
          <w:szCs w:val="24"/>
        </w:rPr>
        <w:t xml:space="preserve"> воспитания </w:t>
      </w:r>
      <w:proofErr w:type="gramStart"/>
      <w:r w:rsidRPr="00CA42DB">
        <w:rPr>
          <w:rFonts w:ascii="Times New Roman" w:hAnsi="Times New Roman"/>
          <w:sz w:val="24"/>
          <w:szCs w:val="24"/>
        </w:rPr>
        <w:t>обучающихся</w:t>
      </w:r>
      <w:proofErr w:type="gramEnd"/>
      <w:r w:rsidRPr="00CA42DB">
        <w:rPr>
          <w:rFonts w:ascii="Times New Roman" w:hAnsi="Times New Roman"/>
          <w:sz w:val="24"/>
          <w:szCs w:val="24"/>
        </w:rPr>
        <w:t xml:space="preserve"> на ступени начального общего образования  (далее Программа) являются: </w:t>
      </w:r>
    </w:p>
    <w:p w:rsidR="00377F28" w:rsidRPr="00CA42DB" w:rsidRDefault="00377F28" w:rsidP="00E4569F">
      <w:pPr>
        <w:pStyle w:val="afff2"/>
        <w:spacing w:line="276" w:lineRule="auto"/>
        <w:jc w:val="both"/>
        <w:rPr>
          <w:rFonts w:ascii="Times New Roman" w:hAnsi="Times New Roman"/>
          <w:sz w:val="24"/>
          <w:szCs w:val="24"/>
        </w:rPr>
      </w:pPr>
      <w:r w:rsidRPr="00CA42DB">
        <w:rPr>
          <w:rFonts w:ascii="Times New Roman" w:hAnsi="Times New Roman"/>
          <w:sz w:val="24"/>
          <w:szCs w:val="24"/>
        </w:rPr>
        <w:t>- Закон Российской Федерации «Об образовании</w:t>
      </w:r>
      <w:r>
        <w:rPr>
          <w:rFonts w:ascii="Times New Roman" w:hAnsi="Times New Roman"/>
          <w:sz w:val="24"/>
          <w:szCs w:val="24"/>
        </w:rPr>
        <w:t xml:space="preserve"> в Российской Федерации</w:t>
      </w:r>
      <w:r w:rsidRPr="00CA42DB">
        <w:rPr>
          <w:rFonts w:ascii="Times New Roman" w:hAnsi="Times New Roman"/>
          <w:sz w:val="24"/>
          <w:szCs w:val="24"/>
        </w:rPr>
        <w:t>»</w:t>
      </w:r>
      <w:r>
        <w:rPr>
          <w:rFonts w:ascii="Times New Roman" w:hAnsi="Times New Roman"/>
          <w:sz w:val="24"/>
          <w:szCs w:val="24"/>
        </w:rPr>
        <w:t xml:space="preserve"> (статья 44, 45)</w:t>
      </w:r>
      <w:r w:rsidRPr="00CA42DB">
        <w:rPr>
          <w:rFonts w:ascii="Times New Roman" w:hAnsi="Times New Roman"/>
          <w:sz w:val="24"/>
          <w:szCs w:val="24"/>
        </w:rPr>
        <w:t xml:space="preserve">, </w:t>
      </w:r>
    </w:p>
    <w:p w:rsidR="00377F28" w:rsidRPr="00CA42DB" w:rsidRDefault="00377F28" w:rsidP="00E4569F">
      <w:pPr>
        <w:pStyle w:val="afff2"/>
        <w:spacing w:line="276" w:lineRule="auto"/>
        <w:jc w:val="both"/>
        <w:rPr>
          <w:rFonts w:ascii="Times New Roman" w:hAnsi="Times New Roman"/>
          <w:sz w:val="24"/>
          <w:szCs w:val="24"/>
        </w:rPr>
      </w:pPr>
      <w:r w:rsidRPr="00CA42DB">
        <w:rPr>
          <w:rFonts w:ascii="Times New Roman" w:hAnsi="Times New Roman"/>
          <w:sz w:val="24"/>
          <w:szCs w:val="24"/>
        </w:rPr>
        <w:t xml:space="preserve">- Федеральный Государственный Образовательный Стандарт НОО, </w:t>
      </w:r>
    </w:p>
    <w:p w:rsidR="00377F28" w:rsidRDefault="00377F28" w:rsidP="00E4569F">
      <w:pPr>
        <w:pStyle w:val="afff2"/>
        <w:spacing w:line="276" w:lineRule="auto"/>
        <w:jc w:val="both"/>
        <w:rPr>
          <w:rFonts w:ascii="Times New Roman" w:hAnsi="Times New Roman"/>
          <w:sz w:val="24"/>
          <w:szCs w:val="24"/>
        </w:rPr>
      </w:pPr>
      <w:r w:rsidRPr="00CA42DB">
        <w:rPr>
          <w:rFonts w:ascii="Times New Roman" w:hAnsi="Times New Roman"/>
          <w:sz w:val="24"/>
          <w:szCs w:val="24"/>
        </w:rPr>
        <w:t>- Концепция воспитания личнос</w:t>
      </w:r>
      <w:r>
        <w:rPr>
          <w:rFonts w:ascii="Times New Roman" w:hAnsi="Times New Roman"/>
          <w:sz w:val="24"/>
          <w:szCs w:val="24"/>
        </w:rPr>
        <w:t>ти гражданина России.</w:t>
      </w:r>
    </w:p>
    <w:p w:rsidR="00377F28" w:rsidRPr="00CA42DB" w:rsidRDefault="00377F28" w:rsidP="00E4569F">
      <w:pPr>
        <w:pStyle w:val="afff2"/>
        <w:spacing w:line="276" w:lineRule="auto"/>
        <w:jc w:val="both"/>
        <w:rPr>
          <w:rFonts w:ascii="Times New Roman" w:hAnsi="Times New Roman"/>
          <w:sz w:val="24"/>
          <w:szCs w:val="24"/>
        </w:rPr>
      </w:pPr>
      <w:r>
        <w:t xml:space="preserve">- </w:t>
      </w:r>
      <w:r w:rsidRPr="00CA42DB">
        <w:rPr>
          <w:rFonts w:ascii="Times New Roman" w:hAnsi="Times New Roman"/>
          <w:sz w:val="24"/>
          <w:szCs w:val="24"/>
        </w:rPr>
        <w:t xml:space="preserve">Примерная программа воспитания </w:t>
      </w:r>
      <w:proofErr w:type="gramStart"/>
      <w:r w:rsidRPr="00CA42DB">
        <w:rPr>
          <w:rFonts w:ascii="Times New Roman" w:hAnsi="Times New Roman"/>
          <w:sz w:val="24"/>
          <w:szCs w:val="24"/>
        </w:rPr>
        <w:t>обучающихся</w:t>
      </w:r>
      <w:proofErr w:type="gramEnd"/>
      <w:r w:rsidRPr="00CA42DB">
        <w:rPr>
          <w:rFonts w:ascii="Times New Roman" w:hAnsi="Times New Roman"/>
          <w:sz w:val="24"/>
          <w:szCs w:val="24"/>
        </w:rPr>
        <w:t xml:space="preserve"> на ступени начального общего образования;</w:t>
      </w:r>
    </w:p>
    <w:p w:rsidR="00377F28" w:rsidRDefault="00377F28" w:rsidP="00E4569F">
      <w:pPr>
        <w:pStyle w:val="afff2"/>
        <w:spacing w:line="276" w:lineRule="auto"/>
        <w:jc w:val="both"/>
        <w:rPr>
          <w:rFonts w:ascii="Times New Roman" w:hAnsi="Times New Roman"/>
          <w:sz w:val="24"/>
          <w:szCs w:val="24"/>
        </w:rPr>
      </w:pPr>
      <w:r>
        <w:rPr>
          <w:rFonts w:ascii="Times New Roman" w:hAnsi="Times New Roman"/>
          <w:sz w:val="24"/>
          <w:szCs w:val="24"/>
        </w:rPr>
        <w:t xml:space="preserve">- </w:t>
      </w:r>
      <w:r w:rsidRPr="00CA42DB">
        <w:rPr>
          <w:rFonts w:ascii="Times New Roman" w:hAnsi="Times New Roman"/>
          <w:sz w:val="24"/>
          <w:szCs w:val="24"/>
        </w:rPr>
        <w:t>Программы развития М</w:t>
      </w:r>
      <w:r>
        <w:rPr>
          <w:rFonts w:ascii="Times New Roman" w:hAnsi="Times New Roman"/>
          <w:sz w:val="24"/>
          <w:szCs w:val="24"/>
        </w:rPr>
        <w:t>Б</w:t>
      </w:r>
      <w:r w:rsidRPr="00CA42DB">
        <w:rPr>
          <w:rFonts w:ascii="Times New Roman" w:hAnsi="Times New Roman"/>
          <w:sz w:val="24"/>
          <w:szCs w:val="24"/>
        </w:rPr>
        <w:t>ОУ</w:t>
      </w:r>
      <w:r w:rsidR="00BB1275">
        <w:rPr>
          <w:rFonts w:ascii="Times New Roman" w:hAnsi="Times New Roman"/>
          <w:sz w:val="24"/>
          <w:szCs w:val="24"/>
        </w:rPr>
        <w:t xml:space="preserve"> </w:t>
      </w:r>
      <w:r w:rsidR="00844AB2" w:rsidRPr="00844AB2">
        <w:rPr>
          <w:rFonts w:ascii="Times New Roman" w:hAnsi="Times New Roman"/>
          <w:sz w:val="24"/>
          <w:szCs w:val="24"/>
        </w:rPr>
        <w:t>«Сергеевская СОШ ПРМ»</w:t>
      </w:r>
      <w:r w:rsidR="00844AB2">
        <w:rPr>
          <w:rFonts w:ascii="Times New Roman" w:hAnsi="Times New Roman"/>
          <w:sz w:val="24"/>
          <w:szCs w:val="24"/>
        </w:rPr>
        <w:t xml:space="preserve"> </w:t>
      </w:r>
      <w:r w:rsidR="00BB1275">
        <w:rPr>
          <w:rFonts w:ascii="Times New Roman" w:hAnsi="Times New Roman"/>
          <w:sz w:val="24"/>
          <w:szCs w:val="24"/>
        </w:rPr>
        <w:t>на 201</w:t>
      </w:r>
      <w:r w:rsidR="006F07BC">
        <w:rPr>
          <w:rFonts w:ascii="Times New Roman" w:hAnsi="Times New Roman"/>
          <w:sz w:val="24"/>
          <w:szCs w:val="24"/>
        </w:rPr>
        <w:t>9</w:t>
      </w:r>
      <w:r w:rsidR="00BB1275">
        <w:rPr>
          <w:rFonts w:ascii="Times New Roman" w:hAnsi="Times New Roman"/>
          <w:sz w:val="24"/>
          <w:szCs w:val="24"/>
        </w:rPr>
        <w:t>-202</w:t>
      </w:r>
      <w:r w:rsidR="006F07BC">
        <w:rPr>
          <w:rFonts w:ascii="Times New Roman" w:hAnsi="Times New Roman"/>
          <w:sz w:val="24"/>
          <w:szCs w:val="24"/>
        </w:rPr>
        <w:t xml:space="preserve">4 </w:t>
      </w:r>
      <w:r>
        <w:rPr>
          <w:rFonts w:ascii="Times New Roman" w:hAnsi="Times New Roman"/>
          <w:sz w:val="24"/>
          <w:szCs w:val="24"/>
        </w:rPr>
        <w:t>гг.;</w:t>
      </w:r>
    </w:p>
    <w:p w:rsidR="00377F28" w:rsidRDefault="00377F28" w:rsidP="00E4569F">
      <w:pPr>
        <w:pStyle w:val="afff2"/>
        <w:spacing w:line="276" w:lineRule="auto"/>
        <w:jc w:val="both"/>
        <w:rPr>
          <w:rFonts w:ascii="Times New Roman" w:hAnsi="Times New Roman"/>
          <w:sz w:val="24"/>
          <w:szCs w:val="24"/>
        </w:rPr>
      </w:pPr>
      <w:r>
        <w:rPr>
          <w:rFonts w:ascii="Times New Roman" w:hAnsi="Times New Roman"/>
          <w:sz w:val="24"/>
          <w:szCs w:val="24"/>
        </w:rPr>
        <w:t>-  Программа</w:t>
      </w:r>
      <w:r w:rsidRPr="00CA42DB">
        <w:rPr>
          <w:rFonts w:ascii="Times New Roman" w:hAnsi="Times New Roman"/>
          <w:sz w:val="24"/>
          <w:szCs w:val="24"/>
        </w:rPr>
        <w:t xml:space="preserve"> во</w:t>
      </w:r>
      <w:r>
        <w:rPr>
          <w:rFonts w:ascii="Times New Roman" w:hAnsi="Times New Roman"/>
          <w:sz w:val="24"/>
          <w:szCs w:val="24"/>
        </w:rPr>
        <w:t xml:space="preserve">спитательной работы МБОУ </w:t>
      </w:r>
      <w:r w:rsidR="00844AB2" w:rsidRPr="00844AB2">
        <w:rPr>
          <w:rFonts w:ascii="Times New Roman" w:hAnsi="Times New Roman"/>
          <w:sz w:val="24"/>
          <w:szCs w:val="24"/>
        </w:rPr>
        <w:t>«Сергеевская СОШ ПРМ»</w:t>
      </w:r>
    </w:p>
    <w:p w:rsidR="00377F28" w:rsidRDefault="00377F28" w:rsidP="00E4569F">
      <w:pPr>
        <w:pStyle w:val="afff2"/>
        <w:spacing w:line="276" w:lineRule="auto"/>
        <w:jc w:val="both"/>
        <w:rPr>
          <w:rFonts w:ascii="Times New Roman" w:hAnsi="Times New Roman"/>
          <w:sz w:val="24"/>
          <w:szCs w:val="24"/>
        </w:rPr>
      </w:pPr>
      <w:r>
        <w:rPr>
          <w:rFonts w:ascii="Times New Roman" w:hAnsi="Times New Roman"/>
          <w:sz w:val="24"/>
          <w:szCs w:val="24"/>
        </w:rPr>
        <w:t>-  Программа</w:t>
      </w:r>
      <w:r w:rsidRPr="00CA42DB">
        <w:rPr>
          <w:rFonts w:ascii="Times New Roman" w:hAnsi="Times New Roman"/>
          <w:sz w:val="24"/>
          <w:szCs w:val="24"/>
        </w:rPr>
        <w:t xml:space="preserve"> дополнит</w:t>
      </w:r>
      <w:r>
        <w:rPr>
          <w:rFonts w:ascii="Times New Roman" w:hAnsi="Times New Roman"/>
          <w:sz w:val="24"/>
          <w:szCs w:val="24"/>
        </w:rPr>
        <w:t xml:space="preserve">ельного образования МБОУ </w:t>
      </w:r>
      <w:r w:rsidR="00844AB2" w:rsidRPr="00844AB2">
        <w:rPr>
          <w:rFonts w:ascii="Times New Roman" w:hAnsi="Times New Roman"/>
          <w:sz w:val="24"/>
          <w:szCs w:val="24"/>
        </w:rPr>
        <w:t>«Сергеевская СОШ ПРМ»</w:t>
      </w:r>
      <w:r w:rsidRPr="00CA42DB">
        <w:rPr>
          <w:rFonts w:ascii="Times New Roman" w:hAnsi="Times New Roman"/>
          <w:sz w:val="24"/>
          <w:szCs w:val="24"/>
        </w:rPr>
        <w:t>.</w:t>
      </w:r>
    </w:p>
    <w:p w:rsidR="00377F28" w:rsidRPr="0097107B" w:rsidRDefault="00E4569F" w:rsidP="00E4569F">
      <w:pPr>
        <w:pStyle w:val="afff2"/>
        <w:spacing w:line="276" w:lineRule="auto"/>
        <w:jc w:val="both"/>
        <w:rPr>
          <w:rFonts w:ascii="Times New Roman" w:hAnsi="Times New Roman"/>
          <w:sz w:val="24"/>
          <w:szCs w:val="24"/>
        </w:rPr>
      </w:pPr>
      <w:r>
        <w:rPr>
          <w:rFonts w:ascii="Times New Roman" w:hAnsi="Times New Roman"/>
          <w:sz w:val="24"/>
          <w:szCs w:val="24"/>
        </w:rPr>
        <w:tab/>
      </w:r>
      <w:r w:rsidR="00377F28" w:rsidRPr="0097107B">
        <w:rPr>
          <w:rFonts w:ascii="Times New Roman" w:hAnsi="Times New Roman"/>
          <w:sz w:val="24"/>
          <w:szCs w:val="24"/>
        </w:rPr>
        <w:t>Прогр</w:t>
      </w:r>
      <w:r w:rsidR="00377F28">
        <w:rPr>
          <w:rFonts w:ascii="Times New Roman" w:hAnsi="Times New Roman"/>
          <w:sz w:val="24"/>
          <w:szCs w:val="24"/>
        </w:rPr>
        <w:t>амма реализуется образовательнойорганизацией</w:t>
      </w:r>
      <w:r w:rsidR="00377F28" w:rsidRPr="0097107B">
        <w:rPr>
          <w:rFonts w:ascii="Times New Roman" w:hAnsi="Times New Roman"/>
          <w:sz w:val="24"/>
          <w:szCs w:val="24"/>
        </w:rPr>
        <w:t xml:space="preserve"> в постоянном взаимодействии и тесном сотрудничестве с семьями </w:t>
      </w:r>
      <w:r w:rsidR="00377F28">
        <w:rPr>
          <w:rFonts w:ascii="Times New Roman" w:hAnsi="Times New Roman"/>
          <w:sz w:val="24"/>
          <w:szCs w:val="24"/>
        </w:rPr>
        <w:t>об</w:t>
      </w:r>
      <w:r w:rsidR="00377F28" w:rsidRPr="0097107B">
        <w:rPr>
          <w:rFonts w:ascii="Times New Roman" w:hAnsi="Times New Roman"/>
          <w:sz w:val="24"/>
          <w:szCs w:val="24"/>
        </w:rPr>
        <w:t>уча</w:t>
      </w:r>
      <w:r w:rsidR="00377F28">
        <w:rPr>
          <w:rFonts w:ascii="Times New Roman" w:hAnsi="Times New Roman"/>
          <w:sz w:val="24"/>
          <w:szCs w:val="24"/>
        </w:rPr>
        <w:t>ю</w:t>
      </w:r>
      <w:r w:rsidR="00377F28" w:rsidRPr="0097107B">
        <w:rPr>
          <w:rFonts w:ascii="Times New Roman" w:hAnsi="Times New Roman"/>
          <w:sz w:val="24"/>
          <w:szCs w:val="24"/>
        </w:rPr>
        <w:t xml:space="preserve">щихся, с другими субъектами социализации - социальными партнерами школы: </w:t>
      </w:r>
      <w:r w:rsidR="00377F28">
        <w:rPr>
          <w:rStyle w:val="24"/>
          <w:rFonts w:eastAsiaTheme="minorEastAsia"/>
          <w:sz w:val="24"/>
          <w:szCs w:val="24"/>
        </w:rPr>
        <w:t>музыкальная школа</w:t>
      </w:r>
      <w:r w:rsidR="00377F28" w:rsidRPr="0097107B">
        <w:rPr>
          <w:rFonts w:ascii="Times New Roman" w:hAnsi="Times New Roman"/>
          <w:sz w:val="24"/>
          <w:szCs w:val="24"/>
        </w:rPr>
        <w:t>,</w:t>
      </w:r>
      <w:r w:rsidR="00377F28">
        <w:rPr>
          <w:rFonts w:ascii="Times New Roman" w:hAnsi="Times New Roman"/>
          <w:sz w:val="24"/>
          <w:szCs w:val="24"/>
        </w:rPr>
        <w:t xml:space="preserve"> ДЮСШ, музей</w:t>
      </w:r>
      <w:r w:rsidR="00377F28" w:rsidRPr="0097107B">
        <w:rPr>
          <w:rFonts w:ascii="Times New Roman" w:hAnsi="Times New Roman"/>
          <w:sz w:val="24"/>
          <w:szCs w:val="24"/>
        </w:rPr>
        <w:t xml:space="preserve"> </w:t>
      </w:r>
      <w:r w:rsidR="008449CB">
        <w:rPr>
          <w:rFonts w:ascii="Times New Roman" w:hAnsi="Times New Roman"/>
          <w:sz w:val="24"/>
          <w:szCs w:val="24"/>
        </w:rPr>
        <w:t>поселка</w:t>
      </w:r>
      <w:r w:rsidR="00377F28" w:rsidRPr="0097107B">
        <w:rPr>
          <w:rFonts w:ascii="Times New Roman" w:hAnsi="Times New Roman"/>
          <w:sz w:val="24"/>
          <w:szCs w:val="24"/>
        </w:rPr>
        <w:t xml:space="preserve"> </w:t>
      </w:r>
      <w:r w:rsidR="008449CB">
        <w:rPr>
          <w:rFonts w:ascii="Times New Roman" w:hAnsi="Times New Roman"/>
          <w:sz w:val="24"/>
          <w:szCs w:val="24"/>
        </w:rPr>
        <w:t xml:space="preserve">Пограничный, </w:t>
      </w:r>
      <w:r w:rsidR="00377F28" w:rsidRPr="0097107B">
        <w:rPr>
          <w:rFonts w:ascii="Times New Roman" w:hAnsi="Times New Roman"/>
          <w:sz w:val="24"/>
          <w:szCs w:val="24"/>
        </w:rPr>
        <w:t xml:space="preserve">детско-юношеская библиотека, </w:t>
      </w:r>
      <w:r w:rsidR="008449CB">
        <w:rPr>
          <w:rStyle w:val="24"/>
          <w:rFonts w:eastAsiaTheme="minorEastAsia"/>
          <w:sz w:val="24"/>
          <w:szCs w:val="24"/>
        </w:rPr>
        <w:t>ПДН, КДН, ГИБДД</w:t>
      </w:r>
      <w:r w:rsidR="00377F28" w:rsidRPr="0097107B">
        <w:rPr>
          <w:rStyle w:val="24"/>
          <w:rFonts w:eastAsiaTheme="minorEastAsia"/>
          <w:sz w:val="24"/>
          <w:szCs w:val="24"/>
        </w:rPr>
        <w:t>.</w:t>
      </w:r>
    </w:p>
    <w:p w:rsidR="00377F28" w:rsidRPr="003D35BF" w:rsidRDefault="00377F28" w:rsidP="00E4569F">
      <w:pPr>
        <w:pStyle w:val="afff2"/>
        <w:spacing w:line="276" w:lineRule="auto"/>
        <w:jc w:val="both"/>
        <w:rPr>
          <w:rFonts w:ascii="Times New Roman" w:hAnsi="Times New Roman"/>
          <w:sz w:val="24"/>
          <w:szCs w:val="24"/>
        </w:rPr>
      </w:pPr>
      <w:r w:rsidRPr="003D35BF">
        <w:rPr>
          <w:rFonts w:ascii="Times New Roman" w:hAnsi="Times New Roman"/>
          <w:sz w:val="24"/>
          <w:szCs w:val="24"/>
        </w:rPr>
        <w:t>Обобщенный результат образовательной деятельности начальной школы как итог реализации общественного договора фиксируется в портрете выпускника 1 ступени.</w:t>
      </w:r>
    </w:p>
    <w:p w:rsidR="00377F28" w:rsidRPr="003845A4" w:rsidRDefault="00377F28" w:rsidP="00E4569F">
      <w:pPr>
        <w:spacing w:line="276" w:lineRule="auto"/>
        <w:jc w:val="both"/>
        <w:rPr>
          <w:b/>
          <w:iCs/>
        </w:rPr>
      </w:pPr>
      <w:r w:rsidRPr="003845A4">
        <w:rPr>
          <w:b/>
          <w:iCs/>
        </w:rPr>
        <w:t>Цель</w:t>
      </w:r>
      <w:r w:rsidRPr="003845A4">
        <w:rPr>
          <w:iCs/>
        </w:rPr>
        <w:t xml:space="preserve"> программы: </w:t>
      </w:r>
      <w:r w:rsidRPr="003845A4">
        <w:rPr>
          <w:bCs/>
          <w:iCs/>
        </w:rPr>
        <w:t xml:space="preserve">воспитание, социально-педагогическая поддержка становления и развития высоконравственного, ответственного, инициативного и компетентного гражданина России, через формирование </w:t>
      </w:r>
      <w:r w:rsidRPr="003845A4">
        <w:rPr>
          <w:b/>
          <w:iCs/>
        </w:rPr>
        <w:t>личностной, семейной, социальной  культуры.</w:t>
      </w:r>
    </w:p>
    <w:p w:rsidR="00377F28" w:rsidRPr="003845A4" w:rsidRDefault="00377F28" w:rsidP="00E4569F">
      <w:pPr>
        <w:spacing w:line="276" w:lineRule="auto"/>
        <w:jc w:val="both"/>
        <w:rPr>
          <w:b/>
        </w:rPr>
      </w:pPr>
      <w:r w:rsidRPr="003845A4">
        <w:rPr>
          <w:b/>
        </w:rPr>
        <w:lastRenderedPageBreak/>
        <w:t>Задачи:</w:t>
      </w:r>
    </w:p>
    <w:p w:rsidR="00377F28" w:rsidRPr="003845A4" w:rsidRDefault="00377F28" w:rsidP="008A588E">
      <w:pPr>
        <w:numPr>
          <w:ilvl w:val="0"/>
          <w:numId w:val="147"/>
        </w:numPr>
        <w:spacing w:line="276" w:lineRule="auto"/>
        <w:jc w:val="both"/>
      </w:pPr>
      <w:r w:rsidRPr="003845A4">
        <w:t>Воспитание гражданственности, патриотизма, уважения к правам, свободам и обязанностям человека;</w:t>
      </w:r>
    </w:p>
    <w:p w:rsidR="00377F28" w:rsidRPr="003845A4" w:rsidRDefault="00377F28" w:rsidP="008A588E">
      <w:pPr>
        <w:numPr>
          <w:ilvl w:val="0"/>
          <w:numId w:val="147"/>
        </w:numPr>
        <w:spacing w:line="276" w:lineRule="auto"/>
        <w:jc w:val="both"/>
      </w:pPr>
      <w:r w:rsidRPr="003845A4">
        <w:t>Формирование способностей к самостоятельным поступкам и действиям, совершаемым на основе морального выбора, к принятию ответственности за их результаты;</w:t>
      </w:r>
    </w:p>
    <w:p w:rsidR="00377F28" w:rsidRPr="003845A4" w:rsidRDefault="00377F28" w:rsidP="008A588E">
      <w:pPr>
        <w:numPr>
          <w:ilvl w:val="0"/>
          <w:numId w:val="147"/>
        </w:numPr>
        <w:spacing w:line="276" w:lineRule="auto"/>
      </w:pPr>
      <w:r w:rsidRPr="003845A4">
        <w:t>Формирование основ нравственного самосознания личности;</w:t>
      </w:r>
    </w:p>
    <w:p w:rsidR="00377F28" w:rsidRPr="003845A4" w:rsidRDefault="00377F28" w:rsidP="008A588E">
      <w:pPr>
        <w:numPr>
          <w:ilvl w:val="0"/>
          <w:numId w:val="147"/>
        </w:numPr>
        <w:spacing w:line="276" w:lineRule="auto"/>
        <w:jc w:val="both"/>
      </w:pPr>
      <w:r w:rsidRPr="003845A4">
        <w:t>Развитие трудолюбия, способности к преодолению трудностей, целеустремлённости и настойчивости в достижении результата;</w:t>
      </w:r>
    </w:p>
    <w:p w:rsidR="00377F28" w:rsidRPr="003845A4" w:rsidRDefault="00377F28" w:rsidP="008A588E">
      <w:pPr>
        <w:numPr>
          <w:ilvl w:val="0"/>
          <w:numId w:val="147"/>
        </w:numPr>
        <w:spacing w:line="276" w:lineRule="auto"/>
        <w:jc w:val="both"/>
      </w:pPr>
      <w:r w:rsidRPr="003845A4">
        <w:t>Формирование толерантности и основ культуры межэтнического общения, уважения к языку, культурным и религиозным традициям, истории и образу жизни представителей народов России;</w:t>
      </w:r>
    </w:p>
    <w:p w:rsidR="00377F28" w:rsidRPr="003845A4" w:rsidRDefault="00377F28" w:rsidP="008A588E">
      <w:pPr>
        <w:numPr>
          <w:ilvl w:val="0"/>
          <w:numId w:val="147"/>
        </w:numPr>
        <w:spacing w:line="276" w:lineRule="auto"/>
        <w:jc w:val="both"/>
      </w:pPr>
      <w:r w:rsidRPr="003845A4">
        <w:t>Развитие доброжелательности, эмоциональной отзывчивости, понимания и сопереживания другим людям;</w:t>
      </w:r>
    </w:p>
    <w:p w:rsidR="00377F28" w:rsidRPr="003845A4" w:rsidRDefault="00377F28" w:rsidP="008A588E">
      <w:pPr>
        <w:numPr>
          <w:ilvl w:val="0"/>
          <w:numId w:val="147"/>
        </w:numPr>
        <w:spacing w:line="276" w:lineRule="auto"/>
        <w:jc w:val="both"/>
      </w:pPr>
      <w:r w:rsidRPr="003845A4">
        <w:t>Формирование у обучающегося уважительного отношения к родителям, осознанного, заботливого отношения к старшим и младшим;</w:t>
      </w:r>
    </w:p>
    <w:p w:rsidR="00377F28" w:rsidRPr="003845A4" w:rsidRDefault="00377F28" w:rsidP="008A588E">
      <w:pPr>
        <w:numPr>
          <w:ilvl w:val="0"/>
          <w:numId w:val="147"/>
        </w:numPr>
        <w:spacing w:line="276" w:lineRule="auto"/>
      </w:pPr>
      <w:r w:rsidRPr="003845A4">
        <w:t>Воспитание ценностного отношения к природе, окружающей среде (экологического воспитание);</w:t>
      </w:r>
    </w:p>
    <w:p w:rsidR="00377F28" w:rsidRPr="003845A4" w:rsidRDefault="00377F28" w:rsidP="008A588E">
      <w:pPr>
        <w:numPr>
          <w:ilvl w:val="0"/>
          <w:numId w:val="147"/>
        </w:numPr>
        <w:spacing w:line="276" w:lineRule="auto"/>
      </w:pPr>
      <w:r w:rsidRPr="003845A4">
        <w:t xml:space="preserve">Воспитание ценностного отношения к </w:t>
      </w:r>
      <w:proofErr w:type="gramStart"/>
      <w:r w:rsidRPr="003845A4">
        <w:t>прекрасному</w:t>
      </w:r>
      <w:proofErr w:type="gramEnd"/>
      <w:r w:rsidRPr="003845A4">
        <w:t xml:space="preserve">, формирование представлений об эстетических идеалах и ценностях (эстетическое воспитание) </w:t>
      </w:r>
    </w:p>
    <w:p w:rsidR="00377F28" w:rsidRPr="003845A4" w:rsidRDefault="00377F28" w:rsidP="00E4569F">
      <w:pPr>
        <w:spacing w:line="276" w:lineRule="auto"/>
        <w:jc w:val="both"/>
        <w:rPr>
          <w:bCs/>
          <w:iCs/>
        </w:rPr>
      </w:pPr>
    </w:p>
    <w:p w:rsidR="00377F28" w:rsidRPr="003845A4" w:rsidRDefault="00377F28" w:rsidP="00E4569F">
      <w:pPr>
        <w:spacing w:line="276" w:lineRule="auto"/>
        <w:jc w:val="center"/>
        <w:rPr>
          <w:b/>
        </w:rPr>
      </w:pPr>
      <w:r w:rsidRPr="003845A4">
        <w:rPr>
          <w:b/>
        </w:rPr>
        <w:t xml:space="preserve"> Ценностные установки воспитания </w:t>
      </w:r>
      <w:proofErr w:type="gramStart"/>
      <w:r w:rsidRPr="003845A4">
        <w:rPr>
          <w:b/>
        </w:rPr>
        <w:t>обучающихся</w:t>
      </w:r>
      <w:proofErr w:type="gramEnd"/>
    </w:p>
    <w:p w:rsidR="00377F28" w:rsidRPr="003845A4" w:rsidRDefault="00377F28" w:rsidP="00E4569F">
      <w:pPr>
        <w:spacing w:line="276" w:lineRule="auto"/>
        <w:jc w:val="both"/>
      </w:pPr>
      <w:r w:rsidRPr="003845A4">
        <w:tab/>
        <w:t>Ценностными  источниками духовно-нравственного развития и воспитания является:</w:t>
      </w:r>
    </w:p>
    <w:p w:rsidR="00377F28" w:rsidRPr="003845A4" w:rsidRDefault="00377F28" w:rsidP="00E4569F">
      <w:pPr>
        <w:spacing w:line="276" w:lineRule="auto"/>
        <w:jc w:val="both"/>
      </w:pPr>
      <w:r w:rsidRPr="003845A4">
        <w:t xml:space="preserve">- </w:t>
      </w:r>
      <w:r w:rsidRPr="003845A4">
        <w:rPr>
          <w:i/>
        </w:rPr>
        <w:t>патриотизм</w:t>
      </w:r>
      <w:r w:rsidRPr="003845A4">
        <w:t xml:space="preserve"> – любовь к Родине, своему краю, своему народу, служению Отечеству;</w:t>
      </w:r>
    </w:p>
    <w:p w:rsidR="00377F28" w:rsidRPr="003845A4" w:rsidRDefault="00377F28" w:rsidP="00E4569F">
      <w:pPr>
        <w:spacing w:line="276" w:lineRule="auto"/>
        <w:jc w:val="both"/>
      </w:pPr>
      <w:r w:rsidRPr="003845A4">
        <w:t xml:space="preserve">- </w:t>
      </w:r>
      <w:r w:rsidRPr="003845A4">
        <w:rPr>
          <w:i/>
        </w:rPr>
        <w:t>социальная солидарность</w:t>
      </w:r>
      <w:r w:rsidRPr="003845A4">
        <w:t xml:space="preserve"> – свобода личная и национальная, уважение и доверие к людям, институтам государства и гражданского общества, справедливость, равноправие, милосердие, честь и достоинство;</w:t>
      </w:r>
    </w:p>
    <w:p w:rsidR="00377F28" w:rsidRPr="003845A4" w:rsidRDefault="00377F28" w:rsidP="00E4569F">
      <w:pPr>
        <w:spacing w:line="276" w:lineRule="auto"/>
        <w:jc w:val="both"/>
      </w:pPr>
      <w:r w:rsidRPr="003845A4">
        <w:t xml:space="preserve">- </w:t>
      </w:r>
      <w:r w:rsidRPr="003845A4">
        <w:rPr>
          <w:i/>
        </w:rPr>
        <w:t>гражданственность</w:t>
      </w:r>
      <w:r w:rsidRPr="003845A4">
        <w:t xml:space="preserve"> – долг перед Отечеством, правовое государство, гражданское общество, закон и правопорядок, поликультурный мир, свобода совести и вероисповедание, забота о благосостоянии общества;</w:t>
      </w:r>
    </w:p>
    <w:p w:rsidR="00377F28" w:rsidRPr="003845A4" w:rsidRDefault="00377F28" w:rsidP="00E4569F">
      <w:pPr>
        <w:spacing w:line="276" w:lineRule="auto"/>
        <w:jc w:val="both"/>
      </w:pPr>
      <w:proofErr w:type="gramStart"/>
      <w:r w:rsidRPr="003845A4">
        <w:t xml:space="preserve">- </w:t>
      </w:r>
      <w:r w:rsidRPr="003845A4">
        <w:rPr>
          <w:i/>
        </w:rPr>
        <w:t>семья</w:t>
      </w:r>
      <w:r w:rsidRPr="003845A4">
        <w:t xml:space="preserve"> – любовь и верность, забота, помощь и поддержка, равноправие, здоровье, достаток, уважение к родителям, забота о старших и младших, забота о продолжении рода;</w:t>
      </w:r>
      <w:proofErr w:type="gramEnd"/>
    </w:p>
    <w:p w:rsidR="00377F28" w:rsidRPr="003845A4" w:rsidRDefault="00377F28" w:rsidP="00E4569F">
      <w:pPr>
        <w:spacing w:line="276" w:lineRule="auto"/>
        <w:jc w:val="both"/>
      </w:pPr>
      <w:r w:rsidRPr="003845A4">
        <w:t>-</w:t>
      </w:r>
      <w:r w:rsidRPr="003845A4">
        <w:rPr>
          <w:i/>
        </w:rPr>
        <w:t xml:space="preserve"> личность – </w:t>
      </w:r>
      <w:r w:rsidRPr="003845A4">
        <w:t>саморазвитие и совершенствование, смысл жизни, внутренняя гармония к жизни и человечеству, мудрость, способность к личностному и нравственному выбору;</w:t>
      </w:r>
    </w:p>
    <w:p w:rsidR="00377F28" w:rsidRPr="003845A4" w:rsidRDefault="00377F28" w:rsidP="00E4569F">
      <w:pPr>
        <w:spacing w:line="276" w:lineRule="auto"/>
        <w:jc w:val="both"/>
      </w:pPr>
      <w:r w:rsidRPr="003845A4">
        <w:t xml:space="preserve">- </w:t>
      </w:r>
      <w:r w:rsidRPr="003845A4">
        <w:rPr>
          <w:i/>
        </w:rPr>
        <w:t>труд и творчество</w:t>
      </w:r>
      <w:r w:rsidRPr="003845A4">
        <w:t xml:space="preserve"> – уважение к труду, творчеству и созидание, целеустремлённость и настойчивость, трудолюбие;</w:t>
      </w:r>
    </w:p>
    <w:p w:rsidR="00377F28" w:rsidRPr="003845A4" w:rsidRDefault="00377F28" w:rsidP="00E4569F">
      <w:pPr>
        <w:spacing w:line="276" w:lineRule="auto"/>
        <w:jc w:val="both"/>
      </w:pPr>
      <w:r w:rsidRPr="003845A4">
        <w:rPr>
          <w:i/>
        </w:rPr>
        <w:t>- наука</w:t>
      </w:r>
      <w:r w:rsidRPr="003845A4">
        <w:t xml:space="preserve"> – ценность знания, стремление к познанию и истине, научная картина мира;</w:t>
      </w:r>
    </w:p>
    <w:p w:rsidR="00377F28" w:rsidRPr="003845A4" w:rsidRDefault="00377F28" w:rsidP="00E4569F">
      <w:pPr>
        <w:spacing w:line="276" w:lineRule="auto"/>
        <w:jc w:val="both"/>
      </w:pPr>
      <w:r w:rsidRPr="003845A4">
        <w:t xml:space="preserve">- </w:t>
      </w:r>
      <w:r w:rsidRPr="003845A4">
        <w:rPr>
          <w:i/>
        </w:rPr>
        <w:t xml:space="preserve">традиционные религии </w:t>
      </w:r>
      <w:r w:rsidRPr="003845A4">
        <w:t>– представление о вере, духовности, религиозной жизни человека, ценности религиозного мировоззрения, толерантности, формирование на основе межконфессионального диалога;</w:t>
      </w:r>
    </w:p>
    <w:p w:rsidR="00377F28" w:rsidRPr="003845A4" w:rsidRDefault="00377F28" w:rsidP="00E4569F">
      <w:pPr>
        <w:spacing w:line="276" w:lineRule="auto"/>
        <w:jc w:val="both"/>
      </w:pPr>
      <w:r w:rsidRPr="003845A4">
        <w:t xml:space="preserve">- </w:t>
      </w:r>
      <w:r w:rsidRPr="003845A4">
        <w:rPr>
          <w:i/>
        </w:rPr>
        <w:t>искусство и литература</w:t>
      </w:r>
      <w:r w:rsidRPr="003845A4">
        <w:t xml:space="preserve"> – красота, гармония, духовный мир человека, нравственный выбор, смысл жизни, эстетическое развитие;</w:t>
      </w:r>
    </w:p>
    <w:p w:rsidR="00377F28" w:rsidRPr="003845A4" w:rsidRDefault="00377F28" w:rsidP="00E4569F">
      <w:pPr>
        <w:spacing w:line="276" w:lineRule="auto"/>
        <w:jc w:val="both"/>
      </w:pPr>
      <w:r w:rsidRPr="003845A4">
        <w:lastRenderedPageBreak/>
        <w:t xml:space="preserve">- </w:t>
      </w:r>
      <w:r w:rsidRPr="003845A4">
        <w:rPr>
          <w:i/>
        </w:rPr>
        <w:t>природа –</w:t>
      </w:r>
      <w:r w:rsidRPr="003845A4">
        <w:t xml:space="preserve"> эволюция, родная земля, заповедная природа, планета Земля, экологическое сознание;</w:t>
      </w:r>
    </w:p>
    <w:p w:rsidR="00377F28" w:rsidRPr="003845A4" w:rsidRDefault="00377F28" w:rsidP="00E4569F">
      <w:pPr>
        <w:spacing w:line="276" w:lineRule="auto"/>
        <w:jc w:val="both"/>
      </w:pPr>
      <w:r w:rsidRPr="003845A4">
        <w:t xml:space="preserve">- </w:t>
      </w:r>
      <w:r w:rsidRPr="003845A4">
        <w:rPr>
          <w:i/>
        </w:rPr>
        <w:t>человечество</w:t>
      </w:r>
      <w:r w:rsidRPr="003845A4">
        <w:t xml:space="preserve"> – мир во всём мире, многообразие и уважение культур и народов, прогресс человечества, международное сотрудничество.</w:t>
      </w:r>
    </w:p>
    <w:p w:rsidR="00377F28" w:rsidRPr="003845A4" w:rsidRDefault="00377F28" w:rsidP="00E4569F">
      <w:pPr>
        <w:spacing w:line="276" w:lineRule="auto"/>
        <w:jc w:val="center"/>
        <w:rPr>
          <w:b/>
        </w:rPr>
      </w:pPr>
      <w:r w:rsidRPr="003845A4">
        <w:rPr>
          <w:b/>
        </w:rPr>
        <w:t xml:space="preserve"> Основные направления и ценностные основы воспитания на ступени начального общего образования</w:t>
      </w:r>
    </w:p>
    <w:p w:rsidR="00377F28" w:rsidRPr="003845A4" w:rsidRDefault="00377F28" w:rsidP="00E4569F">
      <w:pPr>
        <w:spacing w:line="276" w:lineRule="auto"/>
        <w:jc w:val="both"/>
      </w:pPr>
      <w:r w:rsidRPr="003845A4">
        <w:tab/>
        <w:t xml:space="preserve">Задачи воспитания обучающихся на ступени начального общего образования классифицированы по </w:t>
      </w:r>
      <w:proofErr w:type="gramStart"/>
      <w:r w:rsidRPr="003845A4">
        <w:t>направлениям</w:t>
      </w:r>
      <w:proofErr w:type="gramEnd"/>
      <w:r w:rsidRPr="003845A4">
        <w:t xml:space="preserve"> каждое из </w:t>
      </w:r>
      <w:proofErr w:type="gramStart"/>
      <w:r w:rsidRPr="003845A4">
        <w:t>которых</w:t>
      </w:r>
      <w:proofErr w:type="gramEnd"/>
      <w:r w:rsidRPr="003845A4">
        <w:t>, тесно связано с другими, раскрывает одну из существенных сторон духовно-нравственного развития личности гражданина России.</w:t>
      </w:r>
    </w:p>
    <w:p w:rsidR="00377F28" w:rsidRPr="003845A4" w:rsidRDefault="00377F28" w:rsidP="00E4569F">
      <w:pPr>
        <w:spacing w:line="276" w:lineRule="auto"/>
        <w:jc w:val="both"/>
      </w:pPr>
      <w:r w:rsidRPr="003845A4">
        <w:tab/>
        <w:t xml:space="preserve">Каждое из направлений воспитания обучающихся основано на определённой системе базовых национальных ценностей и должно обеспечивать усвоение их  </w:t>
      </w:r>
      <w:proofErr w:type="gramStart"/>
      <w:r w:rsidRPr="003845A4">
        <w:t>обучающимися</w:t>
      </w:r>
      <w:proofErr w:type="gramEnd"/>
      <w:r w:rsidRPr="003845A4">
        <w:t>.</w:t>
      </w:r>
    </w:p>
    <w:p w:rsidR="00377F28" w:rsidRPr="003845A4" w:rsidRDefault="00377F28" w:rsidP="00E4569F">
      <w:pPr>
        <w:spacing w:line="276" w:lineRule="auto"/>
        <w:jc w:val="both"/>
      </w:pPr>
      <w:r w:rsidRPr="003845A4">
        <w:tab/>
        <w:t xml:space="preserve">Организация воспитания </w:t>
      </w:r>
      <w:proofErr w:type="gramStart"/>
      <w:r w:rsidRPr="003845A4">
        <w:t>обучающихся</w:t>
      </w:r>
      <w:proofErr w:type="gramEnd"/>
      <w:r w:rsidRPr="003845A4">
        <w:t xml:space="preserve"> осуществляется по следующим направлениям:</w:t>
      </w:r>
    </w:p>
    <w:p w:rsidR="00377F28" w:rsidRPr="003845A4" w:rsidRDefault="00377F28" w:rsidP="00E4569F">
      <w:pPr>
        <w:spacing w:line="276" w:lineRule="auto"/>
        <w:jc w:val="both"/>
        <w:rPr>
          <w:b/>
        </w:rPr>
      </w:pPr>
      <w:r w:rsidRPr="003845A4">
        <w:rPr>
          <w:b/>
        </w:rPr>
        <w:t>- Воспитание гражданственности, патриотизма, уважения к правам, свободам и обязанностям человека.</w:t>
      </w:r>
    </w:p>
    <w:p w:rsidR="00377F28" w:rsidRPr="003845A4" w:rsidRDefault="00377F28" w:rsidP="00E4569F">
      <w:pPr>
        <w:spacing w:line="276" w:lineRule="auto"/>
        <w:jc w:val="both"/>
        <w:rPr>
          <w:i/>
        </w:rPr>
      </w:pPr>
      <w:proofErr w:type="gramStart"/>
      <w:r w:rsidRPr="003845A4">
        <w:t xml:space="preserve">Ценности: </w:t>
      </w:r>
      <w:r w:rsidRPr="003845A4">
        <w:rPr>
          <w:i/>
        </w:rPr>
        <w:t>любовь к России, своему народу, своему краю, служение Отечеству, правовое государство, гражданское общество, закон и правопорядок, поликультурный мир, свобода личная и национальная, доверие к людям, институтам государства и гражданского общества.</w:t>
      </w:r>
      <w:proofErr w:type="gramEnd"/>
    </w:p>
    <w:p w:rsidR="00377F28" w:rsidRPr="003845A4" w:rsidRDefault="00377F28" w:rsidP="00E4569F">
      <w:pPr>
        <w:spacing w:line="276" w:lineRule="auto"/>
        <w:jc w:val="both"/>
        <w:rPr>
          <w:b/>
        </w:rPr>
      </w:pPr>
      <w:r w:rsidRPr="003845A4">
        <w:rPr>
          <w:b/>
        </w:rPr>
        <w:t>- Воспитание нравственных чувств и этического сознания.</w:t>
      </w:r>
    </w:p>
    <w:p w:rsidR="00377F28" w:rsidRPr="003845A4" w:rsidRDefault="00377F28" w:rsidP="00E4569F">
      <w:pPr>
        <w:spacing w:line="276" w:lineRule="auto"/>
        <w:jc w:val="both"/>
        <w:rPr>
          <w:i/>
        </w:rPr>
      </w:pPr>
      <w:proofErr w:type="gramStart"/>
      <w:r w:rsidRPr="003845A4">
        <w:t xml:space="preserve">Ценности: </w:t>
      </w:r>
      <w:r w:rsidRPr="003845A4">
        <w:rPr>
          <w:i/>
        </w:rPr>
        <w:t>нравственный выбор, жизнь и смысл жизни, справедливость, милосердие, честь, достоинство, уважение родителей, уважение достоинства человека, равноправие, ответственность и чувства долга, забота и помощь, мораль, честность, щедрость, забота о старших и младших, свобода совести и вероисповедования, толерантность, представление о вере, духовной культуре и светской  этике.</w:t>
      </w:r>
      <w:proofErr w:type="gramEnd"/>
    </w:p>
    <w:p w:rsidR="00377F28" w:rsidRPr="003845A4" w:rsidRDefault="00377F28" w:rsidP="00E4569F">
      <w:pPr>
        <w:spacing w:line="276" w:lineRule="auto"/>
        <w:jc w:val="both"/>
        <w:rPr>
          <w:b/>
        </w:rPr>
      </w:pPr>
      <w:r w:rsidRPr="003845A4">
        <w:rPr>
          <w:b/>
        </w:rPr>
        <w:t>- Воспитание трудолюбия, творческого отношения к учению, труду, жизни.</w:t>
      </w:r>
    </w:p>
    <w:p w:rsidR="00377F28" w:rsidRPr="003845A4" w:rsidRDefault="00377F28" w:rsidP="00E4569F">
      <w:pPr>
        <w:spacing w:line="276" w:lineRule="auto"/>
        <w:jc w:val="both"/>
        <w:rPr>
          <w:i/>
        </w:rPr>
      </w:pPr>
      <w:r w:rsidRPr="003845A4">
        <w:t>Ценности:</w:t>
      </w:r>
      <w:r w:rsidRPr="003845A4">
        <w:rPr>
          <w:i/>
        </w:rPr>
        <w:t xml:space="preserve"> уважение к труду, творчество и созидание, стремление к познанию и истине, целеустремлённость и настойчивость, бережливость, трудолюбие.</w:t>
      </w:r>
    </w:p>
    <w:p w:rsidR="00377F28" w:rsidRPr="003845A4" w:rsidRDefault="00377F28" w:rsidP="00E4569F">
      <w:pPr>
        <w:spacing w:line="276" w:lineRule="auto"/>
        <w:jc w:val="both"/>
        <w:rPr>
          <w:b/>
        </w:rPr>
      </w:pPr>
      <w:r w:rsidRPr="003845A4">
        <w:rPr>
          <w:b/>
        </w:rPr>
        <w:t>- Формирование ценностного отношения к здоровью и здоровому образу жизни.</w:t>
      </w:r>
    </w:p>
    <w:p w:rsidR="00377F28" w:rsidRPr="003845A4" w:rsidRDefault="00377F28" w:rsidP="00E4569F">
      <w:pPr>
        <w:spacing w:line="276" w:lineRule="auto"/>
        <w:jc w:val="both"/>
        <w:rPr>
          <w:i/>
        </w:rPr>
      </w:pPr>
      <w:r w:rsidRPr="003845A4">
        <w:t xml:space="preserve">Ценности: </w:t>
      </w:r>
      <w:r w:rsidRPr="003845A4">
        <w:rPr>
          <w:i/>
        </w:rPr>
        <w:t>здоровье физическое и стремление к здоровому образу жизни, здоровье нравственное, психологическое, нервно-психическое и социально-психическое.</w:t>
      </w:r>
    </w:p>
    <w:p w:rsidR="00377F28" w:rsidRPr="003845A4" w:rsidRDefault="00377F28" w:rsidP="00E4569F">
      <w:pPr>
        <w:spacing w:line="276" w:lineRule="auto"/>
        <w:jc w:val="both"/>
        <w:rPr>
          <w:b/>
        </w:rPr>
      </w:pPr>
      <w:r w:rsidRPr="003845A4">
        <w:rPr>
          <w:b/>
        </w:rPr>
        <w:t>- Воспитание ценностного отношения к природе, окружающей среде (экологическое воспитание)</w:t>
      </w:r>
    </w:p>
    <w:p w:rsidR="00377F28" w:rsidRPr="003845A4" w:rsidRDefault="00377F28" w:rsidP="00E4569F">
      <w:pPr>
        <w:spacing w:line="276" w:lineRule="auto"/>
        <w:jc w:val="both"/>
        <w:rPr>
          <w:i/>
        </w:rPr>
      </w:pPr>
      <w:r w:rsidRPr="003845A4">
        <w:t xml:space="preserve">Ценности: </w:t>
      </w:r>
      <w:r w:rsidRPr="003845A4">
        <w:rPr>
          <w:i/>
        </w:rPr>
        <w:t>родная земля, заповедная природа, планета Земля, экологическое сознание.</w:t>
      </w:r>
    </w:p>
    <w:p w:rsidR="00377F28" w:rsidRPr="003845A4" w:rsidRDefault="00377F28" w:rsidP="00E4569F">
      <w:pPr>
        <w:spacing w:line="276" w:lineRule="auto"/>
        <w:jc w:val="both"/>
        <w:rPr>
          <w:b/>
        </w:rPr>
      </w:pPr>
      <w:r w:rsidRPr="003845A4">
        <w:rPr>
          <w:b/>
        </w:rPr>
        <w:t xml:space="preserve">- Воспитание ценностного отношения к </w:t>
      </w:r>
      <w:proofErr w:type="gramStart"/>
      <w:r w:rsidRPr="003845A4">
        <w:rPr>
          <w:b/>
        </w:rPr>
        <w:t>прекрасному</w:t>
      </w:r>
      <w:proofErr w:type="gramEnd"/>
      <w:r w:rsidRPr="003845A4">
        <w:rPr>
          <w:b/>
        </w:rPr>
        <w:t>, формирование представлений об эстетических идеалах и ценностях (эстетическое воспитание)</w:t>
      </w:r>
    </w:p>
    <w:p w:rsidR="00377F28" w:rsidRPr="003845A4" w:rsidRDefault="00377F28" w:rsidP="00E4569F">
      <w:pPr>
        <w:spacing w:line="276" w:lineRule="auto"/>
        <w:jc w:val="both"/>
        <w:rPr>
          <w:i/>
        </w:rPr>
      </w:pPr>
      <w:r w:rsidRPr="003845A4">
        <w:t xml:space="preserve">Ценности: </w:t>
      </w:r>
      <w:r w:rsidRPr="003845A4">
        <w:rPr>
          <w:i/>
        </w:rPr>
        <w:t>красота, гармония, духовный мир человека, эстетическое развитие, самовыражение в творчестве и искусстве.</w:t>
      </w:r>
    </w:p>
    <w:p w:rsidR="00377F28" w:rsidRPr="003845A4" w:rsidRDefault="00377F28" w:rsidP="00E4569F">
      <w:pPr>
        <w:spacing w:line="276" w:lineRule="auto"/>
        <w:jc w:val="both"/>
      </w:pPr>
      <w:r w:rsidRPr="003845A4">
        <w:t>Все направления духовно-нравственного развития и воспитания важны,  они дополняют друг друга и обеспечивают развитие личности на основе отечественных духовных, нравственных и культурных традиций.</w:t>
      </w:r>
    </w:p>
    <w:p w:rsidR="00377F28" w:rsidRPr="003845A4" w:rsidRDefault="00377F28" w:rsidP="00E4569F">
      <w:pPr>
        <w:spacing w:line="276" w:lineRule="auto"/>
        <w:jc w:val="center"/>
        <w:rPr>
          <w:b/>
        </w:rPr>
      </w:pPr>
      <w:r w:rsidRPr="003845A4">
        <w:rPr>
          <w:b/>
        </w:rPr>
        <w:t xml:space="preserve">Содержание воспитания </w:t>
      </w:r>
      <w:proofErr w:type="gramStart"/>
      <w:r w:rsidRPr="003845A4">
        <w:rPr>
          <w:b/>
        </w:rPr>
        <w:t>обучающихся</w:t>
      </w:r>
      <w:proofErr w:type="gramEnd"/>
      <w:r w:rsidRPr="003845A4">
        <w:rPr>
          <w:b/>
        </w:rPr>
        <w:t xml:space="preserve"> на ступени начального общего образования</w:t>
      </w:r>
    </w:p>
    <w:p w:rsidR="00377F28" w:rsidRPr="003845A4" w:rsidRDefault="00377F28" w:rsidP="00E4569F">
      <w:pPr>
        <w:spacing w:line="276" w:lineRule="auto"/>
        <w:jc w:val="both"/>
      </w:pPr>
      <w:r w:rsidRPr="003845A4">
        <w:tab/>
        <w:t xml:space="preserve">Обучающиеся на этой ступени образования требуют особого педагогического внимания. С поступлением в школу у ребёнка осуществляется переход к учебной </w:t>
      </w:r>
      <w:r w:rsidRPr="003845A4">
        <w:lastRenderedPageBreak/>
        <w:t>деятельности,  освоение новой социальной позиции, новой роли ученика, расширяется сфера его взаимодействия с окружающим миром, начинается формирование у ребёнка положительного отношения к образованию, школе, педагогам и сверстникам, вырабатываются основы его социального, гражданского поведения, характер трудовой, общественной, творческой деятельности. При этом существенное влияние на формирование указанных новообразований познавательной сферы,  качеств, свойств личности обучающегося оказывают принципиально новые условия жизнедеятельности современного ребёнка, которые требуют учёта при формировании подходов к организации его духовно-нравственного развития и воспитания.</w:t>
      </w:r>
    </w:p>
    <w:p w:rsidR="00377F28" w:rsidRPr="003845A4" w:rsidRDefault="00377F28" w:rsidP="00E4569F">
      <w:pPr>
        <w:spacing w:line="276" w:lineRule="auto"/>
        <w:jc w:val="both"/>
      </w:pPr>
      <w:r w:rsidRPr="003845A4">
        <w:tab/>
        <w:t>Современный ребёнок находится в беспредельном информационном и огромном социальном пространстве, не имеющем чётких внешних и внутренних границ. На него воздействуют потоки информации, получаемой благодаря Интернету, телевидению, компьютерным играм, кино. Воспитательное и социализирующее воздействие (не всегда позитивное) этих и других источников информации нередко является доминирующим в процессе развития и воспитания.</w:t>
      </w:r>
    </w:p>
    <w:p w:rsidR="00377F28" w:rsidRPr="003845A4" w:rsidRDefault="00377F28" w:rsidP="00E4569F">
      <w:pPr>
        <w:spacing w:line="276" w:lineRule="auto"/>
        <w:jc w:val="both"/>
      </w:pPr>
      <w:r w:rsidRPr="003845A4">
        <w:tab/>
      </w:r>
      <w:proofErr w:type="gramStart"/>
      <w:r w:rsidRPr="003845A4">
        <w:t>В современных условиях осуществления ведущей деятельности ребёнка усиливается конфликт между характером усвоения ребёнком знаний и ценностей в школе (системность, последовательность, традиционность, культуросообразность) и вне школы (клиповость, хаотичность, смешение высокой культуры и бытовой, размывание границ между культурой и антикультурой), который меняет структуру мышления детей, их самосознание и миропонимание, ведёт к формированию эклектичного мировоззрения, потребительского отношения к жизни, морального релятивизма.</w:t>
      </w:r>
      <w:proofErr w:type="gramEnd"/>
    </w:p>
    <w:p w:rsidR="00377F28" w:rsidRPr="003845A4" w:rsidRDefault="00377F28" w:rsidP="00E4569F">
      <w:pPr>
        <w:spacing w:line="276" w:lineRule="auto"/>
        <w:jc w:val="both"/>
      </w:pPr>
      <w:r w:rsidRPr="003845A4">
        <w:tab/>
        <w:t>В реализации задачи «уклад школьной жизни» является базовой для организации пространства духовно-нравственного развития обучающегося, его эффективной социализации и своевременного взросления. Уклад школьной жизни педагогически интегрирует основные виды и формы деятельности ребёнка: урочную, внеурочную, внешкольную, семейную, общественно полезную, трудовую, эстетическую, социально коммуникативную на основе базовых национальных ценностей, традиционных моральных норм, национальных духовных традиций народов России.</w:t>
      </w:r>
    </w:p>
    <w:p w:rsidR="00377F28" w:rsidRPr="003845A4" w:rsidRDefault="00377F28" w:rsidP="00E4569F">
      <w:pPr>
        <w:spacing w:line="276" w:lineRule="auto"/>
        <w:jc w:val="both"/>
      </w:pPr>
      <w:r w:rsidRPr="003845A4">
        <w:tab/>
      </w:r>
      <w:proofErr w:type="gramStart"/>
      <w:r w:rsidRPr="003845A4">
        <w:t>Организация уклада школьной жизни должна в полной мере учитывать равноуровневый, полисубъектный, многомерно-деятельностный характер современного пространства духовно-нравственного развития и воспитания, скреплённого базовыми национальными ценностями и духовными традициями, в котором, с одной стороны, поддерживается непрерывность детства, а с другой – обеспечивается морально-нравственная, социальная, культурная полноценность перехода ребёнка из дошкольного в младшие, а из него в средний школьный возраст.</w:t>
      </w:r>
      <w:proofErr w:type="gramEnd"/>
    </w:p>
    <w:p w:rsidR="00377F28" w:rsidRPr="003845A4" w:rsidRDefault="00377F28" w:rsidP="00E4569F">
      <w:pPr>
        <w:spacing w:line="276" w:lineRule="auto"/>
        <w:jc w:val="both"/>
      </w:pPr>
      <w:r w:rsidRPr="003845A4">
        <w:tab/>
        <w:t>Школе как социальному субъекту – носителю педагогической культуры, несомненно, принадлежит ведущая роль  в осуществлении духовно-нравственного развития и воспитания ребёнка. Уклад школьной жизни как уклад жизни обучающегося организуется педагогическим коллективом школы при активном и согласованном участии иных субъектов развития и воспитания (семьи, учреждения дополнительного образования, культуры и спорта, традиционных религиозных и общественных организаций).</w:t>
      </w:r>
    </w:p>
    <w:p w:rsidR="00377F28" w:rsidRPr="003845A4" w:rsidRDefault="00377F28" w:rsidP="00E4569F">
      <w:pPr>
        <w:spacing w:line="276" w:lineRule="auto"/>
        <w:jc w:val="both"/>
      </w:pPr>
      <w:r w:rsidRPr="003845A4">
        <w:tab/>
        <w:t xml:space="preserve">В основе программы духовно-нравственного развития и </w:t>
      </w:r>
      <w:proofErr w:type="gramStart"/>
      <w:r w:rsidRPr="003845A4">
        <w:t>воспитания</w:t>
      </w:r>
      <w:proofErr w:type="gramEnd"/>
      <w:r w:rsidRPr="003845A4">
        <w:t xml:space="preserve"> обучающихся на ступени начального общего образования и организуемого в соответствии с ней уклада школьной жизни лежат следующие принципы:</w:t>
      </w:r>
    </w:p>
    <w:p w:rsidR="00377F28" w:rsidRPr="003845A4" w:rsidRDefault="00377F28" w:rsidP="00E4569F">
      <w:pPr>
        <w:spacing w:line="276" w:lineRule="auto"/>
        <w:jc w:val="both"/>
      </w:pPr>
      <w:r w:rsidRPr="003845A4">
        <w:lastRenderedPageBreak/>
        <w:tab/>
      </w:r>
      <w:r w:rsidRPr="003845A4">
        <w:rPr>
          <w:b/>
        </w:rPr>
        <w:t xml:space="preserve">Принцип ориентации на идеал. </w:t>
      </w:r>
      <w:r w:rsidRPr="003845A4">
        <w:t xml:space="preserve">Воспитание всегда ориентировано на определённый идеал, который является собой высшей целью стремлений, деятельности воспитания и самовоспитания, духовно-нравственного развития личности. Воспитательный идеал поддерживает внутреннее (смысловое, содержательное, </w:t>
      </w:r>
      <w:proofErr w:type="gramStart"/>
      <w:r w:rsidRPr="003845A4">
        <w:t xml:space="preserve">процессуальное) </w:t>
      </w:r>
      <w:proofErr w:type="gramEnd"/>
      <w:r w:rsidRPr="003845A4">
        <w:t xml:space="preserve">единство уклада школьной жизни, обеспечивает возможность согласования деятельности.  Программа духовно-нравственного развития и </w:t>
      </w:r>
      <w:proofErr w:type="gramStart"/>
      <w:r w:rsidRPr="003845A4">
        <w:t>воспитания</w:t>
      </w:r>
      <w:proofErr w:type="gramEnd"/>
      <w:r w:rsidRPr="003845A4">
        <w:t xml:space="preserve"> обучающихся начальной школы направлена на достижение национального идеала.</w:t>
      </w:r>
    </w:p>
    <w:p w:rsidR="00377F28" w:rsidRPr="003845A4" w:rsidRDefault="00377F28" w:rsidP="00E4569F">
      <w:pPr>
        <w:spacing w:line="276" w:lineRule="auto"/>
        <w:jc w:val="both"/>
      </w:pPr>
      <w:r w:rsidRPr="003845A4">
        <w:tab/>
      </w:r>
      <w:r w:rsidRPr="003845A4">
        <w:rPr>
          <w:b/>
        </w:rPr>
        <w:t xml:space="preserve">Аксиологический принцип. </w:t>
      </w:r>
      <w:r w:rsidRPr="003845A4">
        <w:t>Ценности определяют основное содержание духовно-нравственного развития и воспитания личности младшего школьника. Их отбор среди огромного количества ценностей (общечеловеческих, религиозных, этнических, общественных корпоративных)  происходит на основе национального воспитательного идеала, который в свою очередь, раскрывается в этой системе ценностей.</w:t>
      </w:r>
    </w:p>
    <w:p w:rsidR="00377F28" w:rsidRPr="003845A4" w:rsidRDefault="00377F28" w:rsidP="00E4569F">
      <w:pPr>
        <w:spacing w:line="276" w:lineRule="auto"/>
        <w:jc w:val="both"/>
      </w:pPr>
      <w:r w:rsidRPr="003845A4">
        <w:tab/>
      </w:r>
      <w:r w:rsidRPr="003845A4">
        <w:rPr>
          <w:b/>
        </w:rPr>
        <w:t xml:space="preserve">Принцип следования нравственному примеру. </w:t>
      </w:r>
      <w:r w:rsidRPr="003845A4">
        <w:t>Следование примеру – ведущий метод нравственного воспитания. Пример – это возможная модель выстраивания отношений ребёнка с другими людьми и самим собой, образец ценностного выбора, совершённого значимым другим. Содержание учебного процесса, внеучебной и внешкольной деятельности должно быть наполнено примерами нравственного поведения. Пример как метод воспитания позволяет расширить нравственный опыт ребёнка, побудить его к внутреннему диалогу, пробудить в нём нравственную рефлексию, обеспечить возможность выбора при построении собственной системы ценностных отношений, продемонстрировать ребёнку реальную возможность следования идеалу в жизни. В примерах, демонстрирующих устремлённость людей к вершинам духа, персонифицируется, наполняется конкретным жизненным содержанием национальный воспитательный идеал. Особое значение для духовно-нравственного развития обучающегося имеет пример учителя.</w:t>
      </w:r>
    </w:p>
    <w:p w:rsidR="00377F28" w:rsidRPr="003845A4" w:rsidRDefault="00377F28" w:rsidP="00E4569F">
      <w:pPr>
        <w:spacing w:line="276" w:lineRule="auto"/>
        <w:jc w:val="both"/>
      </w:pPr>
      <w:r w:rsidRPr="003845A4">
        <w:tab/>
      </w:r>
      <w:r w:rsidRPr="003845A4">
        <w:rPr>
          <w:b/>
        </w:rPr>
        <w:t xml:space="preserve">Принцип идентификации (персонификации). </w:t>
      </w:r>
      <w:r w:rsidRPr="003845A4">
        <w:t>Идентификация – устойчивое отожествление себя созначимым другим, стремление быть похожим на него. В младшем школьном возрасте преобладает образно-эмоциональное восприятие действительности, развиты механизмы подражания, эмпатии, способность к идентификации. В этом возрасте выражена ориентация на эмоционально-привлекательные образы людей (а также природных явлений, живых неживых существ в образе человека), неразрывно связанные с той ситуации, в которой они себя проявили. Персонифицированные идеалы являются действительными средствами нравственного воспитания ребёнка.</w:t>
      </w:r>
    </w:p>
    <w:p w:rsidR="00377F28" w:rsidRPr="003845A4" w:rsidRDefault="00377F28" w:rsidP="00E4569F">
      <w:pPr>
        <w:spacing w:line="276" w:lineRule="auto"/>
        <w:jc w:val="both"/>
      </w:pPr>
      <w:r w:rsidRPr="003845A4">
        <w:tab/>
      </w:r>
      <w:r w:rsidRPr="003845A4">
        <w:rPr>
          <w:b/>
        </w:rPr>
        <w:t xml:space="preserve">Принцип диалогического общения. </w:t>
      </w:r>
      <w:r w:rsidRPr="003845A4">
        <w:t xml:space="preserve">В формировании ценностных отношений большую роль играет диалогическое общение младшего школьника со сверстниками, родителями (законными представителями), учителем и другим значимыми взрослыми. Наличие значимого другого в воспитательном процессе делает возможным его организацию на диалогической основе. Диалог исходит из признания и безусловного уважения права воспитанника свободно выбирать и сознательно присваивать ту ценность, которую он полагает как истинную. Диалог не допускает сведения нравственного воспитания к морализаторству и монологической проповеди, но предусматривает его организацию средствами равноправного межсубъектного диалога. Выработка личностью собственной системы ценностей, поиск смысла жизни невозможны вне диалогического общения ребёнка </w:t>
      </w:r>
      <w:proofErr w:type="gramStart"/>
      <w:r w:rsidRPr="003845A4">
        <w:t>со</w:t>
      </w:r>
      <w:proofErr w:type="gramEnd"/>
      <w:r w:rsidRPr="003845A4">
        <w:t xml:space="preserve"> значимым другим. Содержанием этого педагогически организованного общения должно быть совместное освоение базовых национальных ценностей.</w:t>
      </w:r>
    </w:p>
    <w:p w:rsidR="00377F28" w:rsidRPr="003845A4" w:rsidRDefault="00377F28" w:rsidP="00E4569F">
      <w:pPr>
        <w:spacing w:line="276" w:lineRule="auto"/>
        <w:jc w:val="both"/>
      </w:pPr>
      <w:r w:rsidRPr="003845A4">
        <w:lastRenderedPageBreak/>
        <w:tab/>
      </w:r>
      <w:r w:rsidRPr="003845A4">
        <w:rPr>
          <w:b/>
        </w:rPr>
        <w:t xml:space="preserve">Принцип полисубъектности воспитания. </w:t>
      </w:r>
      <w:r w:rsidRPr="003845A4">
        <w:t>В современных условиях процесс развития и воспитания личности имеет полисубъектный,  многомерно-деятельностный характер. Младший школьник включён в различные виды социальной, информационной, коммуникативной активности, в содержании которых присутствуют разные, нередко противоречивые ценности и мировоззренческие установки. Уклад школьной жизни предусматривает, что деятельность различных субъектов духовно-нравственного развития и воспитания при ведущей роли образовательного учреждения должна быть по возможности согласована. Механизмы реализации этой идеи в Концепции определены как национальный воспитательный идеал и система базовых национальных ценностей, разделяемых всеми субъектами развития и воспитания обучающихся.</w:t>
      </w:r>
    </w:p>
    <w:p w:rsidR="00377F28" w:rsidRPr="003845A4" w:rsidRDefault="00377F28" w:rsidP="00E4569F">
      <w:pPr>
        <w:spacing w:line="276" w:lineRule="auto"/>
        <w:jc w:val="both"/>
      </w:pPr>
      <w:r w:rsidRPr="003845A4">
        <w:tab/>
      </w:r>
      <w:r w:rsidRPr="003845A4">
        <w:rPr>
          <w:b/>
        </w:rPr>
        <w:t xml:space="preserve">Принцип системно-деятельностной организации воспитания. </w:t>
      </w:r>
      <w:proofErr w:type="gramStart"/>
      <w:r w:rsidRPr="003845A4">
        <w:t>Воспитание, направленное на духовно-нравственное развитие обучающихся и поддерживаемое укладом школьной жизни, включает в себя организацию учебной, внеучебной, внешкольной, в том числе общественно полезной деятельности младших школьников.</w:t>
      </w:r>
      <w:proofErr w:type="gramEnd"/>
      <w:r w:rsidRPr="003845A4">
        <w:t xml:space="preserve">  Интеграция содержания различных видов деятельности обучающихся в рамках программы их духовно-нравственного развития и воспитания осуществляется на основе базовых национальных ценностей. Каждая из базовых ценностей превращается в воспитательную задачу. </w:t>
      </w:r>
      <w:proofErr w:type="gramStart"/>
      <w:r w:rsidRPr="003845A4">
        <w:t>(Что есть Отечество?</w:t>
      </w:r>
      <w:proofErr w:type="gramEnd"/>
      <w:r w:rsidRPr="003845A4">
        <w:t xml:space="preserve"> Семья? Милосердие? Закон? </w:t>
      </w:r>
      <w:proofErr w:type="gramStart"/>
      <w:r w:rsidRPr="003845A4">
        <w:t>Честь?)</w:t>
      </w:r>
      <w:proofErr w:type="gramEnd"/>
      <w:r w:rsidRPr="003845A4">
        <w:t xml:space="preserve"> Понимание – этот ответ на вопрос. Оно достигается через вопрошание общественного значения ценностей и открытие их личностного смысла. Для решения воспитательных задач обучающихся вместе с педагогами, родителями, иными субъектами культурной, гражданской жизни обращаются к содержанию:</w:t>
      </w:r>
    </w:p>
    <w:p w:rsidR="00377F28" w:rsidRPr="003845A4" w:rsidRDefault="00377F28" w:rsidP="00E4569F">
      <w:pPr>
        <w:spacing w:line="276" w:lineRule="auto"/>
        <w:jc w:val="both"/>
      </w:pPr>
      <w:r w:rsidRPr="003845A4">
        <w:t>- общеобразовательных дисциплин;</w:t>
      </w:r>
    </w:p>
    <w:p w:rsidR="00377F28" w:rsidRPr="003845A4" w:rsidRDefault="00377F28" w:rsidP="00E4569F">
      <w:pPr>
        <w:spacing w:line="276" w:lineRule="auto"/>
        <w:jc w:val="both"/>
      </w:pPr>
      <w:r w:rsidRPr="003845A4">
        <w:t>- произведений искусства;</w:t>
      </w:r>
    </w:p>
    <w:p w:rsidR="00377F28" w:rsidRPr="003845A4" w:rsidRDefault="00377F28" w:rsidP="00E4569F">
      <w:pPr>
        <w:spacing w:line="276" w:lineRule="auto"/>
        <w:jc w:val="both"/>
      </w:pPr>
      <w:r w:rsidRPr="003845A4">
        <w:t>- периодической литературы, публикаций, радио- и телепередач, отражающих современную жизнь;</w:t>
      </w:r>
    </w:p>
    <w:p w:rsidR="00377F28" w:rsidRPr="003845A4" w:rsidRDefault="00377F28" w:rsidP="00E4569F">
      <w:pPr>
        <w:spacing w:line="276" w:lineRule="auto"/>
        <w:jc w:val="both"/>
      </w:pPr>
      <w:r w:rsidRPr="003845A4">
        <w:t>- духовной культуры и фольклора народов России;</w:t>
      </w:r>
    </w:p>
    <w:p w:rsidR="00377F28" w:rsidRPr="003845A4" w:rsidRDefault="00377F28" w:rsidP="00E4569F">
      <w:pPr>
        <w:spacing w:line="276" w:lineRule="auto"/>
        <w:jc w:val="both"/>
      </w:pPr>
      <w:r w:rsidRPr="003845A4">
        <w:t>- истории, традиций и современной жизни своей Родины, своего края, своей семьи;</w:t>
      </w:r>
    </w:p>
    <w:p w:rsidR="00377F28" w:rsidRPr="003845A4" w:rsidRDefault="00377F28" w:rsidP="00E4569F">
      <w:pPr>
        <w:spacing w:line="276" w:lineRule="auto"/>
        <w:jc w:val="both"/>
      </w:pPr>
      <w:r w:rsidRPr="003845A4">
        <w:t>- жизненного опыта своих родителей и прародителей;</w:t>
      </w:r>
    </w:p>
    <w:p w:rsidR="00377F28" w:rsidRPr="003845A4" w:rsidRDefault="00377F28" w:rsidP="00E4569F">
      <w:pPr>
        <w:spacing w:line="276" w:lineRule="auto"/>
        <w:jc w:val="both"/>
      </w:pPr>
      <w:r w:rsidRPr="003845A4">
        <w:t>- общественно полезной и личностно значимой деятельности в рамках педагогически организованных социальных культурных практик;</w:t>
      </w:r>
    </w:p>
    <w:p w:rsidR="00377F28" w:rsidRPr="003845A4" w:rsidRDefault="00377F28" w:rsidP="00E4569F">
      <w:pPr>
        <w:spacing w:line="276" w:lineRule="auto"/>
        <w:jc w:val="both"/>
      </w:pPr>
      <w:r w:rsidRPr="003845A4">
        <w:t>- другие источников информации и научного знания.</w:t>
      </w:r>
    </w:p>
    <w:p w:rsidR="00377F28" w:rsidRPr="003845A4" w:rsidRDefault="00377F28" w:rsidP="00E4569F">
      <w:pPr>
        <w:spacing w:line="276" w:lineRule="auto"/>
        <w:jc w:val="both"/>
      </w:pPr>
      <w:r w:rsidRPr="003845A4">
        <w:t>Решение этих задач заложено в  предметных программах и учебниках. В их содержании гармонично сочетаются специальные и культурологические знания, отражающие многонациональный характер российского народа.</w:t>
      </w:r>
    </w:p>
    <w:p w:rsidR="00377F28" w:rsidRDefault="00377F28" w:rsidP="00E4569F">
      <w:pPr>
        <w:spacing w:line="276" w:lineRule="auto"/>
        <w:jc w:val="both"/>
        <w:rPr>
          <w:b/>
        </w:rPr>
      </w:pPr>
      <w:r w:rsidRPr="003845A4">
        <w:t xml:space="preserve">Перечисленные принципы определяют концептуальную основу уклада школьной жизни. Сам по себе этот уклад формален. Придаёт ему жизненную, социальную, культурную, нравственную силу </w:t>
      </w:r>
      <w:r w:rsidRPr="003845A4">
        <w:rPr>
          <w:b/>
        </w:rPr>
        <w:t>педагог.</w:t>
      </w:r>
    </w:p>
    <w:p w:rsidR="00E4569F" w:rsidRDefault="00E4569F" w:rsidP="00377F28">
      <w:pPr>
        <w:jc w:val="both"/>
      </w:pPr>
    </w:p>
    <w:p w:rsidR="00377F28" w:rsidRDefault="00377F28" w:rsidP="00377F28">
      <w:pPr>
        <w:jc w:val="center"/>
        <w:rPr>
          <w:b/>
        </w:rPr>
      </w:pPr>
      <w:r w:rsidRPr="003845A4">
        <w:rPr>
          <w:b/>
        </w:rPr>
        <w:t xml:space="preserve">Виды деятельности и формы занятий с </w:t>
      </w:r>
      <w:proofErr w:type="gramStart"/>
      <w:r w:rsidRPr="003845A4">
        <w:rPr>
          <w:b/>
        </w:rPr>
        <w:t>обучающимися</w:t>
      </w:r>
      <w:proofErr w:type="gramEnd"/>
      <w:r w:rsidRPr="003845A4">
        <w:rPr>
          <w:b/>
        </w:rPr>
        <w:t xml:space="preserve"> на ступени начального общего образования</w:t>
      </w:r>
      <w:r w:rsidR="00E4569F">
        <w:rPr>
          <w:b/>
        </w:rPr>
        <w:t>.</w:t>
      </w:r>
    </w:p>
    <w:p w:rsidR="00E4569F" w:rsidRPr="003D35BF" w:rsidRDefault="00E4569F" w:rsidP="00377F28">
      <w:pPr>
        <w:jc w:val="center"/>
      </w:pPr>
    </w:p>
    <w:p w:rsidR="00377F28" w:rsidRDefault="00377F28" w:rsidP="00377F28">
      <w:pPr>
        <w:jc w:val="center"/>
        <w:rPr>
          <w:b/>
          <w:i/>
        </w:rPr>
      </w:pPr>
      <w:r w:rsidRPr="003845A4">
        <w:rPr>
          <w:b/>
        </w:rPr>
        <w:tab/>
      </w:r>
      <w:r w:rsidRPr="003845A4">
        <w:rPr>
          <w:b/>
          <w:i/>
        </w:rPr>
        <w:t>Воспитание гражданственности, патриотизма, уважения к правам, свободам и обязанностям человека:</w:t>
      </w:r>
    </w:p>
    <w:p w:rsidR="00E4569F" w:rsidRPr="003845A4" w:rsidRDefault="00E4569F" w:rsidP="00377F28">
      <w:pPr>
        <w:jc w:val="center"/>
        <w:rPr>
          <w:b/>
          <w: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2"/>
        <w:gridCol w:w="5038"/>
      </w:tblGrid>
      <w:tr w:rsidR="00377F28" w:rsidRPr="003845A4" w:rsidTr="00E4569F">
        <w:tc>
          <w:tcPr>
            <w:tcW w:w="2368" w:type="pct"/>
            <w:tcBorders>
              <w:top w:val="single" w:sz="4" w:space="0" w:color="000000"/>
              <w:left w:val="single" w:sz="4" w:space="0" w:color="000000"/>
              <w:bottom w:val="single" w:sz="4" w:space="0" w:color="000000"/>
              <w:right w:val="single" w:sz="4" w:space="0" w:color="000000"/>
            </w:tcBorders>
          </w:tcPr>
          <w:p w:rsidR="00377F28" w:rsidRPr="003845A4" w:rsidRDefault="00377F28" w:rsidP="006837CD">
            <w:pPr>
              <w:jc w:val="center"/>
              <w:rPr>
                <w:b/>
              </w:rPr>
            </w:pPr>
            <w:r w:rsidRPr="003845A4">
              <w:rPr>
                <w:b/>
              </w:rPr>
              <w:t>Виды деятельности</w:t>
            </w:r>
          </w:p>
          <w:p w:rsidR="00377F28" w:rsidRPr="003845A4" w:rsidRDefault="00377F28" w:rsidP="006837CD">
            <w:pPr>
              <w:jc w:val="center"/>
              <w:rPr>
                <w:b/>
              </w:rPr>
            </w:pPr>
          </w:p>
        </w:tc>
        <w:tc>
          <w:tcPr>
            <w:tcW w:w="2632" w:type="pct"/>
            <w:tcBorders>
              <w:top w:val="single" w:sz="4" w:space="0" w:color="000000"/>
              <w:left w:val="single" w:sz="4" w:space="0" w:color="000000"/>
              <w:bottom w:val="single" w:sz="4" w:space="0" w:color="000000"/>
              <w:right w:val="single" w:sz="4" w:space="0" w:color="000000"/>
            </w:tcBorders>
            <w:hideMark/>
          </w:tcPr>
          <w:p w:rsidR="00377F28" w:rsidRPr="003845A4" w:rsidRDefault="00377F28" w:rsidP="006837CD">
            <w:pPr>
              <w:jc w:val="center"/>
              <w:rPr>
                <w:b/>
              </w:rPr>
            </w:pPr>
            <w:r w:rsidRPr="003845A4">
              <w:rPr>
                <w:b/>
              </w:rPr>
              <w:t>Формы занятий</w:t>
            </w:r>
          </w:p>
        </w:tc>
      </w:tr>
      <w:tr w:rsidR="00377F28" w:rsidRPr="003845A4" w:rsidTr="00E4569F">
        <w:tc>
          <w:tcPr>
            <w:tcW w:w="2368" w:type="pct"/>
            <w:tcBorders>
              <w:top w:val="single" w:sz="4" w:space="0" w:color="000000"/>
              <w:left w:val="single" w:sz="4" w:space="0" w:color="000000"/>
              <w:bottom w:val="single" w:sz="4" w:space="0" w:color="000000"/>
              <w:right w:val="single" w:sz="4" w:space="0" w:color="000000"/>
            </w:tcBorders>
            <w:hideMark/>
          </w:tcPr>
          <w:p w:rsidR="00377F28" w:rsidRPr="00CE2DAD" w:rsidRDefault="00377F28" w:rsidP="00CE2DAD">
            <w:pPr>
              <w:jc w:val="both"/>
              <w:rPr>
                <w:b/>
              </w:rPr>
            </w:pPr>
            <w:r w:rsidRPr="003845A4">
              <w:lastRenderedPageBreak/>
              <w:t xml:space="preserve">1. Получение первоначальных представлений о конституции РФ, ознакомление с государственной символикой – Гербом, Флагом, гербом и флагом </w:t>
            </w:r>
            <w:r w:rsidR="00CE2DAD">
              <w:t>Пограничого района</w:t>
            </w:r>
          </w:p>
        </w:tc>
        <w:tc>
          <w:tcPr>
            <w:tcW w:w="2632" w:type="pct"/>
            <w:tcBorders>
              <w:top w:val="single" w:sz="4" w:space="0" w:color="000000"/>
              <w:left w:val="single" w:sz="4" w:space="0" w:color="000000"/>
              <w:bottom w:val="single" w:sz="4" w:space="0" w:color="000000"/>
              <w:right w:val="single" w:sz="4" w:space="0" w:color="000000"/>
            </w:tcBorders>
            <w:hideMark/>
          </w:tcPr>
          <w:p w:rsidR="00377F28" w:rsidRPr="003845A4" w:rsidRDefault="00377F28" w:rsidP="006837CD">
            <w:pPr>
              <w:jc w:val="both"/>
            </w:pPr>
            <w:r w:rsidRPr="003845A4">
              <w:t xml:space="preserve"> - Беседы</w:t>
            </w:r>
            <w:r>
              <w:t xml:space="preserve"> «Конституция – закон нашей жизни»</w:t>
            </w:r>
            <w:r w:rsidRPr="003845A4">
              <w:t>,</w:t>
            </w:r>
            <w:r>
              <w:t xml:space="preserve"> «Российская символика», «Ваши права», «Флаг и герб </w:t>
            </w:r>
            <w:r w:rsidR="00CE2DAD">
              <w:t>Пограничного района</w:t>
            </w:r>
            <w:r>
              <w:t xml:space="preserve">» и др. </w:t>
            </w:r>
          </w:p>
          <w:p w:rsidR="00377F28" w:rsidRPr="003845A4" w:rsidRDefault="00377F28" w:rsidP="006837CD">
            <w:pPr>
              <w:jc w:val="both"/>
            </w:pPr>
            <w:r w:rsidRPr="003845A4">
              <w:t>- классные часы</w:t>
            </w:r>
            <w:r>
              <w:t xml:space="preserve"> «Мы и закон»</w:t>
            </w:r>
            <w:r w:rsidRPr="003845A4">
              <w:t>,</w:t>
            </w:r>
          </w:p>
          <w:p w:rsidR="00377F28" w:rsidRPr="003845A4" w:rsidRDefault="00377F28" w:rsidP="006837CD">
            <w:pPr>
              <w:jc w:val="both"/>
            </w:pPr>
            <w:r w:rsidRPr="003845A4">
              <w:t xml:space="preserve">- чтение книг, </w:t>
            </w:r>
          </w:p>
          <w:p w:rsidR="00377F28" w:rsidRDefault="00377F28" w:rsidP="006837CD">
            <w:pPr>
              <w:jc w:val="both"/>
            </w:pPr>
            <w:r w:rsidRPr="003845A4">
              <w:t>- изучение предметов (окружающий мир, литературное чтение)</w:t>
            </w:r>
          </w:p>
          <w:p w:rsidR="00377F28" w:rsidRDefault="00377F28" w:rsidP="006837CD">
            <w:pPr>
              <w:jc w:val="both"/>
            </w:pPr>
            <w:r>
              <w:t>- игра «Символы России».</w:t>
            </w:r>
          </w:p>
          <w:p w:rsidR="00377F28" w:rsidRPr="003845A4" w:rsidRDefault="00377F28" w:rsidP="006837CD">
            <w:pPr>
              <w:jc w:val="both"/>
            </w:pPr>
            <w:r>
              <w:t>- конференция «Моя родословная».</w:t>
            </w:r>
          </w:p>
        </w:tc>
      </w:tr>
      <w:tr w:rsidR="00377F28" w:rsidRPr="003845A4" w:rsidTr="00E4569F">
        <w:tc>
          <w:tcPr>
            <w:tcW w:w="2368" w:type="pct"/>
            <w:tcBorders>
              <w:top w:val="single" w:sz="4" w:space="0" w:color="000000"/>
              <w:left w:val="single" w:sz="4" w:space="0" w:color="000000"/>
              <w:bottom w:val="single" w:sz="4" w:space="0" w:color="000000"/>
              <w:right w:val="single" w:sz="4" w:space="0" w:color="000000"/>
            </w:tcBorders>
            <w:hideMark/>
          </w:tcPr>
          <w:p w:rsidR="00377F28" w:rsidRPr="003845A4" w:rsidRDefault="00377F28" w:rsidP="006837CD">
            <w:pPr>
              <w:jc w:val="both"/>
              <w:rPr>
                <w:b/>
              </w:rPr>
            </w:pPr>
            <w:r w:rsidRPr="003845A4">
              <w:t>2. Ознакомление с героическими страницами истории России, жизнью замечательных людей, явивших примеры гражданского служения, исполнение патриотического долга, с обязанностями гражданина</w:t>
            </w:r>
          </w:p>
        </w:tc>
        <w:tc>
          <w:tcPr>
            <w:tcW w:w="2632" w:type="pct"/>
            <w:tcBorders>
              <w:top w:val="single" w:sz="4" w:space="0" w:color="000000"/>
              <w:left w:val="single" w:sz="4" w:space="0" w:color="000000"/>
              <w:bottom w:val="single" w:sz="4" w:space="0" w:color="000000"/>
              <w:right w:val="single" w:sz="4" w:space="0" w:color="000000"/>
            </w:tcBorders>
            <w:hideMark/>
          </w:tcPr>
          <w:p w:rsidR="00377F28" w:rsidRPr="003845A4" w:rsidRDefault="00377F28" w:rsidP="006837CD">
            <w:pPr>
              <w:jc w:val="both"/>
            </w:pPr>
            <w:r>
              <w:t>- б</w:t>
            </w:r>
            <w:r w:rsidRPr="003845A4">
              <w:t xml:space="preserve">еседы, </w:t>
            </w:r>
            <w:r>
              <w:t>круглые столы «Наши земляки в годы Вов», «Героическое прошлое России», «Шахтёрская слава» и т. д.</w:t>
            </w:r>
          </w:p>
          <w:p w:rsidR="00377F28" w:rsidRPr="003845A4" w:rsidRDefault="00377F28" w:rsidP="006837CD">
            <w:pPr>
              <w:jc w:val="both"/>
            </w:pPr>
            <w:r w:rsidRPr="003845A4">
              <w:t>- экскурсии</w:t>
            </w:r>
            <w:r>
              <w:t xml:space="preserve"> в </w:t>
            </w:r>
            <w:r w:rsidR="00793E86">
              <w:t>районный</w:t>
            </w:r>
            <w:r>
              <w:t xml:space="preserve"> музей и музеи </w:t>
            </w:r>
            <w:r w:rsidR="00793E86">
              <w:t>Приморского края</w:t>
            </w:r>
          </w:p>
          <w:p w:rsidR="00377F28" w:rsidRPr="003845A4" w:rsidRDefault="00377F28" w:rsidP="006837CD">
            <w:pPr>
              <w:jc w:val="both"/>
            </w:pPr>
            <w:r w:rsidRPr="003845A4">
              <w:t>- просмотр кинофильмов</w:t>
            </w:r>
            <w:r>
              <w:t xml:space="preserve"> с последующим обсуждением</w:t>
            </w:r>
            <w:r w:rsidRPr="003845A4">
              <w:t xml:space="preserve">, </w:t>
            </w:r>
          </w:p>
          <w:p w:rsidR="00377F28" w:rsidRPr="003845A4" w:rsidRDefault="00377F28" w:rsidP="006837CD">
            <w:pPr>
              <w:jc w:val="both"/>
            </w:pPr>
            <w:r w:rsidRPr="003845A4">
              <w:t xml:space="preserve">- путешествие по историческим и памятным местам, </w:t>
            </w:r>
          </w:p>
          <w:p w:rsidR="00377F28" w:rsidRDefault="00377F28" w:rsidP="006837CD">
            <w:r w:rsidRPr="003845A4">
              <w:t>-сюжетно-ролевые игры гражданского и историко-патриотического содержания</w:t>
            </w:r>
            <w:r>
              <w:t xml:space="preserve"> «Я </w:t>
            </w:r>
            <w:proofErr w:type="gramStart"/>
            <w:r>
              <w:t>-г</w:t>
            </w:r>
            <w:proofErr w:type="gramEnd"/>
            <w:r>
              <w:t>ражданин России»</w:t>
            </w:r>
            <w:r w:rsidRPr="003845A4">
              <w:t xml:space="preserve">, </w:t>
            </w:r>
          </w:p>
          <w:p w:rsidR="00377F28" w:rsidRPr="003845A4" w:rsidRDefault="00377F28" w:rsidP="006837CD">
            <w:r>
              <w:t>- защита проектов о выдающихся людях посёлка, воинах Вов, воинах-афганцах.</w:t>
            </w:r>
          </w:p>
          <w:p w:rsidR="00377F28" w:rsidRDefault="00377F28" w:rsidP="006837CD">
            <w:pPr>
              <w:jc w:val="both"/>
            </w:pPr>
            <w:r w:rsidRPr="003845A4">
              <w:t>- изучение предметов (окружающий мир, литературное чтение)</w:t>
            </w:r>
            <w:r>
              <w:t>,</w:t>
            </w:r>
          </w:p>
          <w:p w:rsidR="00377F28" w:rsidRDefault="00377F28" w:rsidP="006837CD">
            <w:pPr>
              <w:jc w:val="both"/>
            </w:pPr>
            <w:r>
              <w:t xml:space="preserve"> - оформление стенда «Герои-афганцы», «Спасибо деду за победу»</w:t>
            </w:r>
          </w:p>
          <w:p w:rsidR="00377F28" w:rsidRPr="003845A4" w:rsidRDefault="00377F28" w:rsidP="006837CD">
            <w:pPr>
              <w:jc w:val="both"/>
              <w:rPr>
                <w:b/>
              </w:rPr>
            </w:pPr>
            <w:r>
              <w:t>- библиотечный час «Пионеры-герои».</w:t>
            </w:r>
          </w:p>
        </w:tc>
      </w:tr>
      <w:tr w:rsidR="00377F28" w:rsidRPr="003845A4" w:rsidTr="00E4569F">
        <w:tc>
          <w:tcPr>
            <w:tcW w:w="2368" w:type="pct"/>
            <w:tcBorders>
              <w:top w:val="single" w:sz="4" w:space="0" w:color="000000"/>
              <w:left w:val="single" w:sz="4" w:space="0" w:color="000000"/>
              <w:bottom w:val="single" w:sz="4" w:space="0" w:color="000000"/>
              <w:right w:val="single" w:sz="4" w:space="0" w:color="000000"/>
            </w:tcBorders>
            <w:hideMark/>
          </w:tcPr>
          <w:p w:rsidR="00377F28" w:rsidRPr="003845A4" w:rsidRDefault="00377F28" w:rsidP="006837CD">
            <w:pPr>
              <w:jc w:val="both"/>
              <w:rPr>
                <w:b/>
              </w:rPr>
            </w:pPr>
            <w:r w:rsidRPr="003845A4">
              <w:t>3. Ознакомление с историей и культурой родного края, народным творчеством, этнокультурными традициями, фольклором, особенностями быта народов России</w:t>
            </w:r>
          </w:p>
        </w:tc>
        <w:tc>
          <w:tcPr>
            <w:tcW w:w="2632" w:type="pct"/>
            <w:tcBorders>
              <w:top w:val="single" w:sz="4" w:space="0" w:color="000000"/>
              <w:left w:val="single" w:sz="4" w:space="0" w:color="000000"/>
              <w:bottom w:val="single" w:sz="4" w:space="0" w:color="000000"/>
              <w:right w:val="single" w:sz="4" w:space="0" w:color="000000"/>
            </w:tcBorders>
            <w:hideMark/>
          </w:tcPr>
          <w:p w:rsidR="00377F28" w:rsidRPr="003845A4" w:rsidRDefault="00377F28" w:rsidP="006837CD">
            <w:pPr>
              <w:jc w:val="both"/>
            </w:pPr>
            <w:r w:rsidRPr="003845A4">
              <w:t>- Беседы,</w:t>
            </w:r>
            <w:r>
              <w:t xml:space="preserve"> защита проектов «Одежда на Дону», «Как появилось казачество», «Масленица» и т. д.</w:t>
            </w:r>
          </w:p>
          <w:p w:rsidR="00377F28" w:rsidRPr="003845A4" w:rsidRDefault="00377F28" w:rsidP="006837CD">
            <w:pPr>
              <w:jc w:val="both"/>
            </w:pPr>
            <w:r w:rsidRPr="003845A4">
              <w:t>- сюжетно-ролевые игры</w:t>
            </w:r>
            <w:r>
              <w:t xml:space="preserve"> «В казачьей избе», «Деревенские посиделки»</w:t>
            </w:r>
            <w:r w:rsidRPr="003845A4">
              <w:t>,</w:t>
            </w:r>
            <w:r>
              <w:t xml:space="preserve"> «Масленица», «Колядки» и т. д.</w:t>
            </w:r>
          </w:p>
          <w:p w:rsidR="00377F28" w:rsidRPr="003845A4" w:rsidRDefault="00377F28" w:rsidP="006837CD">
            <w:pPr>
              <w:jc w:val="both"/>
            </w:pPr>
            <w:r w:rsidRPr="003845A4">
              <w:t xml:space="preserve">- просмотр кинофильмов, </w:t>
            </w:r>
          </w:p>
          <w:p w:rsidR="00377F28" w:rsidRPr="003845A4" w:rsidRDefault="00377F28" w:rsidP="006837CD">
            <w:pPr>
              <w:jc w:val="both"/>
            </w:pPr>
            <w:r w:rsidRPr="003845A4">
              <w:t xml:space="preserve">- уроки-путешествия, </w:t>
            </w:r>
          </w:p>
          <w:p w:rsidR="00377F28" w:rsidRPr="003845A4" w:rsidRDefault="00377F28" w:rsidP="006837CD">
            <w:pPr>
              <w:jc w:val="both"/>
            </w:pPr>
            <w:r w:rsidRPr="003845A4">
              <w:t xml:space="preserve">- творческие конкурсы, </w:t>
            </w:r>
            <w:r>
              <w:t>защита проектов «Мой посёлок»,</w:t>
            </w:r>
          </w:p>
          <w:p w:rsidR="00377F28" w:rsidRDefault="00377F28" w:rsidP="006837CD">
            <w:pPr>
              <w:jc w:val="both"/>
            </w:pPr>
            <w:r w:rsidRPr="003845A4">
              <w:t>- фестивали</w:t>
            </w:r>
            <w:r>
              <w:t xml:space="preserve"> народного творчества</w:t>
            </w:r>
            <w:r w:rsidRPr="003845A4">
              <w:t xml:space="preserve">, </w:t>
            </w:r>
          </w:p>
          <w:p w:rsidR="00377F28" w:rsidRPr="003845A4" w:rsidRDefault="00377F28" w:rsidP="006837CD">
            <w:pPr>
              <w:jc w:val="both"/>
            </w:pPr>
            <w:r>
              <w:t xml:space="preserve">- по следам русских богатырей «Встреча с защитниками земли русской», </w:t>
            </w:r>
          </w:p>
          <w:p w:rsidR="00377F28" w:rsidRPr="003845A4" w:rsidRDefault="00377F28" w:rsidP="006837CD">
            <w:pPr>
              <w:jc w:val="both"/>
            </w:pPr>
            <w:r w:rsidRPr="003845A4">
              <w:t>- тематические праздники</w:t>
            </w:r>
            <w:r>
              <w:t xml:space="preserve"> «Цвет лазоревый»</w:t>
            </w:r>
            <w:r w:rsidRPr="003845A4">
              <w:t>,</w:t>
            </w:r>
            <w:r>
              <w:t xml:space="preserve"> «Каяльские чтения», «Песни и танцы народов России» и т. д.</w:t>
            </w:r>
          </w:p>
          <w:p w:rsidR="00377F28" w:rsidRDefault="00377F28" w:rsidP="006837CD">
            <w:pPr>
              <w:jc w:val="both"/>
            </w:pPr>
            <w:r w:rsidRPr="003845A4">
              <w:t xml:space="preserve">- экскурсии, </w:t>
            </w:r>
            <w:proofErr w:type="gramStart"/>
            <w:r w:rsidRPr="003845A4">
              <w:t>туристско-краеведческих</w:t>
            </w:r>
            <w:proofErr w:type="gramEnd"/>
            <w:r w:rsidRPr="003845A4">
              <w:t xml:space="preserve"> экспедиции,</w:t>
            </w:r>
          </w:p>
          <w:p w:rsidR="00377F28" w:rsidRPr="003845A4" w:rsidRDefault="00377F28" w:rsidP="006837CD">
            <w:pPr>
              <w:jc w:val="both"/>
            </w:pPr>
            <w:r>
              <w:t>- художественная выставка «Что такое хорошо» в пословицах моего народа»</w:t>
            </w:r>
          </w:p>
          <w:p w:rsidR="00377F28" w:rsidRPr="003845A4" w:rsidRDefault="00377F28" w:rsidP="006837CD">
            <w:pPr>
              <w:jc w:val="both"/>
            </w:pPr>
            <w:r w:rsidRPr="003845A4">
              <w:t>- изучение предметов (окружающий мир, литературное чтение)</w:t>
            </w:r>
          </w:p>
        </w:tc>
      </w:tr>
      <w:tr w:rsidR="00377F28" w:rsidRPr="003845A4" w:rsidTr="00E4569F">
        <w:tc>
          <w:tcPr>
            <w:tcW w:w="2368" w:type="pct"/>
            <w:tcBorders>
              <w:top w:val="single" w:sz="4" w:space="0" w:color="000000"/>
              <w:left w:val="single" w:sz="4" w:space="0" w:color="000000"/>
              <w:bottom w:val="single" w:sz="4" w:space="0" w:color="000000"/>
              <w:right w:val="single" w:sz="4" w:space="0" w:color="000000"/>
            </w:tcBorders>
            <w:hideMark/>
          </w:tcPr>
          <w:p w:rsidR="00377F28" w:rsidRPr="003845A4" w:rsidRDefault="00377F28" w:rsidP="006837CD">
            <w:pPr>
              <w:jc w:val="both"/>
            </w:pPr>
            <w:r w:rsidRPr="003845A4">
              <w:t xml:space="preserve">4. Знакомство с важнейшими событиями </w:t>
            </w:r>
            <w:r w:rsidRPr="003845A4">
              <w:lastRenderedPageBreak/>
              <w:t>в истории нашей страны, содержанием и значением государственных праздников</w:t>
            </w:r>
          </w:p>
        </w:tc>
        <w:tc>
          <w:tcPr>
            <w:tcW w:w="2632" w:type="pct"/>
            <w:tcBorders>
              <w:top w:val="single" w:sz="4" w:space="0" w:color="000000"/>
              <w:left w:val="single" w:sz="4" w:space="0" w:color="000000"/>
              <w:bottom w:val="single" w:sz="4" w:space="0" w:color="000000"/>
              <w:right w:val="single" w:sz="4" w:space="0" w:color="000000"/>
            </w:tcBorders>
            <w:hideMark/>
          </w:tcPr>
          <w:p w:rsidR="00377F28" w:rsidRDefault="00377F28" w:rsidP="006837CD">
            <w:pPr>
              <w:jc w:val="both"/>
            </w:pPr>
            <w:proofErr w:type="gramStart"/>
            <w:r w:rsidRPr="003845A4">
              <w:lastRenderedPageBreak/>
              <w:t>- Беседы</w:t>
            </w:r>
            <w:r>
              <w:t xml:space="preserve">, классные часы «День Конституции», </w:t>
            </w:r>
            <w:r>
              <w:lastRenderedPageBreak/>
              <w:t>«4 ноября – День единства и согласия»</w:t>
            </w:r>
            <w:r w:rsidRPr="003845A4">
              <w:t>,</w:t>
            </w:r>
            <w:r>
              <w:t xml:space="preserve"> «День России», «День победы» и т. д.</w:t>
            </w:r>
            <w:proofErr w:type="gramEnd"/>
          </w:p>
          <w:p w:rsidR="00377F28" w:rsidRPr="003845A4" w:rsidRDefault="00377F28" w:rsidP="006837CD">
            <w:pPr>
              <w:jc w:val="both"/>
            </w:pPr>
            <w:r w:rsidRPr="003845A4">
              <w:t>- просмотр учебных фильмов,</w:t>
            </w:r>
          </w:p>
          <w:p w:rsidR="00377F28" w:rsidRPr="003845A4" w:rsidRDefault="00377F28" w:rsidP="006837CD">
            <w:pPr>
              <w:jc w:val="both"/>
            </w:pPr>
            <w:proofErr w:type="gramStart"/>
            <w:r w:rsidRPr="003845A4">
              <w:t>-мероприятия и события, посвящённые государственным праздникам</w:t>
            </w:r>
            <w:r>
              <w:t xml:space="preserve"> (конкурс стихотворений и рисунков «Никто не забыт и ничто не забыто», праздничный концерт и выставка «День матери», игра «Вперёд, мальчишки!», «</w:t>
            </w:r>
            <w:r w:rsidR="00B91315">
              <w:t>Русские</w:t>
            </w:r>
            <w:r>
              <w:t xml:space="preserve"> богатыри»  и т. д.</w:t>
            </w:r>
            <w:proofErr w:type="gramEnd"/>
          </w:p>
          <w:p w:rsidR="00377F28" w:rsidRPr="003845A4" w:rsidRDefault="00377F28" w:rsidP="006837CD">
            <w:pPr>
              <w:jc w:val="both"/>
            </w:pPr>
            <w:r w:rsidRPr="003845A4">
              <w:t xml:space="preserve">  - смотр строя и песни</w:t>
            </w:r>
          </w:p>
        </w:tc>
      </w:tr>
      <w:tr w:rsidR="00377F28" w:rsidRPr="003845A4" w:rsidTr="00E4569F">
        <w:tc>
          <w:tcPr>
            <w:tcW w:w="2368" w:type="pct"/>
            <w:tcBorders>
              <w:top w:val="single" w:sz="4" w:space="0" w:color="000000"/>
              <w:left w:val="single" w:sz="4" w:space="0" w:color="000000"/>
              <w:bottom w:val="single" w:sz="4" w:space="0" w:color="000000"/>
              <w:right w:val="single" w:sz="4" w:space="0" w:color="000000"/>
            </w:tcBorders>
            <w:hideMark/>
          </w:tcPr>
          <w:p w:rsidR="00377F28" w:rsidRPr="003845A4" w:rsidRDefault="00377F28" w:rsidP="006837CD">
            <w:pPr>
              <w:jc w:val="both"/>
            </w:pPr>
            <w:r w:rsidRPr="003845A4">
              <w:lastRenderedPageBreak/>
              <w:t>5. Знакомство с деятельностью общественных организаций патриотической и гражданской направленности, детско-юношеских движений, организаций,  сообществ, с правами гражданина</w:t>
            </w:r>
          </w:p>
        </w:tc>
        <w:tc>
          <w:tcPr>
            <w:tcW w:w="2632" w:type="pct"/>
            <w:tcBorders>
              <w:top w:val="single" w:sz="4" w:space="0" w:color="000000"/>
              <w:left w:val="single" w:sz="4" w:space="0" w:color="000000"/>
              <w:bottom w:val="single" w:sz="4" w:space="0" w:color="000000"/>
              <w:right w:val="single" w:sz="4" w:space="0" w:color="000000"/>
            </w:tcBorders>
          </w:tcPr>
          <w:p w:rsidR="00377F28" w:rsidRPr="003845A4" w:rsidRDefault="00377F28" w:rsidP="006837CD">
            <w:pPr>
              <w:jc w:val="both"/>
            </w:pPr>
            <w:r>
              <w:t>- участие в социальных проектах, акциях «Помоги братьям меньшим», «Протяни руку» и т. д.</w:t>
            </w:r>
          </w:p>
          <w:p w:rsidR="00377F28" w:rsidRPr="003845A4" w:rsidRDefault="00377F28" w:rsidP="006837CD">
            <w:pPr>
              <w:jc w:val="both"/>
            </w:pPr>
            <w:r w:rsidRPr="003845A4">
              <w:t>-мероп</w:t>
            </w:r>
            <w:r>
              <w:t>риятия и события, проводимые ДДТ</w:t>
            </w:r>
            <w:r w:rsidRPr="003845A4">
              <w:t>,</w:t>
            </w:r>
          </w:p>
          <w:p w:rsidR="00377F28" w:rsidRPr="003845A4" w:rsidRDefault="00377F28" w:rsidP="006837CD">
            <w:pPr>
              <w:jc w:val="both"/>
            </w:pPr>
            <w:r w:rsidRPr="003845A4">
              <w:t>-сюжетно-ролевые игры</w:t>
            </w:r>
            <w:r>
              <w:t>, волонтёрское движение</w:t>
            </w:r>
          </w:p>
        </w:tc>
      </w:tr>
      <w:tr w:rsidR="00377F28" w:rsidRPr="003845A4" w:rsidTr="00E4569F">
        <w:tc>
          <w:tcPr>
            <w:tcW w:w="2368" w:type="pct"/>
            <w:tcBorders>
              <w:top w:val="single" w:sz="4" w:space="0" w:color="000000"/>
              <w:left w:val="single" w:sz="4" w:space="0" w:color="000000"/>
              <w:bottom w:val="single" w:sz="4" w:space="0" w:color="000000"/>
              <w:right w:val="single" w:sz="4" w:space="0" w:color="000000"/>
            </w:tcBorders>
            <w:hideMark/>
          </w:tcPr>
          <w:p w:rsidR="00377F28" w:rsidRPr="003845A4" w:rsidRDefault="00377F28" w:rsidP="006837CD">
            <w:pPr>
              <w:jc w:val="both"/>
            </w:pPr>
            <w:r w:rsidRPr="003845A4">
              <w:t>6. Знакомство с музеями, памятниками культуры, истории</w:t>
            </w:r>
          </w:p>
        </w:tc>
        <w:tc>
          <w:tcPr>
            <w:tcW w:w="2632" w:type="pct"/>
            <w:tcBorders>
              <w:top w:val="single" w:sz="4" w:space="0" w:color="000000"/>
              <w:left w:val="single" w:sz="4" w:space="0" w:color="000000"/>
              <w:bottom w:val="single" w:sz="4" w:space="0" w:color="000000"/>
              <w:right w:val="single" w:sz="4" w:space="0" w:color="000000"/>
            </w:tcBorders>
            <w:hideMark/>
          </w:tcPr>
          <w:p w:rsidR="00377F28" w:rsidRPr="003845A4" w:rsidRDefault="00377F28" w:rsidP="006837CD">
            <w:pPr>
              <w:jc w:val="both"/>
            </w:pPr>
            <w:r w:rsidRPr="003845A4">
              <w:t>- Экскурсии в музеи,</w:t>
            </w:r>
          </w:p>
          <w:p w:rsidR="00377F28" w:rsidRPr="003845A4" w:rsidRDefault="00377F28" w:rsidP="006837CD">
            <w:pPr>
              <w:jc w:val="both"/>
            </w:pPr>
            <w:r w:rsidRPr="003845A4">
              <w:t xml:space="preserve">- участие в творческих тематических выставках, посвященных подвигам Российской армии, </w:t>
            </w:r>
          </w:p>
          <w:p w:rsidR="00377F28" w:rsidRPr="003845A4" w:rsidRDefault="00377F28" w:rsidP="006837CD">
            <w:pPr>
              <w:jc w:val="both"/>
            </w:pPr>
            <w:r w:rsidRPr="003845A4">
              <w:t>- встречи с ветеранами</w:t>
            </w:r>
          </w:p>
          <w:p w:rsidR="00377F28" w:rsidRPr="003845A4" w:rsidRDefault="00377F28" w:rsidP="00793E86">
            <w:pPr>
              <w:jc w:val="both"/>
            </w:pPr>
            <w:r w:rsidRPr="003845A4">
              <w:t xml:space="preserve">- участие в </w:t>
            </w:r>
            <w:r w:rsidR="00793E86">
              <w:t>муниципальных</w:t>
            </w:r>
            <w:r w:rsidRPr="003845A4">
              <w:t xml:space="preserve"> программах</w:t>
            </w:r>
          </w:p>
        </w:tc>
      </w:tr>
      <w:tr w:rsidR="00377F28" w:rsidRPr="003845A4" w:rsidTr="00E4569F">
        <w:tc>
          <w:tcPr>
            <w:tcW w:w="2368" w:type="pct"/>
            <w:tcBorders>
              <w:top w:val="single" w:sz="4" w:space="0" w:color="000000"/>
              <w:left w:val="single" w:sz="4" w:space="0" w:color="000000"/>
              <w:bottom w:val="single" w:sz="4" w:space="0" w:color="000000"/>
              <w:right w:val="single" w:sz="4" w:space="0" w:color="000000"/>
            </w:tcBorders>
            <w:hideMark/>
          </w:tcPr>
          <w:p w:rsidR="00377F28" w:rsidRPr="003845A4" w:rsidRDefault="00377F28" w:rsidP="006837CD">
            <w:pPr>
              <w:jc w:val="both"/>
            </w:pPr>
            <w:r w:rsidRPr="003845A4">
              <w:t>7. Получение первоначального опыта межкультурной коммуникации с детьми и взрослыми – представителями разных народов России, знакомство с особенностями их культур и образа жизни</w:t>
            </w:r>
          </w:p>
        </w:tc>
        <w:tc>
          <w:tcPr>
            <w:tcW w:w="2632" w:type="pct"/>
            <w:tcBorders>
              <w:top w:val="single" w:sz="4" w:space="0" w:color="000000"/>
              <w:left w:val="single" w:sz="4" w:space="0" w:color="000000"/>
              <w:bottom w:val="single" w:sz="4" w:space="0" w:color="000000"/>
              <w:right w:val="single" w:sz="4" w:space="0" w:color="000000"/>
            </w:tcBorders>
            <w:hideMark/>
          </w:tcPr>
          <w:p w:rsidR="00377F28" w:rsidRPr="003845A4" w:rsidRDefault="00377F28" w:rsidP="006837CD">
            <w:pPr>
              <w:jc w:val="both"/>
            </w:pPr>
            <w:r w:rsidRPr="003845A4">
              <w:t xml:space="preserve">- </w:t>
            </w:r>
            <w:r>
              <w:t>Практическая игра «Учимся правильно общаться»,</w:t>
            </w:r>
          </w:p>
          <w:p w:rsidR="00377F28" w:rsidRPr="003845A4" w:rsidRDefault="00377F28" w:rsidP="006837CD">
            <w:pPr>
              <w:jc w:val="both"/>
            </w:pPr>
            <w:r w:rsidRPr="003845A4">
              <w:t>- народные игры,</w:t>
            </w:r>
          </w:p>
          <w:p w:rsidR="00377F28" w:rsidRPr="003845A4" w:rsidRDefault="00377F28" w:rsidP="006837CD">
            <w:pPr>
              <w:jc w:val="both"/>
            </w:pPr>
            <w:r w:rsidRPr="003845A4">
              <w:t xml:space="preserve">- участие в </w:t>
            </w:r>
            <w:r w:rsidR="00793E86">
              <w:t>муниципальных</w:t>
            </w:r>
            <w:r w:rsidRPr="003845A4">
              <w:t xml:space="preserve"> программах</w:t>
            </w:r>
          </w:p>
          <w:p w:rsidR="00377F28" w:rsidRDefault="00377F28" w:rsidP="006837CD">
            <w:pPr>
              <w:jc w:val="both"/>
            </w:pPr>
            <w:r w:rsidRPr="003845A4">
              <w:t>-организация национально-культурных праздников</w:t>
            </w:r>
            <w:r>
              <w:t xml:space="preserve"> «Когда мы едины - мы непобедимы», «Все мы разные, но все мы равные»,</w:t>
            </w:r>
          </w:p>
          <w:p w:rsidR="00377F28" w:rsidRPr="003845A4" w:rsidRDefault="00377F28" w:rsidP="006837CD">
            <w:pPr>
              <w:jc w:val="both"/>
            </w:pPr>
            <w:r>
              <w:t>-родительское собрание «Воспитание толерантного отношения</w:t>
            </w:r>
          </w:p>
        </w:tc>
      </w:tr>
      <w:tr w:rsidR="00377F28" w:rsidRPr="003845A4" w:rsidTr="00E4569F">
        <w:tc>
          <w:tcPr>
            <w:tcW w:w="2368" w:type="pct"/>
            <w:tcBorders>
              <w:top w:val="single" w:sz="4" w:space="0" w:color="000000"/>
              <w:left w:val="single" w:sz="4" w:space="0" w:color="000000"/>
              <w:bottom w:val="single" w:sz="4" w:space="0" w:color="000000"/>
              <w:right w:val="single" w:sz="4" w:space="0" w:color="000000"/>
            </w:tcBorders>
            <w:hideMark/>
          </w:tcPr>
          <w:p w:rsidR="00377F28" w:rsidRPr="003845A4" w:rsidRDefault="00377F28" w:rsidP="006837CD">
            <w:pPr>
              <w:jc w:val="both"/>
            </w:pPr>
            <w:r w:rsidRPr="003845A4">
              <w:t>8. Участие во встречах и беседах с выпускниками школы, ознакомление с биографией выпускников, явивших собой достойные примеры гражданственности и патриотизма</w:t>
            </w:r>
          </w:p>
        </w:tc>
        <w:tc>
          <w:tcPr>
            <w:tcW w:w="2632" w:type="pct"/>
            <w:tcBorders>
              <w:top w:val="single" w:sz="4" w:space="0" w:color="000000"/>
              <w:left w:val="single" w:sz="4" w:space="0" w:color="000000"/>
              <w:bottom w:val="single" w:sz="4" w:space="0" w:color="000000"/>
              <w:right w:val="single" w:sz="4" w:space="0" w:color="000000"/>
            </w:tcBorders>
            <w:hideMark/>
          </w:tcPr>
          <w:p w:rsidR="00377F28" w:rsidRPr="003845A4" w:rsidRDefault="00377F28" w:rsidP="006837CD">
            <w:pPr>
              <w:jc w:val="both"/>
            </w:pPr>
            <w:r w:rsidRPr="003845A4">
              <w:t>- встречи с интересными людьми,</w:t>
            </w:r>
          </w:p>
          <w:p w:rsidR="00377F28" w:rsidRPr="003845A4" w:rsidRDefault="00377F28" w:rsidP="006837CD">
            <w:pPr>
              <w:jc w:val="both"/>
            </w:pPr>
            <w:r w:rsidRPr="003845A4">
              <w:t>- родители – выпускники школы</w:t>
            </w:r>
          </w:p>
        </w:tc>
      </w:tr>
    </w:tbl>
    <w:tbl>
      <w:tblPr>
        <w:tblpPr w:leftFromText="180" w:rightFromText="180" w:vertAnchor="text" w:horzAnchor="margin" w:tblpY="-10975"/>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88"/>
        <w:gridCol w:w="4582"/>
      </w:tblGrid>
      <w:tr w:rsidR="00377F28" w:rsidRPr="003845A4" w:rsidTr="00E4569F">
        <w:tc>
          <w:tcPr>
            <w:tcW w:w="2606" w:type="pct"/>
            <w:tcBorders>
              <w:top w:val="single" w:sz="4" w:space="0" w:color="000000"/>
              <w:left w:val="single" w:sz="4" w:space="0" w:color="000000"/>
              <w:bottom w:val="single" w:sz="4" w:space="0" w:color="000000"/>
              <w:right w:val="single" w:sz="4" w:space="0" w:color="000000"/>
            </w:tcBorders>
          </w:tcPr>
          <w:p w:rsidR="00377F28" w:rsidRPr="003845A4" w:rsidRDefault="00377F28" w:rsidP="00E4569F">
            <w:pPr>
              <w:jc w:val="center"/>
              <w:rPr>
                <w:b/>
              </w:rPr>
            </w:pPr>
            <w:r w:rsidRPr="003845A4">
              <w:rPr>
                <w:b/>
              </w:rPr>
              <w:lastRenderedPageBreak/>
              <w:t>Виды деятельности</w:t>
            </w:r>
          </w:p>
        </w:tc>
        <w:tc>
          <w:tcPr>
            <w:tcW w:w="2394" w:type="pct"/>
            <w:tcBorders>
              <w:top w:val="single" w:sz="4" w:space="0" w:color="000000"/>
              <w:left w:val="single" w:sz="4" w:space="0" w:color="000000"/>
              <w:bottom w:val="single" w:sz="4" w:space="0" w:color="000000"/>
              <w:right w:val="single" w:sz="4" w:space="0" w:color="000000"/>
            </w:tcBorders>
            <w:hideMark/>
          </w:tcPr>
          <w:p w:rsidR="00377F28" w:rsidRPr="003845A4" w:rsidRDefault="00377F28" w:rsidP="00E4569F">
            <w:pPr>
              <w:jc w:val="center"/>
              <w:rPr>
                <w:b/>
              </w:rPr>
            </w:pPr>
            <w:r w:rsidRPr="003845A4">
              <w:rPr>
                <w:b/>
              </w:rPr>
              <w:t>Формы занятий</w:t>
            </w:r>
          </w:p>
        </w:tc>
      </w:tr>
      <w:tr w:rsidR="00377F28" w:rsidRPr="003845A4" w:rsidTr="00E4569F">
        <w:tc>
          <w:tcPr>
            <w:tcW w:w="2606" w:type="pct"/>
            <w:tcBorders>
              <w:top w:val="single" w:sz="4" w:space="0" w:color="000000"/>
              <w:left w:val="single" w:sz="4" w:space="0" w:color="000000"/>
              <w:bottom w:val="single" w:sz="4" w:space="0" w:color="000000"/>
              <w:right w:val="single" w:sz="4" w:space="0" w:color="000000"/>
            </w:tcBorders>
            <w:hideMark/>
          </w:tcPr>
          <w:p w:rsidR="00377F28" w:rsidRPr="003845A4" w:rsidRDefault="00377F28" w:rsidP="00E4569F">
            <w:pPr>
              <w:jc w:val="both"/>
              <w:rPr>
                <w:b/>
              </w:rPr>
            </w:pPr>
            <w:r w:rsidRPr="003845A4">
              <w:t>1.Получение первоначальных представлений о базовых ценностях отечественной культуры, традиционных моральных нормах российских народов</w:t>
            </w:r>
          </w:p>
        </w:tc>
        <w:tc>
          <w:tcPr>
            <w:tcW w:w="2394" w:type="pct"/>
            <w:tcBorders>
              <w:top w:val="single" w:sz="4" w:space="0" w:color="000000"/>
              <w:left w:val="single" w:sz="4" w:space="0" w:color="000000"/>
              <w:bottom w:val="single" w:sz="4" w:space="0" w:color="000000"/>
              <w:right w:val="single" w:sz="4" w:space="0" w:color="000000"/>
            </w:tcBorders>
            <w:hideMark/>
          </w:tcPr>
          <w:p w:rsidR="00377F28" w:rsidRDefault="00377F28" w:rsidP="00E4569F">
            <w:pPr>
              <w:jc w:val="both"/>
            </w:pPr>
            <w:r w:rsidRPr="003845A4">
              <w:t xml:space="preserve"> - </w:t>
            </w:r>
            <w:r>
              <w:t>акция «Уроки добра»</w:t>
            </w:r>
            <w:r w:rsidRPr="003845A4">
              <w:t xml:space="preserve">, </w:t>
            </w:r>
          </w:p>
          <w:p w:rsidR="00377F28" w:rsidRDefault="00377F28" w:rsidP="00E4569F">
            <w:pPr>
              <w:jc w:val="both"/>
            </w:pPr>
            <w:r>
              <w:t>- классные часы «Правила поведения в школе»,</w:t>
            </w:r>
          </w:p>
          <w:p w:rsidR="00377F28" w:rsidRPr="003845A4" w:rsidRDefault="00377F28" w:rsidP="00E4569F">
            <w:pPr>
              <w:jc w:val="both"/>
            </w:pPr>
            <w:r>
              <w:t>- игра-путешествие в страну этикета,</w:t>
            </w:r>
          </w:p>
          <w:p w:rsidR="00377F28" w:rsidRPr="003845A4" w:rsidRDefault="00377F28" w:rsidP="00E4569F">
            <w:pPr>
              <w:jc w:val="both"/>
            </w:pPr>
            <w:r w:rsidRPr="003845A4">
              <w:t xml:space="preserve">- экскурсии, </w:t>
            </w:r>
            <w:r>
              <w:t>операции «Делай людям добро»</w:t>
            </w:r>
          </w:p>
          <w:p w:rsidR="00377F28" w:rsidRPr="003845A4" w:rsidRDefault="00377F28" w:rsidP="00E4569F">
            <w:pPr>
              <w:jc w:val="both"/>
            </w:pPr>
            <w:r w:rsidRPr="003845A4">
              <w:t xml:space="preserve">- участие в творческой деятельности, </w:t>
            </w:r>
          </w:p>
          <w:p w:rsidR="00377F28" w:rsidRPr="003845A4" w:rsidRDefault="00377F28" w:rsidP="00E4569F">
            <w:pPr>
              <w:jc w:val="both"/>
            </w:pPr>
            <w:r w:rsidRPr="003845A4">
              <w:t>- литературные гостиные</w:t>
            </w:r>
            <w:r>
              <w:t xml:space="preserve"> «Что такое хорошо и что такое плохо»</w:t>
            </w:r>
            <w:r w:rsidRPr="003845A4">
              <w:t xml:space="preserve">, </w:t>
            </w:r>
          </w:p>
          <w:p w:rsidR="00377F28" w:rsidRPr="003845A4" w:rsidRDefault="00377F28" w:rsidP="00E4569F">
            <w:pPr>
              <w:jc w:val="both"/>
            </w:pPr>
            <w:r w:rsidRPr="003845A4">
              <w:t>- художественные выставки</w:t>
            </w:r>
          </w:p>
        </w:tc>
      </w:tr>
      <w:tr w:rsidR="00377F28" w:rsidRPr="003845A4" w:rsidTr="00E4569F">
        <w:tc>
          <w:tcPr>
            <w:tcW w:w="2606" w:type="pct"/>
            <w:tcBorders>
              <w:top w:val="single" w:sz="4" w:space="0" w:color="000000"/>
              <w:left w:val="single" w:sz="4" w:space="0" w:color="000000"/>
              <w:bottom w:val="single" w:sz="4" w:space="0" w:color="000000"/>
              <w:right w:val="single" w:sz="4" w:space="0" w:color="000000"/>
            </w:tcBorders>
            <w:hideMark/>
          </w:tcPr>
          <w:p w:rsidR="00377F28" w:rsidRPr="003845A4" w:rsidRDefault="00377F28" w:rsidP="00E4569F">
            <w:pPr>
              <w:jc w:val="both"/>
            </w:pPr>
            <w:r>
              <w:t xml:space="preserve">2.Ознакомление (по желанию) </w:t>
            </w:r>
          </w:p>
        </w:tc>
        <w:tc>
          <w:tcPr>
            <w:tcW w:w="2394" w:type="pct"/>
            <w:tcBorders>
              <w:top w:val="single" w:sz="4" w:space="0" w:color="000000"/>
              <w:left w:val="single" w:sz="4" w:space="0" w:color="000000"/>
              <w:bottom w:val="single" w:sz="4" w:space="0" w:color="000000"/>
              <w:right w:val="single" w:sz="4" w:space="0" w:color="000000"/>
            </w:tcBorders>
            <w:hideMark/>
          </w:tcPr>
          <w:p w:rsidR="00377F28" w:rsidRPr="003845A4" w:rsidRDefault="00377F28" w:rsidP="00E4569F">
            <w:pPr>
              <w:jc w:val="both"/>
            </w:pPr>
            <w:r w:rsidRPr="003845A4">
              <w:t>- уроки курса «Основы православной культуры»,</w:t>
            </w:r>
          </w:p>
          <w:p w:rsidR="00377F28" w:rsidRPr="003845A4" w:rsidRDefault="00377F28" w:rsidP="00E4569F">
            <w:pPr>
              <w:jc w:val="both"/>
            </w:pPr>
            <w:r w:rsidRPr="003845A4">
              <w:t>- экскурсии в соборы, в места богослужения,</w:t>
            </w:r>
          </w:p>
          <w:p w:rsidR="00377F28" w:rsidRPr="003845A4" w:rsidRDefault="00377F28" w:rsidP="00E4569F">
            <w:pPr>
              <w:jc w:val="both"/>
            </w:pPr>
            <w:r w:rsidRPr="003845A4">
              <w:t>-добровольное участие в религиозных праздниках,</w:t>
            </w:r>
          </w:p>
          <w:p w:rsidR="00377F28" w:rsidRPr="003845A4" w:rsidRDefault="00377F28" w:rsidP="00E4569F">
            <w:pPr>
              <w:jc w:val="both"/>
            </w:pPr>
            <w:r w:rsidRPr="003845A4">
              <w:t>- встречи с религиозными деятелями</w:t>
            </w:r>
          </w:p>
          <w:p w:rsidR="00377F28" w:rsidRPr="003845A4" w:rsidRDefault="00377F28" w:rsidP="00E4569F">
            <w:pPr>
              <w:jc w:val="both"/>
            </w:pPr>
            <w:r w:rsidRPr="003845A4">
              <w:t xml:space="preserve">- участие в проектах по данной теме </w:t>
            </w:r>
          </w:p>
        </w:tc>
      </w:tr>
      <w:tr w:rsidR="00377F28" w:rsidRPr="003845A4" w:rsidTr="00E4569F">
        <w:tc>
          <w:tcPr>
            <w:tcW w:w="2606" w:type="pct"/>
            <w:tcBorders>
              <w:top w:val="single" w:sz="4" w:space="0" w:color="000000"/>
              <w:left w:val="single" w:sz="4" w:space="0" w:color="000000"/>
              <w:bottom w:val="single" w:sz="4" w:space="0" w:color="000000"/>
              <w:right w:val="single" w:sz="4" w:space="0" w:color="000000"/>
            </w:tcBorders>
            <w:hideMark/>
          </w:tcPr>
          <w:p w:rsidR="00377F28" w:rsidRPr="003845A4" w:rsidRDefault="00377F28" w:rsidP="00E4569F">
            <w:pPr>
              <w:jc w:val="both"/>
            </w:pPr>
            <w:r w:rsidRPr="003845A4">
              <w:t>3. Участие в уроках этики, внеурочных мероприятий, направленных на формирование представлений о нормах морально-нравственного поведения, игровых программах, позволяющих школьникам приобретать опыт ролевого нравственного взаимодействия</w:t>
            </w:r>
          </w:p>
        </w:tc>
        <w:tc>
          <w:tcPr>
            <w:tcW w:w="2394" w:type="pct"/>
            <w:tcBorders>
              <w:top w:val="single" w:sz="4" w:space="0" w:color="000000"/>
              <w:left w:val="single" w:sz="4" w:space="0" w:color="000000"/>
              <w:bottom w:val="single" w:sz="4" w:space="0" w:color="000000"/>
              <w:right w:val="single" w:sz="4" w:space="0" w:color="000000"/>
            </w:tcBorders>
            <w:hideMark/>
          </w:tcPr>
          <w:p w:rsidR="00377F28" w:rsidRPr="003845A4" w:rsidRDefault="00377F28" w:rsidP="00E4569F">
            <w:pPr>
              <w:jc w:val="both"/>
            </w:pPr>
            <w:r w:rsidRPr="003845A4">
              <w:t>- игровые программы</w:t>
            </w:r>
            <w:r>
              <w:t xml:space="preserve"> «Учитесь властвовать собою»</w:t>
            </w:r>
            <w:r w:rsidRPr="003845A4">
              <w:t>,</w:t>
            </w:r>
            <w:r>
              <w:t xml:space="preserve"> «Человек и его манеры», «личная гигиена», «Жить, побеждая зло»,</w:t>
            </w:r>
          </w:p>
          <w:p w:rsidR="00377F28" w:rsidRDefault="00377F28" w:rsidP="00E4569F">
            <w:pPr>
              <w:jc w:val="both"/>
            </w:pPr>
            <w:r w:rsidRPr="003845A4">
              <w:t>- внеурочные мероприятия</w:t>
            </w:r>
          </w:p>
          <w:p w:rsidR="00377F28" w:rsidRDefault="00377F28" w:rsidP="00E4569F">
            <w:pPr>
              <w:jc w:val="both"/>
            </w:pPr>
            <w:r>
              <w:t>- благотворительная акция «День пожилого человека»</w:t>
            </w:r>
          </w:p>
          <w:p w:rsidR="00377F28" w:rsidRDefault="00377F28" w:rsidP="00E4569F">
            <w:pPr>
              <w:jc w:val="both"/>
            </w:pPr>
            <w:r>
              <w:t>- декада добрых дел.</w:t>
            </w:r>
          </w:p>
          <w:p w:rsidR="00377F28" w:rsidRPr="003845A4" w:rsidRDefault="00377F28" w:rsidP="00E4569F">
            <w:pPr>
              <w:jc w:val="both"/>
            </w:pPr>
            <w:r>
              <w:t>- праздник «Вежливость как часть жизни»</w:t>
            </w:r>
          </w:p>
        </w:tc>
      </w:tr>
      <w:tr w:rsidR="00377F28" w:rsidRPr="003845A4" w:rsidTr="00E4569F">
        <w:tc>
          <w:tcPr>
            <w:tcW w:w="2606" w:type="pct"/>
            <w:tcBorders>
              <w:top w:val="single" w:sz="4" w:space="0" w:color="000000"/>
              <w:left w:val="single" w:sz="4" w:space="0" w:color="000000"/>
              <w:bottom w:val="single" w:sz="4" w:space="0" w:color="000000"/>
              <w:right w:val="single" w:sz="4" w:space="0" w:color="000000"/>
            </w:tcBorders>
            <w:hideMark/>
          </w:tcPr>
          <w:p w:rsidR="00377F28" w:rsidRPr="003845A4" w:rsidRDefault="00377F28" w:rsidP="00E4569F">
            <w:pPr>
              <w:jc w:val="both"/>
            </w:pPr>
            <w:r w:rsidRPr="003845A4">
              <w:t>4. Ознакомление с основными правилами поведения в школе, общественных местах, обучение распознаванию хороших и плохих поступков</w:t>
            </w:r>
          </w:p>
        </w:tc>
        <w:tc>
          <w:tcPr>
            <w:tcW w:w="2394" w:type="pct"/>
            <w:tcBorders>
              <w:top w:val="single" w:sz="4" w:space="0" w:color="000000"/>
              <w:left w:val="single" w:sz="4" w:space="0" w:color="000000"/>
              <w:bottom w:val="single" w:sz="4" w:space="0" w:color="000000"/>
              <w:right w:val="single" w:sz="4" w:space="0" w:color="000000"/>
            </w:tcBorders>
            <w:hideMark/>
          </w:tcPr>
          <w:p w:rsidR="00377F28" w:rsidRDefault="00377F28" w:rsidP="00E4569F">
            <w:pPr>
              <w:jc w:val="both"/>
            </w:pPr>
            <w:r w:rsidRPr="003845A4">
              <w:t>- уроки этики</w:t>
            </w:r>
            <w:r>
              <w:t xml:space="preserve"> «Правила поведения в общественных местах»</w:t>
            </w:r>
            <w:r w:rsidRPr="003845A4">
              <w:t>,</w:t>
            </w:r>
          </w:p>
          <w:p w:rsidR="00377F28" w:rsidRPr="003845A4" w:rsidRDefault="00377F28" w:rsidP="00E4569F">
            <w:pPr>
              <w:jc w:val="both"/>
            </w:pPr>
            <w:r w:rsidRPr="003845A4">
              <w:t>- беседы</w:t>
            </w:r>
            <w:r>
              <w:t xml:space="preserve"> «Кодекс ученика»</w:t>
            </w:r>
            <w:r w:rsidRPr="003845A4">
              <w:t>,</w:t>
            </w:r>
          </w:p>
          <w:p w:rsidR="00377F28" w:rsidRPr="003845A4" w:rsidRDefault="00377F28" w:rsidP="00E4569F">
            <w:pPr>
              <w:jc w:val="both"/>
            </w:pPr>
            <w:r w:rsidRPr="003845A4">
              <w:t>- классные часы,</w:t>
            </w:r>
          </w:p>
          <w:p w:rsidR="00377F28" w:rsidRDefault="00377F28" w:rsidP="00E4569F">
            <w:pPr>
              <w:jc w:val="both"/>
            </w:pPr>
            <w:r w:rsidRPr="003845A4">
              <w:t>- просмотр учебных фильмов,</w:t>
            </w:r>
          </w:p>
          <w:p w:rsidR="00377F28" w:rsidRPr="003845A4" w:rsidRDefault="00377F28" w:rsidP="00E4569F">
            <w:pPr>
              <w:jc w:val="both"/>
            </w:pPr>
            <w:r>
              <w:t>- аукцион «Добрые дела»</w:t>
            </w:r>
          </w:p>
        </w:tc>
      </w:tr>
      <w:tr w:rsidR="00377F28" w:rsidRPr="003845A4" w:rsidTr="00E4569F">
        <w:tc>
          <w:tcPr>
            <w:tcW w:w="2606" w:type="pct"/>
            <w:tcBorders>
              <w:top w:val="single" w:sz="4" w:space="0" w:color="000000"/>
              <w:left w:val="single" w:sz="4" w:space="0" w:color="000000"/>
              <w:bottom w:val="single" w:sz="4" w:space="0" w:color="000000"/>
              <w:right w:val="single" w:sz="4" w:space="0" w:color="000000"/>
            </w:tcBorders>
            <w:hideMark/>
          </w:tcPr>
          <w:p w:rsidR="00377F28" w:rsidRPr="003845A4" w:rsidRDefault="00377F28" w:rsidP="00E4569F">
            <w:pPr>
              <w:jc w:val="both"/>
            </w:pPr>
            <w:r w:rsidRPr="003845A4">
              <w:t xml:space="preserve">5. Усвоение первоначального опыта нравственных взаимоотношений в коллективе класса и ОУ – овладение навыками вежливого, приветливого, внимательного отношения к сверстникам, старшим и младшим детям, обучение дружной игре, взаимной поддержке, участию в коллективных играх, приобретение опыта совместной деятельности </w:t>
            </w:r>
          </w:p>
        </w:tc>
        <w:tc>
          <w:tcPr>
            <w:tcW w:w="2394" w:type="pct"/>
            <w:tcBorders>
              <w:top w:val="single" w:sz="4" w:space="0" w:color="000000"/>
              <w:left w:val="single" w:sz="4" w:space="0" w:color="000000"/>
              <w:bottom w:val="single" w:sz="4" w:space="0" w:color="000000"/>
              <w:right w:val="single" w:sz="4" w:space="0" w:color="000000"/>
            </w:tcBorders>
          </w:tcPr>
          <w:p w:rsidR="00377F28" w:rsidRPr="003845A4" w:rsidRDefault="00377F28" w:rsidP="00E4569F">
            <w:pPr>
              <w:jc w:val="both"/>
            </w:pPr>
            <w:r>
              <w:t>- беседы «Все мы разные, но все мы равные», «Хочу и надо – трудный выбор».</w:t>
            </w:r>
          </w:p>
          <w:p w:rsidR="00377F28" w:rsidRPr="003845A4" w:rsidRDefault="00377F28" w:rsidP="00E4569F">
            <w:pPr>
              <w:jc w:val="both"/>
            </w:pPr>
            <w:r w:rsidRPr="003845A4">
              <w:t>- коллективные игры,</w:t>
            </w:r>
          </w:p>
          <w:p w:rsidR="00377F28" w:rsidRPr="003845A4" w:rsidRDefault="00377F28" w:rsidP="00E4569F">
            <w:pPr>
              <w:jc w:val="both"/>
            </w:pPr>
            <w:r w:rsidRPr="003845A4">
              <w:t>- коллективное обсуждение,</w:t>
            </w:r>
          </w:p>
          <w:p w:rsidR="00377F28" w:rsidRPr="003845A4" w:rsidRDefault="00377F28" w:rsidP="00E4569F">
            <w:pPr>
              <w:jc w:val="both"/>
            </w:pPr>
            <w:r w:rsidRPr="003845A4">
              <w:t>-внеклассные мероприятия (праздники, проекты, походы, экскурсии)</w:t>
            </w:r>
          </w:p>
        </w:tc>
      </w:tr>
      <w:tr w:rsidR="00377F28" w:rsidRPr="003845A4" w:rsidTr="00E4569F">
        <w:tc>
          <w:tcPr>
            <w:tcW w:w="2606" w:type="pct"/>
            <w:tcBorders>
              <w:top w:val="single" w:sz="4" w:space="0" w:color="000000"/>
              <w:left w:val="single" w:sz="4" w:space="0" w:color="000000"/>
              <w:bottom w:val="single" w:sz="4" w:space="0" w:color="000000"/>
              <w:right w:val="single" w:sz="4" w:space="0" w:color="000000"/>
            </w:tcBorders>
            <w:hideMark/>
          </w:tcPr>
          <w:p w:rsidR="00377F28" w:rsidRPr="003845A4" w:rsidRDefault="00377F28" w:rsidP="00E4569F">
            <w:pPr>
              <w:jc w:val="both"/>
            </w:pPr>
            <w:r w:rsidRPr="003845A4">
              <w:t xml:space="preserve">6. Участие в благотворительности, милосердии, в оказании помощи </w:t>
            </w:r>
            <w:proofErr w:type="gramStart"/>
            <w:r w:rsidRPr="003845A4">
              <w:t>нуждающимся</w:t>
            </w:r>
            <w:proofErr w:type="gramEnd"/>
            <w:r w:rsidRPr="003845A4">
              <w:t>, заботе о животных, природе</w:t>
            </w:r>
          </w:p>
        </w:tc>
        <w:tc>
          <w:tcPr>
            <w:tcW w:w="2394" w:type="pct"/>
            <w:tcBorders>
              <w:top w:val="single" w:sz="4" w:space="0" w:color="000000"/>
              <w:left w:val="single" w:sz="4" w:space="0" w:color="000000"/>
              <w:bottom w:val="single" w:sz="4" w:space="0" w:color="000000"/>
              <w:right w:val="single" w:sz="4" w:space="0" w:color="000000"/>
            </w:tcBorders>
            <w:hideMark/>
          </w:tcPr>
          <w:p w:rsidR="00377F28" w:rsidRPr="003845A4" w:rsidRDefault="00377F28" w:rsidP="00E4569F">
            <w:pPr>
              <w:jc w:val="both"/>
            </w:pPr>
            <w:r w:rsidRPr="003845A4">
              <w:t>- участие в благотворительных акциях,</w:t>
            </w:r>
          </w:p>
          <w:p w:rsidR="00377F28" w:rsidRPr="003845A4" w:rsidRDefault="00377F28" w:rsidP="00E4569F">
            <w:pPr>
              <w:jc w:val="both"/>
            </w:pPr>
            <w:r w:rsidRPr="003845A4">
              <w:t>- участие в акции милосердия,</w:t>
            </w:r>
          </w:p>
          <w:p w:rsidR="00377F28" w:rsidRPr="003845A4" w:rsidRDefault="00377F28" w:rsidP="00E4569F">
            <w:pPr>
              <w:jc w:val="both"/>
            </w:pPr>
            <w:r w:rsidRPr="003845A4">
              <w:t>- волонтёрское движение,</w:t>
            </w:r>
          </w:p>
          <w:p w:rsidR="00377F28" w:rsidRPr="003845A4" w:rsidRDefault="00377F28" w:rsidP="00E4569F">
            <w:pPr>
              <w:jc w:val="both"/>
            </w:pPr>
            <w:r w:rsidRPr="003845A4">
              <w:t xml:space="preserve">- шефство над </w:t>
            </w:r>
            <w:proofErr w:type="gramStart"/>
            <w:r w:rsidRPr="003845A4">
              <w:t>памятниками ВОВ</w:t>
            </w:r>
            <w:proofErr w:type="gramEnd"/>
            <w:r w:rsidRPr="003845A4">
              <w:t>,</w:t>
            </w:r>
          </w:p>
          <w:p w:rsidR="00377F28" w:rsidRPr="003845A4" w:rsidRDefault="00377F28" w:rsidP="00E4569F">
            <w:pPr>
              <w:jc w:val="both"/>
            </w:pPr>
            <w:r w:rsidRPr="003845A4">
              <w:t>- шефство над ветеранами ВОВ,</w:t>
            </w:r>
          </w:p>
          <w:p w:rsidR="00377F28" w:rsidRPr="003845A4" w:rsidRDefault="00377F28" w:rsidP="00E4569F">
            <w:pPr>
              <w:jc w:val="both"/>
            </w:pPr>
            <w:r w:rsidRPr="003845A4">
              <w:t>-проведение Дней старшего поколения,</w:t>
            </w:r>
          </w:p>
          <w:p w:rsidR="00377F28" w:rsidRPr="003845A4" w:rsidRDefault="00377F28" w:rsidP="00E4569F">
            <w:pPr>
              <w:jc w:val="both"/>
            </w:pPr>
            <w:r w:rsidRPr="003845A4">
              <w:t>-социальные проекты</w:t>
            </w:r>
          </w:p>
        </w:tc>
      </w:tr>
      <w:tr w:rsidR="00377F28" w:rsidRPr="003845A4" w:rsidTr="00E4569F">
        <w:tc>
          <w:tcPr>
            <w:tcW w:w="2606" w:type="pct"/>
            <w:tcBorders>
              <w:top w:val="single" w:sz="4" w:space="0" w:color="000000"/>
              <w:left w:val="single" w:sz="4" w:space="0" w:color="000000"/>
              <w:bottom w:val="single" w:sz="4" w:space="0" w:color="000000"/>
              <w:right w:val="single" w:sz="4" w:space="0" w:color="000000"/>
            </w:tcBorders>
            <w:hideMark/>
          </w:tcPr>
          <w:p w:rsidR="00377F28" w:rsidRPr="003845A4" w:rsidRDefault="00377F28" w:rsidP="00E4569F">
            <w:pPr>
              <w:jc w:val="both"/>
            </w:pPr>
            <w:r w:rsidRPr="003845A4">
              <w:t>7. Получение первоначальных представлений о нравственных взаимоотношениях в семье</w:t>
            </w:r>
          </w:p>
        </w:tc>
        <w:tc>
          <w:tcPr>
            <w:tcW w:w="2394" w:type="pct"/>
            <w:tcBorders>
              <w:top w:val="single" w:sz="4" w:space="0" w:color="000000"/>
              <w:left w:val="single" w:sz="4" w:space="0" w:color="000000"/>
              <w:bottom w:val="single" w:sz="4" w:space="0" w:color="000000"/>
              <w:right w:val="single" w:sz="4" w:space="0" w:color="000000"/>
            </w:tcBorders>
            <w:hideMark/>
          </w:tcPr>
          <w:p w:rsidR="00377F28" w:rsidRDefault="00377F28" w:rsidP="00E4569F">
            <w:pPr>
              <w:jc w:val="both"/>
            </w:pPr>
            <w:r w:rsidRPr="003845A4">
              <w:t>-беседы о семье, о родителях, прародителях,</w:t>
            </w:r>
          </w:p>
          <w:p w:rsidR="00377F28" w:rsidRPr="003845A4" w:rsidRDefault="00377F28" w:rsidP="00E4569F">
            <w:pPr>
              <w:jc w:val="both"/>
            </w:pPr>
            <w:r>
              <w:t>- проект «Моя родословная»</w:t>
            </w:r>
          </w:p>
          <w:p w:rsidR="00377F28" w:rsidRPr="003845A4" w:rsidRDefault="00377F28" w:rsidP="00E4569F">
            <w:pPr>
              <w:jc w:val="both"/>
            </w:pPr>
            <w:r w:rsidRPr="003845A4">
              <w:t>-праздники, соревнования «Моя дружная семья»,</w:t>
            </w:r>
          </w:p>
          <w:p w:rsidR="00377F28" w:rsidRPr="003845A4" w:rsidRDefault="00377F28" w:rsidP="00E4569F">
            <w:pPr>
              <w:jc w:val="both"/>
            </w:pPr>
            <w:r w:rsidRPr="003845A4">
              <w:t>- творческие мероприятия,</w:t>
            </w:r>
          </w:p>
          <w:p w:rsidR="00377F28" w:rsidRPr="003845A4" w:rsidRDefault="00377F28" w:rsidP="00E4569F">
            <w:pPr>
              <w:jc w:val="both"/>
            </w:pPr>
            <w:r w:rsidRPr="003845A4">
              <w:lastRenderedPageBreak/>
              <w:t>- выставки «Хобби моей семьи»</w:t>
            </w:r>
          </w:p>
          <w:p w:rsidR="00377F28" w:rsidRPr="003845A4" w:rsidRDefault="00377F28" w:rsidP="00E4569F">
            <w:pPr>
              <w:jc w:val="both"/>
            </w:pPr>
            <w:r w:rsidRPr="003845A4">
              <w:t>- составление генеалогического древа семьи,</w:t>
            </w:r>
          </w:p>
          <w:p w:rsidR="00377F28" w:rsidRPr="003845A4" w:rsidRDefault="00377F28" w:rsidP="00E4569F">
            <w:pPr>
              <w:jc w:val="both"/>
            </w:pPr>
            <w:r w:rsidRPr="003845A4">
              <w:t>- творческие работы («Моя семья», «Мои родители», «Бабушка и дедушка», «Военные реликвии моей семьи», «Что в имени моём…»)</w:t>
            </w:r>
          </w:p>
        </w:tc>
      </w:tr>
      <w:tr w:rsidR="00377F28" w:rsidRPr="003845A4" w:rsidTr="00E4569F">
        <w:tc>
          <w:tcPr>
            <w:tcW w:w="2606" w:type="pct"/>
            <w:tcBorders>
              <w:top w:val="single" w:sz="4" w:space="0" w:color="000000"/>
              <w:left w:val="single" w:sz="4" w:space="0" w:color="000000"/>
              <w:bottom w:val="single" w:sz="4" w:space="0" w:color="000000"/>
              <w:right w:val="single" w:sz="4" w:space="0" w:color="000000"/>
            </w:tcBorders>
            <w:hideMark/>
          </w:tcPr>
          <w:p w:rsidR="00377F28" w:rsidRPr="003845A4" w:rsidRDefault="00377F28" w:rsidP="00E4569F">
            <w:pPr>
              <w:jc w:val="both"/>
            </w:pPr>
            <w:r>
              <w:lastRenderedPageBreak/>
              <w:t>8.</w:t>
            </w:r>
            <w:r w:rsidRPr="003845A4">
              <w:t>Расширение опыта позитивного взаимоотношения в семье</w:t>
            </w:r>
          </w:p>
        </w:tc>
        <w:tc>
          <w:tcPr>
            <w:tcW w:w="2394" w:type="pct"/>
            <w:tcBorders>
              <w:top w:val="single" w:sz="4" w:space="0" w:color="000000"/>
              <w:left w:val="single" w:sz="4" w:space="0" w:color="000000"/>
              <w:bottom w:val="single" w:sz="4" w:space="0" w:color="000000"/>
              <w:right w:val="single" w:sz="4" w:space="0" w:color="000000"/>
            </w:tcBorders>
            <w:hideMark/>
          </w:tcPr>
          <w:p w:rsidR="00377F28" w:rsidRDefault="00377F28" w:rsidP="00E4569F">
            <w:pPr>
              <w:jc w:val="both"/>
            </w:pPr>
            <w:r w:rsidRPr="003845A4">
              <w:t>- открытые семейные праздники</w:t>
            </w:r>
            <w:r>
              <w:t xml:space="preserve"> «Папа, мама и я – спортивная семья»</w:t>
            </w:r>
            <w:r w:rsidRPr="003845A4">
              <w:t>,</w:t>
            </w:r>
          </w:p>
          <w:p w:rsidR="00377F28" w:rsidRDefault="00377F28" w:rsidP="00E4569F">
            <w:pPr>
              <w:jc w:val="both"/>
            </w:pPr>
            <w:r>
              <w:t>- видеоконкурс, фотовыставка «Моя дружная семья»,</w:t>
            </w:r>
          </w:p>
          <w:p w:rsidR="00377F28" w:rsidRDefault="00377F28" w:rsidP="00E4569F">
            <w:pPr>
              <w:jc w:val="both"/>
            </w:pPr>
            <w:r>
              <w:t xml:space="preserve">- конкурс на лучшую находку из семейного альбома «Семейная реликвия», </w:t>
            </w:r>
          </w:p>
          <w:p w:rsidR="00377F28" w:rsidRDefault="00377F28" w:rsidP="00E4569F">
            <w:pPr>
              <w:jc w:val="both"/>
            </w:pPr>
            <w:r>
              <w:t>- аукцион народной мудрости «От бабушки до наших дней»,</w:t>
            </w:r>
          </w:p>
          <w:p w:rsidR="00377F28" w:rsidRDefault="00377F28" w:rsidP="00E4569F">
            <w:pPr>
              <w:jc w:val="both"/>
            </w:pPr>
            <w:r>
              <w:t>-конкурс  «Алло, мы ищем таланты»</w:t>
            </w:r>
          </w:p>
          <w:p w:rsidR="00377F28" w:rsidRPr="003845A4" w:rsidRDefault="00377F28" w:rsidP="00E4569F">
            <w:pPr>
              <w:jc w:val="both"/>
            </w:pPr>
            <w:r>
              <w:t>- школьный праздник «Мы вместе»,</w:t>
            </w:r>
          </w:p>
          <w:p w:rsidR="00377F28" w:rsidRPr="003845A4" w:rsidRDefault="00377F28" w:rsidP="00E4569F">
            <w:pPr>
              <w:jc w:val="both"/>
            </w:pPr>
            <w:r w:rsidRPr="003845A4">
              <w:t>- семейные чаепития,</w:t>
            </w:r>
          </w:p>
          <w:p w:rsidR="00377F28" w:rsidRPr="003845A4" w:rsidRDefault="00377F28" w:rsidP="00E4569F">
            <w:pPr>
              <w:jc w:val="both"/>
            </w:pPr>
            <w:r w:rsidRPr="003845A4">
              <w:t>- семейные гостиные,</w:t>
            </w:r>
          </w:p>
          <w:p w:rsidR="00377F28" w:rsidRPr="003845A4" w:rsidRDefault="00377F28" w:rsidP="00E4569F">
            <w:pPr>
              <w:jc w:val="both"/>
            </w:pPr>
            <w:r w:rsidRPr="003845A4">
              <w:t>- творческие презентации,</w:t>
            </w:r>
          </w:p>
          <w:p w:rsidR="00377F28" w:rsidRPr="003845A4" w:rsidRDefault="00377F28" w:rsidP="00E4569F">
            <w:pPr>
              <w:jc w:val="both"/>
            </w:pPr>
            <w:r w:rsidRPr="003845A4">
              <w:t>- творческие проекты,</w:t>
            </w:r>
          </w:p>
          <w:p w:rsidR="00377F28" w:rsidRDefault="00377F28" w:rsidP="00E4569F">
            <w:pPr>
              <w:jc w:val="both"/>
            </w:pPr>
            <w:r w:rsidRPr="003845A4">
              <w:t>-мероприятия, раскрывающие историю семьи, преемственность между поколениями</w:t>
            </w:r>
          </w:p>
          <w:p w:rsidR="00377F28" w:rsidRPr="003845A4" w:rsidRDefault="00377F28" w:rsidP="00E4569F">
            <w:pPr>
              <w:jc w:val="both"/>
            </w:pPr>
          </w:p>
        </w:tc>
      </w:tr>
    </w:tbl>
    <w:p w:rsidR="00377F28" w:rsidRDefault="00377F28" w:rsidP="00377F28">
      <w:pPr>
        <w:rPr>
          <w:b/>
          <w:i/>
        </w:rPr>
      </w:pPr>
    </w:p>
    <w:p w:rsidR="00377F28" w:rsidRPr="003845A4" w:rsidRDefault="00377F28" w:rsidP="00377F28">
      <w:pPr>
        <w:jc w:val="center"/>
        <w:rPr>
          <w:b/>
          <w:i/>
        </w:rPr>
      </w:pPr>
      <w:r w:rsidRPr="003845A4">
        <w:rPr>
          <w:b/>
          <w:i/>
        </w:rPr>
        <w:t>Воспитание нравственных чувств и  этического сознания</w:t>
      </w:r>
    </w:p>
    <w:p w:rsidR="00377F28" w:rsidRDefault="00377F28" w:rsidP="00377F28">
      <w:pPr>
        <w:jc w:val="center"/>
        <w:rPr>
          <w:b/>
          <w:i/>
        </w:rPr>
      </w:pPr>
    </w:p>
    <w:p w:rsidR="00377F28" w:rsidRPr="003845A4" w:rsidRDefault="00377F28" w:rsidP="00377F28">
      <w:pPr>
        <w:jc w:val="center"/>
        <w:rPr>
          <w:b/>
          <w:i/>
        </w:rPr>
      </w:pPr>
      <w:r w:rsidRPr="003845A4">
        <w:rPr>
          <w:b/>
          <w:i/>
        </w:rPr>
        <w:t>Воспитание трудолюбия, творческого отношения к учению, труду, жизни</w:t>
      </w:r>
    </w:p>
    <w:tbl>
      <w:tblPr>
        <w:tblpPr w:leftFromText="180" w:rightFromText="180" w:vertAnchor="text" w:horzAnchor="margin" w:tblpY="177"/>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84"/>
        <w:gridCol w:w="4586"/>
      </w:tblGrid>
      <w:tr w:rsidR="00521220" w:rsidRPr="003845A4" w:rsidTr="00E4569F">
        <w:tc>
          <w:tcPr>
            <w:tcW w:w="2604" w:type="pct"/>
            <w:tcBorders>
              <w:top w:val="single" w:sz="4" w:space="0" w:color="000000"/>
              <w:left w:val="single" w:sz="4" w:space="0" w:color="000000"/>
              <w:bottom w:val="single" w:sz="4" w:space="0" w:color="000000"/>
              <w:right w:val="single" w:sz="4" w:space="0" w:color="000000"/>
            </w:tcBorders>
          </w:tcPr>
          <w:p w:rsidR="00521220" w:rsidRPr="003845A4" w:rsidRDefault="00521220" w:rsidP="00521220">
            <w:pPr>
              <w:jc w:val="center"/>
              <w:rPr>
                <w:b/>
              </w:rPr>
            </w:pPr>
            <w:r w:rsidRPr="003845A4">
              <w:rPr>
                <w:b/>
              </w:rPr>
              <w:t>Виды деятельности</w:t>
            </w:r>
          </w:p>
          <w:p w:rsidR="00521220" w:rsidRPr="003845A4" w:rsidRDefault="00521220" w:rsidP="00521220">
            <w:pPr>
              <w:jc w:val="center"/>
              <w:rPr>
                <w:b/>
              </w:rPr>
            </w:pPr>
          </w:p>
        </w:tc>
        <w:tc>
          <w:tcPr>
            <w:tcW w:w="2396" w:type="pct"/>
            <w:tcBorders>
              <w:top w:val="single" w:sz="4" w:space="0" w:color="000000"/>
              <w:left w:val="single" w:sz="4" w:space="0" w:color="000000"/>
              <w:bottom w:val="single" w:sz="4" w:space="0" w:color="000000"/>
              <w:right w:val="single" w:sz="4" w:space="0" w:color="000000"/>
            </w:tcBorders>
            <w:hideMark/>
          </w:tcPr>
          <w:p w:rsidR="00521220" w:rsidRPr="003845A4" w:rsidRDefault="00521220" w:rsidP="00521220">
            <w:pPr>
              <w:jc w:val="center"/>
              <w:rPr>
                <w:b/>
              </w:rPr>
            </w:pPr>
            <w:r w:rsidRPr="003845A4">
              <w:rPr>
                <w:b/>
              </w:rPr>
              <w:t>Формы занятий</w:t>
            </w:r>
          </w:p>
        </w:tc>
      </w:tr>
      <w:tr w:rsidR="00521220" w:rsidRPr="003845A4" w:rsidTr="00E4569F">
        <w:tc>
          <w:tcPr>
            <w:tcW w:w="2604" w:type="pct"/>
            <w:tcBorders>
              <w:top w:val="single" w:sz="4" w:space="0" w:color="000000"/>
              <w:left w:val="single" w:sz="4" w:space="0" w:color="000000"/>
              <w:bottom w:val="single" w:sz="4" w:space="0" w:color="000000"/>
              <w:right w:val="single" w:sz="4" w:space="0" w:color="000000"/>
            </w:tcBorders>
            <w:hideMark/>
          </w:tcPr>
          <w:p w:rsidR="00521220" w:rsidRPr="003845A4" w:rsidRDefault="00521220" w:rsidP="00793E86">
            <w:pPr>
              <w:jc w:val="both"/>
              <w:rPr>
                <w:b/>
              </w:rPr>
            </w:pPr>
            <w:r w:rsidRPr="003845A4">
              <w:t xml:space="preserve">1. Участие обучающихся в экскурсиях по </w:t>
            </w:r>
            <w:r w:rsidR="00793E86">
              <w:t>район</w:t>
            </w:r>
            <w:r w:rsidRPr="003845A4">
              <w:t>у, во время которых знакомятся с различными видами труда, профессиями в ходе экскурсий на производственные предприятия, встречи с представителями разных профессий</w:t>
            </w:r>
          </w:p>
        </w:tc>
        <w:tc>
          <w:tcPr>
            <w:tcW w:w="2396" w:type="pct"/>
            <w:tcBorders>
              <w:top w:val="single" w:sz="4" w:space="0" w:color="000000"/>
              <w:left w:val="single" w:sz="4" w:space="0" w:color="000000"/>
              <w:bottom w:val="single" w:sz="4" w:space="0" w:color="000000"/>
              <w:right w:val="single" w:sz="4" w:space="0" w:color="000000"/>
            </w:tcBorders>
          </w:tcPr>
          <w:p w:rsidR="00521220" w:rsidRPr="003845A4" w:rsidRDefault="00521220" w:rsidP="00521220">
            <w:pPr>
              <w:jc w:val="both"/>
            </w:pPr>
            <w:r w:rsidRPr="003845A4">
              <w:t xml:space="preserve"> - экскурсии по </w:t>
            </w:r>
            <w:r w:rsidR="00793E86">
              <w:t>району</w:t>
            </w:r>
            <w:r>
              <w:t>,</w:t>
            </w:r>
          </w:p>
          <w:p w:rsidR="00521220" w:rsidRPr="003845A4" w:rsidRDefault="00521220" w:rsidP="00521220">
            <w:pPr>
              <w:jc w:val="both"/>
            </w:pPr>
            <w:r w:rsidRPr="003845A4">
              <w:t>-экскурсии на производственные мероприятия,</w:t>
            </w:r>
          </w:p>
          <w:p w:rsidR="00521220" w:rsidRPr="003845A4" w:rsidRDefault="00521220" w:rsidP="00521220">
            <w:pPr>
              <w:jc w:val="both"/>
            </w:pPr>
            <w:r w:rsidRPr="003845A4">
              <w:t>- встречи с интересными людьми,</w:t>
            </w:r>
          </w:p>
          <w:p w:rsidR="00521220" w:rsidRPr="003845A4" w:rsidRDefault="00521220" w:rsidP="00521220">
            <w:pPr>
              <w:jc w:val="both"/>
              <w:rPr>
                <w:b/>
              </w:rPr>
            </w:pPr>
            <w:r w:rsidRPr="003845A4">
              <w:t>- круглые столы</w:t>
            </w:r>
            <w:proofErr w:type="gramStart"/>
            <w:r w:rsidRPr="007D115D">
              <w:t>«М</w:t>
            </w:r>
            <w:proofErr w:type="gramEnd"/>
            <w:r w:rsidRPr="007D115D">
              <w:t>ир профессий», «Кем я хочу стать», «Мой выбор»</w:t>
            </w:r>
          </w:p>
        </w:tc>
      </w:tr>
      <w:tr w:rsidR="00521220" w:rsidRPr="003845A4" w:rsidTr="00E4569F">
        <w:tc>
          <w:tcPr>
            <w:tcW w:w="2604" w:type="pct"/>
            <w:tcBorders>
              <w:top w:val="single" w:sz="4" w:space="0" w:color="000000"/>
              <w:left w:val="single" w:sz="4" w:space="0" w:color="000000"/>
              <w:bottom w:val="single" w:sz="4" w:space="0" w:color="000000"/>
              <w:right w:val="single" w:sz="4" w:space="0" w:color="000000"/>
            </w:tcBorders>
            <w:hideMark/>
          </w:tcPr>
          <w:p w:rsidR="00521220" w:rsidRPr="003845A4" w:rsidRDefault="00521220" w:rsidP="00521220">
            <w:pPr>
              <w:jc w:val="both"/>
            </w:pPr>
            <w:r w:rsidRPr="003845A4">
              <w:t>2. Знакомство с профессиями своих родителей, с трудовыми династиями</w:t>
            </w:r>
          </w:p>
        </w:tc>
        <w:tc>
          <w:tcPr>
            <w:tcW w:w="2396" w:type="pct"/>
            <w:tcBorders>
              <w:top w:val="single" w:sz="4" w:space="0" w:color="000000"/>
              <w:left w:val="single" w:sz="4" w:space="0" w:color="000000"/>
              <w:bottom w:val="single" w:sz="4" w:space="0" w:color="000000"/>
              <w:right w:val="single" w:sz="4" w:space="0" w:color="000000"/>
            </w:tcBorders>
            <w:hideMark/>
          </w:tcPr>
          <w:p w:rsidR="00521220" w:rsidRPr="003845A4" w:rsidRDefault="00521220" w:rsidP="00521220">
            <w:pPr>
              <w:jc w:val="both"/>
            </w:pPr>
            <w:r w:rsidRPr="003845A4">
              <w:t>-исследовательские работы,  проекты</w:t>
            </w:r>
            <w:r>
              <w:t xml:space="preserve"> «Моя мама (папа) на рабочем месте»</w:t>
            </w:r>
            <w:r w:rsidRPr="003845A4">
              <w:t>,</w:t>
            </w:r>
          </w:p>
          <w:p w:rsidR="00521220" w:rsidRPr="003845A4" w:rsidRDefault="00521220" w:rsidP="00521220">
            <w:pPr>
              <w:jc w:val="both"/>
            </w:pPr>
            <w:r w:rsidRPr="003845A4">
              <w:t>- уроки краеведения,</w:t>
            </w:r>
          </w:p>
          <w:p w:rsidR="00521220" w:rsidRPr="003845A4" w:rsidRDefault="00521220" w:rsidP="00521220">
            <w:pPr>
              <w:jc w:val="both"/>
            </w:pPr>
            <w:r w:rsidRPr="003845A4">
              <w:t>- творческие проекты «Труд наших родителей»,</w:t>
            </w:r>
          </w:p>
          <w:p w:rsidR="00521220" w:rsidRPr="003845A4" w:rsidRDefault="00521220" w:rsidP="00521220">
            <w:pPr>
              <w:jc w:val="both"/>
            </w:pPr>
            <w:r w:rsidRPr="003845A4">
              <w:t>- конкурсы рисунков, коллажей</w:t>
            </w:r>
          </w:p>
          <w:p w:rsidR="00521220" w:rsidRPr="003845A4" w:rsidRDefault="00521220" w:rsidP="00521220">
            <w:pPr>
              <w:jc w:val="both"/>
            </w:pPr>
            <w:r w:rsidRPr="003845A4">
              <w:t>-фотовыставки</w:t>
            </w:r>
          </w:p>
        </w:tc>
      </w:tr>
      <w:tr w:rsidR="00521220" w:rsidRPr="003845A4" w:rsidTr="00E4569F">
        <w:tc>
          <w:tcPr>
            <w:tcW w:w="2604" w:type="pct"/>
            <w:tcBorders>
              <w:top w:val="single" w:sz="4" w:space="0" w:color="000000"/>
              <w:left w:val="single" w:sz="4" w:space="0" w:color="000000"/>
              <w:bottom w:val="single" w:sz="4" w:space="0" w:color="000000"/>
              <w:right w:val="single" w:sz="4" w:space="0" w:color="000000"/>
            </w:tcBorders>
            <w:hideMark/>
          </w:tcPr>
          <w:p w:rsidR="00521220" w:rsidRPr="003845A4" w:rsidRDefault="00521220" w:rsidP="00521220">
            <w:pPr>
              <w:jc w:val="both"/>
            </w:pPr>
            <w:r>
              <w:t>3.</w:t>
            </w:r>
            <w:r w:rsidRPr="003845A4">
              <w:t>Получение первоначальных навыков сотрудничества, ролевого взаимодействия со сверстниками, старшими детьми, раскрывающих перед детьми широкий спектр профессиональной и трудовой деятельности</w:t>
            </w:r>
          </w:p>
        </w:tc>
        <w:tc>
          <w:tcPr>
            <w:tcW w:w="2396" w:type="pct"/>
            <w:tcBorders>
              <w:top w:val="single" w:sz="4" w:space="0" w:color="000000"/>
              <w:left w:val="single" w:sz="4" w:space="0" w:color="000000"/>
              <w:bottom w:val="single" w:sz="4" w:space="0" w:color="000000"/>
              <w:right w:val="single" w:sz="4" w:space="0" w:color="000000"/>
            </w:tcBorders>
            <w:hideMark/>
          </w:tcPr>
          <w:p w:rsidR="00521220" w:rsidRPr="003845A4" w:rsidRDefault="00521220" w:rsidP="00521220">
            <w:pPr>
              <w:jc w:val="both"/>
            </w:pPr>
            <w:r w:rsidRPr="003845A4">
              <w:t xml:space="preserve">- праздники труда, </w:t>
            </w:r>
          </w:p>
          <w:p w:rsidR="00521220" w:rsidRPr="003845A4" w:rsidRDefault="00521220" w:rsidP="00521220">
            <w:pPr>
              <w:jc w:val="both"/>
            </w:pPr>
            <w:r w:rsidRPr="003845A4">
              <w:t xml:space="preserve">- ярмарки, </w:t>
            </w:r>
          </w:p>
          <w:p w:rsidR="00521220" w:rsidRPr="003845A4" w:rsidRDefault="00521220" w:rsidP="00521220">
            <w:pPr>
              <w:jc w:val="both"/>
            </w:pPr>
            <w:r w:rsidRPr="003845A4">
              <w:t>-</w:t>
            </w:r>
            <w:r w:rsidR="00793E86">
              <w:t xml:space="preserve"> конкурсы «Все работы хороши», </w:t>
            </w:r>
          </w:p>
          <w:p w:rsidR="00521220" w:rsidRPr="003845A4" w:rsidRDefault="00521220" w:rsidP="00521220">
            <w:pPr>
              <w:jc w:val="both"/>
            </w:pPr>
            <w:r w:rsidRPr="003845A4">
              <w:t xml:space="preserve">- профориентация </w:t>
            </w:r>
          </w:p>
        </w:tc>
      </w:tr>
      <w:tr w:rsidR="00521220" w:rsidRPr="003845A4" w:rsidTr="00E4569F">
        <w:tc>
          <w:tcPr>
            <w:tcW w:w="2604" w:type="pct"/>
            <w:tcBorders>
              <w:top w:val="single" w:sz="4" w:space="0" w:color="000000"/>
              <w:left w:val="single" w:sz="4" w:space="0" w:color="000000"/>
              <w:bottom w:val="single" w:sz="4" w:space="0" w:color="000000"/>
              <w:right w:val="single" w:sz="4" w:space="0" w:color="000000"/>
            </w:tcBorders>
            <w:hideMark/>
          </w:tcPr>
          <w:p w:rsidR="00521220" w:rsidRPr="003845A4" w:rsidRDefault="00521220" w:rsidP="00521220">
            <w:pPr>
              <w:jc w:val="both"/>
            </w:pPr>
            <w:r w:rsidRPr="003845A4">
              <w:t>4.Приобретение опыта уважительного и творческого отношения к учебному труду</w:t>
            </w:r>
          </w:p>
        </w:tc>
        <w:tc>
          <w:tcPr>
            <w:tcW w:w="2396" w:type="pct"/>
            <w:tcBorders>
              <w:top w:val="single" w:sz="4" w:space="0" w:color="000000"/>
              <w:left w:val="single" w:sz="4" w:space="0" w:color="000000"/>
              <w:bottom w:val="single" w:sz="4" w:space="0" w:color="000000"/>
              <w:right w:val="single" w:sz="4" w:space="0" w:color="000000"/>
            </w:tcBorders>
            <w:hideMark/>
          </w:tcPr>
          <w:p w:rsidR="00521220" w:rsidRPr="003845A4" w:rsidRDefault="00521220" w:rsidP="00521220">
            <w:pPr>
              <w:jc w:val="both"/>
            </w:pPr>
            <w:r w:rsidRPr="003845A4">
              <w:t>- презентация учебных и творческих достижений,</w:t>
            </w:r>
          </w:p>
          <w:p w:rsidR="00521220" w:rsidRPr="003845A4" w:rsidRDefault="00521220" w:rsidP="00521220">
            <w:pPr>
              <w:jc w:val="both"/>
            </w:pPr>
            <w:r w:rsidRPr="003845A4">
              <w:lastRenderedPageBreak/>
              <w:t>- шкатулка Творчества,</w:t>
            </w:r>
          </w:p>
          <w:p w:rsidR="00521220" w:rsidRPr="003845A4" w:rsidRDefault="00521220" w:rsidP="00521220">
            <w:pPr>
              <w:jc w:val="both"/>
            </w:pPr>
            <w:r w:rsidRPr="003845A4">
              <w:t>- портфолио ученика</w:t>
            </w:r>
          </w:p>
        </w:tc>
      </w:tr>
      <w:tr w:rsidR="00521220" w:rsidRPr="003845A4" w:rsidTr="00E4569F">
        <w:tc>
          <w:tcPr>
            <w:tcW w:w="2604" w:type="pct"/>
            <w:tcBorders>
              <w:top w:val="single" w:sz="4" w:space="0" w:color="000000"/>
              <w:left w:val="single" w:sz="4" w:space="0" w:color="000000"/>
              <w:bottom w:val="single" w:sz="4" w:space="0" w:color="000000"/>
              <w:right w:val="single" w:sz="4" w:space="0" w:color="000000"/>
            </w:tcBorders>
            <w:hideMark/>
          </w:tcPr>
          <w:p w:rsidR="00521220" w:rsidRPr="003845A4" w:rsidRDefault="00521220" w:rsidP="00521220">
            <w:pPr>
              <w:jc w:val="both"/>
            </w:pPr>
            <w:r w:rsidRPr="003845A4">
              <w:lastRenderedPageBreak/>
              <w:t>5. Применение творческих знаний, полученных при изучении учебных предметов на практике</w:t>
            </w:r>
          </w:p>
        </w:tc>
        <w:tc>
          <w:tcPr>
            <w:tcW w:w="2396" w:type="pct"/>
            <w:tcBorders>
              <w:top w:val="single" w:sz="4" w:space="0" w:color="000000"/>
              <w:left w:val="single" w:sz="4" w:space="0" w:color="000000"/>
              <w:bottom w:val="single" w:sz="4" w:space="0" w:color="000000"/>
              <w:right w:val="single" w:sz="4" w:space="0" w:color="000000"/>
            </w:tcBorders>
            <w:hideMark/>
          </w:tcPr>
          <w:p w:rsidR="00521220" w:rsidRPr="003845A4" w:rsidRDefault="00521220" w:rsidP="00521220">
            <w:pPr>
              <w:jc w:val="both"/>
            </w:pPr>
            <w:r w:rsidRPr="003845A4">
              <w:t>- тематические недели по предметам,</w:t>
            </w:r>
          </w:p>
          <w:p w:rsidR="00521220" w:rsidRPr="003845A4" w:rsidRDefault="00521220" w:rsidP="00521220">
            <w:pPr>
              <w:jc w:val="both"/>
            </w:pPr>
            <w:r w:rsidRPr="003845A4">
              <w:t xml:space="preserve">- интеллектуальный марафон, </w:t>
            </w:r>
            <w:r>
              <w:t>Неделя науки,</w:t>
            </w:r>
          </w:p>
          <w:p w:rsidR="00521220" w:rsidRPr="003845A4" w:rsidRDefault="00521220" w:rsidP="00521220">
            <w:pPr>
              <w:jc w:val="both"/>
            </w:pPr>
            <w:r w:rsidRPr="003845A4">
              <w:t>- олимпиады по предметам</w:t>
            </w:r>
          </w:p>
        </w:tc>
      </w:tr>
      <w:tr w:rsidR="00521220" w:rsidRPr="003845A4" w:rsidTr="00E4569F">
        <w:tc>
          <w:tcPr>
            <w:tcW w:w="2604" w:type="pct"/>
            <w:tcBorders>
              <w:top w:val="single" w:sz="4" w:space="0" w:color="000000"/>
              <w:left w:val="single" w:sz="4" w:space="0" w:color="000000"/>
              <w:bottom w:val="single" w:sz="4" w:space="0" w:color="000000"/>
              <w:right w:val="single" w:sz="4" w:space="0" w:color="000000"/>
            </w:tcBorders>
            <w:hideMark/>
          </w:tcPr>
          <w:p w:rsidR="00521220" w:rsidRPr="003845A4" w:rsidRDefault="00521220" w:rsidP="00521220">
            <w:pPr>
              <w:jc w:val="both"/>
            </w:pPr>
            <w:r w:rsidRPr="003845A4">
              <w:t>6. Участие в общественно-полезной деятельности на базе ОУ в учебное и  внеучебное время</w:t>
            </w:r>
          </w:p>
        </w:tc>
        <w:tc>
          <w:tcPr>
            <w:tcW w:w="2396" w:type="pct"/>
            <w:tcBorders>
              <w:top w:val="single" w:sz="4" w:space="0" w:color="000000"/>
              <w:left w:val="single" w:sz="4" w:space="0" w:color="000000"/>
              <w:bottom w:val="single" w:sz="4" w:space="0" w:color="000000"/>
              <w:right w:val="single" w:sz="4" w:space="0" w:color="000000"/>
            </w:tcBorders>
          </w:tcPr>
          <w:p w:rsidR="00521220" w:rsidRPr="003845A4" w:rsidRDefault="00521220" w:rsidP="00521220">
            <w:pPr>
              <w:jc w:val="both"/>
            </w:pPr>
            <w:r w:rsidRPr="003845A4">
              <w:t>- субботники,</w:t>
            </w:r>
          </w:p>
          <w:p w:rsidR="00521220" w:rsidRPr="003845A4" w:rsidRDefault="00521220" w:rsidP="00521220">
            <w:pPr>
              <w:jc w:val="both"/>
            </w:pPr>
            <w:r w:rsidRPr="003845A4">
              <w:t>- санитарные пятницы,</w:t>
            </w:r>
          </w:p>
          <w:p w:rsidR="00521220" w:rsidRPr="003845A4" w:rsidRDefault="00521220" w:rsidP="00521220">
            <w:pPr>
              <w:jc w:val="both"/>
            </w:pPr>
            <w:r w:rsidRPr="003845A4">
              <w:t>- трудовые десанты,</w:t>
            </w:r>
          </w:p>
          <w:p w:rsidR="00521220" w:rsidRPr="003845A4" w:rsidRDefault="00521220" w:rsidP="00521220">
            <w:pPr>
              <w:jc w:val="both"/>
            </w:pPr>
            <w:r w:rsidRPr="003845A4">
              <w:t xml:space="preserve">- озеленение кабинета, </w:t>
            </w:r>
          </w:p>
          <w:p w:rsidR="00521220" w:rsidRPr="003845A4" w:rsidRDefault="00521220" w:rsidP="00521220">
            <w:pPr>
              <w:jc w:val="both"/>
            </w:pPr>
            <w:r w:rsidRPr="003845A4">
              <w:t>- трудовые акции</w:t>
            </w:r>
          </w:p>
        </w:tc>
      </w:tr>
      <w:tr w:rsidR="00521220" w:rsidRPr="003845A4" w:rsidTr="00E4569F">
        <w:tc>
          <w:tcPr>
            <w:tcW w:w="2604" w:type="pct"/>
            <w:tcBorders>
              <w:top w:val="single" w:sz="4" w:space="0" w:color="000000"/>
              <w:left w:val="single" w:sz="4" w:space="0" w:color="000000"/>
              <w:bottom w:val="single" w:sz="4" w:space="0" w:color="000000"/>
              <w:right w:val="single" w:sz="4" w:space="0" w:color="000000"/>
            </w:tcBorders>
            <w:hideMark/>
          </w:tcPr>
          <w:p w:rsidR="00521220" w:rsidRPr="003845A4" w:rsidRDefault="00521220" w:rsidP="00521220">
            <w:pPr>
              <w:jc w:val="both"/>
            </w:pPr>
            <w:r w:rsidRPr="003845A4">
              <w:t xml:space="preserve">7. Приобретение умений и навыков самообслуживания в школе и дома </w:t>
            </w:r>
          </w:p>
        </w:tc>
        <w:tc>
          <w:tcPr>
            <w:tcW w:w="2396" w:type="pct"/>
            <w:tcBorders>
              <w:top w:val="single" w:sz="4" w:space="0" w:color="000000"/>
              <w:left w:val="single" w:sz="4" w:space="0" w:color="000000"/>
              <w:bottom w:val="single" w:sz="4" w:space="0" w:color="000000"/>
              <w:right w:val="single" w:sz="4" w:space="0" w:color="000000"/>
            </w:tcBorders>
            <w:hideMark/>
          </w:tcPr>
          <w:p w:rsidR="00521220" w:rsidRPr="003845A4" w:rsidRDefault="00521220" w:rsidP="00521220">
            <w:pPr>
              <w:jc w:val="both"/>
            </w:pPr>
            <w:r w:rsidRPr="003845A4">
              <w:t>- режим дня,</w:t>
            </w:r>
          </w:p>
          <w:p w:rsidR="00521220" w:rsidRPr="003845A4" w:rsidRDefault="00521220" w:rsidP="00521220">
            <w:pPr>
              <w:jc w:val="both"/>
            </w:pPr>
            <w:r w:rsidRPr="003845A4">
              <w:t xml:space="preserve">- занятость в кружках, </w:t>
            </w:r>
          </w:p>
          <w:p w:rsidR="00521220" w:rsidRPr="003845A4" w:rsidRDefault="00521220" w:rsidP="00521220">
            <w:pPr>
              <w:jc w:val="both"/>
            </w:pPr>
            <w:r w:rsidRPr="003845A4">
              <w:t>- внешний вид ученика,</w:t>
            </w:r>
          </w:p>
          <w:p w:rsidR="00521220" w:rsidRPr="003845A4" w:rsidRDefault="00521220" w:rsidP="00521220">
            <w:pPr>
              <w:jc w:val="both"/>
            </w:pPr>
            <w:r w:rsidRPr="003845A4">
              <w:t>- уроки этикета,</w:t>
            </w:r>
          </w:p>
          <w:p w:rsidR="00521220" w:rsidRPr="003845A4" w:rsidRDefault="00521220" w:rsidP="00521220">
            <w:pPr>
              <w:jc w:val="both"/>
            </w:pPr>
            <w:r w:rsidRPr="003845A4">
              <w:t>-дежурство в столовой (по желанию)</w:t>
            </w:r>
          </w:p>
        </w:tc>
      </w:tr>
      <w:tr w:rsidR="00521220" w:rsidRPr="003845A4" w:rsidTr="00E4569F">
        <w:tc>
          <w:tcPr>
            <w:tcW w:w="2604" w:type="pct"/>
            <w:tcBorders>
              <w:top w:val="single" w:sz="4" w:space="0" w:color="000000"/>
              <w:left w:val="single" w:sz="4" w:space="0" w:color="000000"/>
              <w:bottom w:val="single" w:sz="4" w:space="0" w:color="000000"/>
              <w:right w:val="single" w:sz="4" w:space="0" w:color="000000"/>
            </w:tcBorders>
            <w:hideMark/>
          </w:tcPr>
          <w:p w:rsidR="00521220" w:rsidRPr="003845A4" w:rsidRDefault="00521220" w:rsidP="00521220">
            <w:pPr>
              <w:jc w:val="both"/>
            </w:pPr>
            <w:r w:rsidRPr="003845A4">
              <w:t xml:space="preserve">8. Участие во встречах и беседах с выпускниками своей школы, с войнами-выпускниками, служившими в рядах российской армии, с выпускниками, показавшими достойные примеры высокого профессионализма </w:t>
            </w:r>
          </w:p>
        </w:tc>
        <w:tc>
          <w:tcPr>
            <w:tcW w:w="2396" w:type="pct"/>
            <w:tcBorders>
              <w:top w:val="single" w:sz="4" w:space="0" w:color="000000"/>
              <w:left w:val="single" w:sz="4" w:space="0" w:color="000000"/>
              <w:bottom w:val="single" w:sz="4" w:space="0" w:color="000000"/>
              <w:right w:val="single" w:sz="4" w:space="0" w:color="000000"/>
            </w:tcBorders>
            <w:hideMark/>
          </w:tcPr>
          <w:p w:rsidR="00521220" w:rsidRPr="003845A4" w:rsidRDefault="00521220" w:rsidP="00521220">
            <w:pPr>
              <w:jc w:val="both"/>
            </w:pPr>
            <w:r w:rsidRPr="003845A4">
              <w:t>- беседы,</w:t>
            </w:r>
          </w:p>
          <w:p w:rsidR="00521220" w:rsidRPr="003845A4" w:rsidRDefault="00521220" w:rsidP="00521220">
            <w:pPr>
              <w:jc w:val="both"/>
            </w:pPr>
            <w:r w:rsidRPr="003845A4">
              <w:t>- встречи,</w:t>
            </w:r>
          </w:p>
          <w:p w:rsidR="00521220" w:rsidRPr="003845A4" w:rsidRDefault="00521220" w:rsidP="00521220">
            <w:pPr>
              <w:jc w:val="both"/>
            </w:pPr>
            <w:r w:rsidRPr="003845A4">
              <w:t>- праздники</w:t>
            </w:r>
          </w:p>
        </w:tc>
      </w:tr>
    </w:tbl>
    <w:p w:rsidR="00377F28" w:rsidRPr="003845A4" w:rsidRDefault="00377F28" w:rsidP="00E94B1E">
      <w:pPr>
        <w:jc w:val="both"/>
        <w:rPr>
          <w:b/>
          <w:i/>
        </w:rPr>
      </w:pPr>
      <w:r w:rsidRPr="003845A4">
        <w:tab/>
        <w:t>В процессе изучения учебных дисциплин и проведения внеурочных мероприятий обучающиеся получают первоначальные представления о роли знаний, труда и значении творчества в жизни человека и общества.</w:t>
      </w:r>
    </w:p>
    <w:p w:rsidR="00377F28" w:rsidRPr="003845A4" w:rsidRDefault="00377F28" w:rsidP="00377F28">
      <w:pPr>
        <w:jc w:val="center"/>
        <w:rPr>
          <w:b/>
          <w:i/>
        </w:rPr>
      </w:pPr>
      <w:r w:rsidRPr="003845A4">
        <w:rPr>
          <w:b/>
          <w:i/>
        </w:rPr>
        <w:t xml:space="preserve">Воспитание ценностного отношения к природе, окружающей среде </w:t>
      </w:r>
    </w:p>
    <w:p w:rsidR="00377F28" w:rsidRPr="003845A4" w:rsidRDefault="00377F28" w:rsidP="00377F28">
      <w:pPr>
        <w:jc w:val="center"/>
        <w:rPr>
          <w:b/>
          <w:i/>
        </w:rPr>
      </w:pPr>
      <w:r w:rsidRPr="003845A4">
        <w:rPr>
          <w:b/>
          <w:i/>
        </w:rPr>
        <w:t>(экологическое воспитание)</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82"/>
        <w:gridCol w:w="4488"/>
      </w:tblGrid>
      <w:tr w:rsidR="00377F28" w:rsidRPr="003845A4" w:rsidTr="00E4569F">
        <w:tc>
          <w:tcPr>
            <w:tcW w:w="2655" w:type="pct"/>
            <w:tcBorders>
              <w:top w:val="single" w:sz="4" w:space="0" w:color="000000"/>
              <w:left w:val="single" w:sz="4" w:space="0" w:color="000000"/>
              <w:bottom w:val="single" w:sz="4" w:space="0" w:color="000000"/>
              <w:right w:val="single" w:sz="4" w:space="0" w:color="000000"/>
            </w:tcBorders>
          </w:tcPr>
          <w:p w:rsidR="00377F28" w:rsidRPr="003845A4" w:rsidRDefault="00377F28" w:rsidP="006837CD">
            <w:pPr>
              <w:jc w:val="center"/>
              <w:rPr>
                <w:b/>
              </w:rPr>
            </w:pPr>
            <w:r w:rsidRPr="003845A4">
              <w:rPr>
                <w:b/>
              </w:rPr>
              <w:t>Виды деятельности</w:t>
            </w:r>
          </w:p>
          <w:p w:rsidR="00377F28" w:rsidRPr="003845A4" w:rsidRDefault="00377F28" w:rsidP="006837CD">
            <w:pPr>
              <w:jc w:val="center"/>
              <w:rPr>
                <w:b/>
              </w:rPr>
            </w:pPr>
          </w:p>
        </w:tc>
        <w:tc>
          <w:tcPr>
            <w:tcW w:w="2345" w:type="pct"/>
            <w:tcBorders>
              <w:top w:val="single" w:sz="4" w:space="0" w:color="000000"/>
              <w:left w:val="single" w:sz="4" w:space="0" w:color="000000"/>
              <w:bottom w:val="single" w:sz="4" w:space="0" w:color="000000"/>
              <w:right w:val="single" w:sz="4" w:space="0" w:color="000000"/>
            </w:tcBorders>
            <w:hideMark/>
          </w:tcPr>
          <w:p w:rsidR="00377F28" w:rsidRPr="003845A4" w:rsidRDefault="00377F28" w:rsidP="006837CD">
            <w:pPr>
              <w:jc w:val="center"/>
              <w:rPr>
                <w:b/>
              </w:rPr>
            </w:pPr>
            <w:r w:rsidRPr="003845A4">
              <w:rPr>
                <w:b/>
              </w:rPr>
              <w:t>Формы занятий</w:t>
            </w:r>
          </w:p>
        </w:tc>
      </w:tr>
      <w:tr w:rsidR="00377F28" w:rsidRPr="003845A4" w:rsidTr="00E4569F">
        <w:tc>
          <w:tcPr>
            <w:tcW w:w="2655" w:type="pct"/>
            <w:tcBorders>
              <w:top w:val="single" w:sz="4" w:space="0" w:color="000000"/>
              <w:left w:val="single" w:sz="4" w:space="0" w:color="000000"/>
              <w:bottom w:val="single" w:sz="4" w:space="0" w:color="000000"/>
              <w:right w:val="single" w:sz="4" w:space="0" w:color="000000"/>
            </w:tcBorders>
            <w:hideMark/>
          </w:tcPr>
          <w:p w:rsidR="00377F28" w:rsidRPr="003845A4" w:rsidRDefault="00377F28" w:rsidP="006837CD">
            <w:pPr>
              <w:jc w:val="both"/>
              <w:rPr>
                <w:b/>
              </w:rPr>
            </w:pPr>
            <w:r w:rsidRPr="003845A4">
              <w:t>1. Усвоение элементарных представлений об экокультурных ценностях, традиций этического отношения к природе в культуре народов России, других стран, нормах экологической этики, об экологически грамотном взаимодействии человека с природой</w:t>
            </w:r>
          </w:p>
        </w:tc>
        <w:tc>
          <w:tcPr>
            <w:tcW w:w="2345" w:type="pct"/>
            <w:tcBorders>
              <w:top w:val="single" w:sz="4" w:space="0" w:color="000000"/>
              <w:left w:val="single" w:sz="4" w:space="0" w:color="000000"/>
              <w:bottom w:val="single" w:sz="4" w:space="0" w:color="000000"/>
              <w:right w:val="single" w:sz="4" w:space="0" w:color="000000"/>
            </w:tcBorders>
          </w:tcPr>
          <w:p w:rsidR="00377F28" w:rsidRPr="003845A4" w:rsidRDefault="00377F28" w:rsidP="006837CD">
            <w:pPr>
              <w:jc w:val="both"/>
            </w:pPr>
            <w:r w:rsidRPr="003845A4">
              <w:t>- изучение предметов (окружающий мир, литературное чтение)</w:t>
            </w:r>
          </w:p>
          <w:p w:rsidR="00377F28" w:rsidRDefault="00377F28" w:rsidP="006837CD">
            <w:pPr>
              <w:jc w:val="both"/>
            </w:pPr>
            <w:r w:rsidRPr="003845A4">
              <w:t>- беседы,</w:t>
            </w:r>
            <w:r>
              <w:t xml:space="preserve"> классные часы «Жизнь леса. Лес в творчестве русских художников», «Человек в лесу», «Земля – наш общий дом!», «Экология нашего </w:t>
            </w:r>
            <w:r w:rsidR="00844AB2">
              <w:t>сел</w:t>
            </w:r>
            <w:proofErr w:type="gramStart"/>
            <w:r w:rsidR="00844AB2">
              <w:t>а</w:t>
            </w:r>
            <w:r>
              <w:t>–</w:t>
            </w:r>
            <w:proofErr w:type="gramEnd"/>
            <w:r>
              <w:t xml:space="preserve"> дело каждого!», «Судьба Земли – наша судьба», «Природа </w:t>
            </w:r>
            <w:r w:rsidR="00B91315" w:rsidRPr="00B91315">
              <w:t>Приморского края</w:t>
            </w:r>
            <w:r>
              <w:t>», «Кто в лесу живёт, что в лесу растёт»,</w:t>
            </w:r>
          </w:p>
          <w:p w:rsidR="00377F28" w:rsidRDefault="00377F28" w:rsidP="006837CD">
            <w:pPr>
              <w:jc w:val="both"/>
            </w:pPr>
            <w:r>
              <w:t>- неделя экологии,</w:t>
            </w:r>
          </w:p>
          <w:p w:rsidR="00377F28" w:rsidRDefault="00377F28" w:rsidP="006837CD">
            <w:pPr>
              <w:jc w:val="both"/>
            </w:pPr>
            <w:r>
              <w:t xml:space="preserve">- диспут «Человек созидатель или завоеватель?» </w:t>
            </w:r>
          </w:p>
          <w:p w:rsidR="00377F28" w:rsidRPr="003845A4" w:rsidRDefault="00377F28" w:rsidP="006837CD">
            <w:pPr>
              <w:jc w:val="both"/>
            </w:pPr>
            <w:r>
              <w:t>- игра-путешествие «Моя Земля»,</w:t>
            </w:r>
          </w:p>
          <w:p w:rsidR="00377F28" w:rsidRPr="007D115D" w:rsidRDefault="00377F28" w:rsidP="006837CD">
            <w:pPr>
              <w:jc w:val="both"/>
            </w:pPr>
            <w:r w:rsidRPr="003845A4">
              <w:t xml:space="preserve">- просмотр  фильмов </w:t>
            </w:r>
          </w:p>
        </w:tc>
      </w:tr>
      <w:tr w:rsidR="00377F28" w:rsidRPr="003845A4" w:rsidTr="00E4569F">
        <w:tc>
          <w:tcPr>
            <w:tcW w:w="2655" w:type="pct"/>
            <w:tcBorders>
              <w:top w:val="single" w:sz="4" w:space="0" w:color="000000"/>
              <w:left w:val="single" w:sz="4" w:space="0" w:color="000000"/>
              <w:bottom w:val="single" w:sz="4" w:space="0" w:color="000000"/>
              <w:right w:val="single" w:sz="4" w:space="0" w:color="000000"/>
            </w:tcBorders>
            <w:hideMark/>
          </w:tcPr>
          <w:p w:rsidR="00377F28" w:rsidRPr="003845A4" w:rsidRDefault="00377F28" w:rsidP="006837CD">
            <w:pPr>
              <w:jc w:val="both"/>
            </w:pPr>
            <w:r w:rsidRPr="003845A4">
              <w:t xml:space="preserve">2. Получение первоначального опыта эмоционально-чувственного непосредственного взаимодействия с природой, экологически грамотного поведения в природе </w:t>
            </w:r>
          </w:p>
        </w:tc>
        <w:tc>
          <w:tcPr>
            <w:tcW w:w="2345" w:type="pct"/>
            <w:tcBorders>
              <w:top w:val="single" w:sz="4" w:space="0" w:color="000000"/>
              <w:left w:val="single" w:sz="4" w:space="0" w:color="000000"/>
              <w:bottom w:val="single" w:sz="4" w:space="0" w:color="000000"/>
              <w:right w:val="single" w:sz="4" w:space="0" w:color="000000"/>
            </w:tcBorders>
            <w:hideMark/>
          </w:tcPr>
          <w:p w:rsidR="00377F28" w:rsidRPr="003845A4" w:rsidRDefault="00377F28" w:rsidP="006837CD">
            <w:pPr>
              <w:jc w:val="both"/>
            </w:pPr>
            <w:r w:rsidRPr="003845A4">
              <w:t>- экскурсии,</w:t>
            </w:r>
          </w:p>
          <w:p w:rsidR="00377F28" w:rsidRPr="003845A4" w:rsidRDefault="00377F28" w:rsidP="006837CD">
            <w:pPr>
              <w:jc w:val="both"/>
            </w:pPr>
            <w:r w:rsidRPr="003845A4">
              <w:t>- прогулки,</w:t>
            </w:r>
          </w:p>
          <w:p w:rsidR="00377F28" w:rsidRPr="003845A4" w:rsidRDefault="00377F28" w:rsidP="006837CD">
            <w:pPr>
              <w:jc w:val="both"/>
            </w:pPr>
            <w:r w:rsidRPr="003845A4">
              <w:t>- туристические походы,</w:t>
            </w:r>
          </w:p>
          <w:p w:rsidR="00377F28" w:rsidRPr="003845A4" w:rsidRDefault="00377F28" w:rsidP="006837CD">
            <w:pPr>
              <w:jc w:val="both"/>
            </w:pPr>
            <w:r w:rsidRPr="003845A4">
              <w:t>-путешествие по родному краю, стране</w:t>
            </w:r>
          </w:p>
          <w:p w:rsidR="00377F28" w:rsidRDefault="00377F28" w:rsidP="006837CD">
            <w:pPr>
              <w:jc w:val="both"/>
            </w:pPr>
            <w:r w:rsidRPr="003845A4">
              <w:t>-школьный праздник «Золотая осень»</w:t>
            </w:r>
          </w:p>
          <w:p w:rsidR="00377F28" w:rsidRDefault="00377F28" w:rsidP="006837CD">
            <w:pPr>
              <w:jc w:val="both"/>
            </w:pPr>
            <w:r>
              <w:t xml:space="preserve">- конкурс плакатов «Мы в ответе за свою жизнь», </w:t>
            </w:r>
          </w:p>
          <w:p w:rsidR="00377F28" w:rsidRDefault="00377F28" w:rsidP="006837CD">
            <w:pPr>
              <w:jc w:val="both"/>
            </w:pPr>
            <w:r>
              <w:t>- конкурс поделок из природного материала,</w:t>
            </w:r>
          </w:p>
          <w:p w:rsidR="00377F28" w:rsidRDefault="00377F28" w:rsidP="006837CD">
            <w:pPr>
              <w:jc w:val="both"/>
            </w:pPr>
            <w:r>
              <w:lastRenderedPageBreak/>
              <w:t>- конкурс рисунков «Берегите природу!»,</w:t>
            </w:r>
          </w:p>
          <w:p w:rsidR="00377F28" w:rsidRPr="003845A4" w:rsidRDefault="00377F28" w:rsidP="006837CD">
            <w:pPr>
              <w:jc w:val="both"/>
            </w:pPr>
            <w:r>
              <w:t>- выставка рисунков «Картины леса»</w:t>
            </w:r>
          </w:p>
        </w:tc>
      </w:tr>
      <w:tr w:rsidR="00377F28" w:rsidRPr="003845A4" w:rsidTr="00E4569F">
        <w:tc>
          <w:tcPr>
            <w:tcW w:w="2655" w:type="pct"/>
            <w:tcBorders>
              <w:top w:val="single" w:sz="4" w:space="0" w:color="000000"/>
              <w:left w:val="single" w:sz="4" w:space="0" w:color="000000"/>
              <w:bottom w:val="single" w:sz="4" w:space="0" w:color="000000"/>
              <w:right w:val="single" w:sz="4" w:space="0" w:color="000000"/>
            </w:tcBorders>
            <w:hideMark/>
          </w:tcPr>
          <w:p w:rsidR="00377F28" w:rsidRPr="003845A4" w:rsidRDefault="00377F28" w:rsidP="006837CD">
            <w:pPr>
              <w:jc w:val="both"/>
            </w:pPr>
            <w:r w:rsidRPr="003845A4">
              <w:lastRenderedPageBreak/>
              <w:t>3. Получение первоначального опыта участия в природоохранительной деятельности</w:t>
            </w:r>
          </w:p>
        </w:tc>
        <w:tc>
          <w:tcPr>
            <w:tcW w:w="2345" w:type="pct"/>
            <w:tcBorders>
              <w:top w:val="single" w:sz="4" w:space="0" w:color="000000"/>
              <w:left w:val="single" w:sz="4" w:space="0" w:color="000000"/>
              <w:bottom w:val="single" w:sz="4" w:space="0" w:color="000000"/>
              <w:right w:val="single" w:sz="4" w:space="0" w:color="000000"/>
            </w:tcBorders>
            <w:hideMark/>
          </w:tcPr>
          <w:p w:rsidR="00377F28" w:rsidRPr="003845A4" w:rsidRDefault="00377F28" w:rsidP="006837CD">
            <w:pPr>
              <w:jc w:val="both"/>
            </w:pPr>
            <w:r w:rsidRPr="003845A4">
              <w:t>- экологические акции</w:t>
            </w:r>
            <w:r>
              <w:t xml:space="preserve"> «Сад на окошке», «Чистый родник», «Школьный двор»</w:t>
            </w:r>
            <w:r w:rsidRPr="003845A4">
              <w:t>,</w:t>
            </w:r>
            <w:r>
              <w:t xml:space="preserve"> «Помоги зимующим птицам», «Школьный цветник»,</w:t>
            </w:r>
          </w:p>
          <w:p w:rsidR="00377F28" w:rsidRPr="003845A4" w:rsidRDefault="00377F28" w:rsidP="006837CD">
            <w:pPr>
              <w:jc w:val="both"/>
            </w:pPr>
            <w:r w:rsidRPr="003845A4">
              <w:t>- экологические социальные проекты,</w:t>
            </w:r>
          </w:p>
          <w:p w:rsidR="00377F28" w:rsidRPr="003845A4" w:rsidRDefault="00377F28" w:rsidP="006837CD">
            <w:pPr>
              <w:jc w:val="both"/>
            </w:pPr>
            <w:r w:rsidRPr="003845A4">
              <w:t>-экологические праздники и события,</w:t>
            </w:r>
          </w:p>
          <w:p w:rsidR="00377F28" w:rsidRPr="003845A4" w:rsidRDefault="00377F28" w:rsidP="006837CD">
            <w:pPr>
              <w:jc w:val="both"/>
            </w:pPr>
            <w:r w:rsidRPr="003845A4">
              <w:t>- экологический марафон</w:t>
            </w:r>
          </w:p>
        </w:tc>
      </w:tr>
      <w:tr w:rsidR="00377F28" w:rsidRPr="003845A4" w:rsidTr="00E4569F">
        <w:tc>
          <w:tcPr>
            <w:tcW w:w="2655" w:type="pct"/>
            <w:tcBorders>
              <w:top w:val="single" w:sz="4" w:space="0" w:color="000000"/>
              <w:left w:val="single" w:sz="4" w:space="0" w:color="000000"/>
              <w:bottom w:val="single" w:sz="4" w:space="0" w:color="000000"/>
              <w:right w:val="single" w:sz="4" w:space="0" w:color="000000"/>
            </w:tcBorders>
            <w:hideMark/>
          </w:tcPr>
          <w:p w:rsidR="00377F28" w:rsidRPr="003845A4" w:rsidRDefault="00377F28" w:rsidP="006837CD">
            <w:pPr>
              <w:jc w:val="both"/>
            </w:pPr>
            <w:r w:rsidRPr="003845A4">
              <w:t>4. Усвоение в семье позитивных образцов взаимодействия с природой, расширение опыта общения с природой, заботы о животных и растениях, участие вместе с родителями в экологической деятельности по месту жительства</w:t>
            </w:r>
          </w:p>
        </w:tc>
        <w:tc>
          <w:tcPr>
            <w:tcW w:w="2345" w:type="pct"/>
            <w:tcBorders>
              <w:top w:val="single" w:sz="4" w:space="0" w:color="000000"/>
              <w:left w:val="single" w:sz="4" w:space="0" w:color="000000"/>
              <w:bottom w:val="single" w:sz="4" w:space="0" w:color="000000"/>
              <w:right w:val="single" w:sz="4" w:space="0" w:color="000000"/>
            </w:tcBorders>
            <w:hideMark/>
          </w:tcPr>
          <w:p w:rsidR="00377F28" w:rsidRDefault="00377F28" w:rsidP="006837CD">
            <w:pPr>
              <w:jc w:val="both"/>
            </w:pPr>
            <w:r w:rsidRPr="003845A4">
              <w:t>- работа с семьёй</w:t>
            </w:r>
            <w:r>
              <w:t>,</w:t>
            </w:r>
          </w:p>
          <w:p w:rsidR="00377F28" w:rsidRDefault="00377F28" w:rsidP="006837CD">
            <w:pPr>
              <w:jc w:val="both"/>
            </w:pPr>
            <w:r>
              <w:t xml:space="preserve">- родительское собрание «Экологическое воспитание в семье», </w:t>
            </w:r>
          </w:p>
          <w:p w:rsidR="00377F28" w:rsidRDefault="00377F28" w:rsidP="006837CD">
            <w:pPr>
              <w:jc w:val="both"/>
            </w:pPr>
            <w:r>
              <w:t xml:space="preserve">- фотовыставка « Мы в ответе за тех, кого приручили!», </w:t>
            </w:r>
          </w:p>
          <w:p w:rsidR="00377F28" w:rsidRPr="003845A4" w:rsidRDefault="00377F28" w:rsidP="006837CD">
            <w:pPr>
              <w:jc w:val="both"/>
            </w:pPr>
            <w:r>
              <w:t>- сбор макулатуры.</w:t>
            </w:r>
          </w:p>
        </w:tc>
      </w:tr>
    </w:tbl>
    <w:p w:rsidR="00377F28" w:rsidRDefault="00377F28" w:rsidP="00377F28">
      <w:pPr>
        <w:jc w:val="center"/>
        <w:rPr>
          <w:b/>
          <w:i/>
        </w:rPr>
      </w:pPr>
    </w:p>
    <w:p w:rsidR="00377F28" w:rsidRPr="003845A4" w:rsidRDefault="00377F28" w:rsidP="00377F28">
      <w:pPr>
        <w:jc w:val="center"/>
        <w:rPr>
          <w:b/>
          <w:i/>
        </w:rPr>
      </w:pPr>
      <w:r w:rsidRPr="003845A4">
        <w:rPr>
          <w:b/>
          <w:i/>
        </w:rPr>
        <w:t xml:space="preserve">Воспитание ценностного отношения к </w:t>
      </w:r>
      <w:proofErr w:type="gramStart"/>
      <w:r w:rsidRPr="003845A4">
        <w:rPr>
          <w:b/>
          <w:i/>
        </w:rPr>
        <w:t>прекрасному</w:t>
      </w:r>
      <w:proofErr w:type="gramEnd"/>
      <w:r w:rsidRPr="003845A4">
        <w:rPr>
          <w:b/>
          <w:i/>
        </w:rPr>
        <w:t>, формирование представлений об эстетических идеалах и ценностях</w:t>
      </w:r>
    </w:p>
    <w:p w:rsidR="00377F28" w:rsidRPr="003845A4" w:rsidRDefault="00377F28" w:rsidP="00377F28">
      <w:pPr>
        <w:jc w:val="center"/>
        <w:rPr>
          <w:b/>
          <w:i/>
        </w:rPr>
      </w:pPr>
      <w:r w:rsidRPr="003845A4">
        <w:rPr>
          <w:b/>
          <w:i/>
        </w:rPr>
        <w:t>(эстетическое воспитание)</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42"/>
        <w:gridCol w:w="4628"/>
      </w:tblGrid>
      <w:tr w:rsidR="00377F28" w:rsidRPr="003845A4" w:rsidTr="00E94B1E">
        <w:tc>
          <w:tcPr>
            <w:tcW w:w="2582" w:type="pct"/>
            <w:tcBorders>
              <w:top w:val="single" w:sz="4" w:space="0" w:color="000000"/>
              <w:left w:val="single" w:sz="4" w:space="0" w:color="000000"/>
              <w:bottom w:val="single" w:sz="4" w:space="0" w:color="000000"/>
              <w:right w:val="single" w:sz="4" w:space="0" w:color="000000"/>
            </w:tcBorders>
          </w:tcPr>
          <w:p w:rsidR="00377F28" w:rsidRPr="003845A4" w:rsidRDefault="00377F28" w:rsidP="006837CD">
            <w:pPr>
              <w:jc w:val="center"/>
              <w:rPr>
                <w:b/>
              </w:rPr>
            </w:pPr>
            <w:r w:rsidRPr="003845A4">
              <w:rPr>
                <w:b/>
              </w:rPr>
              <w:t>Виды деятельности</w:t>
            </w:r>
          </w:p>
          <w:p w:rsidR="00377F28" w:rsidRPr="003845A4" w:rsidRDefault="00377F28" w:rsidP="006837CD">
            <w:pPr>
              <w:jc w:val="center"/>
              <w:rPr>
                <w:b/>
              </w:rPr>
            </w:pPr>
          </w:p>
        </w:tc>
        <w:tc>
          <w:tcPr>
            <w:tcW w:w="2418" w:type="pct"/>
            <w:tcBorders>
              <w:top w:val="single" w:sz="4" w:space="0" w:color="000000"/>
              <w:left w:val="single" w:sz="4" w:space="0" w:color="000000"/>
              <w:bottom w:val="single" w:sz="4" w:space="0" w:color="000000"/>
              <w:right w:val="single" w:sz="4" w:space="0" w:color="000000"/>
            </w:tcBorders>
            <w:hideMark/>
          </w:tcPr>
          <w:p w:rsidR="00377F28" w:rsidRPr="003845A4" w:rsidRDefault="00377F28" w:rsidP="006837CD">
            <w:pPr>
              <w:jc w:val="center"/>
              <w:rPr>
                <w:b/>
              </w:rPr>
            </w:pPr>
            <w:r w:rsidRPr="003845A4">
              <w:rPr>
                <w:b/>
              </w:rPr>
              <w:t>Формы занятий</w:t>
            </w:r>
          </w:p>
        </w:tc>
      </w:tr>
      <w:tr w:rsidR="00377F28" w:rsidRPr="003845A4" w:rsidTr="00E94B1E">
        <w:tc>
          <w:tcPr>
            <w:tcW w:w="2582" w:type="pct"/>
            <w:tcBorders>
              <w:top w:val="single" w:sz="4" w:space="0" w:color="000000"/>
              <w:left w:val="single" w:sz="4" w:space="0" w:color="000000"/>
              <w:bottom w:val="single" w:sz="4" w:space="0" w:color="000000"/>
              <w:right w:val="single" w:sz="4" w:space="0" w:color="000000"/>
            </w:tcBorders>
            <w:hideMark/>
          </w:tcPr>
          <w:p w:rsidR="00377F28" w:rsidRPr="003845A4" w:rsidRDefault="00377F28" w:rsidP="006837CD">
            <w:pPr>
              <w:jc w:val="both"/>
              <w:rPr>
                <w:b/>
              </w:rPr>
            </w:pPr>
            <w:r w:rsidRPr="003845A4">
              <w:t>1. Получение элементарных представлений об эстетических идеалах и художественных ценностях культуры России, культур народов России</w:t>
            </w:r>
          </w:p>
        </w:tc>
        <w:tc>
          <w:tcPr>
            <w:tcW w:w="2418" w:type="pct"/>
            <w:tcBorders>
              <w:top w:val="single" w:sz="4" w:space="0" w:color="000000"/>
              <w:left w:val="single" w:sz="4" w:space="0" w:color="000000"/>
              <w:bottom w:val="single" w:sz="4" w:space="0" w:color="000000"/>
              <w:right w:val="single" w:sz="4" w:space="0" w:color="000000"/>
            </w:tcBorders>
            <w:hideMark/>
          </w:tcPr>
          <w:p w:rsidR="00377F28" w:rsidRPr="003845A4" w:rsidRDefault="00377F28" w:rsidP="006837CD">
            <w:pPr>
              <w:jc w:val="both"/>
            </w:pPr>
            <w:r w:rsidRPr="003845A4">
              <w:t xml:space="preserve"> -изучение предметов (</w:t>
            </w:r>
            <w:proofErr w:type="gramStart"/>
            <w:r w:rsidRPr="003845A4">
              <w:t>ИЗО</w:t>
            </w:r>
            <w:proofErr w:type="gramEnd"/>
            <w:r w:rsidRPr="003845A4">
              <w:t>, музыка, технология),</w:t>
            </w:r>
          </w:p>
          <w:p w:rsidR="00377F28" w:rsidRPr="003845A4" w:rsidRDefault="00377F28" w:rsidP="006837CD">
            <w:pPr>
              <w:jc w:val="both"/>
            </w:pPr>
            <w:r w:rsidRPr="003845A4">
              <w:t>-встречи с представителями творческих профессий</w:t>
            </w:r>
            <w:r>
              <w:t xml:space="preserve"> (художниками, музыкантами)</w:t>
            </w:r>
            <w:r w:rsidRPr="003845A4">
              <w:t>,</w:t>
            </w:r>
          </w:p>
          <w:p w:rsidR="00377F28" w:rsidRPr="003845A4" w:rsidRDefault="00377F28" w:rsidP="006837CD">
            <w:pPr>
              <w:jc w:val="both"/>
            </w:pPr>
            <w:r w:rsidRPr="003845A4">
              <w:t>-знакомство с памятниками зодчества,</w:t>
            </w:r>
          </w:p>
          <w:p w:rsidR="00377F28" w:rsidRPr="003845A4" w:rsidRDefault="00377F28" w:rsidP="006837CD">
            <w:pPr>
              <w:jc w:val="both"/>
            </w:pPr>
            <w:r w:rsidRPr="003845A4">
              <w:t>- посещение музея искусств,</w:t>
            </w:r>
          </w:p>
          <w:p w:rsidR="00377F28" w:rsidRPr="003845A4" w:rsidRDefault="00377F28" w:rsidP="006837CD">
            <w:pPr>
              <w:jc w:val="both"/>
            </w:pPr>
            <w:r w:rsidRPr="003845A4">
              <w:t>- посещение выставок</w:t>
            </w:r>
          </w:p>
        </w:tc>
      </w:tr>
      <w:tr w:rsidR="00377F28" w:rsidRPr="003845A4" w:rsidTr="00E94B1E">
        <w:tc>
          <w:tcPr>
            <w:tcW w:w="2582" w:type="pct"/>
            <w:tcBorders>
              <w:top w:val="single" w:sz="4" w:space="0" w:color="000000"/>
              <w:left w:val="single" w:sz="4" w:space="0" w:color="000000"/>
              <w:bottom w:val="single" w:sz="4" w:space="0" w:color="000000"/>
              <w:right w:val="single" w:sz="4" w:space="0" w:color="000000"/>
            </w:tcBorders>
            <w:hideMark/>
          </w:tcPr>
          <w:p w:rsidR="00377F28" w:rsidRPr="003845A4" w:rsidRDefault="00377F28" w:rsidP="006837CD">
            <w:pPr>
              <w:jc w:val="both"/>
            </w:pPr>
            <w:r w:rsidRPr="003845A4">
              <w:t>2. Ознакомление с эстетическими идеалами, традициями художественной культуры родного края, с фольклором и народными художественными промыслами</w:t>
            </w:r>
          </w:p>
        </w:tc>
        <w:tc>
          <w:tcPr>
            <w:tcW w:w="2418" w:type="pct"/>
            <w:tcBorders>
              <w:top w:val="single" w:sz="4" w:space="0" w:color="000000"/>
              <w:left w:val="single" w:sz="4" w:space="0" w:color="000000"/>
              <w:bottom w:val="single" w:sz="4" w:space="0" w:color="000000"/>
              <w:right w:val="single" w:sz="4" w:space="0" w:color="000000"/>
            </w:tcBorders>
            <w:hideMark/>
          </w:tcPr>
          <w:p w:rsidR="00377F28" w:rsidRPr="003845A4" w:rsidRDefault="00377F28" w:rsidP="006837CD">
            <w:pPr>
              <w:jc w:val="both"/>
            </w:pPr>
            <w:r w:rsidRPr="003845A4">
              <w:t>-занятия в кружках художественно-эстетического направления,</w:t>
            </w:r>
          </w:p>
          <w:p w:rsidR="00377F28" w:rsidRPr="003845A4" w:rsidRDefault="00377F28" w:rsidP="006837CD">
            <w:pPr>
              <w:jc w:val="both"/>
            </w:pPr>
            <w:r w:rsidRPr="003845A4">
              <w:t>-система экскурсионно-краеведческой деятельности,</w:t>
            </w:r>
          </w:p>
          <w:p w:rsidR="00377F28" w:rsidRDefault="00377F28" w:rsidP="006837CD">
            <w:pPr>
              <w:jc w:val="both"/>
            </w:pPr>
            <w:r>
              <w:t>- конкурс стихотворений «Живая классика»</w:t>
            </w:r>
            <w:r w:rsidRPr="003845A4">
              <w:t>,</w:t>
            </w:r>
          </w:p>
          <w:p w:rsidR="00377F28" w:rsidRPr="003845A4" w:rsidRDefault="00377F28" w:rsidP="006837CD">
            <w:pPr>
              <w:jc w:val="both"/>
            </w:pPr>
            <w:r>
              <w:t>- защита проектов «Музеи России».</w:t>
            </w:r>
          </w:p>
          <w:p w:rsidR="00377F28" w:rsidRPr="003845A4" w:rsidRDefault="00377F28" w:rsidP="006837CD">
            <w:pPr>
              <w:jc w:val="both"/>
            </w:pPr>
            <w:r w:rsidRPr="003845A4">
              <w:t>-фестивали и конкурсы исполнителей народной музыки, художественных мастерских, театрализованных ярмарок,</w:t>
            </w:r>
          </w:p>
          <w:p w:rsidR="00377F28" w:rsidRPr="003845A4" w:rsidRDefault="00377F28" w:rsidP="006837CD">
            <w:pPr>
              <w:jc w:val="both"/>
            </w:pPr>
            <w:r w:rsidRPr="003845A4">
              <w:t>- фестивали народного творчества,</w:t>
            </w:r>
          </w:p>
          <w:p w:rsidR="00377F28" w:rsidRPr="003845A4" w:rsidRDefault="00377F28" w:rsidP="006837CD">
            <w:pPr>
              <w:jc w:val="both"/>
            </w:pPr>
            <w:r w:rsidRPr="003845A4">
              <w:t>- тематические выставки</w:t>
            </w:r>
          </w:p>
        </w:tc>
      </w:tr>
      <w:tr w:rsidR="00377F28" w:rsidRPr="003845A4" w:rsidTr="00E94B1E">
        <w:tc>
          <w:tcPr>
            <w:tcW w:w="2582" w:type="pct"/>
            <w:tcBorders>
              <w:top w:val="single" w:sz="4" w:space="0" w:color="000000"/>
              <w:left w:val="single" w:sz="4" w:space="0" w:color="000000"/>
              <w:bottom w:val="single" w:sz="4" w:space="0" w:color="000000"/>
              <w:right w:val="single" w:sz="4" w:space="0" w:color="000000"/>
            </w:tcBorders>
            <w:hideMark/>
          </w:tcPr>
          <w:p w:rsidR="00377F28" w:rsidRPr="003845A4" w:rsidRDefault="00377F28" w:rsidP="006837CD">
            <w:pPr>
              <w:jc w:val="both"/>
            </w:pPr>
            <w:r w:rsidRPr="003845A4">
              <w:t>3. Получение первоначального опыта самореализации в различных видах творческой деятельности, умения выражать себя в доступных видах и формах художественного творчества</w:t>
            </w:r>
          </w:p>
        </w:tc>
        <w:tc>
          <w:tcPr>
            <w:tcW w:w="2418" w:type="pct"/>
            <w:tcBorders>
              <w:top w:val="single" w:sz="4" w:space="0" w:color="000000"/>
              <w:left w:val="single" w:sz="4" w:space="0" w:color="000000"/>
              <w:bottom w:val="single" w:sz="4" w:space="0" w:color="000000"/>
              <w:right w:val="single" w:sz="4" w:space="0" w:color="000000"/>
            </w:tcBorders>
            <w:hideMark/>
          </w:tcPr>
          <w:p w:rsidR="00377F28" w:rsidRPr="003845A4" w:rsidRDefault="00377F28" w:rsidP="006837CD">
            <w:pPr>
              <w:jc w:val="both"/>
            </w:pPr>
            <w:r w:rsidRPr="003845A4">
              <w:t xml:space="preserve">-уроки технологии, </w:t>
            </w:r>
            <w:proofErr w:type="gramStart"/>
            <w:r w:rsidRPr="003845A4">
              <w:t>ИЗО</w:t>
            </w:r>
            <w:proofErr w:type="gramEnd"/>
            <w:r w:rsidRPr="003845A4">
              <w:t>,</w:t>
            </w:r>
          </w:p>
          <w:p w:rsidR="00377F28" w:rsidRPr="003845A4" w:rsidRDefault="00377F28" w:rsidP="006837CD">
            <w:pPr>
              <w:jc w:val="both"/>
            </w:pPr>
            <w:r w:rsidRPr="003845A4">
              <w:t>-занятия в студиях и кружках художественно-эстетического направления</w:t>
            </w:r>
          </w:p>
        </w:tc>
      </w:tr>
      <w:tr w:rsidR="00377F28" w:rsidRPr="003845A4" w:rsidTr="00E94B1E">
        <w:tc>
          <w:tcPr>
            <w:tcW w:w="2582" w:type="pct"/>
            <w:tcBorders>
              <w:top w:val="single" w:sz="4" w:space="0" w:color="000000"/>
              <w:left w:val="single" w:sz="4" w:space="0" w:color="000000"/>
              <w:bottom w:val="single" w:sz="4" w:space="0" w:color="000000"/>
              <w:right w:val="single" w:sz="4" w:space="0" w:color="000000"/>
            </w:tcBorders>
            <w:hideMark/>
          </w:tcPr>
          <w:p w:rsidR="00377F28" w:rsidRPr="003845A4" w:rsidRDefault="00377F28" w:rsidP="006837CD">
            <w:pPr>
              <w:jc w:val="both"/>
            </w:pPr>
            <w:r w:rsidRPr="003845A4">
              <w:t>4. Участие вместе с родителями в проведении выставок семейного художественного творчества, музыкальных вечеров, в экскурсионно-краеведческой деятельности, посещение объектов художественной культуры</w:t>
            </w:r>
          </w:p>
        </w:tc>
        <w:tc>
          <w:tcPr>
            <w:tcW w:w="2418" w:type="pct"/>
            <w:tcBorders>
              <w:top w:val="single" w:sz="4" w:space="0" w:color="000000"/>
              <w:left w:val="single" w:sz="4" w:space="0" w:color="000000"/>
              <w:bottom w:val="single" w:sz="4" w:space="0" w:color="000000"/>
              <w:right w:val="single" w:sz="4" w:space="0" w:color="000000"/>
            </w:tcBorders>
            <w:hideMark/>
          </w:tcPr>
          <w:p w:rsidR="00377F28" w:rsidRPr="003845A4" w:rsidRDefault="00377F28" w:rsidP="006837CD">
            <w:pPr>
              <w:jc w:val="both"/>
            </w:pPr>
            <w:r w:rsidRPr="003845A4">
              <w:t>- выставки семейного творчества,</w:t>
            </w:r>
          </w:p>
          <w:p w:rsidR="00377F28" w:rsidRPr="003845A4" w:rsidRDefault="00377F28" w:rsidP="006837CD">
            <w:pPr>
              <w:jc w:val="both"/>
            </w:pPr>
            <w:r w:rsidRPr="003845A4">
              <w:t>- музыкальные вечера,</w:t>
            </w:r>
          </w:p>
          <w:p w:rsidR="00377F28" w:rsidRPr="003845A4" w:rsidRDefault="00377F28" w:rsidP="006837CD">
            <w:pPr>
              <w:jc w:val="both"/>
            </w:pPr>
            <w:r w:rsidRPr="003845A4">
              <w:t>- экскурсии в музеи,</w:t>
            </w:r>
          </w:p>
          <w:p w:rsidR="00377F28" w:rsidRPr="003845A4" w:rsidRDefault="00377F28" w:rsidP="006837CD">
            <w:pPr>
              <w:jc w:val="both"/>
            </w:pPr>
            <w:r w:rsidRPr="003845A4">
              <w:t xml:space="preserve">- участие в эстетическом оформлении кабинета к мероприятиям, к праздникам </w:t>
            </w:r>
          </w:p>
          <w:p w:rsidR="00377F28" w:rsidRPr="003845A4" w:rsidRDefault="00377F28" w:rsidP="006837CD">
            <w:pPr>
              <w:jc w:val="both"/>
            </w:pPr>
            <w:r w:rsidRPr="003845A4">
              <w:t>- совместные праздники и проекты, образовательные события</w:t>
            </w:r>
          </w:p>
        </w:tc>
      </w:tr>
    </w:tbl>
    <w:p w:rsidR="00377F28" w:rsidRDefault="00377F28" w:rsidP="00377F28">
      <w:pPr>
        <w:jc w:val="center"/>
        <w:rPr>
          <w:b/>
        </w:rPr>
      </w:pPr>
    </w:p>
    <w:p w:rsidR="00377F28" w:rsidRPr="003845A4" w:rsidRDefault="00377F28" w:rsidP="00E94B1E">
      <w:pPr>
        <w:spacing w:line="276" w:lineRule="auto"/>
        <w:jc w:val="center"/>
        <w:rPr>
          <w:b/>
        </w:rPr>
      </w:pPr>
      <w:r w:rsidRPr="003845A4">
        <w:rPr>
          <w:b/>
        </w:rPr>
        <w:t xml:space="preserve">Совместная деятельность образовательного учреждения, семьи и общественности по воспитанию </w:t>
      </w:r>
      <w:proofErr w:type="gramStart"/>
      <w:r w:rsidRPr="003845A4">
        <w:rPr>
          <w:b/>
        </w:rPr>
        <w:t>обучающихся</w:t>
      </w:r>
      <w:proofErr w:type="gramEnd"/>
    </w:p>
    <w:p w:rsidR="00377F28" w:rsidRPr="001050CA" w:rsidRDefault="00377F28" w:rsidP="00E94B1E">
      <w:pPr>
        <w:spacing w:line="276" w:lineRule="auto"/>
        <w:jc w:val="both"/>
        <w:rPr>
          <w:b/>
        </w:rPr>
      </w:pPr>
      <w:r w:rsidRPr="001050CA">
        <w:t>Педагогическая культура родителей (законных представителей) обучающихся — один из самых действенных факторов их духовно-нравственного развития и воспитания, поскольку уклад семейной жизни представляет собой один из важнейших компонентов, формирующих нравственный уклад жизни обучающегося. Повышение педагогической культуры родителей (законных представителей) рассматривается как одно из ключевых направлений реализации программы духовно-нравственного развития и воспитания обучающихся на ступени начального общего образования.</w:t>
      </w:r>
    </w:p>
    <w:p w:rsidR="00377F28" w:rsidRPr="001050CA" w:rsidRDefault="00377F28" w:rsidP="00E94B1E">
      <w:pPr>
        <w:spacing w:line="276" w:lineRule="auto"/>
        <w:ind w:firstLine="708"/>
        <w:jc w:val="both"/>
      </w:pPr>
      <w:r w:rsidRPr="001050CA">
        <w:t xml:space="preserve">В начальной школе родители, как правило, готовы активно участвовать в жизни детей, по крайней мере, интересуются ею. Важно выстраивать с родителями </w:t>
      </w:r>
      <w:r w:rsidRPr="001050CA">
        <w:rPr>
          <w:i/>
        </w:rPr>
        <w:t>партнёрские отношения</w:t>
      </w:r>
      <w:r w:rsidRPr="001050CA">
        <w:t xml:space="preserve"> – формулировать взаимные интересы, договариваться и реализовывать эти договоренности, так, чтобы родители захотели добровольно участвовать в жизни класса, школы.</w:t>
      </w:r>
    </w:p>
    <w:p w:rsidR="00377F28" w:rsidRPr="001050CA" w:rsidRDefault="00377F28" w:rsidP="00E94B1E">
      <w:pPr>
        <w:spacing w:line="276" w:lineRule="auto"/>
        <w:jc w:val="both"/>
        <w:rPr>
          <w:b/>
        </w:rPr>
      </w:pPr>
      <w:r w:rsidRPr="001050CA">
        <w:t xml:space="preserve">Система работы школы по повышению педагогической культуры родителей (законных представителей) в обеспечении духовно-нравственного развития и воспитания младших школьников должна быть основана на следующих  </w:t>
      </w:r>
      <w:r w:rsidRPr="001050CA">
        <w:rPr>
          <w:b/>
        </w:rPr>
        <w:t>принципах:</w:t>
      </w:r>
    </w:p>
    <w:p w:rsidR="00377F28" w:rsidRPr="001050CA" w:rsidRDefault="00377F28" w:rsidP="008A588E">
      <w:pPr>
        <w:widowControl w:val="0"/>
        <w:numPr>
          <w:ilvl w:val="0"/>
          <w:numId w:val="62"/>
        </w:numPr>
        <w:tabs>
          <w:tab w:val="clear" w:pos="720"/>
          <w:tab w:val="num" w:pos="0"/>
        </w:tabs>
        <w:autoSpaceDE w:val="0"/>
        <w:autoSpaceDN w:val="0"/>
        <w:adjustRightInd w:val="0"/>
        <w:spacing w:line="276" w:lineRule="auto"/>
        <w:jc w:val="both"/>
      </w:pPr>
      <w:r w:rsidRPr="001050CA">
        <w:rPr>
          <w:b/>
        </w:rPr>
        <w:t xml:space="preserve">совместная педагогическая деятельность семьи и </w:t>
      </w:r>
      <w:r>
        <w:rPr>
          <w:b/>
        </w:rPr>
        <w:t>школы</w:t>
      </w:r>
      <w:r w:rsidRPr="001050CA">
        <w:t>, в том числе в определении основных направлений, ценностей и приоритетов деятельности школы по духовно-нравственному развитию и воспитанию младших школьников, в разработке содержания и реализации программ духовно-нравственного развития и воспитания обучающихся, оценке эффективности этих программ;</w:t>
      </w:r>
    </w:p>
    <w:p w:rsidR="00377F28" w:rsidRPr="001050CA" w:rsidRDefault="00377F28" w:rsidP="008A588E">
      <w:pPr>
        <w:widowControl w:val="0"/>
        <w:numPr>
          <w:ilvl w:val="0"/>
          <w:numId w:val="62"/>
        </w:numPr>
        <w:tabs>
          <w:tab w:val="clear" w:pos="720"/>
          <w:tab w:val="num" w:pos="0"/>
        </w:tabs>
        <w:autoSpaceDE w:val="0"/>
        <w:autoSpaceDN w:val="0"/>
        <w:adjustRightInd w:val="0"/>
        <w:spacing w:line="276" w:lineRule="auto"/>
        <w:jc w:val="both"/>
      </w:pPr>
      <w:r w:rsidRPr="001050CA">
        <w:rPr>
          <w:b/>
          <w:i/>
        </w:rPr>
        <w:t>сочетание</w:t>
      </w:r>
      <w:r w:rsidRPr="001050CA">
        <w:t>педагогического</w:t>
      </w:r>
      <w:r w:rsidRPr="001050CA">
        <w:rPr>
          <w:b/>
          <w:i/>
        </w:rPr>
        <w:t xml:space="preserve">просвещенияс </w:t>
      </w:r>
      <w:r w:rsidRPr="001050CA">
        <w:t xml:space="preserve">педагогическим </w:t>
      </w:r>
      <w:r w:rsidRPr="001050CA">
        <w:rPr>
          <w:b/>
          <w:i/>
        </w:rPr>
        <w:t xml:space="preserve">самообразованием </w:t>
      </w:r>
      <w:r w:rsidRPr="001050CA">
        <w:t>родителей (законных представителей);</w:t>
      </w:r>
    </w:p>
    <w:p w:rsidR="00377F28" w:rsidRPr="001050CA" w:rsidRDefault="00377F28" w:rsidP="008A588E">
      <w:pPr>
        <w:widowControl w:val="0"/>
        <w:numPr>
          <w:ilvl w:val="0"/>
          <w:numId w:val="62"/>
        </w:numPr>
        <w:tabs>
          <w:tab w:val="clear" w:pos="720"/>
          <w:tab w:val="num" w:pos="0"/>
        </w:tabs>
        <w:autoSpaceDE w:val="0"/>
        <w:autoSpaceDN w:val="0"/>
        <w:adjustRightInd w:val="0"/>
        <w:spacing w:line="276" w:lineRule="auto"/>
        <w:jc w:val="both"/>
      </w:pPr>
      <w:r w:rsidRPr="001050CA">
        <w:t xml:space="preserve">педагогическое </w:t>
      </w:r>
      <w:r w:rsidRPr="001050CA">
        <w:rPr>
          <w:b/>
          <w:i/>
        </w:rPr>
        <w:t>внимание, уважение и требовательность</w:t>
      </w:r>
      <w:r w:rsidRPr="001050CA">
        <w:t xml:space="preserve"> к родителям;</w:t>
      </w:r>
    </w:p>
    <w:p w:rsidR="00377F28" w:rsidRPr="001050CA" w:rsidRDefault="00377F28" w:rsidP="008A588E">
      <w:pPr>
        <w:widowControl w:val="0"/>
        <w:numPr>
          <w:ilvl w:val="0"/>
          <w:numId w:val="62"/>
        </w:numPr>
        <w:tabs>
          <w:tab w:val="clear" w:pos="720"/>
          <w:tab w:val="num" w:pos="0"/>
        </w:tabs>
        <w:autoSpaceDE w:val="0"/>
        <w:autoSpaceDN w:val="0"/>
        <w:adjustRightInd w:val="0"/>
        <w:spacing w:line="276" w:lineRule="auto"/>
        <w:jc w:val="both"/>
      </w:pPr>
      <w:r w:rsidRPr="001050CA">
        <w:rPr>
          <w:b/>
          <w:i/>
        </w:rPr>
        <w:t>поддержка и индивидуальное сопровождение</w:t>
      </w:r>
      <w:r w:rsidRPr="001050CA">
        <w:t xml:space="preserve"> становления и развития педагогической культуры каждого из родителей (законных представителей);</w:t>
      </w:r>
    </w:p>
    <w:p w:rsidR="00377F28" w:rsidRPr="001050CA" w:rsidRDefault="00377F28" w:rsidP="008A588E">
      <w:pPr>
        <w:widowControl w:val="0"/>
        <w:numPr>
          <w:ilvl w:val="0"/>
          <w:numId w:val="62"/>
        </w:numPr>
        <w:tabs>
          <w:tab w:val="clear" w:pos="720"/>
          <w:tab w:val="num" w:pos="0"/>
        </w:tabs>
        <w:autoSpaceDE w:val="0"/>
        <w:autoSpaceDN w:val="0"/>
        <w:adjustRightInd w:val="0"/>
        <w:spacing w:line="276" w:lineRule="auto"/>
        <w:jc w:val="both"/>
      </w:pPr>
      <w:r w:rsidRPr="001050CA">
        <w:rPr>
          <w:b/>
          <w:i/>
        </w:rPr>
        <w:t>содействие</w:t>
      </w:r>
      <w:r w:rsidRPr="001050CA">
        <w:t xml:space="preserve"> родителям (законным представителям) </w:t>
      </w:r>
      <w:r w:rsidRPr="001050CA">
        <w:rPr>
          <w:b/>
          <w:i/>
        </w:rPr>
        <w:t>в решении индивидуальных проблем воспитания</w:t>
      </w:r>
      <w:r w:rsidRPr="001050CA">
        <w:t xml:space="preserve"> детей;</w:t>
      </w:r>
    </w:p>
    <w:p w:rsidR="00377F28" w:rsidRDefault="00377F28" w:rsidP="008A588E">
      <w:pPr>
        <w:widowControl w:val="0"/>
        <w:numPr>
          <w:ilvl w:val="0"/>
          <w:numId w:val="62"/>
        </w:numPr>
        <w:tabs>
          <w:tab w:val="clear" w:pos="720"/>
          <w:tab w:val="num" w:pos="0"/>
        </w:tabs>
        <w:autoSpaceDE w:val="0"/>
        <w:autoSpaceDN w:val="0"/>
        <w:adjustRightInd w:val="0"/>
        <w:spacing w:line="276" w:lineRule="auto"/>
        <w:ind w:left="284" w:firstLine="0"/>
        <w:jc w:val="both"/>
      </w:pPr>
      <w:r w:rsidRPr="002E2536">
        <w:rPr>
          <w:b/>
          <w:i/>
        </w:rPr>
        <w:t>опора на положительный опыт семейного воспитания</w:t>
      </w:r>
      <w:r w:rsidRPr="001050CA">
        <w:t>.</w:t>
      </w:r>
    </w:p>
    <w:p w:rsidR="00377F28" w:rsidRPr="001050CA" w:rsidRDefault="00377F28" w:rsidP="00E94B1E">
      <w:pPr>
        <w:spacing w:line="276" w:lineRule="auto"/>
        <w:ind w:firstLine="360"/>
        <w:jc w:val="both"/>
      </w:pPr>
      <w:r w:rsidRPr="001050CA">
        <w:t xml:space="preserve">Знания, получаемые родителями, должны быть востребованы в реальных педагогических ситуациях, должны открыть родителям возможности активного, квалифицированного, ответственного, свободного участия в воспитательных программах и мероприятиях. </w:t>
      </w:r>
    </w:p>
    <w:p w:rsidR="00377F28" w:rsidRPr="001050CA" w:rsidRDefault="00377F28" w:rsidP="00E94B1E">
      <w:pPr>
        <w:spacing w:line="276" w:lineRule="auto"/>
        <w:jc w:val="both"/>
      </w:pPr>
      <w:r w:rsidRPr="001050CA">
        <w:t xml:space="preserve">В  системе повышения педагогической культуры родителей  используются (и будут в дальнейшем использованы)  различные </w:t>
      </w:r>
      <w:r w:rsidRPr="001050CA">
        <w:rPr>
          <w:b/>
        </w:rPr>
        <w:t>формы работы</w:t>
      </w:r>
      <w:r w:rsidRPr="001050CA">
        <w:t>, в том числе: родительское собрание, родительская конференция, организационно</w:t>
      </w:r>
      <w:r>
        <w:t>-</w:t>
      </w:r>
      <w:r w:rsidRPr="001050CA">
        <w:t>деятельностная и психологическая игра, собрание-диспут, родительский лекторий, семейная гостиная, встреча за круглым столом, вечер вопросов и ответов, семинар, педагогический практикум, тренинг для родителей и др.</w:t>
      </w:r>
    </w:p>
    <w:p w:rsidR="00377F28" w:rsidRPr="001050CA" w:rsidRDefault="00377F28" w:rsidP="00E94B1E">
      <w:pPr>
        <w:spacing w:line="276" w:lineRule="auto"/>
        <w:jc w:val="both"/>
        <w:rPr>
          <w:b/>
        </w:rPr>
      </w:pPr>
      <w:r w:rsidRPr="001050CA">
        <w:rPr>
          <w:b/>
        </w:rPr>
        <w:t>Формы психолого-педагогического просвещения:</w:t>
      </w:r>
    </w:p>
    <w:p w:rsidR="00377F28" w:rsidRPr="001050CA" w:rsidRDefault="00377F28" w:rsidP="00E94B1E">
      <w:pPr>
        <w:spacing w:line="276" w:lineRule="auto"/>
        <w:jc w:val="both"/>
        <w:rPr>
          <w:b/>
        </w:rPr>
      </w:pPr>
      <w:r w:rsidRPr="001050CA">
        <w:rPr>
          <w:b/>
        </w:rPr>
        <w:t>Университет педагогических знаний</w:t>
      </w:r>
      <w:r w:rsidRPr="001050CA">
        <w:t xml:space="preserve"> (такая форма помогает вооружить родителей основами педагогической культуры, познакомить с актуальными вопросами воспитания детей).</w:t>
      </w:r>
    </w:p>
    <w:p w:rsidR="00377F28" w:rsidRPr="001050CA" w:rsidRDefault="00377F28" w:rsidP="00E94B1E">
      <w:pPr>
        <w:spacing w:line="276" w:lineRule="auto"/>
        <w:jc w:val="both"/>
        <w:rPr>
          <w:b/>
        </w:rPr>
      </w:pPr>
      <w:r w:rsidRPr="001050CA">
        <w:rPr>
          <w:b/>
        </w:rPr>
        <w:lastRenderedPageBreak/>
        <w:t>Лекция</w:t>
      </w:r>
      <w:r w:rsidRPr="001050CA">
        <w:t xml:space="preserve"> (форма, подробно раскрывающая сущность той или иной проблемы воспитания</w:t>
      </w:r>
      <w:proofErr w:type="gramStart"/>
      <w:r w:rsidRPr="001050CA">
        <w:t>.Г</w:t>
      </w:r>
      <w:proofErr w:type="gramEnd"/>
      <w:r w:rsidRPr="001050CA">
        <w:t>лавное в лекции – анализ явлений, ситуаций).</w:t>
      </w:r>
    </w:p>
    <w:p w:rsidR="00377F28" w:rsidRPr="001050CA" w:rsidRDefault="00377F28" w:rsidP="00E94B1E">
      <w:pPr>
        <w:spacing w:line="276" w:lineRule="auto"/>
        <w:jc w:val="both"/>
        <w:rPr>
          <w:b/>
        </w:rPr>
      </w:pPr>
      <w:r w:rsidRPr="001050CA">
        <w:rPr>
          <w:b/>
        </w:rPr>
        <w:t>Конференция</w:t>
      </w:r>
      <w:r w:rsidRPr="001050CA">
        <w:t xml:space="preserve"> (предусматривает расширение, углубление и закрепление знаний о воспитании детей).</w:t>
      </w:r>
    </w:p>
    <w:p w:rsidR="00377F28" w:rsidRPr="001050CA" w:rsidRDefault="00377F28" w:rsidP="00E94B1E">
      <w:pPr>
        <w:spacing w:line="276" w:lineRule="auto"/>
        <w:jc w:val="both"/>
      </w:pPr>
      <w:r w:rsidRPr="001050CA">
        <w:rPr>
          <w:b/>
        </w:rPr>
        <w:t>Практикум</w:t>
      </w:r>
      <w:r w:rsidRPr="001050CA">
        <w:t xml:space="preserve"> (форма выработки у родителей педагогических умений по воспитанию детей, эффективному расширению возникающих педагогических ситуаций, тренировка педагогического мышления у родителей).</w:t>
      </w:r>
    </w:p>
    <w:p w:rsidR="00377F28" w:rsidRPr="001050CA" w:rsidRDefault="00377F28" w:rsidP="00E94B1E">
      <w:pPr>
        <w:spacing w:line="276" w:lineRule="auto"/>
        <w:jc w:val="both"/>
      </w:pPr>
      <w:r w:rsidRPr="001050CA">
        <w:rPr>
          <w:b/>
        </w:rPr>
        <w:t>Открытые уроки</w:t>
      </w:r>
      <w:r w:rsidRPr="001050CA">
        <w:t xml:space="preserve"> (цель – ознакомление родителей с новыми программами по предмету, методикой преподавания, требованиями учителя</w:t>
      </w:r>
      <w:proofErr w:type="gramStart"/>
      <w:r w:rsidRPr="001050CA">
        <w:t>.Т</w:t>
      </w:r>
      <w:proofErr w:type="gramEnd"/>
      <w:r w:rsidRPr="001050CA">
        <w:t>акие уроки позволяют избежать многих конфликтов, вызванных незнанием и непониманием родителями специфики учебной деятельности).</w:t>
      </w:r>
    </w:p>
    <w:p w:rsidR="00377F28" w:rsidRPr="001050CA" w:rsidRDefault="00377F28" w:rsidP="00E94B1E">
      <w:pPr>
        <w:spacing w:line="276" w:lineRule="auto"/>
        <w:jc w:val="both"/>
      </w:pPr>
      <w:r w:rsidRPr="001050CA">
        <w:rPr>
          <w:b/>
        </w:rPr>
        <w:t>Индивидуальные тематические консультации</w:t>
      </w:r>
      <w:r w:rsidRPr="001050CA">
        <w:t xml:space="preserve"> (обмен информацией, дающей реальное представление о школьных  делах и поведении ребенка, его проблемах).</w:t>
      </w:r>
    </w:p>
    <w:p w:rsidR="00377F28" w:rsidRPr="001050CA" w:rsidRDefault="00377F28" w:rsidP="00E94B1E">
      <w:pPr>
        <w:spacing w:line="276" w:lineRule="auto"/>
        <w:jc w:val="both"/>
      </w:pPr>
      <w:r w:rsidRPr="001050CA">
        <w:t>Индивидуальные консультации – одна из важнейших форм взаимодействия классного руководителя с семьей. Особенно она необходима, когда педагог набирает класс. Для того чтобы преодолеть беспокойство родителей, боязнь разговора о своем ребенке, необходимо проводить индивидуальные консультации-собеседования с родителями. Готовясь к консультации, целесообразно определить ряд вопросов, ответы на которые помогут планированию воспитательной работы с классом. Индивидуальная консультация должна иметь ознакомительный характер и способствовать созданию хорошего контакта между родителями и учителем. Учитель должен дать родителям возможность рассказать ему все то, с чем они хотели бы познакомить учителя в неофициальной обстановке, и выяснить важные сведения для своей профессиональной работы с ребенком:</w:t>
      </w:r>
    </w:p>
    <w:p w:rsidR="00377F28" w:rsidRPr="001050CA" w:rsidRDefault="00377F28" w:rsidP="002E2536">
      <w:pPr>
        <w:jc w:val="both"/>
      </w:pPr>
      <w:r w:rsidRPr="001050CA">
        <w:t>– особенности здоровья ребенка;</w:t>
      </w:r>
    </w:p>
    <w:p w:rsidR="00377F28" w:rsidRPr="001050CA" w:rsidRDefault="00377F28" w:rsidP="002E2536">
      <w:pPr>
        <w:jc w:val="both"/>
      </w:pPr>
      <w:r w:rsidRPr="001050CA">
        <w:t>– его увлечения, интересы;</w:t>
      </w:r>
    </w:p>
    <w:p w:rsidR="00377F28" w:rsidRPr="001050CA" w:rsidRDefault="00377F28" w:rsidP="002E2536">
      <w:pPr>
        <w:jc w:val="both"/>
      </w:pPr>
      <w:r w:rsidRPr="001050CA">
        <w:t>– предпочтения в общении в семье;</w:t>
      </w:r>
    </w:p>
    <w:p w:rsidR="00377F28" w:rsidRPr="001050CA" w:rsidRDefault="00377F28" w:rsidP="002E2536">
      <w:pPr>
        <w:jc w:val="both"/>
      </w:pPr>
      <w:r w:rsidRPr="001050CA">
        <w:t>– поведенческие реакции;</w:t>
      </w:r>
    </w:p>
    <w:p w:rsidR="00377F28" w:rsidRPr="001050CA" w:rsidRDefault="00377F28" w:rsidP="002E2536">
      <w:pPr>
        <w:jc w:val="both"/>
      </w:pPr>
      <w:r w:rsidRPr="001050CA">
        <w:t>– особенности характера;</w:t>
      </w:r>
    </w:p>
    <w:p w:rsidR="00377F28" w:rsidRPr="001050CA" w:rsidRDefault="00377F28" w:rsidP="002E2536">
      <w:pPr>
        <w:jc w:val="both"/>
      </w:pPr>
      <w:r w:rsidRPr="001050CA">
        <w:t>– мотивации учения;</w:t>
      </w:r>
    </w:p>
    <w:p w:rsidR="00377F28" w:rsidRPr="001050CA" w:rsidRDefault="00377F28" w:rsidP="002E2536">
      <w:pPr>
        <w:jc w:val="both"/>
      </w:pPr>
      <w:r w:rsidRPr="001050CA">
        <w:t>– моральные ценности семьи.</w:t>
      </w:r>
    </w:p>
    <w:p w:rsidR="00377F28" w:rsidRDefault="00377F28" w:rsidP="00E94B1E">
      <w:pPr>
        <w:spacing w:line="276" w:lineRule="auto"/>
        <w:jc w:val="both"/>
      </w:pPr>
      <w:r w:rsidRPr="001050CA">
        <w:rPr>
          <w:b/>
        </w:rPr>
        <w:t>Посещение семьи</w:t>
      </w:r>
      <w:r w:rsidRPr="001050CA">
        <w:t xml:space="preserve"> (индивидуальная работа педагога с родителями, знакомство с условиями жизни).</w:t>
      </w:r>
    </w:p>
    <w:p w:rsidR="00377F28" w:rsidRPr="001050CA" w:rsidRDefault="00377F28" w:rsidP="00E94B1E">
      <w:pPr>
        <w:spacing w:line="276" w:lineRule="auto"/>
        <w:jc w:val="both"/>
      </w:pPr>
      <w:r w:rsidRPr="001050CA">
        <w:rPr>
          <w:b/>
        </w:rPr>
        <w:t>Родительское собрание</w:t>
      </w:r>
      <w:r w:rsidRPr="001050CA">
        <w:t xml:space="preserve"> (форма анализа, осмысления на основе данных педагогической науки опыта воспитания).</w:t>
      </w:r>
    </w:p>
    <w:p w:rsidR="00377F28" w:rsidRPr="001050CA" w:rsidRDefault="00377F28" w:rsidP="008A588E">
      <w:pPr>
        <w:widowControl w:val="0"/>
        <w:numPr>
          <w:ilvl w:val="0"/>
          <w:numId w:val="63"/>
        </w:numPr>
        <w:tabs>
          <w:tab w:val="clear" w:pos="927"/>
          <w:tab w:val="num" w:pos="300"/>
        </w:tabs>
        <w:autoSpaceDE w:val="0"/>
        <w:autoSpaceDN w:val="0"/>
        <w:adjustRightInd w:val="0"/>
        <w:spacing w:line="276" w:lineRule="auto"/>
        <w:ind w:left="400" w:hanging="200"/>
        <w:jc w:val="both"/>
      </w:pPr>
      <w:r w:rsidRPr="001050CA">
        <w:rPr>
          <w:b/>
        </w:rPr>
        <w:t>Общешкольные родительские собрания</w:t>
      </w:r>
      <w:r w:rsidRPr="001050CA">
        <w:t xml:space="preserve"> – проводятся не реже двух раз в год. Цель: знакомство с нормативно-правовыми документами о школе, основными направлениями, задачами, итогами работы.</w:t>
      </w:r>
    </w:p>
    <w:p w:rsidR="00377F28" w:rsidRPr="001050CA" w:rsidRDefault="00377F28" w:rsidP="008A588E">
      <w:pPr>
        <w:widowControl w:val="0"/>
        <w:numPr>
          <w:ilvl w:val="0"/>
          <w:numId w:val="63"/>
        </w:numPr>
        <w:tabs>
          <w:tab w:val="clear" w:pos="927"/>
          <w:tab w:val="num" w:pos="300"/>
        </w:tabs>
        <w:autoSpaceDE w:val="0"/>
        <w:autoSpaceDN w:val="0"/>
        <w:adjustRightInd w:val="0"/>
        <w:spacing w:line="276" w:lineRule="auto"/>
        <w:ind w:left="400" w:hanging="200"/>
        <w:jc w:val="both"/>
      </w:pPr>
      <w:r w:rsidRPr="001050CA">
        <w:rPr>
          <w:b/>
        </w:rPr>
        <w:t>Классные родительские собрания</w:t>
      </w:r>
      <w:r w:rsidRPr="001050CA">
        <w:t xml:space="preserve"> – проводятся не реже четырех  раз в год. Цель: обсуждение задач учебно-воспитательной работы класса, планирование воспитательной работы, определение путей тесного сотрудничества семьи и школы, рассмотрение актуальных педагогических проблем.</w:t>
      </w:r>
    </w:p>
    <w:p w:rsidR="00377F28" w:rsidRDefault="00377F28" w:rsidP="00E94B1E">
      <w:pPr>
        <w:spacing w:line="276" w:lineRule="auto"/>
        <w:jc w:val="both"/>
      </w:pPr>
      <w:r w:rsidRPr="001050CA">
        <w:rPr>
          <w:b/>
        </w:rPr>
        <w:t>Родительские чтения</w:t>
      </w:r>
      <w:r w:rsidRPr="001050CA">
        <w:t xml:space="preserve"> – форма работы с родителями, которая дает возможность родителям не только слушать лекции педагогов, но и изучать литературу по проблеме и участвовать в ее обсуждении. Родительские чтения можно организовать следующим образом: на первом собрании в начале учебного года родители определяют вопросы педагогики и психологии, которые их наиболее волнуют. Учитель собирает информацию </w:t>
      </w:r>
      <w:r w:rsidRPr="001050CA">
        <w:lastRenderedPageBreak/>
        <w:t>и анализирует ее. С помощью  библиотекаря и других специалистов подбираются книги, в которых можно получить ответ на поставленный вопрос. Родители читают рекомендованные книги, а затем используют полученные в них сведения в родительских чтениях. Особенностью родительских чтений является то, что, анализируя книгу, родители должны изложить собственное понимание вопроса и изменение подходов к его решению после прочтения книги.</w:t>
      </w:r>
    </w:p>
    <w:p w:rsidR="00377F28" w:rsidRPr="001050CA" w:rsidRDefault="00377F28" w:rsidP="00E94B1E">
      <w:pPr>
        <w:spacing w:line="276" w:lineRule="auto"/>
        <w:jc w:val="both"/>
      </w:pPr>
      <w:r w:rsidRPr="001050CA">
        <w:rPr>
          <w:b/>
        </w:rPr>
        <w:t>Родительские вечера</w:t>
      </w:r>
      <w:r w:rsidRPr="001050CA">
        <w:t xml:space="preserve"> (без присутствия детей)  – форма работы, которая прекрасно сплачивает родительский коллектив.  Родительский вечер – это праздник общения с родителями друга своего ребенка, это праздник воспоминаний младенчества и детства собственного ребенка, это поиск ответов на вопросы, которые перед родителями ставит жизнь и собственный ребенок. Темы родительских вечеров могут быть самыми разнообразными. Главное, они должны учить слушать и слышать друг друга, самого себя, свой внутренний голос.</w:t>
      </w:r>
    </w:p>
    <w:p w:rsidR="00377F28" w:rsidRPr="001050CA" w:rsidRDefault="00377F28" w:rsidP="00E94B1E">
      <w:pPr>
        <w:spacing w:line="276" w:lineRule="auto"/>
        <w:jc w:val="both"/>
      </w:pPr>
      <w:r w:rsidRPr="001050CA">
        <w:rPr>
          <w:b/>
        </w:rPr>
        <w:t xml:space="preserve">Родительский тренинг </w:t>
      </w:r>
      <w:r w:rsidRPr="001050CA">
        <w:t>– это активная форма работы с родителями, которые хотят изменить свое отношение к поведению и взаимодействию с собственным ребенком, сделать его более открытым и доверительным. В родительских тренингах должны участвовать оба родителя. От этого эффективность тренинга возрастает, и результаты не заставляют себя ждать. Тренинг проводится с группой, состоящей из 12–15 человек. Родительские тренинги будут успешными, если все родители будут в них активно участвовать и регулярно их посещать. Чтобы тренинг был результативен, он должен включить в себя 5–8 занятий. Родительский тренинг проводится  психологом школы, который дает возможность родителям на время ощутить себя ребенком, пережить эмоционально еще раз детские впечатления.</w:t>
      </w:r>
    </w:p>
    <w:p w:rsidR="00377F28" w:rsidRPr="001050CA" w:rsidRDefault="00377F28" w:rsidP="00E94B1E">
      <w:pPr>
        <w:spacing w:line="276" w:lineRule="auto"/>
        <w:jc w:val="both"/>
      </w:pPr>
      <w:r w:rsidRPr="001050CA">
        <w:rPr>
          <w:b/>
        </w:rPr>
        <w:t>Родительские ринги</w:t>
      </w:r>
      <w:r w:rsidRPr="001050CA">
        <w:t xml:space="preserve"> – одна из дискуссионных форм общения родителей и формирования родительского коллектива. Родительский ринг готовится в виде ответов на вопросы по педагогическим проблемам. Вопросы выбирают сами родители. На один вопрос отвечают две семьи. У них могут быть разные позиции, разные мнения. Остальная часть аудитории в полемику не вступает, а лишь поддерживает мнение семей аплодисментами. Экспертами в родительских рингах выступают учащиеся класса, определяя, какая семья в ответах на вопрос была наиболее близка к правильной их трактовке.</w:t>
      </w:r>
    </w:p>
    <w:p w:rsidR="00377F28" w:rsidRPr="001050CA" w:rsidRDefault="00377F28" w:rsidP="00E94B1E">
      <w:pPr>
        <w:spacing w:line="276" w:lineRule="auto"/>
        <w:jc w:val="both"/>
      </w:pPr>
      <w:r w:rsidRPr="001050CA">
        <w:t>И традиционные, и нетрадиционные методы, формы взаимодействия классного  руководителя  с  родителями  учеников  ставят одну общую цель – сделать счастливой подрастающую личность, входящую в современную культурную жизнь.</w:t>
      </w:r>
    </w:p>
    <w:p w:rsidR="00377F28" w:rsidRPr="001050CA" w:rsidRDefault="00377F28" w:rsidP="00E94B1E">
      <w:pPr>
        <w:spacing w:line="276" w:lineRule="auto"/>
        <w:ind w:firstLine="708"/>
        <w:jc w:val="both"/>
      </w:pPr>
      <w:r w:rsidRPr="001050CA">
        <w:rPr>
          <w:b/>
        </w:rPr>
        <w:t>В воспитании школьников важную роль играет взаимодействие школы с культурными и общественными организациями</w:t>
      </w:r>
      <w:r w:rsidRPr="001050CA">
        <w:t>.</w:t>
      </w:r>
    </w:p>
    <w:p w:rsidR="00377F28" w:rsidRPr="001050CA" w:rsidRDefault="00377F28" w:rsidP="00E94B1E">
      <w:pPr>
        <w:spacing w:line="276" w:lineRule="auto"/>
        <w:ind w:firstLine="708"/>
        <w:jc w:val="both"/>
        <w:rPr>
          <w:b/>
        </w:rPr>
      </w:pPr>
      <w:r w:rsidRPr="001050CA">
        <w:t xml:space="preserve">В районном центре есть учреждения, которые способны помочь духовно-нравственному воспитанию школьников, связать школу с реальной жизнью. Педагог, учитывая интересы учащихся своего класса, может наладить связь с центрами, домами творчества, клубами, воскресными школами и т.д. для проведения совместных добрых дел, которые впоследствии могут являться основой каких-либо проектов, создаваемых учеником вместе с родителями. </w:t>
      </w:r>
    </w:p>
    <w:p w:rsidR="004063F0" w:rsidRDefault="004063F0" w:rsidP="00377F28">
      <w:pPr>
        <w:jc w:val="center"/>
        <w:rPr>
          <w:b/>
        </w:rPr>
      </w:pPr>
    </w:p>
    <w:p w:rsidR="004063F0" w:rsidRDefault="004063F0" w:rsidP="00377F28">
      <w:pPr>
        <w:jc w:val="center"/>
        <w:rPr>
          <w:b/>
        </w:rPr>
      </w:pPr>
    </w:p>
    <w:p w:rsidR="004063F0" w:rsidRDefault="004063F0" w:rsidP="00377F28">
      <w:pPr>
        <w:jc w:val="center"/>
        <w:rPr>
          <w:b/>
        </w:rPr>
      </w:pPr>
    </w:p>
    <w:p w:rsidR="004063F0" w:rsidRDefault="004063F0" w:rsidP="00377F28">
      <w:pPr>
        <w:jc w:val="center"/>
        <w:rPr>
          <w:b/>
        </w:rPr>
      </w:pPr>
    </w:p>
    <w:p w:rsidR="004063F0" w:rsidRDefault="004063F0" w:rsidP="00377F28">
      <w:pPr>
        <w:jc w:val="center"/>
        <w:rPr>
          <w:b/>
        </w:rPr>
      </w:pPr>
    </w:p>
    <w:p w:rsidR="00377F28" w:rsidRPr="001050CA" w:rsidRDefault="00377F28" w:rsidP="00377F28">
      <w:pPr>
        <w:jc w:val="center"/>
        <w:rPr>
          <w:b/>
        </w:rPr>
      </w:pPr>
      <w:r w:rsidRPr="001050CA">
        <w:rPr>
          <w:b/>
        </w:rPr>
        <w:lastRenderedPageBreak/>
        <w:t>ПЕРЕЧЕНЬ МЕРОПРИЯТИЙ</w:t>
      </w:r>
    </w:p>
    <w:p w:rsidR="00377F28" w:rsidRPr="001050CA" w:rsidRDefault="00377F28" w:rsidP="00377F28">
      <w:pPr>
        <w:jc w:val="both"/>
      </w:pPr>
      <w:r w:rsidRPr="001050CA">
        <w:t xml:space="preserve">Для организации совместной деятельности школы, семьи и общественности по духовно-нравственному развитию и воспитанию младших школьников.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16"/>
        <w:gridCol w:w="6554"/>
      </w:tblGrid>
      <w:tr w:rsidR="00377F28" w:rsidRPr="001050CA" w:rsidTr="00E94B1E">
        <w:tc>
          <w:tcPr>
            <w:tcW w:w="1576" w:type="pct"/>
            <w:shd w:val="clear" w:color="auto" w:fill="auto"/>
          </w:tcPr>
          <w:p w:rsidR="00377F28" w:rsidRPr="001050CA" w:rsidRDefault="00377F28" w:rsidP="006837CD">
            <w:pPr>
              <w:jc w:val="center"/>
              <w:rPr>
                <w:b/>
              </w:rPr>
            </w:pPr>
            <w:r w:rsidRPr="001050CA">
              <w:rPr>
                <w:b/>
              </w:rPr>
              <w:t>Направление</w:t>
            </w:r>
          </w:p>
        </w:tc>
        <w:tc>
          <w:tcPr>
            <w:tcW w:w="3424" w:type="pct"/>
            <w:shd w:val="clear" w:color="auto" w:fill="auto"/>
          </w:tcPr>
          <w:p w:rsidR="00377F28" w:rsidRPr="001050CA" w:rsidRDefault="00377F28" w:rsidP="006837CD">
            <w:pPr>
              <w:jc w:val="center"/>
              <w:rPr>
                <w:b/>
              </w:rPr>
            </w:pPr>
            <w:r w:rsidRPr="001050CA">
              <w:rPr>
                <w:b/>
              </w:rPr>
              <w:t>Содержание</w:t>
            </w:r>
          </w:p>
        </w:tc>
      </w:tr>
      <w:tr w:rsidR="00377F28" w:rsidRPr="001050CA" w:rsidTr="00E94B1E">
        <w:tc>
          <w:tcPr>
            <w:tcW w:w="1576" w:type="pct"/>
            <w:shd w:val="clear" w:color="auto" w:fill="auto"/>
          </w:tcPr>
          <w:p w:rsidR="00377F28" w:rsidRPr="001050CA" w:rsidRDefault="00377F28" w:rsidP="006837CD">
            <w:r w:rsidRPr="001050CA">
              <w:rPr>
                <w:b/>
                <w:i/>
              </w:rPr>
              <w:t>Воспитание гражданственности, патриотизма, уважения к правам, свободам и обязанностям человека</w:t>
            </w:r>
          </w:p>
        </w:tc>
        <w:tc>
          <w:tcPr>
            <w:tcW w:w="3424" w:type="pct"/>
            <w:shd w:val="clear" w:color="auto" w:fill="auto"/>
          </w:tcPr>
          <w:p w:rsidR="00377F28" w:rsidRPr="001050CA" w:rsidRDefault="00377F28" w:rsidP="008A588E">
            <w:pPr>
              <w:widowControl w:val="0"/>
              <w:numPr>
                <w:ilvl w:val="0"/>
                <w:numId w:val="153"/>
              </w:numPr>
              <w:autoSpaceDE w:val="0"/>
              <w:autoSpaceDN w:val="0"/>
              <w:adjustRightInd w:val="0"/>
              <w:ind w:left="207" w:hanging="141"/>
              <w:rPr>
                <w:b/>
              </w:rPr>
            </w:pPr>
            <w:r w:rsidRPr="001050CA">
              <w:t>Проведение дней открытых дверей;</w:t>
            </w:r>
          </w:p>
          <w:p w:rsidR="00377F28" w:rsidRPr="001050CA" w:rsidRDefault="00377F28" w:rsidP="008A588E">
            <w:pPr>
              <w:widowControl w:val="0"/>
              <w:numPr>
                <w:ilvl w:val="0"/>
                <w:numId w:val="153"/>
              </w:numPr>
              <w:autoSpaceDE w:val="0"/>
              <w:autoSpaceDN w:val="0"/>
              <w:adjustRightInd w:val="0"/>
              <w:ind w:left="207" w:hanging="141"/>
              <w:rPr>
                <w:b/>
              </w:rPr>
            </w:pPr>
            <w:r w:rsidRPr="001050CA">
              <w:t>Организация встреч с родителями-военнослужащими;</w:t>
            </w:r>
          </w:p>
          <w:p w:rsidR="00377F28" w:rsidRPr="001050CA" w:rsidRDefault="00377F28" w:rsidP="008A588E">
            <w:pPr>
              <w:widowControl w:val="0"/>
              <w:numPr>
                <w:ilvl w:val="0"/>
                <w:numId w:val="153"/>
              </w:numPr>
              <w:autoSpaceDE w:val="0"/>
              <w:autoSpaceDN w:val="0"/>
              <w:adjustRightInd w:val="0"/>
              <w:ind w:left="207" w:hanging="141"/>
              <w:rPr>
                <w:b/>
              </w:rPr>
            </w:pPr>
            <w:r w:rsidRPr="001050CA">
              <w:t xml:space="preserve">Посещение семей, в которых есть (или были) ветераны войны; </w:t>
            </w:r>
          </w:p>
          <w:p w:rsidR="00377F28" w:rsidRPr="001050CA" w:rsidRDefault="00377F28" w:rsidP="008A588E">
            <w:pPr>
              <w:widowControl w:val="0"/>
              <w:numPr>
                <w:ilvl w:val="0"/>
                <w:numId w:val="153"/>
              </w:numPr>
              <w:autoSpaceDE w:val="0"/>
              <w:autoSpaceDN w:val="0"/>
              <w:adjustRightInd w:val="0"/>
              <w:ind w:left="207" w:hanging="141"/>
            </w:pPr>
            <w:r w:rsidRPr="001050CA">
              <w:t>Привлечение родителей к подготовке и прове</w:t>
            </w:r>
            <w:r>
              <w:t>дению  праздников  гражданско-</w:t>
            </w:r>
            <w:r w:rsidRPr="001050CA">
              <w:t>патриотической направленности</w:t>
            </w:r>
          </w:p>
        </w:tc>
      </w:tr>
      <w:tr w:rsidR="00377F28" w:rsidRPr="001050CA" w:rsidTr="00E94B1E">
        <w:tc>
          <w:tcPr>
            <w:tcW w:w="1576" w:type="pct"/>
            <w:shd w:val="clear" w:color="auto" w:fill="auto"/>
          </w:tcPr>
          <w:p w:rsidR="00377F28" w:rsidRPr="001050CA" w:rsidRDefault="00377F28" w:rsidP="006837CD">
            <w:pPr>
              <w:rPr>
                <w:b/>
                <w:i/>
              </w:rPr>
            </w:pPr>
            <w:r w:rsidRPr="001050CA">
              <w:rPr>
                <w:b/>
                <w:i/>
              </w:rPr>
              <w:t>Формирование нравственных чувств и этического сознания</w:t>
            </w:r>
          </w:p>
        </w:tc>
        <w:tc>
          <w:tcPr>
            <w:tcW w:w="3424" w:type="pct"/>
            <w:shd w:val="clear" w:color="auto" w:fill="auto"/>
          </w:tcPr>
          <w:p w:rsidR="00377F28" w:rsidRPr="001050CA" w:rsidRDefault="00377F28" w:rsidP="008A588E">
            <w:pPr>
              <w:widowControl w:val="0"/>
              <w:numPr>
                <w:ilvl w:val="0"/>
                <w:numId w:val="154"/>
              </w:numPr>
              <w:autoSpaceDE w:val="0"/>
              <w:autoSpaceDN w:val="0"/>
              <w:adjustRightInd w:val="0"/>
              <w:ind w:left="207" w:hanging="141"/>
            </w:pPr>
            <w:r w:rsidRPr="001050CA">
              <w:t xml:space="preserve">Родительские собрания совместно с детьми </w:t>
            </w:r>
          </w:p>
          <w:p w:rsidR="00377F28" w:rsidRPr="001050CA" w:rsidRDefault="00377F28" w:rsidP="008A588E">
            <w:pPr>
              <w:widowControl w:val="0"/>
              <w:numPr>
                <w:ilvl w:val="0"/>
                <w:numId w:val="154"/>
              </w:numPr>
              <w:autoSpaceDE w:val="0"/>
              <w:autoSpaceDN w:val="0"/>
              <w:adjustRightInd w:val="0"/>
              <w:ind w:left="207" w:hanging="141"/>
            </w:pPr>
            <w:r w:rsidRPr="001050CA">
              <w:t xml:space="preserve">Конкурсы семейных презентаций </w:t>
            </w:r>
          </w:p>
          <w:p w:rsidR="00377F28" w:rsidRPr="001050CA" w:rsidRDefault="00377F28" w:rsidP="008A588E">
            <w:pPr>
              <w:widowControl w:val="0"/>
              <w:numPr>
                <w:ilvl w:val="0"/>
                <w:numId w:val="154"/>
              </w:numPr>
              <w:autoSpaceDE w:val="0"/>
              <w:autoSpaceDN w:val="0"/>
              <w:adjustRightInd w:val="0"/>
              <w:ind w:left="207" w:hanging="141"/>
            </w:pPr>
            <w:r w:rsidRPr="001050CA">
              <w:t>Встречи на классных часах с родителями гуманных профессий: врач,  учитель, пожарный и т.п.</w:t>
            </w:r>
          </w:p>
        </w:tc>
      </w:tr>
      <w:tr w:rsidR="00377F28" w:rsidRPr="001050CA" w:rsidTr="00E94B1E">
        <w:tc>
          <w:tcPr>
            <w:tcW w:w="1576" w:type="pct"/>
            <w:shd w:val="clear" w:color="auto" w:fill="auto"/>
          </w:tcPr>
          <w:p w:rsidR="00377F28" w:rsidRPr="001050CA" w:rsidRDefault="00377F28" w:rsidP="006837CD">
            <w:pPr>
              <w:rPr>
                <w:b/>
                <w:i/>
              </w:rPr>
            </w:pPr>
            <w:r w:rsidRPr="001050CA">
              <w:rPr>
                <w:b/>
                <w:bCs/>
                <w:i/>
              </w:rPr>
              <w:t>Воспитание трудолюбия, творческого отношения к учению, труду, жизни</w:t>
            </w:r>
          </w:p>
        </w:tc>
        <w:tc>
          <w:tcPr>
            <w:tcW w:w="3424" w:type="pct"/>
            <w:shd w:val="clear" w:color="auto" w:fill="auto"/>
          </w:tcPr>
          <w:p w:rsidR="00377F28" w:rsidRPr="001050CA" w:rsidRDefault="00377F28" w:rsidP="008A588E">
            <w:pPr>
              <w:widowControl w:val="0"/>
              <w:numPr>
                <w:ilvl w:val="0"/>
                <w:numId w:val="155"/>
              </w:numPr>
              <w:autoSpaceDE w:val="0"/>
              <w:autoSpaceDN w:val="0"/>
              <w:adjustRightInd w:val="0"/>
              <w:ind w:left="207" w:hanging="141"/>
            </w:pPr>
            <w:r w:rsidRPr="001050CA">
              <w:t>Выступление родителей на классных часах «Мой путь к профессии»;</w:t>
            </w:r>
          </w:p>
          <w:p w:rsidR="00377F28" w:rsidRPr="001050CA" w:rsidRDefault="00377F28" w:rsidP="008A588E">
            <w:pPr>
              <w:widowControl w:val="0"/>
              <w:numPr>
                <w:ilvl w:val="0"/>
                <w:numId w:val="155"/>
              </w:numPr>
              <w:autoSpaceDE w:val="0"/>
              <w:autoSpaceDN w:val="0"/>
              <w:adjustRightInd w:val="0"/>
              <w:ind w:left="207" w:hanging="141"/>
            </w:pPr>
            <w:r w:rsidRPr="001050CA">
              <w:t xml:space="preserve">Семейные викторины </w:t>
            </w:r>
          </w:p>
        </w:tc>
      </w:tr>
      <w:tr w:rsidR="00377F28" w:rsidRPr="001050CA" w:rsidTr="00E94B1E">
        <w:tc>
          <w:tcPr>
            <w:tcW w:w="1576" w:type="pct"/>
            <w:shd w:val="clear" w:color="auto" w:fill="auto"/>
          </w:tcPr>
          <w:p w:rsidR="00377F28" w:rsidRPr="001050CA" w:rsidRDefault="00377F28" w:rsidP="006837CD">
            <w:pPr>
              <w:rPr>
                <w:b/>
                <w:bCs/>
              </w:rPr>
            </w:pPr>
            <w:r w:rsidRPr="001050CA">
              <w:rPr>
                <w:b/>
                <w:bCs/>
                <w:i/>
              </w:rPr>
              <w:t>Формирование ценностного отношения к здоровью и здоровому образу жизни</w:t>
            </w:r>
          </w:p>
        </w:tc>
        <w:tc>
          <w:tcPr>
            <w:tcW w:w="3424" w:type="pct"/>
            <w:shd w:val="clear" w:color="auto" w:fill="auto"/>
          </w:tcPr>
          <w:p w:rsidR="00377F28" w:rsidRPr="001050CA" w:rsidRDefault="00377F28" w:rsidP="008A588E">
            <w:pPr>
              <w:widowControl w:val="0"/>
              <w:numPr>
                <w:ilvl w:val="0"/>
                <w:numId w:val="158"/>
              </w:numPr>
              <w:tabs>
                <w:tab w:val="clear" w:pos="1440"/>
                <w:tab w:val="num" w:pos="207"/>
              </w:tabs>
              <w:autoSpaceDE w:val="0"/>
              <w:autoSpaceDN w:val="0"/>
              <w:adjustRightInd w:val="0"/>
              <w:ind w:left="207" w:hanging="141"/>
            </w:pPr>
            <w:r w:rsidRPr="001050CA">
              <w:t>Спортивные соревнования «Мама, папа, я – спортивная семья».</w:t>
            </w:r>
          </w:p>
          <w:p w:rsidR="00377F28" w:rsidRPr="001050CA" w:rsidRDefault="00377F28" w:rsidP="008A588E">
            <w:pPr>
              <w:widowControl w:val="0"/>
              <w:numPr>
                <w:ilvl w:val="0"/>
                <w:numId w:val="158"/>
              </w:numPr>
              <w:tabs>
                <w:tab w:val="clear" w:pos="1440"/>
                <w:tab w:val="num" w:pos="207"/>
              </w:tabs>
              <w:autoSpaceDE w:val="0"/>
              <w:autoSpaceDN w:val="0"/>
              <w:adjustRightInd w:val="0"/>
              <w:ind w:left="207" w:hanging="141"/>
            </w:pPr>
            <w:r w:rsidRPr="001050CA">
              <w:t>Туристско-экскурсионная работа в классах (организация походов, экскурсий, выездов на природу).</w:t>
            </w:r>
          </w:p>
          <w:p w:rsidR="00377F28" w:rsidRPr="001050CA" w:rsidRDefault="00377F28" w:rsidP="008A588E">
            <w:pPr>
              <w:widowControl w:val="0"/>
              <w:numPr>
                <w:ilvl w:val="0"/>
                <w:numId w:val="158"/>
              </w:numPr>
              <w:tabs>
                <w:tab w:val="clear" w:pos="1440"/>
                <w:tab w:val="num" w:pos="207"/>
              </w:tabs>
              <w:autoSpaceDE w:val="0"/>
              <w:autoSpaceDN w:val="0"/>
              <w:adjustRightInd w:val="0"/>
              <w:ind w:left="207" w:hanging="141"/>
            </w:pPr>
            <w:r w:rsidRPr="001050CA">
              <w:t>Участие в Днях здоровья.</w:t>
            </w:r>
          </w:p>
        </w:tc>
      </w:tr>
      <w:tr w:rsidR="00377F28" w:rsidRPr="001050CA" w:rsidTr="00E94B1E">
        <w:tc>
          <w:tcPr>
            <w:tcW w:w="1576" w:type="pct"/>
            <w:shd w:val="clear" w:color="auto" w:fill="auto"/>
          </w:tcPr>
          <w:p w:rsidR="00377F28" w:rsidRPr="001050CA" w:rsidRDefault="00377F28" w:rsidP="006837CD">
            <w:pPr>
              <w:rPr>
                <w:bCs/>
              </w:rPr>
            </w:pPr>
            <w:r w:rsidRPr="001050CA">
              <w:rPr>
                <w:b/>
                <w:i/>
              </w:rPr>
              <w:t xml:space="preserve">Формирование </w:t>
            </w:r>
            <w:r w:rsidRPr="001050CA">
              <w:rPr>
                <w:b/>
                <w:bCs/>
                <w:i/>
              </w:rPr>
              <w:t>ценностного отношения к природе, окружающей среде (экологическое воспитание)</w:t>
            </w:r>
          </w:p>
        </w:tc>
        <w:tc>
          <w:tcPr>
            <w:tcW w:w="3424" w:type="pct"/>
            <w:shd w:val="clear" w:color="auto" w:fill="auto"/>
          </w:tcPr>
          <w:p w:rsidR="00377F28" w:rsidRPr="001050CA" w:rsidRDefault="00377F28" w:rsidP="008A588E">
            <w:pPr>
              <w:widowControl w:val="0"/>
              <w:numPr>
                <w:ilvl w:val="0"/>
                <w:numId w:val="156"/>
              </w:numPr>
              <w:autoSpaceDE w:val="0"/>
              <w:autoSpaceDN w:val="0"/>
              <w:adjustRightInd w:val="0"/>
              <w:ind w:left="207" w:hanging="115"/>
            </w:pPr>
            <w:r w:rsidRPr="001050CA">
              <w:t xml:space="preserve"> Экологические акции «Помоги зимующим птицам» (изготовление скворечников и организация подкормки птиц в зимнее время;</w:t>
            </w:r>
          </w:p>
          <w:p w:rsidR="00377F28" w:rsidRPr="001050CA" w:rsidRDefault="00377F28" w:rsidP="006837CD"/>
        </w:tc>
      </w:tr>
      <w:tr w:rsidR="00377F28" w:rsidRPr="001050CA" w:rsidTr="00E94B1E">
        <w:tc>
          <w:tcPr>
            <w:tcW w:w="1576" w:type="pct"/>
            <w:shd w:val="clear" w:color="auto" w:fill="auto"/>
          </w:tcPr>
          <w:p w:rsidR="00377F28" w:rsidRPr="001050CA" w:rsidRDefault="00377F28" w:rsidP="006837CD">
            <w:pPr>
              <w:rPr>
                <w:b/>
                <w:bCs/>
                <w:i/>
              </w:rPr>
            </w:pPr>
            <w:r w:rsidRPr="001050CA">
              <w:rPr>
                <w:b/>
                <w:i/>
              </w:rPr>
              <w:t>Формирование</w:t>
            </w:r>
            <w:r w:rsidRPr="001050CA">
              <w:rPr>
                <w:b/>
                <w:bCs/>
                <w:i/>
              </w:rPr>
              <w:t xml:space="preserve"> ценностного отношения к </w:t>
            </w:r>
            <w:proofErr w:type="gramStart"/>
            <w:r w:rsidRPr="001050CA">
              <w:rPr>
                <w:b/>
                <w:bCs/>
                <w:i/>
              </w:rPr>
              <w:t>прекрасному</w:t>
            </w:r>
            <w:proofErr w:type="gramEnd"/>
            <w:r w:rsidRPr="001050CA">
              <w:rPr>
                <w:b/>
                <w:bCs/>
                <w:i/>
              </w:rPr>
              <w:t>, формирование представлений об эстетических идеалах и ценностях (эстетическое воспитание)</w:t>
            </w:r>
          </w:p>
        </w:tc>
        <w:tc>
          <w:tcPr>
            <w:tcW w:w="3424" w:type="pct"/>
            <w:shd w:val="clear" w:color="auto" w:fill="auto"/>
          </w:tcPr>
          <w:p w:rsidR="00377F28" w:rsidRPr="001050CA" w:rsidRDefault="00377F28" w:rsidP="008A588E">
            <w:pPr>
              <w:widowControl w:val="0"/>
              <w:numPr>
                <w:ilvl w:val="0"/>
                <w:numId w:val="157"/>
              </w:numPr>
              <w:tabs>
                <w:tab w:val="clear" w:pos="720"/>
                <w:tab w:val="num" w:pos="207"/>
              </w:tabs>
              <w:autoSpaceDE w:val="0"/>
              <w:autoSpaceDN w:val="0"/>
              <w:adjustRightInd w:val="0"/>
              <w:ind w:left="207" w:hanging="207"/>
            </w:pPr>
            <w:r w:rsidRPr="001050CA">
              <w:t xml:space="preserve">Родительские собрания с участием детей.  </w:t>
            </w:r>
          </w:p>
          <w:p w:rsidR="00377F28" w:rsidRPr="001050CA" w:rsidRDefault="00377F28" w:rsidP="008A588E">
            <w:pPr>
              <w:widowControl w:val="0"/>
              <w:numPr>
                <w:ilvl w:val="0"/>
                <w:numId w:val="157"/>
              </w:numPr>
              <w:tabs>
                <w:tab w:val="clear" w:pos="720"/>
                <w:tab w:val="num" w:pos="207"/>
              </w:tabs>
              <w:autoSpaceDE w:val="0"/>
              <w:autoSpaceDN w:val="0"/>
              <w:adjustRightInd w:val="0"/>
              <w:ind w:left="207" w:hanging="207"/>
            </w:pPr>
            <w:r w:rsidRPr="001050CA">
              <w:t>Конкурс «Алло, мы ищем таланты» (с участием родителей)</w:t>
            </w:r>
          </w:p>
          <w:p w:rsidR="00377F28" w:rsidRPr="001050CA" w:rsidRDefault="00377F28" w:rsidP="008A588E">
            <w:pPr>
              <w:widowControl w:val="0"/>
              <w:numPr>
                <w:ilvl w:val="0"/>
                <w:numId w:val="157"/>
              </w:numPr>
              <w:tabs>
                <w:tab w:val="clear" w:pos="720"/>
                <w:tab w:val="num" w:pos="207"/>
              </w:tabs>
              <w:autoSpaceDE w:val="0"/>
              <w:autoSpaceDN w:val="0"/>
              <w:adjustRightInd w:val="0"/>
              <w:ind w:left="207" w:hanging="207"/>
            </w:pPr>
            <w:r w:rsidRPr="001050CA">
              <w:t>Конкурсы поделок с привлечением родителей</w:t>
            </w:r>
          </w:p>
          <w:p w:rsidR="00377F28" w:rsidRPr="001050CA" w:rsidRDefault="00377F28" w:rsidP="008A588E">
            <w:pPr>
              <w:widowControl w:val="0"/>
              <w:numPr>
                <w:ilvl w:val="0"/>
                <w:numId w:val="157"/>
              </w:numPr>
              <w:tabs>
                <w:tab w:val="clear" w:pos="720"/>
                <w:tab w:val="num" w:pos="207"/>
              </w:tabs>
              <w:autoSpaceDE w:val="0"/>
              <w:autoSpaceDN w:val="0"/>
              <w:adjustRightInd w:val="0"/>
              <w:ind w:left="207" w:hanging="207"/>
            </w:pPr>
            <w:r w:rsidRPr="001050CA">
              <w:t>Школьный праздник «Мы вместе»</w:t>
            </w:r>
          </w:p>
          <w:p w:rsidR="00377F28" w:rsidRPr="001050CA" w:rsidRDefault="00377F28" w:rsidP="006837CD"/>
        </w:tc>
      </w:tr>
      <w:tr w:rsidR="00377F28" w:rsidRPr="001050CA" w:rsidTr="00E94B1E">
        <w:tc>
          <w:tcPr>
            <w:tcW w:w="1576" w:type="pct"/>
            <w:shd w:val="clear" w:color="auto" w:fill="auto"/>
          </w:tcPr>
          <w:p w:rsidR="00377F28" w:rsidRPr="001050CA" w:rsidRDefault="00377F28" w:rsidP="006837CD">
            <w:pPr>
              <w:rPr>
                <w:b/>
                <w:i/>
              </w:rPr>
            </w:pPr>
            <w:r w:rsidRPr="001050CA">
              <w:rPr>
                <w:rStyle w:val="Zag11"/>
                <w:rFonts w:eastAsia="@Arial Unicode MS"/>
                <w:b/>
                <w:i/>
              </w:rPr>
              <w:t>Повышение педагогической культуры родителей (законных представителей) обучающихся</w:t>
            </w:r>
          </w:p>
        </w:tc>
        <w:tc>
          <w:tcPr>
            <w:tcW w:w="3424" w:type="pct"/>
            <w:shd w:val="clear" w:color="auto" w:fill="auto"/>
          </w:tcPr>
          <w:p w:rsidR="00377F28" w:rsidRDefault="00377F28" w:rsidP="006837CD">
            <w:pPr>
              <w:pStyle w:val="affd"/>
              <w:ind w:left="0"/>
              <w:contextualSpacing w:val="0"/>
              <w:jc w:val="center"/>
              <w:rPr>
                <w:rFonts w:ascii="Times New Roman" w:hAnsi="Times New Roman"/>
                <w:b/>
                <w:sz w:val="24"/>
                <w:szCs w:val="24"/>
              </w:rPr>
            </w:pPr>
            <w:r w:rsidRPr="001050CA">
              <w:rPr>
                <w:rFonts w:ascii="Times New Roman" w:hAnsi="Times New Roman"/>
                <w:b/>
                <w:sz w:val="24"/>
                <w:szCs w:val="24"/>
              </w:rPr>
              <w:t>Примерная тематика лектория</w:t>
            </w:r>
          </w:p>
          <w:p w:rsidR="00377F28" w:rsidRPr="001050CA" w:rsidRDefault="00377F28" w:rsidP="006837CD">
            <w:pPr>
              <w:pStyle w:val="affd"/>
              <w:ind w:left="0"/>
              <w:contextualSpacing w:val="0"/>
              <w:jc w:val="center"/>
              <w:rPr>
                <w:rFonts w:ascii="Times New Roman" w:hAnsi="Times New Roman"/>
                <w:b/>
                <w:sz w:val="24"/>
                <w:szCs w:val="24"/>
              </w:rPr>
            </w:pPr>
            <w:r w:rsidRPr="001050CA">
              <w:rPr>
                <w:rFonts w:ascii="Times New Roman" w:hAnsi="Times New Roman"/>
                <w:b/>
                <w:sz w:val="24"/>
                <w:szCs w:val="24"/>
              </w:rPr>
              <w:t>1 класс</w:t>
            </w:r>
          </w:p>
          <w:p w:rsidR="00377F28" w:rsidRPr="001050CA" w:rsidRDefault="00377F28" w:rsidP="008A588E">
            <w:pPr>
              <w:pStyle w:val="affd"/>
              <w:numPr>
                <w:ilvl w:val="0"/>
                <w:numId w:val="159"/>
              </w:numPr>
              <w:tabs>
                <w:tab w:val="left" w:pos="192"/>
              </w:tabs>
              <w:spacing w:after="0" w:line="240" w:lineRule="auto"/>
              <w:ind w:left="192" w:hanging="192"/>
              <w:contextualSpacing w:val="0"/>
              <w:jc w:val="both"/>
              <w:rPr>
                <w:rFonts w:ascii="Times New Roman" w:hAnsi="Times New Roman"/>
                <w:sz w:val="24"/>
                <w:szCs w:val="24"/>
              </w:rPr>
            </w:pPr>
            <w:r w:rsidRPr="001050CA">
              <w:rPr>
                <w:rFonts w:ascii="Times New Roman" w:hAnsi="Times New Roman"/>
                <w:sz w:val="24"/>
                <w:szCs w:val="24"/>
              </w:rPr>
              <w:t>Режим дня первоклассника. Возрастные и психологические особенности детей 6-ти и 7-ми летнего возраста</w:t>
            </w:r>
          </w:p>
          <w:p w:rsidR="00377F28" w:rsidRPr="001050CA" w:rsidRDefault="00377F28" w:rsidP="008A588E">
            <w:pPr>
              <w:pStyle w:val="affd"/>
              <w:numPr>
                <w:ilvl w:val="0"/>
                <w:numId w:val="159"/>
              </w:numPr>
              <w:tabs>
                <w:tab w:val="left" w:pos="192"/>
              </w:tabs>
              <w:spacing w:after="0" w:line="240" w:lineRule="auto"/>
              <w:ind w:left="192" w:hanging="192"/>
              <w:contextualSpacing w:val="0"/>
              <w:jc w:val="both"/>
              <w:rPr>
                <w:rFonts w:ascii="Times New Roman" w:hAnsi="Times New Roman"/>
                <w:sz w:val="24"/>
                <w:szCs w:val="24"/>
              </w:rPr>
            </w:pPr>
            <w:r w:rsidRPr="001050CA">
              <w:rPr>
                <w:rFonts w:ascii="Times New Roman" w:hAnsi="Times New Roman"/>
                <w:sz w:val="24"/>
                <w:szCs w:val="24"/>
              </w:rPr>
              <w:t>Адаптация ребенка к школе. Как помочь ребенку адаптироваться к обучению в школе</w:t>
            </w:r>
          </w:p>
          <w:p w:rsidR="00377F28" w:rsidRPr="001050CA" w:rsidRDefault="00377F28" w:rsidP="008A588E">
            <w:pPr>
              <w:pStyle w:val="affd"/>
              <w:numPr>
                <w:ilvl w:val="0"/>
                <w:numId w:val="159"/>
              </w:numPr>
              <w:tabs>
                <w:tab w:val="left" w:pos="192"/>
              </w:tabs>
              <w:spacing w:after="0" w:line="240" w:lineRule="auto"/>
              <w:ind w:left="192" w:hanging="192"/>
              <w:contextualSpacing w:val="0"/>
              <w:jc w:val="both"/>
              <w:rPr>
                <w:rFonts w:ascii="Times New Roman" w:hAnsi="Times New Roman"/>
                <w:sz w:val="24"/>
                <w:szCs w:val="24"/>
              </w:rPr>
            </w:pPr>
            <w:r w:rsidRPr="001050CA">
              <w:rPr>
                <w:rFonts w:ascii="Times New Roman" w:hAnsi="Times New Roman"/>
                <w:sz w:val="24"/>
                <w:szCs w:val="24"/>
              </w:rPr>
              <w:t>Научить детей учиться – задача семьи и школы. Рекомендации педагога и психолога</w:t>
            </w:r>
          </w:p>
          <w:p w:rsidR="00377F28" w:rsidRPr="001050CA" w:rsidRDefault="00377F28" w:rsidP="008A588E">
            <w:pPr>
              <w:pStyle w:val="affd"/>
              <w:numPr>
                <w:ilvl w:val="0"/>
                <w:numId w:val="159"/>
              </w:numPr>
              <w:tabs>
                <w:tab w:val="left" w:pos="192"/>
              </w:tabs>
              <w:spacing w:after="0" w:line="240" w:lineRule="auto"/>
              <w:ind w:left="192" w:hanging="192"/>
              <w:contextualSpacing w:val="0"/>
              <w:jc w:val="both"/>
              <w:rPr>
                <w:rFonts w:ascii="Times New Roman" w:hAnsi="Times New Roman"/>
                <w:sz w:val="24"/>
                <w:szCs w:val="24"/>
              </w:rPr>
            </w:pPr>
            <w:r w:rsidRPr="001050CA">
              <w:rPr>
                <w:rFonts w:ascii="Times New Roman" w:hAnsi="Times New Roman"/>
                <w:sz w:val="24"/>
                <w:szCs w:val="24"/>
              </w:rPr>
              <w:t>Культурные ценности семьи и их значение для ребёнка</w:t>
            </w:r>
          </w:p>
          <w:p w:rsidR="00377F28" w:rsidRPr="001050CA" w:rsidRDefault="00377F28" w:rsidP="008A588E">
            <w:pPr>
              <w:pStyle w:val="affd"/>
              <w:numPr>
                <w:ilvl w:val="0"/>
                <w:numId w:val="159"/>
              </w:numPr>
              <w:tabs>
                <w:tab w:val="left" w:pos="192"/>
              </w:tabs>
              <w:spacing w:after="0" w:line="240" w:lineRule="auto"/>
              <w:ind w:left="192" w:hanging="192"/>
              <w:contextualSpacing w:val="0"/>
              <w:jc w:val="both"/>
              <w:rPr>
                <w:rFonts w:ascii="Times New Roman" w:hAnsi="Times New Roman"/>
                <w:sz w:val="24"/>
                <w:szCs w:val="24"/>
              </w:rPr>
            </w:pPr>
            <w:r w:rsidRPr="001050CA">
              <w:rPr>
                <w:rFonts w:ascii="Times New Roman" w:hAnsi="Times New Roman"/>
              </w:rPr>
              <w:t>«</w:t>
            </w:r>
            <w:r w:rsidRPr="001050CA">
              <w:rPr>
                <w:rFonts w:ascii="Times New Roman" w:hAnsi="Times New Roman"/>
                <w:sz w:val="24"/>
                <w:szCs w:val="24"/>
              </w:rPr>
              <w:t>Права и обязанности ребёнка»</w:t>
            </w:r>
          </w:p>
          <w:p w:rsidR="00377F28" w:rsidRPr="001050CA" w:rsidRDefault="00377F28" w:rsidP="008A588E">
            <w:pPr>
              <w:pStyle w:val="affd"/>
              <w:numPr>
                <w:ilvl w:val="0"/>
                <w:numId w:val="159"/>
              </w:numPr>
              <w:tabs>
                <w:tab w:val="left" w:pos="192"/>
              </w:tabs>
              <w:spacing w:after="0" w:line="240" w:lineRule="auto"/>
              <w:ind w:left="192" w:hanging="192"/>
              <w:contextualSpacing w:val="0"/>
              <w:jc w:val="both"/>
              <w:rPr>
                <w:rFonts w:ascii="Times New Roman" w:hAnsi="Times New Roman"/>
                <w:sz w:val="24"/>
                <w:szCs w:val="24"/>
              </w:rPr>
            </w:pPr>
            <w:r w:rsidRPr="001050CA">
              <w:rPr>
                <w:rFonts w:ascii="Times New Roman" w:hAnsi="Times New Roman"/>
                <w:sz w:val="24"/>
                <w:szCs w:val="24"/>
              </w:rPr>
              <w:t>«Методические рекомендации коррекция агрессивного поведения ребёнка»</w:t>
            </w:r>
          </w:p>
          <w:p w:rsidR="00377F28" w:rsidRPr="001050CA" w:rsidRDefault="00377F28" w:rsidP="008A588E">
            <w:pPr>
              <w:pStyle w:val="affd"/>
              <w:numPr>
                <w:ilvl w:val="0"/>
                <w:numId w:val="159"/>
              </w:numPr>
              <w:tabs>
                <w:tab w:val="left" w:pos="192"/>
              </w:tabs>
              <w:spacing w:after="0" w:line="240" w:lineRule="auto"/>
              <w:ind w:left="192" w:hanging="192"/>
              <w:contextualSpacing w:val="0"/>
              <w:jc w:val="both"/>
              <w:rPr>
                <w:rFonts w:ascii="Times New Roman" w:hAnsi="Times New Roman"/>
                <w:sz w:val="24"/>
                <w:szCs w:val="24"/>
              </w:rPr>
            </w:pPr>
            <w:r w:rsidRPr="001050CA">
              <w:rPr>
                <w:rFonts w:ascii="Times New Roman" w:hAnsi="Times New Roman"/>
                <w:sz w:val="24"/>
                <w:szCs w:val="24"/>
              </w:rPr>
              <w:t xml:space="preserve">Как уберечь ребёнка от различных заболеваний  </w:t>
            </w:r>
          </w:p>
          <w:p w:rsidR="00377F28" w:rsidRPr="001050CA" w:rsidRDefault="00377F28" w:rsidP="006837CD">
            <w:pPr>
              <w:tabs>
                <w:tab w:val="left" w:pos="192"/>
              </w:tabs>
              <w:rPr>
                <w:b/>
              </w:rPr>
            </w:pPr>
            <w:r w:rsidRPr="001050CA">
              <w:rPr>
                <w:b/>
              </w:rPr>
              <w:lastRenderedPageBreak/>
              <w:t>2 класс</w:t>
            </w:r>
          </w:p>
          <w:p w:rsidR="00377F28" w:rsidRPr="001050CA" w:rsidRDefault="00377F28" w:rsidP="008A588E">
            <w:pPr>
              <w:pStyle w:val="affd"/>
              <w:numPr>
                <w:ilvl w:val="0"/>
                <w:numId w:val="159"/>
              </w:numPr>
              <w:tabs>
                <w:tab w:val="left" w:pos="192"/>
                <w:tab w:val="left" w:pos="318"/>
                <w:tab w:val="left" w:pos="885"/>
              </w:tabs>
              <w:spacing w:after="0" w:line="240" w:lineRule="auto"/>
              <w:ind w:left="192" w:hanging="192"/>
              <w:contextualSpacing w:val="0"/>
              <w:jc w:val="both"/>
              <w:rPr>
                <w:rFonts w:ascii="Times New Roman" w:hAnsi="Times New Roman"/>
                <w:sz w:val="24"/>
                <w:szCs w:val="24"/>
              </w:rPr>
            </w:pPr>
            <w:r w:rsidRPr="001050CA">
              <w:rPr>
                <w:rFonts w:ascii="Times New Roman" w:hAnsi="Times New Roman"/>
                <w:sz w:val="24"/>
                <w:szCs w:val="24"/>
              </w:rPr>
              <w:t>Особенности обучения во втором классе.</w:t>
            </w:r>
          </w:p>
          <w:p w:rsidR="00377F28" w:rsidRPr="001050CA" w:rsidRDefault="00377F28" w:rsidP="008A588E">
            <w:pPr>
              <w:pStyle w:val="affd"/>
              <w:numPr>
                <w:ilvl w:val="0"/>
                <w:numId w:val="159"/>
              </w:numPr>
              <w:tabs>
                <w:tab w:val="left" w:pos="192"/>
                <w:tab w:val="left" w:pos="318"/>
                <w:tab w:val="left" w:pos="885"/>
              </w:tabs>
              <w:spacing w:after="0" w:line="240" w:lineRule="auto"/>
              <w:ind w:left="192" w:hanging="192"/>
              <w:contextualSpacing w:val="0"/>
              <w:jc w:val="both"/>
              <w:rPr>
                <w:rFonts w:ascii="Times New Roman" w:hAnsi="Times New Roman"/>
                <w:sz w:val="24"/>
                <w:szCs w:val="24"/>
              </w:rPr>
            </w:pPr>
            <w:r w:rsidRPr="001050CA">
              <w:rPr>
                <w:rFonts w:ascii="Times New Roman" w:hAnsi="Times New Roman"/>
                <w:sz w:val="24"/>
                <w:szCs w:val="24"/>
              </w:rPr>
              <w:t>Роль семьи в формировании у детей навыков самообслуживания</w:t>
            </w:r>
          </w:p>
          <w:p w:rsidR="00377F28" w:rsidRPr="001050CA" w:rsidRDefault="00377F28" w:rsidP="008A588E">
            <w:pPr>
              <w:pStyle w:val="affd"/>
              <w:numPr>
                <w:ilvl w:val="0"/>
                <w:numId w:val="159"/>
              </w:numPr>
              <w:tabs>
                <w:tab w:val="left" w:pos="192"/>
                <w:tab w:val="left" w:pos="318"/>
                <w:tab w:val="left" w:pos="885"/>
              </w:tabs>
              <w:spacing w:after="0" w:line="240" w:lineRule="auto"/>
              <w:ind w:left="192" w:hanging="192"/>
              <w:contextualSpacing w:val="0"/>
              <w:jc w:val="both"/>
              <w:rPr>
                <w:rFonts w:ascii="Times New Roman" w:hAnsi="Times New Roman"/>
                <w:sz w:val="24"/>
                <w:szCs w:val="24"/>
              </w:rPr>
            </w:pPr>
            <w:r w:rsidRPr="001050CA">
              <w:rPr>
                <w:rFonts w:ascii="Times New Roman" w:hAnsi="Times New Roman"/>
                <w:sz w:val="24"/>
                <w:szCs w:val="24"/>
              </w:rPr>
              <w:t>Наказание и поощрение детей в семье</w:t>
            </w:r>
          </w:p>
          <w:p w:rsidR="00377F28" w:rsidRPr="001050CA" w:rsidRDefault="00377F28" w:rsidP="008A588E">
            <w:pPr>
              <w:pStyle w:val="affd"/>
              <w:numPr>
                <w:ilvl w:val="0"/>
                <w:numId w:val="159"/>
              </w:numPr>
              <w:tabs>
                <w:tab w:val="left" w:pos="192"/>
                <w:tab w:val="left" w:pos="318"/>
                <w:tab w:val="left" w:pos="885"/>
              </w:tabs>
              <w:spacing w:after="0" w:line="240" w:lineRule="auto"/>
              <w:ind w:left="192" w:hanging="192"/>
              <w:contextualSpacing w:val="0"/>
              <w:jc w:val="both"/>
              <w:rPr>
                <w:rFonts w:ascii="Times New Roman" w:hAnsi="Times New Roman"/>
                <w:sz w:val="24"/>
                <w:szCs w:val="24"/>
              </w:rPr>
            </w:pPr>
            <w:r w:rsidRPr="001050CA">
              <w:rPr>
                <w:rFonts w:ascii="Times New Roman" w:hAnsi="Times New Roman"/>
                <w:sz w:val="24"/>
                <w:szCs w:val="24"/>
              </w:rPr>
              <w:t>Роль книги в развитии интеллектуальных и личностных качеств ребёнка</w:t>
            </w:r>
          </w:p>
          <w:p w:rsidR="00377F28" w:rsidRPr="001050CA" w:rsidRDefault="00377F28" w:rsidP="008A588E">
            <w:pPr>
              <w:pStyle w:val="affd"/>
              <w:numPr>
                <w:ilvl w:val="0"/>
                <w:numId w:val="159"/>
              </w:numPr>
              <w:tabs>
                <w:tab w:val="left" w:pos="192"/>
                <w:tab w:val="left" w:pos="318"/>
                <w:tab w:val="left" w:pos="885"/>
              </w:tabs>
              <w:spacing w:after="0" w:line="240" w:lineRule="auto"/>
              <w:ind w:left="192" w:hanging="192"/>
              <w:contextualSpacing w:val="0"/>
              <w:jc w:val="both"/>
              <w:rPr>
                <w:rFonts w:ascii="Times New Roman" w:hAnsi="Times New Roman"/>
                <w:sz w:val="24"/>
                <w:szCs w:val="24"/>
              </w:rPr>
            </w:pPr>
            <w:r w:rsidRPr="001050CA">
              <w:rPr>
                <w:rFonts w:ascii="Times New Roman" w:hAnsi="Times New Roman"/>
                <w:sz w:val="24"/>
                <w:szCs w:val="24"/>
              </w:rPr>
              <w:t>Физическое развитие ребенка в школе и дома</w:t>
            </w:r>
          </w:p>
          <w:p w:rsidR="00377F28" w:rsidRPr="001050CA" w:rsidRDefault="00377F28" w:rsidP="008A588E">
            <w:pPr>
              <w:pStyle w:val="affd"/>
              <w:numPr>
                <w:ilvl w:val="0"/>
                <w:numId w:val="159"/>
              </w:numPr>
              <w:tabs>
                <w:tab w:val="left" w:pos="192"/>
                <w:tab w:val="left" w:pos="318"/>
                <w:tab w:val="left" w:pos="885"/>
              </w:tabs>
              <w:spacing w:after="0" w:line="240" w:lineRule="auto"/>
              <w:ind w:left="192" w:hanging="192"/>
              <w:contextualSpacing w:val="0"/>
              <w:jc w:val="both"/>
              <w:rPr>
                <w:rFonts w:ascii="Times New Roman" w:hAnsi="Times New Roman"/>
                <w:sz w:val="24"/>
                <w:szCs w:val="24"/>
              </w:rPr>
            </w:pPr>
            <w:r w:rsidRPr="001050CA">
              <w:rPr>
                <w:rFonts w:ascii="Times New Roman" w:hAnsi="Times New Roman"/>
                <w:sz w:val="24"/>
                <w:szCs w:val="24"/>
              </w:rPr>
              <w:t>Значение эмоций для формирования положительного взаимодействия ребёнка с окружающим миром</w:t>
            </w:r>
          </w:p>
          <w:p w:rsidR="00377F28" w:rsidRPr="001050CA" w:rsidRDefault="00377F28" w:rsidP="008A588E">
            <w:pPr>
              <w:pStyle w:val="affd"/>
              <w:numPr>
                <w:ilvl w:val="0"/>
                <w:numId w:val="159"/>
              </w:numPr>
              <w:tabs>
                <w:tab w:val="left" w:pos="192"/>
              </w:tabs>
              <w:spacing w:after="0" w:line="240" w:lineRule="auto"/>
              <w:ind w:left="192" w:hanging="192"/>
              <w:contextualSpacing w:val="0"/>
              <w:jc w:val="both"/>
              <w:rPr>
                <w:rFonts w:ascii="Times New Roman" w:hAnsi="Times New Roman"/>
                <w:sz w:val="24"/>
                <w:szCs w:val="24"/>
              </w:rPr>
            </w:pPr>
            <w:r w:rsidRPr="001050CA">
              <w:rPr>
                <w:rFonts w:ascii="Times New Roman" w:hAnsi="Times New Roman"/>
              </w:rPr>
              <w:t>«</w:t>
            </w:r>
            <w:r w:rsidRPr="001050CA">
              <w:rPr>
                <w:rFonts w:ascii="Times New Roman" w:hAnsi="Times New Roman"/>
                <w:sz w:val="24"/>
                <w:szCs w:val="24"/>
              </w:rPr>
              <w:t>Права и обязанности ребёнка»</w:t>
            </w:r>
          </w:p>
          <w:p w:rsidR="00377F28" w:rsidRPr="001050CA" w:rsidRDefault="00377F28" w:rsidP="008A588E">
            <w:pPr>
              <w:pStyle w:val="affd"/>
              <w:numPr>
                <w:ilvl w:val="0"/>
                <w:numId w:val="159"/>
              </w:numPr>
              <w:tabs>
                <w:tab w:val="left" w:pos="192"/>
              </w:tabs>
              <w:spacing w:after="0" w:line="240" w:lineRule="auto"/>
              <w:ind w:left="192" w:hanging="192"/>
              <w:contextualSpacing w:val="0"/>
              <w:jc w:val="both"/>
              <w:rPr>
                <w:rFonts w:ascii="Times New Roman" w:hAnsi="Times New Roman"/>
                <w:sz w:val="24"/>
                <w:szCs w:val="24"/>
              </w:rPr>
            </w:pPr>
            <w:r w:rsidRPr="001050CA">
              <w:rPr>
                <w:rFonts w:ascii="Times New Roman" w:hAnsi="Times New Roman"/>
                <w:sz w:val="24"/>
                <w:szCs w:val="24"/>
              </w:rPr>
              <w:t>«Методические рекомендации коррекция агрессивного поведения ребёнка»</w:t>
            </w:r>
          </w:p>
          <w:p w:rsidR="00377F28" w:rsidRPr="001050CA" w:rsidRDefault="00377F28" w:rsidP="008A588E">
            <w:pPr>
              <w:pStyle w:val="affd"/>
              <w:numPr>
                <w:ilvl w:val="0"/>
                <w:numId w:val="159"/>
              </w:numPr>
              <w:tabs>
                <w:tab w:val="left" w:pos="192"/>
              </w:tabs>
              <w:spacing w:after="0" w:line="240" w:lineRule="auto"/>
              <w:ind w:left="192" w:hanging="192"/>
              <w:contextualSpacing w:val="0"/>
              <w:jc w:val="both"/>
              <w:rPr>
                <w:rFonts w:ascii="Times New Roman" w:hAnsi="Times New Roman"/>
                <w:sz w:val="24"/>
                <w:szCs w:val="24"/>
              </w:rPr>
            </w:pPr>
            <w:r w:rsidRPr="001050CA">
              <w:rPr>
                <w:rFonts w:ascii="Times New Roman" w:hAnsi="Times New Roman"/>
                <w:sz w:val="24"/>
                <w:szCs w:val="24"/>
              </w:rPr>
              <w:t>Как уберечь ребёнка от различных заболеваний</w:t>
            </w:r>
          </w:p>
          <w:p w:rsidR="00377F28" w:rsidRPr="001050CA" w:rsidRDefault="00377F28" w:rsidP="006837CD">
            <w:pPr>
              <w:tabs>
                <w:tab w:val="left" w:pos="192"/>
              </w:tabs>
              <w:rPr>
                <w:b/>
              </w:rPr>
            </w:pPr>
            <w:r w:rsidRPr="001050CA">
              <w:rPr>
                <w:b/>
              </w:rPr>
              <w:t>3 класс</w:t>
            </w:r>
          </w:p>
          <w:p w:rsidR="00377F28" w:rsidRPr="001050CA" w:rsidRDefault="00377F28" w:rsidP="008A588E">
            <w:pPr>
              <w:pStyle w:val="affd"/>
              <w:numPr>
                <w:ilvl w:val="0"/>
                <w:numId w:val="159"/>
              </w:numPr>
              <w:tabs>
                <w:tab w:val="left" w:pos="192"/>
                <w:tab w:val="left" w:pos="317"/>
              </w:tabs>
              <w:spacing w:after="0" w:line="240" w:lineRule="auto"/>
              <w:ind w:left="192" w:hanging="192"/>
              <w:contextualSpacing w:val="0"/>
              <w:jc w:val="both"/>
              <w:rPr>
                <w:rFonts w:ascii="Times New Roman" w:hAnsi="Times New Roman"/>
                <w:sz w:val="24"/>
                <w:szCs w:val="24"/>
              </w:rPr>
            </w:pPr>
            <w:r w:rsidRPr="001050CA">
              <w:rPr>
                <w:rFonts w:ascii="Times New Roman" w:hAnsi="Times New Roman"/>
                <w:sz w:val="24"/>
                <w:szCs w:val="24"/>
              </w:rPr>
              <w:t>Роль семьи в правовом воспитании детей</w:t>
            </w:r>
          </w:p>
          <w:p w:rsidR="00377F28" w:rsidRPr="001050CA" w:rsidRDefault="00377F28" w:rsidP="008A588E">
            <w:pPr>
              <w:pStyle w:val="affd"/>
              <w:numPr>
                <w:ilvl w:val="0"/>
                <w:numId w:val="159"/>
              </w:numPr>
              <w:tabs>
                <w:tab w:val="left" w:pos="192"/>
                <w:tab w:val="left" w:pos="317"/>
              </w:tabs>
              <w:spacing w:after="0" w:line="240" w:lineRule="auto"/>
              <w:ind w:left="192" w:hanging="192"/>
              <w:contextualSpacing w:val="0"/>
              <w:jc w:val="both"/>
              <w:rPr>
                <w:rFonts w:ascii="Times New Roman" w:hAnsi="Times New Roman"/>
                <w:sz w:val="24"/>
                <w:szCs w:val="24"/>
              </w:rPr>
            </w:pPr>
            <w:r w:rsidRPr="001050CA">
              <w:rPr>
                <w:rFonts w:ascii="Times New Roman" w:hAnsi="Times New Roman"/>
                <w:sz w:val="24"/>
                <w:szCs w:val="24"/>
              </w:rPr>
              <w:t>Значение общения в развитии личностных качеств ребёнка.</w:t>
            </w:r>
          </w:p>
          <w:p w:rsidR="00377F28" w:rsidRPr="001050CA" w:rsidRDefault="00377F28" w:rsidP="008A588E">
            <w:pPr>
              <w:pStyle w:val="affd"/>
              <w:numPr>
                <w:ilvl w:val="0"/>
                <w:numId w:val="159"/>
              </w:numPr>
              <w:tabs>
                <w:tab w:val="left" w:pos="34"/>
                <w:tab w:val="left" w:pos="192"/>
                <w:tab w:val="left" w:pos="317"/>
              </w:tabs>
              <w:spacing w:after="0" w:line="240" w:lineRule="auto"/>
              <w:ind w:left="192" w:hanging="192"/>
              <w:contextualSpacing w:val="0"/>
              <w:jc w:val="both"/>
              <w:rPr>
                <w:rFonts w:ascii="Times New Roman" w:hAnsi="Times New Roman"/>
                <w:sz w:val="24"/>
                <w:szCs w:val="24"/>
              </w:rPr>
            </w:pPr>
            <w:r w:rsidRPr="001050CA">
              <w:rPr>
                <w:rFonts w:ascii="Times New Roman" w:hAnsi="Times New Roman"/>
                <w:sz w:val="24"/>
                <w:szCs w:val="24"/>
              </w:rPr>
              <w:t>Трудовое участие ребёнка в жизни семьи. Его роль в развитии работоспособности и личностных качеств.</w:t>
            </w:r>
          </w:p>
          <w:p w:rsidR="00377F28" w:rsidRPr="001050CA" w:rsidRDefault="00377F28" w:rsidP="008A588E">
            <w:pPr>
              <w:pStyle w:val="affd"/>
              <w:numPr>
                <w:ilvl w:val="0"/>
                <w:numId w:val="159"/>
              </w:numPr>
              <w:tabs>
                <w:tab w:val="left" w:pos="192"/>
              </w:tabs>
              <w:spacing w:after="0" w:line="240" w:lineRule="auto"/>
              <w:ind w:left="192" w:hanging="192"/>
              <w:contextualSpacing w:val="0"/>
              <w:jc w:val="both"/>
              <w:rPr>
                <w:rFonts w:ascii="Times New Roman" w:hAnsi="Times New Roman"/>
                <w:sz w:val="24"/>
                <w:szCs w:val="24"/>
              </w:rPr>
            </w:pPr>
            <w:r w:rsidRPr="001050CA">
              <w:rPr>
                <w:rFonts w:ascii="Times New Roman" w:hAnsi="Times New Roman"/>
                <w:sz w:val="24"/>
                <w:szCs w:val="24"/>
              </w:rPr>
              <w:t>Права и обязанности ребёнка»</w:t>
            </w:r>
          </w:p>
          <w:p w:rsidR="00377F28" w:rsidRPr="001050CA" w:rsidRDefault="00377F28" w:rsidP="008A588E">
            <w:pPr>
              <w:pStyle w:val="affd"/>
              <w:numPr>
                <w:ilvl w:val="0"/>
                <w:numId w:val="159"/>
              </w:numPr>
              <w:tabs>
                <w:tab w:val="left" w:pos="192"/>
              </w:tabs>
              <w:spacing w:after="0" w:line="240" w:lineRule="auto"/>
              <w:ind w:left="192" w:hanging="192"/>
              <w:contextualSpacing w:val="0"/>
              <w:jc w:val="both"/>
              <w:rPr>
                <w:rFonts w:ascii="Times New Roman" w:hAnsi="Times New Roman"/>
                <w:sz w:val="24"/>
                <w:szCs w:val="24"/>
              </w:rPr>
            </w:pPr>
            <w:r w:rsidRPr="001050CA">
              <w:rPr>
                <w:rFonts w:ascii="Times New Roman" w:hAnsi="Times New Roman"/>
                <w:sz w:val="24"/>
                <w:szCs w:val="24"/>
              </w:rPr>
              <w:t>«Методические рекомендации коррекция агрессивного поведения ребёнка»</w:t>
            </w:r>
          </w:p>
          <w:p w:rsidR="00377F28" w:rsidRPr="001050CA" w:rsidRDefault="00377F28" w:rsidP="008A588E">
            <w:pPr>
              <w:pStyle w:val="affd"/>
              <w:numPr>
                <w:ilvl w:val="0"/>
                <w:numId w:val="159"/>
              </w:numPr>
              <w:tabs>
                <w:tab w:val="left" w:pos="192"/>
              </w:tabs>
              <w:spacing w:after="0" w:line="240" w:lineRule="auto"/>
              <w:ind w:left="192" w:hanging="192"/>
              <w:contextualSpacing w:val="0"/>
              <w:jc w:val="both"/>
              <w:rPr>
                <w:rFonts w:ascii="Times New Roman" w:hAnsi="Times New Roman"/>
                <w:sz w:val="24"/>
                <w:szCs w:val="24"/>
              </w:rPr>
            </w:pPr>
            <w:r w:rsidRPr="001050CA">
              <w:rPr>
                <w:rFonts w:ascii="Times New Roman" w:hAnsi="Times New Roman"/>
                <w:sz w:val="24"/>
                <w:szCs w:val="24"/>
              </w:rPr>
              <w:t xml:space="preserve">Как уберечь ребёнка от различных заболеваний  </w:t>
            </w:r>
          </w:p>
          <w:p w:rsidR="00377F28" w:rsidRPr="001050CA" w:rsidRDefault="00377F28" w:rsidP="008A588E">
            <w:pPr>
              <w:pStyle w:val="affd"/>
              <w:numPr>
                <w:ilvl w:val="0"/>
                <w:numId w:val="159"/>
              </w:numPr>
              <w:tabs>
                <w:tab w:val="left" w:pos="192"/>
              </w:tabs>
              <w:spacing w:after="0" w:line="240" w:lineRule="auto"/>
              <w:ind w:left="192" w:hanging="192"/>
              <w:contextualSpacing w:val="0"/>
              <w:jc w:val="both"/>
              <w:rPr>
                <w:rFonts w:ascii="Times New Roman" w:hAnsi="Times New Roman"/>
                <w:sz w:val="24"/>
                <w:szCs w:val="24"/>
              </w:rPr>
            </w:pPr>
            <w:r w:rsidRPr="001050CA">
              <w:rPr>
                <w:rFonts w:ascii="Times New Roman" w:hAnsi="Times New Roman"/>
                <w:sz w:val="24"/>
                <w:szCs w:val="24"/>
              </w:rPr>
              <w:t xml:space="preserve"> «Увлечения ребёнка. Интернет, телевидение, социальные сети.  Мнения за и против»</w:t>
            </w:r>
          </w:p>
          <w:p w:rsidR="00377F28" w:rsidRPr="001050CA" w:rsidRDefault="00377F28" w:rsidP="006837CD">
            <w:pPr>
              <w:tabs>
                <w:tab w:val="left" w:pos="192"/>
              </w:tabs>
              <w:rPr>
                <w:b/>
              </w:rPr>
            </w:pPr>
            <w:r w:rsidRPr="001050CA">
              <w:rPr>
                <w:b/>
              </w:rPr>
              <w:t>4 класс</w:t>
            </w:r>
          </w:p>
          <w:p w:rsidR="00377F28" w:rsidRPr="001050CA" w:rsidRDefault="00377F28" w:rsidP="008A588E">
            <w:pPr>
              <w:pStyle w:val="affd"/>
              <w:numPr>
                <w:ilvl w:val="0"/>
                <w:numId w:val="159"/>
              </w:numPr>
              <w:tabs>
                <w:tab w:val="left" w:pos="192"/>
              </w:tabs>
              <w:spacing w:after="0" w:line="240" w:lineRule="auto"/>
              <w:ind w:left="192" w:hanging="192"/>
              <w:contextualSpacing w:val="0"/>
              <w:jc w:val="both"/>
              <w:rPr>
                <w:rFonts w:ascii="Times New Roman" w:hAnsi="Times New Roman"/>
                <w:sz w:val="24"/>
                <w:szCs w:val="24"/>
              </w:rPr>
            </w:pPr>
            <w:r w:rsidRPr="001050CA">
              <w:rPr>
                <w:rFonts w:ascii="Times New Roman" w:hAnsi="Times New Roman"/>
                <w:sz w:val="24"/>
                <w:szCs w:val="24"/>
              </w:rPr>
              <w:t>Физиологическое взросление и его влияние на формирование познавательных и личностных качеств ребёнка.</w:t>
            </w:r>
          </w:p>
          <w:p w:rsidR="00377F28" w:rsidRPr="001050CA" w:rsidRDefault="00377F28" w:rsidP="008A588E">
            <w:pPr>
              <w:pStyle w:val="affd"/>
              <w:numPr>
                <w:ilvl w:val="0"/>
                <w:numId w:val="159"/>
              </w:numPr>
              <w:tabs>
                <w:tab w:val="left" w:pos="192"/>
              </w:tabs>
              <w:spacing w:after="0" w:line="240" w:lineRule="auto"/>
              <w:ind w:left="192" w:hanging="192"/>
              <w:contextualSpacing w:val="0"/>
              <w:jc w:val="both"/>
              <w:rPr>
                <w:rFonts w:ascii="Times New Roman" w:hAnsi="Times New Roman"/>
                <w:sz w:val="24"/>
                <w:szCs w:val="24"/>
              </w:rPr>
            </w:pPr>
            <w:r w:rsidRPr="001050CA">
              <w:rPr>
                <w:rFonts w:ascii="Times New Roman" w:hAnsi="Times New Roman"/>
                <w:sz w:val="24"/>
                <w:szCs w:val="24"/>
              </w:rPr>
              <w:t>Учебные способности ребёнка. Пути их развитияна уроке и во внеурочной деятельности.</w:t>
            </w:r>
          </w:p>
          <w:p w:rsidR="00377F28" w:rsidRPr="001050CA" w:rsidRDefault="00377F28" w:rsidP="008A588E">
            <w:pPr>
              <w:pStyle w:val="affd"/>
              <w:numPr>
                <w:ilvl w:val="0"/>
                <w:numId w:val="159"/>
              </w:numPr>
              <w:tabs>
                <w:tab w:val="left" w:pos="192"/>
              </w:tabs>
              <w:spacing w:after="0" w:line="240" w:lineRule="auto"/>
              <w:ind w:left="192" w:hanging="192"/>
              <w:contextualSpacing w:val="0"/>
              <w:jc w:val="both"/>
              <w:rPr>
                <w:rFonts w:ascii="Times New Roman" w:hAnsi="Times New Roman"/>
                <w:sz w:val="24"/>
                <w:szCs w:val="24"/>
              </w:rPr>
            </w:pPr>
            <w:r w:rsidRPr="001050CA">
              <w:rPr>
                <w:rFonts w:ascii="Times New Roman" w:hAnsi="Times New Roman"/>
                <w:sz w:val="24"/>
                <w:szCs w:val="24"/>
              </w:rPr>
              <w:t xml:space="preserve">Как научить ребёнка жить в мире людей. Уроки этики поведения для детей и родителей. </w:t>
            </w:r>
          </w:p>
          <w:p w:rsidR="00377F28" w:rsidRPr="001050CA" w:rsidRDefault="00377F28" w:rsidP="008A588E">
            <w:pPr>
              <w:pStyle w:val="affd"/>
              <w:numPr>
                <w:ilvl w:val="0"/>
                <w:numId w:val="159"/>
              </w:numPr>
              <w:tabs>
                <w:tab w:val="left" w:pos="192"/>
              </w:tabs>
              <w:spacing w:after="0" w:line="240" w:lineRule="auto"/>
              <w:ind w:left="192" w:hanging="192"/>
              <w:contextualSpacing w:val="0"/>
              <w:jc w:val="both"/>
              <w:rPr>
                <w:rFonts w:ascii="Times New Roman" w:hAnsi="Times New Roman"/>
                <w:sz w:val="24"/>
                <w:szCs w:val="24"/>
              </w:rPr>
            </w:pPr>
            <w:r w:rsidRPr="001050CA">
              <w:rPr>
                <w:rFonts w:ascii="Times New Roman" w:hAnsi="Times New Roman"/>
                <w:sz w:val="24"/>
                <w:szCs w:val="24"/>
              </w:rPr>
              <w:t>Вредные привычки – профилактика в раннем возрасте</w:t>
            </w:r>
          </w:p>
          <w:p w:rsidR="00377F28" w:rsidRPr="001050CA" w:rsidRDefault="00377F28" w:rsidP="008A588E">
            <w:pPr>
              <w:widowControl w:val="0"/>
              <w:numPr>
                <w:ilvl w:val="0"/>
                <w:numId w:val="159"/>
              </w:numPr>
              <w:tabs>
                <w:tab w:val="left" w:pos="192"/>
              </w:tabs>
              <w:autoSpaceDE w:val="0"/>
              <w:autoSpaceDN w:val="0"/>
              <w:adjustRightInd w:val="0"/>
              <w:ind w:left="192" w:hanging="192"/>
              <w:jc w:val="both"/>
            </w:pPr>
            <w:r w:rsidRPr="001050CA">
              <w:t>«Как помочь ребенку при подготовке и выполнении мониторинга».</w:t>
            </w:r>
          </w:p>
          <w:p w:rsidR="00377F28" w:rsidRPr="001050CA" w:rsidRDefault="00377F28" w:rsidP="008A588E">
            <w:pPr>
              <w:pStyle w:val="affd"/>
              <w:numPr>
                <w:ilvl w:val="0"/>
                <w:numId w:val="159"/>
              </w:numPr>
              <w:tabs>
                <w:tab w:val="left" w:pos="192"/>
              </w:tabs>
              <w:spacing w:after="0" w:line="240" w:lineRule="auto"/>
              <w:ind w:left="192" w:hanging="192"/>
              <w:contextualSpacing w:val="0"/>
              <w:jc w:val="both"/>
              <w:rPr>
                <w:rFonts w:ascii="Times New Roman" w:hAnsi="Times New Roman"/>
                <w:sz w:val="24"/>
                <w:szCs w:val="24"/>
              </w:rPr>
            </w:pPr>
            <w:r w:rsidRPr="001050CA">
              <w:rPr>
                <w:rFonts w:ascii="Times New Roman" w:hAnsi="Times New Roman"/>
                <w:sz w:val="24"/>
                <w:szCs w:val="24"/>
              </w:rPr>
              <w:t>Права и обязанности ребёнка»</w:t>
            </w:r>
          </w:p>
          <w:p w:rsidR="00377F28" w:rsidRPr="001050CA" w:rsidRDefault="00377F28" w:rsidP="008A588E">
            <w:pPr>
              <w:pStyle w:val="affd"/>
              <w:numPr>
                <w:ilvl w:val="0"/>
                <w:numId w:val="159"/>
              </w:numPr>
              <w:tabs>
                <w:tab w:val="left" w:pos="192"/>
              </w:tabs>
              <w:spacing w:after="0" w:line="240" w:lineRule="auto"/>
              <w:ind w:left="192" w:hanging="192"/>
              <w:contextualSpacing w:val="0"/>
              <w:jc w:val="both"/>
              <w:rPr>
                <w:rFonts w:ascii="Times New Roman" w:hAnsi="Times New Roman"/>
                <w:sz w:val="24"/>
                <w:szCs w:val="24"/>
              </w:rPr>
            </w:pPr>
            <w:r w:rsidRPr="001050CA">
              <w:rPr>
                <w:rFonts w:ascii="Times New Roman" w:hAnsi="Times New Roman"/>
                <w:sz w:val="24"/>
                <w:szCs w:val="24"/>
              </w:rPr>
              <w:t>«Методические рекомендации коррекция агрессивного поведения ребёнка»</w:t>
            </w:r>
          </w:p>
          <w:p w:rsidR="00377F28" w:rsidRPr="001050CA" w:rsidRDefault="00377F28" w:rsidP="008A588E">
            <w:pPr>
              <w:pStyle w:val="affd"/>
              <w:numPr>
                <w:ilvl w:val="0"/>
                <w:numId w:val="159"/>
              </w:numPr>
              <w:tabs>
                <w:tab w:val="left" w:pos="192"/>
              </w:tabs>
              <w:spacing w:after="0" w:line="240" w:lineRule="auto"/>
              <w:ind w:left="192" w:hanging="192"/>
              <w:contextualSpacing w:val="0"/>
              <w:jc w:val="both"/>
              <w:rPr>
                <w:rFonts w:ascii="Times New Roman" w:hAnsi="Times New Roman"/>
                <w:sz w:val="24"/>
                <w:szCs w:val="24"/>
              </w:rPr>
            </w:pPr>
            <w:r w:rsidRPr="001050CA">
              <w:rPr>
                <w:rFonts w:ascii="Times New Roman" w:hAnsi="Times New Roman"/>
                <w:sz w:val="24"/>
                <w:szCs w:val="24"/>
              </w:rPr>
              <w:t xml:space="preserve">Как уберечь ребёнка от различных заболеваний  </w:t>
            </w:r>
          </w:p>
          <w:p w:rsidR="00377F28" w:rsidRPr="001050CA" w:rsidRDefault="00377F28" w:rsidP="008A588E">
            <w:pPr>
              <w:pStyle w:val="affd"/>
              <w:numPr>
                <w:ilvl w:val="0"/>
                <w:numId w:val="159"/>
              </w:numPr>
              <w:tabs>
                <w:tab w:val="left" w:pos="192"/>
              </w:tabs>
              <w:spacing w:after="0" w:line="240" w:lineRule="auto"/>
              <w:ind w:left="192" w:hanging="192"/>
              <w:contextualSpacing w:val="0"/>
              <w:jc w:val="both"/>
              <w:rPr>
                <w:rFonts w:ascii="Times New Roman" w:hAnsi="Times New Roman"/>
                <w:sz w:val="24"/>
                <w:szCs w:val="24"/>
              </w:rPr>
            </w:pPr>
            <w:r w:rsidRPr="001050CA">
              <w:rPr>
                <w:rFonts w:ascii="Times New Roman" w:hAnsi="Times New Roman"/>
                <w:sz w:val="24"/>
                <w:szCs w:val="24"/>
              </w:rPr>
              <w:t xml:space="preserve"> «Увлечения ребёнка. Интернет, телевидение, социальные сети.  Мнения за и против»</w:t>
            </w:r>
          </w:p>
        </w:tc>
      </w:tr>
    </w:tbl>
    <w:p w:rsidR="00377F28" w:rsidRDefault="00377F28" w:rsidP="00377F28">
      <w:pPr>
        <w:jc w:val="both"/>
      </w:pPr>
    </w:p>
    <w:p w:rsidR="00377F28" w:rsidRPr="003845A4" w:rsidRDefault="00377F28" w:rsidP="00377F28">
      <w:pPr>
        <w:jc w:val="both"/>
      </w:pPr>
      <w:r w:rsidRPr="003845A4">
        <w:t>Права и обязанности родителей (законных представителей) в современных усло</w:t>
      </w:r>
      <w:r>
        <w:t>виях определены в статье 38, 43</w:t>
      </w:r>
      <w:r w:rsidRPr="003845A4">
        <w:t xml:space="preserve"> Конституции Российской Федерации, в главе 12 Семейно</w:t>
      </w:r>
      <w:r>
        <w:t xml:space="preserve">го кодекса Российской Федерации, статьях 44, 45 Закона Российской Федерации </w:t>
      </w:r>
      <w:r w:rsidRPr="003845A4">
        <w:t>«Об образовании</w:t>
      </w:r>
      <w:r>
        <w:t xml:space="preserve"> в Российской Федерации</w:t>
      </w:r>
      <w:r w:rsidRPr="003845A4">
        <w:t>».</w:t>
      </w:r>
    </w:p>
    <w:p w:rsidR="004063F0" w:rsidRDefault="004063F0" w:rsidP="00377F28">
      <w:pPr>
        <w:jc w:val="center"/>
        <w:rPr>
          <w:rStyle w:val="Zag11"/>
          <w:rFonts w:eastAsia="@Arial Unicode MS"/>
          <w:b/>
          <w:bCs/>
        </w:rPr>
      </w:pPr>
    </w:p>
    <w:p w:rsidR="004063F0" w:rsidRDefault="004063F0" w:rsidP="00377F28">
      <w:pPr>
        <w:jc w:val="center"/>
        <w:rPr>
          <w:rStyle w:val="Zag11"/>
          <w:rFonts w:eastAsia="@Arial Unicode MS"/>
          <w:b/>
          <w:bCs/>
        </w:rPr>
      </w:pPr>
    </w:p>
    <w:p w:rsidR="004063F0" w:rsidRDefault="004063F0" w:rsidP="00377F28">
      <w:pPr>
        <w:jc w:val="center"/>
        <w:rPr>
          <w:rStyle w:val="Zag11"/>
          <w:rFonts w:eastAsia="@Arial Unicode MS"/>
          <w:b/>
          <w:bCs/>
        </w:rPr>
      </w:pPr>
    </w:p>
    <w:p w:rsidR="004063F0" w:rsidRDefault="004063F0" w:rsidP="00377F28">
      <w:pPr>
        <w:jc w:val="center"/>
        <w:rPr>
          <w:rStyle w:val="Zag11"/>
          <w:rFonts w:eastAsia="@Arial Unicode MS"/>
          <w:b/>
          <w:bCs/>
        </w:rPr>
      </w:pPr>
    </w:p>
    <w:p w:rsidR="00377F28" w:rsidRPr="006C168E" w:rsidRDefault="00377F28" w:rsidP="00377F28">
      <w:pPr>
        <w:jc w:val="center"/>
        <w:rPr>
          <w:rStyle w:val="Zag11"/>
          <w:rFonts w:eastAsia="@Arial Unicode MS"/>
          <w:b/>
          <w:bCs/>
        </w:rPr>
      </w:pPr>
      <w:r w:rsidRPr="006C168E">
        <w:rPr>
          <w:rStyle w:val="Zag11"/>
          <w:rFonts w:eastAsia="@Arial Unicode MS"/>
          <w:b/>
          <w:bCs/>
        </w:rPr>
        <w:lastRenderedPageBreak/>
        <w:t xml:space="preserve">Взаимодействие с организациями и учреждениями района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1"/>
        <w:gridCol w:w="6199"/>
      </w:tblGrid>
      <w:tr w:rsidR="00377F28" w:rsidRPr="006C168E" w:rsidTr="00E94B1E">
        <w:tc>
          <w:tcPr>
            <w:tcW w:w="1761" w:type="pct"/>
            <w:shd w:val="clear" w:color="auto" w:fill="auto"/>
          </w:tcPr>
          <w:p w:rsidR="00377F28" w:rsidRPr="006C168E" w:rsidRDefault="00377F28" w:rsidP="006837CD">
            <w:pPr>
              <w:rPr>
                <w:b/>
              </w:rPr>
            </w:pPr>
            <w:r w:rsidRPr="006C168E">
              <w:rPr>
                <w:b/>
              </w:rPr>
              <w:t xml:space="preserve">Направление </w:t>
            </w:r>
          </w:p>
        </w:tc>
        <w:tc>
          <w:tcPr>
            <w:tcW w:w="3239" w:type="pct"/>
            <w:shd w:val="clear" w:color="auto" w:fill="auto"/>
          </w:tcPr>
          <w:p w:rsidR="00377F28" w:rsidRPr="006C168E" w:rsidRDefault="00377F28" w:rsidP="006837CD">
            <w:pPr>
              <w:rPr>
                <w:b/>
              </w:rPr>
            </w:pPr>
            <w:r w:rsidRPr="006C168E">
              <w:rPr>
                <w:b/>
              </w:rPr>
              <w:t xml:space="preserve">Содержание </w:t>
            </w:r>
          </w:p>
        </w:tc>
      </w:tr>
      <w:tr w:rsidR="00377F28" w:rsidRPr="006C168E" w:rsidTr="00E94B1E">
        <w:tc>
          <w:tcPr>
            <w:tcW w:w="1761" w:type="pct"/>
            <w:shd w:val="clear" w:color="auto" w:fill="auto"/>
          </w:tcPr>
          <w:p w:rsidR="00377F28" w:rsidRPr="006C168E" w:rsidRDefault="00377F28" w:rsidP="006837CD">
            <w:r w:rsidRPr="006C168E">
              <w:rPr>
                <w:b/>
                <w:i/>
              </w:rPr>
              <w:t>Воспитание гражданственности, патриотизма, уважения к правам, свободам и обязанностям человека</w:t>
            </w:r>
          </w:p>
        </w:tc>
        <w:tc>
          <w:tcPr>
            <w:tcW w:w="3239" w:type="pct"/>
            <w:shd w:val="clear" w:color="auto" w:fill="auto"/>
          </w:tcPr>
          <w:p w:rsidR="00377F28" w:rsidRPr="006C168E" w:rsidRDefault="00377F28" w:rsidP="008A588E">
            <w:pPr>
              <w:numPr>
                <w:ilvl w:val="0"/>
                <w:numId w:val="64"/>
              </w:numPr>
              <w:tabs>
                <w:tab w:val="clear" w:pos="754"/>
              </w:tabs>
              <w:ind w:left="215" w:hanging="200"/>
              <w:jc w:val="both"/>
            </w:pPr>
            <w:r w:rsidRPr="006C168E">
              <w:t>Занятия обучающихся в кружках, клубах и секциях</w:t>
            </w:r>
          </w:p>
          <w:p w:rsidR="00377F28" w:rsidRPr="006C168E" w:rsidRDefault="00377F28" w:rsidP="008A588E">
            <w:pPr>
              <w:numPr>
                <w:ilvl w:val="0"/>
                <w:numId w:val="64"/>
              </w:numPr>
              <w:tabs>
                <w:tab w:val="clear" w:pos="754"/>
              </w:tabs>
              <w:ind w:left="215" w:hanging="200"/>
              <w:jc w:val="both"/>
            </w:pPr>
            <w:r w:rsidRPr="006C168E">
              <w:t xml:space="preserve">Участие школьников в праздниках </w:t>
            </w:r>
            <w:r>
              <w:t>посёлка</w:t>
            </w:r>
            <w:r w:rsidRPr="006C168E">
              <w:t>: митинг ко «Дню Победы», «</w:t>
            </w:r>
            <w:r>
              <w:t xml:space="preserve">День </w:t>
            </w:r>
            <w:r w:rsidR="00B91315">
              <w:t>села</w:t>
            </w:r>
            <w:r>
              <w:t>»</w:t>
            </w:r>
            <w:r w:rsidRPr="006C168E">
              <w:t xml:space="preserve"> и др.</w:t>
            </w:r>
          </w:p>
          <w:p w:rsidR="00377F28" w:rsidRPr="006C168E" w:rsidRDefault="00377F28" w:rsidP="008A588E">
            <w:pPr>
              <w:numPr>
                <w:ilvl w:val="0"/>
                <w:numId w:val="64"/>
              </w:numPr>
              <w:tabs>
                <w:tab w:val="clear" w:pos="754"/>
              </w:tabs>
              <w:ind w:left="215" w:hanging="200"/>
              <w:jc w:val="both"/>
            </w:pPr>
            <w:r w:rsidRPr="006C168E">
              <w:t>Просмотр видеофильмов по гражданской тематике в кинотеатре</w:t>
            </w:r>
          </w:p>
          <w:p w:rsidR="00377F28" w:rsidRPr="006C168E" w:rsidRDefault="00377F28" w:rsidP="008A588E">
            <w:pPr>
              <w:numPr>
                <w:ilvl w:val="0"/>
                <w:numId w:val="64"/>
              </w:numPr>
              <w:tabs>
                <w:tab w:val="clear" w:pos="754"/>
              </w:tabs>
              <w:ind w:left="215" w:hanging="200"/>
              <w:jc w:val="both"/>
            </w:pPr>
            <w:r w:rsidRPr="006C168E">
              <w:t xml:space="preserve">Беседы инспектора ПДН с уч-ся школы по профилактике правонарушений </w:t>
            </w:r>
            <w:proofErr w:type="gramStart"/>
            <w:r w:rsidRPr="006C168E">
              <w:t>среди</w:t>
            </w:r>
            <w:proofErr w:type="gramEnd"/>
            <w:r w:rsidRPr="006C168E">
              <w:t xml:space="preserve"> обучающихся   </w:t>
            </w:r>
          </w:p>
          <w:p w:rsidR="00377F28" w:rsidRPr="006C168E" w:rsidRDefault="00377F28" w:rsidP="008A588E">
            <w:pPr>
              <w:numPr>
                <w:ilvl w:val="0"/>
                <w:numId w:val="64"/>
              </w:numPr>
              <w:tabs>
                <w:tab w:val="clear" w:pos="754"/>
              </w:tabs>
              <w:ind w:left="215" w:hanging="200"/>
              <w:jc w:val="both"/>
            </w:pPr>
            <w:r w:rsidRPr="006C168E">
              <w:t>Праздники, посвящённые «Дню защитника Отеч</w:t>
            </w:r>
            <w:r>
              <w:t>ества».</w:t>
            </w:r>
          </w:p>
        </w:tc>
      </w:tr>
      <w:tr w:rsidR="00377F28" w:rsidRPr="006C168E" w:rsidTr="00E94B1E">
        <w:tc>
          <w:tcPr>
            <w:tcW w:w="1761" w:type="pct"/>
            <w:shd w:val="clear" w:color="auto" w:fill="auto"/>
          </w:tcPr>
          <w:p w:rsidR="00377F28" w:rsidRPr="006C168E" w:rsidRDefault="00377F28" w:rsidP="006837CD">
            <w:pPr>
              <w:rPr>
                <w:b/>
                <w:i/>
              </w:rPr>
            </w:pPr>
            <w:r w:rsidRPr="006C168E">
              <w:rPr>
                <w:b/>
                <w:i/>
              </w:rPr>
              <w:t>Формирование нравственных чувств и этического сознания</w:t>
            </w:r>
          </w:p>
        </w:tc>
        <w:tc>
          <w:tcPr>
            <w:tcW w:w="3239" w:type="pct"/>
            <w:shd w:val="clear" w:color="auto" w:fill="auto"/>
          </w:tcPr>
          <w:p w:rsidR="00377F28" w:rsidRPr="006C168E" w:rsidRDefault="00377F28" w:rsidP="008A588E">
            <w:pPr>
              <w:numPr>
                <w:ilvl w:val="0"/>
                <w:numId w:val="64"/>
              </w:numPr>
              <w:tabs>
                <w:tab w:val="clear" w:pos="754"/>
              </w:tabs>
              <w:ind w:left="215" w:hanging="200"/>
              <w:jc w:val="both"/>
            </w:pPr>
            <w:r>
              <w:t xml:space="preserve">Занятия обучающихся в </w:t>
            </w:r>
            <w:r w:rsidRPr="006C168E">
              <w:t>кружках, клубах и секциях</w:t>
            </w:r>
          </w:p>
          <w:p w:rsidR="00377F28" w:rsidRPr="006C168E" w:rsidRDefault="00377F28" w:rsidP="008A588E">
            <w:pPr>
              <w:numPr>
                <w:ilvl w:val="0"/>
                <w:numId w:val="64"/>
              </w:numPr>
              <w:tabs>
                <w:tab w:val="clear" w:pos="754"/>
              </w:tabs>
              <w:ind w:left="215" w:hanging="200"/>
              <w:jc w:val="both"/>
            </w:pPr>
            <w:r w:rsidRPr="006C168E">
              <w:t>Внеклассные мероприятия для уч-ся, проводимые в детской библиотеке</w:t>
            </w:r>
          </w:p>
        </w:tc>
      </w:tr>
      <w:tr w:rsidR="00377F28" w:rsidRPr="006C168E" w:rsidTr="00E94B1E">
        <w:tc>
          <w:tcPr>
            <w:tcW w:w="1761" w:type="pct"/>
            <w:shd w:val="clear" w:color="auto" w:fill="auto"/>
          </w:tcPr>
          <w:p w:rsidR="00377F28" w:rsidRPr="006C168E" w:rsidRDefault="00377F28" w:rsidP="006837CD">
            <w:pPr>
              <w:rPr>
                <w:b/>
                <w:i/>
              </w:rPr>
            </w:pPr>
            <w:r w:rsidRPr="006C168E">
              <w:rPr>
                <w:b/>
                <w:bCs/>
                <w:i/>
              </w:rPr>
              <w:t>Воспитание трудолюбия, творческого отношения к учению, труду, жизни</w:t>
            </w:r>
          </w:p>
        </w:tc>
        <w:tc>
          <w:tcPr>
            <w:tcW w:w="3239" w:type="pct"/>
            <w:shd w:val="clear" w:color="auto" w:fill="auto"/>
          </w:tcPr>
          <w:p w:rsidR="00377F28" w:rsidRPr="006C168E" w:rsidRDefault="00377F28" w:rsidP="008A588E">
            <w:pPr>
              <w:numPr>
                <w:ilvl w:val="0"/>
                <w:numId w:val="64"/>
              </w:numPr>
              <w:tabs>
                <w:tab w:val="clear" w:pos="754"/>
              </w:tabs>
              <w:ind w:left="215" w:hanging="200"/>
              <w:jc w:val="both"/>
            </w:pPr>
            <w:r>
              <w:t xml:space="preserve">Занятия обучающихся в </w:t>
            </w:r>
            <w:r w:rsidRPr="006C168E">
              <w:t>кружках, клубах и секциях</w:t>
            </w:r>
          </w:p>
          <w:p w:rsidR="00377F28" w:rsidRPr="006C168E" w:rsidRDefault="00377F28" w:rsidP="008A588E">
            <w:pPr>
              <w:numPr>
                <w:ilvl w:val="0"/>
                <w:numId w:val="64"/>
              </w:numPr>
              <w:tabs>
                <w:tab w:val="clear" w:pos="754"/>
              </w:tabs>
              <w:ind w:left="215" w:hanging="200"/>
              <w:jc w:val="both"/>
            </w:pPr>
            <w:r w:rsidRPr="006C168E">
              <w:t>Встречи с работниками центра занятости населения</w:t>
            </w:r>
          </w:p>
          <w:p w:rsidR="00377F28" w:rsidRPr="006C168E" w:rsidRDefault="00377F28" w:rsidP="006837CD">
            <w:pPr>
              <w:ind w:left="215" w:hanging="200"/>
            </w:pPr>
          </w:p>
        </w:tc>
      </w:tr>
      <w:tr w:rsidR="00377F28" w:rsidRPr="006C168E" w:rsidTr="00E94B1E">
        <w:tc>
          <w:tcPr>
            <w:tcW w:w="1761" w:type="pct"/>
            <w:shd w:val="clear" w:color="auto" w:fill="auto"/>
          </w:tcPr>
          <w:p w:rsidR="00377F28" w:rsidRPr="006C168E" w:rsidRDefault="00377F28" w:rsidP="006837CD">
            <w:pPr>
              <w:rPr>
                <w:b/>
                <w:bCs/>
              </w:rPr>
            </w:pPr>
            <w:r w:rsidRPr="006C168E">
              <w:rPr>
                <w:b/>
                <w:bCs/>
                <w:i/>
              </w:rPr>
              <w:t>Формирование ценностного отношения к здоровью и здоровому образу жизни</w:t>
            </w:r>
          </w:p>
        </w:tc>
        <w:tc>
          <w:tcPr>
            <w:tcW w:w="3239" w:type="pct"/>
            <w:shd w:val="clear" w:color="auto" w:fill="auto"/>
          </w:tcPr>
          <w:p w:rsidR="00377F28" w:rsidRPr="006C168E" w:rsidRDefault="00377F28" w:rsidP="008A588E">
            <w:pPr>
              <w:numPr>
                <w:ilvl w:val="0"/>
                <w:numId w:val="64"/>
              </w:numPr>
              <w:tabs>
                <w:tab w:val="clear" w:pos="754"/>
              </w:tabs>
              <w:ind w:left="215" w:hanging="200"/>
              <w:jc w:val="both"/>
            </w:pPr>
            <w:r>
              <w:t>Занятия обучающихся в</w:t>
            </w:r>
            <w:r w:rsidRPr="006C168E">
              <w:t xml:space="preserve"> кружках, клубах и секциях</w:t>
            </w:r>
          </w:p>
          <w:p w:rsidR="00377F28" w:rsidRPr="006C168E" w:rsidRDefault="00377F28" w:rsidP="008A588E">
            <w:pPr>
              <w:numPr>
                <w:ilvl w:val="0"/>
                <w:numId w:val="64"/>
              </w:numPr>
              <w:tabs>
                <w:tab w:val="clear" w:pos="754"/>
              </w:tabs>
              <w:ind w:left="215" w:hanging="200"/>
              <w:jc w:val="both"/>
            </w:pPr>
            <w:r w:rsidRPr="006C168E">
              <w:t>Проведение межведомственных рейдов в вечернее время</w:t>
            </w:r>
          </w:p>
          <w:p w:rsidR="00377F28" w:rsidRPr="006C168E" w:rsidRDefault="00377F28" w:rsidP="008A588E">
            <w:pPr>
              <w:numPr>
                <w:ilvl w:val="0"/>
                <w:numId w:val="64"/>
              </w:numPr>
              <w:tabs>
                <w:tab w:val="clear" w:pos="754"/>
              </w:tabs>
              <w:ind w:left="215" w:hanging="200"/>
              <w:jc w:val="both"/>
            </w:pPr>
            <w:r w:rsidRPr="006C168E">
              <w:t xml:space="preserve">Беседы с уч-ся медперсонала </w:t>
            </w:r>
            <w:r>
              <w:t>поселковой</w:t>
            </w:r>
            <w:r w:rsidRPr="006C168E">
              <w:t xml:space="preserve"> больницы</w:t>
            </w:r>
          </w:p>
        </w:tc>
      </w:tr>
      <w:tr w:rsidR="00377F28" w:rsidRPr="006C168E" w:rsidTr="00E94B1E">
        <w:tc>
          <w:tcPr>
            <w:tcW w:w="1761" w:type="pct"/>
            <w:shd w:val="clear" w:color="auto" w:fill="auto"/>
          </w:tcPr>
          <w:p w:rsidR="00377F28" w:rsidRPr="006C168E" w:rsidRDefault="00377F28" w:rsidP="006837CD">
            <w:pPr>
              <w:rPr>
                <w:bCs/>
              </w:rPr>
            </w:pPr>
            <w:r w:rsidRPr="006C168E">
              <w:rPr>
                <w:b/>
                <w:i/>
              </w:rPr>
              <w:t xml:space="preserve">Формирование </w:t>
            </w:r>
            <w:r w:rsidRPr="006C168E">
              <w:rPr>
                <w:b/>
                <w:bCs/>
                <w:i/>
              </w:rPr>
              <w:t>ценностного отношения к природе, окружающей среде (экологическое воспитание)</w:t>
            </w:r>
          </w:p>
        </w:tc>
        <w:tc>
          <w:tcPr>
            <w:tcW w:w="3239" w:type="pct"/>
            <w:shd w:val="clear" w:color="auto" w:fill="auto"/>
          </w:tcPr>
          <w:p w:rsidR="00377F28" w:rsidRPr="006C168E" w:rsidRDefault="00377F28" w:rsidP="008A588E">
            <w:pPr>
              <w:numPr>
                <w:ilvl w:val="0"/>
                <w:numId w:val="64"/>
              </w:numPr>
              <w:tabs>
                <w:tab w:val="clear" w:pos="754"/>
              </w:tabs>
              <w:ind w:left="215" w:hanging="200"/>
              <w:jc w:val="both"/>
            </w:pPr>
            <w:r>
              <w:t>Занятия обучающихся в</w:t>
            </w:r>
            <w:r w:rsidRPr="006C168E">
              <w:t xml:space="preserve"> кружках, клубах и секциях</w:t>
            </w:r>
          </w:p>
          <w:p w:rsidR="00377F28" w:rsidRPr="006C168E" w:rsidRDefault="00377F28" w:rsidP="008A588E">
            <w:pPr>
              <w:numPr>
                <w:ilvl w:val="0"/>
                <w:numId w:val="64"/>
              </w:numPr>
              <w:tabs>
                <w:tab w:val="clear" w:pos="754"/>
              </w:tabs>
              <w:ind w:left="215" w:hanging="200"/>
              <w:jc w:val="both"/>
            </w:pPr>
            <w:r w:rsidRPr="006C168E">
              <w:t xml:space="preserve">Участие в экологических </w:t>
            </w:r>
            <w:r w:rsidR="00B91315">
              <w:t>сельских</w:t>
            </w:r>
            <w:r>
              <w:t xml:space="preserve"> и </w:t>
            </w:r>
            <w:r w:rsidRPr="006C168E">
              <w:t xml:space="preserve">районных акциях </w:t>
            </w:r>
          </w:p>
          <w:p w:rsidR="00377F28" w:rsidRPr="006C168E" w:rsidRDefault="00377F28" w:rsidP="006837CD">
            <w:pPr>
              <w:ind w:left="215" w:hanging="200"/>
            </w:pPr>
          </w:p>
        </w:tc>
      </w:tr>
      <w:tr w:rsidR="00377F28" w:rsidRPr="006C168E" w:rsidTr="00E94B1E">
        <w:tc>
          <w:tcPr>
            <w:tcW w:w="1761" w:type="pct"/>
            <w:shd w:val="clear" w:color="auto" w:fill="auto"/>
          </w:tcPr>
          <w:p w:rsidR="00377F28" w:rsidRPr="006C168E" w:rsidRDefault="00377F28" w:rsidP="006837CD">
            <w:pPr>
              <w:rPr>
                <w:b/>
                <w:i/>
              </w:rPr>
            </w:pPr>
            <w:r w:rsidRPr="006C168E">
              <w:rPr>
                <w:b/>
                <w:i/>
              </w:rPr>
              <w:t>Формирование</w:t>
            </w:r>
            <w:r w:rsidRPr="006C168E">
              <w:rPr>
                <w:b/>
                <w:bCs/>
                <w:i/>
              </w:rPr>
              <w:t xml:space="preserve"> ценностного отношения к </w:t>
            </w:r>
            <w:proofErr w:type="gramStart"/>
            <w:r w:rsidRPr="006C168E">
              <w:rPr>
                <w:b/>
                <w:bCs/>
                <w:i/>
              </w:rPr>
              <w:t>прекрасному</w:t>
            </w:r>
            <w:proofErr w:type="gramEnd"/>
            <w:r w:rsidRPr="006C168E">
              <w:rPr>
                <w:b/>
                <w:bCs/>
                <w:i/>
              </w:rPr>
              <w:t>, формирование представлений об эстетических идеалах и ценностях (эстетическое воспитание)</w:t>
            </w:r>
          </w:p>
        </w:tc>
        <w:tc>
          <w:tcPr>
            <w:tcW w:w="3239" w:type="pct"/>
            <w:shd w:val="clear" w:color="auto" w:fill="auto"/>
          </w:tcPr>
          <w:p w:rsidR="00377F28" w:rsidRPr="006C168E" w:rsidRDefault="00377F28" w:rsidP="008A588E">
            <w:pPr>
              <w:numPr>
                <w:ilvl w:val="0"/>
                <w:numId w:val="64"/>
              </w:numPr>
              <w:tabs>
                <w:tab w:val="clear" w:pos="754"/>
              </w:tabs>
              <w:ind w:left="215" w:hanging="200"/>
              <w:jc w:val="both"/>
            </w:pPr>
            <w:r w:rsidRPr="006C168E">
              <w:t>Занятия обучающихс</w:t>
            </w:r>
            <w:r>
              <w:t>я в</w:t>
            </w:r>
            <w:r w:rsidRPr="006C168E">
              <w:t xml:space="preserve"> кружках, клубах и секциях</w:t>
            </w:r>
          </w:p>
          <w:p w:rsidR="00377F28" w:rsidRPr="006C168E" w:rsidRDefault="00377F28" w:rsidP="008A588E">
            <w:pPr>
              <w:numPr>
                <w:ilvl w:val="0"/>
                <w:numId w:val="64"/>
              </w:numPr>
              <w:tabs>
                <w:tab w:val="clear" w:pos="754"/>
              </w:tabs>
              <w:ind w:left="215" w:hanging="200"/>
              <w:jc w:val="both"/>
            </w:pPr>
            <w:r w:rsidRPr="006C168E">
              <w:t>Участие уч-ся школы в торжественных мероприятиях района – «День пожилого человека», «День матери» и т.д.</w:t>
            </w:r>
          </w:p>
          <w:p w:rsidR="00377F28" w:rsidRPr="006C168E" w:rsidRDefault="00377F28" w:rsidP="008A588E">
            <w:pPr>
              <w:numPr>
                <w:ilvl w:val="0"/>
                <w:numId w:val="64"/>
              </w:numPr>
              <w:tabs>
                <w:tab w:val="clear" w:pos="754"/>
              </w:tabs>
              <w:ind w:left="215" w:hanging="200"/>
              <w:jc w:val="both"/>
            </w:pPr>
            <w:r w:rsidRPr="006C168E">
              <w:t>Участие в празднике «День защиты детей»</w:t>
            </w:r>
            <w:r>
              <w:t>.</w:t>
            </w:r>
          </w:p>
        </w:tc>
      </w:tr>
    </w:tbl>
    <w:p w:rsidR="00377F28" w:rsidRPr="003845A4" w:rsidRDefault="00377F28" w:rsidP="00377F28">
      <w:pPr>
        <w:jc w:val="both"/>
      </w:pPr>
      <w:r w:rsidRPr="003845A4">
        <w:tab/>
      </w:r>
    </w:p>
    <w:p w:rsidR="00377F28" w:rsidRPr="003845A4" w:rsidRDefault="00377F28" w:rsidP="00377F28">
      <w:pPr>
        <w:jc w:val="center"/>
        <w:rPr>
          <w:b/>
        </w:rPr>
      </w:pPr>
      <w:r w:rsidRPr="003845A4">
        <w:rPr>
          <w:b/>
        </w:rPr>
        <w:t xml:space="preserve">Планируемые результаты воспитания </w:t>
      </w:r>
      <w:proofErr w:type="gramStart"/>
      <w:r w:rsidRPr="003845A4">
        <w:rPr>
          <w:b/>
        </w:rPr>
        <w:t>обучающихся</w:t>
      </w:r>
      <w:proofErr w:type="gramEnd"/>
      <w:r w:rsidRPr="003845A4">
        <w:rPr>
          <w:b/>
        </w:rPr>
        <w:t xml:space="preserve"> на ступени начального общего образования</w:t>
      </w:r>
    </w:p>
    <w:p w:rsidR="00377F28" w:rsidRPr="003845A4" w:rsidRDefault="00377F28" w:rsidP="00377F28">
      <w:pPr>
        <w:jc w:val="center"/>
        <w:rPr>
          <w:b/>
          <w:i/>
          <w:iCs/>
        </w:rPr>
      </w:pPr>
      <w:r w:rsidRPr="003845A4">
        <w:rPr>
          <w:b/>
          <w:i/>
          <w:iCs/>
        </w:rPr>
        <w:t>Основные направления, ценностные установки и планируемые результаты воспитательной деятельности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44"/>
        <w:gridCol w:w="2997"/>
        <w:gridCol w:w="3929"/>
      </w:tblGrid>
      <w:tr w:rsidR="00377F28" w:rsidRPr="003845A4" w:rsidTr="00E94B1E">
        <w:tc>
          <w:tcPr>
            <w:tcW w:w="1381" w:type="pct"/>
            <w:tcBorders>
              <w:top w:val="single" w:sz="4" w:space="0" w:color="auto"/>
              <w:left w:val="single" w:sz="4" w:space="0" w:color="auto"/>
              <w:bottom w:val="single" w:sz="4" w:space="0" w:color="auto"/>
              <w:right w:val="single" w:sz="4" w:space="0" w:color="auto"/>
            </w:tcBorders>
            <w:hideMark/>
          </w:tcPr>
          <w:p w:rsidR="00377F28" w:rsidRPr="003845A4" w:rsidRDefault="00377F28" w:rsidP="006837CD">
            <w:pPr>
              <w:jc w:val="center"/>
              <w:rPr>
                <w:b/>
                <w:iCs/>
              </w:rPr>
            </w:pPr>
            <w:r w:rsidRPr="003845A4">
              <w:rPr>
                <w:b/>
                <w:iCs/>
              </w:rPr>
              <w:t>Направление воспитания</w:t>
            </w:r>
          </w:p>
        </w:tc>
        <w:tc>
          <w:tcPr>
            <w:tcW w:w="1566" w:type="pct"/>
            <w:tcBorders>
              <w:top w:val="single" w:sz="4" w:space="0" w:color="auto"/>
              <w:left w:val="single" w:sz="4" w:space="0" w:color="auto"/>
              <w:bottom w:val="single" w:sz="4" w:space="0" w:color="auto"/>
              <w:right w:val="single" w:sz="4" w:space="0" w:color="auto"/>
            </w:tcBorders>
            <w:hideMark/>
          </w:tcPr>
          <w:p w:rsidR="00377F28" w:rsidRPr="003845A4" w:rsidRDefault="00377F28" w:rsidP="006837CD">
            <w:pPr>
              <w:jc w:val="center"/>
              <w:rPr>
                <w:b/>
                <w:iCs/>
              </w:rPr>
            </w:pPr>
            <w:r w:rsidRPr="003845A4">
              <w:rPr>
                <w:b/>
                <w:iCs/>
              </w:rPr>
              <w:t>Ценностные установки</w:t>
            </w:r>
          </w:p>
        </w:tc>
        <w:tc>
          <w:tcPr>
            <w:tcW w:w="2053" w:type="pct"/>
            <w:tcBorders>
              <w:top w:val="single" w:sz="4" w:space="0" w:color="auto"/>
              <w:left w:val="single" w:sz="4" w:space="0" w:color="auto"/>
              <w:bottom w:val="single" w:sz="4" w:space="0" w:color="auto"/>
              <w:right w:val="single" w:sz="4" w:space="0" w:color="auto"/>
            </w:tcBorders>
            <w:hideMark/>
          </w:tcPr>
          <w:p w:rsidR="00377F28" w:rsidRPr="003845A4" w:rsidRDefault="00377F28" w:rsidP="006837CD">
            <w:pPr>
              <w:jc w:val="center"/>
              <w:rPr>
                <w:b/>
                <w:iCs/>
              </w:rPr>
            </w:pPr>
            <w:r w:rsidRPr="003845A4">
              <w:rPr>
                <w:b/>
                <w:iCs/>
              </w:rPr>
              <w:t>Планируемые результаты воспитательной деятельности</w:t>
            </w:r>
          </w:p>
        </w:tc>
      </w:tr>
      <w:tr w:rsidR="00377F28" w:rsidRPr="003845A4" w:rsidTr="00E94B1E">
        <w:tc>
          <w:tcPr>
            <w:tcW w:w="1381" w:type="pct"/>
            <w:tcBorders>
              <w:top w:val="single" w:sz="4" w:space="0" w:color="auto"/>
              <w:left w:val="single" w:sz="4" w:space="0" w:color="auto"/>
              <w:bottom w:val="single" w:sz="4" w:space="0" w:color="auto"/>
              <w:right w:val="single" w:sz="4" w:space="0" w:color="auto"/>
            </w:tcBorders>
            <w:hideMark/>
          </w:tcPr>
          <w:p w:rsidR="00377F28" w:rsidRPr="003845A4" w:rsidRDefault="00377F28" w:rsidP="006837CD">
            <w:pPr>
              <w:rPr>
                <w:iCs/>
              </w:rPr>
            </w:pPr>
            <w:r w:rsidRPr="003845A4">
              <w:rPr>
                <w:iCs/>
              </w:rPr>
              <w:t>Воспитание гражданственности, патриотизма, уважения к правам, свободам и обязанностям человека</w:t>
            </w:r>
          </w:p>
        </w:tc>
        <w:tc>
          <w:tcPr>
            <w:tcW w:w="1566" w:type="pct"/>
            <w:tcBorders>
              <w:top w:val="single" w:sz="4" w:space="0" w:color="auto"/>
              <w:left w:val="single" w:sz="4" w:space="0" w:color="auto"/>
              <w:bottom w:val="single" w:sz="4" w:space="0" w:color="auto"/>
              <w:right w:val="single" w:sz="4" w:space="0" w:color="auto"/>
            </w:tcBorders>
            <w:hideMark/>
          </w:tcPr>
          <w:p w:rsidR="00377F28" w:rsidRPr="003845A4" w:rsidRDefault="00377F28" w:rsidP="006837CD">
            <w:pPr>
              <w:rPr>
                <w:iCs/>
              </w:rPr>
            </w:pPr>
            <w:r w:rsidRPr="003845A4">
              <w:rPr>
                <w:iCs/>
              </w:rPr>
              <w:t>Любовь к России, своему народу, краю, служение Отечеству; правовое государство, гражданское общество, закон и правопорядок, поликультурный мир, свобода личная и национальная, доверие к людям, институтам государства и гражданского общества</w:t>
            </w:r>
          </w:p>
        </w:tc>
        <w:tc>
          <w:tcPr>
            <w:tcW w:w="2053" w:type="pct"/>
            <w:tcBorders>
              <w:top w:val="single" w:sz="4" w:space="0" w:color="auto"/>
              <w:left w:val="single" w:sz="4" w:space="0" w:color="auto"/>
              <w:bottom w:val="single" w:sz="4" w:space="0" w:color="auto"/>
              <w:right w:val="single" w:sz="4" w:space="0" w:color="auto"/>
            </w:tcBorders>
            <w:hideMark/>
          </w:tcPr>
          <w:p w:rsidR="00377F28" w:rsidRPr="003845A4" w:rsidRDefault="00377F28" w:rsidP="006837CD">
            <w:pPr>
              <w:rPr>
                <w:iCs/>
              </w:rPr>
            </w:pPr>
            <w:r w:rsidRPr="003845A4">
              <w:rPr>
                <w:iCs/>
              </w:rPr>
              <w:t>1.Сформировано ценностное отношение к России, своему народу, краю, государственной символике, законам РФ, родному языку, народным традициям, старшему поколению.</w:t>
            </w:r>
          </w:p>
          <w:p w:rsidR="00377F28" w:rsidRPr="003845A4" w:rsidRDefault="00377F28" w:rsidP="006837CD">
            <w:pPr>
              <w:rPr>
                <w:iCs/>
              </w:rPr>
            </w:pPr>
            <w:r w:rsidRPr="003845A4">
              <w:rPr>
                <w:iCs/>
              </w:rPr>
              <w:t xml:space="preserve">2.Обучающиеся имеют элементарные представления об институтах гражданского общества, о государственном устройстве и структуре российского общества, о традициях и культурном достоянии своего края, о примерах </w:t>
            </w:r>
            <w:r w:rsidRPr="003845A4">
              <w:rPr>
                <w:iCs/>
              </w:rPr>
              <w:lastRenderedPageBreak/>
              <w:t>исполнения гражданского  и патриотического долга.</w:t>
            </w:r>
          </w:p>
          <w:p w:rsidR="00377F28" w:rsidRPr="003845A4" w:rsidRDefault="00377F28" w:rsidP="006837CD">
            <w:pPr>
              <w:rPr>
                <w:iCs/>
              </w:rPr>
            </w:pPr>
            <w:r w:rsidRPr="003845A4">
              <w:rPr>
                <w:iCs/>
              </w:rPr>
              <w:t>3.Обучающиеся имеют опыт ролевого взаимодействия и реализации гражданской, патриотической позиции.</w:t>
            </w:r>
          </w:p>
          <w:p w:rsidR="00377F28" w:rsidRPr="003845A4" w:rsidRDefault="00377F28" w:rsidP="006837CD">
            <w:pPr>
              <w:rPr>
                <w:iCs/>
              </w:rPr>
            </w:pPr>
            <w:proofErr w:type="gramStart"/>
            <w:r w:rsidRPr="003845A4">
              <w:rPr>
                <w:iCs/>
              </w:rPr>
              <w:t>4.Обучающиеся имеют опыт социальной и межкультурной коммуникации.</w:t>
            </w:r>
            <w:proofErr w:type="gramEnd"/>
          </w:p>
          <w:p w:rsidR="00377F28" w:rsidRPr="003845A4" w:rsidRDefault="00377F28" w:rsidP="006837CD">
            <w:pPr>
              <w:rPr>
                <w:iCs/>
              </w:rPr>
            </w:pPr>
            <w:r w:rsidRPr="003845A4">
              <w:rPr>
                <w:iCs/>
              </w:rPr>
              <w:t>5. Обучающиеся имеют начальные представления о правах и обязанностях человека, семьянина, товарища.</w:t>
            </w:r>
          </w:p>
        </w:tc>
      </w:tr>
      <w:tr w:rsidR="00377F28" w:rsidRPr="003845A4" w:rsidTr="00E94B1E">
        <w:tc>
          <w:tcPr>
            <w:tcW w:w="1381" w:type="pct"/>
            <w:tcBorders>
              <w:top w:val="single" w:sz="4" w:space="0" w:color="auto"/>
              <w:left w:val="single" w:sz="4" w:space="0" w:color="auto"/>
              <w:bottom w:val="single" w:sz="4" w:space="0" w:color="auto"/>
              <w:right w:val="single" w:sz="4" w:space="0" w:color="auto"/>
            </w:tcBorders>
            <w:hideMark/>
          </w:tcPr>
          <w:p w:rsidR="00377F28" w:rsidRPr="003845A4" w:rsidRDefault="00377F28" w:rsidP="006837CD">
            <w:pPr>
              <w:rPr>
                <w:iCs/>
              </w:rPr>
            </w:pPr>
            <w:r w:rsidRPr="003845A4">
              <w:rPr>
                <w:iCs/>
              </w:rPr>
              <w:lastRenderedPageBreak/>
              <w:t>Развитие нравственных чувств и этического сознания</w:t>
            </w:r>
          </w:p>
        </w:tc>
        <w:tc>
          <w:tcPr>
            <w:tcW w:w="1566" w:type="pct"/>
            <w:tcBorders>
              <w:top w:val="single" w:sz="4" w:space="0" w:color="auto"/>
              <w:left w:val="single" w:sz="4" w:space="0" w:color="auto"/>
              <w:bottom w:val="single" w:sz="4" w:space="0" w:color="auto"/>
              <w:right w:val="single" w:sz="4" w:space="0" w:color="auto"/>
            </w:tcBorders>
            <w:hideMark/>
          </w:tcPr>
          <w:p w:rsidR="00377F28" w:rsidRPr="003845A4" w:rsidRDefault="00377F28" w:rsidP="006837CD">
            <w:pPr>
              <w:rPr>
                <w:iCs/>
              </w:rPr>
            </w:pPr>
            <w:proofErr w:type="gramStart"/>
            <w:r w:rsidRPr="003845A4">
              <w:rPr>
                <w:iCs/>
              </w:rPr>
              <w:t>Нравственный выбор; справедливость; милосердие; честь; достоинство; уважение равноправие, ответственность и чувство долга; забота и помощь, мораль; честность; забота о старших и младших; свобода совести и вероисповедания; толерантность, представление о вере, духовной культуре и светской этике; стремление к развитию духовности</w:t>
            </w:r>
            <w:proofErr w:type="gramEnd"/>
          </w:p>
        </w:tc>
        <w:tc>
          <w:tcPr>
            <w:tcW w:w="2053" w:type="pct"/>
            <w:tcBorders>
              <w:top w:val="single" w:sz="4" w:space="0" w:color="auto"/>
              <w:left w:val="single" w:sz="4" w:space="0" w:color="auto"/>
              <w:bottom w:val="single" w:sz="4" w:space="0" w:color="auto"/>
              <w:right w:val="single" w:sz="4" w:space="0" w:color="auto"/>
            </w:tcBorders>
            <w:hideMark/>
          </w:tcPr>
          <w:p w:rsidR="00377F28" w:rsidRPr="003845A4" w:rsidRDefault="00377F28" w:rsidP="006837CD">
            <w:pPr>
              <w:rPr>
                <w:iCs/>
              </w:rPr>
            </w:pPr>
            <w:r w:rsidRPr="003845A4">
              <w:rPr>
                <w:iCs/>
              </w:rPr>
              <w:t>1.Обучающиеся имеют начальные представления о моральных нормах и правилах нравственного поведения, в том числе об этических нормах взаимоотношений в семье, между поколениями, этносами, носителями разных убеждений, представителями социальных групп.</w:t>
            </w:r>
          </w:p>
          <w:p w:rsidR="00377F28" w:rsidRPr="003845A4" w:rsidRDefault="00377F28" w:rsidP="006837CD">
            <w:pPr>
              <w:rPr>
                <w:iCs/>
              </w:rPr>
            </w:pPr>
            <w:r w:rsidRPr="003845A4">
              <w:rPr>
                <w:iCs/>
              </w:rPr>
              <w:t>2.Обучающиеся имеют нравственно-этический опыт взаимодействия с людьми разного возраста.</w:t>
            </w:r>
          </w:p>
          <w:p w:rsidR="00377F28" w:rsidRPr="003845A4" w:rsidRDefault="00377F28" w:rsidP="006837CD">
            <w:pPr>
              <w:rPr>
                <w:iCs/>
              </w:rPr>
            </w:pPr>
            <w:r w:rsidRPr="003845A4">
              <w:rPr>
                <w:iCs/>
              </w:rPr>
              <w:t xml:space="preserve">3. </w:t>
            </w:r>
            <w:proofErr w:type="gramStart"/>
            <w:r w:rsidRPr="003845A4">
              <w:rPr>
                <w:iCs/>
              </w:rPr>
              <w:t>Обучающиеся</w:t>
            </w:r>
            <w:proofErr w:type="gramEnd"/>
            <w:r w:rsidRPr="003845A4">
              <w:rPr>
                <w:iCs/>
              </w:rPr>
              <w:t xml:space="preserve"> уважительно относятся к традиционным религиям.</w:t>
            </w:r>
          </w:p>
          <w:p w:rsidR="00377F28" w:rsidRPr="003845A4" w:rsidRDefault="00377F28" w:rsidP="006837CD">
            <w:pPr>
              <w:rPr>
                <w:iCs/>
              </w:rPr>
            </w:pPr>
            <w:r w:rsidRPr="003845A4">
              <w:rPr>
                <w:iCs/>
              </w:rPr>
              <w:t xml:space="preserve">4. </w:t>
            </w:r>
            <w:proofErr w:type="gramStart"/>
            <w:r w:rsidRPr="003845A4">
              <w:rPr>
                <w:iCs/>
              </w:rPr>
              <w:t xml:space="preserve">Обучающиеся неравнодушны к жизненным проблемам других людей, умеют сочувствовать человеку, оказавшемуся в трудной ситуации. </w:t>
            </w:r>
            <w:proofErr w:type="gramEnd"/>
          </w:p>
          <w:p w:rsidR="00377F28" w:rsidRPr="003845A4" w:rsidRDefault="00377F28" w:rsidP="006837CD">
            <w:pPr>
              <w:rPr>
                <w:iCs/>
              </w:rPr>
            </w:pPr>
            <w:r w:rsidRPr="003845A4">
              <w:rPr>
                <w:iCs/>
              </w:rPr>
              <w:t>5.Формируется способность эмоционально реагировать на негативные проявления в обществе, анализировать нравственную сторону своих поступков и поступков других людей.</w:t>
            </w:r>
          </w:p>
          <w:p w:rsidR="00377F28" w:rsidRPr="003845A4" w:rsidRDefault="00377F28" w:rsidP="006837CD">
            <w:pPr>
              <w:rPr>
                <w:iCs/>
              </w:rPr>
            </w:pPr>
            <w:r w:rsidRPr="003845A4">
              <w:rPr>
                <w:iCs/>
              </w:rPr>
              <w:t>6. Обучающиеся знают традиции своей семьи и образовательного учреждения, бережно относятся к ним.</w:t>
            </w:r>
          </w:p>
        </w:tc>
      </w:tr>
      <w:tr w:rsidR="00377F28" w:rsidRPr="003845A4" w:rsidTr="00E94B1E">
        <w:tc>
          <w:tcPr>
            <w:tcW w:w="1381" w:type="pct"/>
            <w:tcBorders>
              <w:top w:val="single" w:sz="4" w:space="0" w:color="auto"/>
              <w:left w:val="single" w:sz="4" w:space="0" w:color="auto"/>
              <w:bottom w:val="single" w:sz="4" w:space="0" w:color="auto"/>
              <w:right w:val="single" w:sz="4" w:space="0" w:color="auto"/>
            </w:tcBorders>
            <w:hideMark/>
          </w:tcPr>
          <w:p w:rsidR="00377F28" w:rsidRPr="003845A4" w:rsidRDefault="00377F28" w:rsidP="006837CD">
            <w:pPr>
              <w:rPr>
                <w:iCs/>
              </w:rPr>
            </w:pPr>
            <w:r w:rsidRPr="003845A4">
              <w:rPr>
                <w:iCs/>
              </w:rPr>
              <w:t>Воспитание трудолюбия, творческого  отношения к учению, труду, жизни</w:t>
            </w:r>
          </w:p>
        </w:tc>
        <w:tc>
          <w:tcPr>
            <w:tcW w:w="1566" w:type="pct"/>
            <w:tcBorders>
              <w:top w:val="single" w:sz="4" w:space="0" w:color="auto"/>
              <w:left w:val="single" w:sz="4" w:space="0" w:color="auto"/>
              <w:bottom w:val="single" w:sz="4" w:space="0" w:color="auto"/>
              <w:right w:val="single" w:sz="4" w:space="0" w:color="auto"/>
            </w:tcBorders>
            <w:hideMark/>
          </w:tcPr>
          <w:p w:rsidR="00377F28" w:rsidRPr="003845A4" w:rsidRDefault="00377F28" w:rsidP="006837CD">
            <w:pPr>
              <w:rPr>
                <w:iCs/>
              </w:rPr>
            </w:pPr>
            <w:r w:rsidRPr="003845A4">
              <w:rPr>
                <w:iCs/>
              </w:rPr>
              <w:t xml:space="preserve">Уважение к труду; творчество и созидание; стремление к познанию и истине; целеустремленность и настойчивость, бережливость, </w:t>
            </w:r>
            <w:r w:rsidRPr="003845A4">
              <w:rPr>
                <w:iCs/>
              </w:rPr>
              <w:lastRenderedPageBreak/>
              <w:t>трудолюбие</w:t>
            </w:r>
          </w:p>
        </w:tc>
        <w:tc>
          <w:tcPr>
            <w:tcW w:w="2053" w:type="pct"/>
            <w:tcBorders>
              <w:top w:val="single" w:sz="4" w:space="0" w:color="auto"/>
              <w:left w:val="single" w:sz="4" w:space="0" w:color="auto"/>
              <w:bottom w:val="single" w:sz="4" w:space="0" w:color="auto"/>
              <w:right w:val="single" w:sz="4" w:space="0" w:color="auto"/>
            </w:tcBorders>
            <w:hideMark/>
          </w:tcPr>
          <w:p w:rsidR="00377F28" w:rsidRPr="003845A4" w:rsidRDefault="00377F28" w:rsidP="006837CD">
            <w:pPr>
              <w:rPr>
                <w:iCs/>
              </w:rPr>
            </w:pPr>
            <w:r w:rsidRPr="003845A4">
              <w:rPr>
                <w:iCs/>
              </w:rPr>
              <w:lastRenderedPageBreak/>
              <w:t>1.Сформировано ценностное отношение к труду и творчеству.</w:t>
            </w:r>
          </w:p>
          <w:p w:rsidR="00377F28" w:rsidRPr="003845A4" w:rsidRDefault="00377F28" w:rsidP="006837CD">
            <w:pPr>
              <w:rPr>
                <w:iCs/>
              </w:rPr>
            </w:pPr>
            <w:r w:rsidRPr="003845A4">
              <w:rPr>
                <w:iCs/>
              </w:rPr>
              <w:t>2. Обучающиеся имеют элементарные представления о различных профессиях.</w:t>
            </w:r>
          </w:p>
          <w:p w:rsidR="00377F28" w:rsidRPr="003845A4" w:rsidRDefault="00377F28" w:rsidP="006837CD">
            <w:pPr>
              <w:rPr>
                <w:iCs/>
              </w:rPr>
            </w:pPr>
            <w:r w:rsidRPr="003845A4">
              <w:rPr>
                <w:iCs/>
              </w:rPr>
              <w:t xml:space="preserve">3. </w:t>
            </w:r>
            <w:proofErr w:type="gramStart"/>
            <w:r w:rsidRPr="003845A4">
              <w:rPr>
                <w:iCs/>
              </w:rPr>
              <w:t xml:space="preserve">Обучающиеся обладают первоначальными навыками </w:t>
            </w:r>
            <w:r w:rsidRPr="003845A4">
              <w:rPr>
                <w:iCs/>
              </w:rPr>
              <w:lastRenderedPageBreak/>
              <w:t>трудового творческого сотрудничества с людьми разного возраста.</w:t>
            </w:r>
            <w:proofErr w:type="gramEnd"/>
          </w:p>
          <w:p w:rsidR="00377F28" w:rsidRPr="003845A4" w:rsidRDefault="00377F28" w:rsidP="006837CD">
            <w:pPr>
              <w:rPr>
                <w:iCs/>
              </w:rPr>
            </w:pPr>
            <w:r w:rsidRPr="003845A4">
              <w:rPr>
                <w:iCs/>
              </w:rPr>
              <w:t>4. Обучающиеся осознают приоритет нравственных основ труда, творчества, создания нового.</w:t>
            </w:r>
          </w:p>
          <w:p w:rsidR="00377F28" w:rsidRPr="003845A4" w:rsidRDefault="00377F28" w:rsidP="006837CD">
            <w:pPr>
              <w:rPr>
                <w:iCs/>
              </w:rPr>
            </w:pPr>
            <w:r w:rsidRPr="003845A4">
              <w:rPr>
                <w:iCs/>
              </w:rPr>
              <w:t>5. Обучающиеся имеют первоначальный опыт участия в различных видах деятельности.</w:t>
            </w:r>
          </w:p>
          <w:p w:rsidR="00377F28" w:rsidRPr="003845A4" w:rsidRDefault="00377F28" w:rsidP="006837CD">
            <w:pPr>
              <w:rPr>
                <w:iCs/>
              </w:rPr>
            </w:pPr>
            <w:r w:rsidRPr="003845A4">
              <w:rPr>
                <w:iCs/>
              </w:rPr>
              <w:t>6. Обучающиеся мотивированы к самореализации в творчестве, познавательной, общественно полезной деятельности.</w:t>
            </w:r>
          </w:p>
        </w:tc>
      </w:tr>
      <w:tr w:rsidR="00377F28" w:rsidRPr="003845A4" w:rsidTr="00E94B1E">
        <w:tc>
          <w:tcPr>
            <w:tcW w:w="1381" w:type="pct"/>
            <w:tcBorders>
              <w:top w:val="single" w:sz="4" w:space="0" w:color="auto"/>
              <w:left w:val="single" w:sz="4" w:space="0" w:color="auto"/>
              <w:bottom w:val="single" w:sz="4" w:space="0" w:color="auto"/>
              <w:right w:val="single" w:sz="4" w:space="0" w:color="auto"/>
            </w:tcBorders>
            <w:hideMark/>
          </w:tcPr>
          <w:p w:rsidR="00377F28" w:rsidRPr="003845A4" w:rsidRDefault="00377F28" w:rsidP="006837CD">
            <w:pPr>
              <w:rPr>
                <w:iCs/>
              </w:rPr>
            </w:pPr>
            <w:r w:rsidRPr="003845A4">
              <w:rPr>
                <w:iCs/>
              </w:rPr>
              <w:lastRenderedPageBreak/>
              <w:t>Формирование ценностного отношения к природе, окружающей среде (экологическое воспитание)</w:t>
            </w:r>
          </w:p>
        </w:tc>
        <w:tc>
          <w:tcPr>
            <w:tcW w:w="1566" w:type="pct"/>
            <w:tcBorders>
              <w:top w:val="single" w:sz="4" w:space="0" w:color="auto"/>
              <w:left w:val="single" w:sz="4" w:space="0" w:color="auto"/>
              <w:bottom w:val="single" w:sz="4" w:space="0" w:color="auto"/>
              <w:right w:val="single" w:sz="4" w:space="0" w:color="auto"/>
            </w:tcBorders>
            <w:hideMark/>
          </w:tcPr>
          <w:p w:rsidR="00377F28" w:rsidRPr="003845A4" w:rsidRDefault="00377F28" w:rsidP="006837CD">
            <w:pPr>
              <w:rPr>
                <w:iCs/>
              </w:rPr>
            </w:pPr>
            <w:r w:rsidRPr="003845A4">
              <w:rPr>
                <w:iCs/>
              </w:rPr>
              <w:t>Родная земля; заповедная природа; планета Земля; экологическое сознание</w:t>
            </w:r>
          </w:p>
        </w:tc>
        <w:tc>
          <w:tcPr>
            <w:tcW w:w="2053" w:type="pct"/>
            <w:tcBorders>
              <w:top w:val="single" w:sz="4" w:space="0" w:color="auto"/>
              <w:left w:val="single" w:sz="4" w:space="0" w:color="auto"/>
              <w:bottom w:val="single" w:sz="4" w:space="0" w:color="auto"/>
              <w:right w:val="single" w:sz="4" w:space="0" w:color="auto"/>
            </w:tcBorders>
            <w:hideMark/>
          </w:tcPr>
          <w:p w:rsidR="00377F28" w:rsidRPr="003845A4" w:rsidRDefault="00377F28" w:rsidP="006837CD">
            <w:pPr>
              <w:rPr>
                <w:iCs/>
              </w:rPr>
            </w:pPr>
            <w:proofErr w:type="gramStart"/>
            <w:r w:rsidRPr="003845A4">
              <w:rPr>
                <w:iCs/>
              </w:rPr>
              <w:t xml:space="preserve">1.Обучающиеся имеют первоначальный опыт эстетического, эмоционально-нравственного отношения к природе. </w:t>
            </w:r>
            <w:proofErr w:type="gramEnd"/>
          </w:p>
          <w:p w:rsidR="00377F28" w:rsidRPr="003845A4" w:rsidRDefault="00377F28" w:rsidP="006837CD">
            <w:pPr>
              <w:rPr>
                <w:iCs/>
              </w:rPr>
            </w:pPr>
            <w:r w:rsidRPr="003845A4">
              <w:rPr>
                <w:iCs/>
              </w:rPr>
              <w:t>2. Обучающиеся имеют элементарные знания о традициях нравственно-этического отношения к природе в культуре народов России, нормах экологической этики.</w:t>
            </w:r>
          </w:p>
          <w:p w:rsidR="00377F28" w:rsidRPr="003845A4" w:rsidRDefault="00377F28" w:rsidP="006837CD">
            <w:pPr>
              <w:rPr>
                <w:iCs/>
              </w:rPr>
            </w:pPr>
            <w:r w:rsidRPr="003845A4">
              <w:rPr>
                <w:iCs/>
              </w:rPr>
              <w:t xml:space="preserve">3.У </w:t>
            </w:r>
            <w:proofErr w:type="gramStart"/>
            <w:r w:rsidRPr="003845A4">
              <w:rPr>
                <w:iCs/>
              </w:rPr>
              <w:t>обучающихся</w:t>
            </w:r>
            <w:proofErr w:type="gramEnd"/>
            <w:r w:rsidRPr="003845A4">
              <w:rPr>
                <w:iCs/>
              </w:rPr>
              <w:t xml:space="preserve"> есть первоначальный опыт участия в природоохранной деятельности в школе.</w:t>
            </w:r>
          </w:p>
          <w:p w:rsidR="00377F28" w:rsidRPr="003845A4" w:rsidRDefault="00377F28" w:rsidP="006837CD">
            <w:pPr>
              <w:rPr>
                <w:iCs/>
              </w:rPr>
            </w:pPr>
            <w:r w:rsidRPr="003845A4">
              <w:rPr>
                <w:iCs/>
              </w:rPr>
              <w:t xml:space="preserve">4. </w:t>
            </w:r>
            <w:proofErr w:type="gramStart"/>
            <w:r w:rsidRPr="003845A4">
              <w:rPr>
                <w:iCs/>
              </w:rPr>
              <w:t>У обучающихся есть личный опыт участия в экологических инициативах, проектах.</w:t>
            </w:r>
            <w:proofErr w:type="gramEnd"/>
          </w:p>
        </w:tc>
      </w:tr>
      <w:tr w:rsidR="00377F28" w:rsidRPr="003845A4" w:rsidTr="00E94B1E">
        <w:tc>
          <w:tcPr>
            <w:tcW w:w="1381" w:type="pct"/>
            <w:tcBorders>
              <w:top w:val="single" w:sz="4" w:space="0" w:color="auto"/>
              <w:left w:val="single" w:sz="4" w:space="0" w:color="auto"/>
              <w:bottom w:val="single" w:sz="4" w:space="0" w:color="auto"/>
              <w:right w:val="single" w:sz="4" w:space="0" w:color="auto"/>
            </w:tcBorders>
            <w:hideMark/>
          </w:tcPr>
          <w:p w:rsidR="00377F28" w:rsidRPr="003845A4" w:rsidRDefault="00377F28" w:rsidP="006837CD">
            <w:pPr>
              <w:rPr>
                <w:iCs/>
              </w:rPr>
            </w:pPr>
            <w:r w:rsidRPr="003845A4">
              <w:rPr>
                <w:iCs/>
              </w:rPr>
              <w:t xml:space="preserve">Формирование ценностного отношения к </w:t>
            </w:r>
            <w:proofErr w:type="gramStart"/>
            <w:r w:rsidRPr="003845A4">
              <w:rPr>
                <w:iCs/>
              </w:rPr>
              <w:t>прекрасному</w:t>
            </w:r>
            <w:proofErr w:type="gramEnd"/>
            <w:r w:rsidRPr="003845A4">
              <w:rPr>
                <w:iCs/>
              </w:rPr>
              <w:t>; формирование представлений об эстетических идеалах и ценностях (эстетическое воспитание)</w:t>
            </w:r>
          </w:p>
        </w:tc>
        <w:tc>
          <w:tcPr>
            <w:tcW w:w="1566" w:type="pct"/>
            <w:tcBorders>
              <w:top w:val="single" w:sz="4" w:space="0" w:color="auto"/>
              <w:left w:val="single" w:sz="4" w:space="0" w:color="auto"/>
              <w:bottom w:val="single" w:sz="4" w:space="0" w:color="auto"/>
              <w:right w:val="single" w:sz="4" w:space="0" w:color="auto"/>
            </w:tcBorders>
            <w:hideMark/>
          </w:tcPr>
          <w:p w:rsidR="00377F28" w:rsidRPr="003845A4" w:rsidRDefault="00377F28" w:rsidP="006837CD">
            <w:pPr>
              <w:rPr>
                <w:iCs/>
              </w:rPr>
            </w:pPr>
            <w:r w:rsidRPr="003845A4">
              <w:rPr>
                <w:iCs/>
              </w:rPr>
              <w:t>Красота; гармония; духовный мир человека; эстетическое развитие, самовыражение в творчестве и искусстве</w:t>
            </w:r>
          </w:p>
        </w:tc>
        <w:tc>
          <w:tcPr>
            <w:tcW w:w="2053" w:type="pct"/>
            <w:tcBorders>
              <w:top w:val="single" w:sz="4" w:space="0" w:color="auto"/>
              <w:left w:val="single" w:sz="4" w:space="0" w:color="auto"/>
              <w:bottom w:val="single" w:sz="4" w:space="0" w:color="auto"/>
              <w:right w:val="single" w:sz="4" w:space="0" w:color="auto"/>
            </w:tcBorders>
            <w:hideMark/>
          </w:tcPr>
          <w:p w:rsidR="00377F28" w:rsidRPr="003845A4" w:rsidRDefault="00377F28" w:rsidP="006837CD">
            <w:pPr>
              <w:rPr>
                <w:iCs/>
              </w:rPr>
            </w:pPr>
            <w:r w:rsidRPr="003845A4">
              <w:rPr>
                <w:iCs/>
              </w:rPr>
              <w:t>1.Обучающиеся имеют элементарные представления об эстетических и художественных ценностях отечественной культуры.</w:t>
            </w:r>
          </w:p>
          <w:p w:rsidR="00377F28" w:rsidRPr="003845A4" w:rsidRDefault="00377F28" w:rsidP="006837CD">
            <w:pPr>
              <w:rPr>
                <w:iCs/>
              </w:rPr>
            </w:pPr>
            <w:r w:rsidRPr="003845A4">
              <w:rPr>
                <w:iCs/>
              </w:rPr>
              <w:t>2. Обучающиеся имеют первоначальный опыт эмоционального постижения народного творчества, этнокультурных традиций, фольклора народов России.</w:t>
            </w:r>
          </w:p>
          <w:p w:rsidR="00377F28" w:rsidRPr="003845A4" w:rsidRDefault="00377F28" w:rsidP="006837CD">
            <w:pPr>
              <w:rPr>
                <w:iCs/>
              </w:rPr>
            </w:pPr>
            <w:r w:rsidRPr="003845A4">
              <w:rPr>
                <w:iCs/>
              </w:rPr>
              <w:t>3. У обучающихся есть первоначальный опыт эстетических переживаний. Отношения к окружающему миру и самому себе; самореализации в различных видах творческой деятельности.</w:t>
            </w:r>
          </w:p>
          <w:p w:rsidR="00377F28" w:rsidRPr="003845A4" w:rsidRDefault="00377F28" w:rsidP="006837CD">
            <w:pPr>
              <w:rPr>
                <w:iCs/>
              </w:rPr>
            </w:pPr>
            <w:r w:rsidRPr="003845A4">
              <w:rPr>
                <w:iCs/>
              </w:rPr>
              <w:t xml:space="preserve">4. </w:t>
            </w:r>
            <w:proofErr w:type="gramStart"/>
            <w:r w:rsidRPr="003845A4">
              <w:rPr>
                <w:iCs/>
              </w:rPr>
              <w:t>Обучающиеся мотивированы к реализации эстетических ценностей в образовательном учреждении и семье.</w:t>
            </w:r>
            <w:proofErr w:type="gramEnd"/>
          </w:p>
        </w:tc>
      </w:tr>
    </w:tbl>
    <w:p w:rsidR="00377F28" w:rsidRDefault="00377F28" w:rsidP="00377F28">
      <w:pPr>
        <w:jc w:val="both"/>
        <w:rPr>
          <w:b/>
        </w:rPr>
      </w:pPr>
    </w:p>
    <w:p w:rsidR="00377F28" w:rsidRPr="003845A4" w:rsidRDefault="00377F28" w:rsidP="00377F28">
      <w:pPr>
        <w:jc w:val="both"/>
        <w:rPr>
          <w:iCs/>
        </w:rPr>
      </w:pPr>
      <w:r w:rsidRPr="003845A4">
        <w:rPr>
          <w:iCs/>
        </w:rPr>
        <w:lastRenderedPageBreak/>
        <w:t>Обучающиеся должны достигнуть:</w:t>
      </w:r>
    </w:p>
    <w:p w:rsidR="00377F28" w:rsidRPr="003845A4" w:rsidRDefault="00377F28" w:rsidP="008A588E">
      <w:pPr>
        <w:numPr>
          <w:ilvl w:val="0"/>
          <w:numId w:val="148"/>
        </w:numPr>
        <w:jc w:val="both"/>
        <w:rPr>
          <w:iCs/>
        </w:rPr>
      </w:pPr>
      <w:r w:rsidRPr="003845A4">
        <w:rPr>
          <w:b/>
          <w:i/>
          <w:iCs/>
        </w:rPr>
        <w:t>воспитательных результатов</w:t>
      </w:r>
      <w:r w:rsidRPr="003845A4">
        <w:rPr>
          <w:iCs/>
        </w:rPr>
        <w:t xml:space="preserve"> – тех духовно-нравственных приобретений, которые получил школьник вследствие участия в той или иной деятельности;</w:t>
      </w:r>
    </w:p>
    <w:p w:rsidR="00377F28" w:rsidRPr="003845A4" w:rsidRDefault="00377F28" w:rsidP="008A588E">
      <w:pPr>
        <w:numPr>
          <w:ilvl w:val="0"/>
          <w:numId w:val="148"/>
        </w:numPr>
        <w:jc w:val="both"/>
        <w:rPr>
          <w:iCs/>
        </w:rPr>
      </w:pPr>
      <w:r w:rsidRPr="003845A4">
        <w:rPr>
          <w:b/>
          <w:i/>
          <w:iCs/>
        </w:rPr>
        <w:t>эффекта</w:t>
      </w:r>
      <w:r w:rsidRPr="003845A4">
        <w:rPr>
          <w:iCs/>
        </w:rPr>
        <w:t xml:space="preserve"> – последствия  результата, того, к чему привело достижение результата (развитие обучающегося как личности, формирование компетентности, идентичности и т.д.)</w:t>
      </w:r>
    </w:p>
    <w:p w:rsidR="00377F28" w:rsidRPr="003845A4" w:rsidRDefault="00377F28" w:rsidP="00377F28">
      <w:pPr>
        <w:jc w:val="both"/>
        <w:rPr>
          <w:iCs/>
        </w:rPr>
      </w:pPr>
      <w:r w:rsidRPr="003845A4">
        <w:rPr>
          <w:b/>
          <w:bCs/>
          <w:iCs/>
        </w:rPr>
        <w:t xml:space="preserve">Воспитательные результаты и эффекты деятельности </w:t>
      </w:r>
      <w:proofErr w:type="gramStart"/>
      <w:r w:rsidRPr="003845A4">
        <w:rPr>
          <w:b/>
          <w:bCs/>
          <w:iCs/>
        </w:rPr>
        <w:t>обучающихся</w:t>
      </w:r>
      <w:proofErr w:type="gramEnd"/>
      <w:r w:rsidRPr="003845A4">
        <w:rPr>
          <w:b/>
          <w:bCs/>
          <w:iCs/>
        </w:rPr>
        <w:t xml:space="preserve"> распределяются по трем уровням:</w:t>
      </w:r>
    </w:p>
    <w:p w:rsidR="00377F28" w:rsidRPr="003845A4" w:rsidRDefault="00377F28" w:rsidP="008A588E">
      <w:pPr>
        <w:numPr>
          <w:ilvl w:val="0"/>
          <w:numId w:val="149"/>
        </w:numPr>
        <w:jc w:val="both"/>
        <w:rPr>
          <w:iCs/>
        </w:rPr>
      </w:pPr>
      <w:r w:rsidRPr="003845A4">
        <w:rPr>
          <w:b/>
          <w:bCs/>
          <w:i/>
          <w:iCs/>
        </w:rPr>
        <w:t>Первый уровень</w:t>
      </w:r>
      <w:r w:rsidRPr="003845A4">
        <w:rPr>
          <w:bCs/>
          <w:iCs/>
        </w:rPr>
        <w:t xml:space="preserve"> результатов </w:t>
      </w:r>
      <w:r w:rsidRPr="003845A4">
        <w:rPr>
          <w:iCs/>
        </w:rPr>
        <w:t xml:space="preserve">— приобретение </w:t>
      </w:r>
      <w:proofErr w:type="gramStart"/>
      <w:r w:rsidRPr="003845A4">
        <w:rPr>
          <w:iCs/>
        </w:rPr>
        <w:t>обучающимися</w:t>
      </w:r>
      <w:proofErr w:type="gramEnd"/>
      <w:r w:rsidRPr="003845A4">
        <w:rPr>
          <w:iCs/>
        </w:rPr>
        <w:t xml:space="preserve"> социальных знаний (об общественных нормах, устройстве общества, социально одобряемых и не одобряемых формах поведения в обществе и т. п.), первичного понимания социальной реальности и повседневной жизни. </w:t>
      </w:r>
    </w:p>
    <w:p w:rsidR="00377F28" w:rsidRPr="003845A4" w:rsidRDefault="00377F28" w:rsidP="008A588E">
      <w:pPr>
        <w:numPr>
          <w:ilvl w:val="0"/>
          <w:numId w:val="149"/>
        </w:numPr>
        <w:jc w:val="both"/>
        <w:rPr>
          <w:iCs/>
        </w:rPr>
      </w:pPr>
      <w:proofErr w:type="gramStart"/>
      <w:r w:rsidRPr="003845A4">
        <w:rPr>
          <w:b/>
          <w:bCs/>
          <w:i/>
          <w:iCs/>
        </w:rPr>
        <w:t>Второй уровень</w:t>
      </w:r>
      <w:r w:rsidRPr="003845A4">
        <w:rPr>
          <w:bCs/>
          <w:iCs/>
        </w:rPr>
        <w:t xml:space="preserve"> результатов </w:t>
      </w:r>
      <w:r w:rsidRPr="003845A4">
        <w:rPr>
          <w:iCs/>
        </w:rPr>
        <w:t xml:space="preserve">— получение обучающимся опыта переживания и позитивного отношения к базовым ценностям общества, ценностного отношения к социальной реальности в целом. </w:t>
      </w:r>
      <w:proofErr w:type="gramEnd"/>
    </w:p>
    <w:p w:rsidR="00377F28" w:rsidRPr="00E94B1E" w:rsidRDefault="00377F28" w:rsidP="008A588E">
      <w:pPr>
        <w:numPr>
          <w:ilvl w:val="0"/>
          <w:numId w:val="149"/>
        </w:numPr>
        <w:jc w:val="both"/>
        <w:rPr>
          <w:iCs/>
        </w:rPr>
      </w:pPr>
      <w:r w:rsidRPr="00E94B1E">
        <w:rPr>
          <w:b/>
          <w:bCs/>
          <w:i/>
          <w:iCs/>
        </w:rPr>
        <w:t>Третий уровень</w:t>
      </w:r>
      <w:r w:rsidRPr="00E94B1E">
        <w:rPr>
          <w:bCs/>
          <w:iCs/>
        </w:rPr>
        <w:t xml:space="preserve"> результатов </w:t>
      </w:r>
      <w:r w:rsidRPr="00E94B1E">
        <w:rPr>
          <w:iCs/>
        </w:rPr>
        <w:t xml:space="preserve">— получение </w:t>
      </w:r>
      <w:proofErr w:type="gramStart"/>
      <w:r w:rsidRPr="00E94B1E">
        <w:rPr>
          <w:iCs/>
        </w:rPr>
        <w:t>обучающимся</w:t>
      </w:r>
      <w:proofErr w:type="gramEnd"/>
      <w:r w:rsidRPr="00E94B1E">
        <w:rPr>
          <w:iCs/>
        </w:rPr>
        <w:t xml:space="preserve"> опыта самостоятельного общественного действия. </w:t>
      </w:r>
    </w:p>
    <w:p w:rsidR="00377F28" w:rsidRPr="003845A4" w:rsidRDefault="00377F28" w:rsidP="00377F28">
      <w:pPr>
        <w:jc w:val="both"/>
        <w:rPr>
          <w:iCs/>
        </w:rPr>
      </w:pPr>
      <w:r w:rsidRPr="003845A4">
        <w:rPr>
          <w:iCs/>
        </w:rPr>
        <w:t xml:space="preserve">Цель: оценка уровня сформированности </w:t>
      </w:r>
      <w:r w:rsidRPr="003845A4">
        <w:rPr>
          <w:iCs/>
        </w:rPr>
        <w:tab/>
        <w:t>духовно-нравственного развития  и воспитания младших школьников</w:t>
      </w:r>
    </w:p>
    <w:p w:rsidR="00377F28" w:rsidRPr="003845A4" w:rsidRDefault="00377F28" w:rsidP="00377F28">
      <w:pPr>
        <w:jc w:val="both"/>
        <w:rPr>
          <w:iCs/>
        </w:rPr>
      </w:pPr>
      <w:r w:rsidRPr="003845A4">
        <w:rPr>
          <w:iCs/>
        </w:rPr>
        <w:t>Задачи:</w:t>
      </w:r>
    </w:p>
    <w:p w:rsidR="00377F28" w:rsidRPr="003845A4" w:rsidRDefault="00377F28" w:rsidP="008A588E">
      <w:pPr>
        <w:numPr>
          <w:ilvl w:val="0"/>
          <w:numId w:val="150"/>
        </w:numPr>
        <w:jc w:val="both"/>
        <w:rPr>
          <w:iCs/>
        </w:rPr>
      </w:pPr>
      <w:r w:rsidRPr="003845A4">
        <w:rPr>
          <w:iCs/>
        </w:rPr>
        <w:t>Выработка комплекса показателей, обеспечивающих целостное представление об уровне сформированности духовно-нравственного развития школьников.</w:t>
      </w:r>
    </w:p>
    <w:p w:rsidR="00377F28" w:rsidRPr="003845A4" w:rsidRDefault="00377F28" w:rsidP="008A588E">
      <w:pPr>
        <w:numPr>
          <w:ilvl w:val="0"/>
          <w:numId w:val="150"/>
        </w:numPr>
        <w:jc w:val="both"/>
        <w:rPr>
          <w:iCs/>
        </w:rPr>
      </w:pPr>
      <w:r w:rsidRPr="003845A4">
        <w:rPr>
          <w:iCs/>
        </w:rPr>
        <w:t xml:space="preserve">Систематизация информации об уровне сформированности духовно-нравственного развития школьников. </w:t>
      </w:r>
    </w:p>
    <w:p w:rsidR="00377F28" w:rsidRPr="003845A4" w:rsidRDefault="00377F28" w:rsidP="008A588E">
      <w:pPr>
        <w:numPr>
          <w:ilvl w:val="0"/>
          <w:numId w:val="150"/>
        </w:numPr>
        <w:jc w:val="both"/>
        <w:rPr>
          <w:iCs/>
        </w:rPr>
      </w:pPr>
      <w:r w:rsidRPr="003845A4">
        <w:rPr>
          <w:iCs/>
        </w:rPr>
        <w:t>Обеспечение регулярного и наглядного представления информации об уровне сформированности духовно-нравственного развития школьников.</w:t>
      </w:r>
    </w:p>
    <w:p w:rsidR="00377F28" w:rsidRPr="00E94B1E" w:rsidRDefault="00377F28" w:rsidP="008A588E">
      <w:pPr>
        <w:numPr>
          <w:ilvl w:val="0"/>
          <w:numId w:val="150"/>
        </w:numPr>
        <w:jc w:val="both"/>
        <w:rPr>
          <w:b/>
          <w:i/>
          <w:iCs/>
        </w:rPr>
      </w:pPr>
      <w:r w:rsidRPr="00E94B1E">
        <w:rPr>
          <w:iCs/>
        </w:rPr>
        <w:t>Информационное обеспечение анализа и прогнозирования качественных и количественных показателей уровня сформированности духовно-нравственного развития школьников и  выработки управленческих решений.</w:t>
      </w:r>
    </w:p>
    <w:p w:rsidR="00377F28" w:rsidRPr="003845A4" w:rsidRDefault="00377F28" w:rsidP="00377F28">
      <w:pPr>
        <w:jc w:val="both"/>
        <w:rPr>
          <w:i/>
          <w:iCs/>
        </w:rPr>
      </w:pPr>
      <w:r w:rsidRPr="003845A4">
        <w:rPr>
          <w:b/>
          <w:i/>
          <w:iCs/>
        </w:rPr>
        <w:t>Субъекты</w:t>
      </w:r>
      <w:r w:rsidRPr="003845A4">
        <w:rPr>
          <w:iCs/>
        </w:rPr>
        <w:t>мониторинга − младшие школьники.</w:t>
      </w:r>
    </w:p>
    <w:p w:rsidR="00377F28" w:rsidRPr="003845A4" w:rsidRDefault="00377F28" w:rsidP="00377F28">
      <w:pPr>
        <w:jc w:val="both"/>
        <w:rPr>
          <w:i/>
          <w:iCs/>
        </w:rPr>
      </w:pPr>
      <w:r w:rsidRPr="003845A4">
        <w:rPr>
          <w:b/>
          <w:i/>
          <w:iCs/>
        </w:rPr>
        <w:t>Объект</w:t>
      </w:r>
      <w:r w:rsidRPr="003845A4">
        <w:rPr>
          <w:iCs/>
        </w:rPr>
        <w:t xml:space="preserve">  - уровень сформированности духовно-нравственного развития школьников.</w:t>
      </w:r>
    </w:p>
    <w:p w:rsidR="00377F28" w:rsidRPr="003845A4" w:rsidRDefault="00377F28" w:rsidP="00377F28">
      <w:pPr>
        <w:jc w:val="both"/>
        <w:rPr>
          <w:iCs/>
        </w:rPr>
      </w:pPr>
      <w:r w:rsidRPr="003845A4">
        <w:rPr>
          <w:b/>
          <w:i/>
          <w:iCs/>
        </w:rPr>
        <w:t>Предмето</w:t>
      </w:r>
      <w:proofErr w:type="gramStart"/>
      <w:r w:rsidRPr="003845A4">
        <w:rPr>
          <w:b/>
          <w:i/>
          <w:iCs/>
        </w:rPr>
        <w:t>м</w:t>
      </w:r>
      <w:r w:rsidRPr="003845A4">
        <w:rPr>
          <w:iCs/>
        </w:rPr>
        <w:t>-</w:t>
      </w:r>
      <w:proofErr w:type="gramEnd"/>
      <w:r w:rsidRPr="003845A4">
        <w:rPr>
          <w:iCs/>
        </w:rPr>
        <w:t xml:space="preserve"> выступает процесс писихолого-педагогического сопровождения духовно-нравственного развития школьников.</w:t>
      </w:r>
    </w:p>
    <w:p w:rsidR="00377F28" w:rsidRPr="003845A4" w:rsidRDefault="00377F28" w:rsidP="00377F28">
      <w:pPr>
        <w:ind w:left="360"/>
        <w:jc w:val="both"/>
        <w:rPr>
          <w:i/>
          <w:iCs/>
        </w:rPr>
      </w:pPr>
      <w:r w:rsidRPr="003845A4">
        <w:rPr>
          <w:iCs/>
        </w:rPr>
        <w:t xml:space="preserve">Инструментарий мониторинга: </w:t>
      </w:r>
    </w:p>
    <w:p w:rsidR="00377F28" w:rsidRPr="003845A4" w:rsidRDefault="00377F28" w:rsidP="008A588E">
      <w:pPr>
        <w:numPr>
          <w:ilvl w:val="0"/>
          <w:numId w:val="151"/>
        </w:numPr>
        <w:jc w:val="both"/>
        <w:rPr>
          <w:i/>
          <w:iCs/>
        </w:rPr>
      </w:pPr>
      <w:r w:rsidRPr="003845A4">
        <w:rPr>
          <w:i/>
          <w:iCs/>
        </w:rPr>
        <w:t>анкеты;</w:t>
      </w:r>
    </w:p>
    <w:p w:rsidR="00377F28" w:rsidRPr="003845A4" w:rsidRDefault="00377F28" w:rsidP="008A588E">
      <w:pPr>
        <w:numPr>
          <w:ilvl w:val="0"/>
          <w:numId w:val="151"/>
        </w:numPr>
        <w:jc w:val="both"/>
        <w:rPr>
          <w:i/>
          <w:iCs/>
        </w:rPr>
      </w:pPr>
      <w:r w:rsidRPr="003845A4">
        <w:rPr>
          <w:i/>
          <w:iCs/>
        </w:rPr>
        <w:t>опросные листы;</w:t>
      </w:r>
    </w:p>
    <w:p w:rsidR="00377F28" w:rsidRPr="003845A4" w:rsidRDefault="00377F28" w:rsidP="008A588E">
      <w:pPr>
        <w:numPr>
          <w:ilvl w:val="0"/>
          <w:numId w:val="151"/>
        </w:numPr>
        <w:jc w:val="both"/>
        <w:rPr>
          <w:i/>
          <w:iCs/>
        </w:rPr>
      </w:pPr>
      <w:r w:rsidRPr="003845A4">
        <w:rPr>
          <w:i/>
          <w:iCs/>
        </w:rPr>
        <w:t>тесты</w:t>
      </w:r>
    </w:p>
    <w:p w:rsidR="00377F28" w:rsidRPr="003845A4" w:rsidRDefault="00377F28" w:rsidP="00377F28">
      <w:pPr>
        <w:ind w:left="360"/>
        <w:jc w:val="both"/>
        <w:rPr>
          <w:iCs/>
        </w:rPr>
      </w:pPr>
      <w:r w:rsidRPr="003845A4">
        <w:rPr>
          <w:iCs/>
        </w:rPr>
        <w:t xml:space="preserve">Процедура мониторинга </w:t>
      </w:r>
    </w:p>
    <w:p w:rsidR="00377F28" w:rsidRPr="003845A4" w:rsidRDefault="00377F28" w:rsidP="008A588E">
      <w:pPr>
        <w:numPr>
          <w:ilvl w:val="0"/>
          <w:numId w:val="152"/>
        </w:numPr>
        <w:jc w:val="both"/>
      </w:pPr>
      <w:r w:rsidRPr="003845A4">
        <w:t>Мониторинг проводится педагогом-психологом и классным руководителем (после специального обучения) дважды в год сентябрь, апрель.</w:t>
      </w:r>
    </w:p>
    <w:p w:rsidR="00377F28" w:rsidRPr="003845A4" w:rsidRDefault="00377F28" w:rsidP="008A588E">
      <w:pPr>
        <w:numPr>
          <w:ilvl w:val="0"/>
          <w:numId w:val="152"/>
        </w:numPr>
        <w:jc w:val="both"/>
      </w:pPr>
      <w:r w:rsidRPr="003845A4">
        <w:t>Педагог-психолог проводит диагностику всех трех сфер по трём методикам.</w:t>
      </w:r>
    </w:p>
    <w:p w:rsidR="00377F28" w:rsidRPr="003845A4" w:rsidRDefault="00377F28" w:rsidP="008A588E">
      <w:pPr>
        <w:numPr>
          <w:ilvl w:val="0"/>
          <w:numId w:val="152"/>
        </w:numPr>
        <w:jc w:val="both"/>
      </w:pPr>
      <w:r w:rsidRPr="003845A4">
        <w:t>Классный руководитель выполняет диагностику нравственного уровня развития и воспитания младших школьников (субъективный тест).</w:t>
      </w:r>
    </w:p>
    <w:p w:rsidR="004063F0" w:rsidRDefault="004063F0" w:rsidP="00377F28">
      <w:pPr>
        <w:jc w:val="both"/>
        <w:rPr>
          <w:b/>
        </w:rPr>
      </w:pPr>
    </w:p>
    <w:p w:rsidR="004063F0" w:rsidRDefault="004063F0" w:rsidP="00377F28">
      <w:pPr>
        <w:jc w:val="both"/>
        <w:rPr>
          <w:b/>
        </w:rPr>
      </w:pPr>
    </w:p>
    <w:p w:rsidR="004063F0" w:rsidRDefault="004063F0" w:rsidP="00377F28">
      <w:pPr>
        <w:jc w:val="both"/>
        <w:rPr>
          <w:b/>
        </w:rPr>
      </w:pPr>
    </w:p>
    <w:p w:rsidR="004063F0" w:rsidRDefault="004063F0" w:rsidP="00377F28">
      <w:pPr>
        <w:jc w:val="both"/>
        <w:rPr>
          <w:b/>
        </w:rPr>
      </w:pPr>
    </w:p>
    <w:p w:rsidR="004063F0" w:rsidRDefault="004063F0" w:rsidP="00377F28">
      <w:pPr>
        <w:jc w:val="both"/>
        <w:rPr>
          <w:b/>
        </w:rPr>
      </w:pPr>
    </w:p>
    <w:p w:rsidR="004063F0" w:rsidRDefault="004063F0" w:rsidP="00377F28">
      <w:pPr>
        <w:jc w:val="both"/>
        <w:rPr>
          <w:b/>
        </w:rPr>
      </w:pPr>
    </w:p>
    <w:p w:rsidR="004063F0" w:rsidRDefault="004063F0" w:rsidP="00377F28">
      <w:pPr>
        <w:jc w:val="both"/>
        <w:rPr>
          <w:b/>
        </w:rPr>
      </w:pPr>
    </w:p>
    <w:p w:rsidR="00377F28" w:rsidRPr="00972D51" w:rsidRDefault="00377F28" w:rsidP="00377F28">
      <w:pPr>
        <w:jc w:val="both"/>
        <w:rPr>
          <w:b/>
        </w:rPr>
      </w:pPr>
      <w:r>
        <w:rPr>
          <w:b/>
        </w:rPr>
        <w:lastRenderedPageBreak/>
        <w:t xml:space="preserve">Мониторинг </w:t>
      </w:r>
      <w:r w:rsidRPr="003845A4">
        <w:rPr>
          <w:b/>
        </w:rPr>
        <w:t>воспитания младших школьников направлен на выявление уровня следующих показателей:</w:t>
      </w:r>
    </w:p>
    <w:p w:rsidR="00377F28" w:rsidRPr="008F3913" w:rsidRDefault="00377F28" w:rsidP="00377F28">
      <w:pPr>
        <w:ind w:firstLine="708"/>
        <w:jc w:val="both"/>
        <w:rPr>
          <w:b/>
          <w:i/>
        </w:rPr>
      </w:pPr>
      <w:r w:rsidRPr="008F3913">
        <w:rPr>
          <w:b/>
          <w:i/>
        </w:rPr>
        <w:t xml:space="preserve">С целью диагностики процесса воспитания  обучающихся </w:t>
      </w:r>
      <w:r>
        <w:rPr>
          <w:b/>
          <w:i/>
        </w:rPr>
        <w:t xml:space="preserve">МБОУ </w:t>
      </w:r>
      <w:r w:rsidR="00844AB2" w:rsidRPr="00844AB2">
        <w:rPr>
          <w:b/>
          <w:i/>
        </w:rPr>
        <w:t>«Сергеевская средняя общеобразовательная школа Пограничного муниципальногорайона»</w:t>
      </w:r>
      <w:r w:rsidRPr="008F3913">
        <w:rPr>
          <w:b/>
          <w:i/>
        </w:rPr>
        <w:t>, а также оценки достижений планируемых результатов предполагается проводить мониторинг духовно-нравственного развития и воспитания младших школьников.</w:t>
      </w:r>
    </w:p>
    <w:p w:rsidR="00377F28" w:rsidRPr="008F3913" w:rsidRDefault="00377F28" w:rsidP="00377F28">
      <w:pPr>
        <w:ind w:firstLine="708"/>
        <w:jc w:val="both"/>
      </w:pPr>
      <w:r w:rsidRPr="008F3913">
        <w:t>Периодичность проведения: ежегодно для всех обучающихся начальной школы. Проводят мониторинг педагог-психолог, классный руководитель.</w:t>
      </w:r>
    </w:p>
    <w:p w:rsidR="00377F28" w:rsidRPr="008F3913" w:rsidRDefault="00377F28" w:rsidP="00377F28">
      <w:pPr>
        <w:ind w:firstLine="708"/>
        <w:jc w:val="both"/>
      </w:pPr>
      <w:r w:rsidRPr="008F3913">
        <w:t>Инструментарий мониторинга представляет собой совокупность анкет, опросных листов, позволяющих получить комплексную оценку уровня духовно-нравственного развития и воспитания детей младшего школьного возраста.</w:t>
      </w:r>
    </w:p>
    <w:p w:rsidR="00377F28" w:rsidRPr="008F3913" w:rsidRDefault="00377F28" w:rsidP="00377F28">
      <w:pPr>
        <w:ind w:firstLine="708"/>
        <w:jc w:val="both"/>
        <w:rPr>
          <w:i/>
        </w:rPr>
      </w:pPr>
      <w:r w:rsidRPr="008F3913">
        <w:rPr>
          <w:i/>
        </w:rPr>
        <w:t>Мониторинг духовно-нравственного развития и воспитания младших школьников направлен на выявление следующих параметров:</w:t>
      </w:r>
    </w:p>
    <w:p w:rsidR="00377F28" w:rsidRPr="008F3913" w:rsidRDefault="00377F28" w:rsidP="008A588E">
      <w:pPr>
        <w:widowControl w:val="0"/>
        <w:numPr>
          <w:ilvl w:val="0"/>
          <w:numId w:val="160"/>
        </w:numPr>
        <w:suppressAutoHyphens/>
        <w:jc w:val="both"/>
      </w:pPr>
      <w:r w:rsidRPr="008F3913">
        <w:t>уровень сформированности социальной культуры через диагностику нравственных представлений младших школьников: тест «Размышляем о жизненном опыте» для младших школьников (составлен д.п.н. Н.Е.Щурко</w:t>
      </w:r>
      <w:r>
        <w:t xml:space="preserve">вой, адаптирован </w:t>
      </w:r>
      <w:r w:rsidR="00E83ADA">
        <w:t>Матвейкиной И.Г.</w:t>
      </w:r>
      <w:r>
        <w:t xml:space="preserve">, </w:t>
      </w:r>
      <w:r w:rsidR="00E83ADA">
        <w:t>Полехиной С.П.</w:t>
      </w:r>
      <w:r w:rsidRPr="008F3913">
        <w:t xml:space="preserve">, </w:t>
      </w:r>
      <w:r w:rsidR="00E83ADA">
        <w:t>Синицыной Е.В.)</w:t>
      </w:r>
    </w:p>
    <w:p w:rsidR="00377F28" w:rsidRPr="008F3913" w:rsidRDefault="00377F28" w:rsidP="008A588E">
      <w:pPr>
        <w:widowControl w:val="0"/>
        <w:numPr>
          <w:ilvl w:val="0"/>
          <w:numId w:val="160"/>
        </w:numPr>
        <w:suppressAutoHyphens/>
        <w:jc w:val="both"/>
      </w:pPr>
      <w:r w:rsidRPr="008F3913">
        <w:t>уровень нравственного развития и воспитания младших школьников: субъективный тест М.И.Шиловой «Учитель о воспитанности школьников» (приложение 2).</w:t>
      </w:r>
    </w:p>
    <w:p w:rsidR="00377F28" w:rsidRPr="008F3913" w:rsidRDefault="00377F28" w:rsidP="008A588E">
      <w:pPr>
        <w:widowControl w:val="0"/>
        <w:numPr>
          <w:ilvl w:val="0"/>
          <w:numId w:val="160"/>
        </w:numPr>
        <w:suppressAutoHyphens/>
        <w:jc w:val="both"/>
      </w:pPr>
      <w:r w:rsidRPr="008F3913">
        <w:t>уровень сформированности личностной культуры через диагностику личностной сферы учеников с исполь</w:t>
      </w:r>
      <w:r w:rsidR="00E83ADA">
        <w:t>зованием методики «Я разный»</w:t>
      </w:r>
    </w:p>
    <w:p w:rsidR="00E83ADA" w:rsidRDefault="00377F28" w:rsidP="00377F28">
      <w:pPr>
        <w:widowControl w:val="0"/>
        <w:numPr>
          <w:ilvl w:val="0"/>
          <w:numId w:val="160"/>
        </w:numPr>
        <w:suppressAutoHyphens/>
        <w:jc w:val="both"/>
      </w:pPr>
      <w:r w:rsidRPr="008F3913">
        <w:t>уровень сформированности семейной культуры через диагностику семейных ценностей и представлений уч</w:t>
      </w:r>
      <w:r w:rsidR="00E83ADA">
        <w:t>еников: анкета «Я и моя семья»</w:t>
      </w:r>
    </w:p>
    <w:p w:rsidR="00377F28" w:rsidRPr="008F3913" w:rsidRDefault="00377F28" w:rsidP="00377F28">
      <w:pPr>
        <w:widowControl w:val="0"/>
        <w:numPr>
          <w:ilvl w:val="0"/>
          <w:numId w:val="160"/>
        </w:numPr>
        <w:suppressAutoHyphens/>
        <w:jc w:val="both"/>
      </w:pPr>
      <w:r w:rsidRPr="008F3913">
        <w:t xml:space="preserve">Все результаты выражаются в баллах и фиксируются в таблицах. Тесты и </w:t>
      </w:r>
      <w:proofErr w:type="gramStart"/>
      <w:r w:rsidRPr="008F3913">
        <w:t>методики, используемые для выявления показателей духовно-нравственного развития и воспитания младших школьников имеют</w:t>
      </w:r>
      <w:proofErr w:type="gramEnd"/>
      <w:r w:rsidRPr="008F3913">
        <w:t xml:space="preserve"> три уровня выраженности:</w:t>
      </w:r>
    </w:p>
    <w:p w:rsidR="00377F28" w:rsidRPr="008F3913" w:rsidRDefault="00377F28" w:rsidP="00377F28">
      <w:pPr>
        <w:ind w:firstLine="708"/>
        <w:jc w:val="both"/>
      </w:pPr>
      <w:r w:rsidRPr="008F3913">
        <w:t>- ниже среднего (1 балл);</w:t>
      </w:r>
    </w:p>
    <w:p w:rsidR="00377F28" w:rsidRPr="008F3913" w:rsidRDefault="00377F28" w:rsidP="00377F28">
      <w:pPr>
        <w:ind w:firstLine="708"/>
        <w:jc w:val="both"/>
      </w:pPr>
      <w:r w:rsidRPr="008F3913">
        <w:t xml:space="preserve">- </w:t>
      </w:r>
      <w:proofErr w:type="gramStart"/>
      <w:r w:rsidRPr="008F3913">
        <w:t>средний</w:t>
      </w:r>
      <w:proofErr w:type="gramEnd"/>
      <w:r w:rsidRPr="008F3913">
        <w:t xml:space="preserve"> (2 балла);</w:t>
      </w:r>
    </w:p>
    <w:p w:rsidR="00377F28" w:rsidRPr="008F3913" w:rsidRDefault="00377F28" w:rsidP="00377F28">
      <w:pPr>
        <w:ind w:firstLine="708"/>
        <w:jc w:val="both"/>
      </w:pPr>
      <w:r w:rsidRPr="008F3913">
        <w:t>- выше среднего (3 балла).</w:t>
      </w:r>
    </w:p>
    <w:p w:rsidR="00377F28" w:rsidRPr="008F3913" w:rsidRDefault="00377F28" w:rsidP="00377F28">
      <w:pPr>
        <w:ind w:firstLine="708"/>
        <w:jc w:val="both"/>
      </w:pPr>
      <w:r w:rsidRPr="008F3913">
        <w:t>Таблица 1.</w:t>
      </w:r>
    </w:p>
    <w:p w:rsidR="00377F28" w:rsidRPr="008F3913" w:rsidRDefault="00377F28" w:rsidP="00377F28">
      <w:pPr>
        <w:jc w:val="both"/>
      </w:pPr>
      <w:r w:rsidRPr="008F3913">
        <w:t>Диагностическая таблица педагога – психолога.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5"/>
        <w:gridCol w:w="2423"/>
        <w:gridCol w:w="1544"/>
        <w:gridCol w:w="1686"/>
        <w:gridCol w:w="1508"/>
        <w:gridCol w:w="1554"/>
      </w:tblGrid>
      <w:tr w:rsidR="00377F28" w:rsidRPr="008F3913" w:rsidTr="00E94B1E">
        <w:tc>
          <w:tcPr>
            <w:tcW w:w="450" w:type="pct"/>
            <w:shd w:val="clear" w:color="auto" w:fill="auto"/>
            <w:vAlign w:val="center"/>
          </w:tcPr>
          <w:p w:rsidR="00377F28" w:rsidRPr="008F3913" w:rsidRDefault="00377F28" w:rsidP="006837CD">
            <w:pPr>
              <w:jc w:val="both"/>
              <w:rPr>
                <w:b/>
              </w:rPr>
            </w:pPr>
            <w:r w:rsidRPr="008F3913">
              <w:rPr>
                <w:b/>
              </w:rPr>
              <w:t>№</w:t>
            </w:r>
          </w:p>
          <w:p w:rsidR="00377F28" w:rsidRPr="008F3913" w:rsidRDefault="00377F28" w:rsidP="006837CD">
            <w:pPr>
              <w:jc w:val="both"/>
              <w:rPr>
                <w:b/>
              </w:rPr>
            </w:pPr>
            <w:proofErr w:type="gramStart"/>
            <w:r w:rsidRPr="008F3913">
              <w:rPr>
                <w:b/>
              </w:rPr>
              <w:t>п</w:t>
            </w:r>
            <w:proofErr w:type="gramEnd"/>
            <w:r w:rsidRPr="008F3913">
              <w:rPr>
                <w:b/>
              </w:rPr>
              <w:t>/п</w:t>
            </w:r>
          </w:p>
        </w:tc>
        <w:tc>
          <w:tcPr>
            <w:tcW w:w="1269" w:type="pct"/>
            <w:shd w:val="clear" w:color="auto" w:fill="auto"/>
            <w:vAlign w:val="center"/>
          </w:tcPr>
          <w:p w:rsidR="00377F28" w:rsidRPr="008F3913" w:rsidRDefault="00377F28" w:rsidP="006837CD">
            <w:pPr>
              <w:jc w:val="both"/>
              <w:rPr>
                <w:b/>
              </w:rPr>
            </w:pPr>
            <w:r w:rsidRPr="008F3913">
              <w:rPr>
                <w:b/>
              </w:rPr>
              <w:t>Ф.И.ученика</w:t>
            </w:r>
          </w:p>
        </w:tc>
        <w:tc>
          <w:tcPr>
            <w:tcW w:w="810" w:type="pct"/>
            <w:shd w:val="clear" w:color="auto" w:fill="auto"/>
            <w:vAlign w:val="center"/>
          </w:tcPr>
          <w:p w:rsidR="00377F28" w:rsidRPr="008F3913" w:rsidRDefault="00377F28" w:rsidP="006837CD">
            <w:pPr>
              <w:jc w:val="both"/>
              <w:rPr>
                <w:b/>
              </w:rPr>
            </w:pPr>
            <w:r w:rsidRPr="008F3913">
              <w:rPr>
                <w:b/>
              </w:rPr>
              <w:t>Уровень сформиро</w:t>
            </w:r>
          </w:p>
          <w:p w:rsidR="00377F28" w:rsidRPr="008F3913" w:rsidRDefault="00377F28" w:rsidP="006837CD">
            <w:pPr>
              <w:jc w:val="both"/>
              <w:rPr>
                <w:b/>
              </w:rPr>
            </w:pPr>
            <w:r w:rsidRPr="008F3913">
              <w:rPr>
                <w:b/>
              </w:rPr>
              <w:t>ванности личностной культуры</w:t>
            </w:r>
          </w:p>
        </w:tc>
        <w:tc>
          <w:tcPr>
            <w:tcW w:w="865" w:type="pct"/>
            <w:shd w:val="clear" w:color="auto" w:fill="auto"/>
            <w:vAlign w:val="center"/>
          </w:tcPr>
          <w:p w:rsidR="00377F28" w:rsidRPr="008F3913" w:rsidRDefault="00377F28" w:rsidP="006837CD">
            <w:pPr>
              <w:jc w:val="both"/>
              <w:rPr>
                <w:b/>
              </w:rPr>
            </w:pPr>
            <w:r w:rsidRPr="008F3913">
              <w:rPr>
                <w:b/>
              </w:rPr>
              <w:t>Уровень сформирован</w:t>
            </w:r>
          </w:p>
          <w:p w:rsidR="00377F28" w:rsidRPr="008F3913" w:rsidRDefault="00377F28" w:rsidP="006837CD">
            <w:pPr>
              <w:jc w:val="both"/>
              <w:rPr>
                <w:b/>
              </w:rPr>
            </w:pPr>
            <w:r w:rsidRPr="008F3913">
              <w:rPr>
                <w:b/>
              </w:rPr>
              <w:t>ности социальной культуры</w:t>
            </w:r>
          </w:p>
        </w:tc>
        <w:tc>
          <w:tcPr>
            <w:tcW w:w="791" w:type="pct"/>
            <w:shd w:val="clear" w:color="auto" w:fill="auto"/>
            <w:vAlign w:val="center"/>
          </w:tcPr>
          <w:p w:rsidR="00377F28" w:rsidRPr="008F3913" w:rsidRDefault="00377F28" w:rsidP="006837CD">
            <w:pPr>
              <w:jc w:val="both"/>
              <w:rPr>
                <w:b/>
              </w:rPr>
            </w:pPr>
            <w:r w:rsidRPr="008F3913">
              <w:rPr>
                <w:b/>
              </w:rPr>
              <w:t>Уровень сформиро</w:t>
            </w:r>
          </w:p>
          <w:p w:rsidR="00377F28" w:rsidRPr="008F3913" w:rsidRDefault="00377F28" w:rsidP="006837CD">
            <w:pPr>
              <w:jc w:val="both"/>
              <w:rPr>
                <w:b/>
              </w:rPr>
            </w:pPr>
            <w:r w:rsidRPr="008F3913">
              <w:rPr>
                <w:b/>
              </w:rPr>
              <w:t>ванности семейной культуры</w:t>
            </w:r>
          </w:p>
        </w:tc>
        <w:tc>
          <w:tcPr>
            <w:tcW w:w="815" w:type="pct"/>
            <w:shd w:val="clear" w:color="auto" w:fill="auto"/>
            <w:vAlign w:val="center"/>
          </w:tcPr>
          <w:p w:rsidR="00377F28" w:rsidRPr="008F3913" w:rsidRDefault="00377F28" w:rsidP="006837CD">
            <w:pPr>
              <w:jc w:val="both"/>
              <w:rPr>
                <w:b/>
              </w:rPr>
            </w:pPr>
            <w:r w:rsidRPr="008F3913">
              <w:rPr>
                <w:b/>
              </w:rPr>
              <w:t>Суммарный балл</w:t>
            </w:r>
          </w:p>
        </w:tc>
      </w:tr>
      <w:tr w:rsidR="00377F28" w:rsidRPr="008F3913" w:rsidTr="00E94B1E">
        <w:tc>
          <w:tcPr>
            <w:tcW w:w="450" w:type="pct"/>
            <w:shd w:val="clear" w:color="auto" w:fill="auto"/>
          </w:tcPr>
          <w:p w:rsidR="00377F28" w:rsidRPr="008F3913" w:rsidRDefault="00377F28" w:rsidP="006837CD">
            <w:pPr>
              <w:jc w:val="both"/>
              <w:rPr>
                <w:i/>
              </w:rPr>
            </w:pPr>
          </w:p>
        </w:tc>
        <w:tc>
          <w:tcPr>
            <w:tcW w:w="1269" w:type="pct"/>
            <w:shd w:val="clear" w:color="auto" w:fill="auto"/>
          </w:tcPr>
          <w:p w:rsidR="00377F28" w:rsidRPr="008F3913" w:rsidRDefault="00377F28" w:rsidP="006837CD">
            <w:pPr>
              <w:jc w:val="both"/>
              <w:rPr>
                <w:i/>
              </w:rPr>
            </w:pPr>
          </w:p>
        </w:tc>
        <w:tc>
          <w:tcPr>
            <w:tcW w:w="810" w:type="pct"/>
            <w:shd w:val="clear" w:color="auto" w:fill="auto"/>
          </w:tcPr>
          <w:p w:rsidR="00377F28" w:rsidRPr="008F3913" w:rsidRDefault="00377F28" w:rsidP="006837CD">
            <w:pPr>
              <w:jc w:val="both"/>
              <w:rPr>
                <w:i/>
              </w:rPr>
            </w:pPr>
          </w:p>
        </w:tc>
        <w:tc>
          <w:tcPr>
            <w:tcW w:w="865" w:type="pct"/>
            <w:shd w:val="clear" w:color="auto" w:fill="auto"/>
          </w:tcPr>
          <w:p w:rsidR="00377F28" w:rsidRPr="008F3913" w:rsidRDefault="00377F28" w:rsidP="006837CD">
            <w:pPr>
              <w:jc w:val="both"/>
              <w:rPr>
                <w:i/>
              </w:rPr>
            </w:pPr>
          </w:p>
        </w:tc>
        <w:tc>
          <w:tcPr>
            <w:tcW w:w="791" w:type="pct"/>
            <w:shd w:val="clear" w:color="auto" w:fill="auto"/>
          </w:tcPr>
          <w:p w:rsidR="00377F28" w:rsidRPr="008F3913" w:rsidRDefault="00377F28" w:rsidP="006837CD">
            <w:pPr>
              <w:jc w:val="both"/>
              <w:rPr>
                <w:i/>
              </w:rPr>
            </w:pPr>
          </w:p>
        </w:tc>
        <w:tc>
          <w:tcPr>
            <w:tcW w:w="815" w:type="pct"/>
            <w:shd w:val="clear" w:color="auto" w:fill="auto"/>
          </w:tcPr>
          <w:p w:rsidR="00377F28" w:rsidRPr="008F3913" w:rsidRDefault="00377F28" w:rsidP="006837CD">
            <w:pPr>
              <w:jc w:val="both"/>
              <w:rPr>
                <w:i/>
              </w:rPr>
            </w:pPr>
          </w:p>
        </w:tc>
      </w:tr>
      <w:tr w:rsidR="00377F28" w:rsidRPr="008F3913" w:rsidTr="00E94B1E">
        <w:tc>
          <w:tcPr>
            <w:tcW w:w="450" w:type="pct"/>
            <w:shd w:val="clear" w:color="auto" w:fill="auto"/>
          </w:tcPr>
          <w:p w:rsidR="00377F28" w:rsidRPr="008F3913" w:rsidRDefault="00377F28" w:rsidP="006837CD">
            <w:pPr>
              <w:jc w:val="both"/>
              <w:rPr>
                <w:i/>
              </w:rPr>
            </w:pPr>
          </w:p>
        </w:tc>
        <w:tc>
          <w:tcPr>
            <w:tcW w:w="1269" w:type="pct"/>
            <w:shd w:val="clear" w:color="auto" w:fill="auto"/>
          </w:tcPr>
          <w:p w:rsidR="00377F28" w:rsidRPr="008F3913" w:rsidRDefault="00377F28" w:rsidP="006837CD">
            <w:pPr>
              <w:jc w:val="both"/>
              <w:rPr>
                <w:i/>
              </w:rPr>
            </w:pPr>
          </w:p>
        </w:tc>
        <w:tc>
          <w:tcPr>
            <w:tcW w:w="810" w:type="pct"/>
            <w:shd w:val="clear" w:color="auto" w:fill="auto"/>
          </w:tcPr>
          <w:p w:rsidR="00377F28" w:rsidRPr="008F3913" w:rsidRDefault="00377F28" w:rsidP="006837CD">
            <w:pPr>
              <w:jc w:val="both"/>
              <w:rPr>
                <w:i/>
              </w:rPr>
            </w:pPr>
          </w:p>
        </w:tc>
        <w:tc>
          <w:tcPr>
            <w:tcW w:w="865" w:type="pct"/>
            <w:shd w:val="clear" w:color="auto" w:fill="auto"/>
          </w:tcPr>
          <w:p w:rsidR="00377F28" w:rsidRPr="008F3913" w:rsidRDefault="00377F28" w:rsidP="006837CD">
            <w:pPr>
              <w:jc w:val="both"/>
              <w:rPr>
                <w:i/>
              </w:rPr>
            </w:pPr>
          </w:p>
        </w:tc>
        <w:tc>
          <w:tcPr>
            <w:tcW w:w="791" w:type="pct"/>
            <w:shd w:val="clear" w:color="auto" w:fill="auto"/>
          </w:tcPr>
          <w:p w:rsidR="00377F28" w:rsidRPr="008F3913" w:rsidRDefault="00377F28" w:rsidP="006837CD">
            <w:pPr>
              <w:jc w:val="both"/>
              <w:rPr>
                <w:i/>
              </w:rPr>
            </w:pPr>
          </w:p>
        </w:tc>
        <w:tc>
          <w:tcPr>
            <w:tcW w:w="815" w:type="pct"/>
            <w:shd w:val="clear" w:color="auto" w:fill="auto"/>
          </w:tcPr>
          <w:p w:rsidR="00377F28" w:rsidRPr="008F3913" w:rsidRDefault="00377F28" w:rsidP="006837CD">
            <w:pPr>
              <w:jc w:val="both"/>
              <w:rPr>
                <w:i/>
              </w:rPr>
            </w:pPr>
          </w:p>
        </w:tc>
      </w:tr>
    </w:tbl>
    <w:p w:rsidR="00377F28" w:rsidRPr="008F3913" w:rsidRDefault="00377F28" w:rsidP="00377F28">
      <w:pPr>
        <w:jc w:val="both"/>
      </w:pPr>
      <w:r w:rsidRPr="008F3913">
        <w:t>Ключ:</w:t>
      </w:r>
    </w:p>
    <w:p w:rsidR="00377F28" w:rsidRPr="008F3913" w:rsidRDefault="00377F28" w:rsidP="00377F28">
      <w:pPr>
        <w:jc w:val="both"/>
      </w:pPr>
      <w:r w:rsidRPr="008F3913">
        <w:t>0-3 балла – низкий уровень воспитания;</w:t>
      </w:r>
    </w:p>
    <w:p w:rsidR="00377F28" w:rsidRPr="008F3913" w:rsidRDefault="00377F28" w:rsidP="00377F28">
      <w:pPr>
        <w:jc w:val="both"/>
      </w:pPr>
      <w:r w:rsidRPr="008F3913">
        <w:t>4-6 балла – средний уровень воспитания;</w:t>
      </w:r>
    </w:p>
    <w:p w:rsidR="00377F28" w:rsidRPr="008F3913" w:rsidRDefault="00377F28" w:rsidP="00377F28">
      <w:pPr>
        <w:jc w:val="both"/>
      </w:pPr>
      <w:r w:rsidRPr="008F3913">
        <w:t>выше 7 баллов - высокий уровень воспитания.</w:t>
      </w:r>
    </w:p>
    <w:p w:rsidR="00AD1B97" w:rsidRDefault="00AD1B97" w:rsidP="00377F28">
      <w:pPr>
        <w:ind w:firstLine="708"/>
        <w:jc w:val="both"/>
      </w:pPr>
    </w:p>
    <w:p w:rsidR="00AD1B97" w:rsidRDefault="00AD1B97" w:rsidP="00377F28">
      <w:pPr>
        <w:ind w:firstLine="708"/>
        <w:jc w:val="both"/>
      </w:pPr>
    </w:p>
    <w:p w:rsidR="00AD1B97" w:rsidRDefault="00AD1B97" w:rsidP="00377F28">
      <w:pPr>
        <w:ind w:firstLine="708"/>
        <w:jc w:val="both"/>
      </w:pPr>
    </w:p>
    <w:p w:rsidR="00AD1B97" w:rsidRDefault="00AD1B97" w:rsidP="00377F28">
      <w:pPr>
        <w:ind w:firstLine="708"/>
        <w:jc w:val="both"/>
      </w:pPr>
    </w:p>
    <w:p w:rsidR="005338A8" w:rsidRDefault="005338A8" w:rsidP="00377F28">
      <w:pPr>
        <w:ind w:firstLine="708"/>
        <w:jc w:val="both"/>
      </w:pPr>
    </w:p>
    <w:p w:rsidR="00E83ADA" w:rsidRDefault="00E83ADA" w:rsidP="00377F28">
      <w:pPr>
        <w:ind w:firstLine="708"/>
        <w:jc w:val="both"/>
      </w:pPr>
    </w:p>
    <w:p w:rsidR="00AD1B97" w:rsidRDefault="00AD1B97" w:rsidP="00377F28">
      <w:pPr>
        <w:ind w:firstLine="708"/>
        <w:jc w:val="both"/>
      </w:pPr>
    </w:p>
    <w:p w:rsidR="00377F28" w:rsidRPr="008F3913" w:rsidRDefault="00377F28" w:rsidP="00377F28">
      <w:pPr>
        <w:ind w:firstLine="708"/>
        <w:jc w:val="both"/>
      </w:pPr>
      <w:r w:rsidRPr="008F3913">
        <w:lastRenderedPageBreak/>
        <w:t>Таблица 2.</w:t>
      </w:r>
    </w:p>
    <w:p w:rsidR="00377F28" w:rsidRPr="008F3913" w:rsidRDefault="00377F28" w:rsidP="00377F28">
      <w:pPr>
        <w:jc w:val="both"/>
      </w:pPr>
      <w:r w:rsidRPr="008F3913">
        <w:t>Диагностическая таблица классного руководителя.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1704"/>
        <w:gridCol w:w="3785"/>
        <w:gridCol w:w="503"/>
        <w:gridCol w:w="503"/>
        <w:gridCol w:w="503"/>
        <w:gridCol w:w="503"/>
        <w:gridCol w:w="503"/>
        <w:gridCol w:w="503"/>
        <w:gridCol w:w="501"/>
      </w:tblGrid>
      <w:tr w:rsidR="00377F28" w:rsidRPr="008F3913" w:rsidTr="00E94B1E">
        <w:tc>
          <w:tcPr>
            <w:tcW w:w="293" w:type="pct"/>
            <w:vMerge w:val="restart"/>
            <w:shd w:val="clear" w:color="auto" w:fill="auto"/>
            <w:vAlign w:val="center"/>
          </w:tcPr>
          <w:p w:rsidR="00377F28" w:rsidRPr="008F3913" w:rsidRDefault="00377F28" w:rsidP="006837CD">
            <w:pPr>
              <w:jc w:val="both"/>
              <w:rPr>
                <w:b/>
              </w:rPr>
            </w:pPr>
            <w:r w:rsidRPr="008F3913">
              <w:rPr>
                <w:b/>
              </w:rPr>
              <w:t>№</w:t>
            </w:r>
          </w:p>
          <w:p w:rsidR="00377F28" w:rsidRPr="008F3913" w:rsidRDefault="00377F28" w:rsidP="006837CD">
            <w:pPr>
              <w:jc w:val="both"/>
              <w:rPr>
                <w:b/>
              </w:rPr>
            </w:pPr>
            <w:proofErr w:type="gramStart"/>
            <w:r w:rsidRPr="008F3913">
              <w:rPr>
                <w:b/>
              </w:rPr>
              <w:t>п</w:t>
            </w:r>
            <w:proofErr w:type="gramEnd"/>
            <w:r w:rsidRPr="008F3913">
              <w:rPr>
                <w:b/>
              </w:rPr>
              <w:t>/п</w:t>
            </w:r>
          </w:p>
        </w:tc>
        <w:tc>
          <w:tcPr>
            <w:tcW w:w="890" w:type="pct"/>
            <w:vMerge w:val="restart"/>
            <w:shd w:val="clear" w:color="auto" w:fill="auto"/>
            <w:vAlign w:val="center"/>
          </w:tcPr>
          <w:p w:rsidR="00377F28" w:rsidRPr="008F3913" w:rsidRDefault="00377F28" w:rsidP="006837CD">
            <w:pPr>
              <w:jc w:val="both"/>
              <w:rPr>
                <w:b/>
              </w:rPr>
            </w:pPr>
            <w:r w:rsidRPr="008F3913">
              <w:rPr>
                <w:b/>
              </w:rPr>
              <w:t>Показатель</w:t>
            </w:r>
          </w:p>
        </w:tc>
        <w:tc>
          <w:tcPr>
            <w:tcW w:w="1977" w:type="pct"/>
            <w:vMerge w:val="restart"/>
            <w:shd w:val="clear" w:color="auto" w:fill="auto"/>
            <w:vAlign w:val="center"/>
          </w:tcPr>
          <w:p w:rsidR="00377F28" w:rsidRPr="008F3913" w:rsidRDefault="00377F28" w:rsidP="006837CD">
            <w:pPr>
              <w:jc w:val="both"/>
              <w:rPr>
                <w:b/>
              </w:rPr>
            </w:pPr>
            <w:r w:rsidRPr="008F3913">
              <w:rPr>
                <w:b/>
              </w:rPr>
              <w:t>Критерии</w:t>
            </w:r>
          </w:p>
        </w:tc>
        <w:tc>
          <w:tcPr>
            <w:tcW w:w="1840" w:type="pct"/>
            <w:gridSpan w:val="7"/>
            <w:shd w:val="clear" w:color="auto" w:fill="auto"/>
            <w:vAlign w:val="center"/>
          </w:tcPr>
          <w:p w:rsidR="00377F28" w:rsidRPr="008F3913" w:rsidRDefault="00377F28" w:rsidP="006837CD">
            <w:pPr>
              <w:jc w:val="both"/>
              <w:rPr>
                <w:b/>
              </w:rPr>
            </w:pPr>
            <w:r w:rsidRPr="008F3913">
              <w:rPr>
                <w:b/>
              </w:rPr>
              <w:t>Ф.И.ученика</w:t>
            </w:r>
          </w:p>
        </w:tc>
      </w:tr>
      <w:tr w:rsidR="00377F28" w:rsidRPr="008F3913" w:rsidTr="00E94B1E">
        <w:trPr>
          <w:trHeight w:val="814"/>
        </w:trPr>
        <w:tc>
          <w:tcPr>
            <w:tcW w:w="293" w:type="pct"/>
            <w:vMerge/>
            <w:shd w:val="clear" w:color="auto" w:fill="auto"/>
            <w:vAlign w:val="center"/>
          </w:tcPr>
          <w:p w:rsidR="00377F28" w:rsidRPr="008F3913" w:rsidRDefault="00377F28" w:rsidP="006837CD">
            <w:pPr>
              <w:jc w:val="both"/>
              <w:rPr>
                <w:b/>
              </w:rPr>
            </w:pPr>
          </w:p>
        </w:tc>
        <w:tc>
          <w:tcPr>
            <w:tcW w:w="890" w:type="pct"/>
            <w:vMerge/>
            <w:shd w:val="clear" w:color="auto" w:fill="auto"/>
            <w:vAlign w:val="center"/>
          </w:tcPr>
          <w:p w:rsidR="00377F28" w:rsidRPr="008F3913" w:rsidRDefault="00377F28" w:rsidP="006837CD">
            <w:pPr>
              <w:jc w:val="both"/>
              <w:rPr>
                <w:b/>
              </w:rPr>
            </w:pPr>
          </w:p>
        </w:tc>
        <w:tc>
          <w:tcPr>
            <w:tcW w:w="1977" w:type="pct"/>
            <w:vMerge/>
            <w:shd w:val="clear" w:color="auto" w:fill="auto"/>
            <w:vAlign w:val="center"/>
          </w:tcPr>
          <w:p w:rsidR="00377F28" w:rsidRPr="008F3913" w:rsidRDefault="00377F28" w:rsidP="006837CD">
            <w:pPr>
              <w:jc w:val="both"/>
              <w:rPr>
                <w:b/>
              </w:rPr>
            </w:pPr>
          </w:p>
        </w:tc>
        <w:tc>
          <w:tcPr>
            <w:tcW w:w="263" w:type="pct"/>
            <w:shd w:val="clear" w:color="auto" w:fill="auto"/>
            <w:vAlign w:val="center"/>
          </w:tcPr>
          <w:p w:rsidR="00377F28" w:rsidRPr="008F3913" w:rsidRDefault="00377F28" w:rsidP="006837CD">
            <w:pPr>
              <w:jc w:val="both"/>
              <w:rPr>
                <w:b/>
              </w:rPr>
            </w:pPr>
          </w:p>
        </w:tc>
        <w:tc>
          <w:tcPr>
            <w:tcW w:w="263" w:type="pct"/>
            <w:shd w:val="clear" w:color="auto" w:fill="auto"/>
            <w:vAlign w:val="center"/>
          </w:tcPr>
          <w:p w:rsidR="00377F28" w:rsidRPr="008F3913" w:rsidRDefault="00377F28" w:rsidP="006837CD">
            <w:pPr>
              <w:jc w:val="both"/>
              <w:rPr>
                <w:b/>
              </w:rPr>
            </w:pPr>
          </w:p>
        </w:tc>
        <w:tc>
          <w:tcPr>
            <w:tcW w:w="263" w:type="pct"/>
            <w:shd w:val="clear" w:color="auto" w:fill="auto"/>
            <w:vAlign w:val="center"/>
          </w:tcPr>
          <w:p w:rsidR="00377F28" w:rsidRPr="008F3913" w:rsidRDefault="00377F28" w:rsidP="006837CD">
            <w:pPr>
              <w:jc w:val="both"/>
              <w:rPr>
                <w:b/>
              </w:rPr>
            </w:pPr>
          </w:p>
        </w:tc>
        <w:tc>
          <w:tcPr>
            <w:tcW w:w="263" w:type="pct"/>
            <w:shd w:val="clear" w:color="auto" w:fill="auto"/>
            <w:vAlign w:val="center"/>
          </w:tcPr>
          <w:p w:rsidR="00377F28" w:rsidRPr="008F3913" w:rsidRDefault="00377F28" w:rsidP="006837CD">
            <w:pPr>
              <w:jc w:val="both"/>
              <w:rPr>
                <w:b/>
              </w:rPr>
            </w:pPr>
          </w:p>
        </w:tc>
        <w:tc>
          <w:tcPr>
            <w:tcW w:w="263" w:type="pct"/>
            <w:shd w:val="clear" w:color="auto" w:fill="auto"/>
            <w:vAlign w:val="center"/>
          </w:tcPr>
          <w:p w:rsidR="00377F28" w:rsidRPr="008F3913" w:rsidRDefault="00377F28" w:rsidP="006837CD">
            <w:pPr>
              <w:jc w:val="both"/>
              <w:rPr>
                <w:b/>
              </w:rPr>
            </w:pPr>
          </w:p>
        </w:tc>
        <w:tc>
          <w:tcPr>
            <w:tcW w:w="263" w:type="pct"/>
            <w:shd w:val="clear" w:color="auto" w:fill="auto"/>
            <w:vAlign w:val="center"/>
          </w:tcPr>
          <w:p w:rsidR="00377F28" w:rsidRPr="008F3913" w:rsidRDefault="00377F28" w:rsidP="006837CD">
            <w:pPr>
              <w:jc w:val="both"/>
              <w:rPr>
                <w:b/>
              </w:rPr>
            </w:pPr>
          </w:p>
        </w:tc>
        <w:tc>
          <w:tcPr>
            <w:tcW w:w="263" w:type="pct"/>
            <w:shd w:val="clear" w:color="auto" w:fill="auto"/>
            <w:vAlign w:val="center"/>
          </w:tcPr>
          <w:p w:rsidR="00377F28" w:rsidRPr="008F3913" w:rsidRDefault="00377F28" w:rsidP="006837CD">
            <w:pPr>
              <w:jc w:val="both"/>
              <w:rPr>
                <w:b/>
              </w:rPr>
            </w:pPr>
          </w:p>
        </w:tc>
      </w:tr>
      <w:tr w:rsidR="00377F28" w:rsidRPr="008F3913" w:rsidTr="00E94B1E">
        <w:tc>
          <w:tcPr>
            <w:tcW w:w="293" w:type="pct"/>
            <w:vMerge w:val="restart"/>
            <w:shd w:val="clear" w:color="auto" w:fill="auto"/>
            <w:vAlign w:val="center"/>
          </w:tcPr>
          <w:p w:rsidR="00377F28" w:rsidRPr="008F3913" w:rsidRDefault="00377F28" w:rsidP="006837CD">
            <w:pPr>
              <w:jc w:val="both"/>
            </w:pPr>
            <w:r w:rsidRPr="008F3913">
              <w:t>1</w:t>
            </w:r>
          </w:p>
        </w:tc>
        <w:tc>
          <w:tcPr>
            <w:tcW w:w="890" w:type="pct"/>
            <w:vMerge w:val="restart"/>
            <w:shd w:val="clear" w:color="auto" w:fill="auto"/>
            <w:vAlign w:val="center"/>
          </w:tcPr>
          <w:p w:rsidR="00377F28" w:rsidRPr="008F3913" w:rsidRDefault="00377F28" w:rsidP="006837CD">
            <w:pPr>
              <w:jc w:val="both"/>
            </w:pPr>
            <w:r w:rsidRPr="008F3913">
              <w:t>Социальная культура</w:t>
            </w:r>
          </w:p>
        </w:tc>
        <w:tc>
          <w:tcPr>
            <w:tcW w:w="1977" w:type="pct"/>
            <w:shd w:val="clear" w:color="auto" w:fill="auto"/>
            <w:vAlign w:val="center"/>
          </w:tcPr>
          <w:p w:rsidR="00377F28" w:rsidRPr="008F3913" w:rsidRDefault="00377F28" w:rsidP="006837CD">
            <w:pPr>
              <w:jc w:val="both"/>
            </w:pPr>
            <w:r w:rsidRPr="008F3913">
              <w:t>Долг, товарищество, ответственность</w:t>
            </w: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r>
      <w:tr w:rsidR="00377F28" w:rsidRPr="008F3913" w:rsidTr="00E94B1E">
        <w:tc>
          <w:tcPr>
            <w:tcW w:w="293" w:type="pct"/>
            <w:vMerge/>
            <w:shd w:val="clear" w:color="auto" w:fill="auto"/>
            <w:vAlign w:val="center"/>
          </w:tcPr>
          <w:p w:rsidR="00377F28" w:rsidRPr="008F3913" w:rsidRDefault="00377F28" w:rsidP="006837CD">
            <w:pPr>
              <w:jc w:val="both"/>
            </w:pPr>
          </w:p>
        </w:tc>
        <w:tc>
          <w:tcPr>
            <w:tcW w:w="890" w:type="pct"/>
            <w:vMerge/>
            <w:shd w:val="clear" w:color="auto" w:fill="auto"/>
            <w:vAlign w:val="center"/>
          </w:tcPr>
          <w:p w:rsidR="00377F28" w:rsidRPr="008F3913" w:rsidRDefault="00377F28" w:rsidP="006837CD">
            <w:pPr>
              <w:jc w:val="both"/>
            </w:pPr>
          </w:p>
        </w:tc>
        <w:tc>
          <w:tcPr>
            <w:tcW w:w="1977" w:type="pct"/>
            <w:shd w:val="clear" w:color="auto" w:fill="auto"/>
            <w:vAlign w:val="center"/>
          </w:tcPr>
          <w:p w:rsidR="00377F28" w:rsidRPr="008F3913" w:rsidRDefault="00377F28" w:rsidP="006837CD">
            <w:pPr>
              <w:jc w:val="both"/>
            </w:pPr>
            <w:r w:rsidRPr="008F3913">
              <w:t>Трудолюбие</w:t>
            </w: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r>
      <w:tr w:rsidR="00377F28" w:rsidRPr="008F3913" w:rsidTr="00E94B1E">
        <w:tc>
          <w:tcPr>
            <w:tcW w:w="293" w:type="pct"/>
            <w:vMerge/>
            <w:shd w:val="clear" w:color="auto" w:fill="auto"/>
            <w:vAlign w:val="center"/>
          </w:tcPr>
          <w:p w:rsidR="00377F28" w:rsidRPr="008F3913" w:rsidRDefault="00377F28" w:rsidP="006837CD">
            <w:pPr>
              <w:jc w:val="both"/>
            </w:pPr>
          </w:p>
        </w:tc>
        <w:tc>
          <w:tcPr>
            <w:tcW w:w="890" w:type="pct"/>
            <w:vMerge/>
            <w:shd w:val="clear" w:color="auto" w:fill="auto"/>
            <w:vAlign w:val="center"/>
          </w:tcPr>
          <w:p w:rsidR="00377F28" w:rsidRPr="008F3913" w:rsidRDefault="00377F28" w:rsidP="006837CD">
            <w:pPr>
              <w:jc w:val="both"/>
            </w:pPr>
          </w:p>
        </w:tc>
        <w:tc>
          <w:tcPr>
            <w:tcW w:w="1977" w:type="pct"/>
            <w:shd w:val="clear" w:color="auto" w:fill="auto"/>
            <w:vAlign w:val="center"/>
          </w:tcPr>
          <w:p w:rsidR="00377F28" w:rsidRPr="008F3913" w:rsidRDefault="00377F28" w:rsidP="006837CD">
            <w:pPr>
              <w:jc w:val="both"/>
            </w:pPr>
            <w:r w:rsidRPr="008F3913">
              <w:t>Дисциплинированность, отношение к учёбе</w:t>
            </w: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r>
      <w:tr w:rsidR="00377F28" w:rsidRPr="008F3913" w:rsidTr="00E94B1E">
        <w:tc>
          <w:tcPr>
            <w:tcW w:w="293" w:type="pct"/>
            <w:vMerge/>
            <w:shd w:val="clear" w:color="auto" w:fill="auto"/>
            <w:vAlign w:val="center"/>
          </w:tcPr>
          <w:p w:rsidR="00377F28" w:rsidRPr="008F3913" w:rsidRDefault="00377F28" w:rsidP="006837CD">
            <w:pPr>
              <w:jc w:val="both"/>
            </w:pPr>
          </w:p>
        </w:tc>
        <w:tc>
          <w:tcPr>
            <w:tcW w:w="890" w:type="pct"/>
            <w:vMerge/>
            <w:shd w:val="clear" w:color="auto" w:fill="auto"/>
            <w:vAlign w:val="center"/>
          </w:tcPr>
          <w:p w:rsidR="00377F28" w:rsidRPr="008F3913" w:rsidRDefault="00377F28" w:rsidP="006837CD">
            <w:pPr>
              <w:jc w:val="both"/>
            </w:pPr>
          </w:p>
        </w:tc>
        <w:tc>
          <w:tcPr>
            <w:tcW w:w="1977" w:type="pct"/>
            <w:shd w:val="clear" w:color="auto" w:fill="auto"/>
            <w:vAlign w:val="center"/>
          </w:tcPr>
          <w:p w:rsidR="00377F28" w:rsidRPr="008F3913" w:rsidRDefault="00377F28" w:rsidP="006837CD">
            <w:pPr>
              <w:jc w:val="both"/>
            </w:pPr>
            <w:r w:rsidRPr="008F3913">
              <w:t>Показатель (средний арифметический)</w:t>
            </w: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r>
      <w:tr w:rsidR="00377F28" w:rsidRPr="008F3913" w:rsidTr="00E94B1E">
        <w:tc>
          <w:tcPr>
            <w:tcW w:w="293" w:type="pct"/>
            <w:vMerge w:val="restart"/>
            <w:shd w:val="clear" w:color="auto" w:fill="auto"/>
            <w:vAlign w:val="center"/>
          </w:tcPr>
          <w:p w:rsidR="00377F28" w:rsidRPr="008F3913" w:rsidRDefault="00377F28" w:rsidP="006837CD">
            <w:pPr>
              <w:jc w:val="both"/>
            </w:pPr>
            <w:r w:rsidRPr="008F3913">
              <w:t>2</w:t>
            </w:r>
          </w:p>
        </w:tc>
        <w:tc>
          <w:tcPr>
            <w:tcW w:w="890" w:type="pct"/>
            <w:vMerge w:val="restart"/>
            <w:shd w:val="clear" w:color="auto" w:fill="auto"/>
            <w:vAlign w:val="center"/>
          </w:tcPr>
          <w:p w:rsidR="00377F28" w:rsidRPr="008F3913" w:rsidRDefault="00377F28" w:rsidP="006837CD">
            <w:pPr>
              <w:jc w:val="both"/>
            </w:pPr>
            <w:r w:rsidRPr="008F3913">
              <w:t>Семейная культура</w:t>
            </w:r>
          </w:p>
        </w:tc>
        <w:tc>
          <w:tcPr>
            <w:tcW w:w="1977" w:type="pct"/>
            <w:shd w:val="clear" w:color="auto" w:fill="auto"/>
            <w:vAlign w:val="center"/>
          </w:tcPr>
          <w:p w:rsidR="00377F28" w:rsidRPr="008F3913" w:rsidRDefault="00377F28" w:rsidP="006837CD">
            <w:pPr>
              <w:jc w:val="both"/>
            </w:pPr>
            <w:r w:rsidRPr="008F3913">
              <w:t>Следование семейным ценностям</w:t>
            </w: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r>
      <w:tr w:rsidR="00377F28" w:rsidRPr="008F3913" w:rsidTr="00E94B1E">
        <w:tc>
          <w:tcPr>
            <w:tcW w:w="293" w:type="pct"/>
            <w:vMerge/>
            <w:shd w:val="clear" w:color="auto" w:fill="auto"/>
            <w:vAlign w:val="center"/>
          </w:tcPr>
          <w:p w:rsidR="00377F28" w:rsidRPr="008F3913" w:rsidRDefault="00377F28" w:rsidP="006837CD">
            <w:pPr>
              <w:jc w:val="both"/>
            </w:pPr>
          </w:p>
        </w:tc>
        <w:tc>
          <w:tcPr>
            <w:tcW w:w="890" w:type="pct"/>
            <w:vMerge/>
            <w:shd w:val="clear" w:color="auto" w:fill="auto"/>
            <w:vAlign w:val="center"/>
          </w:tcPr>
          <w:p w:rsidR="00377F28" w:rsidRPr="008F3913" w:rsidRDefault="00377F28" w:rsidP="006837CD">
            <w:pPr>
              <w:jc w:val="both"/>
            </w:pPr>
          </w:p>
        </w:tc>
        <w:tc>
          <w:tcPr>
            <w:tcW w:w="1977" w:type="pct"/>
            <w:shd w:val="clear" w:color="auto" w:fill="auto"/>
            <w:vAlign w:val="center"/>
          </w:tcPr>
          <w:p w:rsidR="00377F28" w:rsidRPr="008F3913" w:rsidRDefault="00377F28" w:rsidP="006837CD">
            <w:pPr>
              <w:jc w:val="both"/>
            </w:pPr>
            <w:r w:rsidRPr="008F3913">
              <w:t>Уважение, забота о родителях</w:t>
            </w: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r>
      <w:tr w:rsidR="00377F28" w:rsidRPr="008F3913" w:rsidTr="00E94B1E">
        <w:tc>
          <w:tcPr>
            <w:tcW w:w="293" w:type="pct"/>
            <w:vMerge/>
            <w:shd w:val="clear" w:color="auto" w:fill="auto"/>
            <w:vAlign w:val="center"/>
          </w:tcPr>
          <w:p w:rsidR="00377F28" w:rsidRPr="008F3913" w:rsidRDefault="00377F28" w:rsidP="006837CD">
            <w:pPr>
              <w:jc w:val="both"/>
            </w:pPr>
          </w:p>
        </w:tc>
        <w:tc>
          <w:tcPr>
            <w:tcW w:w="890" w:type="pct"/>
            <w:vMerge/>
            <w:shd w:val="clear" w:color="auto" w:fill="auto"/>
            <w:vAlign w:val="center"/>
          </w:tcPr>
          <w:p w:rsidR="00377F28" w:rsidRPr="008F3913" w:rsidRDefault="00377F28" w:rsidP="006837CD">
            <w:pPr>
              <w:jc w:val="both"/>
            </w:pPr>
          </w:p>
        </w:tc>
        <w:tc>
          <w:tcPr>
            <w:tcW w:w="1977" w:type="pct"/>
            <w:shd w:val="clear" w:color="auto" w:fill="auto"/>
            <w:vAlign w:val="center"/>
          </w:tcPr>
          <w:p w:rsidR="00377F28" w:rsidRPr="008F3913" w:rsidRDefault="00377F28" w:rsidP="006837CD">
            <w:pPr>
              <w:jc w:val="both"/>
            </w:pPr>
            <w:r w:rsidRPr="008F3913">
              <w:t xml:space="preserve">Авторитет семьи </w:t>
            </w: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r>
      <w:tr w:rsidR="00377F28" w:rsidRPr="008F3913" w:rsidTr="00E94B1E">
        <w:tc>
          <w:tcPr>
            <w:tcW w:w="293" w:type="pct"/>
            <w:vMerge/>
            <w:shd w:val="clear" w:color="auto" w:fill="auto"/>
            <w:vAlign w:val="center"/>
          </w:tcPr>
          <w:p w:rsidR="00377F28" w:rsidRPr="008F3913" w:rsidRDefault="00377F28" w:rsidP="006837CD">
            <w:pPr>
              <w:jc w:val="both"/>
            </w:pPr>
          </w:p>
        </w:tc>
        <w:tc>
          <w:tcPr>
            <w:tcW w:w="890" w:type="pct"/>
            <w:vMerge/>
            <w:shd w:val="clear" w:color="auto" w:fill="auto"/>
            <w:vAlign w:val="center"/>
          </w:tcPr>
          <w:p w:rsidR="00377F28" w:rsidRPr="008F3913" w:rsidRDefault="00377F28" w:rsidP="006837CD">
            <w:pPr>
              <w:jc w:val="both"/>
            </w:pPr>
          </w:p>
        </w:tc>
        <w:tc>
          <w:tcPr>
            <w:tcW w:w="1977" w:type="pct"/>
            <w:shd w:val="clear" w:color="auto" w:fill="auto"/>
            <w:vAlign w:val="center"/>
          </w:tcPr>
          <w:p w:rsidR="00377F28" w:rsidRPr="008F3913" w:rsidRDefault="00377F28" w:rsidP="006837CD">
            <w:pPr>
              <w:jc w:val="both"/>
            </w:pPr>
            <w:r w:rsidRPr="008F3913">
              <w:t>Показатель (средний арифметический)</w:t>
            </w: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r>
      <w:tr w:rsidR="00377F28" w:rsidRPr="008F3913" w:rsidTr="00E94B1E">
        <w:tc>
          <w:tcPr>
            <w:tcW w:w="293" w:type="pct"/>
            <w:vMerge w:val="restart"/>
            <w:shd w:val="clear" w:color="auto" w:fill="auto"/>
            <w:vAlign w:val="center"/>
          </w:tcPr>
          <w:p w:rsidR="00377F28" w:rsidRPr="008F3913" w:rsidRDefault="00377F28" w:rsidP="006837CD">
            <w:pPr>
              <w:jc w:val="both"/>
            </w:pPr>
            <w:r w:rsidRPr="008F3913">
              <w:t>3</w:t>
            </w:r>
          </w:p>
        </w:tc>
        <w:tc>
          <w:tcPr>
            <w:tcW w:w="890" w:type="pct"/>
            <w:vMerge w:val="restart"/>
            <w:shd w:val="clear" w:color="auto" w:fill="auto"/>
            <w:vAlign w:val="center"/>
          </w:tcPr>
          <w:p w:rsidR="00377F28" w:rsidRPr="008F3913" w:rsidRDefault="00377F28" w:rsidP="006837CD">
            <w:pPr>
              <w:jc w:val="both"/>
            </w:pPr>
            <w:r w:rsidRPr="008F3913">
              <w:t>Личностная культура</w:t>
            </w:r>
          </w:p>
        </w:tc>
        <w:tc>
          <w:tcPr>
            <w:tcW w:w="1977" w:type="pct"/>
            <w:shd w:val="clear" w:color="auto" w:fill="auto"/>
            <w:vAlign w:val="center"/>
          </w:tcPr>
          <w:p w:rsidR="00377F28" w:rsidRPr="008F3913" w:rsidRDefault="00377F28" w:rsidP="006837CD">
            <w:pPr>
              <w:jc w:val="both"/>
            </w:pPr>
            <w:r w:rsidRPr="008F3913">
              <w:t>Доброта, отзывчивость</w:t>
            </w: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r>
      <w:tr w:rsidR="00377F28" w:rsidRPr="008F3913" w:rsidTr="00E94B1E">
        <w:tc>
          <w:tcPr>
            <w:tcW w:w="293" w:type="pct"/>
            <w:vMerge/>
            <w:shd w:val="clear" w:color="auto" w:fill="auto"/>
          </w:tcPr>
          <w:p w:rsidR="00377F28" w:rsidRPr="008F3913" w:rsidRDefault="00377F28" w:rsidP="006837CD">
            <w:pPr>
              <w:jc w:val="both"/>
            </w:pPr>
          </w:p>
        </w:tc>
        <w:tc>
          <w:tcPr>
            <w:tcW w:w="890" w:type="pct"/>
            <w:vMerge/>
            <w:shd w:val="clear" w:color="auto" w:fill="auto"/>
            <w:vAlign w:val="center"/>
          </w:tcPr>
          <w:p w:rsidR="00377F28" w:rsidRPr="008F3913" w:rsidRDefault="00377F28" w:rsidP="006837CD">
            <w:pPr>
              <w:jc w:val="both"/>
            </w:pPr>
          </w:p>
        </w:tc>
        <w:tc>
          <w:tcPr>
            <w:tcW w:w="1977" w:type="pct"/>
            <w:shd w:val="clear" w:color="auto" w:fill="auto"/>
            <w:vAlign w:val="center"/>
          </w:tcPr>
          <w:p w:rsidR="00377F28" w:rsidRPr="008F3913" w:rsidRDefault="00377F28" w:rsidP="006837CD">
            <w:pPr>
              <w:jc w:val="both"/>
            </w:pPr>
            <w:r w:rsidRPr="008F3913">
              <w:t>Честность</w:t>
            </w: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r>
      <w:tr w:rsidR="00377F28" w:rsidRPr="008F3913" w:rsidTr="00E94B1E">
        <w:tc>
          <w:tcPr>
            <w:tcW w:w="293" w:type="pct"/>
            <w:vMerge/>
            <w:shd w:val="clear" w:color="auto" w:fill="auto"/>
          </w:tcPr>
          <w:p w:rsidR="00377F28" w:rsidRPr="008F3913" w:rsidRDefault="00377F28" w:rsidP="006837CD">
            <w:pPr>
              <w:jc w:val="both"/>
            </w:pPr>
          </w:p>
        </w:tc>
        <w:tc>
          <w:tcPr>
            <w:tcW w:w="890" w:type="pct"/>
            <w:vMerge/>
            <w:shd w:val="clear" w:color="auto" w:fill="auto"/>
            <w:vAlign w:val="center"/>
          </w:tcPr>
          <w:p w:rsidR="00377F28" w:rsidRPr="008F3913" w:rsidRDefault="00377F28" w:rsidP="006837CD">
            <w:pPr>
              <w:jc w:val="both"/>
            </w:pPr>
          </w:p>
        </w:tc>
        <w:tc>
          <w:tcPr>
            <w:tcW w:w="1977" w:type="pct"/>
            <w:shd w:val="clear" w:color="auto" w:fill="auto"/>
            <w:vAlign w:val="center"/>
          </w:tcPr>
          <w:p w:rsidR="00377F28" w:rsidRPr="008F3913" w:rsidRDefault="00377F28" w:rsidP="006837CD">
            <w:pPr>
              <w:jc w:val="both"/>
            </w:pPr>
            <w:r w:rsidRPr="008F3913">
              <w:t>Милосердие</w:t>
            </w: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r>
      <w:tr w:rsidR="00377F28" w:rsidRPr="008F3913" w:rsidTr="00E94B1E">
        <w:tc>
          <w:tcPr>
            <w:tcW w:w="293" w:type="pct"/>
            <w:vMerge/>
            <w:shd w:val="clear" w:color="auto" w:fill="auto"/>
          </w:tcPr>
          <w:p w:rsidR="00377F28" w:rsidRPr="008F3913" w:rsidRDefault="00377F28" w:rsidP="006837CD">
            <w:pPr>
              <w:jc w:val="both"/>
            </w:pPr>
          </w:p>
        </w:tc>
        <w:tc>
          <w:tcPr>
            <w:tcW w:w="890" w:type="pct"/>
            <w:vMerge/>
            <w:shd w:val="clear" w:color="auto" w:fill="auto"/>
            <w:vAlign w:val="center"/>
          </w:tcPr>
          <w:p w:rsidR="00377F28" w:rsidRPr="008F3913" w:rsidRDefault="00377F28" w:rsidP="006837CD">
            <w:pPr>
              <w:jc w:val="both"/>
            </w:pPr>
          </w:p>
        </w:tc>
        <w:tc>
          <w:tcPr>
            <w:tcW w:w="1977" w:type="pct"/>
            <w:shd w:val="clear" w:color="auto" w:fill="auto"/>
            <w:vAlign w:val="center"/>
          </w:tcPr>
          <w:p w:rsidR="00377F28" w:rsidRPr="008F3913" w:rsidRDefault="00377F28" w:rsidP="006837CD">
            <w:pPr>
              <w:jc w:val="both"/>
            </w:pPr>
            <w:r w:rsidRPr="008F3913">
              <w:t>Показатель (средний арифметический)</w:t>
            </w: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c>
          <w:tcPr>
            <w:tcW w:w="263" w:type="pct"/>
            <w:shd w:val="clear" w:color="auto" w:fill="auto"/>
          </w:tcPr>
          <w:p w:rsidR="00377F28" w:rsidRPr="008F3913" w:rsidRDefault="00377F28" w:rsidP="006837CD">
            <w:pPr>
              <w:jc w:val="both"/>
            </w:pPr>
          </w:p>
        </w:tc>
      </w:tr>
    </w:tbl>
    <w:p w:rsidR="00377F28" w:rsidRPr="008F3913" w:rsidRDefault="00377F28" w:rsidP="00377F28">
      <w:pPr>
        <w:jc w:val="both"/>
      </w:pPr>
      <w:r w:rsidRPr="008F3913">
        <w:t>Ключ:</w:t>
      </w:r>
    </w:p>
    <w:p w:rsidR="00377F28" w:rsidRPr="008F3913" w:rsidRDefault="00377F28" w:rsidP="00377F28">
      <w:pPr>
        <w:jc w:val="both"/>
      </w:pPr>
      <w:r w:rsidRPr="008F3913">
        <w:t>0-3 балла – низкий уровень воспитания;</w:t>
      </w:r>
    </w:p>
    <w:p w:rsidR="00377F28" w:rsidRPr="008F3913" w:rsidRDefault="00377F28" w:rsidP="00377F28">
      <w:pPr>
        <w:jc w:val="both"/>
      </w:pPr>
      <w:r w:rsidRPr="008F3913">
        <w:t>4-6 балла – средний уровень воспитания;</w:t>
      </w:r>
    </w:p>
    <w:p w:rsidR="00377F28" w:rsidRPr="008F3913" w:rsidRDefault="00377F28" w:rsidP="00377F28">
      <w:pPr>
        <w:jc w:val="both"/>
      </w:pPr>
      <w:r w:rsidRPr="008F3913">
        <w:t>выше 7 баллов - высокий уровень воспитания.</w:t>
      </w:r>
    </w:p>
    <w:p w:rsidR="00377F28" w:rsidRPr="008F3913" w:rsidRDefault="00377F28" w:rsidP="00377F28">
      <w:pPr>
        <w:jc w:val="both"/>
      </w:pPr>
      <w:r w:rsidRPr="008F3913">
        <w:t>Далее по результатам диагностики педагога-психолога и классного руководителя составляется сводная таблица, которая позволяет сделать анализ эффективности работы по воспитанию младших школьников в М</w:t>
      </w:r>
      <w:r w:rsidR="005338A8">
        <w:t>Б</w:t>
      </w:r>
      <w:r w:rsidRPr="008F3913">
        <w:t>ОУ.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2802"/>
        <w:gridCol w:w="1687"/>
        <w:gridCol w:w="1726"/>
        <w:gridCol w:w="2795"/>
      </w:tblGrid>
      <w:tr w:rsidR="00377F28" w:rsidRPr="008F3913" w:rsidTr="00E94B1E">
        <w:tc>
          <w:tcPr>
            <w:tcW w:w="293" w:type="pct"/>
            <w:vMerge w:val="restart"/>
            <w:shd w:val="clear" w:color="auto" w:fill="auto"/>
          </w:tcPr>
          <w:p w:rsidR="00377F28" w:rsidRPr="008F3913" w:rsidRDefault="00377F28" w:rsidP="006837CD">
            <w:pPr>
              <w:jc w:val="both"/>
              <w:rPr>
                <w:b/>
              </w:rPr>
            </w:pPr>
            <w:r w:rsidRPr="008F3913">
              <w:rPr>
                <w:b/>
              </w:rPr>
              <w:t>№</w:t>
            </w:r>
          </w:p>
          <w:p w:rsidR="00377F28" w:rsidRPr="008F3913" w:rsidRDefault="00377F28" w:rsidP="006837CD">
            <w:pPr>
              <w:jc w:val="both"/>
              <w:rPr>
                <w:b/>
              </w:rPr>
            </w:pPr>
            <w:proofErr w:type="gramStart"/>
            <w:r w:rsidRPr="008F3913">
              <w:rPr>
                <w:b/>
              </w:rPr>
              <w:t>п</w:t>
            </w:r>
            <w:proofErr w:type="gramEnd"/>
            <w:r w:rsidRPr="008F3913">
              <w:rPr>
                <w:b/>
              </w:rPr>
              <w:t>/п</w:t>
            </w:r>
          </w:p>
        </w:tc>
        <w:tc>
          <w:tcPr>
            <w:tcW w:w="1472" w:type="pct"/>
            <w:vMerge w:val="restart"/>
            <w:shd w:val="clear" w:color="auto" w:fill="auto"/>
          </w:tcPr>
          <w:p w:rsidR="00377F28" w:rsidRPr="008F3913" w:rsidRDefault="00377F28" w:rsidP="006837CD">
            <w:pPr>
              <w:jc w:val="both"/>
              <w:rPr>
                <w:b/>
              </w:rPr>
            </w:pPr>
            <w:r w:rsidRPr="008F3913">
              <w:rPr>
                <w:b/>
              </w:rPr>
              <w:t>Ф.И.ученика</w:t>
            </w:r>
          </w:p>
        </w:tc>
        <w:tc>
          <w:tcPr>
            <w:tcW w:w="1771" w:type="pct"/>
            <w:gridSpan w:val="2"/>
            <w:shd w:val="clear" w:color="auto" w:fill="auto"/>
          </w:tcPr>
          <w:p w:rsidR="00377F28" w:rsidRPr="008F3913" w:rsidRDefault="00377F28" w:rsidP="006837CD">
            <w:pPr>
              <w:jc w:val="both"/>
              <w:rPr>
                <w:b/>
              </w:rPr>
            </w:pPr>
            <w:r w:rsidRPr="008F3913">
              <w:rPr>
                <w:b/>
              </w:rPr>
              <w:t>Суммарный балл</w:t>
            </w:r>
          </w:p>
        </w:tc>
        <w:tc>
          <w:tcPr>
            <w:tcW w:w="1464" w:type="pct"/>
            <w:vMerge w:val="restart"/>
            <w:shd w:val="clear" w:color="auto" w:fill="auto"/>
          </w:tcPr>
          <w:p w:rsidR="00377F28" w:rsidRPr="008F3913" w:rsidRDefault="00377F28" w:rsidP="006837CD">
            <w:pPr>
              <w:jc w:val="both"/>
              <w:rPr>
                <w:b/>
              </w:rPr>
            </w:pPr>
            <w:r w:rsidRPr="008F3913">
              <w:rPr>
                <w:b/>
              </w:rPr>
              <w:t>Экспертное заключение</w:t>
            </w:r>
          </w:p>
        </w:tc>
      </w:tr>
      <w:tr w:rsidR="00377F28" w:rsidRPr="008F3913" w:rsidTr="00E94B1E">
        <w:tc>
          <w:tcPr>
            <w:tcW w:w="293" w:type="pct"/>
            <w:vMerge/>
            <w:shd w:val="clear" w:color="auto" w:fill="auto"/>
          </w:tcPr>
          <w:p w:rsidR="00377F28" w:rsidRPr="008F3913" w:rsidRDefault="00377F28" w:rsidP="006837CD">
            <w:pPr>
              <w:jc w:val="both"/>
              <w:rPr>
                <w:b/>
              </w:rPr>
            </w:pPr>
          </w:p>
        </w:tc>
        <w:tc>
          <w:tcPr>
            <w:tcW w:w="1472" w:type="pct"/>
            <w:vMerge/>
            <w:shd w:val="clear" w:color="auto" w:fill="auto"/>
          </w:tcPr>
          <w:p w:rsidR="00377F28" w:rsidRPr="008F3913" w:rsidRDefault="00377F28" w:rsidP="006837CD">
            <w:pPr>
              <w:jc w:val="both"/>
              <w:rPr>
                <w:b/>
              </w:rPr>
            </w:pPr>
          </w:p>
        </w:tc>
        <w:tc>
          <w:tcPr>
            <w:tcW w:w="885" w:type="pct"/>
            <w:shd w:val="clear" w:color="auto" w:fill="auto"/>
          </w:tcPr>
          <w:p w:rsidR="00377F28" w:rsidRPr="008F3913" w:rsidRDefault="00377F28" w:rsidP="006837CD">
            <w:pPr>
              <w:jc w:val="both"/>
              <w:rPr>
                <w:b/>
              </w:rPr>
            </w:pPr>
            <w:r w:rsidRPr="008F3913">
              <w:rPr>
                <w:b/>
              </w:rPr>
              <w:t>Диагностика педагога-психолога</w:t>
            </w:r>
          </w:p>
        </w:tc>
        <w:tc>
          <w:tcPr>
            <w:tcW w:w="885" w:type="pct"/>
            <w:shd w:val="clear" w:color="auto" w:fill="auto"/>
          </w:tcPr>
          <w:p w:rsidR="00377F28" w:rsidRPr="008F3913" w:rsidRDefault="00377F28" w:rsidP="006837CD">
            <w:pPr>
              <w:jc w:val="both"/>
              <w:rPr>
                <w:b/>
              </w:rPr>
            </w:pPr>
            <w:r w:rsidRPr="008F3913">
              <w:rPr>
                <w:b/>
              </w:rPr>
              <w:t>Диагностика классного руководителя</w:t>
            </w:r>
          </w:p>
        </w:tc>
        <w:tc>
          <w:tcPr>
            <w:tcW w:w="1464" w:type="pct"/>
            <w:vMerge/>
            <w:shd w:val="clear" w:color="auto" w:fill="auto"/>
          </w:tcPr>
          <w:p w:rsidR="00377F28" w:rsidRPr="008F3913" w:rsidRDefault="00377F28" w:rsidP="006837CD">
            <w:pPr>
              <w:jc w:val="both"/>
              <w:rPr>
                <w:b/>
              </w:rPr>
            </w:pPr>
          </w:p>
        </w:tc>
      </w:tr>
      <w:tr w:rsidR="00377F28" w:rsidRPr="008F3913" w:rsidTr="00E94B1E">
        <w:tc>
          <w:tcPr>
            <w:tcW w:w="293" w:type="pct"/>
            <w:shd w:val="clear" w:color="auto" w:fill="auto"/>
          </w:tcPr>
          <w:p w:rsidR="00377F28" w:rsidRPr="008F3913" w:rsidRDefault="00377F28" w:rsidP="006837CD">
            <w:pPr>
              <w:jc w:val="both"/>
              <w:rPr>
                <w:b/>
              </w:rPr>
            </w:pPr>
          </w:p>
        </w:tc>
        <w:tc>
          <w:tcPr>
            <w:tcW w:w="1472" w:type="pct"/>
            <w:shd w:val="clear" w:color="auto" w:fill="auto"/>
          </w:tcPr>
          <w:p w:rsidR="00377F28" w:rsidRPr="008F3913" w:rsidRDefault="00377F28" w:rsidP="006837CD">
            <w:pPr>
              <w:jc w:val="both"/>
              <w:rPr>
                <w:b/>
              </w:rPr>
            </w:pPr>
          </w:p>
        </w:tc>
        <w:tc>
          <w:tcPr>
            <w:tcW w:w="885" w:type="pct"/>
            <w:shd w:val="clear" w:color="auto" w:fill="auto"/>
          </w:tcPr>
          <w:p w:rsidR="00377F28" w:rsidRPr="008F3913" w:rsidRDefault="00377F28" w:rsidP="006837CD">
            <w:pPr>
              <w:jc w:val="both"/>
              <w:rPr>
                <w:b/>
              </w:rPr>
            </w:pPr>
          </w:p>
        </w:tc>
        <w:tc>
          <w:tcPr>
            <w:tcW w:w="885" w:type="pct"/>
            <w:shd w:val="clear" w:color="auto" w:fill="auto"/>
          </w:tcPr>
          <w:p w:rsidR="00377F28" w:rsidRPr="008F3913" w:rsidRDefault="00377F28" w:rsidP="006837CD">
            <w:pPr>
              <w:jc w:val="both"/>
              <w:rPr>
                <w:b/>
              </w:rPr>
            </w:pPr>
          </w:p>
        </w:tc>
        <w:tc>
          <w:tcPr>
            <w:tcW w:w="1464" w:type="pct"/>
            <w:shd w:val="clear" w:color="auto" w:fill="auto"/>
          </w:tcPr>
          <w:p w:rsidR="00377F28" w:rsidRPr="008F3913" w:rsidRDefault="00377F28" w:rsidP="006837CD">
            <w:pPr>
              <w:jc w:val="both"/>
              <w:rPr>
                <w:b/>
              </w:rPr>
            </w:pPr>
          </w:p>
        </w:tc>
      </w:tr>
      <w:tr w:rsidR="00377F28" w:rsidRPr="008F3913" w:rsidTr="00E94B1E">
        <w:tc>
          <w:tcPr>
            <w:tcW w:w="293" w:type="pct"/>
            <w:shd w:val="clear" w:color="auto" w:fill="auto"/>
          </w:tcPr>
          <w:p w:rsidR="00377F28" w:rsidRPr="008F3913" w:rsidRDefault="00377F28" w:rsidP="006837CD">
            <w:pPr>
              <w:jc w:val="both"/>
              <w:rPr>
                <w:b/>
              </w:rPr>
            </w:pPr>
          </w:p>
        </w:tc>
        <w:tc>
          <w:tcPr>
            <w:tcW w:w="1472" w:type="pct"/>
            <w:shd w:val="clear" w:color="auto" w:fill="auto"/>
          </w:tcPr>
          <w:p w:rsidR="00377F28" w:rsidRPr="008F3913" w:rsidRDefault="00377F28" w:rsidP="006837CD">
            <w:pPr>
              <w:jc w:val="both"/>
              <w:rPr>
                <w:b/>
              </w:rPr>
            </w:pPr>
          </w:p>
        </w:tc>
        <w:tc>
          <w:tcPr>
            <w:tcW w:w="885" w:type="pct"/>
            <w:shd w:val="clear" w:color="auto" w:fill="auto"/>
          </w:tcPr>
          <w:p w:rsidR="00377F28" w:rsidRPr="008F3913" w:rsidRDefault="00377F28" w:rsidP="006837CD">
            <w:pPr>
              <w:jc w:val="both"/>
              <w:rPr>
                <w:b/>
              </w:rPr>
            </w:pPr>
          </w:p>
        </w:tc>
        <w:tc>
          <w:tcPr>
            <w:tcW w:w="885" w:type="pct"/>
            <w:shd w:val="clear" w:color="auto" w:fill="auto"/>
          </w:tcPr>
          <w:p w:rsidR="00377F28" w:rsidRPr="008F3913" w:rsidRDefault="00377F28" w:rsidP="006837CD">
            <w:pPr>
              <w:jc w:val="both"/>
              <w:rPr>
                <w:b/>
              </w:rPr>
            </w:pPr>
          </w:p>
        </w:tc>
        <w:tc>
          <w:tcPr>
            <w:tcW w:w="1464" w:type="pct"/>
            <w:shd w:val="clear" w:color="auto" w:fill="auto"/>
          </w:tcPr>
          <w:p w:rsidR="00377F28" w:rsidRPr="008F3913" w:rsidRDefault="00377F28" w:rsidP="006837CD">
            <w:pPr>
              <w:jc w:val="both"/>
              <w:rPr>
                <w:b/>
              </w:rPr>
            </w:pPr>
          </w:p>
        </w:tc>
      </w:tr>
    </w:tbl>
    <w:p w:rsidR="00377F28" w:rsidRPr="008F3913" w:rsidRDefault="00377F28" w:rsidP="00377F28">
      <w:pPr>
        <w:jc w:val="both"/>
      </w:pPr>
    </w:p>
    <w:p w:rsidR="00377F28" w:rsidRPr="008F3913" w:rsidRDefault="00377F28" w:rsidP="00377F28">
      <w:pPr>
        <w:jc w:val="both"/>
      </w:pPr>
      <w:r w:rsidRPr="008F3913">
        <w:t>Качественным показателем нравственно-этической культуры младших школьников является методика игровых ситуаций, включающая в себя диагностику следующих компонентов нравственной воспитанности:</w:t>
      </w:r>
    </w:p>
    <w:p w:rsidR="00377F28" w:rsidRPr="008F3913" w:rsidRDefault="00377F28" w:rsidP="008A588E">
      <w:pPr>
        <w:widowControl w:val="0"/>
        <w:numPr>
          <w:ilvl w:val="0"/>
          <w:numId w:val="161"/>
        </w:numPr>
        <w:suppressAutoHyphens/>
        <w:jc w:val="both"/>
      </w:pPr>
      <w:r w:rsidRPr="008F3913">
        <w:t>знаний (в виде представлений и понятий) о нравственных категориях;</w:t>
      </w:r>
    </w:p>
    <w:p w:rsidR="00377F28" w:rsidRPr="008F3913" w:rsidRDefault="00377F28" w:rsidP="008A588E">
      <w:pPr>
        <w:widowControl w:val="0"/>
        <w:numPr>
          <w:ilvl w:val="0"/>
          <w:numId w:val="161"/>
        </w:numPr>
        <w:suppressAutoHyphens/>
        <w:jc w:val="both"/>
      </w:pPr>
      <w:r w:rsidRPr="008F3913">
        <w:t>мотивации, отражающей отношение учеников, как к моральным нормам, так и к поступкам людей в ситуациях межличностного взаимодействия;</w:t>
      </w:r>
    </w:p>
    <w:p w:rsidR="00377F28" w:rsidRPr="008F3913" w:rsidRDefault="00377F28" w:rsidP="008A588E">
      <w:pPr>
        <w:widowControl w:val="0"/>
        <w:numPr>
          <w:ilvl w:val="0"/>
          <w:numId w:val="161"/>
        </w:numPr>
        <w:suppressAutoHyphens/>
        <w:jc w:val="both"/>
      </w:pPr>
      <w:r w:rsidRPr="008F3913">
        <w:t>способов реального поведения в моделируемых ситуациях морального выбора, т.е. действенности нравственных знаний, проявляющихся в обобщенности и переносе определенных форм поведения в различные жизненные ситуации.</w:t>
      </w:r>
    </w:p>
    <w:p w:rsidR="00377F28" w:rsidRPr="008F3913" w:rsidRDefault="00377F28" w:rsidP="00377F28">
      <w:pPr>
        <w:jc w:val="both"/>
      </w:pPr>
      <w:r w:rsidRPr="008F3913">
        <w:t>Игровые ситуации помогают определить уровень нравственной воспитанности детей, их культуру, наметить направления коррекции поведения, провести определенную просветительскую работу с родителями.</w:t>
      </w:r>
    </w:p>
    <w:p w:rsidR="00377F28" w:rsidRPr="008F3913" w:rsidRDefault="00377F28" w:rsidP="00377F28">
      <w:r w:rsidRPr="008F3913">
        <w:t>Приложение 1.</w:t>
      </w:r>
    </w:p>
    <w:p w:rsidR="00377F28" w:rsidRPr="008F3913" w:rsidRDefault="00377F28" w:rsidP="00E94B1E">
      <w:pPr>
        <w:pStyle w:val="1"/>
        <w:spacing w:line="240" w:lineRule="auto"/>
        <w:jc w:val="both"/>
        <w:rPr>
          <w:b w:val="0"/>
          <w:sz w:val="24"/>
          <w:szCs w:val="24"/>
        </w:rPr>
      </w:pPr>
      <w:r w:rsidRPr="008F3913">
        <w:rPr>
          <w:b w:val="0"/>
          <w:sz w:val="24"/>
          <w:szCs w:val="24"/>
        </w:rPr>
        <w:lastRenderedPageBreak/>
        <w:t xml:space="preserve">Адаптированный вариант теста </w:t>
      </w:r>
      <w:r w:rsidRPr="008F3913">
        <w:rPr>
          <w:sz w:val="24"/>
          <w:szCs w:val="24"/>
        </w:rPr>
        <w:t>«Размышляем о жизненном опыте»</w:t>
      </w:r>
      <w:r w:rsidRPr="008F3913">
        <w:rPr>
          <w:b w:val="0"/>
          <w:sz w:val="24"/>
          <w:szCs w:val="24"/>
        </w:rPr>
        <w:t xml:space="preserve"> для младших школьников (составлен д.п.н. Н.Е. Щурковой, адаптирован В.</w:t>
      </w:r>
      <w:r w:rsidR="00E83ADA">
        <w:rPr>
          <w:b w:val="0"/>
          <w:sz w:val="24"/>
          <w:szCs w:val="24"/>
        </w:rPr>
        <w:t>В</w:t>
      </w:r>
      <w:r w:rsidRPr="008F3913">
        <w:rPr>
          <w:b w:val="0"/>
          <w:sz w:val="24"/>
          <w:szCs w:val="24"/>
        </w:rPr>
        <w:t xml:space="preserve">. </w:t>
      </w:r>
      <w:r w:rsidR="00E83ADA">
        <w:rPr>
          <w:b w:val="0"/>
          <w:sz w:val="24"/>
          <w:szCs w:val="24"/>
        </w:rPr>
        <w:t>Стрекалов</w:t>
      </w:r>
      <w:r w:rsidRPr="008F3913">
        <w:rPr>
          <w:b w:val="0"/>
          <w:sz w:val="24"/>
          <w:szCs w:val="24"/>
        </w:rPr>
        <w:t xml:space="preserve">ой, </w:t>
      </w:r>
      <w:r w:rsidR="00E83ADA">
        <w:rPr>
          <w:b w:val="0"/>
          <w:sz w:val="24"/>
          <w:szCs w:val="24"/>
        </w:rPr>
        <w:t>Л.И.Максимовой</w:t>
      </w:r>
      <w:r w:rsidRPr="008F3913">
        <w:rPr>
          <w:b w:val="0"/>
          <w:sz w:val="24"/>
          <w:szCs w:val="24"/>
        </w:rPr>
        <w:t xml:space="preserve">, </w:t>
      </w:r>
      <w:r w:rsidR="00E83ADA">
        <w:rPr>
          <w:b w:val="0"/>
          <w:sz w:val="24"/>
          <w:szCs w:val="24"/>
        </w:rPr>
        <w:t>Ю.М.Поперечной</w:t>
      </w:r>
      <w:r w:rsidRPr="008F3913">
        <w:rPr>
          <w:b w:val="0"/>
          <w:sz w:val="24"/>
          <w:szCs w:val="24"/>
        </w:rPr>
        <w:t>)</w:t>
      </w:r>
    </w:p>
    <w:p w:rsidR="00377F28" w:rsidRPr="008F3913" w:rsidRDefault="00377F28" w:rsidP="00377F28">
      <w:pPr>
        <w:pStyle w:val="aff"/>
        <w:jc w:val="both"/>
      </w:pPr>
      <w:r w:rsidRPr="008F3913">
        <w:rPr>
          <w:b/>
          <w:bCs/>
        </w:rPr>
        <w:t>Цель</w:t>
      </w:r>
      <w:r w:rsidRPr="008F3913">
        <w:t xml:space="preserve">: выявить нравственную воспитанность учащихся начальных классов. </w:t>
      </w:r>
    </w:p>
    <w:p w:rsidR="00377F28" w:rsidRPr="008F3913" w:rsidRDefault="00377F28" w:rsidP="00377F28">
      <w:pPr>
        <w:pStyle w:val="aff"/>
        <w:jc w:val="both"/>
      </w:pPr>
      <w:r w:rsidRPr="008F3913">
        <w:rPr>
          <w:b/>
          <w:bCs/>
        </w:rPr>
        <w:t>Ход проведения</w:t>
      </w:r>
      <w:r w:rsidRPr="008F3913">
        <w:t>. Для успешного проведения теста необходима абсолютная тишина, анонимность (возможно лишь указать половую принадлежность, поставив в углу листа букву «м» – мальчик, «д» – девочка).</w:t>
      </w:r>
    </w:p>
    <w:p w:rsidR="00377F28" w:rsidRPr="008F3913" w:rsidRDefault="00377F28" w:rsidP="00377F28">
      <w:pPr>
        <w:pStyle w:val="aff"/>
        <w:jc w:val="both"/>
      </w:pPr>
      <w:r w:rsidRPr="008F3913">
        <w:t>Предварительно подготавливаются листы бумаги для более удобного подсчета результатов.</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353"/>
        <w:gridCol w:w="3607"/>
        <w:gridCol w:w="2140"/>
        <w:gridCol w:w="2284"/>
      </w:tblGrid>
      <w:tr w:rsidR="00377F28" w:rsidRPr="008F3913" w:rsidTr="00E94B1E">
        <w:trPr>
          <w:tblCellSpacing w:w="0" w:type="dxa"/>
          <w:jc w:val="center"/>
        </w:trPr>
        <w:tc>
          <w:tcPr>
            <w:tcW w:w="721" w:type="pct"/>
            <w:vMerge w:val="restart"/>
            <w:tcBorders>
              <w:top w:val="outset" w:sz="6" w:space="0" w:color="auto"/>
              <w:left w:val="outset" w:sz="6" w:space="0" w:color="auto"/>
              <w:bottom w:val="outset" w:sz="6" w:space="0" w:color="auto"/>
              <w:right w:val="outset" w:sz="6" w:space="0" w:color="auto"/>
            </w:tcBorders>
            <w:vAlign w:val="center"/>
          </w:tcPr>
          <w:p w:rsidR="00377F28" w:rsidRPr="008F3913" w:rsidRDefault="00377F28" w:rsidP="006837CD">
            <w:pPr>
              <w:jc w:val="both"/>
            </w:pPr>
            <w:r w:rsidRPr="008F3913">
              <w:t>Номер вопроса</w:t>
            </w:r>
          </w:p>
        </w:tc>
        <w:tc>
          <w:tcPr>
            <w:tcW w:w="4279" w:type="pct"/>
            <w:gridSpan w:val="3"/>
            <w:tcBorders>
              <w:top w:val="outset" w:sz="6" w:space="0" w:color="auto"/>
              <w:left w:val="outset" w:sz="6" w:space="0" w:color="auto"/>
              <w:bottom w:val="outset" w:sz="6" w:space="0" w:color="auto"/>
              <w:right w:val="outset" w:sz="6" w:space="0" w:color="auto"/>
            </w:tcBorders>
            <w:vAlign w:val="center"/>
          </w:tcPr>
          <w:p w:rsidR="00377F28" w:rsidRPr="008F3913" w:rsidRDefault="00377F28" w:rsidP="006837CD">
            <w:pPr>
              <w:jc w:val="both"/>
            </w:pPr>
            <w:r w:rsidRPr="008F3913">
              <w:t>Буква ответа</w:t>
            </w:r>
          </w:p>
        </w:tc>
      </w:tr>
      <w:tr w:rsidR="00377F28" w:rsidRPr="008F3913" w:rsidTr="00E94B1E">
        <w:trPr>
          <w:tblCellSpacing w:w="0" w:type="dxa"/>
          <w:jc w:val="center"/>
        </w:trPr>
        <w:tc>
          <w:tcPr>
            <w:tcW w:w="721" w:type="pct"/>
            <w:vMerge/>
            <w:tcBorders>
              <w:top w:val="outset" w:sz="6" w:space="0" w:color="auto"/>
              <w:left w:val="outset" w:sz="6" w:space="0" w:color="auto"/>
              <w:bottom w:val="outset" w:sz="6" w:space="0" w:color="auto"/>
              <w:right w:val="outset" w:sz="6" w:space="0" w:color="auto"/>
            </w:tcBorders>
            <w:vAlign w:val="center"/>
          </w:tcPr>
          <w:p w:rsidR="00377F28" w:rsidRPr="008F3913" w:rsidRDefault="00377F28" w:rsidP="006837CD">
            <w:pPr>
              <w:jc w:val="both"/>
            </w:pPr>
          </w:p>
        </w:tc>
        <w:tc>
          <w:tcPr>
            <w:tcW w:w="1922" w:type="pct"/>
            <w:tcBorders>
              <w:top w:val="outset" w:sz="6" w:space="0" w:color="auto"/>
              <w:left w:val="outset" w:sz="6" w:space="0" w:color="auto"/>
              <w:bottom w:val="outset" w:sz="6" w:space="0" w:color="auto"/>
              <w:right w:val="outset" w:sz="6" w:space="0" w:color="auto"/>
            </w:tcBorders>
            <w:vAlign w:val="center"/>
          </w:tcPr>
          <w:p w:rsidR="00377F28" w:rsidRPr="008F3913" w:rsidRDefault="00377F28" w:rsidP="006837CD">
            <w:pPr>
              <w:jc w:val="both"/>
            </w:pPr>
            <w:r w:rsidRPr="008F3913">
              <w:rPr>
                <w:b/>
                <w:bCs/>
              </w:rPr>
              <w:t>а</w:t>
            </w:r>
          </w:p>
        </w:tc>
        <w:tc>
          <w:tcPr>
            <w:tcW w:w="1140" w:type="pct"/>
            <w:tcBorders>
              <w:top w:val="outset" w:sz="6" w:space="0" w:color="auto"/>
              <w:left w:val="outset" w:sz="6" w:space="0" w:color="auto"/>
              <w:bottom w:val="outset" w:sz="6" w:space="0" w:color="auto"/>
              <w:right w:val="outset" w:sz="6" w:space="0" w:color="auto"/>
            </w:tcBorders>
            <w:vAlign w:val="center"/>
          </w:tcPr>
          <w:p w:rsidR="00377F28" w:rsidRPr="008F3913" w:rsidRDefault="00377F28" w:rsidP="006837CD">
            <w:pPr>
              <w:jc w:val="both"/>
            </w:pPr>
            <w:r w:rsidRPr="008F3913">
              <w:rPr>
                <w:b/>
                <w:bCs/>
              </w:rPr>
              <w:t>б</w:t>
            </w:r>
          </w:p>
        </w:tc>
        <w:tc>
          <w:tcPr>
            <w:tcW w:w="1217" w:type="pct"/>
            <w:tcBorders>
              <w:top w:val="outset" w:sz="6" w:space="0" w:color="auto"/>
              <w:left w:val="outset" w:sz="6" w:space="0" w:color="auto"/>
              <w:bottom w:val="outset" w:sz="6" w:space="0" w:color="auto"/>
              <w:right w:val="outset" w:sz="6" w:space="0" w:color="auto"/>
            </w:tcBorders>
            <w:vAlign w:val="center"/>
          </w:tcPr>
          <w:p w:rsidR="00377F28" w:rsidRPr="008F3913" w:rsidRDefault="00377F28" w:rsidP="006837CD">
            <w:pPr>
              <w:jc w:val="both"/>
            </w:pPr>
            <w:r w:rsidRPr="008F3913">
              <w:rPr>
                <w:b/>
                <w:bCs/>
              </w:rPr>
              <w:t>в</w:t>
            </w:r>
          </w:p>
        </w:tc>
      </w:tr>
      <w:tr w:rsidR="00377F28" w:rsidRPr="008F3913" w:rsidTr="00E94B1E">
        <w:trPr>
          <w:tblCellSpacing w:w="0" w:type="dxa"/>
          <w:jc w:val="center"/>
        </w:trPr>
        <w:tc>
          <w:tcPr>
            <w:tcW w:w="721" w:type="pct"/>
            <w:tcBorders>
              <w:top w:val="outset" w:sz="6" w:space="0" w:color="auto"/>
              <w:left w:val="outset" w:sz="6" w:space="0" w:color="auto"/>
              <w:bottom w:val="outset" w:sz="6" w:space="0" w:color="auto"/>
              <w:right w:val="outset" w:sz="6" w:space="0" w:color="auto"/>
            </w:tcBorders>
            <w:vAlign w:val="center"/>
          </w:tcPr>
          <w:p w:rsidR="00377F28" w:rsidRPr="008F3913" w:rsidRDefault="00377F28" w:rsidP="006837CD">
            <w:pPr>
              <w:jc w:val="both"/>
            </w:pPr>
            <w:r w:rsidRPr="008F3913">
              <w:t>1</w:t>
            </w:r>
            <w:r w:rsidRPr="008F3913">
              <w:br/>
              <w:t>2</w:t>
            </w:r>
            <w:r w:rsidRPr="008F3913">
              <w:br/>
              <w:t>3</w:t>
            </w:r>
          </w:p>
        </w:tc>
        <w:tc>
          <w:tcPr>
            <w:tcW w:w="1922" w:type="pct"/>
            <w:tcBorders>
              <w:top w:val="outset" w:sz="6" w:space="0" w:color="auto"/>
              <w:left w:val="outset" w:sz="6" w:space="0" w:color="auto"/>
              <w:bottom w:val="outset" w:sz="6" w:space="0" w:color="auto"/>
              <w:right w:val="outset" w:sz="6" w:space="0" w:color="auto"/>
            </w:tcBorders>
            <w:vAlign w:val="center"/>
          </w:tcPr>
          <w:p w:rsidR="00377F28" w:rsidRPr="008F3913" w:rsidRDefault="00377F28" w:rsidP="006837CD">
            <w:pPr>
              <w:spacing w:after="240"/>
              <w:jc w:val="both"/>
            </w:pPr>
            <w:r w:rsidRPr="008F3913">
              <w:rPr>
                <w:b/>
                <w:bCs/>
              </w:rPr>
              <w:t>*</w:t>
            </w:r>
          </w:p>
        </w:tc>
        <w:tc>
          <w:tcPr>
            <w:tcW w:w="1140" w:type="pct"/>
            <w:tcBorders>
              <w:top w:val="outset" w:sz="6" w:space="0" w:color="auto"/>
              <w:left w:val="outset" w:sz="6" w:space="0" w:color="auto"/>
              <w:bottom w:val="outset" w:sz="6" w:space="0" w:color="auto"/>
              <w:right w:val="outset" w:sz="6" w:space="0" w:color="auto"/>
            </w:tcBorders>
            <w:vAlign w:val="center"/>
          </w:tcPr>
          <w:p w:rsidR="00377F28" w:rsidRPr="008F3913" w:rsidRDefault="00377F28" w:rsidP="006837CD">
            <w:pPr>
              <w:jc w:val="both"/>
            </w:pPr>
            <w:r w:rsidRPr="008F3913">
              <w:rPr>
                <w:b/>
                <w:bCs/>
              </w:rPr>
              <w:br/>
              <w:t>*</w:t>
            </w:r>
          </w:p>
        </w:tc>
        <w:tc>
          <w:tcPr>
            <w:tcW w:w="1217" w:type="pct"/>
            <w:tcBorders>
              <w:top w:val="outset" w:sz="6" w:space="0" w:color="auto"/>
              <w:left w:val="outset" w:sz="6" w:space="0" w:color="auto"/>
              <w:bottom w:val="outset" w:sz="6" w:space="0" w:color="auto"/>
              <w:right w:val="outset" w:sz="6" w:space="0" w:color="auto"/>
            </w:tcBorders>
            <w:vAlign w:val="center"/>
          </w:tcPr>
          <w:p w:rsidR="00377F28" w:rsidRPr="008F3913" w:rsidRDefault="00377F28" w:rsidP="006837CD">
            <w:pPr>
              <w:jc w:val="both"/>
            </w:pPr>
            <w:r w:rsidRPr="008F3913">
              <w:rPr>
                <w:b/>
                <w:bCs/>
              </w:rPr>
              <w:br/>
            </w:r>
            <w:r w:rsidRPr="008F3913">
              <w:rPr>
                <w:b/>
                <w:bCs/>
              </w:rPr>
              <w:br/>
              <w:t>*</w:t>
            </w:r>
          </w:p>
        </w:tc>
      </w:tr>
    </w:tbl>
    <w:p w:rsidR="00377F28" w:rsidRPr="008F3913" w:rsidRDefault="00377F28" w:rsidP="00377F28">
      <w:pPr>
        <w:pStyle w:val="aff"/>
        <w:jc w:val="both"/>
      </w:pPr>
      <w:r w:rsidRPr="008F3913">
        <w:t>Важно проследить за тем, чтобы во время тестирования атмосфера содействовала сосредоточенности, искренности, откровенности. Вопросы теста должны быть прочитаны поочередно ровным монотонным голосом, чтобы интонационная насыщенность не влияла на выбор ответа.</w:t>
      </w:r>
    </w:p>
    <w:p w:rsidR="00377F28" w:rsidRPr="008F3913" w:rsidRDefault="00377F28" w:rsidP="00377F28">
      <w:pPr>
        <w:pStyle w:val="aff"/>
        <w:jc w:val="both"/>
      </w:pPr>
      <w:r w:rsidRPr="008F3913">
        <w:t xml:space="preserve">Учащимся предлагается выбрать один из трех предложенных ответов и обозначить его в графе (а, </w:t>
      </w:r>
      <w:proofErr w:type="gramStart"/>
      <w:r w:rsidRPr="008F3913">
        <w:t>б</w:t>
      </w:r>
      <w:proofErr w:type="gramEnd"/>
      <w:r w:rsidRPr="008F3913">
        <w:t xml:space="preserve">, в) знаком </w:t>
      </w:r>
      <w:r w:rsidRPr="008F3913">
        <w:rPr>
          <w:b/>
          <w:bCs/>
        </w:rPr>
        <w:t>*</w:t>
      </w:r>
      <w:r w:rsidRPr="008F3913">
        <w:t>.</w:t>
      </w:r>
    </w:p>
    <w:p w:rsidR="00377F28" w:rsidRPr="0034227F" w:rsidRDefault="00377F28" w:rsidP="008A588E">
      <w:pPr>
        <w:numPr>
          <w:ilvl w:val="0"/>
          <w:numId w:val="162"/>
        </w:numPr>
        <w:spacing w:before="100" w:beforeAutospacing="1" w:after="100" w:afterAutospacing="1"/>
        <w:jc w:val="both"/>
      </w:pPr>
      <w:r w:rsidRPr="0034227F">
        <w:t xml:space="preserve">На пути стоит одноклассник. Тебе надо пройти. Что ты сделаешь? </w:t>
      </w:r>
    </w:p>
    <w:p w:rsidR="00377F28" w:rsidRPr="0034227F" w:rsidRDefault="00377F28" w:rsidP="008A588E">
      <w:pPr>
        <w:numPr>
          <w:ilvl w:val="1"/>
          <w:numId w:val="162"/>
        </w:numPr>
        <w:spacing w:before="100" w:beforeAutospacing="1" w:after="100" w:afterAutospacing="1"/>
        <w:jc w:val="both"/>
      </w:pPr>
      <w:r w:rsidRPr="0034227F">
        <w:t>а) обойду, не потревожив;</w:t>
      </w:r>
    </w:p>
    <w:p w:rsidR="00377F28" w:rsidRPr="0034227F" w:rsidRDefault="00377F28" w:rsidP="008A588E">
      <w:pPr>
        <w:numPr>
          <w:ilvl w:val="1"/>
          <w:numId w:val="162"/>
        </w:numPr>
        <w:spacing w:before="100" w:beforeAutospacing="1" w:after="100" w:afterAutospacing="1"/>
        <w:jc w:val="both"/>
      </w:pPr>
      <w:r w:rsidRPr="0034227F">
        <w:t>б) отодвину и пройду;</w:t>
      </w:r>
    </w:p>
    <w:p w:rsidR="00377F28" w:rsidRPr="0034227F" w:rsidRDefault="00377F28" w:rsidP="008A588E">
      <w:pPr>
        <w:numPr>
          <w:ilvl w:val="1"/>
          <w:numId w:val="162"/>
        </w:numPr>
        <w:spacing w:before="100" w:beforeAutospacing="1" w:after="100" w:afterAutospacing="1"/>
        <w:jc w:val="both"/>
      </w:pPr>
      <w:r w:rsidRPr="0034227F">
        <w:t>в) смотря какое будет настроение.</w:t>
      </w:r>
    </w:p>
    <w:p w:rsidR="00377F28" w:rsidRPr="0034227F" w:rsidRDefault="00377F28" w:rsidP="008A588E">
      <w:pPr>
        <w:numPr>
          <w:ilvl w:val="0"/>
          <w:numId w:val="162"/>
        </w:numPr>
        <w:spacing w:before="100" w:beforeAutospacing="1" w:after="100" w:afterAutospacing="1"/>
        <w:jc w:val="both"/>
      </w:pPr>
      <w:r w:rsidRPr="0034227F">
        <w:t>Ты заметил среди гостей невзрачную девочку (мальчика)</w:t>
      </w:r>
      <w:proofErr w:type="gramStart"/>
      <w:r w:rsidRPr="0034227F">
        <w:t>,к</w:t>
      </w:r>
      <w:proofErr w:type="gramEnd"/>
      <w:r w:rsidRPr="0034227F">
        <w:t xml:space="preserve">оторая (который) одиноко сидит в стороне. Что ты делаешь? </w:t>
      </w:r>
    </w:p>
    <w:p w:rsidR="00377F28" w:rsidRPr="0034227F" w:rsidRDefault="00377F28" w:rsidP="008A588E">
      <w:pPr>
        <w:numPr>
          <w:ilvl w:val="1"/>
          <w:numId w:val="162"/>
        </w:numPr>
        <w:spacing w:before="100" w:beforeAutospacing="1" w:after="100" w:afterAutospacing="1"/>
        <w:jc w:val="both"/>
      </w:pPr>
      <w:r w:rsidRPr="0034227F">
        <w:t>а) ничего, какое мое дело;</w:t>
      </w:r>
    </w:p>
    <w:p w:rsidR="00377F28" w:rsidRPr="0034227F" w:rsidRDefault="00377F28" w:rsidP="008A588E">
      <w:pPr>
        <w:numPr>
          <w:ilvl w:val="1"/>
          <w:numId w:val="162"/>
        </w:numPr>
        <w:spacing w:before="100" w:beforeAutospacing="1" w:after="100" w:afterAutospacing="1"/>
        <w:jc w:val="both"/>
      </w:pPr>
      <w:r w:rsidRPr="0034227F">
        <w:t>б) не знаю заранее, как сложатся обстоятельства;</w:t>
      </w:r>
    </w:p>
    <w:p w:rsidR="00377F28" w:rsidRPr="0034227F" w:rsidRDefault="00377F28" w:rsidP="008A588E">
      <w:pPr>
        <w:numPr>
          <w:ilvl w:val="1"/>
          <w:numId w:val="162"/>
        </w:numPr>
        <w:spacing w:before="100" w:beforeAutospacing="1" w:after="100" w:afterAutospacing="1"/>
        <w:jc w:val="both"/>
      </w:pPr>
      <w:r w:rsidRPr="0034227F">
        <w:t>в) подойду и непременно заговорю.</w:t>
      </w:r>
    </w:p>
    <w:p w:rsidR="00377F28" w:rsidRPr="0034227F" w:rsidRDefault="00377F28" w:rsidP="008A588E">
      <w:pPr>
        <w:numPr>
          <w:ilvl w:val="0"/>
          <w:numId w:val="162"/>
        </w:numPr>
        <w:spacing w:before="100" w:beforeAutospacing="1" w:after="100" w:afterAutospacing="1"/>
        <w:jc w:val="both"/>
      </w:pPr>
      <w:r w:rsidRPr="0034227F">
        <w:t xml:space="preserve">Ты опаздываешь в школу. Видишь, что кому-то стало плохо. Что ты делаешь? </w:t>
      </w:r>
    </w:p>
    <w:p w:rsidR="00377F28" w:rsidRPr="0034227F" w:rsidRDefault="00377F28" w:rsidP="008A588E">
      <w:pPr>
        <w:numPr>
          <w:ilvl w:val="1"/>
          <w:numId w:val="162"/>
        </w:numPr>
        <w:spacing w:before="100" w:beforeAutospacing="1" w:after="100" w:afterAutospacing="1"/>
        <w:jc w:val="both"/>
      </w:pPr>
      <w:r w:rsidRPr="0034227F">
        <w:t>а) тороплюсь в школу;</w:t>
      </w:r>
    </w:p>
    <w:p w:rsidR="00377F28" w:rsidRPr="0034227F" w:rsidRDefault="00377F28" w:rsidP="008A588E">
      <w:pPr>
        <w:numPr>
          <w:ilvl w:val="1"/>
          <w:numId w:val="162"/>
        </w:numPr>
        <w:spacing w:before="100" w:beforeAutospacing="1" w:after="100" w:afterAutospacing="1"/>
        <w:jc w:val="both"/>
      </w:pPr>
      <w:r w:rsidRPr="0034227F">
        <w:t>б) если кто-то бросится на помощь, я тоже пойду;</w:t>
      </w:r>
    </w:p>
    <w:p w:rsidR="00377F28" w:rsidRPr="0034227F" w:rsidRDefault="00377F28" w:rsidP="008A588E">
      <w:pPr>
        <w:numPr>
          <w:ilvl w:val="1"/>
          <w:numId w:val="162"/>
        </w:numPr>
        <w:spacing w:before="100" w:beforeAutospacing="1" w:after="100" w:afterAutospacing="1"/>
        <w:jc w:val="both"/>
      </w:pPr>
      <w:r w:rsidRPr="0034227F">
        <w:t>в) звоню по телефону 03, останавливаю прохожих...</w:t>
      </w:r>
    </w:p>
    <w:p w:rsidR="00377F28" w:rsidRPr="0034227F" w:rsidRDefault="00377F28" w:rsidP="008A588E">
      <w:pPr>
        <w:numPr>
          <w:ilvl w:val="0"/>
          <w:numId w:val="162"/>
        </w:numPr>
        <w:spacing w:before="100" w:beforeAutospacing="1" w:after="100" w:afterAutospacing="1"/>
        <w:jc w:val="both"/>
      </w:pPr>
      <w:r w:rsidRPr="0034227F">
        <w:t xml:space="preserve">Твои соседи переезжают на новую квартиру. Они старые. Как ты поступишь? </w:t>
      </w:r>
    </w:p>
    <w:p w:rsidR="00377F28" w:rsidRPr="0034227F" w:rsidRDefault="00377F28" w:rsidP="008A588E">
      <w:pPr>
        <w:numPr>
          <w:ilvl w:val="1"/>
          <w:numId w:val="162"/>
        </w:numPr>
        <w:spacing w:before="100" w:beforeAutospacing="1" w:after="100" w:afterAutospacing="1"/>
        <w:jc w:val="both"/>
      </w:pPr>
      <w:r w:rsidRPr="0034227F">
        <w:t>а) предложу свою помощь;</w:t>
      </w:r>
    </w:p>
    <w:p w:rsidR="00377F28" w:rsidRPr="0034227F" w:rsidRDefault="00377F28" w:rsidP="008A588E">
      <w:pPr>
        <w:numPr>
          <w:ilvl w:val="1"/>
          <w:numId w:val="162"/>
        </w:numPr>
        <w:spacing w:before="100" w:beforeAutospacing="1" w:after="100" w:afterAutospacing="1"/>
        <w:jc w:val="both"/>
      </w:pPr>
      <w:r w:rsidRPr="0034227F">
        <w:t>б) я не вмешиваюсь в чужую жизнь;</w:t>
      </w:r>
    </w:p>
    <w:p w:rsidR="00377F28" w:rsidRPr="0034227F" w:rsidRDefault="00377F28" w:rsidP="008A588E">
      <w:pPr>
        <w:numPr>
          <w:ilvl w:val="1"/>
          <w:numId w:val="162"/>
        </w:numPr>
        <w:spacing w:before="100" w:beforeAutospacing="1" w:after="100" w:afterAutospacing="1"/>
        <w:jc w:val="both"/>
      </w:pPr>
      <w:r w:rsidRPr="0034227F">
        <w:t>в) если попросят, я, конечно, помогу.</w:t>
      </w:r>
    </w:p>
    <w:p w:rsidR="00377F28" w:rsidRPr="0034227F" w:rsidRDefault="00377F28" w:rsidP="008A588E">
      <w:pPr>
        <w:numPr>
          <w:ilvl w:val="0"/>
          <w:numId w:val="162"/>
        </w:numPr>
        <w:spacing w:before="100" w:beforeAutospacing="1" w:after="100" w:afterAutospacing="1"/>
        <w:jc w:val="both"/>
      </w:pPr>
      <w:r w:rsidRPr="0034227F">
        <w:t xml:space="preserve">Ты узнал, что твой одноклассник несправедливо наказан. Как ты поступишь в этом случае? </w:t>
      </w:r>
    </w:p>
    <w:p w:rsidR="00377F28" w:rsidRPr="0034227F" w:rsidRDefault="00377F28" w:rsidP="008A588E">
      <w:pPr>
        <w:numPr>
          <w:ilvl w:val="1"/>
          <w:numId w:val="162"/>
        </w:numPr>
        <w:spacing w:before="100" w:beforeAutospacing="1" w:after="100" w:afterAutospacing="1"/>
        <w:jc w:val="both"/>
      </w:pPr>
      <w:r w:rsidRPr="0034227F">
        <w:t>а) очень сержусь и ругаю обидчика последними словами;</w:t>
      </w:r>
    </w:p>
    <w:p w:rsidR="00377F28" w:rsidRPr="0034227F" w:rsidRDefault="00377F28" w:rsidP="008A588E">
      <w:pPr>
        <w:numPr>
          <w:ilvl w:val="1"/>
          <w:numId w:val="162"/>
        </w:numPr>
        <w:spacing w:before="100" w:beforeAutospacing="1" w:after="100" w:afterAutospacing="1"/>
        <w:jc w:val="both"/>
      </w:pPr>
      <w:r w:rsidRPr="0034227F">
        <w:t>б) ничего: жизнь вообще несправедлива;</w:t>
      </w:r>
    </w:p>
    <w:p w:rsidR="00377F28" w:rsidRPr="0034227F" w:rsidRDefault="00377F28" w:rsidP="008A588E">
      <w:pPr>
        <w:numPr>
          <w:ilvl w:val="1"/>
          <w:numId w:val="162"/>
        </w:numPr>
        <w:spacing w:before="100" w:beforeAutospacing="1" w:after="100" w:afterAutospacing="1"/>
        <w:jc w:val="both"/>
      </w:pPr>
      <w:r w:rsidRPr="0034227F">
        <w:t>в) вступаюсь за обиженного.</w:t>
      </w:r>
    </w:p>
    <w:p w:rsidR="00377F28" w:rsidRPr="0034227F" w:rsidRDefault="00377F28" w:rsidP="008A588E">
      <w:pPr>
        <w:numPr>
          <w:ilvl w:val="0"/>
          <w:numId w:val="162"/>
        </w:numPr>
        <w:spacing w:before="100" w:beforeAutospacing="1" w:after="100" w:afterAutospacing="1"/>
        <w:jc w:val="both"/>
      </w:pPr>
      <w:r w:rsidRPr="0034227F">
        <w:t xml:space="preserve">Ты дежурный. Подметая пол, ты нашел деньги. Что делаешь? </w:t>
      </w:r>
    </w:p>
    <w:p w:rsidR="00377F28" w:rsidRPr="0034227F" w:rsidRDefault="00377F28" w:rsidP="008A588E">
      <w:pPr>
        <w:numPr>
          <w:ilvl w:val="1"/>
          <w:numId w:val="162"/>
        </w:numPr>
        <w:spacing w:before="100" w:beforeAutospacing="1" w:after="100" w:afterAutospacing="1"/>
        <w:jc w:val="both"/>
      </w:pPr>
      <w:r w:rsidRPr="0034227F">
        <w:t>а) они мои, раз я их нашел;</w:t>
      </w:r>
    </w:p>
    <w:p w:rsidR="00377F28" w:rsidRPr="0034227F" w:rsidRDefault="00377F28" w:rsidP="008A588E">
      <w:pPr>
        <w:numPr>
          <w:ilvl w:val="1"/>
          <w:numId w:val="162"/>
        </w:numPr>
        <w:spacing w:before="100" w:beforeAutospacing="1" w:after="100" w:afterAutospacing="1"/>
        <w:jc w:val="both"/>
      </w:pPr>
      <w:r w:rsidRPr="0034227F">
        <w:t>б) завтра спрошу, кто их потерял;</w:t>
      </w:r>
    </w:p>
    <w:p w:rsidR="00377F28" w:rsidRPr="0034227F" w:rsidRDefault="00377F28" w:rsidP="008A588E">
      <w:pPr>
        <w:numPr>
          <w:ilvl w:val="1"/>
          <w:numId w:val="162"/>
        </w:numPr>
        <w:spacing w:before="100" w:beforeAutospacing="1" w:after="100" w:afterAutospacing="1"/>
        <w:jc w:val="both"/>
      </w:pPr>
      <w:r w:rsidRPr="0034227F">
        <w:lastRenderedPageBreak/>
        <w:t>в) может быть, возьму себе.</w:t>
      </w:r>
    </w:p>
    <w:p w:rsidR="00377F28" w:rsidRPr="0034227F" w:rsidRDefault="00377F28" w:rsidP="008A588E">
      <w:pPr>
        <w:numPr>
          <w:ilvl w:val="0"/>
          <w:numId w:val="162"/>
        </w:numPr>
        <w:spacing w:before="100" w:beforeAutospacing="1" w:after="100" w:afterAutospacing="1"/>
        <w:jc w:val="both"/>
      </w:pPr>
      <w:r w:rsidRPr="0034227F">
        <w:t xml:space="preserve">Ты пишешь контрольную работу. На что ты рассчитываешь? </w:t>
      </w:r>
    </w:p>
    <w:p w:rsidR="00377F28" w:rsidRPr="0034227F" w:rsidRDefault="00377F28" w:rsidP="008A588E">
      <w:pPr>
        <w:numPr>
          <w:ilvl w:val="1"/>
          <w:numId w:val="162"/>
        </w:numPr>
        <w:spacing w:before="100" w:beforeAutospacing="1" w:after="100" w:afterAutospacing="1"/>
        <w:jc w:val="both"/>
      </w:pPr>
      <w:r w:rsidRPr="0034227F">
        <w:t>а) на шпаргалки;</w:t>
      </w:r>
    </w:p>
    <w:p w:rsidR="00377F28" w:rsidRPr="0034227F" w:rsidRDefault="00377F28" w:rsidP="008A588E">
      <w:pPr>
        <w:numPr>
          <w:ilvl w:val="1"/>
          <w:numId w:val="162"/>
        </w:numPr>
        <w:spacing w:before="100" w:beforeAutospacing="1" w:after="100" w:afterAutospacing="1"/>
        <w:jc w:val="both"/>
      </w:pPr>
      <w:r w:rsidRPr="0034227F">
        <w:t>б) на усталость учителя: авось, пропустит;</w:t>
      </w:r>
    </w:p>
    <w:p w:rsidR="00377F28" w:rsidRPr="0034227F" w:rsidRDefault="00377F28" w:rsidP="008A588E">
      <w:pPr>
        <w:numPr>
          <w:ilvl w:val="1"/>
          <w:numId w:val="162"/>
        </w:numPr>
        <w:spacing w:before="100" w:beforeAutospacing="1" w:after="100" w:afterAutospacing="1"/>
        <w:jc w:val="both"/>
      </w:pPr>
      <w:r w:rsidRPr="0034227F">
        <w:t>в) на свои знания.</w:t>
      </w:r>
    </w:p>
    <w:p w:rsidR="00377F28" w:rsidRPr="0034227F" w:rsidRDefault="00377F28" w:rsidP="008A588E">
      <w:pPr>
        <w:numPr>
          <w:ilvl w:val="0"/>
          <w:numId w:val="162"/>
        </w:numPr>
        <w:spacing w:before="100" w:beforeAutospacing="1" w:after="100" w:afterAutospacing="1"/>
        <w:jc w:val="both"/>
      </w:pPr>
      <w:r w:rsidRPr="0034227F">
        <w:t xml:space="preserve">Ты пришел на уборку школы и видишь, что все уже трудятся. Что ты предпримешь? </w:t>
      </w:r>
    </w:p>
    <w:p w:rsidR="00377F28" w:rsidRPr="0034227F" w:rsidRDefault="00377F28" w:rsidP="008A588E">
      <w:pPr>
        <w:numPr>
          <w:ilvl w:val="1"/>
          <w:numId w:val="162"/>
        </w:numPr>
        <w:spacing w:before="100" w:beforeAutospacing="1" w:after="100" w:afterAutospacing="1"/>
        <w:jc w:val="both"/>
      </w:pPr>
      <w:r w:rsidRPr="0034227F">
        <w:t>а) поболтаюсь немного, потом видно будет;</w:t>
      </w:r>
    </w:p>
    <w:p w:rsidR="00377F28" w:rsidRPr="0034227F" w:rsidRDefault="00377F28" w:rsidP="008A588E">
      <w:pPr>
        <w:numPr>
          <w:ilvl w:val="1"/>
          <w:numId w:val="162"/>
        </w:numPr>
        <w:spacing w:before="100" w:beforeAutospacing="1" w:after="100" w:afterAutospacing="1"/>
        <w:jc w:val="both"/>
      </w:pPr>
      <w:r w:rsidRPr="0034227F">
        <w:t>б) ухожу немедленно домой, если не будут отмечать присутствующих;</w:t>
      </w:r>
    </w:p>
    <w:p w:rsidR="00377F28" w:rsidRPr="0034227F" w:rsidRDefault="00377F28" w:rsidP="008A588E">
      <w:pPr>
        <w:numPr>
          <w:ilvl w:val="1"/>
          <w:numId w:val="162"/>
        </w:numPr>
        <w:spacing w:before="100" w:beforeAutospacing="1" w:after="100" w:afterAutospacing="1"/>
        <w:jc w:val="both"/>
      </w:pPr>
      <w:r w:rsidRPr="0034227F">
        <w:t>в) присоединюсь к кому-нибудь, стану работать с ним.</w:t>
      </w:r>
    </w:p>
    <w:p w:rsidR="00377F28" w:rsidRPr="0034227F" w:rsidRDefault="00377F28" w:rsidP="008A588E">
      <w:pPr>
        <w:numPr>
          <w:ilvl w:val="0"/>
          <w:numId w:val="162"/>
        </w:numPr>
        <w:spacing w:before="100" w:beforeAutospacing="1" w:after="100" w:afterAutospacing="1"/>
        <w:jc w:val="both"/>
      </w:pPr>
      <w:r w:rsidRPr="0034227F">
        <w:t xml:space="preserve">Некий волшебник предлагает тебе устроить твою жизнь обеспеченной без необходимости учиться. Что ты ему ответишь? </w:t>
      </w:r>
    </w:p>
    <w:p w:rsidR="00377F28" w:rsidRPr="0034227F" w:rsidRDefault="00377F28" w:rsidP="008A588E">
      <w:pPr>
        <w:numPr>
          <w:ilvl w:val="1"/>
          <w:numId w:val="162"/>
        </w:numPr>
        <w:spacing w:before="100" w:beforeAutospacing="1" w:after="100" w:afterAutospacing="1"/>
        <w:jc w:val="both"/>
      </w:pPr>
      <w:r w:rsidRPr="0034227F">
        <w:t>а) соглашусь с благодарностью;</w:t>
      </w:r>
    </w:p>
    <w:p w:rsidR="00377F28" w:rsidRPr="0034227F" w:rsidRDefault="00377F28" w:rsidP="008A588E">
      <w:pPr>
        <w:numPr>
          <w:ilvl w:val="1"/>
          <w:numId w:val="162"/>
        </w:numPr>
        <w:spacing w:before="100" w:beforeAutospacing="1" w:after="100" w:afterAutospacing="1"/>
        <w:jc w:val="both"/>
      </w:pPr>
      <w:r w:rsidRPr="0034227F">
        <w:t xml:space="preserve">б) сначала узнаю, скольким он </w:t>
      </w:r>
      <w:proofErr w:type="gramStart"/>
      <w:r w:rsidRPr="0034227F">
        <w:t>обеспечил</w:t>
      </w:r>
      <w:proofErr w:type="gramEnd"/>
      <w:r w:rsidRPr="0034227F">
        <w:t xml:space="preserve"> таким образом существование;</w:t>
      </w:r>
    </w:p>
    <w:p w:rsidR="00377F28" w:rsidRPr="0034227F" w:rsidRDefault="00377F28" w:rsidP="008A588E">
      <w:pPr>
        <w:numPr>
          <w:ilvl w:val="1"/>
          <w:numId w:val="162"/>
        </w:numPr>
        <w:spacing w:before="100" w:beforeAutospacing="1" w:after="100" w:afterAutospacing="1"/>
        <w:jc w:val="both"/>
      </w:pPr>
      <w:r w:rsidRPr="0034227F">
        <w:t>в) отказываюсь решительно.</w:t>
      </w:r>
    </w:p>
    <w:p w:rsidR="00377F28" w:rsidRPr="0034227F" w:rsidRDefault="00377F28" w:rsidP="008A588E">
      <w:pPr>
        <w:numPr>
          <w:ilvl w:val="0"/>
          <w:numId w:val="162"/>
        </w:numPr>
        <w:spacing w:before="100" w:beforeAutospacing="1" w:after="100" w:afterAutospacing="1"/>
        <w:jc w:val="both"/>
      </w:pPr>
      <w:r w:rsidRPr="0034227F">
        <w:t xml:space="preserve">Тебя учитель просит выполнить общественное поручение. Выполнять его не хочется. Как ты поступишь? </w:t>
      </w:r>
    </w:p>
    <w:p w:rsidR="00377F28" w:rsidRPr="0034227F" w:rsidRDefault="00377F28" w:rsidP="008A588E">
      <w:pPr>
        <w:numPr>
          <w:ilvl w:val="1"/>
          <w:numId w:val="162"/>
        </w:numPr>
        <w:spacing w:before="100" w:beforeAutospacing="1" w:after="100" w:afterAutospacing="1"/>
        <w:jc w:val="both"/>
      </w:pPr>
      <w:r w:rsidRPr="0034227F">
        <w:t>а) забываю про него, вспомню, когда потребуют отчет;</w:t>
      </w:r>
    </w:p>
    <w:p w:rsidR="00377F28" w:rsidRPr="0034227F" w:rsidRDefault="00377F28" w:rsidP="008A588E">
      <w:pPr>
        <w:numPr>
          <w:ilvl w:val="1"/>
          <w:numId w:val="162"/>
        </w:numPr>
        <w:spacing w:before="100" w:beforeAutospacing="1" w:after="100" w:afterAutospacing="1"/>
        <w:jc w:val="both"/>
      </w:pPr>
      <w:r w:rsidRPr="0034227F">
        <w:t>б) выполняю, конечно;</w:t>
      </w:r>
    </w:p>
    <w:p w:rsidR="00377F28" w:rsidRPr="0034227F" w:rsidRDefault="00377F28" w:rsidP="008A588E">
      <w:pPr>
        <w:numPr>
          <w:ilvl w:val="1"/>
          <w:numId w:val="162"/>
        </w:numPr>
        <w:spacing w:before="100" w:beforeAutospacing="1" w:after="100" w:afterAutospacing="1"/>
        <w:jc w:val="both"/>
      </w:pPr>
      <w:r w:rsidRPr="0034227F">
        <w:t>в) увиливаю, ищу причины, чтобы отказаться.</w:t>
      </w:r>
    </w:p>
    <w:p w:rsidR="00377F28" w:rsidRPr="0034227F" w:rsidRDefault="00377F28" w:rsidP="008A588E">
      <w:pPr>
        <w:numPr>
          <w:ilvl w:val="0"/>
          <w:numId w:val="162"/>
        </w:numPr>
        <w:spacing w:before="100" w:beforeAutospacing="1" w:after="100" w:afterAutospacing="1"/>
        <w:jc w:val="both"/>
      </w:pPr>
      <w:r w:rsidRPr="0034227F">
        <w:t xml:space="preserve">Ты был на экскурсии в замечательном, но малоизвестном музее. Сообщишь ли ты кому-нибудь об этом? </w:t>
      </w:r>
    </w:p>
    <w:p w:rsidR="00377F28" w:rsidRPr="0034227F" w:rsidRDefault="00377F28" w:rsidP="008A588E">
      <w:pPr>
        <w:numPr>
          <w:ilvl w:val="1"/>
          <w:numId w:val="162"/>
        </w:numPr>
        <w:spacing w:before="100" w:beforeAutospacing="1" w:after="100" w:afterAutospacing="1"/>
        <w:jc w:val="both"/>
      </w:pPr>
      <w:r w:rsidRPr="0034227F">
        <w:t>а) да, непременно скажу и постараюсь сводить их в музей;</w:t>
      </w:r>
    </w:p>
    <w:p w:rsidR="00377F28" w:rsidRPr="0034227F" w:rsidRDefault="00377F28" w:rsidP="008A588E">
      <w:pPr>
        <w:numPr>
          <w:ilvl w:val="1"/>
          <w:numId w:val="162"/>
        </w:numPr>
        <w:spacing w:before="100" w:beforeAutospacing="1" w:after="100" w:afterAutospacing="1"/>
        <w:jc w:val="both"/>
      </w:pPr>
      <w:r w:rsidRPr="0034227F">
        <w:t>б) не знаю, как придется;</w:t>
      </w:r>
    </w:p>
    <w:p w:rsidR="00377F28" w:rsidRPr="0034227F" w:rsidRDefault="00377F28" w:rsidP="008A588E">
      <w:pPr>
        <w:numPr>
          <w:ilvl w:val="1"/>
          <w:numId w:val="162"/>
        </w:numPr>
        <w:spacing w:before="100" w:beforeAutospacing="1" w:after="100" w:afterAutospacing="1"/>
        <w:jc w:val="both"/>
      </w:pPr>
      <w:r w:rsidRPr="0034227F">
        <w:t>в) зачем говорить, пусть каждый решает, что ему надо.</w:t>
      </w:r>
    </w:p>
    <w:p w:rsidR="00377F28" w:rsidRPr="0034227F" w:rsidRDefault="00377F28" w:rsidP="008A588E">
      <w:pPr>
        <w:numPr>
          <w:ilvl w:val="0"/>
          <w:numId w:val="162"/>
        </w:numPr>
        <w:spacing w:before="100" w:beforeAutospacing="1" w:after="100" w:afterAutospacing="1"/>
        <w:jc w:val="both"/>
      </w:pPr>
      <w:r w:rsidRPr="0034227F">
        <w:t xml:space="preserve">Решается вопрос, кто бы мог выполнить полезную для твоего класса работу. Ты знаешь, что способен это сделать. Как ты поступишь? </w:t>
      </w:r>
    </w:p>
    <w:p w:rsidR="00377F28" w:rsidRPr="0034227F" w:rsidRDefault="00377F28" w:rsidP="008A588E">
      <w:pPr>
        <w:numPr>
          <w:ilvl w:val="1"/>
          <w:numId w:val="162"/>
        </w:numPr>
        <w:spacing w:before="100" w:beforeAutospacing="1" w:after="100" w:afterAutospacing="1"/>
        <w:jc w:val="both"/>
      </w:pPr>
      <w:r w:rsidRPr="0034227F">
        <w:t>а) поднимаю руку и сообщаю о своем желании сделать работу;</w:t>
      </w:r>
    </w:p>
    <w:p w:rsidR="00377F28" w:rsidRPr="0034227F" w:rsidRDefault="00377F28" w:rsidP="008A588E">
      <w:pPr>
        <w:numPr>
          <w:ilvl w:val="1"/>
          <w:numId w:val="162"/>
        </w:numPr>
        <w:spacing w:before="100" w:beforeAutospacing="1" w:after="100" w:afterAutospacing="1"/>
        <w:jc w:val="both"/>
      </w:pPr>
      <w:r w:rsidRPr="0034227F">
        <w:t>б) сижу и жду, когда кто-то назовет мою фамилию;</w:t>
      </w:r>
    </w:p>
    <w:p w:rsidR="00377F28" w:rsidRPr="0034227F" w:rsidRDefault="00377F28" w:rsidP="008A588E">
      <w:pPr>
        <w:numPr>
          <w:ilvl w:val="1"/>
          <w:numId w:val="162"/>
        </w:numPr>
        <w:spacing w:before="100" w:beforeAutospacing="1" w:after="100" w:afterAutospacing="1"/>
        <w:jc w:val="both"/>
      </w:pPr>
      <w:r w:rsidRPr="0034227F">
        <w:t>в) я слишком дорожу своим личным временем, чтобы соглашаться.</w:t>
      </w:r>
    </w:p>
    <w:p w:rsidR="00377F28" w:rsidRPr="0034227F" w:rsidRDefault="00377F28" w:rsidP="008A588E">
      <w:pPr>
        <w:numPr>
          <w:ilvl w:val="0"/>
          <w:numId w:val="162"/>
        </w:numPr>
        <w:spacing w:before="100" w:beforeAutospacing="1" w:after="100" w:afterAutospacing="1"/>
        <w:jc w:val="both"/>
      </w:pPr>
      <w:r w:rsidRPr="0034227F">
        <w:t xml:space="preserve">Уроки закончились, ты собрался идти домой. И вот говорят; «Есть важное дело. Надо». Как ты поступишь? </w:t>
      </w:r>
    </w:p>
    <w:p w:rsidR="00377F28" w:rsidRPr="0034227F" w:rsidRDefault="00377F28" w:rsidP="008A588E">
      <w:pPr>
        <w:numPr>
          <w:ilvl w:val="1"/>
          <w:numId w:val="162"/>
        </w:numPr>
        <w:spacing w:before="100" w:beforeAutospacing="1" w:after="100" w:afterAutospacing="1"/>
        <w:jc w:val="both"/>
      </w:pPr>
      <w:r w:rsidRPr="0034227F">
        <w:t>а) напомню о праве на отдых;</w:t>
      </w:r>
    </w:p>
    <w:p w:rsidR="00377F28" w:rsidRPr="0034227F" w:rsidRDefault="00377F28" w:rsidP="008A588E">
      <w:pPr>
        <w:numPr>
          <w:ilvl w:val="1"/>
          <w:numId w:val="162"/>
        </w:numPr>
        <w:spacing w:before="100" w:beforeAutospacing="1" w:after="100" w:afterAutospacing="1"/>
        <w:jc w:val="both"/>
      </w:pPr>
      <w:r w:rsidRPr="0034227F">
        <w:t>б) делаю, раз надо;</w:t>
      </w:r>
    </w:p>
    <w:p w:rsidR="00377F28" w:rsidRPr="0034227F" w:rsidRDefault="00377F28" w:rsidP="008A588E">
      <w:pPr>
        <w:numPr>
          <w:ilvl w:val="1"/>
          <w:numId w:val="162"/>
        </w:numPr>
        <w:spacing w:before="100" w:beforeAutospacing="1" w:after="100" w:afterAutospacing="1"/>
        <w:jc w:val="both"/>
      </w:pPr>
      <w:r w:rsidRPr="0034227F">
        <w:t>в) посмотрю, что скажут остальные.</w:t>
      </w:r>
    </w:p>
    <w:p w:rsidR="00377F28" w:rsidRPr="0034227F" w:rsidRDefault="00377F28" w:rsidP="008A588E">
      <w:pPr>
        <w:numPr>
          <w:ilvl w:val="0"/>
          <w:numId w:val="162"/>
        </w:numPr>
        <w:spacing w:before="100" w:beforeAutospacing="1" w:after="100" w:afterAutospacing="1"/>
        <w:jc w:val="both"/>
      </w:pPr>
      <w:r w:rsidRPr="0034227F">
        <w:t xml:space="preserve">С тобой разговаривают оскорбительным тоном. Как </w:t>
      </w:r>
      <w:proofErr w:type="gramStart"/>
      <w:r w:rsidRPr="0034227F">
        <w:t>тык</w:t>
      </w:r>
      <w:proofErr w:type="gramEnd"/>
      <w:r w:rsidRPr="0034227F">
        <w:t xml:space="preserve"> этому относишься? </w:t>
      </w:r>
    </w:p>
    <w:p w:rsidR="00377F28" w:rsidRPr="0034227F" w:rsidRDefault="00377F28" w:rsidP="008A588E">
      <w:pPr>
        <w:numPr>
          <w:ilvl w:val="1"/>
          <w:numId w:val="162"/>
        </w:numPr>
        <w:spacing w:before="100" w:beforeAutospacing="1" w:after="100" w:afterAutospacing="1"/>
        <w:jc w:val="both"/>
      </w:pPr>
      <w:r w:rsidRPr="0034227F">
        <w:t>а) отвечаю тем же;</w:t>
      </w:r>
    </w:p>
    <w:p w:rsidR="00377F28" w:rsidRPr="0034227F" w:rsidRDefault="00377F28" w:rsidP="008A588E">
      <w:pPr>
        <w:numPr>
          <w:ilvl w:val="1"/>
          <w:numId w:val="162"/>
        </w:numPr>
        <w:spacing w:before="100" w:beforeAutospacing="1" w:after="100" w:afterAutospacing="1"/>
        <w:jc w:val="both"/>
      </w:pPr>
      <w:r w:rsidRPr="0034227F">
        <w:t>б) не замечаю, это не имеет значения для меня;</w:t>
      </w:r>
    </w:p>
    <w:p w:rsidR="00377F28" w:rsidRPr="0034227F" w:rsidRDefault="00377F28" w:rsidP="008A588E">
      <w:pPr>
        <w:numPr>
          <w:ilvl w:val="1"/>
          <w:numId w:val="162"/>
        </w:numPr>
        <w:spacing w:before="100" w:beforeAutospacing="1" w:after="100" w:afterAutospacing="1"/>
        <w:jc w:val="both"/>
      </w:pPr>
      <w:r w:rsidRPr="0034227F">
        <w:t>в) разрываю все отношения с этим человеком.</w:t>
      </w:r>
    </w:p>
    <w:p w:rsidR="00377F28" w:rsidRPr="0034227F" w:rsidRDefault="00377F28" w:rsidP="008A588E">
      <w:pPr>
        <w:numPr>
          <w:ilvl w:val="0"/>
          <w:numId w:val="162"/>
        </w:numPr>
        <w:spacing w:before="100" w:beforeAutospacing="1" w:after="100" w:afterAutospacing="1"/>
        <w:jc w:val="both"/>
      </w:pPr>
      <w:r w:rsidRPr="0034227F">
        <w:t xml:space="preserve">Ты узнал, что школу закрыли по каким-то причинам. Как ты реагируешь? </w:t>
      </w:r>
    </w:p>
    <w:p w:rsidR="00377F28" w:rsidRPr="0034227F" w:rsidRDefault="00377F28" w:rsidP="008A588E">
      <w:pPr>
        <w:numPr>
          <w:ilvl w:val="1"/>
          <w:numId w:val="162"/>
        </w:numPr>
        <w:spacing w:before="100" w:beforeAutospacing="1" w:after="100" w:afterAutospacing="1"/>
        <w:jc w:val="both"/>
      </w:pPr>
      <w:r w:rsidRPr="0034227F">
        <w:t>а) бесконечно рад, гуляю, наслаждаюсь жизнью;</w:t>
      </w:r>
    </w:p>
    <w:p w:rsidR="00377F28" w:rsidRPr="0034227F" w:rsidRDefault="00377F28" w:rsidP="008A588E">
      <w:pPr>
        <w:numPr>
          <w:ilvl w:val="1"/>
          <w:numId w:val="162"/>
        </w:numPr>
        <w:spacing w:before="100" w:beforeAutospacing="1" w:after="100" w:afterAutospacing="1"/>
        <w:jc w:val="both"/>
      </w:pPr>
      <w:r w:rsidRPr="0034227F">
        <w:t>б) обеспокоен, думаю, как дальше учиться;</w:t>
      </w:r>
    </w:p>
    <w:p w:rsidR="00377F28" w:rsidRPr="0034227F" w:rsidRDefault="00377F28" w:rsidP="008A588E">
      <w:pPr>
        <w:numPr>
          <w:ilvl w:val="1"/>
          <w:numId w:val="162"/>
        </w:numPr>
        <w:spacing w:before="100" w:beforeAutospacing="1" w:after="100" w:afterAutospacing="1"/>
        <w:jc w:val="both"/>
      </w:pPr>
      <w:r w:rsidRPr="0034227F">
        <w:t>в) буду ждать новых сообщений.</w:t>
      </w:r>
    </w:p>
    <w:p w:rsidR="00377F28" w:rsidRPr="0034227F" w:rsidRDefault="00377F28" w:rsidP="008A588E">
      <w:pPr>
        <w:numPr>
          <w:ilvl w:val="0"/>
          <w:numId w:val="162"/>
        </w:numPr>
        <w:spacing w:before="100" w:beforeAutospacing="1" w:after="100" w:afterAutospacing="1"/>
        <w:jc w:val="both"/>
      </w:pPr>
      <w:r w:rsidRPr="0034227F">
        <w:t xml:space="preserve">Что ты чувствуешь, когда на твоих глазах хвалят кого-то из твоих одноклассников? </w:t>
      </w:r>
    </w:p>
    <w:p w:rsidR="00377F28" w:rsidRPr="0034227F" w:rsidRDefault="00377F28" w:rsidP="008A588E">
      <w:pPr>
        <w:numPr>
          <w:ilvl w:val="1"/>
          <w:numId w:val="162"/>
        </w:numPr>
        <w:spacing w:before="100" w:beforeAutospacing="1" w:after="100" w:afterAutospacing="1"/>
        <w:jc w:val="both"/>
      </w:pPr>
      <w:r w:rsidRPr="0034227F">
        <w:t>а) ужасно завидую, мне неудобно;</w:t>
      </w:r>
    </w:p>
    <w:p w:rsidR="00377F28" w:rsidRPr="0034227F" w:rsidRDefault="00377F28" w:rsidP="008A588E">
      <w:pPr>
        <w:numPr>
          <w:ilvl w:val="1"/>
          <w:numId w:val="162"/>
        </w:numPr>
        <w:spacing w:before="100" w:beforeAutospacing="1" w:after="100" w:afterAutospacing="1"/>
        <w:jc w:val="both"/>
      </w:pPr>
      <w:r w:rsidRPr="0034227F">
        <w:t>б) я рад, потому что и у меня есть свои достоинства;</w:t>
      </w:r>
    </w:p>
    <w:p w:rsidR="00377F28" w:rsidRPr="0034227F" w:rsidRDefault="00377F28" w:rsidP="008A588E">
      <w:pPr>
        <w:numPr>
          <w:ilvl w:val="1"/>
          <w:numId w:val="162"/>
        </w:numPr>
        <w:spacing w:before="100" w:beforeAutospacing="1" w:after="100" w:afterAutospacing="1"/>
        <w:jc w:val="both"/>
      </w:pPr>
      <w:r w:rsidRPr="0034227F">
        <w:t>в) мне все равно.</w:t>
      </w:r>
    </w:p>
    <w:p w:rsidR="00377F28" w:rsidRPr="0034227F" w:rsidRDefault="00377F28" w:rsidP="008A588E">
      <w:pPr>
        <w:numPr>
          <w:ilvl w:val="0"/>
          <w:numId w:val="162"/>
        </w:numPr>
        <w:spacing w:before="100" w:beforeAutospacing="1" w:after="100" w:afterAutospacing="1"/>
        <w:jc w:val="both"/>
      </w:pPr>
      <w:r w:rsidRPr="0034227F">
        <w:t xml:space="preserve">Тебе подарили красивую необычной формы авторучку. На улице взрослые мальчишки требуют отдать подарок им. Что ты делаешь? </w:t>
      </w:r>
    </w:p>
    <w:p w:rsidR="00377F28" w:rsidRPr="0034227F" w:rsidRDefault="00377F28" w:rsidP="008A588E">
      <w:pPr>
        <w:numPr>
          <w:ilvl w:val="1"/>
          <w:numId w:val="162"/>
        </w:numPr>
        <w:spacing w:before="100" w:beforeAutospacing="1" w:after="100" w:afterAutospacing="1"/>
        <w:jc w:val="both"/>
      </w:pPr>
      <w:r w:rsidRPr="0034227F">
        <w:t>а) отдаю – здоровье дороже;</w:t>
      </w:r>
    </w:p>
    <w:p w:rsidR="00377F28" w:rsidRPr="0034227F" w:rsidRDefault="00377F28" w:rsidP="008A588E">
      <w:pPr>
        <w:numPr>
          <w:ilvl w:val="1"/>
          <w:numId w:val="162"/>
        </w:numPr>
        <w:spacing w:before="100" w:beforeAutospacing="1" w:after="100" w:afterAutospacing="1"/>
        <w:jc w:val="both"/>
      </w:pPr>
      <w:r w:rsidRPr="0034227F">
        <w:t>б) постараюсь убежать, говорю, что ручки у меня нет;</w:t>
      </w:r>
    </w:p>
    <w:p w:rsidR="00377F28" w:rsidRPr="0034227F" w:rsidRDefault="00377F28" w:rsidP="008A588E">
      <w:pPr>
        <w:numPr>
          <w:ilvl w:val="1"/>
          <w:numId w:val="162"/>
        </w:numPr>
        <w:spacing w:before="100" w:beforeAutospacing="1" w:after="100" w:afterAutospacing="1"/>
        <w:jc w:val="both"/>
      </w:pPr>
      <w:r w:rsidRPr="0034227F">
        <w:t>в) подарков не отдаю, сражаюсь с ними.</w:t>
      </w:r>
    </w:p>
    <w:p w:rsidR="00377F28" w:rsidRPr="0034227F" w:rsidRDefault="00377F28" w:rsidP="008A588E">
      <w:pPr>
        <w:numPr>
          <w:ilvl w:val="0"/>
          <w:numId w:val="162"/>
        </w:numPr>
        <w:spacing w:before="100" w:beforeAutospacing="1" w:after="100" w:afterAutospacing="1"/>
        <w:jc w:val="both"/>
      </w:pPr>
      <w:r w:rsidRPr="0034227F">
        <w:lastRenderedPageBreak/>
        <w:t xml:space="preserve">Уезжая надолго из дома, как ты себя чувствуешь вдали? </w:t>
      </w:r>
    </w:p>
    <w:p w:rsidR="00377F28" w:rsidRPr="0034227F" w:rsidRDefault="00377F28" w:rsidP="008A588E">
      <w:pPr>
        <w:numPr>
          <w:ilvl w:val="1"/>
          <w:numId w:val="162"/>
        </w:numPr>
        <w:spacing w:before="100" w:beforeAutospacing="1" w:after="100" w:afterAutospacing="1"/>
        <w:jc w:val="both"/>
      </w:pPr>
      <w:r w:rsidRPr="0034227F">
        <w:t>а) быстро начинаю скучать;</w:t>
      </w:r>
    </w:p>
    <w:p w:rsidR="00377F28" w:rsidRPr="0034227F" w:rsidRDefault="00377F28" w:rsidP="008A588E">
      <w:pPr>
        <w:numPr>
          <w:ilvl w:val="1"/>
          <w:numId w:val="162"/>
        </w:numPr>
        <w:spacing w:before="100" w:beforeAutospacing="1" w:after="100" w:afterAutospacing="1"/>
        <w:jc w:val="both"/>
      </w:pPr>
      <w:r w:rsidRPr="0034227F">
        <w:t>б) хорошо себя чувствую, лучше, чем дома;</w:t>
      </w:r>
    </w:p>
    <w:p w:rsidR="00377F28" w:rsidRPr="0034227F" w:rsidRDefault="00377F28" w:rsidP="008A588E">
      <w:pPr>
        <w:numPr>
          <w:ilvl w:val="1"/>
          <w:numId w:val="162"/>
        </w:numPr>
        <w:spacing w:before="100" w:beforeAutospacing="1" w:after="100" w:afterAutospacing="1"/>
        <w:jc w:val="both"/>
      </w:pPr>
      <w:r w:rsidRPr="0034227F">
        <w:t>в) не замечал.</w:t>
      </w:r>
    </w:p>
    <w:p w:rsidR="00377F28" w:rsidRPr="0034227F" w:rsidRDefault="00377F28" w:rsidP="008A588E">
      <w:pPr>
        <w:numPr>
          <w:ilvl w:val="0"/>
          <w:numId w:val="162"/>
        </w:numPr>
        <w:spacing w:before="100" w:beforeAutospacing="1" w:after="100" w:afterAutospacing="1"/>
        <w:jc w:val="both"/>
      </w:pPr>
      <w:r w:rsidRPr="0034227F">
        <w:t xml:space="preserve">Тебя просят послать книги в детский дом. Что ты делаешь? </w:t>
      </w:r>
    </w:p>
    <w:p w:rsidR="00377F28" w:rsidRPr="0034227F" w:rsidRDefault="00377F28" w:rsidP="008A588E">
      <w:pPr>
        <w:numPr>
          <w:ilvl w:val="1"/>
          <w:numId w:val="162"/>
        </w:numPr>
        <w:spacing w:before="100" w:beforeAutospacing="1" w:after="100" w:afterAutospacing="1"/>
        <w:jc w:val="both"/>
      </w:pPr>
      <w:r w:rsidRPr="0034227F">
        <w:t>а) отбираю интересное и приношу;</w:t>
      </w:r>
    </w:p>
    <w:p w:rsidR="00377F28" w:rsidRPr="0034227F" w:rsidRDefault="00377F28" w:rsidP="008A588E">
      <w:pPr>
        <w:numPr>
          <w:ilvl w:val="1"/>
          <w:numId w:val="162"/>
        </w:numPr>
        <w:spacing w:before="100" w:beforeAutospacing="1" w:after="100" w:afterAutospacing="1"/>
        <w:jc w:val="both"/>
      </w:pPr>
      <w:r w:rsidRPr="0034227F">
        <w:t>б) ненужных книг у меня нет;</w:t>
      </w:r>
    </w:p>
    <w:p w:rsidR="00377F28" w:rsidRPr="0034227F" w:rsidRDefault="00377F28" w:rsidP="008A588E">
      <w:pPr>
        <w:numPr>
          <w:ilvl w:val="1"/>
          <w:numId w:val="162"/>
        </w:numPr>
        <w:spacing w:before="100" w:beforeAutospacing="1" w:after="100" w:afterAutospacing="1"/>
        <w:jc w:val="both"/>
      </w:pPr>
      <w:r w:rsidRPr="0034227F">
        <w:t>в) если все принесут, я тоже кое-что отберу.</w:t>
      </w:r>
    </w:p>
    <w:p w:rsidR="00377F28" w:rsidRPr="0034227F" w:rsidRDefault="00377F28" w:rsidP="008A588E">
      <w:pPr>
        <w:numPr>
          <w:ilvl w:val="0"/>
          <w:numId w:val="162"/>
        </w:numPr>
        <w:spacing w:before="100" w:beforeAutospacing="1" w:after="100" w:afterAutospacing="1"/>
        <w:jc w:val="both"/>
      </w:pPr>
      <w:r w:rsidRPr="0034227F">
        <w:t xml:space="preserve">Когда ты слышишь о подвиге человека, что чаще всего приходит тебе в голову? </w:t>
      </w:r>
    </w:p>
    <w:p w:rsidR="00377F28" w:rsidRPr="0034227F" w:rsidRDefault="00377F28" w:rsidP="008A588E">
      <w:pPr>
        <w:numPr>
          <w:ilvl w:val="1"/>
          <w:numId w:val="162"/>
        </w:numPr>
        <w:spacing w:before="100" w:beforeAutospacing="1" w:after="100" w:afterAutospacing="1"/>
        <w:jc w:val="both"/>
      </w:pPr>
      <w:r w:rsidRPr="0034227F">
        <w:t>а) у этого человека был, конечно, свой личный интерес;</w:t>
      </w:r>
    </w:p>
    <w:p w:rsidR="00377F28" w:rsidRPr="0034227F" w:rsidRDefault="00377F28" w:rsidP="008A588E">
      <w:pPr>
        <w:numPr>
          <w:ilvl w:val="1"/>
          <w:numId w:val="162"/>
        </w:numPr>
        <w:spacing w:before="100" w:beforeAutospacing="1" w:after="100" w:afterAutospacing="1"/>
        <w:jc w:val="both"/>
      </w:pPr>
      <w:r w:rsidRPr="0034227F">
        <w:t>б) человеку просто повезло прославиться;</w:t>
      </w:r>
    </w:p>
    <w:p w:rsidR="00377F28" w:rsidRPr="0034227F" w:rsidRDefault="00377F28" w:rsidP="008A588E">
      <w:pPr>
        <w:numPr>
          <w:ilvl w:val="1"/>
          <w:numId w:val="162"/>
        </w:numPr>
        <w:spacing w:before="100" w:beforeAutospacing="1" w:after="100" w:afterAutospacing="1"/>
        <w:jc w:val="both"/>
      </w:pPr>
      <w:r w:rsidRPr="0034227F">
        <w:t>в) уважаю таких людей и не перестаю восхищаться ими.</w:t>
      </w:r>
    </w:p>
    <w:p w:rsidR="002E2536" w:rsidRDefault="00377F28" w:rsidP="002E2536">
      <w:pPr>
        <w:pStyle w:val="aff"/>
        <w:spacing w:before="0" w:beforeAutospacing="0" w:after="0"/>
        <w:jc w:val="both"/>
      </w:pPr>
      <w:r w:rsidRPr="008F3913">
        <w:t>Большое спасибо за ответы!</w:t>
      </w:r>
    </w:p>
    <w:p w:rsidR="00377F28" w:rsidRPr="008F3913" w:rsidRDefault="00377F28" w:rsidP="002E2536">
      <w:pPr>
        <w:pStyle w:val="aff"/>
        <w:spacing w:before="0" w:beforeAutospacing="0" w:after="0"/>
        <w:jc w:val="both"/>
      </w:pPr>
      <w:r w:rsidRPr="008F3913">
        <w:rPr>
          <w:b/>
          <w:bCs/>
        </w:rPr>
        <w:t>Обработка полученных данных</w:t>
      </w:r>
      <w:r w:rsidRPr="008F3913">
        <w:t>. Количество выборов, сделанных школьниками в каждом случае, необходимо подсчитать и выразить в процентном отношении к общему числу учащихся. Показателем, свидетельствующим о достаточной нравственной воспитанности учащихся, является количество выборов от 10 и более в следующих вариантах:</w:t>
      </w:r>
      <w:r>
        <w:t xml:space="preserve"> Графа </w:t>
      </w:r>
      <w:r w:rsidRPr="008F3913">
        <w:t>а. Сосчитать * на вопросы 1, 4, 11, 12, 18, 19.</w:t>
      </w:r>
      <w:r w:rsidRPr="008F3913">
        <w:br/>
        <w:t>Графа б. Сосчитать * на вопросы 6, 10, 13, 15, 16.</w:t>
      </w:r>
      <w:r w:rsidRPr="008F3913">
        <w:br/>
        <w:t xml:space="preserve">Графа        </w:t>
      </w:r>
      <w:proofErr w:type="gramStart"/>
      <w:r w:rsidRPr="008F3913">
        <w:t>в</w:t>
      </w:r>
      <w:proofErr w:type="gramEnd"/>
      <w:r w:rsidRPr="008F3913">
        <w:t>.        Сосчитать * на вопросы 2, 3, 5, 7, 8, 9, 14, 17, 20.</w:t>
      </w:r>
    </w:p>
    <w:p w:rsidR="00377F28" w:rsidRPr="008F3913" w:rsidRDefault="00377F28" w:rsidP="00377F28">
      <w:pPr>
        <w:pStyle w:val="aff"/>
        <w:jc w:val="both"/>
      </w:pPr>
      <w:r w:rsidRPr="008F3913">
        <w:t>Показателем, свидетельствующим о некоторой безнравственной ориентации, эгоистической позиции, является количество выборов от 10 и более в следующих вариантах:</w:t>
      </w:r>
    </w:p>
    <w:p w:rsidR="00377F28" w:rsidRPr="008F3913" w:rsidRDefault="00377F28" w:rsidP="00377F28">
      <w:pPr>
        <w:pStyle w:val="aff"/>
        <w:jc w:val="both"/>
      </w:pPr>
      <w:r w:rsidRPr="008F3913">
        <w:t>Графа  а.  Сосчитать * на вопросы 2, 3, 6, 7, 9, 10, 13, 15, 16, 17, 20.</w:t>
      </w:r>
      <w:r w:rsidRPr="008F3913">
        <w:br/>
        <w:t>Графа б. Сосчитать * на вопросы 1, 4, 5, 8, 14, 18, 19.</w:t>
      </w:r>
      <w:r w:rsidRPr="008F3913">
        <w:br/>
        <w:t xml:space="preserve">Графа       </w:t>
      </w:r>
      <w:proofErr w:type="gramStart"/>
      <w:r w:rsidRPr="008F3913">
        <w:t>в</w:t>
      </w:r>
      <w:proofErr w:type="gramEnd"/>
      <w:r w:rsidRPr="008F3913">
        <w:t>.       Сосчитать * на вопросы 11, 12.</w:t>
      </w:r>
    </w:p>
    <w:p w:rsidR="00377F28" w:rsidRPr="0034227F" w:rsidRDefault="00377F28" w:rsidP="00377F28">
      <w:pPr>
        <w:pStyle w:val="aff"/>
        <w:jc w:val="both"/>
      </w:pPr>
      <w:r w:rsidRPr="008F3913">
        <w:t>Показателем, свидетельствующим о несформированности нравственных отношений, неустойчивом, импульсивном поведении, является оставшееся количество выборов, где предпочтение явно не обнаруживается.</w:t>
      </w:r>
    </w:p>
    <w:p w:rsidR="00377F28" w:rsidRPr="0034227F" w:rsidRDefault="00377F28" w:rsidP="00377F28">
      <w:pPr>
        <w:jc w:val="right"/>
      </w:pPr>
      <w:r w:rsidRPr="0034227F">
        <w:t>Приложение 2.</w:t>
      </w:r>
    </w:p>
    <w:p w:rsidR="00377F28" w:rsidRPr="0034227F" w:rsidRDefault="00377F28" w:rsidP="00377F28">
      <w:pPr>
        <w:jc w:val="both"/>
        <w:rPr>
          <w:b/>
        </w:rPr>
      </w:pPr>
      <w:r w:rsidRPr="0034227F">
        <w:rPr>
          <w:b/>
        </w:rPr>
        <w:t>Субъективный тест классного руководителя</w:t>
      </w:r>
    </w:p>
    <w:p w:rsidR="00377F28" w:rsidRPr="0034227F" w:rsidRDefault="00377F28" w:rsidP="00377F28">
      <w:pPr>
        <w:jc w:val="both"/>
      </w:pPr>
      <w:r w:rsidRPr="0034227F">
        <w:t>(предложен М.И.Шиловой, «Учитель о воспитанност</w:t>
      </w:r>
      <w:r>
        <w:t xml:space="preserve">и школьников», адаптирован </w:t>
      </w:r>
      <w:r w:rsidR="00E83ADA">
        <w:t>Н.А. Потаповой</w:t>
      </w:r>
      <w:r w:rsidRPr="0034227F">
        <w:t>)</w:t>
      </w:r>
    </w:p>
    <w:p w:rsidR="00377F28" w:rsidRPr="0034227F" w:rsidRDefault="00377F28" w:rsidP="00377F28">
      <w:pPr>
        <w:jc w:val="both"/>
      </w:pPr>
      <w:r w:rsidRPr="0034227F">
        <w:t>Цель: изучение сформированности нравственного уровня развития и воспитания младших школьников.</w:t>
      </w:r>
    </w:p>
    <w:p w:rsidR="00377F28" w:rsidRPr="0034227F" w:rsidRDefault="00377F28" w:rsidP="00377F28">
      <w:pPr>
        <w:jc w:val="both"/>
      </w:pPr>
      <w:r w:rsidRPr="0034227F">
        <w:t>Процедура предусматривает:</w:t>
      </w:r>
    </w:p>
    <w:p w:rsidR="00377F28" w:rsidRPr="0034227F" w:rsidRDefault="00377F28" w:rsidP="00377F28">
      <w:pPr>
        <w:jc w:val="both"/>
      </w:pPr>
      <w:r w:rsidRPr="0034227F">
        <w:t>- анализ поступков, мотивов поведения обучающихся;</w:t>
      </w:r>
    </w:p>
    <w:p w:rsidR="00377F28" w:rsidRPr="0034227F" w:rsidRDefault="00377F28" w:rsidP="00377F28">
      <w:pPr>
        <w:jc w:val="both"/>
      </w:pPr>
      <w:r w:rsidRPr="0034227F">
        <w:t>- сравнение с диагностической картой показателей;</w:t>
      </w:r>
    </w:p>
    <w:p w:rsidR="00377F28" w:rsidRPr="0034227F" w:rsidRDefault="00377F28" w:rsidP="00377F28">
      <w:pPr>
        <w:jc w:val="both"/>
      </w:pPr>
      <w:r w:rsidRPr="0034227F">
        <w:t>- регистрацию результатов наблюдений в таблицу.</w:t>
      </w:r>
    </w:p>
    <w:p w:rsidR="00377F28" w:rsidRPr="0034227F" w:rsidRDefault="00377F28" w:rsidP="00377F28">
      <w:pPr>
        <w:jc w:val="both"/>
      </w:pPr>
      <w:r w:rsidRPr="0034227F">
        <w:t>Диагностическая карта показателей.</w:t>
      </w: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1800"/>
        <w:gridCol w:w="2513"/>
        <w:gridCol w:w="2513"/>
        <w:gridCol w:w="2513"/>
      </w:tblGrid>
      <w:tr w:rsidR="00377F28" w:rsidRPr="0034227F" w:rsidTr="006837CD">
        <w:trPr>
          <w:trHeight w:val="386"/>
        </w:trPr>
        <w:tc>
          <w:tcPr>
            <w:tcW w:w="468" w:type="dxa"/>
            <w:vMerge w:val="restart"/>
            <w:shd w:val="clear" w:color="auto" w:fill="auto"/>
            <w:textDirection w:val="btLr"/>
            <w:vAlign w:val="center"/>
          </w:tcPr>
          <w:p w:rsidR="00377F28" w:rsidRPr="0034227F" w:rsidRDefault="00377F28" w:rsidP="006837CD">
            <w:pPr>
              <w:ind w:left="113" w:right="113"/>
              <w:jc w:val="both"/>
              <w:rPr>
                <w:b/>
              </w:rPr>
            </w:pPr>
            <w:r w:rsidRPr="0034227F">
              <w:rPr>
                <w:b/>
              </w:rPr>
              <w:t>Показатель</w:t>
            </w:r>
          </w:p>
        </w:tc>
        <w:tc>
          <w:tcPr>
            <w:tcW w:w="1800" w:type="dxa"/>
            <w:vMerge w:val="restart"/>
            <w:shd w:val="clear" w:color="auto" w:fill="auto"/>
            <w:vAlign w:val="center"/>
          </w:tcPr>
          <w:p w:rsidR="00377F28" w:rsidRPr="0034227F" w:rsidRDefault="00377F28" w:rsidP="006837CD">
            <w:pPr>
              <w:jc w:val="both"/>
              <w:rPr>
                <w:b/>
              </w:rPr>
            </w:pPr>
            <w:r w:rsidRPr="0034227F">
              <w:rPr>
                <w:b/>
              </w:rPr>
              <w:t>Критерии</w:t>
            </w:r>
          </w:p>
        </w:tc>
        <w:tc>
          <w:tcPr>
            <w:tcW w:w="7539" w:type="dxa"/>
            <w:gridSpan w:val="3"/>
            <w:shd w:val="clear" w:color="auto" w:fill="auto"/>
            <w:vAlign w:val="center"/>
          </w:tcPr>
          <w:p w:rsidR="00377F28" w:rsidRPr="0034227F" w:rsidRDefault="00377F28" w:rsidP="006837CD">
            <w:pPr>
              <w:jc w:val="both"/>
              <w:rPr>
                <w:b/>
              </w:rPr>
            </w:pPr>
            <w:r w:rsidRPr="0034227F">
              <w:rPr>
                <w:b/>
              </w:rPr>
              <w:t>Признаки проявляются</w:t>
            </w:r>
          </w:p>
        </w:tc>
      </w:tr>
      <w:tr w:rsidR="00377F28" w:rsidRPr="0034227F" w:rsidTr="006837CD">
        <w:trPr>
          <w:trHeight w:val="1365"/>
        </w:trPr>
        <w:tc>
          <w:tcPr>
            <w:tcW w:w="468" w:type="dxa"/>
            <w:vMerge/>
            <w:shd w:val="clear" w:color="auto" w:fill="auto"/>
            <w:textDirection w:val="btLr"/>
            <w:vAlign w:val="center"/>
          </w:tcPr>
          <w:p w:rsidR="00377F28" w:rsidRPr="0034227F" w:rsidRDefault="00377F28" w:rsidP="006837CD">
            <w:pPr>
              <w:ind w:left="113" w:right="113"/>
              <w:jc w:val="both"/>
              <w:rPr>
                <w:b/>
              </w:rPr>
            </w:pPr>
          </w:p>
        </w:tc>
        <w:tc>
          <w:tcPr>
            <w:tcW w:w="1800" w:type="dxa"/>
            <w:vMerge/>
            <w:shd w:val="clear" w:color="auto" w:fill="auto"/>
            <w:vAlign w:val="center"/>
          </w:tcPr>
          <w:p w:rsidR="00377F28" w:rsidRPr="0034227F" w:rsidRDefault="00377F28" w:rsidP="006837CD">
            <w:pPr>
              <w:jc w:val="both"/>
              <w:rPr>
                <w:b/>
              </w:rPr>
            </w:pPr>
          </w:p>
        </w:tc>
        <w:tc>
          <w:tcPr>
            <w:tcW w:w="2513" w:type="dxa"/>
            <w:shd w:val="clear" w:color="auto" w:fill="auto"/>
            <w:vAlign w:val="center"/>
          </w:tcPr>
          <w:p w:rsidR="00377F28" w:rsidRPr="0034227F" w:rsidRDefault="00377F28" w:rsidP="006837CD">
            <w:pPr>
              <w:jc w:val="both"/>
              <w:rPr>
                <w:b/>
              </w:rPr>
            </w:pPr>
            <w:r w:rsidRPr="0034227F">
              <w:rPr>
                <w:b/>
              </w:rPr>
              <w:t>Ярко</w:t>
            </w:r>
          </w:p>
          <w:p w:rsidR="00377F28" w:rsidRPr="0034227F" w:rsidRDefault="00377F28" w:rsidP="006837CD">
            <w:pPr>
              <w:jc w:val="both"/>
              <w:rPr>
                <w:b/>
              </w:rPr>
            </w:pPr>
            <w:r w:rsidRPr="0034227F">
              <w:rPr>
                <w:b/>
              </w:rPr>
              <w:t>3 балла</w:t>
            </w:r>
          </w:p>
        </w:tc>
        <w:tc>
          <w:tcPr>
            <w:tcW w:w="2513" w:type="dxa"/>
            <w:shd w:val="clear" w:color="auto" w:fill="auto"/>
            <w:vAlign w:val="center"/>
          </w:tcPr>
          <w:p w:rsidR="00377F28" w:rsidRPr="0034227F" w:rsidRDefault="00377F28" w:rsidP="006837CD">
            <w:pPr>
              <w:jc w:val="both"/>
              <w:rPr>
                <w:b/>
              </w:rPr>
            </w:pPr>
            <w:r w:rsidRPr="0034227F">
              <w:rPr>
                <w:b/>
              </w:rPr>
              <w:t>Средне</w:t>
            </w:r>
          </w:p>
          <w:p w:rsidR="00377F28" w:rsidRPr="0034227F" w:rsidRDefault="00377F28" w:rsidP="006837CD">
            <w:pPr>
              <w:jc w:val="both"/>
              <w:rPr>
                <w:b/>
              </w:rPr>
            </w:pPr>
            <w:r w:rsidRPr="0034227F">
              <w:rPr>
                <w:b/>
              </w:rPr>
              <w:t>2 балла</w:t>
            </w:r>
          </w:p>
        </w:tc>
        <w:tc>
          <w:tcPr>
            <w:tcW w:w="2513" w:type="dxa"/>
            <w:shd w:val="clear" w:color="auto" w:fill="auto"/>
            <w:vAlign w:val="center"/>
          </w:tcPr>
          <w:p w:rsidR="00377F28" w:rsidRPr="0034227F" w:rsidRDefault="00377F28" w:rsidP="006837CD">
            <w:pPr>
              <w:jc w:val="both"/>
              <w:rPr>
                <w:b/>
              </w:rPr>
            </w:pPr>
            <w:r w:rsidRPr="0034227F">
              <w:rPr>
                <w:b/>
              </w:rPr>
              <w:t>Слабо проявляются или отсутствуют 1 балл</w:t>
            </w:r>
          </w:p>
        </w:tc>
      </w:tr>
      <w:tr w:rsidR="00377F28" w:rsidRPr="0034227F" w:rsidTr="006837CD">
        <w:trPr>
          <w:cantSplit/>
          <w:trHeight w:val="1134"/>
        </w:trPr>
        <w:tc>
          <w:tcPr>
            <w:tcW w:w="468" w:type="dxa"/>
            <w:vMerge w:val="restart"/>
            <w:shd w:val="clear" w:color="auto" w:fill="auto"/>
            <w:textDirection w:val="btLr"/>
            <w:vAlign w:val="center"/>
          </w:tcPr>
          <w:p w:rsidR="00377F28" w:rsidRPr="0034227F" w:rsidRDefault="00377F28" w:rsidP="006837CD">
            <w:pPr>
              <w:ind w:left="113" w:right="113"/>
              <w:jc w:val="both"/>
            </w:pPr>
            <w:r w:rsidRPr="0034227F">
              <w:lastRenderedPageBreak/>
              <w:t>Социальная культура</w:t>
            </w:r>
          </w:p>
        </w:tc>
        <w:tc>
          <w:tcPr>
            <w:tcW w:w="1800" w:type="dxa"/>
            <w:shd w:val="clear" w:color="auto" w:fill="auto"/>
            <w:vAlign w:val="center"/>
          </w:tcPr>
          <w:p w:rsidR="00377F28" w:rsidRPr="0034227F" w:rsidRDefault="00377F28" w:rsidP="006837CD">
            <w:pPr>
              <w:jc w:val="both"/>
            </w:pPr>
            <w:r w:rsidRPr="0034227F">
              <w:t>Долг, товарищество, ответствен-</w:t>
            </w:r>
          </w:p>
          <w:p w:rsidR="00377F28" w:rsidRPr="0034227F" w:rsidRDefault="00377F28" w:rsidP="006837CD">
            <w:pPr>
              <w:jc w:val="both"/>
            </w:pPr>
            <w:r w:rsidRPr="0034227F">
              <w:t>ность</w:t>
            </w:r>
          </w:p>
        </w:tc>
        <w:tc>
          <w:tcPr>
            <w:tcW w:w="2513" w:type="dxa"/>
            <w:shd w:val="clear" w:color="auto" w:fill="auto"/>
            <w:vAlign w:val="center"/>
          </w:tcPr>
          <w:p w:rsidR="00377F28" w:rsidRPr="0034227F" w:rsidRDefault="00377F28" w:rsidP="006837CD">
            <w:pPr>
              <w:jc w:val="both"/>
            </w:pPr>
            <w:r w:rsidRPr="0034227F">
              <w:t>Охотно выполняет общественные поручения и побуждает к этому других.</w:t>
            </w:r>
          </w:p>
        </w:tc>
        <w:tc>
          <w:tcPr>
            <w:tcW w:w="2513" w:type="dxa"/>
            <w:shd w:val="clear" w:color="auto" w:fill="auto"/>
            <w:vAlign w:val="center"/>
          </w:tcPr>
          <w:p w:rsidR="00377F28" w:rsidRPr="0034227F" w:rsidRDefault="00377F28" w:rsidP="006837CD">
            <w:pPr>
              <w:jc w:val="both"/>
            </w:pPr>
            <w:r w:rsidRPr="0034227F">
              <w:t>Без особого желания выполняет поручения, необходим контроль учителя.</w:t>
            </w:r>
          </w:p>
        </w:tc>
        <w:tc>
          <w:tcPr>
            <w:tcW w:w="2513" w:type="dxa"/>
            <w:shd w:val="clear" w:color="auto" w:fill="auto"/>
            <w:vAlign w:val="center"/>
          </w:tcPr>
          <w:p w:rsidR="00377F28" w:rsidRPr="0034227F" w:rsidRDefault="00377F28" w:rsidP="006837CD">
            <w:pPr>
              <w:jc w:val="both"/>
            </w:pPr>
            <w:r w:rsidRPr="0034227F">
              <w:t xml:space="preserve">Уклоняется от выполнения поручений, </w:t>
            </w:r>
            <w:proofErr w:type="gramStart"/>
            <w:r w:rsidRPr="0034227F">
              <w:t>безответственный</w:t>
            </w:r>
            <w:proofErr w:type="gramEnd"/>
            <w:r w:rsidRPr="0034227F">
              <w:t>.</w:t>
            </w:r>
          </w:p>
        </w:tc>
      </w:tr>
      <w:tr w:rsidR="00377F28" w:rsidRPr="0034227F" w:rsidTr="006837CD">
        <w:trPr>
          <w:cantSplit/>
          <w:trHeight w:val="1134"/>
        </w:trPr>
        <w:tc>
          <w:tcPr>
            <w:tcW w:w="468" w:type="dxa"/>
            <w:vMerge/>
            <w:shd w:val="clear" w:color="auto" w:fill="auto"/>
            <w:textDirection w:val="btLr"/>
            <w:vAlign w:val="center"/>
          </w:tcPr>
          <w:p w:rsidR="00377F28" w:rsidRPr="0034227F" w:rsidRDefault="00377F28" w:rsidP="006837CD">
            <w:pPr>
              <w:ind w:left="113" w:right="113"/>
              <w:jc w:val="both"/>
            </w:pPr>
          </w:p>
        </w:tc>
        <w:tc>
          <w:tcPr>
            <w:tcW w:w="1800" w:type="dxa"/>
            <w:shd w:val="clear" w:color="auto" w:fill="auto"/>
            <w:vAlign w:val="center"/>
          </w:tcPr>
          <w:p w:rsidR="00377F28" w:rsidRPr="0034227F" w:rsidRDefault="00377F28" w:rsidP="006837CD">
            <w:pPr>
              <w:jc w:val="both"/>
            </w:pPr>
            <w:r w:rsidRPr="0034227F">
              <w:t>Трудолюбие</w:t>
            </w:r>
          </w:p>
        </w:tc>
        <w:tc>
          <w:tcPr>
            <w:tcW w:w="2513" w:type="dxa"/>
            <w:shd w:val="clear" w:color="auto" w:fill="auto"/>
            <w:vAlign w:val="center"/>
          </w:tcPr>
          <w:p w:rsidR="00377F28" w:rsidRPr="0034227F" w:rsidRDefault="00377F28" w:rsidP="006837CD">
            <w:pPr>
              <w:jc w:val="both"/>
            </w:pPr>
            <w:r w:rsidRPr="0034227F">
              <w:t>Понимает общественную значимость труда, имеет навык самообслуживания, умеет организовать труд других</w:t>
            </w:r>
          </w:p>
        </w:tc>
        <w:tc>
          <w:tcPr>
            <w:tcW w:w="2513" w:type="dxa"/>
            <w:shd w:val="clear" w:color="auto" w:fill="auto"/>
            <w:vAlign w:val="center"/>
          </w:tcPr>
          <w:p w:rsidR="00377F28" w:rsidRPr="0034227F" w:rsidRDefault="00377F28" w:rsidP="006837CD">
            <w:pPr>
              <w:jc w:val="both"/>
            </w:pPr>
            <w:r w:rsidRPr="0034227F">
              <w:t>Трудится при наличии соревнования или конкуренции</w:t>
            </w:r>
          </w:p>
        </w:tc>
        <w:tc>
          <w:tcPr>
            <w:tcW w:w="2513" w:type="dxa"/>
            <w:shd w:val="clear" w:color="auto" w:fill="auto"/>
            <w:vAlign w:val="center"/>
          </w:tcPr>
          <w:p w:rsidR="00377F28" w:rsidRPr="0034227F" w:rsidRDefault="00377F28" w:rsidP="006837CD">
            <w:pPr>
              <w:jc w:val="both"/>
            </w:pPr>
            <w:r w:rsidRPr="0034227F">
              <w:t>Уклоняется от труда даже при наличии требований.</w:t>
            </w:r>
          </w:p>
        </w:tc>
      </w:tr>
      <w:tr w:rsidR="00377F28" w:rsidRPr="0034227F" w:rsidTr="006837CD">
        <w:trPr>
          <w:cantSplit/>
          <w:trHeight w:val="1134"/>
        </w:trPr>
        <w:tc>
          <w:tcPr>
            <w:tcW w:w="468" w:type="dxa"/>
            <w:vMerge/>
            <w:shd w:val="clear" w:color="auto" w:fill="auto"/>
            <w:textDirection w:val="btLr"/>
            <w:vAlign w:val="center"/>
          </w:tcPr>
          <w:p w:rsidR="00377F28" w:rsidRPr="0034227F" w:rsidRDefault="00377F28" w:rsidP="006837CD">
            <w:pPr>
              <w:ind w:left="113" w:right="113"/>
              <w:jc w:val="both"/>
            </w:pPr>
          </w:p>
        </w:tc>
        <w:tc>
          <w:tcPr>
            <w:tcW w:w="1800" w:type="dxa"/>
            <w:shd w:val="clear" w:color="auto" w:fill="auto"/>
            <w:vAlign w:val="center"/>
          </w:tcPr>
          <w:p w:rsidR="00377F28" w:rsidRPr="0034227F" w:rsidRDefault="00377F28" w:rsidP="006837CD">
            <w:pPr>
              <w:jc w:val="both"/>
            </w:pPr>
            <w:r w:rsidRPr="0034227F">
              <w:t>Дисциплини-</w:t>
            </w:r>
          </w:p>
          <w:p w:rsidR="00377F28" w:rsidRPr="0034227F" w:rsidRDefault="00377F28" w:rsidP="006837CD">
            <w:pPr>
              <w:jc w:val="both"/>
            </w:pPr>
            <w:r w:rsidRPr="0034227F">
              <w:t>рованность, отношение к учёбе</w:t>
            </w:r>
          </w:p>
        </w:tc>
        <w:tc>
          <w:tcPr>
            <w:tcW w:w="2513" w:type="dxa"/>
            <w:shd w:val="clear" w:color="auto" w:fill="auto"/>
            <w:vAlign w:val="center"/>
          </w:tcPr>
          <w:p w:rsidR="00377F28" w:rsidRPr="0034227F" w:rsidRDefault="00377F28" w:rsidP="006837CD">
            <w:pPr>
              <w:jc w:val="both"/>
            </w:pPr>
            <w:r w:rsidRPr="0034227F">
              <w:t>Примерно ведёт себя в школе и дома и призывает к этому других.</w:t>
            </w:r>
          </w:p>
        </w:tc>
        <w:tc>
          <w:tcPr>
            <w:tcW w:w="2513" w:type="dxa"/>
            <w:shd w:val="clear" w:color="auto" w:fill="auto"/>
            <w:vAlign w:val="center"/>
          </w:tcPr>
          <w:p w:rsidR="00377F28" w:rsidRPr="0034227F" w:rsidRDefault="00377F28" w:rsidP="006837CD">
            <w:pPr>
              <w:jc w:val="both"/>
            </w:pPr>
            <w:r w:rsidRPr="0034227F">
              <w:t>Соблюдает правила поведения при контроле со стороны старших.</w:t>
            </w:r>
          </w:p>
        </w:tc>
        <w:tc>
          <w:tcPr>
            <w:tcW w:w="2513" w:type="dxa"/>
            <w:shd w:val="clear" w:color="auto" w:fill="auto"/>
            <w:vAlign w:val="center"/>
          </w:tcPr>
          <w:p w:rsidR="00377F28" w:rsidRPr="0034227F" w:rsidRDefault="00377F28" w:rsidP="006837CD">
            <w:pPr>
              <w:jc w:val="both"/>
            </w:pPr>
            <w:r w:rsidRPr="0034227F">
              <w:t>Нарушает дисциплину, слабо реагирует на внешнее воздействие.</w:t>
            </w:r>
          </w:p>
        </w:tc>
      </w:tr>
      <w:tr w:rsidR="00377F28" w:rsidRPr="0034227F" w:rsidTr="006837CD">
        <w:trPr>
          <w:cantSplit/>
          <w:trHeight w:val="1134"/>
        </w:trPr>
        <w:tc>
          <w:tcPr>
            <w:tcW w:w="468" w:type="dxa"/>
            <w:vMerge w:val="restart"/>
            <w:shd w:val="clear" w:color="auto" w:fill="auto"/>
            <w:textDirection w:val="btLr"/>
            <w:vAlign w:val="center"/>
          </w:tcPr>
          <w:p w:rsidR="00377F28" w:rsidRPr="0034227F" w:rsidRDefault="00377F28" w:rsidP="006837CD">
            <w:pPr>
              <w:ind w:left="113" w:right="113"/>
              <w:jc w:val="both"/>
            </w:pPr>
            <w:r w:rsidRPr="0034227F">
              <w:t>Семейная культура</w:t>
            </w:r>
          </w:p>
        </w:tc>
        <w:tc>
          <w:tcPr>
            <w:tcW w:w="1800" w:type="dxa"/>
            <w:shd w:val="clear" w:color="auto" w:fill="auto"/>
            <w:vAlign w:val="center"/>
          </w:tcPr>
          <w:p w:rsidR="00377F28" w:rsidRPr="0034227F" w:rsidRDefault="00377F28" w:rsidP="006837CD">
            <w:pPr>
              <w:jc w:val="both"/>
            </w:pPr>
            <w:r w:rsidRPr="0034227F">
              <w:t>Следование семейным ценностям</w:t>
            </w:r>
          </w:p>
        </w:tc>
        <w:tc>
          <w:tcPr>
            <w:tcW w:w="2513" w:type="dxa"/>
            <w:shd w:val="clear" w:color="auto" w:fill="auto"/>
            <w:vAlign w:val="center"/>
          </w:tcPr>
          <w:p w:rsidR="00377F28" w:rsidRPr="0034227F" w:rsidRDefault="00377F28" w:rsidP="006837CD">
            <w:pPr>
              <w:jc w:val="both"/>
            </w:pPr>
            <w:r w:rsidRPr="0034227F">
              <w:t>Знает и следует ценностям семьи, отстаивает их в споре</w:t>
            </w:r>
          </w:p>
        </w:tc>
        <w:tc>
          <w:tcPr>
            <w:tcW w:w="2513" w:type="dxa"/>
            <w:shd w:val="clear" w:color="auto" w:fill="auto"/>
            <w:vAlign w:val="center"/>
          </w:tcPr>
          <w:p w:rsidR="00377F28" w:rsidRPr="0034227F" w:rsidRDefault="00377F28" w:rsidP="006837CD">
            <w:pPr>
              <w:jc w:val="both"/>
            </w:pPr>
            <w:r w:rsidRPr="0034227F">
              <w:t>Знает и частично следует ценностям семьи.</w:t>
            </w:r>
          </w:p>
        </w:tc>
        <w:tc>
          <w:tcPr>
            <w:tcW w:w="2513" w:type="dxa"/>
            <w:shd w:val="clear" w:color="auto" w:fill="auto"/>
            <w:vAlign w:val="center"/>
          </w:tcPr>
          <w:p w:rsidR="00377F28" w:rsidRPr="0034227F" w:rsidRDefault="00377F28" w:rsidP="006837CD">
            <w:pPr>
              <w:jc w:val="both"/>
            </w:pPr>
            <w:r w:rsidRPr="0034227F">
              <w:t>Ценности семьи не интересуют.</w:t>
            </w:r>
          </w:p>
        </w:tc>
      </w:tr>
      <w:tr w:rsidR="00377F28" w:rsidRPr="0034227F" w:rsidTr="006837CD">
        <w:trPr>
          <w:cantSplit/>
          <w:trHeight w:val="1134"/>
        </w:trPr>
        <w:tc>
          <w:tcPr>
            <w:tcW w:w="468" w:type="dxa"/>
            <w:vMerge/>
            <w:shd w:val="clear" w:color="auto" w:fill="auto"/>
            <w:textDirection w:val="btLr"/>
            <w:vAlign w:val="center"/>
          </w:tcPr>
          <w:p w:rsidR="00377F28" w:rsidRPr="0034227F" w:rsidRDefault="00377F28" w:rsidP="006837CD">
            <w:pPr>
              <w:ind w:left="113" w:right="113"/>
              <w:jc w:val="both"/>
            </w:pPr>
          </w:p>
        </w:tc>
        <w:tc>
          <w:tcPr>
            <w:tcW w:w="1800" w:type="dxa"/>
            <w:shd w:val="clear" w:color="auto" w:fill="auto"/>
            <w:vAlign w:val="center"/>
          </w:tcPr>
          <w:p w:rsidR="00377F28" w:rsidRPr="0034227F" w:rsidRDefault="00377F28" w:rsidP="006837CD">
            <w:pPr>
              <w:jc w:val="both"/>
            </w:pPr>
            <w:r w:rsidRPr="0034227F">
              <w:t>Уважение, забота о родителях</w:t>
            </w:r>
          </w:p>
        </w:tc>
        <w:tc>
          <w:tcPr>
            <w:tcW w:w="2513" w:type="dxa"/>
            <w:shd w:val="clear" w:color="auto" w:fill="auto"/>
            <w:vAlign w:val="center"/>
          </w:tcPr>
          <w:p w:rsidR="00377F28" w:rsidRPr="0034227F" w:rsidRDefault="00377F28" w:rsidP="006837CD">
            <w:pPr>
              <w:jc w:val="both"/>
            </w:pPr>
            <w:r w:rsidRPr="0034227F">
              <w:t>Почитает родителей, проявляет о них заботу.</w:t>
            </w:r>
          </w:p>
        </w:tc>
        <w:tc>
          <w:tcPr>
            <w:tcW w:w="2513" w:type="dxa"/>
            <w:shd w:val="clear" w:color="auto" w:fill="auto"/>
            <w:vAlign w:val="center"/>
          </w:tcPr>
          <w:p w:rsidR="00377F28" w:rsidRPr="0034227F" w:rsidRDefault="00377F28" w:rsidP="006837CD">
            <w:pPr>
              <w:jc w:val="both"/>
            </w:pPr>
            <w:r w:rsidRPr="0034227F">
              <w:t>Проявляет уважение к родителям, иногда проявляет о них заботу.</w:t>
            </w:r>
          </w:p>
        </w:tc>
        <w:tc>
          <w:tcPr>
            <w:tcW w:w="2513" w:type="dxa"/>
            <w:shd w:val="clear" w:color="auto" w:fill="auto"/>
            <w:vAlign w:val="center"/>
          </w:tcPr>
          <w:p w:rsidR="00377F28" w:rsidRPr="0034227F" w:rsidRDefault="00377F28" w:rsidP="006837CD">
            <w:pPr>
              <w:jc w:val="both"/>
            </w:pPr>
            <w:r w:rsidRPr="0034227F">
              <w:t>Считает, что родители должны заботиться о нём.</w:t>
            </w:r>
          </w:p>
        </w:tc>
      </w:tr>
      <w:tr w:rsidR="00377F28" w:rsidRPr="0034227F" w:rsidTr="006837CD">
        <w:trPr>
          <w:cantSplit/>
          <w:trHeight w:val="1134"/>
        </w:trPr>
        <w:tc>
          <w:tcPr>
            <w:tcW w:w="468" w:type="dxa"/>
            <w:vMerge/>
            <w:shd w:val="clear" w:color="auto" w:fill="auto"/>
            <w:textDirection w:val="btLr"/>
            <w:vAlign w:val="center"/>
          </w:tcPr>
          <w:p w:rsidR="00377F28" w:rsidRPr="0034227F" w:rsidRDefault="00377F28" w:rsidP="006837CD">
            <w:pPr>
              <w:ind w:left="113" w:right="113"/>
              <w:jc w:val="both"/>
            </w:pPr>
          </w:p>
        </w:tc>
        <w:tc>
          <w:tcPr>
            <w:tcW w:w="1800" w:type="dxa"/>
            <w:shd w:val="clear" w:color="auto" w:fill="auto"/>
            <w:vAlign w:val="center"/>
          </w:tcPr>
          <w:p w:rsidR="00377F28" w:rsidRPr="0034227F" w:rsidRDefault="00377F28" w:rsidP="006837CD">
            <w:pPr>
              <w:jc w:val="both"/>
            </w:pPr>
            <w:r w:rsidRPr="0034227F">
              <w:t xml:space="preserve">Авторитет семьи </w:t>
            </w:r>
          </w:p>
        </w:tc>
        <w:tc>
          <w:tcPr>
            <w:tcW w:w="2513" w:type="dxa"/>
            <w:shd w:val="clear" w:color="auto" w:fill="auto"/>
            <w:vAlign w:val="center"/>
          </w:tcPr>
          <w:p w:rsidR="00377F28" w:rsidRPr="0034227F" w:rsidRDefault="00377F28" w:rsidP="006837CD">
            <w:pPr>
              <w:jc w:val="both"/>
            </w:pPr>
            <w:r w:rsidRPr="0034227F">
              <w:t>Воспринимает семейную иерархию, уважает старших. Побуждает других поступать также.</w:t>
            </w:r>
          </w:p>
        </w:tc>
        <w:tc>
          <w:tcPr>
            <w:tcW w:w="2513" w:type="dxa"/>
            <w:shd w:val="clear" w:color="auto" w:fill="auto"/>
            <w:vAlign w:val="center"/>
          </w:tcPr>
          <w:p w:rsidR="00377F28" w:rsidRPr="0034227F" w:rsidRDefault="00377F28" w:rsidP="006837CD">
            <w:pPr>
              <w:jc w:val="both"/>
            </w:pPr>
            <w:r w:rsidRPr="0034227F">
              <w:t>Ситуативно вопринимает семейную иерархию, не всегда проявляет уважение к старшим</w:t>
            </w:r>
          </w:p>
        </w:tc>
        <w:tc>
          <w:tcPr>
            <w:tcW w:w="2513" w:type="dxa"/>
            <w:shd w:val="clear" w:color="auto" w:fill="auto"/>
            <w:vAlign w:val="center"/>
          </w:tcPr>
          <w:p w:rsidR="00377F28" w:rsidRPr="0034227F" w:rsidRDefault="00377F28" w:rsidP="006837CD">
            <w:pPr>
              <w:jc w:val="both"/>
            </w:pPr>
            <w:r w:rsidRPr="0034227F">
              <w:t>Не признает авторитет старших членов семьи, склонен к бродяжничеству.</w:t>
            </w:r>
          </w:p>
        </w:tc>
      </w:tr>
      <w:tr w:rsidR="00377F28" w:rsidRPr="0034227F" w:rsidTr="006837CD">
        <w:trPr>
          <w:cantSplit/>
          <w:trHeight w:val="1134"/>
        </w:trPr>
        <w:tc>
          <w:tcPr>
            <w:tcW w:w="468" w:type="dxa"/>
            <w:vMerge w:val="restart"/>
            <w:shd w:val="clear" w:color="auto" w:fill="auto"/>
            <w:textDirection w:val="btLr"/>
            <w:vAlign w:val="center"/>
          </w:tcPr>
          <w:p w:rsidR="00377F28" w:rsidRPr="0034227F" w:rsidRDefault="00377F28" w:rsidP="006837CD">
            <w:pPr>
              <w:ind w:left="113" w:right="113"/>
              <w:jc w:val="both"/>
            </w:pPr>
            <w:r w:rsidRPr="0034227F">
              <w:t>Личностная культура</w:t>
            </w:r>
          </w:p>
        </w:tc>
        <w:tc>
          <w:tcPr>
            <w:tcW w:w="1800" w:type="dxa"/>
            <w:shd w:val="clear" w:color="auto" w:fill="auto"/>
            <w:vAlign w:val="center"/>
          </w:tcPr>
          <w:p w:rsidR="00377F28" w:rsidRPr="0034227F" w:rsidRDefault="00377F28" w:rsidP="006837CD">
            <w:pPr>
              <w:jc w:val="both"/>
            </w:pPr>
            <w:r w:rsidRPr="0034227F">
              <w:t>Доброта, отзывчивость</w:t>
            </w:r>
          </w:p>
        </w:tc>
        <w:tc>
          <w:tcPr>
            <w:tcW w:w="2513" w:type="dxa"/>
            <w:shd w:val="clear" w:color="auto" w:fill="auto"/>
            <w:vAlign w:val="center"/>
          </w:tcPr>
          <w:p w:rsidR="00377F28" w:rsidRPr="0034227F" w:rsidRDefault="00377F28" w:rsidP="006837CD">
            <w:pPr>
              <w:jc w:val="both"/>
            </w:pPr>
            <w:r w:rsidRPr="0034227F">
              <w:t>Добрый, заботливый, охотно помогает всем, кто нуждается в его помощи.</w:t>
            </w:r>
          </w:p>
        </w:tc>
        <w:tc>
          <w:tcPr>
            <w:tcW w:w="2513" w:type="dxa"/>
            <w:shd w:val="clear" w:color="auto" w:fill="auto"/>
            <w:vAlign w:val="center"/>
          </w:tcPr>
          <w:p w:rsidR="00377F28" w:rsidRPr="0034227F" w:rsidRDefault="00377F28" w:rsidP="006837CD">
            <w:pPr>
              <w:jc w:val="both"/>
            </w:pPr>
            <w:r w:rsidRPr="0034227F">
              <w:t xml:space="preserve">Помогает </w:t>
            </w:r>
            <w:proofErr w:type="gramStart"/>
            <w:r w:rsidRPr="0034227F">
              <w:t>другим</w:t>
            </w:r>
            <w:proofErr w:type="gramEnd"/>
            <w:r w:rsidRPr="0034227F">
              <w:t xml:space="preserve"> если поручит учитель.</w:t>
            </w:r>
          </w:p>
        </w:tc>
        <w:tc>
          <w:tcPr>
            <w:tcW w:w="2513" w:type="dxa"/>
            <w:shd w:val="clear" w:color="auto" w:fill="auto"/>
            <w:vAlign w:val="center"/>
          </w:tcPr>
          <w:p w:rsidR="00377F28" w:rsidRPr="0034227F" w:rsidRDefault="00377F28" w:rsidP="006837CD">
            <w:pPr>
              <w:jc w:val="both"/>
            </w:pPr>
            <w:proofErr w:type="gramStart"/>
            <w:r w:rsidRPr="0034227F">
              <w:t>Недоброжелателен</w:t>
            </w:r>
            <w:proofErr w:type="gramEnd"/>
            <w:r w:rsidRPr="0034227F">
              <w:t>, груб со сверстниками и старшими.</w:t>
            </w:r>
          </w:p>
        </w:tc>
      </w:tr>
      <w:tr w:rsidR="00377F28" w:rsidRPr="0034227F" w:rsidTr="006837CD">
        <w:trPr>
          <w:cantSplit/>
          <w:trHeight w:val="1134"/>
        </w:trPr>
        <w:tc>
          <w:tcPr>
            <w:tcW w:w="468" w:type="dxa"/>
            <w:vMerge/>
            <w:shd w:val="clear" w:color="auto" w:fill="auto"/>
            <w:vAlign w:val="center"/>
          </w:tcPr>
          <w:p w:rsidR="00377F28" w:rsidRPr="0034227F" w:rsidRDefault="00377F28" w:rsidP="006837CD">
            <w:pPr>
              <w:ind w:left="113" w:right="113"/>
              <w:jc w:val="both"/>
            </w:pPr>
          </w:p>
        </w:tc>
        <w:tc>
          <w:tcPr>
            <w:tcW w:w="1800" w:type="dxa"/>
            <w:shd w:val="clear" w:color="auto" w:fill="auto"/>
            <w:vAlign w:val="center"/>
          </w:tcPr>
          <w:p w:rsidR="00377F28" w:rsidRPr="0034227F" w:rsidRDefault="00377F28" w:rsidP="006837CD">
            <w:pPr>
              <w:jc w:val="both"/>
            </w:pPr>
            <w:r w:rsidRPr="0034227F">
              <w:t>Честность</w:t>
            </w:r>
          </w:p>
        </w:tc>
        <w:tc>
          <w:tcPr>
            <w:tcW w:w="2513" w:type="dxa"/>
            <w:shd w:val="clear" w:color="auto" w:fill="auto"/>
            <w:vAlign w:val="center"/>
          </w:tcPr>
          <w:p w:rsidR="00377F28" w:rsidRPr="0034227F" w:rsidRDefault="00377F28" w:rsidP="006837CD">
            <w:pPr>
              <w:jc w:val="both"/>
            </w:pPr>
            <w:proofErr w:type="gramStart"/>
            <w:r w:rsidRPr="0034227F">
              <w:t>Верен</w:t>
            </w:r>
            <w:proofErr w:type="gramEnd"/>
            <w:r w:rsidRPr="0034227F">
              <w:t xml:space="preserve"> слову, правдив, добровольно признается в своих поступках.</w:t>
            </w:r>
          </w:p>
        </w:tc>
        <w:tc>
          <w:tcPr>
            <w:tcW w:w="2513" w:type="dxa"/>
            <w:shd w:val="clear" w:color="auto" w:fill="auto"/>
            <w:vAlign w:val="center"/>
          </w:tcPr>
          <w:p w:rsidR="00377F28" w:rsidRPr="0034227F" w:rsidRDefault="00377F28" w:rsidP="006837CD">
            <w:pPr>
              <w:jc w:val="both"/>
            </w:pPr>
            <w:r w:rsidRPr="0034227F">
              <w:t>Не требует честности от других, не всегда выполняет поручения, в поступках признается лишь после замечаний старших.</w:t>
            </w:r>
          </w:p>
        </w:tc>
        <w:tc>
          <w:tcPr>
            <w:tcW w:w="2513" w:type="dxa"/>
            <w:shd w:val="clear" w:color="auto" w:fill="auto"/>
            <w:vAlign w:val="center"/>
          </w:tcPr>
          <w:p w:rsidR="00377F28" w:rsidRPr="0034227F" w:rsidRDefault="00377F28" w:rsidP="006837CD">
            <w:pPr>
              <w:jc w:val="both"/>
            </w:pPr>
            <w:r w:rsidRPr="0034227F">
              <w:t xml:space="preserve">Часто </w:t>
            </w:r>
            <w:proofErr w:type="gramStart"/>
            <w:r w:rsidRPr="0034227F">
              <w:t>неискренен</w:t>
            </w:r>
            <w:proofErr w:type="gramEnd"/>
            <w:r w:rsidRPr="0034227F">
              <w:t>, обманывает старших и сверстников.</w:t>
            </w:r>
          </w:p>
        </w:tc>
      </w:tr>
      <w:tr w:rsidR="00377F28" w:rsidRPr="0034227F" w:rsidTr="006837CD">
        <w:trPr>
          <w:cantSplit/>
          <w:trHeight w:val="1134"/>
        </w:trPr>
        <w:tc>
          <w:tcPr>
            <w:tcW w:w="468" w:type="dxa"/>
            <w:vMerge/>
            <w:shd w:val="clear" w:color="auto" w:fill="auto"/>
            <w:vAlign w:val="center"/>
          </w:tcPr>
          <w:p w:rsidR="00377F28" w:rsidRPr="0034227F" w:rsidRDefault="00377F28" w:rsidP="006837CD">
            <w:pPr>
              <w:ind w:left="113" w:right="113"/>
              <w:jc w:val="both"/>
            </w:pPr>
          </w:p>
        </w:tc>
        <w:tc>
          <w:tcPr>
            <w:tcW w:w="1800" w:type="dxa"/>
            <w:shd w:val="clear" w:color="auto" w:fill="auto"/>
            <w:vAlign w:val="center"/>
          </w:tcPr>
          <w:p w:rsidR="00377F28" w:rsidRPr="0034227F" w:rsidRDefault="00377F28" w:rsidP="006837CD">
            <w:pPr>
              <w:jc w:val="both"/>
            </w:pPr>
            <w:r w:rsidRPr="0034227F">
              <w:t>Милосердие</w:t>
            </w:r>
          </w:p>
        </w:tc>
        <w:tc>
          <w:tcPr>
            <w:tcW w:w="2513" w:type="dxa"/>
            <w:shd w:val="clear" w:color="auto" w:fill="auto"/>
            <w:vAlign w:val="center"/>
          </w:tcPr>
          <w:p w:rsidR="00377F28" w:rsidRPr="0034227F" w:rsidRDefault="00377F28" w:rsidP="006837CD">
            <w:pPr>
              <w:jc w:val="both"/>
            </w:pPr>
            <w:r w:rsidRPr="0034227F">
              <w:t>Внимателен к проблемам других, имеет высокий уровень эмпатии, готов прийти на помощь и других призывает к действию.</w:t>
            </w:r>
          </w:p>
        </w:tc>
        <w:tc>
          <w:tcPr>
            <w:tcW w:w="2513" w:type="dxa"/>
            <w:shd w:val="clear" w:color="auto" w:fill="auto"/>
            <w:vAlign w:val="center"/>
          </w:tcPr>
          <w:p w:rsidR="00377F28" w:rsidRPr="0034227F" w:rsidRDefault="00377F28" w:rsidP="006837CD">
            <w:pPr>
              <w:jc w:val="both"/>
            </w:pPr>
            <w:r w:rsidRPr="0034227F">
              <w:t xml:space="preserve">Может иногда помогать другим, инициативу не проявляет. </w:t>
            </w:r>
          </w:p>
          <w:p w:rsidR="00377F28" w:rsidRPr="0034227F" w:rsidRDefault="00377F28" w:rsidP="006837CD">
            <w:pPr>
              <w:jc w:val="both"/>
            </w:pPr>
          </w:p>
        </w:tc>
        <w:tc>
          <w:tcPr>
            <w:tcW w:w="2513" w:type="dxa"/>
            <w:shd w:val="clear" w:color="auto" w:fill="auto"/>
            <w:vAlign w:val="center"/>
          </w:tcPr>
          <w:p w:rsidR="00377F28" w:rsidRPr="0034227F" w:rsidRDefault="00377F28" w:rsidP="006837CD">
            <w:pPr>
              <w:jc w:val="both"/>
            </w:pPr>
            <w:r w:rsidRPr="0034227F">
              <w:t xml:space="preserve">Держится высокомерно, </w:t>
            </w:r>
            <w:proofErr w:type="gramStart"/>
            <w:r w:rsidRPr="0034227F">
              <w:t>безразличен</w:t>
            </w:r>
            <w:proofErr w:type="gramEnd"/>
            <w:r w:rsidRPr="0034227F">
              <w:t xml:space="preserve"> к чужому горю.</w:t>
            </w:r>
          </w:p>
        </w:tc>
      </w:tr>
    </w:tbl>
    <w:p w:rsidR="00377F28" w:rsidRPr="0034227F" w:rsidRDefault="00377F28" w:rsidP="00377F28">
      <w:pPr>
        <w:jc w:val="both"/>
      </w:pPr>
      <w:r w:rsidRPr="0034227F">
        <w:t>Выявляется три уровня нравственного воспитания:</w:t>
      </w:r>
    </w:p>
    <w:p w:rsidR="00377F28" w:rsidRPr="0034227F" w:rsidRDefault="00377F28" w:rsidP="00377F28">
      <w:pPr>
        <w:jc w:val="both"/>
      </w:pPr>
      <w:proofErr w:type="gramStart"/>
      <w:r w:rsidRPr="0034227F">
        <w:rPr>
          <w:b/>
        </w:rPr>
        <w:lastRenderedPageBreak/>
        <w:t>Высокий</w:t>
      </w:r>
      <w:proofErr w:type="gramEnd"/>
      <w:r w:rsidRPr="0034227F">
        <w:rPr>
          <w:b/>
        </w:rPr>
        <w:t xml:space="preserve"> – </w:t>
      </w:r>
      <w:r w:rsidRPr="0034227F">
        <w:t>характеризуется наличием устойчивого положительного опыта и нравственного поведения, с хорошей саморегуляцией и стремлением детей положительно влиять на других.</w:t>
      </w:r>
    </w:p>
    <w:p w:rsidR="00377F28" w:rsidRPr="0034227F" w:rsidRDefault="00377F28" w:rsidP="00377F28">
      <w:pPr>
        <w:jc w:val="both"/>
      </w:pPr>
      <w:proofErr w:type="gramStart"/>
      <w:r w:rsidRPr="0034227F">
        <w:rPr>
          <w:b/>
        </w:rPr>
        <w:t>Средний</w:t>
      </w:r>
      <w:proofErr w:type="gramEnd"/>
      <w:r w:rsidRPr="0034227F">
        <w:t xml:space="preserve"> – активная позиция не проявляется, частичное проявление нравственных качеств и использование положительного опыта, поведение регулируется взрослыми.</w:t>
      </w:r>
    </w:p>
    <w:p w:rsidR="00377F28" w:rsidRPr="0034227F" w:rsidRDefault="00377F28" w:rsidP="00377F28">
      <w:pPr>
        <w:jc w:val="both"/>
      </w:pPr>
      <w:proofErr w:type="gramStart"/>
      <w:r w:rsidRPr="0034227F">
        <w:rPr>
          <w:b/>
        </w:rPr>
        <w:t>Низкий</w:t>
      </w:r>
      <w:proofErr w:type="gramEnd"/>
      <w:r w:rsidRPr="0034227F">
        <w:t xml:space="preserve"> – слабое проявление положительного поведения, неразвитость саморегуляции и самоорганизации.</w:t>
      </w:r>
    </w:p>
    <w:p w:rsidR="00377F28" w:rsidRPr="0034227F" w:rsidRDefault="00377F28" w:rsidP="00E94B1E">
      <w:pPr>
        <w:jc w:val="right"/>
      </w:pPr>
      <w:r w:rsidRPr="0034227F">
        <w:t>Приложение 3.</w:t>
      </w:r>
    </w:p>
    <w:p w:rsidR="00377F28" w:rsidRPr="0034227F" w:rsidRDefault="00377F28" w:rsidP="00377F28">
      <w:pPr>
        <w:jc w:val="both"/>
        <w:rPr>
          <w:b/>
        </w:rPr>
      </w:pPr>
      <w:r w:rsidRPr="0034227F">
        <w:t>Анкета</w:t>
      </w:r>
      <w:r w:rsidRPr="0034227F">
        <w:rPr>
          <w:b/>
        </w:rPr>
        <w:t xml:space="preserve"> «Я и моя семья»</w:t>
      </w:r>
    </w:p>
    <w:p w:rsidR="00377F28" w:rsidRPr="0034227F" w:rsidRDefault="00377F28" w:rsidP="00377F28">
      <w:pPr>
        <w:jc w:val="both"/>
      </w:pPr>
      <w:r w:rsidRPr="0034227F">
        <w:rPr>
          <w:b/>
        </w:rPr>
        <w:t>Цель:</w:t>
      </w:r>
      <w:r w:rsidRPr="0034227F">
        <w:t xml:space="preserve"> изучение уровня сформированности семейных ценностей и значимости семьи в жизни младшего школьника.</w:t>
      </w:r>
    </w:p>
    <w:p w:rsidR="00377F28" w:rsidRPr="0034227F" w:rsidRDefault="00377F28" w:rsidP="00377F28">
      <w:pPr>
        <w:jc w:val="both"/>
      </w:pPr>
      <w:r w:rsidRPr="0034227F">
        <w:rPr>
          <w:b/>
        </w:rPr>
        <w:t>Инструкция:</w:t>
      </w:r>
      <w:r w:rsidRPr="0034227F">
        <w:t xml:space="preserve"> Ребёнку предлагается ответить на 9 вопросов.</w:t>
      </w:r>
    </w:p>
    <w:p w:rsidR="00377F28" w:rsidRPr="0034227F" w:rsidRDefault="00377F28" w:rsidP="008A588E">
      <w:pPr>
        <w:widowControl w:val="0"/>
        <w:numPr>
          <w:ilvl w:val="0"/>
          <w:numId w:val="163"/>
        </w:numPr>
        <w:tabs>
          <w:tab w:val="clear" w:pos="720"/>
        </w:tabs>
        <w:suppressAutoHyphens/>
        <w:ind w:left="360" w:firstLine="0"/>
        <w:jc w:val="both"/>
      </w:pPr>
      <w:r w:rsidRPr="0034227F">
        <w:t>Тебе нравится твоя семья?</w:t>
      </w:r>
    </w:p>
    <w:p w:rsidR="00377F28" w:rsidRPr="0034227F" w:rsidRDefault="00377F28" w:rsidP="008A588E">
      <w:pPr>
        <w:widowControl w:val="0"/>
        <w:numPr>
          <w:ilvl w:val="1"/>
          <w:numId w:val="163"/>
        </w:numPr>
        <w:suppressAutoHyphens/>
        <w:jc w:val="both"/>
      </w:pPr>
      <w:r w:rsidRPr="0034227F">
        <w:t xml:space="preserve">Нравится </w:t>
      </w:r>
    </w:p>
    <w:p w:rsidR="00377F28" w:rsidRPr="0034227F" w:rsidRDefault="00377F28" w:rsidP="008A588E">
      <w:pPr>
        <w:widowControl w:val="0"/>
        <w:numPr>
          <w:ilvl w:val="1"/>
          <w:numId w:val="163"/>
        </w:numPr>
        <w:suppressAutoHyphens/>
        <w:jc w:val="both"/>
      </w:pPr>
      <w:r w:rsidRPr="0034227F">
        <w:t>Не очень нравится</w:t>
      </w:r>
    </w:p>
    <w:p w:rsidR="00377F28" w:rsidRPr="0034227F" w:rsidRDefault="00377F28" w:rsidP="008A588E">
      <w:pPr>
        <w:widowControl w:val="0"/>
        <w:numPr>
          <w:ilvl w:val="1"/>
          <w:numId w:val="163"/>
        </w:numPr>
        <w:suppressAutoHyphens/>
        <w:jc w:val="both"/>
      </w:pPr>
      <w:r w:rsidRPr="0034227F">
        <w:t>Не нравится</w:t>
      </w:r>
    </w:p>
    <w:p w:rsidR="00377F28" w:rsidRPr="0034227F" w:rsidRDefault="00377F28" w:rsidP="008A588E">
      <w:pPr>
        <w:widowControl w:val="0"/>
        <w:numPr>
          <w:ilvl w:val="0"/>
          <w:numId w:val="163"/>
        </w:numPr>
        <w:suppressAutoHyphens/>
        <w:jc w:val="both"/>
      </w:pPr>
      <w:r w:rsidRPr="0034227F">
        <w:t>Охотно ли ты выполняешь просьбы и поручения родителей?</w:t>
      </w:r>
    </w:p>
    <w:p w:rsidR="00377F28" w:rsidRPr="0034227F" w:rsidRDefault="00377F28" w:rsidP="008A588E">
      <w:pPr>
        <w:widowControl w:val="0"/>
        <w:numPr>
          <w:ilvl w:val="1"/>
          <w:numId w:val="163"/>
        </w:numPr>
        <w:suppressAutoHyphens/>
        <w:jc w:val="both"/>
      </w:pPr>
      <w:r w:rsidRPr="0034227F">
        <w:t>Да</w:t>
      </w:r>
    </w:p>
    <w:p w:rsidR="00377F28" w:rsidRPr="0034227F" w:rsidRDefault="00377F28" w:rsidP="008A588E">
      <w:pPr>
        <w:widowControl w:val="0"/>
        <w:numPr>
          <w:ilvl w:val="1"/>
          <w:numId w:val="163"/>
        </w:numPr>
        <w:suppressAutoHyphens/>
        <w:jc w:val="both"/>
      </w:pPr>
      <w:r w:rsidRPr="0034227F">
        <w:t>Бывает по-разному</w:t>
      </w:r>
    </w:p>
    <w:p w:rsidR="00377F28" w:rsidRPr="0034227F" w:rsidRDefault="00377F28" w:rsidP="008A588E">
      <w:pPr>
        <w:widowControl w:val="0"/>
        <w:numPr>
          <w:ilvl w:val="1"/>
          <w:numId w:val="163"/>
        </w:numPr>
        <w:suppressAutoHyphens/>
        <w:jc w:val="both"/>
      </w:pPr>
      <w:r w:rsidRPr="0034227F">
        <w:t>Нет</w:t>
      </w:r>
    </w:p>
    <w:p w:rsidR="00377F28" w:rsidRPr="0034227F" w:rsidRDefault="00377F28" w:rsidP="008A588E">
      <w:pPr>
        <w:widowControl w:val="0"/>
        <w:numPr>
          <w:ilvl w:val="0"/>
          <w:numId w:val="163"/>
        </w:numPr>
        <w:suppressAutoHyphens/>
        <w:jc w:val="both"/>
      </w:pPr>
      <w:r w:rsidRPr="0034227F">
        <w:t>Тебя часто наказывают за проступки?</w:t>
      </w:r>
    </w:p>
    <w:p w:rsidR="00377F28" w:rsidRPr="0034227F" w:rsidRDefault="00377F28" w:rsidP="008A588E">
      <w:pPr>
        <w:widowControl w:val="0"/>
        <w:numPr>
          <w:ilvl w:val="1"/>
          <w:numId w:val="163"/>
        </w:numPr>
        <w:suppressAutoHyphens/>
        <w:jc w:val="both"/>
      </w:pPr>
      <w:r w:rsidRPr="0034227F">
        <w:t>Да</w:t>
      </w:r>
    </w:p>
    <w:p w:rsidR="00377F28" w:rsidRPr="0034227F" w:rsidRDefault="00377F28" w:rsidP="008A588E">
      <w:pPr>
        <w:widowControl w:val="0"/>
        <w:numPr>
          <w:ilvl w:val="1"/>
          <w:numId w:val="163"/>
        </w:numPr>
        <w:suppressAutoHyphens/>
        <w:jc w:val="both"/>
      </w:pPr>
      <w:r w:rsidRPr="0034227F">
        <w:t>Бывает по-разному</w:t>
      </w:r>
    </w:p>
    <w:p w:rsidR="00377F28" w:rsidRPr="0034227F" w:rsidRDefault="00377F28" w:rsidP="008A588E">
      <w:pPr>
        <w:widowControl w:val="0"/>
        <w:numPr>
          <w:ilvl w:val="1"/>
          <w:numId w:val="163"/>
        </w:numPr>
        <w:suppressAutoHyphens/>
        <w:jc w:val="both"/>
      </w:pPr>
      <w:r w:rsidRPr="0034227F">
        <w:t>Нет</w:t>
      </w:r>
    </w:p>
    <w:p w:rsidR="00377F28" w:rsidRPr="0034227F" w:rsidRDefault="00377F28" w:rsidP="008A588E">
      <w:pPr>
        <w:widowControl w:val="0"/>
        <w:numPr>
          <w:ilvl w:val="0"/>
          <w:numId w:val="163"/>
        </w:numPr>
        <w:suppressAutoHyphens/>
        <w:jc w:val="both"/>
      </w:pPr>
      <w:r w:rsidRPr="0034227F">
        <w:t>Тебе нравится ухаживать и помогать младшим братьям или сестрам?</w:t>
      </w:r>
    </w:p>
    <w:p w:rsidR="00377F28" w:rsidRPr="0034227F" w:rsidRDefault="00377F28" w:rsidP="008A588E">
      <w:pPr>
        <w:widowControl w:val="0"/>
        <w:numPr>
          <w:ilvl w:val="1"/>
          <w:numId w:val="163"/>
        </w:numPr>
        <w:suppressAutoHyphens/>
        <w:jc w:val="both"/>
      </w:pPr>
      <w:r w:rsidRPr="0034227F">
        <w:t>Да</w:t>
      </w:r>
    </w:p>
    <w:p w:rsidR="00377F28" w:rsidRPr="0034227F" w:rsidRDefault="00377F28" w:rsidP="008A588E">
      <w:pPr>
        <w:widowControl w:val="0"/>
        <w:numPr>
          <w:ilvl w:val="1"/>
          <w:numId w:val="163"/>
        </w:numPr>
        <w:suppressAutoHyphens/>
        <w:jc w:val="both"/>
      </w:pPr>
      <w:r w:rsidRPr="0034227F">
        <w:t>Бывает по-разному</w:t>
      </w:r>
    </w:p>
    <w:p w:rsidR="00377F28" w:rsidRPr="0034227F" w:rsidRDefault="00377F28" w:rsidP="008A588E">
      <w:pPr>
        <w:widowControl w:val="0"/>
        <w:numPr>
          <w:ilvl w:val="1"/>
          <w:numId w:val="163"/>
        </w:numPr>
        <w:suppressAutoHyphens/>
        <w:jc w:val="both"/>
      </w:pPr>
      <w:r w:rsidRPr="0034227F">
        <w:t>Нет</w:t>
      </w:r>
    </w:p>
    <w:p w:rsidR="00377F28" w:rsidRPr="0034227F" w:rsidRDefault="00377F28" w:rsidP="008A588E">
      <w:pPr>
        <w:widowControl w:val="0"/>
        <w:numPr>
          <w:ilvl w:val="0"/>
          <w:numId w:val="163"/>
        </w:numPr>
        <w:suppressAutoHyphens/>
        <w:jc w:val="both"/>
      </w:pPr>
      <w:r w:rsidRPr="0034227F">
        <w:t xml:space="preserve">Ты хотел бы, чтобы у тебя в будущем была семья похожая на </w:t>
      </w:r>
      <w:proofErr w:type="gramStart"/>
      <w:r w:rsidRPr="0034227F">
        <w:t>ту</w:t>
      </w:r>
      <w:proofErr w:type="gramEnd"/>
      <w:r w:rsidRPr="0034227F">
        <w:t xml:space="preserve"> в которой ты сейчас живёшь?</w:t>
      </w:r>
    </w:p>
    <w:p w:rsidR="00377F28" w:rsidRPr="0034227F" w:rsidRDefault="00377F28" w:rsidP="008A588E">
      <w:pPr>
        <w:widowControl w:val="0"/>
        <w:numPr>
          <w:ilvl w:val="1"/>
          <w:numId w:val="163"/>
        </w:numPr>
        <w:suppressAutoHyphens/>
        <w:jc w:val="both"/>
      </w:pPr>
      <w:r w:rsidRPr="0034227F">
        <w:t>Хотел бы</w:t>
      </w:r>
    </w:p>
    <w:p w:rsidR="00377F28" w:rsidRPr="0034227F" w:rsidRDefault="00377F28" w:rsidP="008A588E">
      <w:pPr>
        <w:widowControl w:val="0"/>
        <w:numPr>
          <w:ilvl w:val="1"/>
          <w:numId w:val="163"/>
        </w:numPr>
        <w:suppressAutoHyphens/>
        <w:jc w:val="both"/>
      </w:pPr>
      <w:r w:rsidRPr="0034227F">
        <w:t>Не знаю точно</w:t>
      </w:r>
    </w:p>
    <w:p w:rsidR="00377F28" w:rsidRPr="0034227F" w:rsidRDefault="00377F28" w:rsidP="008A588E">
      <w:pPr>
        <w:widowControl w:val="0"/>
        <w:numPr>
          <w:ilvl w:val="1"/>
          <w:numId w:val="163"/>
        </w:numPr>
        <w:suppressAutoHyphens/>
        <w:jc w:val="both"/>
      </w:pPr>
      <w:r w:rsidRPr="0034227F">
        <w:t>Не хотел бы</w:t>
      </w:r>
    </w:p>
    <w:p w:rsidR="00377F28" w:rsidRPr="0034227F" w:rsidRDefault="00377F28" w:rsidP="008A588E">
      <w:pPr>
        <w:widowControl w:val="0"/>
        <w:numPr>
          <w:ilvl w:val="0"/>
          <w:numId w:val="163"/>
        </w:numPr>
        <w:suppressAutoHyphens/>
        <w:jc w:val="both"/>
      </w:pPr>
      <w:r w:rsidRPr="0034227F">
        <w:t>Тебе нравится делать уборку, мыть посуду, выносить мусор?</w:t>
      </w:r>
    </w:p>
    <w:p w:rsidR="00377F28" w:rsidRPr="0034227F" w:rsidRDefault="00377F28" w:rsidP="008A588E">
      <w:pPr>
        <w:widowControl w:val="0"/>
        <w:numPr>
          <w:ilvl w:val="1"/>
          <w:numId w:val="163"/>
        </w:numPr>
        <w:suppressAutoHyphens/>
        <w:jc w:val="both"/>
      </w:pPr>
      <w:r w:rsidRPr="0034227F">
        <w:t>Да, делаю сам без просьб</w:t>
      </w:r>
    </w:p>
    <w:p w:rsidR="00377F28" w:rsidRPr="0034227F" w:rsidRDefault="00377F28" w:rsidP="008A588E">
      <w:pPr>
        <w:widowControl w:val="0"/>
        <w:numPr>
          <w:ilvl w:val="1"/>
          <w:numId w:val="163"/>
        </w:numPr>
        <w:suppressAutoHyphens/>
        <w:jc w:val="both"/>
      </w:pPr>
      <w:r w:rsidRPr="0034227F">
        <w:t>Не всегда</w:t>
      </w:r>
    </w:p>
    <w:p w:rsidR="00377F28" w:rsidRPr="0034227F" w:rsidRDefault="00377F28" w:rsidP="008A588E">
      <w:pPr>
        <w:widowControl w:val="0"/>
        <w:numPr>
          <w:ilvl w:val="1"/>
          <w:numId w:val="163"/>
        </w:numPr>
        <w:suppressAutoHyphens/>
        <w:jc w:val="both"/>
      </w:pPr>
      <w:r w:rsidRPr="0034227F">
        <w:t>нет</w:t>
      </w:r>
    </w:p>
    <w:p w:rsidR="00377F28" w:rsidRPr="0034227F" w:rsidRDefault="00377F28" w:rsidP="008A588E">
      <w:pPr>
        <w:widowControl w:val="0"/>
        <w:numPr>
          <w:ilvl w:val="0"/>
          <w:numId w:val="163"/>
        </w:numPr>
        <w:suppressAutoHyphens/>
        <w:jc w:val="both"/>
      </w:pPr>
      <w:r w:rsidRPr="0034227F">
        <w:t>Часто ли ты слушаешь своих родителей?</w:t>
      </w:r>
    </w:p>
    <w:p w:rsidR="00377F28" w:rsidRPr="0034227F" w:rsidRDefault="00377F28" w:rsidP="008A588E">
      <w:pPr>
        <w:widowControl w:val="0"/>
        <w:numPr>
          <w:ilvl w:val="1"/>
          <w:numId w:val="163"/>
        </w:numPr>
        <w:suppressAutoHyphens/>
        <w:jc w:val="both"/>
      </w:pPr>
      <w:r w:rsidRPr="0034227F">
        <w:t>Часто</w:t>
      </w:r>
    </w:p>
    <w:p w:rsidR="00377F28" w:rsidRPr="0034227F" w:rsidRDefault="00377F28" w:rsidP="008A588E">
      <w:pPr>
        <w:widowControl w:val="0"/>
        <w:numPr>
          <w:ilvl w:val="1"/>
          <w:numId w:val="163"/>
        </w:numPr>
        <w:suppressAutoHyphens/>
        <w:jc w:val="both"/>
      </w:pPr>
      <w:r w:rsidRPr="0034227F">
        <w:t>Иногда</w:t>
      </w:r>
    </w:p>
    <w:p w:rsidR="00377F28" w:rsidRPr="0034227F" w:rsidRDefault="00377F28" w:rsidP="008A588E">
      <w:pPr>
        <w:widowControl w:val="0"/>
        <w:numPr>
          <w:ilvl w:val="1"/>
          <w:numId w:val="163"/>
        </w:numPr>
        <w:suppressAutoHyphens/>
        <w:jc w:val="both"/>
      </w:pPr>
      <w:r w:rsidRPr="0034227F">
        <w:t>Почти никогда</w:t>
      </w:r>
    </w:p>
    <w:p w:rsidR="00377F28" w:rsidRPr="0034227F" w:rsidRDefault="00377F28" w:rsidP="00377F28">
      <w:pPr>
        <w:ind w:left="360"/>
        <w:jc w:val="both"/>
      </w:pPr>
    </w:p>
    <w:p w:rsidR="00377F28" w:rsidRPr="0034227F" w:rsidRDefault="00377F28" w:rsidP="008A588E">
      <w:pPr>
        <w:widowControl w:val="0"/>
        <w:numPr>
          <w:ilvl w:val="0"/>
          <w:numId w:val="163"/>
        </w:numPr>
        <w:suppressAutoHyphens/>
        <w:jc w:val="both"/>
      </w:pPr>
      <w:r w:rsidRPr="0034227F">
        <w:t>Если родители делают тебе замечание, ты обижаешься на них?</w:t>
      </w:r>
    </w:p>
    <w:p w:rsidR="00377F28" w:rsidRPr="0034227F" w:rsidRDefault="00377F28" w:rsidP="008A588E">
      <w:pPr>
        <w:widowControl w:val="0"/>
        <w:numPr>
          <w:ilvl w:val="1"/>
          <w:numId w:val="163"/>
        </w:numPr>
        <w:suppressAutoHyphens/>
        <w:jc w:val="both"/>
      </w:pPr>
      <w:r w:rsidRPr="0034227F">
        <w:t>Да</w:t>
      </w:r>
    </w:p>
    <w:p w:rsidR="00377F28" w:rsidRPr="0034227F" w:rsidRDefault="00377F28" w:rsidP="008A588E">
      <w:pPr>
        <w:widowControl w:val="0"/>
        <w:numPr>
          <w:ilvl w:val="1"/>
          <w:numId w:val="163"/>
        </w:numPr>
        <w:suppressAutoHyphens/>
        <w:jc w:val="both"/>
      </w:pPr>
      <w:r w:rsidRPr="0034227F">
        <w:t>Бывает по-разному</w:t>
      </w:r>
    </w:p>
    <w:p w:rsidR="00377F28" w:rsidRPr="0034227F" w:rsidRDefault="00377F28" w:rsidP="008A588E">
      <w:pPr>
        <w:widowControl w:val="0"/>
        <w:numPr>
          <w:ilvl w:val="1"/>
          <w:numId w:val="163"/>
        </w:numPr>
        <w:suppressAutoHyphens/>
        <w:jc w:val="both"/>
      </w:pPr>
      <w:r w:rsidRPr="0034227F">
        <w:t>Нет</w:t>
      </w:r>
    </w:p>
    <w:p w:rsidR="00377F28" w:rsidRPr="0034227F" w:rsidRDefault="00377F28" w:rsidP="008A588E">
      <w:pPr>
        <w:widowControl w:val="0"/>
        <w:numPr>
          <w:ilvl w:val="0"/>
          <w:numId w:val="163"/>
        </w:numPr>
        <w:suppressAutoHyphens/>
        <w:jc w:val="both"/>
      </w:pPr>
      <w:r w:rsidRPr="0034227F">
        <w:t>Ты часто помогаешь дедушке и бабушке?</w:t>
      </w:r>
    </w:p>
    <w:p w:rsidR="00377F28" w:rsidRPr="0034227F" w:rsidRDefault="00377F28" w:rsidP="008A588E">
      <w:pPr>
        <w:widowControl w:val="0"/>
        <w:numPr>
          <w:ilvl w:val="1"/>
          <w:numId w:val="163"/>
        </w:numPr>
        <w:suppressAutoHyphens/>
        <w:jc w:val="both"/>
      </w:pPr>
      <w:r w:rsidRPr="0034227F">
        <w:t>Часто</w:t>
      </w:r>
    </w:p>
    <w:p w:rsidR="00377F28" w:rsidRPr="0034227F" w:rsidRDefault="00377F28" w:rsidP="008A588E">
      <w:pPr>
        <w:widowControl w:val="0"/>
        <w:numPr>
          <w:ilvl w:val="1"/>
          <w:numId w:val="163"/>
        </w:numPr>
        <w:suppressAutoHyphens/>
        <w:jc w:val="both"/>
      </w:pPr>
      <w:r w:rsidRPr="0034227F">
        <w:t>Иногда</w:t>
      </w:r>
    </w:p>
    <w:p w:rsidR="00377F28" w:rsidRPr="0034227F" w:rsidRDefault="00377F28" w:rsidP="008A588E">
      <w:pPr>
        <w:widowControl w:val="0"/>
        <w:numPr>
          <w:ilvl w:val="1"/>
          <w:numId w:val="163"/>
        </w:numPr>
        <w:suppressAutoHyphens/>
        <w:jc w:val="both"/>
      </w:pPr>
      <w:r w:rsidRPr="0034227F">
        <w:t>Почти никогда</w:t>
      </w:r>
    </w:p>
    <w:p w:rsidR="00377F28" w:rsidRPr="0034227F" w:rsidRDefault="00377F28" w:rsidP="00377F28">
      <w:pPr>
        <w:ind w:left="360"/>
        <w:jc w:val="both"/>
      </w:pPr>
      <w:r w:rsidRPr="0034227F">
        <w:rPr>
          <w:b/>
        </w:rPr>
        <w:t xml:space="preserve">Интерпретация </w:t>
      </w:r>
      <w:r w:rsidRPr="0034227F">
        <w:t>результатов (уровни сформированности семейных ценностей):</w:t>
      </w:r>
    </w:p>
    <w:p w:rsidR="00377F28" w:rsidRPr="0034227F" w:rsidRDefault="00377F28" w:rsidP="00377F28">
      <w:pPr>
        <w:jc w:val="both"/>
      </w:pPr>
      <w:proofErr w:type="gramStart"/>
      <w:r w:rsidRPr="0034227F">
        <w:rPr>
          <w:b/>
        </w:rPr>
        <w:lastRenderedPageBreak/>
        <w:t>Высокий</w:t>
      </w:r>
      <w:proofErr w:type="gramEnd"/>
      <w:r w:rsidRPr="0034227F">
        <w:rPr>
          <w:b/>
        </w:rPr>
        <w:t xml:space="preserve"> – </w:t>
      </w:r>
      <w:r w:rsidRPr="0034227F">
        <w:t>у детей сформированы основы семейных ценностей, сформировано почитание родителей, уважение к старшим, забота о младших, без напоминания готовы помочь всем членам семьи, готовы передавать семейные ценности своим детям.</w:t>
      </w:r>
    </w:p>
    <w:p w:rsidR="00377F28" w:rsidRPr="0034227F" w:rsidRDefault="00377F28" w:rsidP="00377F28">
      <w:pPr>
        <w:jc w:val="both"/>
      </w:pPr>
      <w:r w:rsidRPr="0034227F">
        <w:rPr>
          <w:b/>
        </w:rPr>
        <w:t>Средний</w:t>
      </w:r>
      <w:r w:rsidRPr="0034227F">
        <w:t xml:space="preserve"> – существует взаимопонимание и взаимопомощь в семье, но семейные ценности не принимаются полностью, есть моменты, которые не устраивают школьника, привлекают больше отдых, досуговые стороны. Такие дети достаточно благополучно чувствуют себя в семье, однако бывают разногласия и непонимание, с отстаиванием своих интересов. </w:t>
      </w:r>
      <w:proofErr w:type="gramStart"/>
      <w:r w:rsidRPr="0034227F">
        <w:t>Ориентированы</w:t>
      </w:r>
      <w:proofErr w:type="gramEnd"/>
      <w:r w:rsidRPr="0034227F">
        <w:t xml:space="preserve"> на деятельность по удовольствию.</w:t>
      </w:r>
    </w:p>
    <w:p w:rsidR="00377F28" w:rsidRPr="0034227F" w:rsidRDefault="00377F28" w:rsidP="00377F28">
      <w:pPr>
        <w:jc w:val="both"/>
      </w:pPr>
      <w:proofErr w:type="gramStart"/>
      <w:r w:rsidRPr="0034227F">
        <w:rPr>
          <w:b/>
        </w:rPr>
        <w:t>Низкий</w:t>
      </w:r>
      <w:proofErr w:type="gramEnd"/>
      <w:r w:rsidRPr="0034227F">
        <w:t xml:space="preserve"> – школьники в семье чувствуют себя некомфортно, неохотно участвуют в семейных делах, предпочитают деятельность по удовольствию. Испытывают серьёзные затруднения в установлении контактов между членами семьи. Могут совершать побеги из дома. Нередко семья воспринимается ими как враждебная среда, пребывание в которой для них невыносимо. Часто у школьников отмечаются нарушения нервно-психического здоровья.</w:t>
      </w:r>
    </w:p>
    <w:p w:rsidR="00377F28" w:rsidRPr="0034227F" w:rsidRDefault="00377F28" w:rsidP="00E94B1E">
      <w:pPr>
        <w:jc w:val="right"/>
      </w:pPr>
      <w:r w:rsidRPr="0034227F">
        <w:t>Приложение 4.</w:t>
      </w:r>
    </w:p>
    <w:p w:rsidR="00377F28" w:rsidRPr="0034227F" w:rsidRDefault="00377F28" w:rsidP="00377F28">
      <w:pPr>
        <w:jc w:val="both"/>
        <w:rPr>
          <w:b/>
        </w:rPr>
      </w:pPr>
      <w:r w:rsidRPr="0034227F">
        <w:rPr>
          <w:b/>
        </w:rPr>
        <w:t xml:space="preserve"> «Я разный»</w:t>
      </w:r>
    </w:p>
    <w:p w:rsidR="00377F28" w:rsidRPr="0034227F" w:rsidRDefault="00377F28" w:rsidP="00377F28">
      <w:pPr>
        <w:jc w:val="both"/>
      </w:pPr>
      <w:r w:rsidRPr="0034227F">
        <w:t>(определение особенностей формирования личностной сферы младших школьников, автор – Н.В.Кулешова)</w:t>
      </w:r>
    </w:p>
    <w:p w:rsidR="00377F28" w:rsidRPr="0034227F" w:rsidRDefault="00377F28" w:rsidP="00377F28">
      <w:pPr>
        <w:jc w:val="both"/>
      </w:pPr>
      <w:r w:rsidRPr="0034227F">
        <w:rPr>
          <w:b/>
        </w:rPr>
        <w:t>Цель:</w:t>
      </w:r>
      <w:r w:rsidRPr="0034227F">
        <w:t xml:space="preserve"> изучение </w:t>
      </w:r>
      <w:proofErr w:type="gramStart"/>
      <w:r w:rsidRPr="0034227F">
        <w:t>уровня определения особенностей формирования личностной сферы младших школьников</w:t>
      </w:r>
      <w:proofErr w:type="gramEnd"/>
      <w:r w:rsidRPr="0034227F">
        <w:t>.</w:t>
      </w:r>
    </w:p>
    <w:p w:rsidR="00377F28" w:rsidRPr="0034227F" w:rsidRDefault="00377F28" w:rsidP="00377F28">
      <w:pPr>
        <w:jc w:val="both"/>
      </w:pPr>
      <w:r w:rsidRPr="0034227F">
        <w:rPr>
          <w:b/>
        </w:rPr>
        <w:t xml:space="preserve">Инструкция: </w:t>
      </w:r>
      <w:r w:rsidRPr="0034227F">
        <w:t>детям предлагается написать (для первого класса нарисовать) по два слова, которые приходят в голову в связи со словами:</w:t>
      </w:r>
    </w:p>
    <w:p w:rsidR="00377F28" w:rsidRPr="0034227F" w:rsidRDefault="00377F28" w:rsidP="00377F28">
      <w:pPr>
        <w:jc w:val="both"/>
        <w:rPr>
          <w:b/>
          <w:i/>
        </w:rPr>
      </w:pPr>
      <w:r w:rsidRPr="0034227F">
        <w:rPr>
          <w:b/>
          <w:i/>
        </w:rPr>
        <w:t xml:space="preserve">Семья – </w:t>
      </w:r>
    </w:p>
    <w:p w:rsidR="00377F28" w:rsidRPr="0034227F" w:rsidRDefault="00377F28" w:rsidP="00377F28">
      <w:pPr>
        <w:jc w:val="both"/>
        <w:rPr>
          <w:b/>
          <w:i/>
        </w:rPr>
      </w:pPr>
      <w:r w:rsidRPr="0034227F">
        <w:rPr>
          <w:b/>
          <w:i/>
        </w:rPr>
        <w:t xml:space="preserve">Дом – </w:t>
      </w:r>
    </w:p>
    <w:p w:rsidR="00377F28" w:rsidRPr="0034227F" w:rsidRDefault="00377F28" w:rsidP="00377F28">
      <w:pPr>
        <w:jc w:val="both"/>
        <w:rPr>
          <w:b/>
          <w:i/>
        </w:rPr>
      </w:pPr>
      <w:r w:rsidRPr="0034227F">
        <w:rPr>
          <w:b/>
          <w:i/>
        </w:rPr>
        <w:t xml:space="preserve">Отдых – </w:t>
      </w:r>
    </w:p>
    <w:p w:rsidR="00377F28" w:rsidRPr="0034227F" w:rsidRDefault="00377F28" w:rsidP="00377F28">
      <w:pPr>
        <w:jc w:val="both"/>
        <w:rPr>
          <w:b/>
          <w:i/>
        </w:rPr>
      </w:pPr>
      <w:r w:rsidRPr="0034227F">
        <w:rPr>
          <w:b/>
          <w:i/>
        </w:rPr>
        <w:t xml:space="preserve">Школа – </w:t>
      </w:r>
    </w:p>
    <w:p w:rsidR="00377F28" w:rsidRPr="0034227F" w:rsidRDefault="00377F28" w:rsidP="00377F28">
      <w:pPr>
        <w:jc w:val="both"/>
        <w:rPr>
          <w:b/>
          <w:i/>
        </w:rPr>
      </w:pPr>
      <w:r w:rsidRPr="0034227F">
        <w:rPr>
          <w:b/>
          <w:i/>
        </w:rPr>
        <w:t xml:space="preserve">Труд – </w:t>
      </w:r>
    </w:p>
    <w:p w:rsidR="00377F28" w:rsidRPr="0034227F" w:rsidRDefault="00377F28" w:rsidP="00377F28">
      <w:pPr>
        <w:jc w:val="both"/>
        <w:rPr>
          <w:b/>
          <w:i/>
        </w:rPr>
      </w:pPr>
      <w:r w:rsidRPr="0034227F">
        <w:rPr>
          <w:b/>
          <w:i/>
        </w:rPr>
        <w:t xml:space="preserve">Поступок – </w:t>
      </w:r>
    </w:p>
    <w:p w:rsidR="00377F28" w:rsidRPr="0034227F" w:rsidRDefault="00377F28" w:rsidP="00377F28">
      <w:pPr>
        <w:jc w:val="both"/>
      </w:pPr>
      <w:r w:rsidRPr="0034227F">
        <w:t>Далее дети должны выстроить написанные слова (рисунки) по порядку личной значимости.</w:t>
      </w:r>
    </w:p>
    <w:p w:rsidR="00377F28" w:rsidRPr="0034227F" w:rsidRDefault="00377F28" w:rsidP="00377F28">
      <w:pPr>
        <w:jc w:val="both"/>
        <w:rPr>
          <w:b/>
        </w:rPr>
      </w:pPr>
      <w:r w:rsidRPr="0034227F">
        <w:rPr>
          <w:b/>
        </w:rPr>
        <w:t>Критерии оценивания:</w:t>
      </w:r>
    </w:p>
    <w:p w:rsidR="00377F28" w:rsidRPr="0034227F" w:rsidRDefault="00377F28" w:rsidP="008A588E">
      <w:pPr>
        <w:widowControl w:val="0"/>
        <w:numPr>
          <w:ilvl w:val="0"/>
          <w:numId w:val="164"/>
        </w:numPr>
        <w:suppressAutoHyphens/>
        <w:jc w:val="both"/>
      </w:pPr>
      <w:proofErr w:type="gramStart"/>
      <w:r w:rsidRPr="0034227F">
        <w:rPr>
          <w:i/>
        </w:rPr>
        <w:t>Количественный показатель</w:t>
      </w:r>
      <w:r w:rsidRPr="0034227F">
        <w:t xml:space="preserve"> – количество категорий (духовно-нравственная ориентация, духовные ценности и переживания, социальные роли, умения, знания, навыки; интересы, предпочтения; личностные свойства; оценочные суждения).</w:t>
      </w:r>
      <w:proofErr w:type="gramEnd"/>
    </w:p>
    <w:p w:rsidR="00377F28" w:rsidRPr="0034227F" w:rsidRDefault="00377F28" w:rsidP="00377F28">
      <w:pPr>
        <w:ind w:left="360"/>
        <w:jc w:val="both"/>
      </w:pPr>
      <w:r w:rsidRPr="0034227F">
        <w:t xml:space="preserve">1 балл – 1-2 определения, </w:t>
      </w:r>
      <w:proofErr w:type="gramStart"/>
      <w:r w:rsidRPr="0034227F">
        <w:t>относящихся</w:t>
      </w:r>
      <w:proofErr w:type="gramEnd"/>
      <w:r w:rsidRPr="0034227F">
        <w:t xml:space="preserve"> к перечисленным категориям;</w:t>
      </w:r>
    </w:p>
    <w:p w:rsidR="00377F28" w:rsidRPr="0034227F" w:rsidRDefault="00377F28" w:rsidP="00377F28">
      <w:pPr>
        <w:ind w:left="360"/>
        <w:jc w:val="both"/>
      </w:pPr>
      <w:r w:rsidRPr="0034227F">
        <w:t>2 балла – 3-5 определений, преимущественно относящихся к категориям социальные роли, интересы, предпочтения.</w:t>
      </w:r>
    </w:p>
    <w:p w:rsidR="00377F28" w:rsidRPr="0034227F" w:rsidRDefault="00377F28" w:rsidP="00377F28">
      <w:pPr>
        <w:ind w:left="360"/>
        <w:jc w:val="both"/>
      </w:pPr>
      <w:r w:rsidRPr="0034227F">
        <w:t>3 балла – от 6 определений и более, включая более 4 категорий, в том числе характеристику личностных свойств.</w:t>
      </w:r>
    </w:p>
    <w:p w:rsidR="00377F28" w:rsidRPr="0034227F" w:rsidRDefault="00377F28" w:rsidP="00377F28">
      <w:pPr>
        <w:ind w:left="360"/>
        <w:jc w:val="both"/>
      </w:pPr>
    </w:p>
    <w:p w:rsidR="00377F28" w:rsidRPr="0034227F" w:rsidRDefault="00377F28" w:rsidP="008A588E">
      <w:pPr>
        <w:widowControl w:val="0"/>
        <w:numPr>
          <w:ilvl w:val="0"/>
          <w:numId w:val="164"/>
        </w:numPr>
        <w:suppressAutoHyphens/>
        <w:jc w:val="both"/>
      </w:pPr>
      <w:r w:rsidRPr="0034227F">
        <w:rPr>
          <w:i/>
        </w:rPr>
        <w:t>Деятельностный показатель</w:t>
      </w:r>
      <w:r w:rsidRPr="0034227F">
        <w:t>.</w:t>
      </w:r>
    </w:p>
    <w:p w:rsidR="00377F28" w:rsidRPr="0034227F" w:rsidRDefault="00377F28" w:rsidP="00377F28">
      <w:pPr>
        <w:ind w:left="360"/>
        <w:jc w:val="both"/>
      </w:pPr>
      <w:r w:rsidRPr="0034227F">
        <w:t>1 балл – указывают конкретные действия («я учусь в школе»), свои интересы;</w:t>
      </w:r>
    </w:p>
    <w:p w:rsidR="00377F28" w:rsidRPr="0034227F" w:rsidRDefault="00377F28" w:rsidP="00377F28">
      <w:pPr>
        <w:ind w:left="360"/>
        <w:jc w:val="both"/>
      </w:pPr>
      <w:r w:rsidRPr="0034227F">
        <w:t>2 балла – совмещение 1 и 3 уровней, нечто среднее;</w:t>
      </w:r>
    </w:p>
    <w:p w:rsidR="00377F28" w:rsidRPr="0034227F" w:rsidRDefault="00377F28" w:rsidP="00377F28">
      <w:pPr>
        <w:ind w:left="360"/>
        <w:jc w:val="both"/>
      </w:pPr>
      <w:r w:rsidRPr="0034227F">
        <w:t>3 балла – указывают социальные роли («я ученик»), обобщенные личностные качества (сильный, смелый).</w:t>
      </w:r>
    </w:p>
    <w:p w:rsidR="00377F28" w:rsidRPr="0034227F" w:rsidRDefault="00377F28" w:rsidP="00377F28">
      <w:pPr>
        <w:ind w:left="360"/>
        <w:jc w:val="both"/>
      </w:pPr>
    </w:p>
    <w:p w:rsidR="00377F28" w:rsidRPr="0034227F" w:rsidRDefault="00377F28" w:rsidP="008A588E">
      <w:pPr>
        <w:widowControl w:val="0"/>
        <w:numPr>
          <w:ilvl w:val="0"/>
          <w:numId w:val="164"/>
        </w:numPr>
        <w:suppressAutoHyphens/>
        <w:jc w:val="both"/>
      </w:pPr>
      <w:r w:rsidRPr="0034227F">
        <w:rPr>
          <w:i/>
        </w:rPr>
        <w:t>Качественный показатель</w:t>
      </w:r>
      <w:r w:rsidRPr="0034227F">
        <w:t xml:space="preserve"> – соотношение положительных и отрицательных оценочных суждений.</w:t>
      </w:r>
    </w:p>
    <w:p w:rsidR="00377F28" w:rsidRPr="0034227F" w:rsidRDefault="00377F28" w:rsidP="00377F28">
      <w:pPr>
        <w:ind w:left="360"/>
        <w:jc w:val="both"/>
      </w:pPr>
      <w:r w:rsidRPr="0034227F">
        <w:t>1 балл – преобладание отрицательных оценочных суждений или равенство отрицательных и положительных суждений (низкое самопринятие или отвержение);</w:t>
      </w:r>
    </w:p>
    <w:p w:rsidR="00377F28" w:rsidRPr="0034227F" w:rsidRDefault="00377F28" w:rsidP="00377F28">
      <w:pPr>
        <w:ind w:left="360"/>
        <w:jc w:val="both"/>
      </w:pPr>
      <w:r w:rsidRPr="0034227F">
        <w:lastRenderedPageBreak/>
        <w:t>2 балла – незначительное преобладание положительных суждений или преобладание нейтральных суждений (амбивалентное или недостаточное позитивное самоотношение).</w:t>
      </w:r>
    </w:p>
    <w:p w:rsidR="00377F28" w:rsidRPr="0034227F" w:rsidRDefault="00377F28" w:rsidP="00377F28">
      <w:pPr>
        <w:ind w:left="360"/>
        <w:jc w:val="both"/>
      </w:pPr>
      <w:r w:rsidRPr="0034227F">
        <w:t>3 балла – преобладание положительных суждений (положительное самопринятие).</w:t>
      </w:r>
    </w:p>
    <w:p w:rsidR="00377F28" w:rsidRPr="0034227F" w:rsidRDefault="00377F28" w:rsidP="00377F28">
      <w:pPr>
        <w:ind w:left="36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
        <w:gridCol w:w="1554"/>
        <w:gridCol w:w="1950"/>
        <w:gridCol w:w="1916"/>
        <w:gridCol w:w="1688"/>
        <w:gridCol w:w="1505"/>
      </w:tblGrid>
      <w:tr w:rsidR="00377F28" w:rsidRPr="0034227F" w:rsidTr="006837CD">
        <w:tc>
          <w:tcPr>
            <w:tcW w:w="1595" w:type="dxa"/>
            <w:shd w:val="clear" w:color="auto" w:fill="auto"/>
            <w:vAlign w:val="center"/>
          </w:tcPr>
          <w:p w:rsidR="00377F28" w:rsidRPr="0034227F" w:rsidRDefault="00377F28" w:rsidP="006837CD">
            <w:pPr>
              <w:jc w:val="both"/>
            </w:pPr>
            <w:r w:rsidRPr="0034227F">
              <w:t>№</w:t>
            </w:r>
          </w:p>
          <w:p w:rsidR="00377F28" w:rsidRPr="0034227F" w:rsidRDefault="00377F28" w:rsidP="006837CD">
            <w:pPr>
              <w:jc w:val="both"/>
            </w:pPr>
            <w:proofErr w:type="gramStart"/>
            <w:r w:rsidRPr="0034227F">
              <w:t>п</w:t>
            </w:r>
            <w:proofErr w:type="gramEnd"/>
            <w:r w:rsidRPr="0034227F">
              <w:t>/п</w:t>
            </w:r>
          </w:p>
        </w:tc>
        <w:tc>
          <w:tcPr>
            <w:tcW w:w="1595" w:type="dxa"/>
            <w:shd w:val="clear" w:color="auto" w:fill="auto"/>
            <w:vAlign w:val="center"/>
          </w:tcPr>
          <w:p w:rsidR="00377F28" w:rsidRPr="0034227F" w:rsidRDefault="00377F28" w:rsidP="006837CD">
            <w:pPr>
              <w:jc w:val="both"/>
            </w:pPr>
            <w:r w:rsidRPr="0034227F">
              <w:t>Ф.И.ученика</w:t>
            </w:r>
          </w:p>
        </w:tc>
        <w:tc>
          <w:tcPr>
            <w:tcW w:w="1595" w:type="dxa"/>
            <w:shd w:val="clear" w:color="auto" w:fill="auto"/>
            <w:vAlign w:val="center"/>
          </w:tcPr>
          <w:p w:rsidR="00377F28" w:rsidRPr="0034227F" w:rsidRDefault="00377F28" w:rsidP="006837CD">
            <w:pPr>
              <w:jc w:val="both"/>
            </w:pPr>
            <w:r w:rsidRPr="0034227F">
              <w:t>Количественный показатель</w:t>
            </w:r>
          </w:p>
        </w:tc>
        <w:tc>
          <w:tcPr>
            <w:tcW w:w="1595" w:type="dxa"/>
            <w:shd w:val="clear" w:color="auto" w:fill="auto"/>
            <w:vAlign w:val="center"/>
          </w:tcPr>
          <w:p w:rsidR="00377F28" w:rsidRPr="0034227F" w:rsidRDefault="00377F28" w:rsidP="006837CD">
            <w:pPr>
              <w:jc w:val="both"/>
            </w:pPr>
            <w:r w:rsidRPr="0034227F">
              <w:t>Деятельностный показатель</w:t>
            </w:r>
          </w:p>
        </w:tc>
        <w:tc>
          <w:tcPr>
            <w:tcW w:w="1595" w:type="dxa"/>
            <w:shd w:val="clear" w:color="auto" w:fill="auto"/>
            <w:vAlign w:val="center"/>
          </w:tcPr>
          <w:p w:rsidR="00377F28" w:rsidRPr="0034227F" w:rsidRDefault="00377F28" w:rsidP="006837CD">
            <w:pPr>
              <w:jc w:val="both"/>
            </w:pPr>
            <w:r w:rsidRPr="0034227F">
              <w:t>Качественный показатель</w:t>
            </w:r>
          </w:p>
        </w:tc>
        <w:tc>
          <w:tcPr>
            <w:tcW w:w="1596" w:type="dxa"/>
            <w:shd w:val="clear" w:color="auto" w:fill="auto"/>
            <w:vAlign w:val="center"/>
          </w:tcPr>
          <w:p w:rsidR="00377F28" w:rsidRPr="0034227F" w:rsidRDefault="00377F28" w:rsidP="006837CD">
            <w:pPr>
              <w:jc w:val="both"/>
            </w:pPr>
            <w:r w:rsidRPr="0034227F">
              <w:t>Суммарный балл</w:t>
            </w:r>
          </w:p>
        </w:tc>
      </w:tr>
      <w:tr w:rsidR="00377F28" w:rsidRPr="0034227F" w:rsidTr="006837CD">
        <w:tc>
          <w:tcPr>
            <w:tcW w:w="1595" w:type="dxa"/>
            <w:shd w:val="clear" w:color="auto" w:fill="auto"/>
          </w:tcPr>
          <w:p w:rsidR="00377F28" w:rsidRPr="0034227F" w:rsidRDefault="00377F28" w:rsidP="006837CD">
            <w:pPr>
              <w:jc w:val="both"/>
            </w:pPr>
          </w:p>
        </w:tc>
        <w:tc>
          <w:tcPr>
            <w:tcW w:w="1595" w:type="dxa"/>
            <w:shd w:val="clear" w:color="auto" w:fill="auto"/>
          </w:tcPr>
          <w:p w:rsidR="00377F28" w:rsidRPr="0034227F" w:rsidRDefault="00377F28" w:rsidP="006837CD">
            <w:pPr>
              <w:jc w:val="both"/>
            </w:pPr>
          </w:p>
        </w:tc>
        <w:tc>
          <w:tcPr>
            <w:tcW w:w="1595" w:type="dxa"/>
            <w:shd w:val="clear" w:color="auto" w:fill="auto"/>
          </w:tcPr>
          <w:p w:rsidR="00377F28" w:rsidRPr="0034227F" w:rsidRDefault="00377F28" w:rsidP="006837CD">
            <w:pPr>
              <w:jc w:val="both"/>
            </w:pPr>
          </w:p>
        </w:tc>
        <w:tc>
          <w:tcPr>
            <w:tcW w:w="1595" w:type="dxa"/>
            <w:shd w:val="clear" w:color="auto" w:fill="auto"/>
          </w:tcPr>
          <w:p w:rsidR="00377F28" w:rsidRPr="0034227F" w:rsidRDefault="00377F28" w:rsidP="006837CD">
            <w:pPr>
              <w:jc w:val="both"/>
            </w:pPr>
          </w:p>
        </w:tc>
        <w:tc>
          <w:tcPr>
            <w:tcW w:w="1595" w:type="dxa"/>
            <w:shd w:val="clear" w:color="auto" w:fill="auto"/>
          </w:tcPr>
          <w:p w:rsidR="00377F28" w:rsidRPr="0034227F" w:rsidRDefault="00377F28" w:rsidP="006837CD">
            <w:pPr>
              <w:jc w:val="both"/>
            </w:pPr>
          </w:p>
        </w:tc>
        <w:tc>
          <w:tcPr>
            <w:tcW w:w="1596" w:type="dxa"/>
            <w:shd w:val="clear" w:color="auto" w:fill="auto"/>
          </w:tcPr>
          <w:p w:rsidR="00377F28" w:rsidRPr="0034227F" w:rsidRDefault="00377F28" w:rsidP="006837CD">
            <w:pPr>
              <w:jc w:val="both"/>
            </w:pPr>
          </w:p>
        </w:tc>
      </w:tr>
      <w:tr w:rsidR="00377F28" w:rsidRPr="0034227F" w:rsidTr="006837CD">
        <w:tc>
          <w:tcPr>
            <w:tcW w:w="1595" w:type="dxa"/>
            <w:shd w:val="clear" w:color="auto" w:fill="auto"/>
          </w:tcPr>
          <w:p w:rsidR="00377F28" w:rsidRPr="0034227F" w:rsidRDefault="00377F28" w:rsidP="006837CD">
            <w:pPr>
              <w:jc w:val="both"/>
            </w:pPr>
          </w:p>
        </w:tc>
        <w:tc>
          <w:tcPr>
            <w:tcW w:w="1595" w:type="dxa"/>
            <w:shd w:val="clear" w:color="auto" w:fill="auto"/>
          </w:tcPr>
          <w:p w:rsidR="00377F28" w:rsidRPr="0034227F" w:rsidRDefault="00377F28" w:rsidP="006837CD">
            <w:pPr>
              <w:jc w:val="both"/>
            </w:pPr>
          </w:p>
        </w:tc>
        <w:tc>
          <w:tcPr>
            <w:tcW w:w="1595" w:type="dxa"/>
            <w:shd w:val="clear" w:color="auto" w:fill="auto"/>
          </w:tcPr>
          <w:p w:rsidR="00377F28" w:rsidRPr="0034227F" w:rsidRDefault="00377F28" w:rsidP="006837CD">
            <w:pPr>
              <w:jc w:val="both"/>
            </w:pPr>
          </w:p>
        </w:tc>
        <w:tc>
          <w:tcPr>
            <w:tcW w:w="1595" w:type="dxa"/>
            <w:shd w:val="clear" w:color="auto" w:fill="auto"/>
          </w:tcPr>
          <w:p w:rsidR="00377F28" w:rsidRPr="0034227F" w:rsidRDefault="00377F28" w:rsidP="006837CD">
            <w:pPr>
              <w:jc w:val="both"/>
            </w:pPr>
          </w:p>
        </w:tc>
        <w:tc>
          <w:tcPr>
            <w:tcW w:w="1595" w:type="dxa"/>
            <w:shd w:val="clear" w:color="auto" w:fill="auto"/>
          </w:tcPr>
          <w:p w:rsidR="00377F28" w:rsidRPr="0034227F" w:rsidRDefault="00377F28" w:rsidP="006837CD">
            <w:pPr>
              <w:jc w:val="both"/>
            </w:pPr>
          </w:p>
        </w:tc>
        <w:tc>
          <w:tcPr>
            <w:tcW w:w="1596" w:type="dxa"/>
            <w:shd w:val="clear" w:color="auto" w:fill="auto"/>
          </w:tcPr>
          <w:p w:rsidR="00377F28" w:rsidRPr="0034227F" w:rsidRDefault="00377F28" w:rsidP="006837CD">
            <w:pPr>
              <w:jc w:val="both"/>
            </w:pPr>
          </w:p>
        </w:tc>
      </w:tr>
      <w:tr w:rsidR="00377F28" w:rsidRPr="0034227F" w:rsidTr="006837CD">
        <w:tc>
          <w:tcPr>
            <w:tcW w:w="1595" w:type="dxa"/>
            <w:shd w:val="clear" w:color="auto" w:fill="auto"/>
          </w:tcPr>
          <w:p w:rsidR="00377F28" w:rsidRPr="0034227F" w:rsidRDefault="00377F28" w:rsidP="006837CD">
            <w:pPr>
              <w:jc w:val="both"/>
            </w:pPr>
          </w:p>
        </w:tc>
        <w:tc>
          <w:tcPr>
            <w:tcW w:w="1595" w:type="dxa"/>
            <w:shd w:val="clear" w:color="auto" w:fill="auto"/>
          </w:tcPr>
          <w:p w:rsidR="00377F28" w:rsidRPr="0034227F" w:rsidRDefault="00377F28" w:rsidP="006837CD">
            <w:pPr>
              <w:jc w:val="both"/>
            </w:pPr>
          </w:p>
        </w:tc>
        <w:tc>
          <w:tcPr>
            <w:tcW w:w="1595" w:type="dxa"/>
            <w:shd w:val="clear" w:color="auto" w:fill="auto"/>
          </w:tcPr>
          <w:p w:rsidR="00377F28" w:rsidRPr="0034227F" w:rsidRDefault="00377F28" w:rsidP="006837CD">
            <w:pPr>
              <w:jc w:val="both"/>
            </w:pPr>
          </w:p>
        </w:tc>
        <w:tc>
          <w:tcPr>
            <w:tcW w:w="1595" w:type="dxa"/>
            <w:shd w:val="clear" w:color="auto" w:fill="auto"/>
          </w:tcPr>
          <w:p w:rsidR="00377F28" w:rsidRPr="0034227F" w:rsidRDefault="00377F28" w:rsidP="006837CD">
            <w:pPr>
              <w:jc w:val="both"/>
            </w:pPr>
          </w:p>
        </w:tc>
        <w:tc>
          <w:tcPr>
            <w:tcW w:w="1595" w:type="dxa"/>
            <w:shd w:val="clear" w:color="auto" w:fill="auto"/>
          </w:tcPr>
          <w:p w:rsidR="00377F28" w:rsidRPr="0034227F" w:rsidRDefault="00377F28" w:rsidP="006837CD">
            <w:pPr>
              <w:jc w:val="both"/>
            </w:pPr>
          </w:p>
        </w:tc>
        <w:tc>
          <w:tcPr>
            <w:tcW w:w="1596" w:type="dxa"/>
            <w:shd w:val="clear" w:color="auto" w:fill="auto"/>
          </w:tcPr>
          <w:p w:rsidR="00377F28" w:rsidRPr="0034227F" w:rsidRDefault="00377F28" w:rsidP="006837CD">
            <w:pPr>
              <w:jc w:val="both"/>
            </w:pPr>
          </w:p>
        </w:tc>
      </w:tr>
    </w:tbl>
    <w:p w:rsidR="00377F28" w:rsidRPr="0034227F" w:rsidRDefault="00377F28" w:rsidP="00377F28">
      <w:pPr>
        <w:ind w:left="360"/>
        <w:jc w:val="both"/>
      </w:pPr>
    </w:p>
    <w:p w:rsidR="00377F28" w:rsidRPr="0034227F" w:rsidRDefault="00377F28" w:rsidP="00377F28">
      <w:pPr>
        <w:ind w:left="360"/>
        <w:jc w:val="both"/>
      </w:pPr>
      <w:r w:rsidRPr="0034227F">
        <w:t>Уровни сформированности личностной сферы младшего школьника:</w:t>
      </w:r>
    </w:p>
    <w:p w:rsidR="00377F28" w:rsidRPr="0034227F" w:rsidRDefault="00377F28" w:rsidP="00377F28">
      <w:pPr>
        <w:ind w:left="360"/>
        <w:jc w:val="both"/>
        <w:rPr>
          <w:b/>
        </w:rPr>
      </w:pPr>
      <w:r w:rsidRPr="0034227F">
        <w:t xml:space="preserve">0-3 б. – </w:t>
      </w:r>
      <w:r w:rsidRPr="0034227F">
        <w:rPr>
          <w:b/>
        </w:rPr>
        <w:t>низкий</w:t>
      </w:r>
    </w:p>
    <w:p w:rsidR="00377F28" w:rsidRPr="0034227F" w:rsidRDefault="00377F28" w:rsidP="00377F28">
      <w:pPr>
        <w:ind w:left="360"/>
        <w:jc w:val="both"/>
        <w:rPr>
          <w:b/>
        </w:rPr>
      </w:pPr>
      <w:r w:rsidRPr="0034227F">
        <w:t xml:space="preserve">4-6 б. – </w:t>
      </w:r>
      <w:r w:rsidRPr="0034227F">
        <w:rPr>
          <w:b/>
        </w:rPr>
        <w:t>средний</w:t>
      </w:r>
    </w:p>
    <w:p w:rsidR="00377F28" w:rsidRDefault="00377F28" w:rsidP="002E2536">
      <w:pPr>
        <w:ind w:left="360"/>
        <w:jc w:val="both"/>
      </w:pPr>
      <w:r w:rsidRPr="0034227F">
        <w:t xml:space="preserve">7 б. и выше - </w:t>
      </w:r>
      <w:r w:rsidRPr="0034227F">
        <w:rPr>
          <w:b/>
        </w:rPr>
        <w:t>высокий</w:t>
      </w:r>
    </w:p>
    <w:p w:rsidR="00377F28" w:rsidRPr="0034227F" w:rsidRDefault="00377F28" w:rsidP="00377F28">
      <w:pPr>
        <w:jc w:val="right"/>
      </w:pPr>
      <w:r w:rsidRPr="0034227F">
        <w:t>Приложение 5.</w:t>
      </w:r>
    </w:p>
    <w:p w:rsidR="00377F28" w:rsidRPr="008F3913" w:rsidRDefault="00377F28" w:rsidP="002E2536">
      <w:pPr>
        <w:pStyle w:val="2"/>
        <w:spacing w:before="0" w:after="0"/>
        <w:jc w:val="both"/>
        <w:rPr>
          <w:rFonts w:ascii="Times New Roman" w:hAnsi="Times New Roman"/>
          <w:i w:val="0"/>
          <w:sz w:val="24"/>
          <w:szCs w:val="24"/>
        </w:rPr>
      </w:pPr>
      <w:r w:rsidRPr="008F3913">
        <w:rPr>
          <w:rFonts w:ascii="Times New Roman" w:hAnsi="Times New Roman"/>
          <w:i w:val="0"/>
          <w:sz w:val="24"/>
          <w:szCs w:val="24"/>
        </w:rPr>
        <w:t>Диагностика нравственно-этической культуры младших школьников</w:t>
      </w:r>
    </w:p>
    <w:p w:rsidR="00377F28" w:rsidRPr="008F3913" w:rsidRDefault="00377F28" w:rsidP="002E2536">
      <w:pPr>
        <w:pStyle w:val="aff"/>
        <w:spacing w:before="0" w:beforeAutospacing="0" w:after="0"/>
        <w:jc w:val="both"/>
      </w:pPr>
      <w:r w:rsidRPr="008F3913">
        <w:t xml:space="preserve">Комплексная диагностика следующих компонентов нравственной воспитанности: </w:t>
      </w:r>
    </w:p>
    <w:p w:rsidR="00377F28" w:rsidRPr="008F3913" w:rsidRDefault="00377F28" w:rsidP="002E2536">
      <w:pPr>
        <w:pStyle w:val="aff"/>
        <w:spacing w:before="0" w:beforeAutospacing="0" w:after="0"/>
        <w:jc w:val="both"/>
      </w:pPr>
      <w:r w:rsidRPr="008F3913">
        <w:t>1) знаний (в виде представлений и понятий) о нравственных категориях;</w:t>
      </w:r>
    </w:p>
    <w:p w:rsidR="00377F28" w:rsidRPr="008F3913" w:rsidRDefault="00377F28" w:rsidP="002E2536">
      <w:pPr>
        <w:pStyle w:val="aff"/>
        <w:spacing w:before="0" w:beforeAutospacing="0" w:after="0"/>
        <w:jc w:val="both"/>
      </w:pPr>
      <w:r w:rsidRPr="008F3913">
        <w:t>2) мотивации, отражающей отношения учащихся, как к моральным нормам, так и к поступкам людей в ситуациях межличностного взаимодействия;</w:t>
      </w:r>
    </w:p>
    <w:p w:rsidR="00377F28" w:rsidRPr="008F3913" w:rsidRDefault="00377F28" w:rsidP="002E2536">
      <w:pPr>
        <w:pStyle w:val="aff"/>
        <w:spacing w:before="0" w:beforeAutospacing="0" w:after="0"/>
        <w:jc w:val="both"/>
      </w:pPr>
      <w:r w:rsidRPr="008F3913">
        <w:t xml:space="preserve">3) способов реального поведения в моделируемых ситуациях морального выбора, т. е. действенности нравственных знаний, проявляющихся в обобщенности и переносе определенных форм поведения в различные жизненные ситуации. </w:t>
      </w:r>
    </w:p>
    <w:p w:rsidR="00377F28" w:rsidRPr="008F3913" w:rsidRDefault="00377F28" w:rsidP="00377F28">
      <w:pPr>
        <w:pStyle w:val="aff"/>
        <w:spacing w:before="180" w:beforeAutospacing="0" w:after="180"/>
        <w:jc w:val="both"/>
      </w:pPr>
      <w:r w:rsidRPr="008F3913">
        <w:t xml:space="preserve">Определение уровня сформированности знаний детей о нравственных категориях, нормах осуществляется с учетом таких критериев, как правильность, полнота и глубина знаний о способах поведения в ситуациях морального выбора, о нравственных переживаниях, возникающих в случае соблюдения или нарушения моральных требований, а также степень обобщенности высказываний детей. Для диагностики представлений и понятий детей о некоторых нравственных категориях и нормах используется </w:t>
      </w:r>
      <w:r w:rsidRPr="008F3913">
        <w:rPr>
          <w:b/>
        </w:rPr>
        <w:t>методика игровых ситуаций</w:t>
      </w:r>
      <w:r w:rsidRPr="008F3913">
        <w:t xml:space="preserve">. </w:t>
      </w:r>
    </w:p>
    <w:p w:rsidR="00377F28" w:rsidRPr="008F3913" w:rsidRDefault="00377F28" w:rsidP="00704694">
      <w:pPr>
        <w:pStyle w:val="aff"/>
        <w:spacing w:before="180" w:beforeAutospacing="0" w:after="180"/>
        <w:rPr>
          <w:b/>
          <w:i/>
        </w:rPr>
      </w:pPr>
      <w:r w:rsidRPr="008F3913">
        <w:rPr>
          <w:b/>
          <w:i/>
        </w:rPr>
        <w:t xml:space="preserve">Дежурная чашка. </w:t>
      </w:r>
    </w:p>
    <w:p w:rsidR="00377F28" w:rsidRPr="008F3913" w:rsidRDefault="00377F28" w:rsidP="00704694">
      <w:pPr>
        <w:pStyle w:val="aff"/>
        <w:spacing w:before="180" w:beforeAutospacing="0" w:after="180"/>
      </w:pPr>
      <w:r w:rsidRPr="008F3913">
        <w:rPr>
          <w:b/>
        </w:rPr>
        <w:t>Цель:</w:t>
      </w:r>
      <w:r w:rsidRPr="008F3913">
        <w:t xml:space="preserve"> выяснить понимание детьми понятия "порядочность".</w:t>
      </w:r>
      <w:r w:rsidRPr="008F3913">
        <w:br/>
      </w:r>
      <w:r w:rsidRPr="008F3913">
        <w:rPr>
          <w:b/>
        </w:rPr>
        <w:t>Функции:</w:t>
      </w:r>
      <w:r w:rsidRPr="008F3913">
        <w:t xml:space="preserve"> диагностическая, воспитывающая.</w:t>
      </w:r>
      <w:r w:rsidRPr="008F3913">
        <w:br/>
      </w:r>
      <w:r w:rsidRPr="008F3913">
        <w:rPr>
          <w:b/>
        </w:rPr>
        <w:t>Организация:</w:t>
      </w:r>
      <w:r w:rsidRPr="008F3913">
        <w:t xml:space="preserve"> учитель читает рассказ "Чашка".</w:t>
      </w:r>
      <w:r w:rsidRPr="008F3913">
        <w:br/>
        <w:t>В старшей группе детского сада было двадцать пять ребят, а новеньких чашек с голубыми незабудками и золотыми каемочками по краям - двадцать четыре. Двадцать пятая чашка была совсем старая. Картинка на ней почти стерлась, краешек в одном месте был чуть-чуть отбит. Никто не хотел пить чай из старой чашки.</w:t>
      </w:r>
    </w:p>
    <w:p w:rsidR="00377F28" w:rsidRPr="008F3913" w:rsidRDefault="00377F28" w:rsidP="00704694">
      <w:pPr>
        <w:pStyle w:val="aff"/>
        <w:spacing w:before="180" w:beforeAutospacing="0" w:after="180"/>
      </w:pPr>
      <w:r w:rsidRPr="008F3913">
        <w:t>- Противная чашка, - говорили ребята, - хоть бы она скорей разбилась.</w:t>
      </w:r>
      <w:r w:rsidRPr="008F3913">
        <w:br/>
        <w:t xml:space="preserve">Однажды всем ребятам достались новые чашки. Они удивились. А где же старая чашка? </w:t>
      </w:r>
    </w:p>
    <w:p w:rsidR="00377F28" w:rsidRPr="008F3913" w:rsidRDefault="00377F28" w:rsidP="00704694">
      <w:pPr>
        <w:pStyle w:val="aff"/>
        <w:spacing w:before="180" w:beforeAutospacing="0" w:after="180"/>
      </w:pPr>
      <w:r w:rsidRPr="008F3913">
        <w:t>Нет, она не раскололась, не потерялась. Лена, которая в тот день была дежурной, взяла чашку себе. На этот раз чай пили тихо, без ссор и слез.</w:t>
      </w:r>
      <w:r w:rsidRPr="008F3913">
        <w:br/>
        <w:t>- Молодец, Лена, догадалась сделать так, чтобы всем было хорошо, - думали ребята.</w:t>
      </w:r>
      <w:r w:rsidRPr="008F3913">
        <w:br/>
        <w:t>И с тех пор дежурные пили чай из старой чашки. Ее так и называли "наша дежурная чашка". (ПоВ</w:t>
      </w:r>
      <w:proofErr w:type="gramStart"/>
      <w:r w:rsidRPr="008F3913">
        <w:t>.О</w:t>
      </w:r>
      <w:proofErr w:type="gramEnd"/>
      <w:r w:rsidRPr="008F3913">
        <w:t xml:space="preserve">сеевой.). </w:t>
      </w:r>
    </w:p>
    <w:p w:rsidR="00377F28" w:rsidRPr="008F3913" w:rsidRDefault="00377F28" w:rsidP="00704694">
      <w:pPr>
        <w:pStyle w:val="aff"/>
        <w:spacing w:before="180" w:beforeAutospacing="0" w:after="180"/>
      </w:pPr>
      <w:r w:rsidRPr="008F3913">
        <w:t>Ответ на вопрос</w:t>
      </w:r>
      <w:proofErr w:type="gramStart"/>
      <w:r w:rsidRPr="008F3913">
        <w:rPr>
          <w:i/>
        </w:rPr>
        <w:t>"К</w:t>
      </w:r>
      <w:proofErr w:type="gramEnd"/>
      <w:r w:rsidRPr="008F3913">
        <w:rPr>
          <w:i/>
        </w:rPr>
        <w:t>аким одним словом можно назвать поступок Лены?"</w:t>
      </w:r>
      <w:r w:rsidRPr="008F3913">
        <w:t xml:space="preserve"> каждый ученик записывает на карточке.</w:t>
      </w:r>
      <w:r w:rsidRPr="008F3913">
        <w:br/>
      </w:r>
      <w:r w:rsidRPr="008F3913">
        <w:lastRenderedPageBreak/>
        <w:t>Обработка данных: делается вывод о степени осознания детьми сути понятия "порядочность".</w:t>
      </w:r>
    </w:p>
    <w:p w:rsidR="00E94B1E" w:rsidRPr="00783528" w:rsidRDefault="00E94B1E" w:rsidP="00E94B1E">
      <w:pPr>
        <w:pStyle w:val="1"/>
        <w:jc w:val="center"/>
        <w:rPr>
          <w:sz w:val="24"/>
          <w:szCs w:val="24"/>
        </w:rPr>
      </w:pPr>
      <w:bookmarkStart w:id="161" w:name="_Toc288327854"/>
      <w:r w:rsidRPr="00783528">
        <w:rPr>
          <w:sz w:val="24"/>
          <w:szCs w:val="24"/>
        </w:rPr>
        <w:t>2.4. Программа формирования экологической культуры</w:t>
      </w:r>
      <w:r>
        <w:rPr>
          <w:sz w:val="24"/>
          <w:szCs w:val="24"/>
        </w:rPr>
        <w:t xml:space="preserve">, </w:t>
      </w:r>
      <w:r w:rsidRPr="00783528">
        <w:rPr>
          <w:sz w:val="24"/>
          <w:szCs w:val="24"/>
        </w:rPr>
        <w:t>здорового</w:t>
      </w:r>
      <w:bookmarkEnd w:id="161"/>
      <w:r w:rsidRPr="00783528">
        <w:rPr>
          <w:sz w:val="24"/>
          <w:szCs w:val="24"/>
        </w:rPr>
        <w:t>и безопасного образа жизни</w:t>
      </w:r>
      <w:r>
        <w:rPr>
          <w:sz w:val="24"/>
          <w:szCs w:val="24"/>
        </w:rPr>
        <w:t>обучающихся</w:t>
      </w:r>
    </w:p>
    <w:p w:rsidR="00E94B1E" w:rsidRPr="00B21C2A" w:rsidRDefault="00E94B1E" w:rsidP="00E94B1E"/>
    <w:p w:rsidR="00E94B1E" w:rsidRDefault="00E94B1E" w:rsidP="00E94B1E">
      <w:pPr>
        <w:ind w:right="288" w:firstLine="284"/>
        <w:jc w:val="both"/>
      </w:pPr>
      <w:proofErr w:type="gramStart"/>
      <w:r>
        <w:t>Программа формирования экологической культуры, культуры  здорового и безопасного  образа жизни обучающихся - это комплексная программа формирования знаний, установок, личностных ориентиров и норм поведения, обеспечивающих сохранение и укрепление физического и психического здоровья как одного из ценностных составляющих, способствующих познавательному и эмоциональному развитию ребенка, достижению планируемых результатов освоения основной образовательной программы начального общего образования.</w:t>
      </w:r>
      <w:proofErr w:type="gramEnd"/>
    </w:p>
    <w:p w:rsidR="00E94B1E" w:rsidRDefault="00E94B1E" w:rsidP="00E94B1E">
      <w:pPr>
        <w:pStyle w:val="aff"/>
        <w:spacing w:before="0" w:beforeAutospacing="0" w:after="0"/>
        <w:ind w:right="288" w:firstLine="284"/>
        <w:jc w:val="both"/>
        <w:rPr>
          <w:color w:val="000000"/>
        </w:rPr>
      </w:pPr>
      <w:r>
        <w:rPr>
          <w:color w:val="000000"/>
        </w:rPr>
        <w:t xml:space="preserve">Нормативно-правовой и документальной основой Программы формирования экологической культуры здорового и безопасного образа жизни  </w:t>
      </w:r>
      <w:proofErr w:type="gramStart"/>
      <w:r>
        <w:rPr>
          <w:color w:val="000000"/>
        </w:rPr>
        <w:t>обучающихся</w:t>
      </w:r>
      <w:proofErr w:type="gramEnd"/>
      <w:r>
        <w:rPr>
          <w:color w:val="000000"/>
        </w:rPr>
        <w:t xml:space="preserve"> на ступени начального общего образования являются: </w:t>
      </w:r>
    </w:p>
    <w:p w:rsidR="00E94B1E" w:rsidRDefault="00E94B1E" w:rsidP="008A588E">
      <w:pPr>
        <w:pStyle w:val="aff"/>
        <w:numPr>
          <w:ilvl w:val="0"/>
          <w:numId w:val="165"/>
        </w:numPr>
        <w:spacing w:before="0" w:beforeAutospacing="0" w:after="0"/>
        <w:ind w:right="288"/>
        <w:jc w:val="both"/>
        <w:rPr>
          <w:color w:val="000000"/>
        </w:rPr>
      </w:pPr>
      <w:r>
        <w:rPr>
          <w:color w:val="000000"/>
        </w:rPr>
        <w:t>Закон Российской Федерации «Об образовании»;</w:t>
      </w:r>
    </w:p>
    <w:p w:rsidR="00E94B1E" w:rsidRDefault="00E94B1E" w:rsidP="008A588E">
      <w:pPr>
        <w:pStyle w:val="aff"/>
        <w:numPr>
          <w:ilvl w:val="0"/>
          <w:numId w:val="165"/>
        </w:numPr>
        <w:spacing w:before="0" w:beforeAutospacing="0" w:after="0"/>
        <w:ind w:right="288"/>
        <w:jc w:val="both"/>
        <w:rPr>
          <w:color w:val="000000"/>
        </w:rPr>
      </w:pPr>
      <w:r>
        <w:rPr>
          <w:color w:val="000000"/>
        </w:rPr>
        <w:t>Федеральный государственный образовательный стандарт начального общего образования;</w:t>
      </w:r>
    </w:p>
    <w:p w:rsidR="00E94B1E" w:rsidRDefault="00E94B1E" w:rsidP="008A588E">
      <w:pPr>
        <w:pStyle w:val="aff"/>
        <w:numPr>
          <w:ilvl w:val="0"/>
          <w:numId w:val="165"/>
        </w:numPr>
        <w:spacing w:before="0" w:beforeAutospacing="0" w:after="0"/>
        <w:ind w:right="288"/>
        <w:jc w:val="both"/>
        <w:rPr>
          <w:color w:val="000000"/>
        </w:rPr>
      </w:pPr>
      <w:r>
        <w:rPr>
          <w:color w:val="000000"/>
        </w:rPr>
        <w:t>Примерная основная образовательная программа образовательного учреждения. Начальная школа, Москва: Просвещение/составитель Савинов Е. С. (2011);</w:t>
      </w:r>
    </w:p>
    <w:p w:rsidR="00E94B1E" w:rsidRDefault="00E94B1E" w:rsidP="008A588E">
      <w:pPr>
        <w:pStyle w:val="affd"/>
        <w:numPr>
          <w:ilvl w:val="0"/>
          <w:numId w:val="165"/>
        </w:numPr>
        <w:tabs>
          <w:tab w:val="left" w:pos="1260"/>
        </w:tabs>
        <w:autoSpaceDE w:val="0"/>
        <w:autoSpaceDN w:val="0"/>
        <w:adjustRightInd w:val="0"/>
        <w:spacing w:after="0" w:line="240" w:lineRule="auto"/>
        <w:ind w:right="288"/>
        <w:jc w:val="both"/>
        <w:rPr>
          <w:rFonts w:ascii="Times New Roman" w:hAnsi="Times New Roman"/>
          <w:color w:val="000000"/>
          <w:sz w:val="24"/>
          <w:szCs w:val="24"/>
        </w:rPr>
      </w:pPr>
      <w:r>
        <w:rPr>
          <w:rFonts w:ascii="Times New Roman" w:hAnsi="Times New Roman"/>
          <w:color w:val="000000"/>
          <w:sz w:val="24"/>
          <w:szCs w:val="24"/>
        </w:rPr>
        <w:t>СанПиН, 2.4.2.2821-10 «Санитарно-эпидемиологические требования к условиям и организации обучения в общеобразовательных учреждениях»;</w:t>
      </w:r>
    </w:p>
    <w:p w:rsidR="00E94B1E" w:rsidRDefault="00E94B1E" w:rsidP="008A588E">
      <w:pPr>
        <w:numPr>
          <w:ilvl w:val="0"/>
          <w:numId w:val="165"/>
        </w:numPr>
        <w:tabs>
          <w:tab w:val="left" w:pos="1260"/>
        </w:tabs>
        <w:autoSpaceDE w:val="0"/>
        <w:autoSpaceDN w:val="0"/>
        <w:adjustRightInd w:val="0"/>
        <w:ind w:right="288"/>
        <w:contextualSpacing/>
        <w:jc w:val="both"/>
        <w:rPr>
          <w:color w:val="000000"/>
        </w:rPr>
      </w:pPr>
      <w:r>
        <w:rPr>
          <w:color w:val="000000"/>
        </w:rPr>
        <w:t>Рекомендации по организации обучения в первом классе четырехлетней начальной школы (Письмо МО РФ № 408/13-13 от 20.04.2001);</w:t>
      </w:r>
    </w:p>
    <w:p w:rsidR="00E94B1E" w:rsidRDefault="00E94B1E" w:rsidP="008A588E">
      <w:pPr>
        <w:numPr>
          <w:ilvl w:val="0"/>
          <w:numId w:val="165"/>
        </w:numPr>
        <w:tabs>
          <w:tab w:val="left" w:pos="1260"/>
        </w:tabs>
        <w:autoSpaceDE w:val="0"/>
        <w:autoSpaceDN w:val="0"/>
        <w:adjustRightInd w:val="0"/>
        <w:ind w:right="288"/>
        <w:contextualSpacing/>
        <w:jc w:val="both"/>
        <w:rPr>
          <w:color w:val="000000"/>
        </w:rPr>
      </w:pPr>
      <w:r>
        <w:rPr>
          <w:color w:val="000000"/>
        </w:rPr>
        <w:t xml:space="preserve">Об организации обучения  в первом классе четырехлетней начальной школы (Письмо МО РФ № 202/11-13 от 25.09.2000); </w:t>
      </w:r>
    </w:p>
    <w:p w:rsidR="00E94B1E" w:rsidRDefault="00E94B1E" w:rsidP="008A588E">
      <w:pPr>
        <w:numPr>
          <w:ilvl w:val="0"/>
          <w:numId w:val="165"/>
        </w:numPr>
        <w:tabs>
          <w:tab w:val="left" w:pos="1260"/>
        </w:tabs>
        <w:autoSpaceDE w:val="0"/>
        <w:autoSpaceDN w:val="0"/>
        <w:adjustRightInd w:val="0"/>
        <w:ind w:right="288"/>
        <w:contextualSpacing/>
        <w:jc w:val="both"/>
        <w:rPr>
          <w:color w:val="000000"/>
        </w:rPr>
      </w:pPr>
      <w:r>
        <w:rPr>
          <w:color w:val="000000"/>
        </w:rPr>
        <w:t>О недопустимости перегрузок обучающихся в начальной школе (Письмо МО РФ № 220/11-13 от 20.02.1999);</w:t>
      </w:r>
    </w:p>
    <w:p w:rsidR="00E94B1E" w:rsidRDefault="00E94B1E" w:rsidP="008A588E">
      <w:pPr>
        <w:numPr>
          <w:ilvl w:val="0"/>
          <w:numId w:val="165"/>
        </w:numPr>
        <w:tabs>
          <w:tab w:val="left" w:pos="1260"/>
        </w:tabs>
        <w:autoSpaceDE w:val="0"/>
        <w:autoSpaceDN w:val="0"/>
        <w:adjustRightInd w:val="0"/>
        <w:ind w:right="288"/>
        <w:contextualSpacing/>
        <w:jc w:val="both"/>
      </w:pPr>
      <w:r>
        <w:t>Рекомендации по использованию компьютеров в начальной школе. (Письмо  МО РФ и НИИ гигиены и охраны здоровья детей и подростков РАМ № 199/13 от 28.03.2002);</w:t>
      </w:r>
    </w:p>
    <w:p w:rsidR="00E94B1E" w:rsidRDefault="00E94B1E" w:rsidP="008A588E">
      <w:pPr>
        <w:numPr>
          <w:ilvl w:val="0"/>
          <w:numId w:val="165"/>
        </w:numPr>
        <w:tabs>
          <w:tab w:val="left" w:pos="1260"/>
        </w:tabs>
        <w:autoSpaceDE w:val="0"/>
        <w:autoSpaceDN w:val="0"/>
        <w:adjustRightInd w:val="0"/>
        <w:ind w:right="288"/>
        <w:contextualSpacing/>
        <w:jc w:val="both"/>
      </w:pPr>
      <w:r>
        <w:t>Гигиенические требования к условиям реализации основной образовательной программы начального общего образования (</w:t>
      </w:r>
      <w:smartTag w:uri="urn:schemas-microsoft-com:office:smarttags" w:element="metricconverter">
        <w:smartTagPr>
          <w:attr w:name="ProductID" w:val="2009 г"/>
        </w:smartTagPr>
        <w:r>
          <w:t>2009 г</w:t>
        </w:r>
      </w:smartTag>
      <w:r>
        <w:t>.);</w:t>
      </w:r>
    </w:p>
    <w:p w:rsidR="00E94B1E" w:rsidRDefault="00E94B1E" w:rsidP="008A588E">
      <w:pPr>
        <w:numPr>
          <w:ilvl w:val="0"/>
          <w:numId w:val="165"/>
        </w:numPr>
        <w:tabs>
          <w:tab w:val="left" w:pos="1260"/>
        </w:tabs>
        <w:autoSpaceDE w:val="0"/>
        <w:autoSpaceDN w:val="0"/>
        <w:adjustRightInd w:val="0"/>
        <w:ind w:right="288"/>
        <w:contextualSpacing/>
        <w:jc w:val="both"/>
      </w:pPr>
      <w:r>
        <w:t>Приказ Министерства образования и науки Российской Федерации №2357 от 22 сентября 2011 года «О внесении изменений в федеральный государственный образовательный стандарт начального общего образования, утверждённый приказом Министерства образования и науки Российской Федерации от 6 октября 2009 года №373»;</w:t>
      </w:r>
    </w:p>
    <w:p w:rsidR="00E94B1E" w:rsidRDefault="00E94B1E" w:rsidP="008A588E">
      <w:pPr>
        <w:numPr>
          <w:ilvl w:val="0"/>
          <w:numId w:val="165"/>
        </w:numPr>
        <w:tabs>
          <w:tab w:val="left" w:pos="1260"/>
        </w:tabs>
        <w:autoSpaceDE w:val="0"/>
        <w:autoSpaceDN w:val="0"/>
        <w:adjustRightInd w:val="0"/>
        <w:ind w:right="288"/>
        <w:contextualSpacing/>
        <w:jc w:val="both"/>
      </w:pPr>
      <w:r>
        <w:t>Методическое письмо МО и Н №03-470 от 09.06.2012 г «О внесении изменений в Программу формирования экологической культуры, здорового и безопасного образа жизни»;</w:t>
      </w:r>
    </w:p>
    <w:p w:rsidR="00E94B1E" w:rsidRDefault="00E94B1E" w:rsidP="008A588E">
      <w:pPr>
        <w:numPr>
          <w:ilvl w:val="0"/>
          <w:numId w:val="165"/>
        </w:numPr>
        <w:tabs>
          <w:tab w:val="left" w:pos="1260"/>
        </w:tabs>
        <w:autoSpaceDE w:val="0"/>
        <w:autoSpaceDN w:val="0"/>
        <w:adjustRightInd w:val="0"/>
        <w:ind w:right="288"/>
        <w:contextualSpacing/>
        <w:jc w:val="both"/>
      </w:pPr>
      <w:r>
        <w:t xml:space="preserve">Концепция УМК «Школа Росии». </w:t>
      </w:r>
    </w:p>
    <w:p w:rsidR="00E94B1E" w:rsidRDefault="00E94B1E" w:rsidP="00E94B1E">
      <w:pPr>
        <w:widowControl w:val="0"/>
        <w:shd w:val="clear" w:color="auto" w:fill="FFFFFF"/>
        <w:autoSpaceDE w:val="0"/>
        <w:autoSpaceDN w:val="0"/>
        <w:adjustRightInd w:val="0"/>
        <w:ind w:left="644" w:right="288"/>
        <w:jc w:val="both"/>
        <w:rPr>
          <w:color w:val="000000"/>
        </w:rPr>
      </w:pPr>
    </w:p>
    <w:p w:rsidR="00E94B1E" w:rsidRDefault="00E94B1E" w:rsidP="00E94B1E">
      <w:pPr>
        <w:widowControl w:val="0"/>
        <w:shd w:val="clear" w:color="auto" w:fill="FFFFFF"/>
        <w:autoSpaceDE w:val="0"/>
        <w:autoSpaceDN w:val="0"/>
        <w:adjustRightInd w:val="0"/>
        <w:ind w:right="288"/>
        <w:jc w:val="both"/>
      </w:pPr>
      <w:r>
        <w:rPr>
          <w:color w:val="000000"/>
        </w:rPr>
        <w:t xml:space="preserve">Программа формирования ценности здоровья и здорового образа жизни на ступени начального общего образования сформирована с учётом </w:t>
      </w:r>
      <w:r>
        <w:rPr>
          <w:b/>
          <w:i/>
          <w:color w:val="000000"/>
        </w:rPr>
        <w:t>факторов, оказывающих существенное влияние на состояние здоровья детей</w:t>
      </w:r>
      <w:r>
        <w:rPr>
          <w:color w:val="000000"/>
        </w:rPr>
        <w:t>:</w:t>
      </w:r>
    </w:p>
    <w:p w:rsidR="00E94B1E" w:rsidRDefault="00E94B1E" w:rsidP="008A588E">
      <w:pPr>
        <w:numPr>
          <w:ilvl w:val="0"/>
          <w:numId w:val="165"/>
        </w:numPr>
        <w:shd w:val="clear" w:color="auto" w:fill="FFFFFF"/>
        <w:autoSpaceDE w:val="0"/>
        <w:autoSpaceDN w:val="0"/>
        <w:adjustRightInd w:val="0"/>
        <w:ind w:right="288"/>
        <w:jc w:val="both"/>
      </w:pPr>
      <w:r>
        <w:rPr>
          <w:color w:val="000000"/>
        </w:rPr>
        <w:t>неблагоприятные социальные, экономические и экологические условия;</w:t>
      </w:r>
    </w:p>
    <w:p w:rsidR="00E94B1E" w:rsidRDefault="00E94B1E" w:rsidP="008A588E">
      <w:pPr>
        <w:numPr>
          <w:ilvl w:val="0"/>
          <w:numId w:val="165"/>
        </w:numPr>
        <w:shd w:val="clear" w:color="auto" w:fill="FFFFFF"/>
        <w:autoSpaceDE w:val="0"/>
        <w:autoSpaceDN w:val="0"/>
        <w:adjustRightInd w:val="0"/>
        <w:ind w:right="288"/>
        <w:jc w:val="both"/>
      </w:pPr>
      <w:r>
        <w:rPr>
          <w:color w:val="000000"/>
        </w:rPr>
        <w:lastRenderedPageBreak/>
        <w:t>факторы риска, имеющие место в образовательных учреждениях, которые приводят к дальнейшему ухудшению здоровья детей и подростков от первого к последнему году обучения;</w:t>
      </w:r>
    </w:p>
    <w:p w:rsidR="00E94B1E" w:rsidRDefault="00E94B1E" w:rsidP="008A588E">
      <w:pPr>
        <w:numPr>
          <w:ilvl w:val="0"/>
          <w:numId w:val="165"/>
        </w:numPr>
        <w:shd w:val="clear" w:color="auto" w:fill="FFFFFF"/>
        <w:autoSpaceDE w:val="0"/>
        <w:autoSpaceDN w:val="0"/>
        <w:adjustRightInd w:val="0"/>
        <w:ind w:right="288"/>
        <w:jc w:val="both"/>
      </w:pPr>
      <w:r>
        <w:rPr>
          <w:color w:val="000000"/>
        </w:rPr>
        <w:t>чувствительность к воздействиям при одновременной к ним инертности по своей природе, обусловливающей временной разрыв между воздействием и результатом, который может быть значительным, достигая нескольких лет, и тем самым между начальным и существенным проявлением неблагополучных популяционных сдвигов в здоровье детей и подростков и всего населения страны в целом;</w:t>
      </w:r>
    </w:p>
    <w:p w:rsidR="00E94B1E" w:rsidRDefault="00E94B1E" w:rsidP="008A588E">
      <w:pPr>
        <w:numPr>
          <w:ilvl w:val="0"/>
          <w:numId w:val="165"/>
        </w:numPr>
        <w:shd w:val="clear" w:color="auto" w:fill="FFFFFF"/>
        <w:autoSpaceDE w:val="0"/>
        <w:autoSpaceDN w:val="0"/>
        <w:adjustRightInd w:val="0"/>
        <w:ind w:right="288"/>
        <w:jc w:val="both"/>
      </w:pPr>
      <w:r>
        <w:rPr>
          <w:color w:val="000000"/>
        </w:rPr>
        <w:t>активно формируемые в младшем школьном возрасте комплексы знаний, установок, правил поведения, привычек;</w:t>
      </w:r>
    </w:p>
    <w:p w:rsidR="00E94B1E" w:rsidRPr="00214A5B" w:rsidRDefault="00E94B1E" w:rsidP="008A588E">
      <w:pPr>
        <w:pStyle w:val="msonormalcxspmiddle"/>
        <w:numPr>
          <w:ilvl w:val="0"/>
          <w:numId w:val="165"/>
        </w:numPr>
        <w:shd w:val="clear" w:color="auto" w:fill="FFFFFF"/>
        <w:spacing w:before="0" w:beforeAutospacing="0" w:after="0" w:afterAutospacing="0"/>
        <w:ind w:right="288"/>
        <w:contextualSpacing/>
        <w:jc w:val="both"/>
        <w:rPr>
          <w:b/>
          <w:bCs/>
          <w:i/>
          <w:color w:val="000000"/>
          <w:spacing w:val="-4"/>
        </w:rPr>
      </w:pPr>
      <w:r>
        <w:rPr>
          <w:color w:val="000000"/>
        </w:rPr>
        <w:t>особенности отношения обучающихся младшего школьного возраста к своему здоровью, что связано с отсутствием у детей опыта «нездоровья» (за исключением детей с серьёзными хроническими заболеваниями) и восприятием ребёнком состояния болезни главным образом как ограничения свободы, неспособностью прогнозировать последствия своего отношения к здоровью.</w:t>
      </w:r>
    </w:p>
    <w:p w:rsidR="00E94B1E" w:rsidRDefault="00E94B1E" w:rsidP="00E94B1E">
      <w:pPr>
        <w:pStyle w:val="msonormalcxspmiddle"/>
        <w:shd w:val="clear" w:color="auto" w:fill="FFFFFF"/>
        <w:spacing w:before="0" w:beforeAutospacing="0" w:after="0" w:afterAutospacing="0"/>
        <w:ind w:left="644" w:right="288"/>
        <w:contextualSpacing/>
        <w:jc w:val="both"/>
        <w:rPr>
          <w:color w:val="000000"/>
        </w:rPr>
      </w:pPr>
    </w:p>
    <w:p w:rsidR="00E94B1E" w:rsidRPr="00783528" w:rsidRDefault="00E94B1E" w:rsidP="00E94B1E">
      <w:pPr>
        <w:pStyle w:val="msonormalcxspmiddle"/>
        <w:shd w:val="clear" w:color="auto" w:fill="FFFFFF"/>
        <w:spacing w:before="0" w:beforeAutospacing="0" w:after="0" w:afterAutospacing="0"/>
        <w:ind w:left="644" w:right="288"/>
        <w:contextualSpacing/>
        <w:jc w:val="both"/>
        <w:rPr>
          <w:color w:val="000000"/>
          <w:u w:val="single"/>
        </w:rPr>
      </w:pPr>
      <w:r w:rsidRPr="00783528">
        <w:rPr>
          <w:color w:val="000000"/>
          <w:u w:val="single"/>
        </w:rPr>
        <w:t>Цель программы:</w:t>
      </w:r>
    </w:p>
    <w:p w:rsidR="00E94B1E" w:rsidRDefault="00E94B1E" w:rsidP="00E94B1E">
      <w:pPr>
        <w:pStyle w:val="msonormalcxspmiddle"/>
        <w:shd w:val="clear" w:color="auto" w:fill="FFFFFF"/>
        <w:spacing w:before="0" w:beforeAutospacing="0" w:after="0" w:afterAutospacing="0"/>
        <w:ind w:left="644" w:right="288"/>
        <w:contextualSpacing/>
        <w:jc w:val="both"/>
        <w:rPr>
          <w:b/>
          <w:bCs/>
          <w:i/>
          <w:color w:val="000000"/>
          <w:spacing w:val="-4"/>
        </w:rPr>
      </w:pPr>
      <w:r>
        <w:rPr>
          <w:color w:val="000000"/>
        </w:rPr>
        <w:t xml:space="preserve">Сбережение и укрепление здоровья участников образовательного процесса, формирования экологической культуры через внедрение в педагогическую практику на начальной ступени образования инновационных здоровьесберегающих и здоровьеформирующих педагогических технологий, а также развития экологической компетентности обучающихся начальной школы. </w:t>
      </w:r>
    </w:p>
    <w:p w:rsidR="00E94B1E" w:rsidRDefault="00E94B1E" w:rsidP="00E94B1E">
      <w:pPr>
        <w:pStyle w:val="msonormalcxspmiddle"/>
        <w:shd w:val="clear" w:color="auto" w:fill="FFFFFF"/>
        <w:ind w:right="288" w:firstLine="284"/>
        <w:contextualSpacing/>
        <w:jc w:val="both"/>
        <w:rPr>
          <w:b/>
          <w:bCs/>
          <w:i/>
          <w:color w:val="000000"/>
          <w:spacing w:val="-4"/>
        </w:rPr>
      </w:pPr>
    </w:p>
    <w:p w:rsidR="00E94B1E" w:rsidRDefault="00E94B1E" w:rsidP="00E94B1E">
      <w:pPr>
        <w:pStyle w:val="msonormalcxspmiddle"/>
        <w:shd w:val="clear" w:color="auto" w:fill="FFFFFF"/>
        <w:ind w:right="288" w:firstLine="284"/>
        <w:contextualSpacing/>
        <w:jc w:val="both"/>
        <w:rPr>
          <w:bCs/>
          <w:color w:val="000000"/>
          <w:spacing w:val="-4"/>
        </w:rPr>
      </w:pPr>
      <w:r>
        <w:rPr>
          <w:b/>
          <w:bCs/>
          <w:i/>
          <w:color w:val="000000"/>
          <w:spacing w:val="-4"/>
        </w:rPr>
        <w:t>Задачи формирования экологической культуры здорового и безопасного образа жизни обучающихся</w:t>
      </w:r>
      <w:r>
        <w:rPr>
          <w:bCs/>
          <w:color w:val="000000"/>
          <w:spacing w:val="-4"/>
        </w:rPr>
        <w:t>:</w:t>
      </w:r>
    </w:p>
    <w:p w:rsidR="00E94B1E" w:rsidRPr="001107B5" w:rsidRDefault="00E94B1E" w:rsidP="008A588E">
      <w:pPr>
        <w:pStyle w:val="afff2"/>
        <w:numPr>
          <w:ilvl w:val="0"/>
          <w:numId w:val="189"/>
        </w:numPr>
        <w:tabs>
          <w:tab w:val="left" w:pos="426"/>
        </w:tabs>
        <w:spacing w:line="276" w:lineRule="auto"/>
        <w:ind w:left="0" w:firstLine="0"/>
        <w:jc w:val="both"/>
        <w:rPr>
          <w:rFonts w:ascii="Times New Roman" w:hAnsi="Times New Roman"/>
          <w:sz w:val="24"/>
          <w:szCs w:val="24"/>
        </w:rPr>
      </w:pPr>
      <w:r>
        <w:rPr>
          <w:rFonts w:ascii="Times New Roman" w:hAnsi="Times New Roman"/>
          <w:sz w:val="24"/>
          <w:szCs w:val="24"/>
        </w:rPr>
        <w:t>формирование</w:t>
      </w:r>
      <w:r w:rsidRPr="001107B5">
        <w:rPr>
          <w:rFonts w:ascii="Times New Roman" w:hAnsi="Times New Roman"/>
          <w:sz w:val="24"/>
          <w:szCs w:val="24"/>
        </w:rPr>
        <w:t xml:space="preserve"> представления об основах экологической культуры на примере экологически сообразного поведения в быту и природе, безопасного для человека и окружающей среды;</w:t>
      </w:r>
    </w:p>
    <w:p w:rsidR="00E94B1E" w:rsidRPr="001107B5" w:rsidRDefault="00E94B1E" w:rsidP="008A588E">
      <w:pPr>
        <w:pStyle w:val="afff2"/>
        <w:numPr>
          <w:ilvl w:val="0"/>
          <w:numId w:val="189"/>
        </w:numPr>
        <w:tabs>
          <w:tab w:val="left" w:pos="426"/>
        </w:tabs>
        <w:spacing w:line="276" w:lineRule="auto"/>
        <w:ind w:left="0" w:firstLine="0"/>
        <w:jc w:val="both"/>
        <w:rPr>
          <w:rFonts w:ascii="Times New Roman" w:hAnsi="Times New Roman"/>
          <w:sz w:val="24"/>
          <w:szCs w:val="24"/>
        </w:rPr>
      </w:pPr>
      <w:r>
        <w:rPr>
          <w:rFonts w:ascii="Times New Roman" w:hAnsi="Times New Roman"/>
          <w:sz w:val="24"/>
          <w:szCs w:val="24"/>
        </w:rPr>
        <w:t>формирование представления</w:t>
      </w:r>
      <w:r w:rsidRPr="001107B5">
        <w:rPr>
          <w:rFonts w:ascii="Times New Roman" w:hAnsi="Times New Roman"/>
          <w:sz w:val="24"/>
          <w:szCs w:val="24"/>
        </w:rPr>
        <w:t xml:space="preserve"> о позитивных и негативных факторах, влияющих на здоровье, в том числе о влиянии на здоровье позитивных и негативных эмоций, получаемых от общения с компьютером, просмотра телепередач, участия в азартных играх;</w:t>
      </w:r>
    </w:p>
    <w:p w:rsidR="00E94B1E" w:rsidRPr="001107B5" w:rsidRDefault="00E94B1E" w:rsidP="008A588E">
      <w:pPr>
        <w:pStyle w:val="afff2"/>
        <w:numPr>
          <w:ilvl w:val="0"/>
          <w:numId w:val="189"/>
        </w:numPr>
        <w:tabs>
          <w:tab w:val="left" w:pos="426"/>
        </w:tabs>
        <w:spacing w:line="276" w:lineRule="auto"/>
        <w:ind w:left="0" w:firstLine="0"/>
        <w:jc w:val="both"/>
        <w:rPr>
          <w:rFonts w:ascii="Times New Roman" w:hAnsi="Times New Roman"/>
          <w:sz w:val="24"/>
          <w:szCs w:val="24"/>
        </w:rPr>
      </w:pPr>
      <w:r w:rsidRPr="001107B5">
        <w:rPr>
          <w:rFonts w:ascii="Times New Roman" w:hAnsi="Times New Roman"/>
          <w:sz w:val="24"/>
          <w:szCs w:val="24"/>
        </w:rPr>
        <w:t>дать представление с учётом принципа информационной безопасности о негативных факторах риска для здоровья детей (сниженная двигательная активность, инфекционные заболевания, переутомление и т. п.), о существовании и причинах возникновения зависимостей от табака, алкоголя, наркотиков и других психоактивных веществ, об их пагубном влиянии на здоровье;</w:t>
      </w:r>
    </w:p>
    <w:p w:rsidR="00E94B1E" w:rsidRPr="001107B5" w:rsidRDefault="00E94B1E" w:rsidP="008A588E">
      <w:pPr>
        <w:pStyle w:val="afff2"/>
        <w:numPr>
          <w:ilvl w:val="0"/>
          <w:numId w:val="189"/>
        </w:numPr>
        <w:tabs>
          <w:tab w:val="left" w:pos="426"/>
        </w:tabs>
        <w:spacing w:line="276" w:lineRule="auto"/>
        <w:ind w:left="0" w:firstLine="0"/>
        <w:jc w:val="both"/>
        <w:rPr>
          <w:rFonts w:ascii="Times New Roman" w:hAnsi="Times New Roman"/>
          <w:sz w:val="24"/>
          <w:szCs w:val="24"/>
        </w:rPr>
      </w:pPr>
      <w:r>
        <w:rPr>
          <w:rFonts w:ascii="Times New Roman" w:hAnsi="Times New Roman"/>
          <w:sz w:val="24"/>
          <w:szCs w:val="24"/>
        </w:rPr>
        <w:t>формированиепознавательного</w:t>
      </w:r>
      <w:r w:rsidRPr="001107B5">
        <w:rPr>
          <w:rFonts w:ascii="Times New Roman" w:hAnsi="Times New Roman"/>
          <w:sz w:val="24"/>
          <w:szCs w:val="24"/>
        </w:rPr>
        <w:t xml:space="preserve"> интерес</w:t>
      </w:r>
      <w:r>
        <w:rPr>
          <w:rFonts w:ascii="Times New Roman" w:hAnsi="Times New Roman"/>
          <w:sz w:val="24"/>
          <w:szCs w:val="24"/>
        </w:rPr>
        <w:t>а и бережного отношения</w:t>
      </w:r>
      <w:r w:rsidRPr="001107B5">
        <w:rPr>
          <w:rFonts w:ascii="Times New Roman" w:hAnsi="Times New Roman"/>
          <w:sz w:val="24"/>
          <w:szCs w:val="24"/>
        </w:rPr>
        <w:t xml:space="preserve"> к природе;</w:t>
      </w:r>
    </w:p>
    <w:p w:rsidR="00E94B1E" w:rsidRPr="001107B5" w:rsidRDefault="00E94B1E" w:rsidP="008A588E">
      <w:pPr>
        <w:pStyle w:val="afff2"/>
        <w:numPr>
          <w:ilvl w:val="0"/>
          <w:numId w:val="189"/>
        </w:numPr>
        <w:tabs>
          <w:tab w:val="left" w:pos="426"/>
        </w:tabs>
        <w:spacing w:line="276" w:lineRule="auto"/>
        <w:ind w:left="0" w:firstLine="0"/>
        <w:jc w:val="both"/>
        <w:rPr>
          <w:rFonts w:ascii="Times New Roman" w:hAnsi="Times New Roman"/>
          <w:sz w:val="24"/>
          <w:szCs w:val="24"/>
        </w:rPr>
      </w:pPr>
      <w:r w:rsidRPr="001107B5">
        <w:rPr>
          <w:rFonts w:ascii="Times New Roman" w:hAnsi="Times New Roman"/>
          <w:sz w:val="24"/>
          <w:szCs w:val="24"/>
        </w:rPr>
        <w:t>научить обучающихся</w:t>
      </w:r>
      <w:r>
        <w:rPr>
          <w:rFonts w:ascii="Times New Roman" w:hAnsi="Times New Roman"/>
          <w:sz w:val="24"/>
          <w:szCs w:val="24"/>
        </w:rPr>
        <w:t>образовательной организации</w:t>
      </w:r>
      <w:r w:rsidRPr="001107B5">
        <w:rPr>
          <w:rFonts w:ascii="Times New Roman" w:hAnsi="Times New Roman"/>
          <w:sz w:val="24"/>
          <w:szCs w:val="24"/>
        </w:rPr>
        <w:t xml:space="preserve"> выполнять правила личной гигиены и развить готовность на их основе самостоятельно поддерживать своё здоровье;</w:t>
      </w:r>
    </w:p>
    <w:p w:rsidR="00E94B1E" w:rsidRPr="001107B5" w:rsidRDefault="00E94B1E" w:rsidP="008A588E">
      <w:pPr>
        <w:pStyle w:val="afff2"/>
        <w:numPr>
          <w:ilvl w:val="0"/>
          <w:numId w:val="189"/>
        </w:numPr>
        <w:tabs>
          <w:tab w:val="left" w:pos="426"/>
        </w:tabs>
        <w:spacing w:line="276" w:lineRule="auto"/>
        <w:ind w:left="0" w:firstLine="0"/>
        <w:jc w:val="both"/>
        <w:rPr>
          <w:rFonts w:ascii="Times New Roman" w:hAnsi="Times New Roman"/>
          <w:sz w:val="24"/>
          <w:szCs w:val="24"/>
        </w:rPr>
      </w:pPr>
      <w:r>
        <w:rPr>
          <w:rFonts w:ascii="Times New Roman" w:hAnsi="Times New Roman"/>
          <w:sz w:val="24"/>
          <w:szCs w:val="24"/>
        </w:rPr>
        <w:t>формирование представления</w:t>
      </w:r>
      <w:r w:rsidRPr="001107B5">
        <w:rPr>
          <w:rFonts w:ascii="Times New Roman" w:hAnsi="Times New Roman"/>
          <w:sz w:val="24"/>
          <w:szCs w:val="24"/>
        </w:rPr>
        <w:t xml:space="preserve"> о правильном (здоровом) питании, его режиме, структуре, полезных продуктах;</w:t>
      </w:r>
    </w:p>
    <w:p w:rsidR="00E94B1E" w:rsidRPr="001107B5" w:rsidRDefault="00E94B1E" w:rsidP="008A588E">
      <w:pPr>
        <w:pStyle w:val="afff2"/>
        <w:numPr>
          <w:ilvl w:val="0"/>
          <w:numId w:val="189"/>
        </w:numPr>
        <w:tabs>
          <w:tab w:val="left" w:pos="426"/>
        </w:tabs>
        <w:spacing w:line="276" w:lineRule="auto"/>
        <w:ind w:left="0" w:firstLine="0"/>
        <w:jc w:val="both"/>
        <w:rPr>
          <w:rFonts w:ascii="Times New Roman" w:hAnsi="Times New Roman"/>
          <w:sz w:val="24"/>
          <w:szCs w:val="24"/>
        </w:rPr>
      </w:pPr>
      <w:r>
        <w:rPr>
          <w:rFonts w:ascii="Times New Roman" w:hAnsi="Times New Roman"/>
          <w:sz w:val="24"/>
          <w:szCs w:val="24"/>
        </w:rPr>
        <w:t>формированиепредставления</w:t>
      </w:r>
      <w:r w:rsidRPr="001107B5">
        <w:rPr>
          <w:rFonts w:ascii="Times New Roman" w:hAnsi="Times New Roman"/>
          <w:sz w:val="24"/>
          <w:szCs w:val="24"/>
        </w:rPr>
        <w:t xml:space="preserve"> о рациональной организации режима дня, учёбы и отдыха, двигательной активности, научить ребёнка составлять, анализировать и контролировать свой режим дня;</w:t>
      </w:r>
    </w:p>
    <w:p w:rsidR="00E94B1E" w:rsidRPr="001107B5" w:rsidRDefault="00E94B1E" w:rsidP="008A588E">
      <w:pPr>
        <w:pStyle w:val="afff2"/>
        <w:numPr>
          <w:ilvl w:val="0"/>
          <w:numId w:val="189"/>
        </w:numPr>
        <w:tabs>
          <w:tab w:val="left" w:pos="426"/>
        </w:tabs>
        <w:spacing w:line="276" w:lineRule="auto"/>
        <w:ind w:left="0" w:firstLine="0"/>
        <w:jc w:val="both"/>
        <w:rPr>
          <w:rFonts w:ascii="Times New Roman" w:hAnsi="Times New Roman"/>
          <w:sz w:val="24"/>
          <w:szCs w:val="24"/>
        </w:rPr>
      </w:pPr>
      <w:r w:rsidRPr="001107B5">
        <w:rPr>
          <w:rFonts w:ascii="Times New Roman" w:hAnsi="Times New Roman"/>
          <w:sz w:val="24"/>
          <w:szCs w:val="24"/>
        </w:rPr>
        <w:lastRenderedPageBreak/>
        <w:t>обучить безопасному поведению в окружающей среде и элементарным навыкам поведения в экстремальных ситуациях;</w:t>
      </w:r>
    </w:p>
    <w:p w:rsidR="00E94B1E" w:rsidRPr="001107B5" w:rsidRDefault="00E94B1E" w:rsidP="008A588E">
      <w:pPr>
        <w:pStyle w:val="afff2"/>
        <w:numPr>
          <w:ilvl w:val="0"/>
          <w:numId w:val="189"/>
        </w:numPr>
        <w:tabs>
          <w:tab w:val="left" w:pos="426"/>
        </w:tabs>
        <w:spacing w:line="276" w:lineRule="auto"/>
        <w:ind w:left="0" w:firstLine="0"/>
        <w:jc w:val="both"/>
        <w:rPr>
          <w:rFonts w:ascii="Times New Roman" w:hAnsi="Times New Roman"/>
          <w:sz w:val="24"/>
          <w:szCs w:val="24"/>
        </w:rPr>
      </w:pPr>
      <w:r>
        <w:rPr>
          <w:rFonts w:ascii="Times New Roman" w:hAnsi="Times New Roman"/>
          <w:sz w:val="24"/>
          <w:szCs w:val="24"/>
        </w:rPr>
        <w:t>формирование навыков</w:t>
      </w:r>
      <w:r w:rsidRPr="001107B5">
        <w:rPr>
          <w:rFonts w:ascii="Times New Roman" w:hAnsi="Times New Roman"/>
          <w:sz w:val="24"/>
          <w:szCs w:val="24"/>
        </w:rPr>
        <w:t xml:space="preserve"> позитивного общения;</w:t>
      </w:r>
    </w:p>
    <w:p w:rsidR="00E94B1E" w:rsidRPr="001107B5" w:rsidRDefault="00E94B1E" w:rsidP="008A588E">
      <w:pPr>
        <w:pStyle w:val="afff2"/>
        <w:numPr>
          <w:ilvl w:val="0"/>
          <w:numId w:val="189"/>
        </w:numPr>
        <w:tabs>
          <w:tab w:val="left" w:pos="426"/>
        </w:tabs>
        <w:spacing w:line="276" w:lineRule="auto"/>
        <w:ind w:left="0" w:firstLine="0"/>
        <w:jc w:val="both"/>
        <w:rPr>
          <w:rFonts w:ascii="Times New Roman" w:hAnsi="Times New Roman"/>
          <w:sz w:val="24"/>
          <w:szCs w:val="24"/>
        </w:rPr>
      </w:pPr>
      <w:r w:rsidRPr="001107B5">
        <w:rPr>
          <w:rFonts w:ascii="Times New Roman" w:hAnsi="Times New Roman"/>
          <w:sz w:val="24"/>
          <w:szCs w:val="24"/>
        </w:rPr>
        <w:t>научить осознанному выбору поступков, стиля поведения, позволяющих сохранять и укреплять здоровье;</w:t>
      </w:r>
    </w:p>
    <w:p w:rsidR="00E94B1E" w:rsidRPr="001107B5" w:rsidRDefault="00E94B1E" w:rsidP="008A588E">
      <w:pPr>
        <w:pStyle w:val="afff2"/>
        <w:numPr>
          <w:ilvl w:val="0"/>
          <w:numId w:val="189"/>
        </w:numPr>
        <w:tabs>
          <w:tab w:val="left" w:pos="426"/>
        </w:tabs>
        <w:spacing w:line="276" w:lineRule="auto"/>
        <w:ind w:left="0" w:firstLine="0"/>
        <w:jc w:val="both"/>
        <w:rPr>
          <w:rFonts w:ascii="Times New Roman" w:hAnsi="Times New Roman"/>
          <w:sz w:val="24"/>
          <w:szCs w:val="24"/>
        </w:rPr>
      </w:pPr>
      <w:r>
        <w:rPr>
          <w:rFonts w:ascii="Times New Roman" w:hAnsi="Times New Roman"/>
          <w:sz w:val="24"/>
          <w:szCs w:val="24"/>
        </w:rPr>
        <w:t>формирование потребности</w:t>
      </w:r>
      <w:r w:rsidRPr="001107B5">
        <w:rPr>
          <w:rFonts w:ascii="Times New Roman" w:hAnsi="Times New Roman"/>
          <w:sz w:val="24"/>
          <w:szCs w:val="24"/>
        </w:rPr>
        <w:t xml:space="preserve"> ребёнка безбоязненно обращаться к врачу по любым вопросам состояния здоровья, в том числе связанным с особенностями роста и развития;</w:t>
      </w:r>
    </w:p>
    <w:p w:rsidR="00E94B1E" w:rsidRPr="001107B5" w:rsidRDefault="00E94B1E" w:rsidP="008A588E">
      <w:pPr>
        <w:pStyle w:val="afff2"/>
        <w:numPr>
          <w:ilvl w:val="0"/>
          <w:numId w:val="189"/>
        </w:numPr>
        <w:tabs>
          <w:tab w:val="left" w:pos="426"/>
        </w:tabs>
        <w:spacing w:line="276" w:lineRule="auto"/>
        <w:ind w:left="0" w:firstLine="0"/>
        <w:jc w:val="both"/>
        <w:rPr>
          <w:rFonts w:ascii="Times New Roman" w:hAnsi="Times New Roman"/>
          <w:sz w:val="24"/>
          <w:szCs w:val="24"/>
        </w:rPr>
      </w:pPr>
      <w:r w:rsidRPr="001107B5">
        <w:rPr>
          <w:rFonts w:ascii="Times New Roman" w:hAnsi="Times New Roman"/>
          <w:sz w:val="24"/>
          <w:szCs w:val="24"/>
        </w:rPr>
        <w:t>оптимизировать учебный процесс с целью преодоления школьных факторов отрицательного воздействия на здоровье ребенка;</w:t>
      </w:r>
    </w:p>
    <w:p w:rsidR="00E94B1E" w:rsidRPr="001107B5" w:rsidRDefault="00E94B1E" w:rsidP="008A588E">
      <w:pPr>
        <w:pStyle w:val="afff2"/>
        <w:numPr>
          <w:ilvl w:val="0"/>
          <w:numId w:val="189"/>
        </w:numPr>
        <w:tabs>
          <w:tab w:val="left" w:pos="426"/>
        </w:tabs>
        <w:spacing w:line="276" w:lineRule="auto"/>
        <w:ind w:left="0" w:firstLine="0"/>
        <w:jc w:val="both"/>
        <w:rPr>
          <w:rFonts w:ascii="Times New Roman" w:hAnsi="Times New Roman"/>
          <w:sz w:val="24"/>
          <w:szCs w:val="24"/>
        </w:rPr>
      </w:pPr>
      <w:r w:rsidRPr="001107B5">
        <w:rPr>
          <w:rFonts w:ascii="Times New Roman" w:hAnsi="Times New Roman"/>
          <w:sz w:val="24"/>
          <w:szCs w:val="24"/>
        </w:rPr>
        <w:t>разработать и внедрить комплексный мониторинг здоровья детей и оценки эффективности здоровьесберегающей деятельности школы;</w:t>
      </w:r>
    </w:p>
    <w:p w:rsidR="00E94B1E" w:rsidRPr="001107B5" w:rsidRDefault="00E94B1E" w:rsidP="008A588E">
      <w:pPr>
        <w:pStyle w:val="afff2"/>
        <w:numPr>
          <w:ilvl w:val="0"/>
          <w:numId w:val="189"/>
        </w:numPr>
        <w:tabs>
          <w:tab w:val="left" w:pos="426"/>
        </w:tabs>
        <w:spacing w:line="276" w:lineRule="auto"/>
        <w:ind w:left="0" w:firstLine="0"/>
        <w:jc w:val="both"/>
        <w:rPr>
          <w:rFonts w:ascii="Times New Roman" w:hAnsi="Times New Roman"/>
          <w:sz w:val="24"/>
          <w:szCs w:val="24"/>
        </w:rPr>
      </w:pPr>
      <w:r w:rsidRPr="001107B5">
        <w:rPr>
          <w:rFonts w:ascii="Times New Roman" w:hAnsi="Times New Roman"/>
          <w:sz w:val="24"/>
          <w:szCs w:val="24"/>
        </w:rPr>
        <w:t>организовать работу психолого-социально-педагогической службы Учреждения с целью обеспечения психолого-педагогической поддержки обучающихся и оптимизации индивидуального образовательного маршрута ребенка;</w:t>
      </w:r>
    </w:p>
    <w:p w:rsidR="00E94B1E" w:rsidRPr="001107B5" w:rsidRDefault="00E94B1E" w:rsidP="008A588E">
      <w:pPr>
        <w:pStyle w:val="afff2"/>
        <w:numPr>
          <w:ilvl w:val="0"/>
          <w:numId w:val="189"/>
        </w:numPr>
        <w:tabs>
          <w:tab w:val="left" w:pos="426"/>
        </w:tabs>
        <w:spacing w:line="276" w:lineRule="auto"/>
        <w:ind w:left="0" w:firstLine="0"/>
        <w:jc w:val="both"/>
        <w:rPr>
          <w:rFonts w:ascii="Times New Roman" w:hAnsi="Times New Roman"/>
          <w:sz w:val="24"/>
          <w:szCs w:val="24"/>
        </w:rPr>
      </w:pPr>
      <w:r w:rsidRPr="001107B5">
        <w:rPr>
          <w:rFonts w:ascii="Times New Roman" w:hAnsi="Times New Roman"/>
          <w:sz w:val="24"/>
          <w:szCs w:val="24"/>
        </w:rPr>
        <w:t>добиваться 100% охвата обучающихся горячим питанием;</w:t>
      </w:r>
    </w:p>
    <w:p w:rsidR="00E94B1E" w:rsidRPr="001107B5" w:rsidRDefault="00E94B1E" w:rsidP="008A588E">
      <w:pPr>
        <w:pStyle w:val="afff2"/>
        <w:numPr>
          <w:ilvl w:val="0"/>
          <w:numId w:val="189"/>
        </w:numPr>
        <w:tabs>
          <w:tab w:val="left" w:pos="426"/>
        </w:tabs>
        <w:spacing w:line="276" w:lineRule="auto"/>
        <w:ind w:left="0" w:firstLine="0"/>
        <w:jc w:val="both"/>
        <w:rPr>
          <w:rFonts w:ascii="Times New Roman" w:hAnsi="Times New Roman"/>
          <w:sz w:val="24"/>
          <w:szCs w:val="24"/>
        </w:rPr>
      </w:pPr>
      <w:r w:rsidRPr="001107B5">
        <w:rPr>
          <w:rFonts w:ascii="Times New Roman" w:hAnsi="Times New Roman"/>
          <w:sz w:val="24"/>
          <w:szCs w:val="24"/>
        </w:rPr>
        <w:t>организовать систему просвещения родителей в вопросах сохранения и укрепления здоровья детей.</w:t>
      </w:r>
    </w:p>
    <w:p w:rsidR="00E94B1E" w:rsidRPr="001107B5" w:rsidRDefault="00E94B1E" w:rsidP="00E94B1E">
      <w:pPr>
        <w:jc w:val="both"/>
        <w:rPr>
          <w:b/>
        </w:rPr>
      </w:pPr>
      <w:r w:rsidRPr="001107B5">
        <w:rPr>
          <w:b/>
        </w:rPr>
        <w:t>В качестве диагностично заданных задач (планируемых результатов) Программы рассматривать:</w:t>
      </w:r>
    </w:p>
    <w:p w:rsidR="00E94B1E" w:rsidRPr="001107B5" w:rsidRDefault="00E94B1E" w:rsidP="00E94B1E">
      <w:pPr>
        <w:jc w:val="both"/>
      </w:pPr>
      <w:r w:rsidRPr="001107B5">
        <w:t>усвоение обучающимися:</w:t>
      </w:r>
    </w:p>
    <w:p w:rsidR="00E94B1E" w:rsidRPr="001107B5" w:rsidRDefault="00E94B1E" w:rsidP="00E94B1E">
      <w:pPr>
        <w:jc w:val="both"/>
      </w:pPr>
      <w:r w:rsidRPr="001107B5">
        <w:t>- социально поощряемых стереотипов поведения в окружающей среде;</w:t>
      </w:r>
    </w:p>
    <w:p w:rsidR="00E94B1E" w:rsidRPr="001107B5" w:rsidRDefault="00E94B1E" w:rsidP="00E94B1E">
      <w:pPr>
        <w:jc w:val="both"/>
      </w:pPr>
      <w:r w:rsidRPr="001107B5">
        <w:t>- первичных экологических представлений, адекватных научным знаниям;</w:t>
      </w:r>
    </w:p>
    <w:p w:rsidR="00E94B1E" w:rsidRPr="001107B5" w:rsidRDefault="00E94B1E" w:rsidP="00E94B1E">
      <w:pPr>
        <w:jc w:val="both"/>
      </w:pPr>
      <w:r w:rsidRPr="001107B5">
        <w:t>- социальных норм экологически безопасного поведения;</w:t>
      </w:r>
    </w:p>
    <w:p w:rsidR="00E94B1E" w:rsidRPr="001107B5" w:rsidRDefault="00E94B1E" w:rsidP="00E94B1E">
      <w:pPr>
        <w:jc w:val="both"/>
      </w:pPr>
      <w:r w:rsidRPr="001107B5">
        <w:t>- личного опыта эмоционально-целостных сопереживаний природным объектам, мотивирующих на действия в интересах безопасности жизни, здоровья человека и окружающей его среды при решении ключевого противоречия экологического сознания этого возраста «хочу - нельзя»;</w:t>
      </w:r>
    </w:p>
    <w:p w:rsidR="00E94B1E" w:rsidRPr="001107B5" w:rsidRDefault="00E94B1E" w:rsidP="00E94B1E">
      <w:pPr>
        <w:jc w:val="both"/>
      </w:pPr>
      <w:r w:rsidRPr="001107B5">
        <w:t>- коллективно-распределительного опыта универсальных учебных действий, предметных знаний и умений в практических действиях по организации здоровьесберегающего уклада школьной жизни, учёбы, быта.</w:t>
      </w:r>
    </w:p>
    <w:p w:rsidR="00E94B1E" w:rsidRDefault="00E94B1E" w:rsidP="00E94B1E">
      <w:pPr>
        <w:ind w:right="288" w:firstLine="284"/>
        <w:jc w:val="center"/>
        <w:rPr>
          <w:b/>
          <w:color w:val="000000"/>
        </w:rPr>
      </w:pPr>
      <w:r>
        <w:rPr>
          <w:b/>
          <w:color w:val="000000"/>
        </w:rPr>
        <w:t>Планируемы результаты реализации Программы:</w:t>
      </w:r>
    </w:p>
    <w:p w:rsidR="00E94B1E" w:rsidRPr="00297BB6" w:rsidRDefault="00E94B1E" w:rsidP="00E94B1E">
      <w:pPr>
        <w:shd w:val="clear" w:color="auto" w:fill="FFFFFF"/>
        <w:autoSpaceDE w:val="0"/>
        <w:autoSpaceDN w:val="0"/>
        <w:adjustRightInd w:val="0"/>
        <w:ind w:firstLine="567"/>
        <w:jc w:val="both"/>
        <w:rPr>
          <w:color w:val="000000"/>
        </w:rPr>
      </w:pPr>
      <w:r>
        <w:rPr>
          <w:color w:val="000000"/>
        </w:rPr>
        <w:t>Об</w:t>
      </w:r>
      <w:r w:rsidRPr="00297BB6">
        <w:rPr>
          <w:color w:val="000000"/>
        </w:rPr>
        <w:t>ча</w:t>
      </w:r>
      <w:r>
        <w:rPr>
          <w:color w:val="000000"/>
        </w:rPr>
        <w:t>ю</w:t>
      </w:r>
      <w:r w:rsidRPr="00297BB6">
        <w:rPr>
          <w:color w:val="000000"/>
        </w:rPr>
        <w:t>щиеся должны научиться:</w:t>
      </w:r>
    </w:p>
    <w:p w:rsidR="00E94B1E" w:rsidRPr="00297BB6" w:rsidRDefault="00E94B1E" w:rsidP="008A588E">
      <w:pPr>
        <w:numPr>
          <w:ilvl w:val="0"/>
          <w:numId w:val="65"/>
        </w:numPr>
        <w:shd w:val="clear" w:color="auto" w:fill="FFFFFF"/>
        <w:autoSpaceDE w:val="0"/>
        <w:autoSpaceDN w:val="0"/>
        <w:adjustRightInd w:val="0"/>
        <w:jc w:val="both"/>
        <w:rPr>
          <w:color w:val="000000"/>
        </w:rPr>
      </w:pPr>
      <w:r w:rsidRPr="00297BB6">
        <w:rPr>
          <w:color w:val="000000"/>
        </w:rPr>
        <w:t>описывать простейшие экологические причинно-следственные связи в окружающем мире, анализировать их, объяснять;</w:t>
      </w:r>
    </w:p>
    <w:p w:rsidR="00E94B1E" w:rsidRPr="00297BB6" w:rsidRDefault="00E94B1E" w:rsidP="008A588E">
      <w:pPr>
        <w:numPr>
          <w:ilvl w:val="0"/>
          <w:numId w:val="65"/>
        </w:numPr>
        <w:shd w:val="clear" w:color="auto" w:fill="FFFFFF"/>
        <w:autoSpaceDE w:val="0"/>
        <w:autoSpaceDN w:val="0"/>
        <w:adjustRightInd w:val="0"/>
        <w:jc w:val="both"/>
        <w:rPr>
          <w:color w:val="000000"/>
        </w:rPr>
      </w:pPr>
      <w:r w:rsidRPr="00297BB6">
        <w:rPr>
          <w:color w:val="000000"/>
        </w:rPr>
        <w:t>называть экологические проблемы в жизни природы и человека; опасности для окружающей среды и здоровья человека; способы их предотвращения; правила экологически целесообразного, здорового и безопасного образа жизни; правила научной организации учебного труда;</w:t>
      </w:r>
    </w:p>
    <w:p w:rsidR="00E94B1E" w:rsidRPr="00297BB6" w:rsidRDefault="00E94B1E" w:rsidP="008A588E">
      <w:pPr>
        <w:numPr>
          <w:ilvl w:val="0"/>
          <w:numId w:val="65"/>
        </w:numPr>
        <w:shd w:val="clear" w:color="auto" w:fill="FFFFFF"/>
        <w:autoSpaceDE w:val="0"/>
        <w:autoSpaceDN w:val="0"/>
        <w:adjustRightInd w:val="0"/>
        <w:jc w:val="both"/>
        <w:rPr>
          <w:color w:val="000000"/>
        </w:rPr>
      </w:pPr>
      <w:r w:rsidRPr="00297BB6">
        <w:rPr>
          <w:color w:val="000000"/>
        </w:rPr>
        <w:t>объяснять смысл закона экологии «Всё связано со всем»; связи здоровья природы со здоровьем человека, его умением учиться и экологической грамотностью; как следует заботиться о здоровье человека и здоровье природы: правила сохранения зрения, слуха, обоняния; роль здорового питания и двигательной активности для хорошего самочувствия и успешного учебного труда; опасность для здоровья и учебы снижения двигательной активности, курения, алкоголя, наркотиков, инфекционных заболеваний;</w:t>
      </w:r>
    </w:p>
    <w:p w:rsidR="00E94B1E" w:rsidRPr="00297BB6" w:rsidRDefault="00E94B1E" w:rsidP="008A588E">
      <w:pPr>
        <w:numPr>
          <w:ilvl w:val="0"/>
          <w:numId w:val="65"/>
        </w:numPr>
        <w:shd w:val="clear" w:color="auto" w:fill="FFFFFF"/>
        <w:autoSpaceDE w:val="0"/>
        <w:autoSpaceDN w:val="0"/>
        <w:adjustRightInd w:val="0"/>
        <w:jc w:val="both"/>
        <w:rPr>
          <w:color w:val="000000"/>
        </w:rPr>
      </w:pPr>
      <w:r w:rsidRPr="00297BB6">
        <w:rPr>
          <w:color w:val="000000"/>
        </w:rPr>
        <w:t>приводить примеры связей здоровья человека и здоровья природы, здоровья природы и поведения человека, разнообразия окружающего мира – природного, мира людей, рукотворного мира; цепочек экологических связей; экологически предосторожного поведения в окружающей среде;</w:t>
      </w:r>
    </w:p>
    <w:p w:rsidR="00E94B1E" w:rsidRPr="00297BB6" w:rsidRDefault="00E94B1E" w:rsidP="008A588E">
      <w:pPr>
        <w:numPr>
          <w:ilvl w:val="0"/>
          <w:numId w:val="65"/>
        </w:numPr>
        <w:shd w:val="clear" w:color="auto" w:fill="FFFFFF"/>
        <w:autoSpaceDE w:val="0"/>
        <w:autoSpaceDN w:val="0"/>
        <w:adjustRightInd w:val="0"/>
        <w:jc w:val="both"/>
        <w:rPr>
          <w:color w:val="000000"/>
        </w:rPr>
      </w:pPr>
      <w:r w:rsidRPr="00297BB6">
        <w:rPr>
          <w:color w:val="000000"/>
        </w:rPr>
        <w:lastRenderedPageBreak/>
        <w:t xml:space="preserve">основам здоровьесберегающей учебной культуре; </w:t>
      </w:r>
    </w:p>
    <w:p w:rsidR="00E94B1E" w:rsidRPr="00297BB6" w:rsidRDefault="00E94B1E" w:rsidP="008A588E">
      <w:pPr>
        <w:numPr>
          <w:ilvl w:val="0"/>
          <w:numId w:val="65"/>
        </w:numPr>
        <w:shd w:val="clear" w:color="auto" w:fill="FFFFFF"/>
        <w:autoSpaceDE w:val="0"/>
        <w:autoSpaceDN w:val="0"/>
        <w:adjustRightInd w:val="0"/>
        <w:jc w:val="both"/>
        <w:rPr>
          <w:color w:val="000000"/>
        </w:rPr>
      </w:pPr>
      <w:r w:rsidRPr="00297BB6">
        <w:rPr>
          <w:color w:val="000000"/>
        </w:rPr>
        <w:t>здоровьесозидающему режиму дня, двигательной активности, здоровому питанию;</w:t>
      </w:r>
    </w:p>
    <w:p w:rsidR="00E94B1E" w:rsidRPr="00297BB6" w:rsidRDefault="00E94B1E" w:rsidP="008A588E">
      <w:pPr>
        <w:numPr>
          <w:ilvl w:val="0"/>
          <w:numId w:val="65"/>
        </w:numPr>
        <w:shd w:val="clear" w:color="auto" w:fill="FFFFFF"/>
        <w:autoSpaceDE w:val="0"/>
        <w:autoSpaceDN w:val="0"/>
        <w:adjustRightInd w:val="0"/>
        <w:jc w:val="both"/>
        <w:rPr>
          <w:color w:val="000000"/>
        </w:rPr>
      </w:pPr>
      <w:r w:rsidRPr="00297BB6">
        <w:rPr>
          <w:color w:val="000000"/>
        </w:rPr>
        <w:t>противостоянию вредным привычкам;</w:t>
      </w:r>
    </w:p>
    <w:p w:rsidR="00E94B1E" w:rsidRPr="00297BB6" w:rsidRDefault="00E94B1E" w:rsidP="008A588E">
      <w:pPr>
        <w:numPr>
          <w:ilvl w:val="0"/>
          <w:numId w:val="65"/>
        </w:numPr>
        <w:shd w:val="clear" w:color="auto" w:fill="FFFFFF"/>
        <w:autoSpaceDE w:val="0"/>
        <w:autoSpaceDN w:val="0"/>
        <w:adjustRightInd w:val="0"/>
        <w:jc w:val="both"/>
        <w:rPr>
          <w:color w:val="000000"/>
        </w:rPr>
      </w:pPr>
      <w:r w:rsidRPr="00297BB6">
        <w:rPr>
          <w:color w:val="000000"/>
        </w:rPr>
        <w:t>необходимости экономия в быту, предвидения последствий своего поведения для природы и человека; следования законам природы;</w:t>
      </w:r>
    </w:p>
    <w:p w:rsidR="00E94B1E" w:rsidRPr="00297BB6" w:rsidRDefault="00E94B1E" w:rsidP="008A588E">
      <w:pPr>
        <w:numPr>
          <w:ilvl w:val="0"/>
          <w:numId w:val="65"/>
        </w:numPr>
        <w:shd w:val="clear" w:color="auto" w:fill="FFFFFF"/>
        <w:autoSpaceDE w:val="0"/>
        <w:autoSpaceDN w:val="0"/>
        <w:adjustRightInd w:val="0"/>
        <w:jc w:val="both"/>
        <w:rPr>
          <w:color w:val="000000"/>
        </w:rPr>
      </w:pPr>
      <w:r w:rsidRPr="00297BB6">
        <w:rPr>
          <w:color w:val="000000"/>
        </w:rPr>
        <w:t>формулировать своими словами, что такое «экологическая культура», «биологическое разнообразие»; «экология», «здоровый образ жизни», «безопасность»;</w:t>
      </w:r>
    </w:p>
    <w:p w:rsidR="00E94B1E" w:rsidRPr="00297BB6" w:rsidRDefault="00E94B1E" w:rsidP="008A588E">
      <w:pPr>
        <w:numPr>
          <w:ilvl w:val="0"/>
          <w:numId w:val="65"/>
        </w:numPr>
        <w:shd w:val="clear" w:color="auto" w:fill="FFFFFF"/>
        <w:autoSpaceDE w:val="0"/>
        <w:autoSpaceDN w:val="0"/>
        <w:adjustRightInd w:val="0"/>
        <w:jc w:val="both"/>
        <w:rPr>
          <w:color w:val="000000"/>
        </w:rPr>
      </w:pPr>
      <w:r w:rsidRPr="00297BB6">
        <w:rPr>
          <w:color w:val="000000"/>
        </w:rPr>
        <w:t>разыгрывать экологические проблемные ситуации с обращением за помощью к врачу, специалистам, взрослому;</w:t>
      </w:r>
    </w:p>
    <w:p w:rsidR="00E94B1E" w:rsidRPr="00297BB6" w:rsidRDefault="00E94B1E" w:rsidP="008A588E">
      <w:pPr>
        <w:numPr>
          <w:ilvl w:val="0"/>
          <w:numId w:val="65"/>
        </w:numPr>
        <w:shd w:val="clear" w:color="auto" w:fill="FFFFFF"/>
        <w:autoSpaceDE w:val="0"/>
        <w:autoSpaceDN w:val="0"/>
        <w:adjustRightInd w:val="0"/>
        <w:jc w:val="both"/>
        <w:rPr>
          <w:color w:val="000000"/>
        </w:rPr>
      </w:pPr>
      <w:r w:rsidRPr="00297BB6">
        <w:rPr>
          <w:color w:val="000000"/>
        </w:rPr>
        <w:t>планировать и организовывать экологически направленную деятельность в окружающей среде по образцу (инструкции); планировать безопасное поведение в экстремальных (чрезвычайных) ситуациях, типичных для места проживания;</w:t>
      </w:r>
    </w:p>
    <w:p w:rsidR="00E94B1E" w:rsidRPr="00297BB6" w:rsidRDefault="00E94B1E" w:rsidP="008A588E">
      <w:pPr>
        <w:numPr>
          <w:ilvl w:val="0"/>
          <w:numId w:val="65"/>
        </w:numPr>
        <w:shd w:val="clear" w:color="auto" w:fill="FFFFFF"/>
        <w:autoSpaceDE w:val="0"/>
        <w:autoSpaceDN w:val="0"/>
        <w:adjustRightInd w:val="0"/>
        <w:jc w:val="both"/>
        <w:rPr>
          <w:color w:val="000000"/>
        </w:rPr>
      </w:pPr>
      <w:r w:rsidRPr="00297BB6">
        <w:rPr>
          <w:color w:val="000000"/>
        </w:rPr>
        <w:t xml:space="preserve">рефлексировать результаты своих действий для здоровья человека, состояния окружающей среды (как получилось сделать, что и как следует исправить); </w:t>
      </w:r>
    </w:p>
    <w:p w:rsidR="00E94B1E" w:rsidRPr="00297BB6" w:rsidRDefault="00E94B1E" w:rsidP="008A588E">
      <w:pPr>
        <w:numPr>
          <w:ilvl w:val="0"/>
          <w:numId w:val="65"/>
        </w:numPr>
        <w:shd w:val="clear" w:color="auto" w:fill="FFFFFF"/>
        <w:autoSpaceDE w:val="0"/>
        <w:autoSpaceDN w:val="0"/>
        <w:adjustRightInd w:val="0"/>
        <w:jc w:val="both"/>
        <w:rPr>
          <w:color w:val="000000"/>
        </w:rPr>
      </w:pPr>
      <w:r w:rsidRPr="00297BB6">
        <w:rPr>
          <w:color w:val="000000"/>
        </w:rPr>
        <w:t>оценивать результаты по заранее определенному критерию;</w:t>
      </w:r>
    </w:p>
    <w:p w:rsidR="00E94B1E" w:rsidRPr="00297BB6" w:rsidRDefault="00E94B1E" w:rsidP="008A588E">
      <w:pPr>
        <w:numPr>
          <w:ilvl w:val="0"/>
          <w:numId w:val="65"/>
        </w:numPr>
        <w:shd w:val="clear" w:color="auto" w:fill="FFFFFF"/>
        <w:autoSpaceDE w:val="0"/>
        <w:autoSpaceDN w:val="0"/>
        <w:adjustRightInd w:val="0"/>
        <w:jc w:val="both"/>
        <w:rPr>
          <w:color w:val="000000"/>
        </w:rPr>
      </w:pPr>
      <w:r w:rsidRPr="00297BB6">
        <w:rPr>
          <w:color w:val="000000"/>
        </w:rPr>
        <w:t>делать выводы о том, в чем причины экологических проблем; какие качества в себе надо воспитывать, чтобы сохранить здоровье свое, окружающих людей, природы;</w:t>
      </w:r>
    </w:p>
    <w:p w:rsidR="00E94B1E" w:rsidRPr="00297BB6" w:rsidRDefault="00E94B1E" w:rsidP="008A588E">
      <w:pPr>
        <w:numPr>
          <w:ilvl w:val="0"/>
          <w:numId w:val="65"/>
        </w:numPr>
        <w:shd w:val="clear" w:color="auto" w:fill="FFFFFF"/>
        <w:autoSpaceDE w:val="0"/>
        <w:autoSpaceDN w:val="0"/>
        <w:adjustRightInd w:val="0"/>
        <w:jc w:val="both"/>
        <w:rPr>
          <w:color w:val="000000"/>
        </w:rPr>
      </w:pPr>
      <w:r w:rsidRPr="00297BB6">
        <w:rPr>
          <w:color w:val="000000"/>
        </w:rPr>
        <w:t xml:space="preserve">рассуждать о взаимосвязях здоровья человека и здоровья природы, если…, то…; о правилах экологически безопасного поведения в окружающей среде, индивидуальных особенностях здоровьесберегающего поведения в ситуациях учебы, общения, повседневной жизни; </w:t>
      </w:r>
    </w:p>
    <w:p w:rsidR="00E94B1E" w:rsidRPr="00297BB6" w:rsidRDefault="00E94B1E" w:rsidP="008A588E">
      <w:pPr>
        <w:numPr>
          <w:ilvl w:val="0"/>
          <w:numId w:val="65"/>
        </w:numPr>
        <w:shd w:val="clear" w:color="auto" w:fill="FFFFFF"/>
        <w:autoSpaceDE w:val="0"/>
        <w:autoSpaceDN w:val="0"/>
        <w:adjustRightInd w:val="0"/>
        <w:jc w:val="both"/>
        <w:rPr>
          <w:color w:val="000000"/>
        </w:rPr>
      </w:pPr>
      <w:r w:rsidRPr="00297BB6">
        <w:rPr>
          <w:color w:val="000000"/>
        </w:rPr>
        <w:t>высказывать свое отношение к проблемам в области экологии, здоровья и безопасности;</w:t>
      </w:r>
    </w:p>
    <w:p w:rsidR="00E94B1E" w:rsidRPr="00297BB6" w:rsidRDefault="00E94B1E" w:rsidP="008A588E">
      <w:pPr>
        <w:numPr>
          <w:ilvl w:val="0"/>
          <w:numId w:val="65"/>
        </w:numPr>
        <w:shd w:val="clear" w:color="auto" w:fill="FFFFFF"/>
        <w:autoSpaceDE w:val="0"/>
        <w:autoSpaceDN w:val="0"/>
        <w:adjustRightInd w:val="0"/>
        <w:jc w:val="both"/>
        <w:rPr>
          <w:color w:val="000000"/>
        </w:rPr>
      </w:pPr>
      <w:r w:rsidRPr="00297BB6">
        <w:rPr>
          <w:color w:val="000000"/>
        </w:rPr>
        <w:t>организовывать здоровьесберегающие условия учебы и общения, выбирать адекватные средства и приемы выполнения заданий с учетом индивидуальных особенностей;</w:t>
      </w:r>
    </w:p>
    <w:p w:rsidR="00E94B1E" w:rsidRPr="00297BB6" w:rsidRDefault="00E94B1E" w:rsidP="008A588E">
      <w:pPr>
        <w:numPr>
          <w:ilvl w:val="0"/>
          <w:numId w:val="65"/>
        </w:numPr>
        <w:shd w:val="clear" w:color="auto" w:fill="FFFFFF"/>
        <w:autoSpaceDE w:val="0"/>
        <w:autoSpaceDN w:val="0"/>
        <w:adjustRightInd w:val="0"/>
        <w:jc w:val="both"/>
        <w:rPr>
          <w:color w:val="000000"/>
        </w:rPr>
      </w:pPr>
      <w:r w:rsidRPr="00297BB6">
        <w:rPr>
          <w:color w:val="000000"/>
        </w:rPr>
        <w:t>самостоятельно выполнять домашние задания с использованием индифидуально эффективных, здоровьесберегающих приемов.</w:t>
      </w:r>
    </w:p>
    <w:p w:rsidR="00E94B1E" w:rsidRDefault="00E94B1E" w:rsidP="00E94B1E">
      <w:pPr>
        <w:ind w:right="288" w:firstLine="284"/>
        <w:jc w:val="center"/>
        <w:rPr>
          <w:b/>
          <w:color w:val="000000"/>
        </w:rPr>
      </w:pPr>
    </w:p>
    <w:p w:rsidR="00E94B1E" w:rsidRDefault="00E94B1E" w:rsidP="00E94B1E">
      <w:pPr>
        <w:ind w:right="288" w:firstLine="284"/>
        <w:jc w:val="center"/>
        <w:rPr>
          <w:b/>
        </w:rPr>
      </w:pPr>
      <w:r>
        <w:rPr>
          <w:b/>
          <w:color w:val="000000"/>
        </w:rPr>
        <w:t>Направления реализации программы</w:t>
      </w:r>
    </w:p>
    <w:p w:rsidR="00E94B1E" w:rsidRPr="00E1100E" w:rsidRDefault="00E94B1E" w:rsidP="008A588E">
      <w:pPr>
        <w:pStyle w:val="afff2"/>
        <w:numPr>
          <w:ilvl w:val="0"/>
          <w:numId w:val="177"/>
        </w:numPr>
        <w:jc w:val="both"/>
        <w:rPr>
          <w:rFonts w:ascii="Times New Roman" w:hAnsi="Times New Roman"/>
          <w:b/>
          <w:sz w:val="24"/>
          <w:szCs w:val="24"/>
        </w:rPr>
      </w:pPr>
      <w:r w:rsidRPr="00E1100E">
        <w:rPr>
          <w:rFonts w:ascii="Times New Roman" w:hAnsi="Times New Roman"/>
          <w:b/>
          <w:sz w:val="24"/>
          <w:szCs w:val="24"/>
        </w:rPr>
        <w:t xml:space="preserve">Создание здоровьесберегающей инфраструктуры образовательного учреждения. </w:t>
      </w:r>
    </w:p>
    <w:p w:rsidR="00E94B1E" w:rsidRPr="00E1100E" w:rsidRDefault="00E94B1E" w:rsidP="00E94B1E">
      <w:pPr>
        <w:pStyle w:val="afff2"/>
        <w:ind w:left="720"/>
        <w:jc w:val="both"/>
        <w:rPr>
          <w:rFonts w:ascii="Times New Roman" w:hAnsi="Times New Roman"/>
          <w:sz w:val="24"/>
          <w:szCs w:val="24"/>
        </w:rPr>
      </w:pPr>
    </w:p>
    <w:p w:rsidR="00E94B1E" w:rsidRPr="00E1100E" w:rsidRDefault="00E94B1E" w:rsidP="00E94B1E">
      <w:pPr>
        <w:pStyle w:val="afff2"/>
        <w:jc w:val="both"/>
        <w:rPr>
          <w:rFonts w:ascii="Times New Roman" w:hAnsi="Times New Roman"/>
          <w:sz w:val="24"/>
          <w:szCs w:val="24"/>
        </w:rPr>
      </w:pPr>
      <w:r w:rsidRPr="00E1100E">
        <w:rPr>
          <w:rFonts w:ascii="Times New Roman" w:hAnsi="Times New Roman"/>
          <w:sz w:val="24"/>
          <w:szCs w:val="24"/>
        </w:rPr>
        <w:t xml:space="preserve">В школьном здании созданы необходимые условия для сбережения здоровья учащихся. Все школьные помещения соответствуют санитарным и гигиеническим нормам, нормам пожарной безопасности, требованиям охраны здоровья и охраны труда обучающихся. </w:t>
      </w:r>
    </w:p>
    <w:p w:rsidR="00E94B1E" w:rsidRPr="002E2536" w:rsidRDefault="00E94B1E" w:rsidP="002E2536">
      <w:pPr>
        <w:pStyle w:val="afff2"/>
        <w:jc w:val="both"/>
        <w:rPr>
          <w:rFonts w:ascii="Times New Roman" w:hAnsi="Times New Roman"/>
          <w:sz w:val="24"/>
          <w:szCs w:val="24"/>
        </w:rPr>
      </w:pPr>
      <w:r w:rsidRPr="00E1100E">
        <w:rPr>
          <w:rFonts w:ascii="Times New Roman" w:hAnsi="Times New Roman"/>
          <w:sz w:val="24"/>
          <w:szCs w:val="24"/>
        </w:rPr>
        <w:t xml:space="preserve">В школе работает столовая, позволяющая организовывать горячие завтраки и обеды в урочное время. </w:t>
      </w:r>
    </w:p>
    <w:p w:rsidR="00E94B1E" w:rsidRDefault="00E94B1E" w:rsidP="00E94B1E">
      <w:pPr>
        <w:ind w:right="288" w:firstLine="284"/>
        <w:jc w:val="center"/>
        <w:rPr>
          <w:b/>
          <w:i/>
        </w:rPr>
      </w:pPr>
    </w:p>
    <w:p w:rsidR="00E94B1E" w:rsidRDefault="00E94B1E" w:rsidP="00E94B1E">
      <w:pPr>
        <w:ind w:right="288" w:firstLine="284"/>
        <w:jc w:val="center"/>
        <w:rPr>
          <w:b/>
          <w:i/>
        </w:rPr>
      </w:pPr>
      <w:r>
        <w:rPr>
          <w:b/>
          <w:i/>
        </w:rPr>
        <w:t>Организация рационального питания</w:t>
      </w:r>
    </w:p>
    <w:p w:rsidR="00E94B1E" w:rsidRDefault="00E94B1E" w:rsidP="00E94B1E">
      <w:pPr>
        <w:ind w:right="288"/>
        <w:jc w:val="both"/>
      </w:pPr>
      <w:r>
        <w:rPr>
          <w:b/>
          <w:i/>
        </w:rPr>
        <w:t>Площадь школьной столовой</w:t>
      </w:r>
      <w:r w:rsidR="00704694">
        <w:t xml:space="preserve"> р</w:t>
      </w:r>
      <w:r w:rsidR="00CE2DAD">
        <w:t xml:space="preserve">ассчитана на </w:t>
      </w:r>
      <w:r w:rsidR="00E83ADA">
        <w:t>80</w:t>
      </w:r>
      <w:r>
        <w:t xml:space="preserve"> мест, что позволяет обеспечить </w:t>
      </w:r>
      <w:r w:rsidR="00CE2DAD">
        <w:t xml:space="preserve">бесплатным </w:t>
      </w:r>
      <w:r>
        <w:t>одноразовым горячим питанием по специально разработанному графику питани</w:t>
      </w:r>
      <w:r w:rsidR="00CE2DAD">
        <w:t>е классами во время перемен</w:t>
      </w:r>
      <w:r>
        <w:t xml:space="preserve"> </w:t>
      </w:r>
      <w:r w:rsidR="00CE2DAD">
        <w:t>всех учащихся начальной школы</w:t>
      </w:r>
      <w:r w:rsidR="00E83ADA">
        <w:t xml:space="preserve"> и двухразовым питанием учащихся с ОВЗ</w:t>
      </w:r>
      <w:r w:rsidR="00CE2DAD">
        <w:t>.</w:t>
      </w:r>
    </w:p>
    <w:p w:rsidR="00E94B1E" w:rsidRDefault="00E94B1E" w:rsidP="00E94B1E">
      <w:pPr>
        <w:ind w:right="288" w:firstLine="284"/>
        <w:jc w:val="both"/>
      </w:pPr>
      <w:r>
        <w:rPr>
          <w:b/>
          <w:i/>
        </w:rPr>
        <w:t>Технологическое и холодильное оборудование</w:t>
      </w:r>
      <w:r>
        <w:t xml:space="preserve"> находится в удовлетворительном состоянии. </w:t>
      </w:r>
    </w:p>
    <w:p w:rsidR="00E94B1E" w:rsidRDefault="00E94B1E" w:rsidP="00E94B1E">
      <w:pPr>
        <w:tabs>
          <w:tab w:val="left" w:pos="0"/>
        </w:tabs>
        <w:ind w:right="288" w:firstLine="284"/>
        <w:jc w:val="both"/>
      </w:pPr>
      <w:r>
        <w:rPr>
          <w:b/>
          <w:i/>
        </w:rPr>
        <w:lastRenderedPageBreak/>
        <w:t>Санитарно - гигиеническое обеспечение  безопасности питания</w:t>
      </w:r>
      <w:r>
        <w:t xml:space="preserve">осуществляется на основании постановления №189 от 29.12.10 г «О введении в действие правил и нормативов САНПИН 2.4.2.2821-10». </w:t>
      </w:r>
    </w:p>
    <w:p w:rsidR="00E94B1E" w:rsidRDefault="00E94B1E" w:rsidP="00E94B1E">
      <w:pPr>
        <w:tabs>
          <w:tab w:val="left" w:pos="0"/>
        </w:tabs>
        <w:ind w:right="288" w:firstLine="284"/>
        <w:jc w:val="both"/>
      </w:pPr>
      <w:r>
        <w:t>Работники столовой выполняют гигиенические требования к срокам  годности и условиям хранения пищевых продуктов в соответствии с правилом 2.4.2.2821-10 «Продовольственные и пищевые продукты», а также приложение7 к СанПиН 2.4.2.2821-10  «Условия хранения, сроки годности особо скоропортящихся продуктов при температуре (4+-/2 град. С°).</w:t>
      </w:r>
    </w:p>
    <w:p w:rsidR="00E94B1E" w:rsidRDefault="00E94B1E" w:rsidP="00E94B1E">
      <w:pPr>
        <w:tabs>
          <w:tab w:val="left" w:pos="0"/>
        </w:tabs>
        <w:ind w:right="288" w:firstLine="284"/>
        <w:jc w:val="both"/>
      </w:pPr>
      <w:r>
        <w:tab/>
        <w:t>Продукты транспортируются в соответствии с правилами «Требования к транспортировке пищевых продуктов»  (САНПИН 2.4.2.2821-10).</w:t>
      </w:r>
    </w:p>
    <w:p w:rsidR="00E94B1E" w:rsidRDefault="00E94B1E" w:rsidP="00E94B1E">
      <w:pPr>
        <w:tabs>
          <w:tab w:val="left" w:pos="0"/>
        </w:tabs>
        <w:ind w:right="288" w:firstLine="284"/>
        <w:jc w:val="both"/>
      </w:pPr>
      <w:r>
        <w:tab/>
        <w:t xml:space="preserve">Производство продукции осуществляется в соответствии с установленным порядком и на технологическом оборудовании, отвечающем требованиям нормативной документации. </w:t>
      </w:r>
    </w:p>
    <w:p w:rsidR="00E94B1E" w:rsidRDefault="00E94B1E" w:rsidP="00E94B1E">
      <w:pPr>
        <w:tabs>
          <w:tab w:val="left" w:pos="0"/>
        </w:tabs>
        <w:ind w:right="288" w:firstLine="284"/>
        <w:jc w:val="both"/>
      </w:pPr>
      <w:r>
        <w:t>Организация общественного питания  соответствует санитарно-эпидемиологическим  требованиям к организации  общественного питания, изготовлению и оборотоспособности в них пищевых продуктов и продовольственного сырья (САНПИН 2.4.2.2821-10).</w:t>
      </w:r>
    </w:p>
    <w:p w:rsidR="00E94B1E" w:rsidRDefault="00E94B1E" w:rsidP="00E94B1E">
      <w:pPr>
        <w:tabs>
          <w:tab w:val="left" w:pos="0"/>
        </w:tabs>
        <w:ind w:right="288"/>
        <w:jc w:val="center"/>
        <w:rPr>
          <w:b/>
        </w:rPr>
      </w:pPr>
      <w:r>
        <w:rPr>
          <w:b/>
        </w:rPr>
        <w:t>Требования к соблюдению правил личной гигиены сотрудниками пищеблока</w:t>
      </w:r>
    </w:p>
    <w:p w:rsidR="00E94B1E" w:rsidRDefault="00E94B1E" w:rsidP="00E94B1E">
      <w:pPr>
        <w:tabs>
          <w:tab w:val="left" w:pos="0"/>
        </w:tabs>
        <w:ind w:right="288" w:firstLine="284"/>
        <w:jc w:val="both"/>
      </w:pPr>
      <w:r>
        <w:t>К работе на пищеблок допущены лица, прошедшие медосмотр  медицинским работником контролируются сроки прохождения медосмотров. Персонал пищеблока соблюдает правила личной гигиены.</w:t>
      </w:r>
    </w:p>
    <w:p w:rsidR="00E94B1E" w:rsidRDefault="00E94B1E" w:rsidP="00E94B1E">
      <w:pPr>
        <w:tabs>
          <w:tab w:val="left" w:pos="0"/>
        </w:tabs>
        <w:ind w:right="288" w:firstLine="284"/>
        <w:jc w:val="both"/>
        <w:rPr>
          <w:b/>
          <w:i/>
        </w:rPr>
      </w:pPr>
      <w:r>
        <w:rPr>
          <w:b/>
          <w:i/>
        </w:rPr>
        <w:t>Требования  к санитарному состоянию и содержанию столовой</w:t>
      </w:r>
    </w:p>
    <w:p w:rsidR="00E94B1E" w:rsidRDefault="00E94B1E" w:rsidP="00E94B1E">
      <w:pPr>
        <w:tabs>
          <w:tab w:val="left" w:pos="0"/>
        </w:tabs>
        <w:ind w:right="288" w:firstLine="284"/>
        <w:jc w:val="both"/>
        <w:rPr>
          <w:i/>
        </w:rPr>
      </w:pPr>
      <w:r>
        <w:t>Уборку столовой производят после каждого посещения детьми. После каждого приема пищи столы моют горячей водой с мылом или содой. Освобожденная от остатков пищи посуда моется в воде 65-70 С° с добавлением моющих средств, дезинфицируется. Ополаскивается проточной водой.</w:t>
      </w:r>
    </w:p>
    <w:p w:rsidR="00E94B1E" w:rsidRDefault="00E94B1E" w:rsidP="00E94B1E">
      <w:pPr>
        <w:shd w:val="clear" w:color="auto" w:fill="FFFFFF"/>
        <w:ind w:right="288" w:firstLine="284"/>
        <w:jc w:val="both"/>
        <w:rPr>
          <w:color w:val="000000"/>
        </w:rPr>
      </w:pPr>
      <w:r>
        <w:rPr>
          <w:color w:val="000000"/>
        </w:rPr>
        <w:t xml:space="preserve">  В школе работает </w:t>
      </w:r>
      <w:r w:rsidR="00E83ADA">
        <w:rPr>
          <w:color w:val="000000"/>
        </w:rPr>
        <w:t xml:space="preserve"> </w:t>
      </w:r>
      <w:r>
        <w:rPr>
          <w:b/>
          <w:i/>
          <w:color w:val="000000"/>
        </w:rPr>
        <w:t>спортивный зал</w:t>
      </w:r>
      <w:r>
        <w:rPr>
          <w:color w:val="000000"/>
        </w:rPr>
        <w:t>, имеется спортивная площадка.</w:t>
      </w:r>
    </w:p>
    <w:p w:rsidR="00E94B1E" w:rsidRDefault="00E94B1E" w:rsidP="00E94B1E">
      <w:pPr>
        <w:ind w:right="288"/>
        <w:rPr>
          <w:b/>
        </w:rPr>
      </w:pPr>
      <w:r>
        <w:rPr>
          <w:b/>
        </w:rPr>
        <w:t>Медицинское обслуживание в школе</w:t>
      </w:r>
      <w:r w:rsidR="008C74E9">
        <w:rPr>
          <w:b/>
        </w:rPr>
        <w:t xml:space="preserve"> отсутствует.</w:t>
      </w:r>
    </w:p>
    <w:p w:rsidR="00E94B1E" w:rsidRDefault="008C74E9" w:rsidP="00E94B1E">
      <w:pPr>
        <w:ind w:right="288" w:firstLine="284"/>
        <w:jc w:val="both"/>
        <w:rPr>
          <w:b/>
          <w:i/>
        </w:rPr>
      </w:pPr>
      <w:r>
        <w:rPr>
          <w:b/>
          <w:i/>
        </w:rPr>
        <w:t>НО проводятся ежегодные</w:t>
      </w:r>
      <w:r w:rsidR="00E94B1E">
        <w:rPr>
          <w:b/>
          <w:i/>
        </w:rPr>
        <w:t xml:space="preserve">  ме</w:t>
      </w:r>
      <w:r>
        <w:rPr>
          <w:b/>
          <w:i/>
        </w:rPr>
        <w:t>дицинские осмотры на базе больницы  в пгт.</w:t>
      </w:r>
      <w:r w:rsidR="00E94B1E">
        <w:rPr>
          <w:b/>
          <w:i/>
        </w:rPr>
        <w:t>:</w:t>
      </w:r>
    </w:p>
    <w:p w:rsidR="00E94B1E" w:rsidRDefault="00E94B1E" w:rsidP="00E94B1E">
      <w:pPr>
        <w:ind w:right="288" w:firstLine="284"/>
        <w:jc w:val="both"/>
        <w:rPr>
          <w:b/>
        </w:rPr>
      </w:pPr>
      <w:r>
        <w:rPr>
          <w:b/>
        </w:rPr>
        <w:t>Организационные мероприятия</w:t>
      </w:r>
    </w:p>
    <w:p w:rsidR="00E94B1E" w:rsidRDefault="00E94B1E" w:rsidP="008A588E">
      <w:pPr>
        <w:numPr>
          <w:ilvl w:val="0"/>
          <w:numId w:val="167"/>
        </w:numPr>
        <w:ind w:right="288" w:firstLine="284"/>
        <w:jc w:val="both"/>
      </w:pPr>
      <w:r>
        <w:t>проверено санитарное состояние школы перед началом учебного года;</w:t>
      </w:r>
    </w:p>
    <w:p w:rsidR="00E94B1E" w:rsidRDefault="00E94B1E" w:rsidP="008A588E">
      <w:pPr>
        <w:numPr>
          <w:ilvl w:val="0"/>
          <w:numId w:val="167"/>
        </w:numPr>
        <w:ind w:right="288" w:firstLine="284"/>
        <w:jc w:val="both"/>
      </w:pPr>
      <w:r>
        <w:t>анализ состояния здоровья детей;</w:t>
      </w:r>
    </w:p>
    <w:p w:rsidR="00E94B1E" w:rsidRDefault="00E94B1E" w:rsidP="008A588E">
      <w:pPr>
        <w:numPr>
          <w:ilvl w:val="0"/>
          <w:numId w:val="167"/>
        </w:numPr>
        <w:ind w:right="288" w:firstLine="284"/>
        <w:jc w:val="both"/>
      </w:pPr>
      <w:r>
        <w:t>ежедневное контролирование состояния фактического питания и анализ качества пищи;</w:t>
      </w:r>
    </w:p>
    <w:p w:rsidR="00E94B1E" w:rsidRDefault="00E94B1E" w:rsidP="008A588E">
      <w:pPr>
        <w:numPr>
          <w:ilvl w:val="0"/>
          <w:numId w:val="167"/>
        </w:numPr>
        <w:ind w:right="288" w:firstLine="284"/>
        <w:jc w:val="both"/>
      </w:pPr>
      <w:r>
        <w:t>контролирование санитарно-гигиенического состояния пищеблока, выполнения      натуральных норм, бракераж готовой продукции;</w:t>
      </w:r>
    </w:p>
    <w:p w:rsidR="00E94B1E" w:rsidRDefault="00E94B1E" w:rsidP="008A588E">
      <w:pPr>
        <w:numPr>
          <w:ilvl w:val="0"/>
          <w:numId w:val="167"/>
        </w:numPr>
        <w:ind w:right="288" w:firstLine="284"/>
        <w:jc w:val="both"/>
      </w:pPr>
      <w:r>
        <w:t xml:space="preserve">распределение школьников на медицинские группы для занятий физической культурой; </w:t>
      </w:r>
    </w:p>
    <w:p w:rsidR="00E94B1E" w:rsidRDefault="00E94B1E" w:rsidP="008A588E">
      <w:pPr>
        <w:numPr>
          <w:ilvl w:val="0"/>
          <w:numId w:val="167"/>
        </w:numPr>
        <w:ind w:right="288" w:firstLine="284"/>
        <w:jc w:val="both"/>
      </w:pPr>
      <w:r>
        <w:t>оформление медицинских карт учащихся 1-ых классов и вновь поступивших школьников.</w:t>
      </w:r>
    </w:p>
    <w:p w:rsidR="00E94B1E" w:rsidRDefault="00E94B1E" w:rsidP="00E94B1E">
      <w:pPr>
        <w:pStyle w:val="afd"/>
        <w:ind w:right="288" w:firstLine="284"/>
        <w:jc w:val="center"/>
        <w:rPr>
          <w:b w:val="0"/>
          <w:sz w:val="24"/>
        </w:rPr>
      </w:pPr>
      <w:r>
        <w:rPr>
          <w:sz w:val="24"/>
        </w:rPr>
        <w:t>Лечебно-профилактические мероприятия</w:t>
      </w:r>
      <w:r w:rsidR="002E2536">
        <w:rPr>
          <w:sz w:val="24"/>
        </w:rPr>
        <w:t>.</w:t>
      </w:r>
    </w:p>
    <w:p w:rsidR="00E94B1E" w:rsidRPr="002E2536" w:rsidRDefault="00E94B1E" w:rsidP="002E2536">
      <w:pPr>
        <w:pStyle w:val="afd"/>
        <w:spacing w:line="276" w:lineRule="auto"/>
        <w:ind w:right="288" w:firstLine="284"/>
        <w:jc w:val="both"/>
        <w:rPr>
          <w:b w:val="0"/>
          <w:sz w:val="24"/>
        </w:rPr>
      </w:pPr>
      <w:r w:rsidRPr="002E2536">
        <w:rPr>
          <w:b w:val="0"/>
          <w:sz w:val="24"/>
        </w:rPr>
        <w:t xml:space="preserve">Проводится  медицинский осмотр узкими специалистами учащихся 1-ых, 5-ых, 9-ых классов, а также диспансерной группы обучающихся. </w:t>
      </w:r>
    </w:p>
    <w:p w:rsidR="00E94B1E" w:rsidRPr="002E2536" w:rsidRDefault="00E94B1E" w:rsidP="002E2536">
      <w:pPr>
        <w:pStyle w:val="afd"/>
        <w:spacing w:line="276" w:lineRule="auto"/>
        <w:ind w:right="288" w:firstLine="284"/>
        <w:jc w:val="both"/>
        <w:rPr>
          <w:b w:val="0"/>
          <w:sz w:val="24"/>
        </w:rPr>
      </w:pPr>
      <w:r w:rsidRPr="002E2536">
        <w:rPr>
          <w:b w:val="0"/>
          <w:sz w:val="24"/>
        </w:rPr>
        <w:t xml:space="preserve">Профилактический осмотр проводится в декретированные сроки (1, 5, 9-ые классы), что позволяет выявить функциональные расстройства организма, предупредив их, назначив  соответствующее лечение. Осмотр проводится специалистами: хирургом, окулистом, неврологом, лор- врачом, педиатром. Охват детей составляет 100%. </w:t>
      </w:r>
    </w:p>
    <w:p w:rsidR="00E94B1E" w:rsidRPr="002E2536" w:rsidRDefault="00E94B1E" w:rsidP="002E2536">
      <w:pPr>
        <w:pStyle w:val="afd"/>
        <w:spacing w:line="276" w:lineRule="auto"/>
        <w:ind w:right="288" w:firstLine="284"/>
        <w:jc w:val="both"/>
        <w:rPr>
          <w:b w:val="0"/>
          <w:sz w:val="24"/>
        </w:rPr>
      </w:pPr>
      <w:r w:rsidRPr="002E2536">
        <w:rPr>
          <w:b w:val="0"/>
          <w:sz w:val="24"/>
        </w:rPr>
        <w:t xml:space="preserve">Всем детям проводится антропометрия, определяется индекс Кетле, что позволяет следить за изменениями в физическом развитии. </w:t>
      </w:r>
    </w:p>
    <w:p w:rsidR="00E94B1E" w:rsidRPr="002E2536" w:rsidRDefault="00E94B1E" w:rsidP="002E2536">
      <w:pPr>
        <w:pStyle w:val="afd"/>
        <w:spacing w:line="276" w:lineRule="auto"/>
        <w:ind w:right="288" w:firstLine="284"/>
        <w:jc w:val="both"/>
        <w:rPr>
          <w:b w:val="0"/>
          <w:sz w:val="24"/>
        </w:rPr>
      </w:pPr>
      <w:r w:rsidRPr="002E2536">
        <w:rPr>
          <w:b w:val="0"/>
          <w:sz w:val="24"/>
        </w:rPr>
        <w:t>Проводится обследование физического развития учащихся 1-4-х классов.</w:t>
      </w:r>
    </w:p>
    <w:p w:rsidR="00E94B1E" w:rsidRPr="002E2536" w:rsidRDefault="00E94B1E" w:rsidP="002E2536">
      <w:pPr>
        <w:pStyle w:val="afd"/>
        <w:spacing w:line="276" w:lineRule="auto"/>
        <w:ind w:right="288" w:firstLine="284"/>
        <w:jc w:val="both"/>
        <w:rPr>
          <w:b w:val="0"/>
          <w:sz w:val="24"/>
        </w:rPr>
      </w:pPr>
      <w:r w:rsidRPr="002E2536">
        <w:rPr>
          <w:b w:val="0"/>
          <w:sz w:val="24"/>
        </w:rPr>
        <w:lastRenderedPageBreak/>
        <w:t>Оформлены листы здоровья во всех классных журналах</w:t>
      </w:r>
    </w:p>
    <w:p w:rsidR="00E94B1E" w:rsidRPr="002E2536" w:rsidRDefault="00E94B1E" w:rsidP="002E2536">
      <w:pPr>
        <w:pStyle w:val="afd"/>
        <w:spacing w:line="276" w:lineRule="auto"/>
        <w:ind w:right="288" w:firstLine="284"/>
        <w:jc w:val="both"/>
        <w:rPr>
          <w:b w:val="0"/>
          <w:sz w:val="24"/>
        </w:rPr>
      </w:pPr>
      <w:r w:rsidRPr="002E2536">
        <w:rPr>
          <w:b w:val="0"/>
          <w:sz w:val="24"/>
        </w:rPr>
        <w:t>Осуществляется ежеквартальный осмотр учащихся на педикулёз и чесотку, проводится систематический контроль лечения. Каждые 10 дней проводится  осмотр выявленных больных.</w:t>
      </w:r>
    </w:p>
    <w:p w:rsidR="00E94B1E" w:rsidRPr="002E2536" w:rsidRDefault="00E94B1E" w:rsidP="002E2536">
      <w:pPr>
        <w:pStyle w:val="afd"/>
        <w:spacing w:line="276" w:lineRule="auto"/>
        <w:ind w:right="288" w:firstLine="284"/>
        <w:jc w:val="both"/>
        <w:rPr>
          <w:b w:val="0"/>
          <w:sz w:val="24"/>
        </w:rPr>
      </w:pPr>
      <w:r w:rsidRPr="002E2536">
        <w:rPr>
          <w:b w:val="0"/>
          <w:sz w:val="24"/>
        </w:rPr>
        <w:t xml:space="preserve"> Обучающиеся,  подлежащие диспансерному учёту, поставлены на медицинский контроль.   </w:t>
      </w:r>
    </w:p>
    <w:p w:rsidR="00E94B1E" w:rsidRPr="002E2536" w:rsidRDefault="00E94B1E" w:rsidP="002E2536">
      <w:pPr>
        <w:pStyle w:val="afd"/>
        <w:spacing w:line="276" w:lineRule="auto"/>
        <w:ind w:right="288" w:firstLine="284"/>
        <w:jc w:val="both"/>
        <w:rPr>
          <w:b w:val="0"/>
          <w:sz w:val="24"/>
        </w:rPr>
      </w:pPr>
      <w:r w:rsidRPr="002E2536">
        <w:rPr>
          <w:b w:val="0"/>
          <w:sz w:val="24"/>
        </w:rPr>
        <w:t>В течение учебного года ведётся систематическая работа по  профилактике травматизма учащихся. Регулярно проводтся амбулаторный прием.</w:t>
      </w:r>
    </w:p>
    <w:p w:rsidR="00E94B1E" w:rsidRPr="002E2536" w:rsidRDefault="00E94B1E" w:rsidP="002E2536">
      <w:pPr>
        <w:pStyle w:val="afd"/>
        <w:spacing w:line="276" w:lineRule="auto"/>
        <w:ind w:right="288" w:firstLine="284"/>
        <w:jc w:val="both"/>
        <w:rPr>
          <w:b w:val="0"/>
          <w:sz w:val="24"/>
        </w:rPr>
      </w:pPr>
      <w:r w:rsidRPr="002E2536">
        <w:rPr>
          <w:b w:val="0"/>
          <w:sz w:val="24"/>
        </w:rPr>
        <w:t xml:space="preserve"> Осуществлялся контроль соблюдения медицинских предписаний на уроках физкультуры.</w:t>
      </w:r>
      <w:r w:rsidRPr="002E2536">
        <w:rPr>
          <w:b w:val="0"/>
          <w:sz w:val="24"/>
        </w:rPr>
        <w:tab/>
      </w:r>
    </w:p>
    <w:p w:rsidR="00E94B1E" w:rsidRDefault="00E94B1E" w:rsidP="00E94B1E">
      <w:pPr>
        <w:pStyle w:val="29"/>
        <w:spacing w:after="0" w:line="240" w:lineRule="auto"/>
        <w:ind w:left="0" w:right="288" w:firstLine="284"/>
      </w:pPr>
      <w:r>
        <w:t xml:space="preserve">Для профилактики йододефицитного состояния школьников при приготовлении пищи используют йодированную соль. </w:t>
      </w:r>
    </w:p>
    <w:p w:rsidR="00E94B1E" w:rsidRDefault="00E94B1E" w:rsidP="00E94B1E">
      <w:pPr>
        <w:pStyle w:val="29"/>
        <w:spacing w:after="0" w:line="240" w:lineRule="auto"/>
        <w:ind w:left="0" w:right="288" w:firstLine="284"/>
      </w:pPr>
    </w:p>
    <w:p w:rsidR="00E94B1E" w:rsidRPr="007B282C" w:rsidRDefault="00E94B1E" w:rsidP="00E94B1E">
      <w:pPr>
        <w:jc w:val="center"/>
        <w:rPr>
          <w:b/>
        </w:rPr>
      </w:pPr>
      <w:r w:rsidRPr="007B282C">
        <w:rPr>
          <w:b/>
        </w:rPr>
        <w:t>В школе создана «Доступная среда»</w:t>
      </w:r>
    </w:p>
    <w:p w:rsidR="00E94B1E" w:rsidRPr="002E2536" w:rsidRDefault="00E94B1E" w:rsidP="002E2536">
      <w:pPr>
        <w:pStyle w:val="afd"/>
        <w:spacing w:line="276" w:lineRule="auto"/>
        <w:ind w:right="288" w:firstLine="284"/>
        <w:jc w:val="both"/>
        <w:rPr>
          <w:b w:val="0"/>
          <w:sz w:val="24"/>
        </w:rPr>
      </w:pPr>
      <w:r w:rsidRPr="002E2536">
        <w:rPr>
          <w:b w:val="0"/>
          <w:sz w:val="24"/>
        </w:rPr>
        <w:t xml:space="preserve">Проводятся все плановые прививки обучающимся (кроме учащихся с  мед.отводом по состоянию здоровья ), всем учащимся с 1класса по 11класс проведены прививки против гепатита В. </w:t>
      </w:r>
    </w:p>
    <w:p w:rsidR="00E94B1E" w:rsidRPr="002E2536" w:rsidRDefault="00E94B1E" w:rsidP="002E2536">
      <w:pPr>
        <w:pStyle w:val="afd"/>
        <w:spacing w:line="276" w:lineRule="auto"/>
        <w:ind w:right="288" w:firstLine="284"/>
        <w:jc w:val="both"/>
        <w:rPr>
          <w:b w:val="0"/>
          <w:sz w:val="24"/>
        </w:rPr>
      </w:pPr>
      <w:r w:rsidRPr="002E2536">
        <w:rPr>
          <w:b w:val="0"/>
          <w:sz w:val="24"/>
        </w:rPr>
        <w:t>Профилактические прививки проводятся  педагогическому коллективу:  против клещевого энцефалита, от  дифтерии (АДСМ), против кори, против гриппа.</w:t>
      </w:r>
    </w:p>
    <w:p w:rsidR="00E94B1E" w:rsidRPr="002E2536" w:rsidRDefault="00E94B1E" w:rsidP="002E2536">
      <w:pPr>
        <w:pStyle w:val="afd"/>
        <w:spacing w:line="276" w:lineRule="auto"/>
        <w:ind w:right="288" w:firstLine="284"/>
        <w:jc w:val="both"/>
        <w:rPr>
          <w:b w:val="0"/>
          <w:sz w:val="24"/>
        </w:rPr>
      </w:pPr>
      <w:r w:rsidRPr="002E2536">
        <w:rPr>
          <w:b w:val="0"/>
          <w:sz w:val="24"/>
        </w:rPr>
        <w:t xml:space="preserve">В период эпидемии гриппа проводится витаминизация учащихся начальных классов.   </w:t>
      </w:r>
    </w:p>
    <w:p w:rsidR="00E94B1E" w:rsidRPr="002E2536" w:rsidRDefault="00E94B1E" w:rsidP="002E2536">
      <w:pPr>
        <w:pStyle w:val="afd"/>
        <w:spacing w:line="276" w:lineRule="auto"/>
        <w:ind w:right="288" w:firstLine="284"/>
        <w:jc w:val="both"/>
        <w:rPr>
          <w:b w:val="0"/>
          <w:sz w:val="24"/>
        </w:rPr>
      </w:pPr>
      <w:r w:rsidRPr="002E2536">
        <w:rPr>
          <w:b w:val="0"/>
          <w:sz w:val="24"/>
        </w:rPr>
        <w:t xml:space="preserve">Проводится  обследование обучающихся начальной школы на гельминты и проводится дегельминтизация выявленных больных. </w:t>
      </w:r>
    </w:p>
    <w:p w:rsidR="00E94B1E" w:rsidRPr="002E2536" w:rsidRDefault="00E94B1E" w:rsidP="002E2536">
      <w:pPr>
        <w:pStyle w:val="afd"/>
        <w:spacing w:line="276" w:lineRule="auto"/>
        <w:ind w:right="288" w:firstLine="284"/>
        <w:jc w:val="both"/>
        <w:rPr>
          <w:b w:val="0"/>
          <w:sz w:val="24"/>
        </w:rPr>
      </w:pPr>
      <w:r w:rsidRPr="002E2536">
        <w:rPr>
          <w:b w:val="0"/>
          <w:sz w:val="24"/>
        </w:rPr>
        <w:t xml:space="preserve">Проводится осмотр всех детей на педикулез и обеспечено дальнейшее наблюдение за выявленными больными. </w:t>
      </w:r>
    </w:p>
    <w:p w:rsidR="00E94B1E" w:rsidRPr="002E2536" w:rsidRDefault="00E94B1E" w:rsidP="002E2536">
      <w:pPr>
        <w:pStyle w:val="afd"/>
        <w:spacing w:line="276" w:lineRule="auto"/>
        <w:ind w:right="288" w:firstLine="284"/>
        <w:jc w:val="both"/>
        <w:rPr>
          <w:b w:val="0"/>
          <w:sz w:val="24"/>
        </w:rPr>
      </w:pPr>
      <w:r w:rsidRPr="002E2536">
        <w:rPr>
          <w:b w:val="0"/>
          <w:sz w:val="24"/>
        </w:rPr>
        <w:t xml:space="preserve">Еженедельно проводится контроль за санитарно-гигиеническими условиями обучения и воспитания учащихся (режим освещения и проветривания, заполнение листов здоровья.) </w:t>
      </w:r>
    </w:p>
    <w:p w:rsidR="00E94B1E" w:rsidRPr="002E2536" w:rsidRDefault="00E94B1E" w:rsidP="002E2536">
      <w:pPr>
        <w:pStyle w:val="afd"/>
        <w:spacing w:line="276" w:lineRule="auto"/>
        <w:ind w:right="288" w:firstLine="284"/>
        <w:jc w:val="both"/>
        <w:rPr>
          <w:b w:val="0"/>
          <w:sz w:val="24"/>
        </w:rPr>
      </w:pPr>
      <w:r w:rsidRPr="002E2536">
        <w:rPr>
          <w:b w:val="0"/>
          <w:sz w:val="24"/>
        </w:rPr>
        <w:t xml:space="preserve">Осуществляется ежедневный контроль организации питания,  технологией приготовления пищи, мытьем посуды, сроками реализации скоропортящихся продуктов, бракераж готовой пищи. </w:t>
      </w:r>
    </w:p>
    <w:p w:rsidR="00E94B1E" w:rsidRPr="002E2536" w:rsidRDefault="00E94B1E" w:rsidP="002E2536">
      <w:pPr>
        <w:pStyle w:val="afd"/>
        <w:tabs>
          <w:tab w:val="num" w:pos="360"/>
        </w:tabs>
        <w:spacing w:line="276" w:lineRule="auto"/>
        <w:ind w:right="288" w:firstLine="284"/>
        <w:jc w:val="both"/>
        <w:rPr>
          <w:b w:val="0"/>
          <w:sz w:val="24"/>
        </w:rPr>
      </w:pPr>
      <w:r w:rsidRPr="002E2536">
        <w:rPr>
          <w:b w:val="0"/>
          <w:sz w:val="24"/>
        </w:rPr>
        <w:t xml:space="preserve">Регулярно проводится осмотр сотрудников пищеблока на гнойничковые заболевания, с последующей регистрацией  результатов осмотра в журнале. </w:t>
      </w:r>
    </w:p>
    <w:p w:rsidR="00E94B1E" w:rsidRDefault="00E94B1E" w:rsidP="002E2536">
      <w:pPr>
        <w:pStyle w:val="afd"/>
        <w:tabs>
          <w:tab w:val="num" w:pos="360"/>
        </w:tabs>
        <w:spacing w:line="276" w:lineRule="auto"/>
        <w:ind w:right="288" w:firstLine="284"/>
        <w:jc w:val="both"/>
        <w:rPr>
          <w:b w:val="0"/>
        </w:rPr>
      </w:pPr>
      <w:r w:rsidRPr="002E2536">
        <w:rPr>
          <w:b w:val="0"/>
          <w:sz w:val="24"/>
        </w:rPr>
        <w:t xml:space="preserve">Своевременно изолируются  инфекционные больные, производится осмотр детей, находившихся в контакте с инфекционным больным. Соблюдается санитарно-дезинфекционный режим в период карантина согласно  САНПИН 2.4.2.2821-10. Проводится текущая дезинфекция помещений. </w:t>
      </w:r>
    </w:p>
    <w:p w:rsidR="00E94B1E" w:rsidRDefault="00E94B1E" w:rsidP="00E94B1E">
      <w:pPr>
        <w:tabs>
          <w:tab w:val="left" w:pos="0"/>
        </w:tabs>
        <w:ind w:right="288" w:firstLine="284"/>
        <w:jc w:val="both"/>
      </w:pPr>
      <w:r>
        <w:rPr>
          <w:b/>
        </w:rPr>
        <w:t>Санитарно-просветительская деятельность</w:t>
      </w:r>
    </w:p>
    <w:p w:rsidR="00E94B1E" w:rsidRDefault="00E94B1E" w:rsidP="00E94B1E">
      <w:pPr>
        <w:tabs>
          <w:tab w:val="left" w:pos="0"/>
        </w:tabs>
        <w:ind w:right="288" w:firstLine="284"/>
        <w:jc w:val="both"/>
      </w:pPr>
      <w:r>
        <w:t xml:space="preserve">Ежегодно медицинским персоналом проводятся    лекции и беседы для школьников по следующим темам: </w:t>
      </w:r>
    </w:p>
    <w:p w:rsidR="00E94B1E" w:rsidRPr="00FF1F50" w:rsidRDefault="00E94B1E" w:rsidP="008A588E">
      <w:pPr>
        <w:pStyle w:val="affd"/>
        <w:numPr>
          <w:ilvl w:val="0"/>
          <w:numId w:val="188"/>
        </w:numPr>
        <w:tabs>
          <w:tab w:val="left" w:pos="0"/>
        </w:tabs>
        <w:ind w:right="288"/>
        <w:jc w:val="both"/>
        <w:rPr>
          <w:rFonts w:ascii="Times New Roman" w:hAnsi="Times New Roman"/>
          <w:sz w:val="24"/>
          <w:szCs w:val="24"/>
        </w:rPr>
      </w:pPr>
      <w:r w:rsidRPr="00FF1F50">
        <w:rPr>
          <w:rFonts w:ascii="Times New Roman" w:hAnsi="Times New Roman"/>
          <w:sz w:val="24"/>
          <w:szCs w:val="24"/>
        </w:rPr>
        <w:t xml:space="preserve">«Профилактика вирусного гепатита»; </w:t>
      </w:r>
    </w:p>
    <w:p w:rsidR="00E94B1E" w:rsidRPr="00FF1F50" w:rsidRDefault="00E94B1E" w:rsidP="008A588E">
      <w:pPr>
        <w:pStyle w:val="affd"/>
        <w:numPr>
          <w:ilvl w:val="0"/>
          <w:numId w:val="188"/>
        </w:numPr>
        <w:tabs>
          <w:tab w:val="left" w:pos="0"/>
        </w:tabs>
        <w:ind w:right="288"/>
        <w:jc w:val="both"/>
        <w:rPr>
          <w:rFonts w:ascii="Times New Roman" w:hAnsi="Times New Roman"/>
          <w:sz w:val="24"/>
          <w:szCs w:val="24"/>
        </w:rPr>
      </w:pPr>
      <w:r w:rsidRPr="00FF1F50">
        <w:rPr>
          <w:rFonts w:ascii="Times New Roman" w:hAnsi="Times New Roman"/>
          <w:sz w:val="24"/>
          <w:szCs w:val="24"/>
        </w:rPr>
        <w:t xml:space="preserve">«Клещевой энцефалит и как его избежать»;  «Здоровый образ жизни»; </w:t>
      </w:r>
    </w:p>
    <w:p w:rsidR="00E94B1E" w:rsidRPr="00FF1F50" w:rsidRDefault="00E94B1E" w:rsidP="008A588E">
      <w:pPr>
        <w:pStyle w:val="affd"/>
        <w:numPr>
          <w:ilvl w:val="0"/>
          <w:numId w:val="188"/>
        </w:numPr>
        <w:tabs>
          <w:tab w:val="left" w:pos="0"/>
        </w:tabs>
        <w:ind w:right="288"/>
        <w:jc w:val="both"/>
        <w:rPr>
          <w:rFonts w:ascii="Times New Roman" w:hAnsi="Times New Roman"/>
          <w:sz w:val="24"/>
          <w:szCs w:val="24"/>
        </w:rPr>
      </w:pPr>
      <w:r w:rsidRPr="00FF1F50">
        <w:rPr>
          <w:rFonts w:ascii="Times New Roman" w:hAnsi="Times New Roman"/>
          <w:sz w:val="24"/>
          <w:szCs w:val="24"/>
        </w:rPr>
        <w:t xml:space="preserve">«Профилактика педикулеза» (1- 4 классы); </w:t>
      </w:r>
    </w:p>
    <w:p w:rsidR="00E94B1E" w:rsidRPr="00FF1F50" w:rsidRDefault="00E94B1E" w:rsidP="008A588E">
      <w:pPr>
        <w:pStyle w:val="affd"/>
        <w:numPr>
          <w:ilvl w:val="0"/>
          <w:numId w:val="188"/>
        </w:numPr>
        <w:tabs>
          <w:tab w:val="left" w:pos="0"/>
        </w:tabs>
        <w:ind w:right="288"/>
        <w:jc w:val="both"/>
        <w:rPr>
          <w:rFonts w:ascii="Times New Roman" w:hAnsi="Times New Roman"/>
          <w:sz w:val="24"/>
          <w:szCs w:val="24"/>
        </w:rPr>
      </w:pPr>
      <w:r w:rsidRPr="00FF1F50">
        <w:rPr>
          <w:rFonts w:ascii="Times New Roman" w:hAnsi="Times New Roman"/>
          <w:sz w:val="24"/>
          <w:szCs w:val="24"/>
        </w:rPr>
        <w:t xml:space="preserve">«Травматизм и оказание 1-ой помощи» (1-4 классы); </w:t>
      </w:r>
    </w:p>
    <w:p w:rsidR="00E94B1E" w:rsidRPr="00FF1F50" w:rsidRDefault="00E94B1E" w:rsidP="008A588E">
      <w:pPr>
        <w:pStyle w:val="affd"/>
        <w:numPr>
          <w:ilvl w:val="0"/>
          <w:numId w:val="188"/>
        </w:numPr>
        <w:tabs>
          <w:tab w:val="left" w:pos="0"/>
        </w:tabs>
        <w:ind w:right="288"/>
        <w:jc w:val="both"/>
        <w:rPr>
          <w:rFonts w:ascii="Times New Roman" w:hAnsi="Times New Roman"/>
          <w:sz w:val="24"/>
          <w:szCs w:val="24"/>
        </w:rPr>
      </w:pPr>
      <w:r w:rsidRPr="00FF1F50">
        <w:rPr>
          <w:rFonts w:ascii="Times New Roman" w:hAnsi="Times New Roman"/>
          <w:sz w:val="24"/>
          <w:szCs w:val="24"/>
        </w:rPr>
        <w:t xml:space="preserve">«Инфекции, гуляющие всюду и везде» (1-4 классы); </w:t>
      </w:r>
    </w:p>
    <w:p w:rsidR="00E94B1E" w:rsidRPr="00FF1F50" w:rsidRDefault="00E94B1E" w:rsidP="008A588E">
      <w:pPr>
        <w:pStyle w:val="affd"/>
        <w:numPr>
          <w:ilvl w:val="0"/>
          <w:numId w:val="188"/>
        </w:numPr>
        <w:tabs>
          <w:tab w:val="left" w:pos="0"/>
        </w:tabs>
        <w:ind w:right="288"/>
        <w:jc w:val="both"/>
        <w:rPr>
          <w:rFonts w:ascii="Times New Roman" w:hAnsi="Times New Roman"/>
          <w:sz w:val="24"/>
          <w:szCs w:val="24"/>
        </w:rPr>
      </w:pPr>
      <w:r w:rsidRPr="00FF1F50">
        <w:rPr>
          <w:rFonts w:ascii="Times New Roman" w:hAnsi="Times New Roman"/>
          <w:sz w:val="24"/>
          <w:szCs w:val="24"/>
        </w:rPr>
        <w:t xml:space="preserve">«Когда мода во вред здоровью» (о вреде курения, 4-ые классы); </w:t>
      </w:r>
    </w:p>
    <w:p w:rsidR="00E94B1E" w:rsidRPr="00FF1F50" w:rsidRDefault="00E94B1E" w:rsidP="008A588E">
      <w:pPr>
        <w:pStyle w:val="affd"/>
        <w:numPr>
          <w:ilvl w:val="0"/>
          <w:numId w:val="188"/>
        </w:numPr>
        <w:tabs>
          <w:tab w:val="left" w:pos="0"/>
        </w:tabs>
        <w:ind w:right="288"/>
        <w:jc w:val="both"/>
        <w:rPr>
          <w:rFonts w:ascii="Times New Roman" w:hAnsi="Times New Roman"/>
          <w:sz w:val="24"/>
          <w:szCs w:val="24"/>
        </w:rPr>
      </w:pPr>
      <w:r w:rsidRPr="00FF1F50">
        <w:rPr>
          <w:rFonts w:ascii="Times New Roman" w:hAnsi="Times New Roman"/>
          <w:sz w:val="24"/>
          <w:szCs w:val="24"/>
        </w:rPr>
        <w:t xml:space="preserve">«Профилактика острых кишечных заболеваний» (3-4-ые классы); </w:t>
      </w:r>
    </w:p>
    <w:p w:rsidR="00E94B1E" w:rsidRPr="00FF1F50" w:rsidRDefault="00E94B1E" w:rsidP="008A588E">
      <w:pPr>
        <w:pStyle w:val="affd"/>
        <w:numPr>
          <w:ilvl w:val="0"/>
          <w:numId w:val="188"/>
        </w:numPr>
        <w:tabs>
          <w:tab w:val="left" w:pos="0"/>
        </w:tabs>
        <w:ind w:right="288"/>
        <w:jc w:val="both"/>
        <w:rPr>
          <w:rFonts w:ascii="Times New Roman" w:hAnsi="Times New Roman"/>
          <w:sz w:val="24"/>
          <w:szCs w:val="24"/>
        </w:rPr>
      </w:pPr>
      <w:r w:rsidRPr="00FF1F50">
        <w:rPr>
          <w:rFonts w:ascii="Times New Roman" w:hAnsi="Times New Roman"/>
          <w:sz w:val="24"/>
          <w:szCs w:val="24"/>
        </w:rPr>
        <w:lastRenderedPageBreak/>
        <w:t xml:space="preserve">«Профилактика туберкулеза» (1-ые, 4-ые классы); </w:t>
      </w:r>
    </w:p>
    <w:p w:rsidR="00E94B1E" w:rsidRDefault="00E94B1E" w:rsidP="00E94B1E">
      <w:pPr>
        <w:ind w:right="288" w:firstLine="284"/>
        <w:jc w:val="both"/>
      </w:pPr>
      <w:r>
        <w:t>Проведены беседы с техническим персоналом школы о санитарном состоянии школы; о личной гигиене технического персонала; о необходимых мерах профилактики инфекционных заболеваний школьников.</w:t>
      </w:r>
    </w:p>
    <w:p w:rsidR="00E94B1E" w:rsidRDefault="00E94B1E" w:rsidP="00E94B1E">
      <w:pPr>
        <w:shd w:val="clear" w:color="auto" w:fill="FFFFFF"/>
        <w:ind w:right="288" w:firstLine="284"/>
        <w:jc w:val="both"/>
        <w:rPr>
          <w:color w:val="000000"/>
        </w:rPr>
      </w:pPr>
      <w:r>
        <w:rPr>
          <w:color w:val="000000"/>
        </w:rPr>
        <w:t>Эффективное функционирование созданной здоровьсберегающей инфраструктуры в школе поддерживает квалифицированный состав специалистов:</w:t>
      </w:r>
    </w:p>
    <w:p w:rsidR="00E94B1E" w:rsidRDefault="008C74E9" w:rsidP="00E94B1E">
      <w:pPr>
        <w:shd w:val="clear" w:color="auto" w:fill="FFFFFF"/>
        <w:ind w:right="288" w:firstLine="284"/>
        <w:jc w:val="both"/>
        <w:rPr>
          <w:color w:val="000000"/>
        </w:rPr>
      </w:pPr>
      <w:r>
        <w:rPr>
          <w:color w:val="000000"/>
        </w:rPr>
        <w:t>Учитель</w:t>
      </w:r>
      <w:r w:rsidR="00E94B1E">
        <w:rPr>
          <w:color w:val="000000"/>
        </w:rPr>
        <w:t xml:space="preserve"> физической культуры:</w:t>
      </w:r>
    </w:p>
    <w:p w:rsidR="00E94B1E" w:rsidRDefault="00E94B1E" w:rsidP="00E94B1E">
      <w:pPr>
        <w:shd w:val="clear" w:color="auto" w:fill="FFFFFF"/>
        <w:ind w:right="288" w:firstLine="284"/>
        <w:jc w:val="both"/>
        <w:rPr>
          <w:color w:val="000000"/>
        </w:rPr>
      </w:pPr>
      <w:r>
        <w:rPr>
          <w:color w:val="000000"/>
        </w:rPr>
        <w:t xml:space="preserve">- первой квалификационной  категории – </w:t>
      </w:r>
      <w:r w:rsidR="008C74E9">
        <w:rPr>
          <w:color w:val="000000"/>
        </w:rPr>
        <w:t>Карпенко Т.</w:t>
      </w:r>
      <w:r>
        <w:rPr>
          <w:color w:val="000000"/>
        </w:rPr>
        <w:t>.Ю;</w:t>
      </w:r>
    </w:p>
    <w:p w:rsidR="008C74E9" w:rsidRDefault="008C74E9" w:rsidP="002E2536">
      <w:pPr>
        <w:shd w:val="clear" w:color="auto" w:fill="FFFFFF"/>
        <w:ind w:right="288" w:firstLine="284"/>
        <w:jc w:val="center"/>
        <w:rPr>
          <w:color w:val="000000"/>
        </w:rPr>
      </w:pPr>
    </w:p>
    <w:p w:rsidR="00E94B1E" w:rsidRPr="002E2536" w:rsidRDefault="00E94B1E" w:rsidP="002E2536">
      <w:pPr>
        <w:shd w:val="clear" w:color="auto" w:fill="FFFFFF"/>
        <w:ind w:right="288" w:firstLine="284"/>
        <w:jc w:val="center"/>
        <w:rPr>
          <w:color w:val="000000"/>
        </w:rPr>
      </w:pPr>
      <w:r w:rsidRPr="00F9086E">
        <w:rPr>
          <w:rFonts w:eastAsia="TimesNewRomanPS-BoldMT"/>
          <w:b/>
          <w:bCs/>
        </w:rPr>
        <w:t xml:space="preserve">Формирование </w:t>
      </w:r>
      <w:r>
        <w:rPr>
          <w:rFonts w:eastAsia="TimesNewRomanPS-BoldMT"/>
          <w:b/>
          <w:bCs/>
        </w:rPr>
        <w:t>экологической культуры,</w:t>
      </w:r>
      <w:r w:rsidRPr="00F9086E">
        <w:rPr>
          <w:rFonts w:eastAsia="TimesNewRomanPS-BoldMT"/>
          <w:b/>
          <w:bCs/>
        </w:rPr>
        <w:t>здорового и безопасного образа жизни обучающихся</w:t>
      </w:r>
      <w:r>
        <w:rPr>
          <w:rFonts w:eastAsia="TimesNewRomanPS-BoldMT"/>
          <w:b/>
          <w:bCs/>
        </w:rPr>
        <w:t>в преподавании предметов:</w:t>
      </w:r>
    </w:p>
    <w:p w:rsidR="00E94B1E" w:rsidRDefault="00E94B1E" w:rsidP="00E94B1E">
      <w:pPr>
        <w:autoSpaceDE w:val="0"/>
        <w:autoSpaceDN w:val="0"/>
        <w:adjustRightInd w:val="0"/>
        <w:jc w:val="center"/>
        <w:rPr>
          <w:rFonts w:eastAsia="TimesNewRomanPS-BoldMT"/>
          <w:b/>
          <w:bCs/>
        </w:rPr>
      </w:pPr>
      <w:r w:rsidRPr="00F9086E">
        <w:rPr>
          <w:rFonts w:eastAsia="TimesNewRomanPS-BoldMT"/>
          <w:b/>
          <w:bCs/>
        </w:rPr>
        <w:t>«Окружающий мир», «Физ</w:t>
      </w:r>
      <w:r>
        <w:rPr>
          <w:rFonts w:eastAsia="TimesNewRomanPS-BoldMT"/>
          <w:b/>
          <w:bCs/>
        </w:rPr>
        <w:t>ическая культура», «Технология»</w:t>
      </w:r>
    </w:p>
    <w:p w:rsidR="00E94B1E" w:rsidRPr="00F9086E" w:rsidRDefault="00E94B1E" w:rsidP="00E94B1E">
      <w:pPr>
        <w:autoSpaceDE w:val="0"/>
        <w:autoSpaceDN w:val="0"/>
        <w:adjustRightInd w:val="0"/>
        <w:jc w:val="center"/>
        <w:rPr>
          <w:rFonts w:eastAsia="TimesNewRomanPS-BoldMT"/>
          <w:b/>
          <w:bCs/>
        </w:rPr>
      </w:pPr>
    </w:p>
    <w:p w:rsidR="00E94B1E" w:rsidRPr="00F9086E" w:rsidRDefault="00E94B1E" w:rsidP="00E94B1E">
      <w:pPr>
        <w:autoSpaceDE w:val="0"/>
        <w:autoSpaceDN w:val="0"/>
        <w:adjustRightInd w:val="0"/>
        <w:ind w:firstLine="708"/>
        <w:jc w:val="both"/>
        <w:rPr>
          <w:rFonts w:eastAsia="TimesNewRomanPS-BoldMT"/>
        </w:rPr>
      </w:pPr>
      <w:r w:rsidRPr="00F9086E">
        <w:rPr>
          <w:rFonts w:eastAsia="TimesNewRomanPS-BoldMT"/>
        </w:rPr>
        <w:t>Под термином «культура безопасности жизнедеятельности» понимается способ организации деятельности человека, представленный в системе социальных норм, убеждений, ценностей, обеспечивающих сохранение его жизни, здоровья и целостности окружающего мира.</w:t>
      </w:r>
    </w:p>
    <w:p w:rsidR="00E94B1E" w:rsidRPr="00F9086E" w:rsidRDefault="00E94B1E" w:rsidP="00E94B1E">
      <w:pPr>
        <w:autoSpaceDE w:val="0"/>
        <w:autoSpaceDN w:val="0"/>
        <w:adjustRightInd w:val="0"/>
        <w:jc w:val="both"/>
        <w:rPr>
          <w:rFonts w:eastAsia="TimesNewRomanPS-BoldMT"/>
        </w:rPr>
      </w:pPr>
      <w:r w:rsidRPr="00F9086E">
        <w:rPr>
          <w:rFonts w:eastAsia="TimesNewRomanPS-BoldMT"/>
        </w:rPr>
        <w:t>Современный уровень культуры безопасности жизнедеятельности начинаетформироваться при изучении курса «Окружающий мир», других базовых предметов начальной школы.</w:t>
      </w:r>
    </w:p>
    <w:p w:rsidR="00E94B1E" w:rsidRPr="00F9086E" w:rsidRDefault="00E94B1E" w:rsidP="00E94B1E">
      <w:pPr>
        <w:autoSpaceDE w:val="0"/>
        <w:autoSpaceDN w:val="0"/>
        <w:adjustRightInd w:val="0"/>
        <w:ind w:firstLine="708"/>
        <w:jc w:val="both"/>
        <w:rPr>
          <w:rFonts w:eastAsia="TimesNewRomanPS-BoldMT"/>
        </w:rPr>
      </w:pPr>
      <w:r w:rsidRPr="00F9086E">
        <w:rPr>
          <w:rFonts w:eastAsia="TimesNewRomanPS-BoldMT"/>
        </w:rPr>
        <w:t>Ожидается, что в результате освоения данного материала выпускники начальной школы будут</w:t>
      </w:r>
    </w:p>
    <w:p w:rsidR="00E94B1E" w:rsidRPr="00F9086E" w:rsidRDefault="00E94B1E" w:rsidP="00E94B1E">
      <w:pPr>
        <w:autoSpaceDE w:val="0"/>
        <w:autoSpaceDN w:val="0"/>
        <w:adjustRightInd w:val="0"/>
        <w:jc w:val="both"/>
        <w:rPr>
          <w:rFonts w:eastAsia="TimesNewRomanPS-ItalicMT"/>
          <w:i/>
          <w:iCs/>
        </w:rPr>
      </w:pPr>
      <w:r w:rsidRPr="00F9086E">
        <w:rPr>
          <w:rFonts w:eastAsia="TimesNewRomanPS-ItalicMT"/>
          <w:i/>
          <w:iCs/>
        </w:rPr>
        <w:t>знать:</w:t>
      </w:r>
    </w:p>
    <w:p w:rsidR="00E94B1E" w:rsidRPr="00F9086E" w:rsidRDefault="00E94B1E" w:rsidP="00E94B1E">
      <w:pPr>
        <w:autoSpaceDE w:val="0"/>
        <w:autoSpaceDN w:val="0"/>
        <w:adjustRightInd w:val="0"/>
        <w:jc w:val="both"/>
        <w:rPr>
          <w:rFonts w:eastAsia="TimesNewRomanPS-BoldMT"/>
        </w:rPr>
      </w:pPr>
      <w:r w:rsidRPr="00F9086E">
        <w:rPr>
          <w:rFonts w:eastAsia="MS Mincho"/>
        </w:rPr>
        <w:sym w:font="Times New Roman" w:char="F0B7"/>
      </w:r>
      <w:r w:rsidRPr="00F9086E">
        <w:rPr>
          <w:rFonts w:eastAsia="TimesNewRomanPS-BoldMT"/>
        </w:rPr>
        <w:t>правила перехода дороги, перекрестка;</w:t>
      </w:r>
    </w:p>
    <w:p w:rsidR="00E94B1E" w:rsidRPr="00F9086E" w:rsidRDefault="00E94B1E" w:rsidP="00E94B1E">
      <w:pPr>
        <w:autoSpaceDE w:val="0"/>
        <w:autoSpaceDN w:val="0"/>
        <w:adjustRightInd w:val="0"/>
        <w:jc w:val="both"/>
        <w:rPr>
          <w:rFonts w:eastAsia="TimesNewRomanPS-BoldMT"/>
        </w:rPr>
      </w:pPr>
      <w:r w:rsidRPr="00F9086E">
        <w:rPr>
          <w:rFonts w:eastAsia="MS Mincho"/>
        </w:rPr>
        <w:sym w:font="Times New Roman" w:char="F0B7"/>
      </w:r>
      <w:r w:rsidRPr="00F9086E">
        <w:rPr>
          <w:rFonts w:eastAsia="TimesNewRomanPS-BoldMT"/>
        </w:rPr>
        <w:t>правила безопасного поведения при следовании железнодорожным, водным и авиационным транспортом, обязанности пассажира;</w:t>
      </w:r>
    </w:p>
    <w:p w:rsidR="00E94B1E" w:rsidRPr="00F9086E" w:rsidRDefault="00E94B1E" w:rsidP="00E94B1E">
      <w:pPr>
        <w:autoSpaceDE w:val="0"/>
        <w:autoSpaceDN w:val="0"/>
        <w:adjustRightInd w:val="0"/>
        <w:jc w:val="both"/>
        <w:rPr>
          <w:rFonts w:eastAsia="TimesNewRomanPS-BoldMT"/>
        </w:rPr>
      </w:pPr>
      <w:r w:rsidRPr="00F9086E">
        <w:rPr>
          <w:rFonts w:eastAsia="MS Mincho"/>
        </w:rPr>
        <w:sym w:font="Times New Roman" w:char="F0B7"/>
      </w:r>
      <w:r w:rsidRPr="00F9086E">
        <w:rPr>
          <w:rFonts w:eastAsia="TimesNewRomanPS-BoldMT"/>
        </w:rPr>
        <w:t>особенности жизнеобеспечения дома (квартиры) и основные причины,</w:t>
      </w:r>
    </w:p>
    <w:p w:rsidR="00E94B1E" w:rsidRPr="00F9086E" w:rsidRDefault="00E94B1E" w:rsidP="00E94B1E">
      <w:pPr>
        <w:autoSpaceDE w:val="0"/>
        <w:autoSpaceDN w:val="0"/>
        <w:adjustRightInd w:val="0"/>
        <w:jc w:val="both"/>
        <w:rPr>
          <w:rFonts w:eastAsia="TimesNewRomanPS-BoldMT"/>
        </w:rPr>
      </w:pPr>
      <w:r w:rsidRPr="00F9086E">
        <w:rPr>
          <w:rFonts w:eastAsia="TimesNewRomanPS-BoldMT"/>
        </w:rPr>
        <w:t>которые могут привести к возникновению опасной ситуации;</w:t>
      </w:r>
    </w:p>
    <w:p w:rsidR="00E94B1E" w:rsidRPr="00F9086E" w:rsidRDefault="00E94B1E" w:rsidP="00E94B1E">
      <w:pPr>
        <w:autoSpaceDE w:val="0"/>
        <w:autoSpaceDN w:val="0"/>
        <w:adjustRightInd w:val="0"/>
        <w:jc w:val="both"/>
        <w:rPr>
          <w:rFonts w:eastAsia="TimesNewRomanPS-BoldMT"/>
        </w:rPr>
      </w:pPr>
      <w:r w:rsidRPr="00F9086E">
        <w:rPr>
          <w:rFonts w:eastAsia="MS Mincho"/>
        </w:rPr>
        <w:sym w:font="Times New Roman" w:char="F0B7"/>
      </w:r>
      <w:r w:rsidRPr="00F9086E">
        <w:rPr>
          <w:rFonts w:eastAsia="TimesNewRomanPS-BoldMT"/>
        </w:rPr>
        <w:t>характеристики водоемов в местах своего проживания, их состояние вразличное время года;</w:t>
      </w:r>
    </w:p>
    <w:p w:rsidR="00E94B1E" w:rsidRPr="00F9086E" w:rsidRDefault="00E94B1E" w:rsidP="00E94B1E">
      <w:pPr>
        <w:autoSpaceDE w:val="0"/>
        <w:autoSpaceDN w:val="0"/>
        <w:adjustRightInd w:val="0"/>
        <w:jc w:val="both"/>
        <w:rPr>
          <w:rFonts w:eastAsia="TimesNewRomanPS-BoldMT"/>
        </w:rPr>
      </w:pPr>
      <w:r w:rsidRPr="00F9086E">
        <w:rPr>
          <w:rFonts w:eastAsia="MS Mincho"/>
        </w:rPr>
        <w:sym w:font="Times New Roman" w:char="F0B7"/>
      </w:r>
      <w:r w:rsidRPr="00F9086E">
        <w:rPr>
          <w:rFonts w:eastAsia="TimesNewRomanPS-BoldMT"/>
        </w:rPr>
        <w:t>способы и средства спасания утопающих, основные спасательные средства;</w:t>
      </w:r>
    </w:p>
    <w:p w:rsidR="00E94B1E" w:rsidRPr="00F9086E" w:rsidRDefault="00E94B1E" w:rsidP="00E94B1E">
      <w:pPr>
        <w:autoSpaceDE w:val="0"/>
        <w:autoSpaceDN w:val="0"/>
        <w:adjustRightInd w:val="0"/>
        <w:jc w:val="both"/>
        <w:rPr>
          <w:rFonts w:eastAsia="TimesNewRomanPS-BoldMT"/>
        </w:rPr>
      </w:pPr>
      <w:r w:rsidRPr="00F9086E">
        <w:rPr>
          <w:rFonts w:eastAsia="MS Mincho"/>
        </w:rPr>
        <w:sym w:font="Times New Roman" w:char="F0B7"/>
      </w:r>
      <w:r w:rsidRPr="00F9086E">
        <w:rPr>
          <w:rFonts w:eastAsia="TimesNewRomanPS-BoldMT"/>
        </w:rPr>
        <w:t>правила безопасного поведения в лесу, в поле, у водоема;</w:t>
      </w:r>
    </w:p>
    <w:p w:rsidR="00E94B1E" w:rsidRPr="00F9086E" w:rsidRDefault="00E94B1E" w:rsidP="00E94B1E">
      <w:pPr>
        <w:autoSpaceDE w:val="0"/>
        <w:autoSpaceDN w:val="0"/>
        <w:adjustRightInd w:val="0"/>
        <w:jc w:val="both"/>
        <w:rPr>
          <w:rFonts w:eastAsia="TimesNewRomanPS-BoldMT"/>
        </w:rPr>
      </w:pPr>
      <w:r w:rsidRPr="00F9086E">
        <w:rPr>
          <w:rFonts w:eastAsia="MS Mincho"/>
        </w:rPr>
        <w:sym w:font="Times New Roman" w:char="F0B7"/>
      </w:r>
      <w:r w:rsidRPr="00F9086E">
        <w:rPr>
          <w:rFonts w:eastAsia="TimesNewRomanPS-BoldMT"/>
        </w:rPr>
        <w:t>меры пожарной безопасности при разведении костра;</w:t>
      </w:r>
    </w:p>
    <w:p w:rsidR="00E94B1E" w:rsidRPr="00F9086E" w:rsidRDefault="00E94B1E" w:rsidP="00E94B1E">
      <w:pPr>
        <w:autoSpaceDE w:val="0"/>
        <w:autoSpaceDN w:val="0"/>
        <w:adjustRightInd w:val="0"/>
        <w:jc w:val="both"/>
        <w:rPr>
          <w:rFonts w:eastAsia="TimesNewRomanPS-BoldMT"/>
        </w:rPr>
      </w:pPr>
      <w:r w:rsidRPr="00F9086E">
        <w:rPr>
          <w:rFonts w:eastAsia="MS Mincho"/>
        </w:rPr>
        <w:sym w:font="Times New Roman" w:char="F0B7"/>
      </w:r>
      <w:r w:rsidRPr="00F9086E">
        <w:rPr>
          <w:rFonts w:eastAsia="TimesNewRomanPS-BoldMT"/>
        </w:rPr>
        <w:t>правила личной безопасности в различных криминогенных ситуациях,</w:t>
      </w:r>
    </w:p>
    <w:p w:rsidR="00E94B1E" w:rsidRPr="00F9086E" w:rsidRDefault="00E94B1E" w:rsidP="00E94B1E">
      <w:pPr>
        <w:autoSpaceDE w:val="0"/>
        <w:autoSpaceDN w:val="0"/>
        <w:adjustRightInd w:val="0"/>
        <w:jc w:val="both"/>
        <w:rPr>
          <w:rFonts w:eastAsia="TimesNewRomanPS-BoldMT"/>
        </w:rPr>
      </w:pPr>
      <w:r w:rsidRPr="00F9086E">
        <w:rPr>
          <w:rFonts w:eastAsia="TimesNewRomanPS-BoldMT"/>
        </w:rPr>
        <w:t>которые могут возникнуть дома, на улице, в общественном месте;</w:t>
      </w:r>
    </w:p>
    <w:p w:rsidR="00E94B1E" w:rsidRPr="00F9086E" w:rsidRDefault="00E94B1E" w:rsidP="00E94B1E">
      <w:pPr>
        <w:autoSpaceDE w:val="0"/>
        <w:autoSpaceDN w:val="0"/>
        <w:adjustRightInd w:val="0"/>
        <w:jc w:val="both"/>
        <w:rPr>
          <w:rFonts w:eastAsia="TimesNewRomanPS-BoldMT"/>
        </w:rPr>
      </w:pPr>
      <w:r w:rsidRPr="00F9086E">
        <w:rPr>
          <w:rFonts w:eastAsia="MS Mincho"/>
        </w:rPr>
        <w:sym w:font="Times New Roman" w:char="F0B7"/>
      </w:r>
      <w:r w:rsidRPr="00F9086E">
        <w:rPr>
          <w:rFonts w:eastAsia="TimesNewRomanPS-BoldMT"/>
        </w:rPr>
        <w:t>систему обеспечения безопасности жизнедеятельности населения в местах проживания;</w:t>
      </w:r>
    </w:p>
    <w:p w:rsidR="00E94B1E" w:rsidRPr="00F9086E" w:rsidRDefault="00E94B1E" w:rsidP="00E94B1E">
      <w:pPr>
        <w:autoSpaceDE w:val="0"/>
        <w:autoSpaceDN w:val="0"/>
        <w:adjustRightInd w:val="0"/>
        <w:jc w:val="both"/>
        <w:rPr>
          <w:rFonts w:eastAsia="TimesNewRomanPS-BoldMT"/>
        </w:rPr>
      </w:pPr>
      <w:r w:rsidRPr="00F9086E">
        <w:rPr>
          <w:rFonts w:eastAsia="MS Mincho"/>
        </w:rPr>
        <w:sym w:font="Times New Roman" w:char="F0B7"/>
      </w:r>
      <w:r w:rsidRPr="00F9086E">
        <w:rPr>
          <w:rFonts w:eastAsia="TimesNewRomanPS-BoldMT"/>
        </w:rPr>
        <w:t>опасные погодные явления, наиболее характерные для региона проживания;</w:t>
      </w:r>
    </w:p>
    <w:p w:rsidR="00E94B1E" w:rsidRPr="00F9086E" w:rsidRDefault="00E94B1E" w:rsidP="00E94B1E">
      <w:pPr>
        <w:autoSpaceDE w:val="0"/>
        <w:autoSpaceDN w:val="0"/>
        <w:adjustRightInd w:val="0"/>
        <w:jc w:val="both"/>
        <w:rPr>
          <w:rFonts w:eastAsia="TimesNewRomanPS-BoldMT"/>
        </w:rPr>
      </w:pPr>
      <w:r w:rsidRPr="00F9086E">
        <w:rPr>
          <w:rFonts w:eastAsia="MS Mincho"/>
        </w:rPr>
        <w:sym w:font="Times New Roman" w:char="F0B7"/>
      </w:r>
      <w:r w:rsidRPr="00F9086E">
        <w:rPr>
          <w:rFonts w:eastAsia="TimesNewRomanPS-BoldMT"/>
        </w:rPr>
        <w:t>места с неблагоприятной экологической обстановко</w:t>
      </w:r>
      <w:r>
        <w:rPr>
          <w:rFonts w:eastAsia="TimesNewRomanPS-BoldMT"/>
        </w:rPr>
        <w:t xml:space="preserve">й в районе проживания и правила </w:t>
      </w:r>
      <w:r w:rsidRPr="00F9086E">
        <w:rPr>
          <w:rFonts w:eastAsia="TimesNewRomanPS-BoldMT"/>
        </w:rPr>
        <w:t>безопасного поведения в местах с неблагоприятной экологической обстановкой;</w:t>
      </w:r>
    </w:p>
    <w:p w:rsidR="00E94B1E" w:rsidRPr="00F9086E" w:rsidRDefault="00E94B1E" w:rsidP="00E94B1E">
      <w:pPr>
        <w:autoSpaceDE w:val="0"/>
        <w:autoSpaceDN w:val="0"/>
        <w:adjustRightInd w:val="0"/>
        <w:jc w:val="both"/>
        <w:rPr>
          <w:rFonts w:eastAsia="SymbolMT"/>
        </w:rPr>
      </w:pPr>
      <w:r w:rsidRPr="00F9086E">
        <w:rPr>
          <w:rFonts w:eastAsia="MS Mincho"/>
        </w:rPr>
        <w:sym w:font="Times New Roman" w:char="F0B7"/>
      </w:r>
      <w:r w:rsidRPr="00F9086E">
        <w:rPr>
          <w:rFonts w:eastAsia="SymbolMT"/>
        </w:rPr>
        <w:t xml:space="preserve"> основные термины и понятия, относящиеся к здоровью и здоровому образу жизни;</w:t>
      </w:r>
    </w:p>
    <w:p w:rsidR="00E94B1E" w:rsidRPr="00F9086E" w:rsidRDefault="00E94B1E" w:rsidP="00E94B1E">
      <w:pPr>
        <w:autoSpaceDE w:val="0"/>
        <w:autoSpaceDN w:val="0"/>
        <w:adjustRightInd w:val="0"/>
        <w:jc w:val="both"/>
        <w:rPr>
          <w:rFonts w:eastAsia="TimesNewRomanPS-ItalicMT"/>
          <w:i/>
          <w:iCs/>
        </w:rPr>
      </w:pPr>
      <w:r w:rsidRPr="00F9086E">
        <w:rPr>
          <w:rFonts w:eastAsia="TimesNewRomanPS-ItalicMT"/>
          <w:i/>
          <w:iCs/>
        </w:rPr>
        <w:t>помнить:</w:t>
      </w:r>
    </w:p>
    <w:p w:rsidR="00E94B1E" w:rsidRPr="00F9086E" w:rsidRDefault="00E94B1E" w:rsidP="00E94B1E">
      <w:pPr>
        <w:autoSpaceDE w:val="0"/>
        <w:autoSpaceDN w:val="0"/>
        <w:adjustRightInd w:val="0"/>
        <w:jc w:val="both"/>
        <w:rPr>
          <w:rFonts w:eastAsia="SymbolMT"/>
        </w:rPr>
      </w:pPr>
      <w:r w:rsidRPr="00F9086E">
        <w:rPr>
          <w:rFonts w:eastAsia="MS Mincho"/>
        </w:rPr>
        <w:sym w:font="Times New Roman" w:char="F0B7"/>
      </w:r>
      <w:r w:rsidRPr="00F9086E">
        <w:rPr>
          <w:rFonts w:eastAsia="SymbolMT"/>
        </w:rPr>
        <w:t xml:space="preserve"> основные правила безопасности при использовании электроприборов идругих бытовых приборов, бытового газа, а также препаратов бытовой химии;</w:t>
      </w:r>
    </w:p>
    <w:p w:rsidR="00E94B1E" w:rsidRPr="00F9086E" w:rsidRDefault="00E94B1E" w:rsidP="00E94B1E">
      <w:pPr>
        <w:autoSpaceDE w:val="0"/>
        <w:autoSpaceDN w:val="0"/>
        <w:adjustRightInd w:val="0"/>
        <w:jc w:val="both"/>
        <w:rPr>
          <w:rFonts w:eastAsia="SymbolMT"/>
        </w:rPr>
      </w:pPr>
      <w:r w:rsidRPr="00F9086E">
        <w:rPr>
          <w:rFonts w:eastAsia="MS Mincho"/>
        </w:rPr>
        <w:sym w:font="Times New Roman" w:char="F0B7"/>
      </w:r>
      <w:r w:rsidRPr="00F9086E">
        <w:rPr>
          <w:rFonts w:eastAsia="SymbolMT"/>
        </w:rPr>
        <w:t xml:space="preserve"> рекомендации при соблюдении мер безопасности при купании, отдыхеу водоемов;</w:t>
      </w:r>
    </w:p>
    <w:p w:rsidR="00E94B1E" w:rsidRPr="00F9086E" w:rsidRDefault="00E94B1E" w:rsidP="00E94B1E">
      <w:pPr>
        <w:autoSpaceDE w:val="0"/>
        <w:autoSpaceDN w:val="0"/>
        <w:adjustRightInd w:val="0"/>
        <w:jc w:val="both"/>
        <w:rPr>
          <w:rFonts w:eastAsia="SymbolMT"/>
        </w:rPr>
      </w:pPr>
      <w:r w:rsidRPr="00F9086E">
        <w:rPr>
          <w:rFonts w:eastAsia="MS Mincho"/>
        </w:rPr>
        <w:sym w:font="Times New Roman" w:char="F0B7"/>
      </w:r>
      <w:r w:rsidRPr="00F9086E">
        <w:rPr>
          <w:rFonts w:eastAsia="SymbolMT"/>
        </w:rPr>
        <w:t xml:space="preserve"> порядок и правила вызова милиции, «скорой помощи», пожарной охраны;</w:t>
      </w:r>
    </w:p>
    <w:p w:rsidR="00E94B1E" w:rsidRPr="00F9086E" w:rsidRDefault="00E94B1E" w:rsidP="00E94B1E">
      <w:pPr>
        <w:autoSpaceDE w:val="0"/>
        <w:autoSpaceDN w:val="0"/>
        <w:adjustRightInd w:val="0"/>
        <w:jc w:val="both"/>
        <w:rPr>
          <w:rFonts w:eastAsia="TimesNewRomanPS-ItalicMT"/>
          <w:i/>
          <w:iCs/>
        </w:rPr>
      </w:pPr>
      <w:r w:rsidRPr="00F9086E">
        <w:rPr>
          <w:rFonts w:eastAsia="TimesNewRomanPS-ItalicMT"/>
          <w:i/>
          <w:iCs/>
        </w:rPr>
        <w:t>обладать навыками:</w:t>
      </w:r>
    </w:p>
    <w:p w:rsidR="00E94B1E" w:rsidRPr="00F9086E" w:rsidRDefault="00E94B1E" w:rsidP="00E94B1E">
      <w:pPr>
        <w:autoSpaceDE w:val="0"/>
        <w:autoSpaceDN w:val="0"/>
        <w:adjustRightInd w:val="0"/>
        <w:jc w:val="both"/>
        <w:rPr>
          <w:rFonts w:eastAsia="SymbolMT"/>
        </w:rPr>
      </w:pPr>
      <w:r w:rsidRPr="00F9086E">
        <w:rPr>
          <w:rFonts w:eastAsia="MS Mincho"/>
        </w:rPr>
        <w:sym w:font="Times New Roman" w:char="F0B7"/>
      </w:r>
      <w:r w:rsidRPr="00F9086E">
        <w:rPr>
          <w:rFonts w:eastAsia="SymbolMT"/>
        </w:rPr>
        <w:t xml:space="preserve"> по организации безопасной переправы через небольшую водную преграду (ручей, овраг, канава);</w:t>
      </w:r>
    </w:p>
    <w:p w:rsidR="00E94B1E" w:rsidRPr="00F9086E" w:rsidRDefault="00E94B1E" w:rsidP="00E94B1E">
      <w:pPr>
        <w:autoSpaceDE w:val="0"/>
        <w:autoSpaceDN w:val="0"/>
        <w:adjustRightInd w:val="0"/>
        <w:jc w:val="both"/>
        <w:rPr>
          <w:rFonts w:eastAsia="SymbolMT"/>
        </w:rPr>
      </w:pPr>
      <w:r w:rsidRPr="00F9086E">
        <w:rPr>
          <w:rFonts w:eastAsia="MS Mincho"/>
        </w:rPr>
        <w:sym w:font="Times New Roman" w:char="F0B7"/>
      </w:r>
      <w:r w:rsidRPr="00F9086E">
        <w:rPr>
          <w:rFonts w:eastAsia="SymbolMT"/>
        </w:rPr>
        <w:t xml:space="preserve"> завязывать 1-2 вида узлов;</w:t>
      </w:r>
    </w:p>
    <w:p w:rsidR="00E94B1E" w:rsidRPr="00F9086E" w:rsidRDefault="00E94B1E" w:rsidP="00E94B1E">
      <w:pPr>
        <w:autoSpaceDE w:val="0"/>
        <w:autoSpaceDN w:val="0"/>
        <w:adjustRightInd w:val="0"/>
        <w:jc w:val="both"/>
        <w:rPr>
          <w:rFonts w:eastAsia="SymbolMT"/>
        </w:rPr>
      </w:pPr>
      <w:r w:rsidRPr="00F9086E">
        <w:rPr>
          <w:rFonts w:eastAsia="MS Mincho"/>
        </w:rPr>
        <w:sym w:font="Times New Roman" w:char="F0B7"/>
      </w:r>
      <w:r w:rsidRPr="00F9086E">
        <w:rPr>
          <w:rFonts w:eastAsia="SymbolMT"/>
        </w:rPr>
        <w:t xml:space="preserve"> разводить и гасить костер;</w:t>
      </w:r>
    </w:p>
    <w:p w:rsidR="00E94B1E" w:rsidRPr="00F9086E" w:rsidRDefault="00E94B1E" w:rsidP="00E94B1E">
      <w:pPr>
        <w:autoSpaceDE w:val="0"/>
        <w:autoSpaceDN w:val="0"/>
        <w:adjustRightInd w:val="0"/>
        <w:jc w:val="both"/>
        <w:rPr>
          <w:rFonts w:eastAsia="SymbolMT"/>
        </w:rPr>
      </w:pPr>
      <w:r w:rsidRPr="00F9086E">
        <w:rPr>
          <w:rFonts w:eastAsia="MS Mincho"/>
        </w:rPr>
        <w:sym w:font="Times New Roman" w:char="F0B7"/>
      </w:r>
      <w:r w:rsidRPr="00F9086E">
        <w:rPr>
          <w:rFonts w:eastAsia="SymbolMT"/>
        </w:rPr>
        <w:t xml:space="preserve"> ориентирования на местности;</w:t>
      </w:r>
    </w:p>
    <w:p w:rsidR="00E94B1E" w:rsidRPr="00F9086E" w:rsidRDefault="00E94B1E" w:rsidP="00E94B1E">
      <w:pPr>
        <w:autoSpaceDE w:val="0"/>
        <w:autoSpaceDN w:val="0"/>
        <w:adjustRightInd w:val="0"/>
        <w:jc w:val="both"/>
        <w:rPr>
          <w:rFonts w:eastAsia="SymbolMT"/>
        </w:rPr>
      </w:pPr>
      <w:r w:rsidRPr="00F9086E">
        <w:rPr>
          <w:rFonts w:eastAsia="MS Mincho"/>
        </w:rPr>
        <w:lastRenderedPageBreak/>
        <w:sym w:font="Times New Roman" w:char="F0B7"/>
      </w:r>
      <w:r w:rsidRPr="00F9086E">
        <w:rPr>
          <w:rFonts w:eastAsia="SymbolMT"/>
        </w:rPr>
        <w:t xml:space="preserve"> действовать в неблагоприятных погодных условиях, в том числе в лесу,в поле, у водоема;</w:t>
      </w:r>
    </w:p>
    <w:p w:rsidR="00E94B1E" w:rsidRPr="00F9086E" w:rsidRDefault="00E94B1E" w:rsidP="00E94B1E">
      <w:pPr>
        <w:autoSpaceDE w:val="0"/>
        <w:autoSpaceDN w:val="0"/>
        <w:adjustRightInd w:val="0"/>
        <w:jc w:val="both"/>
        <w:rPr>
          <w:rFonts w:eastAsia="SymbolMT"/>
        </w:rPr>
      </w:pPr>
      <w:r w:rsidRPr="00F9086E">
        <w:rPr>
          <w:rFonts w:eastAsia="MS Mincho"/>
        </w:rPr>
        <w:sym w:font="Times New Roman" w:char="F0B7"/>
      </w:r>
      <w:r w:rsidRPr="00F9086E">
        <w:rPr>
          <w:rFonts w:eastAsia="SymbolMT"/>
        </w:rPr>
        <w:t xml:space="preserve"> действовать в условиях возникновения чрезвычайной ситуации в регионе проживания;</w:t>
      </w:r>
    </w:p>
    <w:p w:rsidR="00E94B1E" w:rsidRPr="00F9086E" w:rsidRDefault="00E94B1E" w:rsidP="00E94B1E">
      <w:pPr>
        <w:autoSpaceDE w:val="0"/>
        <w:autoSpaceDN w:val="0"/>
        <w:adjustRightInd w:val="0"/>
        <w:jc w:val="both"/>
        <w:rPr>
          <w:rFonts w:eastAsia="SymbolMT"/>
        </w:rPr>
      </w:pPr>
      <w:r w:rsidRPr="00F9086E">
        <w:rPr>
          <w:rFonts w:eastAsia="MS Mincho"/>
        </w:rPr>
        <w:sym w:font="Times New Roman" w:char="F0B7"/>
      </w:r>
      <w:r w:rsidRPr="00F9086E">
        <w:rPr>
          <w:rFonts w:eastAsia="SymbolMT"/>
        </w:rPr>
        <w:t xml:space="preserve"> по оказанию первой медицинской помощи при порезах, ожогах, укусахнасекомых, кровотечении из носа, попадании инородного тела в глаз, ухо или нос,при отравлении пищевыми продуктами.</w:t>
      </w:r>
    </w:p>
    <w:p w:rsidR="00E94B1E" w:rsidRPr="00F9086E" w:rsidRDefault="00E94B1E" w:rsidP="00E94B1E">
      <w:pPr>
        <w:autoSpaceDE w:val="0"/>
        <w:autoSpaceDN w:val="0"/>
        <w:adjustRightInd w:val="0"/>
        <w:ind w:firstLine="708"/>
        <w:jc w:val="both"/>
        <w:rPr>
          <w:rFonts w:eastAsia="SymbolMT"/>
        </w:rPr>
      </w:pPr>
      <w:r w:rsidRPr="00F9086E">
        <w:rPr>
          <w:rFonts w:eastAsia="SymbolMT"/>
        </w:rPr>
        <w:t xml:space="preserve">У учащихся будут </w:t>
      </w:r>
      <w:r w:rsidRPr="00F9086E">
        <w:rPr>
          <w:rFonts w:eastAsia="TimesNewRomanPS-ItalicMT"/>
          <w:i/>
          <w:iCs/>
        </w:rPr>
        <w:t xml:space="preserve">сформированы </w:t>
      </w:r>
      <w:r w:rsidRPr="00F9086E">
        <w:rPr>
          <w:rFonts w:eastAsia="SymbolMT"/>
        </w:rPr>
        <w:t>индивидуальные навыки здорового образа жизни, а также убеждения о пагубном влиянии вредных привычек на личное здоровье.</w:t>
      </w:r>
    </w:p>
    <w:p w:rsidR="00E94B1E" w:rsidRPr="00F9086E" w:rsidRDefault="00E94B1E" w:rsidP="00E94B1E">
      <w:pPr>
        <w:autoSpaceDE w:val="0"/>
        <w:autoSpaceDN w:val="0"/>
        <w:adjustRightInd w:val="0"/>
        <w:ind w:firstLine="708"/>
        <w:jc w:val="both"/>
        <w:rPr>
          <w:rFonts w:eastAsia="SymbolMT"/>
        </w:rPr>
      </w:pPr>
      <w:r w:rsidRPr="00F9086E">
        <w:rPr>
          <w:rFonts w:eastAsia="SymbolMT"/>
        </w:rPr>
        <w:t>Умения, относящиеся к культуре безопасности жизнедеятельности, ученики должны осваивать как на занятиях по интегративному курсу «Окружающий мир», так и на уроках (прежде всего практической направленности: физкультура, технология) при выполнении отдельных видов заданий. К ним относятся:</w:t>
      </w:r>
    </w:p>
    <w:p w:rsidR="00E94B1E" w:rsidRPr="00F9086E" w:rsidRDefault="00E94B1E" w:rsidP="00E94B1E">
      <w:pPr>
        <w:autoSpaceDE w:val="0"/>
        <w:autoSpaceDN w:val="0"/>
        <w:adjustRightInd w:val="0"/>
        <w:jc w:val="both"/>
        <w:rPr>
          <w:rFonts w:eastAsia="SymbolMT"/>
        </w:rPr>
      </w:pPr>
      <w:r w:rsidRPr="00F9086E">
        <w:rPr>
          <w:rFonts w:eastAsia="SymbolMT"/>
        </w:rPr>
        <w:sym w:font="Times New Roman" w:char="F0B7"/>
      </w:r>
      <w:r w:rsidRPr="00F9086E">
        <w:rPr>
          <w:rFonts w:eastAsia="SymbolMT"/>
        </w:rPr>
        <w:t xml:space="preserve"> задания, требующие поиска дополнительных сведений в справочниках,энциклопедиях, учебниках и прочих изданиях, в том числе по другим предметам;</w:t>
      </w:r>
    </w:p>
    <w:p w:rsidR="00E94B1E" w:rsidRPr="00F9086E" w:rsidRDefault="00E94B1E" w:rsidP="00E94B1E">
      <w:pPr>
        <w:autoSpaceDE w:val="0"/>
        <w:autoSpaceDN w:val="0"/>
        <w:adjustRightInd w:val="0"/>
        <w:jc w:val="both"/>
        <w:rPr>
          <w:rFonts w:eastAsia="SymbolMT"/>
        </w:rPr>
      </w:pPr>
      <w:r w:rsidRPr="00F9086E">
        <w:rPr>
          <w:rFonts w:eastAsia="SymbolMT"/>
        </w:rPr>
        <w:sym w:font="Times New Roman" w:char="F0B7"/>
      </w:r>
      <w:r w:rsidRPr="00F9086E">
        <w:rPr>
          <w:rFonts w:eastAsia="SymbolMT"/>
        </w:rPr>
        <w:t xml:space="preserve"> задания, при выполнении которых в конкретных ситуациях ученик должен делать самостоятельные выводы на основе сообщаемых сведений;</w:t>
      </w:r>
    </w:p>
    <w:p w:rsidR="00E94B1E" w:rsidRPr="00F9086E" w:rsidRDefault="00E94B1E" w:rsidP="00E94B1E">
      <w:pPr>
        <w:autoSpaceDE w:val="0"/>
        <w:autoSpaceDN w:val="0"/>
        <w:adjustRightInd w:val="0"/>
        <w:jc w:val="both"/>
        <w:rPr>
          <w:rFonts w:eastAsia="SymbolMT"/>
        </w:rPr>
      </w:pPr>
      <w:r w:rsidRPr="00F9086E">
        <w:rPr>
          <w:rFonts w:eastAsia="MS Mincho"/>
        </w:rPr>
        <w:sym w:font="Times New Roman" w:char="F0B7"/>
      </w:r>
      <w:r w:rsidRPr="00F9086E">
        <w:rPr>
          <w:rFonts w:eastAsia="SymbolMT"/>
        </w:rPr>
        <w:t xml:space="preserve"> игровые задания, при выполнении которых происходит взаимодействиеученика с двумя или более учащимися, формирование и отработка навыка коллективной работы на достижение положительного результата;</w:t>
      </w:r>
    </w:p>
    <w:p w:rsidR="00E94B1E" w:rsidRPr="00F9086E" w:rsidRDefault="00E94B1E" w:rsidP="00E94B1E">
      <w:pPr>
        <w:autoSpaceDE w:val="0"/>
        <w:autoSpaceDN w:val="0"/>
        <w:adjustRightInd w:val="0"/>
        <w:jc w:val="both"/>
        <w:rPr>
          <w:rFonts w:eastAsia="SymbolMT"/>
        </w:rPr>
      </w:pPr>
      <w:r w:rsidRPr="00F9086E">
        <w:rPr>
          <w:rFonts w:eastAsia="MS Mincho"/>
        </w:rPr>
        <w:sym w:font="Times New Roman" w:char="F0B7"/>
      </w:r>
      <w:r w:rsidRPr="00F9086E">
        <w:rPr>
          <w:rFonts w:eastAsia="SymbolMT"/>
        </w:rPr>
        <w:t xml:space="preserve"> ролевые игры, в которых происходит взаимодействие ученик с двумяили более учащимися, формирование и отработка навыков безопасности в повседневной жизни, чрезвычайных и экстремальных ситуациях;</w:t>
      </w:r>
    </w:p>
    <w:p w:rsidR="00E94B1E" w:rsidRPr="00F9086E" w:rsidRDefault="00E94B1E" w:rsidP="00E94B1E">
      <w:pPr>
        <w:autoSpaceDE w:val="0"/>
        <w:autoSpaceDN w:val="0"/>
        <w:adjustRightInd w:val="0"/>
        <w:jc w:val="both"/>
        <w:rPr>
          <w:rFonts w:eastAsia="SymbolMT"/>
        </w:rPr>
      </w:pPr>
      <w:r w:rsidRPr="00F9086E">
        <w:rPr>
          <w:rFonts w:eastAsia="MS Mincho"/>
        </w:rPr>
        <w:sym w:font="Times New Roman" w:char="F0B7"/>
      </w:r>
      <w:r w:rsidRPr="00F9086E">
        <w:rPr>
          <w:rFonts w:eastAsia="SymbolMT"/>
        </w:rPr>
        <w:t xml:space="preserve"> задания, требующие самостоятельного выбора способа организации получаемой информации, определения последовательности действий, относительногорасположения объектов;</w:t>
      </w:r>
    </w:p>
    <w:p w:rsidR="00E94B1E" w:rsidRPr="00F9086E" w:rsidRDefault="00E94B1E" w:rsidP="00E94B1E">
      <w:pPr>
        <w:autoSpaceDE w:val="0"/>
        <w:autoSpaceDN w:val="0"/>
        <w:adjustRightInd w:val="0"/>
        <w:jc w:val="both"/>
        <w:rPr>
          <w:rFonts w:eastAsia="SymbolMT"/>
        </w:rPr>
      </w:pPr>
      <w:r w:rsidRPr="00F9086E">
        <w:rPr>
          <w:rFonts w:eastAsia="MS Mincho"/>
        </w:rPr>
        <w:sym w:font="Times New Roman" w:char="F0B7"/>
      </w:r>
      <w:r w:rsidRPr="00F9086E">
        <w:rPr>
          <w:rFonts w:eastAsia="SymbolMT"/>
        </w:rPr>
        <w:t xml:space="preserve"> задания, предполагающие выполнение самостоятельных действий с техникой для приема или передачи информации об экстремальных ситуациях: безопасный разговор по телефону с незнакомым человеком, вызов службы спасения МЧС, «скорой помощи» и т.д.;</w:t>
      </w:r>
    </w:p>
    <w:p w:rsidR="00E94B1E" w:rsidRPr="00F9086E" w:rsidRDefault="00E94B1E" w:rsidP="00E94B1E">
      <w:pPr>
        <w:autoSpaceDE w:val="0"/>
        <w:autoSpaceDN w:val="0"/>
        <w:adjustRightInd w:val="0"/>
        <w:jc w:val="both"/>
        <w:rPr>
          <w:rFonts w:eastAsia="SymbolMT"/>
        </w:rPr>
      </w:pPr>
      <w:r w:rsidRPr="00F9086E">
        <w:rPr>
          <w:rFonts w:eastAsia="MS Mincho"/>
        </w:rPr>
        <w:sym w:font="Times New Roman" w:char="F0B7"/>
      </w:r>
      <w:r w:rsidRPr="00F9086E">
        <w:rPr>
          <w:rFonts w:eastAsia="SymbolMT"/>
        </w:rPr>
        <w:t xml:space="preserve"> задания, предполагающие выполнение самостоятельных действий послеоповещения населения о чрезвычайных ситуациях (сообщении по радио, телевидению и т.д.).</w:t>
      </w:r>
    </w:p>
    <w:p w:rsidR="00E94B1E" w:rsidRPr="00F9086E" w:rsidRDefault="00E94B1E" w:rsidP="00E94B1E">
      <w:pPr>
        <w:autoSpaceDE w:val="0"/>
        <w:autoSpaceDN w:val="0"/>
        <w:adjustRightInd w:val="0"/>
        <w:jc w:val="both"/>
        <w:rPr>
          <w:rFonts w:eastAsia="SymbolMT"/>
        </w:rPr>
      </w:pPr>
      <w:r w:rsidRPr="00F9086E">
        <w:rPr>
          <w:rFonts w:eastAsia="MS Mincho"/>
        </w:rPr>
        <w:sym w:font="Times New Roman" w:char="F0B7"/>
      </w:r>
      <w:r w:rsidRPr="00F9086E">
        <w:rPr>
          <w:rFonts w:eastAsia="SymbolMT"/>
        </w:rPr>
        <w:t xml:space="preserve"> Кроме того, умения, относящиеся к культуре безопасности жизнедеятельности, формируются  целевым образом на уроках по базовым дисциплинам(представленный ниже материал составлен на основе примерных программ по базовым дисциплинам).</w:t>
      </w:r>
    </w:p>
    <w:p w:rsidR="00E94B1E" w:rsidRPr="00F9086E" w:rsidRDefault="00E94B1E" w:rsidP="00E94B1E">
      <w:pPr>
        <w:autoSpaceDE w:val="0"/>
        <w:autoSpaceDN w:val="0"/>
        <w:adjustRightInd w:val="0"/>
        <w:ind w:firstLine="708"/>
        <w:jc w:val="both"/>
        <w:rPr>
          <w:rFonts w:eastAsia="TimesNewRomanPS-BoldMT"/>
          <w:b/>
          <w:bCs/>
        </w:rPr>
      </w:pPr>
      <w:r w:rsidRPr="00F9086E">
        <w:rPr>
          <w:rFonts w:eastAsia="TimesNewRomanPS-BoldMT"/>
          <w:b/>
          <w:bCs/>
        </w:rPr>
        <w:t xml:space="preserve">                                  Русский язык.</w:t>
      </w:r>
    </w:p>
    <w:p w:rsidR="00E94B1E" w:rsidRPr="00F9086E" w:rsidRDefault="00E94B1E" w:rsidP="00E94B1E">
      <w:pPr>
        <w:autoSpaceDE w:val="0"/>
        <w:autoSpaceDN w:val="0"/>
        <w:adjustRightInd w:val="0"/>
        <w:ind w:firstLine="708"/>
        <w:jc w:val="both"/>
        <w:rPr>
          <w:rFonts w:eastAsia="SymbolMT"/>
        </w:rPr>
      </w:pPr>
      <w:r w:rsidRPr="00F9086E">
        <w:rPr>
          <w:rFonts w:eastAsia="SymbolMT"/>
        </w:rPr>
        <w:t>Соблюдение правил речевого общения в школе, в классе, со взрослыми, с детьми. Слушание ответа одноклассников, высказывание своей точки зрения, комментирование ситуации, выражение согласия или несогласия с мнением одноклассников и учителя, способность задавать разные вопросы: на уточнение информации, на понимание услышанного.</w:t>
      </w:r>
    </w:p>
    <w:p w:rsidR="00E94B1E" w:rsidRPr="00F9086E" w:rsidRDefault="00E94B1E" w:rsidP="00E94B1E">
      <w:pPr>
        <w:autoSpaceDE w:val="0"/>
        <w:autoSpaceDN w:val="0"/>
        <w:adjustRightInd w:val="0"/>
        <w:ind w:firstLine="708"/>
        <w:jc w:val="both"/>
        <w:rPr>
          <w:rFonts w:eastAsia="SymbolMT"/>
        </w:rPr>
      </w:pPr>
      <w:r w:rsidRPr="00F9086E">
        <w:rPr>
          <w:rFonts w:eastAsia="SymbolMT"/>
        </w:rPr>
        <w:t>Упражнение в выборе языковых средств, соответствующих цели и условиям общения. Накопление опыта уместного использования средств устного общения в разных речевых ситуациях, во время монолога и диалога.</w:t>
      </w:r>
    </w:p>
    <w:p w:rsidR="00E94B1E" w:rsidRPr="00F9086E" w:rsidRDefault="00E94B1E" w:rsidP="00E94B1E">
      <w:pPr>
        <w:autoSpaceDE w:val="0"/>
        <w:autoSpaceDN w:val="0"/>
        <w:adjustRightInd w:val="0"/>
        <w:jc w:val="both"/>
        <w:rPr>
          <w:rFonts w:eastAsia="SymbolMT"/>
        </w:rPr>
      </w:pPr>
      <w:r w:rsidRPr="00F9086E">
        <w:rPr>
          <w:rFonts w:eastAsia="SymbolMT"/>
        </w:rPr>
        <w:t>Оценка и взаимооценка правильности выбора  языковых и неязыковыхсредств устного общения на уроке, в школе, в быту, с незнакомыми людьми разного возраста.</w:t>
      </w:r>
    </w:p>
    <w:p w:rsidR="00E94B1E" w:rsidRPr="00F9086E" w:rsidRDefault="00E94B1E" w:rsidP="00E94B1E">
      <w:pPr>
        <w:autoSpaceDE w:val="0"/>
        <w:autoSpaceDN w:val="0"/>
        <w:adjustRightInd w:val="0"/>
        <w:ind w:firstLine="708"/>
        <w:jc w:val="both"/>
        <w:rPr>
          <w:rFonts w:eastAsia="SymbolMT"/>
        </w:rPr>
      </w:pPr>
      <w:r w:rsidRPr="00F9086E">
        <w:rPr>
          <w:rFonts w:eastAsia="SymbolMT"/>
        </w:rPr>
        <w:t>Составление рассказа по теме или по сюжетным картинкам индивидуально, в паре или в группе.</w:t>
      </w:r>
    </w:p>
    <w:p w:rsidR="00E94B1E" w:rsidRDefault="00E94B1E" w:rsidP="00E94B1E">
      <w:pPr>
        <w:autoSpaceDE w:val="0"/>
        <w:autoSpaceDN w:val="0"/>
        <w:adjustRightInd w:val="0"/>
        <w:ind w:firstLine="708"/>
        <w:jc w:val="both"/>
      </w:pPr>
      <w:r w:rsidRPr="00F9086E">
        <w:t>Понимание и сравнение текстов (например, оповещения населения), написанных разным стилем. Составление списков (учеников класса, группы, необходимых предметов). Применение знания алфавита при пользовании каталогами (справочниками, словарями) для поиска необходимых сведений по заданной преподавателем тематик</w:t>
      </w:r>
      <w:r>
        <w:t>е.</w:t>
      </w:r>
    </w:p>
    <w:p w:rsidR="00E94B1E" w:rsidRPr="00F9086E" w:rsidRDefault="00E94B1E" w:rsidP="00E94B1E">
      <w:pPr>
        <w:autoSpaceDE w:val="0"/>
        <w:autoSpaceDN w:val="0"/>
        <w:adjustRightInd w:val="0"/>
        <w:ind w:firstLine="708"/>
        <w:jc w:val="both"/>
      </w:pPr>
    </w:p>
    <w:p w:rsidR="00E94B1E" w:rsidRPr="00F9086E" w:rsidRDefault="00E94B1E" w:rsidP="00E94B1E">
      <w:pPr>
        <w:autoSpaceDE w:val="0"/>
        <w:autoSpaceDN w:val="0"/>
        <w:adjustRightInd w:val="0"/>
        <w:ind w:left="2832" w:firstLine="708"/>
        <w:jc w:val="both"/>
      </w:pPr>
      <w:r w:rsidRPr="00F9086E">
        <w:rPr>
          <w:rFonts w:eastAsia="TimesNewRomanPS-BoldMT"/>
          <w:b/>
          <w:bCs/>
        </w:rPr>
        <w:lastRenderedPageBreak/>
        <w:t>Литературное чтение.</w:t>
      </w:r>
    </w:p>
    <w:p w:rsidR="00E94B1E" w:rsidRPr="00F9086E" w:rsidRDefault="00E94B1E" w:rsidP="00E94B1E">
      <w:pPr>
        <w:autoSpaceDE w:val="0"/>
        <w:autoSpaceDN w:val="0"/>
        <w:adjustRightInd w:val="0"/>
        <w:ind w:firstLine="708"/>
        <w:jc w:val="both"/>
      </w:pPr>
      <w:r w:rsidRPr="00F9086E">
        <w:t>Выбор книги в библиотеке (по рекомендованному учителем списку); чтение и пересказ литературных произведений, иллюстрирующих безопасное поведение людей в экстремальных ситуациях. Создание (устно) текста (небольшого рассказа-пояснения, отзыва) по заданной учителем тематике и с учетом особенностей слушателей.</w:t>
      </w:r>
    </w:p>
    <w:p w:rsidR="00E94B1E" w:rsidRPr="00F9086E" w:rsidRDefault="00E94B1E" w:rsidP="00E94B1E">
      <w:pPr>
        <w:autoSpaceDE w:val="0"/>
        <w:autoSpaceDN w:val="0"/>
        <w:adjustRightInd w:val="0"/>
        <w:ind w:left="2832" w:firstLine="708"/>
        <w:jc w:val="both"/>
        <w:rPr>
          <w:rFonts w:eastAsia="TimesNewRomanPS-BoldMT"/>
          <w:b/>
          <w:bCs/>
        </w:rPr>
      </w:pPr>
      <w:r w:rsidRPr="00F9086E">
        <w:rPr>
          <w:rFonts w:eastAsia="TimesNewRomanPS-BoldMT"/>
          <w:b/>
          <w:bCs/>
        </w:rPr>
        <w:t>Окружающий мир.</w:t>
      </w:r>
    </w:p>
    <w:p w:rsidR="00E94B1E" w:rsidRPr="00F9086E" w:rsidRDefault="00E94B1E" w:rsidP="00E94B1E">
      <w:pPr>
        <w:autoSpaceDE w:val="0"/>
        <w:autoSpaceDN w:val="0"/>
        <w:adjustRightInd w:val="0"/>
        <w:jc w:val="both"/>
      </w:pPr>
      <w:r w:rsidRPr="00F9086E">
        <w:tab/>
        <w:t>Проведение наблюдений явлений природы (на примере своей местности). Наблюдение простейших опытов по изучению свойств воздуха. Наблюдение погоды и описание ее состояния. Измерение температуры воздуха, воды с помощью термометра. Наблюдение простейших опытов по изучению свойств воды.</w:t>
      </w:r>
    </w:p>
    <w:p w:rsidR="00E94B1E" w:rsidRPr="00F9086E" w:rsidRDefault="00E94B1E" w:rsidP="00E94B1E">
      <w:pPr>
        <w:autoSpaceDE w:val="0"/>
        <w:autoSpaceDN w:val="0"/>
        <w:adjustRightInd w:val="0"/>
        <w:jc w:val="both"/>
      </w:pPr>
      <w:r w:rsidRPr="00F9086E">
        <w:tab/>
        <w:t>Наблюдение простейших опытов по изучению свойств полезных ископаемых. Измерение температуры тела человека. Измерение веса и роста человека.</w:t>
      </w:r>
    </w:p>
    <w:p w:rsidR="00E94B1E" w:rsidRPr="00F9086E" w:rsidRDefault="00E94B1E" w:rsidP="00E94B1E">
      <w:pPr>
        <w:autoSpaceDE w:val="0"/>
        <w:autoSpaceDN w:val="0"/>
        <w:adjustRightInd w:val="0"/>
        <w:jc w:val="both"/>
      </w:pPr>
      <w:r w:rsidRPr="00F9086E">
        <w:tab/>
        <w:t>Экскурсия по школе (учимся находить класс, свое место в классе и т.п.).</w:t>
      </w:r>
    </w:p>
    <w:p w:rsidR="00E94B1E" w:rsidRPr="00F9086E" w:rsidRDefault="00793E86" w:rsidP="00E94B1E">
      <w:pPr>
        <w:autoSpaceDE w:val="0"/>
        <w:autoSpaceDN w:val="0"/>
        <w:adjustRightInd w:val="0"/>
        <w:ind w:firstLine="708"/>
        <w:jc w:val="both"/>
      </w:pPr>
      <w:r>
        <w:t>Экскурсия по своему район</w:t>
      </w:r>
      <w:r w:rsidR="00E94B1E" w:rsidRPr="00F9086E">
        <w:t>у (путь домой). Экскурсия по своему району (безопасное поведение на дороге). Экскурсия на одно из подразделений службы спасения МЧС с целью ознакомления с трудом спасателей.</w:t>
      </w:r>
    </w:p>
    <w:p w:rsidR="00E94B1E" w:rsidRPr="00F9086E" w:rsidRDefault="00E94B1E" w:rsidP="00E94B1E">
      <w:pPr>
        <w:autoSpaceDE w:val="0"/>
        <w:autoSpaceDN w:val="0"/>
        <w:adjustRightInd w:val="0"/>
        <w:ind w:firstLine="708"/>
        <w:jc w:val="both"/>
      </w:pPr>
      <w:r w:rsidRPr="00F9086E">
        <w:t>Лекарственные растения. Съедобные и ядовитые грибы, ягоды.</w:t>
      </w:r>
    </w:p>
    <w:p w:rsidR="00E94B1E" w:rsidRPr="00F9086E" w:rsidRDefault="00E94B1E" w:rsidP="00E94B1E">
      <w:pPr>
        <w:autoSpaceDE w:val="0"/>
        <w:autoSpaceDN w:val="0"/>
        <w:adjustRightInd w:val="0"/>
        <w:jc w:val="both"/>
      </w:pPr>
      <w:r w:rsidRPr="00F9086E">
        <w:t>Основы ориентирования на местности. Ориентир. Компас.</w:t>
      </w:r>
    </w:p>
    <w:p w:rsidR="00E94B1E" w:rsidRPr="00F9086E" w:rsidRDefault="00E94B1E" w:rsidP="00E94B1E">
      <w:pPr>
        <w:autoSpaceDE w:val="0"/>
        <w:autoSpaceDN w:val="0"/>
        <w:adjustRightInd w:val="0"/>
        <w:jc w:val="both"/>
      </w:pPr>
      <w:r w:rsidRPr="00F9086E">
        <w:t>Предметные результаты:</w:t>
      </w:r>
    </w:p>
    <w:p w:rsidR="00E94B1E" w:rsidRPr="00F9086E" w:rsidRDefault="00E94B1E" w:rsidP="00E94B1E">
      <w:pPr>
        <w:autoSpaceDE w:val="0"/>
        <w:autoSpaceDN w:val="0"/>
        <w:adjustRightInd w:val="0"/>
        <w:jc w:val="both"/>
        <w:rPr>
          <w:rFonts w:eastAsia="TimesNewRomanPS-ItalicMT"/>
          <w:i/>
          <w:iCs/>
        </w:rPr>
      </w:pPr>
      <w:r w:rsidRPr="00F9086E">
        <w:rPr>
          <w:rFonts w:eastAsia="TimesNewRomanPS-ItalicMT"/>
          <w:i/>
          <w:iCs/>
        </w:rPr>
        <w:t>знать/понимать:</w:t>
      </w:r>
    </w:p>
    <w:p w:rsidR="00E94B1E" w:rsidRPr="00F9086E" w:rsidRDefault="00E94B1E" w:rsidP="00E94B1E">
      <w:pPr>
        <w:autoSpaceDE w:val="0"/>
        <w:autoSpaceDN w:val="0"/>
        <w:adjustRightInd w:val="0"/>
        <w:jc w:val="both"/>
      </w:pPr>
      <w:r w:rsidRPr="00F9086E">
        <w:rPr>
          <w:rFonts w:eastAsia="MS Mincho"/>
        </w:rPr>
        <w:sym w:font="Times New Roman" w:char="F0B7"/>
      </w:r>
      <w:r w:rsidRPr="00F9086E">
        <w:t>правила поведения в школе, на уроке;</w:t>
      </w:r>
    </w:p>
    <w:p w:rsidR="00E94B1E" w:rsidRPr="00F9086E" w:rsidRDefault="00E94B1E" w:rsidP="00E94B1E">
      <w:pPr>
        <w:autoSpaceDE w:val="0"/>
        <w:autoSpaceDN w:val="0"/>
        <w:adjustRightInd w:val="0"/>
        <w:jc w:val="both"/>
      </w:pPr>
      <w:r w:rsidRPr="00F9086E">
        <w:rPr>
          <w:rFonts w:eastAsia="MS Mincho"/>
        </w:rPr>
        <w:sym w:font="Times New Roman" w:char="F0B7"/>
      </w:r>
      <w:r w:rsidRPr="00F9086E">
        <w:t>правила поведения в природе (в парке, в лесу, на реке и озере);</w:t>
      </w:r>
    </w:p>
    <w:p w:rsidR="00E94B1E" w:rsidRPr="00F9086E" w:rsidRDefault="00E94B1E" w:rsidP="00E94B1E">
      <w:pPr>
        <w:autoSpaceDE w:val="0"/>
        <w:autoSpaceDN w:val="0"/>
        <w:adjustRightInd w:val="0"/>
        <w:jc w:val="both"/>
      </w:pPr>
      <w:r w:rsidRPr="00F9086E">
        <w:rPr>
          <w:rFonts w:eastAsia="MS Mincho"/>
        </w:rPr>
        <w:sym w:font="Times New Roman" w:char="F0B7"/>
      </w:r>
      <w:r w:rsidRPr="00F9086E">
        <w:t>правила безопасного поведения на улицах;</w:t>
      </w:r>
    </w:p>
    <w:p w:rsidR="00E94B1E" w:rsidRPr="00F9086E" w:rsidRDefault="00E94B1E" w:rsidP="00E94B1E">
      <w:pPr>
        <w:autoSpaceDE w:val="0"/>
        <w:autoSpaceDN w:val="0"/>
        <w:adjustRightInd w:val="0"/>
        <w:jc w:val="both"/>
      </w:pPr>
      <w:r w:rsidRPr="00F9086E">
        <w:rPr>
          <w:rFonts w:eastAsia="MS Mincho"/>
        </w:rPr>
        <w:sym w:font="Times New Roman" w:char="F0B7"/>
      </w:r>
      <w:r w:rsidRPr="00F9086E">
        <w:t>правила дорожного движения (поведение на перекрестках, улицах, игровых площадках, знаки дорожного движения, определяющие правила поведения пешеходов, пассажиров);</w:t>
      </w:r>
    </w:p>
    <w:p w:rsidR="00E94B1E" w:rsidRPr="00F9086E" w:rsidRDefault="00E94B1E" w:rsidP="00E94B1E">
      <w:pPr>
        <w:autoSpaceDE w:val="0"/>
        <w:autoSpaceDN w:val="0"/>
        <w:adjustRightInd w:val="0"/>
        <w:jc w:val="both"/>
      </w:pPr>
      <w:r w:rsidRPr="00F9086E">
        <w:rPr>
          <w:rFonts w:eastAsia="MS Mincho"/>
        </w:rPr>
        <w:sym w:font="Times New Roman" w:char="F0B7"/>
      </w:r>
      <w:r w:rsidRPr="00F9086E">
        <w:t>правила пользования транспортом;</w:t>
      </w:r>
    </w:p>
    <w:p w:rsidR="00E94B1E" w:rsidRPr="00F9086E" w:rsidRDefault="00E94B1E" w:rsidP="00E94B1E">
      <w:pPr>
        <w:autoSpaceDE w:val="0"/>
        <w:autoSpaceDN w:val="0"/>
        <w:adjustRightInd w:val="0"/>
        <w:jc w:val="both"/>
      </w:pPr>
      <w:r w:rsidRPr="00F9086E">
        <w:rPr>
          <w:rFonts w:eastAsia="MS Mincho"/>
        </w:rPr>
        <w:sym w:font="Times New Roman" w:char="F0B7"/>
      </w:r>
      <w:r w:rsidRPr="00F9086E">
        <w:t>гигиену систем органов (личную гигиену);</w:t>
      </w:r>
    </w:p>
    <w:p w:rsidR="00E94B1E" w:rsidRPr="00F9086E" w:rsidRDefault="00E94B1E" w:rsidP="00E94B1E">
      <w:pPr>
        <w:autoSpaceDE w:val="0"/>
        <w:autoSpaceDN w:val="0"/>
        <w:adjustRightInd w:val="0"/>
        <w:jc w:val="both"/>
      </w:pPr>
      <w:r w:rsidRPr="00F9086E">
        <w:rPr>
          <w:rFonts w:eastAsia="MS Mincho"/>
        </w:rPr>
        <w:sym w:font="Times New Roman" w:char="F0B7"/>
      </w:r>
      <w:r w:rsidRPr="00F9086E">
        <w:t>режим дня школьника (чередование труда и отдыха в режиме дня);</w:t>
      </w:r>
    </w:p>
    <w:p w:rsidR="00E94B1E" w:rsidRPr="00F9086E" w:rsidRDefault="00E94B1E" w:rsidP="00E94B1E">
      <w:pPr>
        <w:autoSpaceDE w:val="0"/>
        <w:autoSpaceDN w:val="0"/>
        <w:adjustRightInd w:val="0"/>
        <w:jc w:val="both"/>
        <w:rPr>
          <w:rFonts w:eastAsia="SymbolMT"/>
        </w:rPr>
      </w:pPr>
      <w:r w:rsidRPr="00F9086E">
        <w:rPr>
          <w:rFonts w:eastAsia="MS Mincho"/>
        </w:rPr>
        <w:sym w:font="Times New Roman" w:char="F0B7"/>
      </w:r>
      <w:r w:rsidRPr="00F9086E">
        <w:rPr>
          <w:rFonts w:eastAsia="SymbolMT"/>
        </w:rPr>
        <w:t xml:space="preserve"> приемы закаливание;</w:t>
      </w:r>
    </w:p>
    <w:p w:rsidR="00E94B1E" w:rsidRPr="00F9086E" w:rsidRDefault="00E94B1E" w:rsidP="00E94B1E">
      <w:pPr>
        <w:autoSpaceDE w:val="0"/>
        <w:autoSpaceDN w:val="0"/>
        <w:adjustRightInd w:val="0"/>
        <w:jc w:val="both"/>
        <w:rPr>
          <w:rFonts w:eastAsia="SymbolMT"/>
        </w:rPr>
      </w:pPr>
      <w:r w:rsidRPr="00F9086E">
        <w:rPr>
          <w:rFonts w:eastAsia="MS Mincho"/>
        </w:rPr>
        <w:sym w:font="Times New Roman" w:char="F0B7"/>
      </w:r>
      <w:r w:rsidRPr="00F9086E">
        <w:rPr>
          <w:rFonts w:eastAsia="SymbolMT"/>
        </w:rPr>
        <w:t xml:space="preserve"> игры на воздухе как условие сохранения и укрепления здоровья;</w:t>
      </w:r>
    </w:p>
    <w:p w:rsidR="00E94B1E" w:rsidRPr="00F9086E" w:rsidRDefault="00E94B1E" w:rsidP="00E94B1E">
      <w:pPr>
        <w:autoSpaceDE w:val="0"/>
        <w:autoSpaceDN w:val="0"/>
        <w:adjustRightInd w:val="0"/>
        <w:jc w:val="both"/>
        <w:rPr>
          <w:rFonts w:eastAsia="SymbolMT"/>
        </w:rPr>
      </w:pPr>
      <w:r w:rsidRPr="00F9086E">
        <w:rPr>
          <w:rFonts w:eastAsia="MS Mincho"/>
        </w:rPr>
        <w:sym w:font="Times New Roman" w:char="F0B7"/>
      </w:r>
      <w:r w:rsidRPr="00F9086E">
        <w:rPr>
          <w:rFonts w:eastAsia="SymbolMT"/>
        </w:rPr>
        <w:t xml:space="preserve"> основные правила обращения с газом, электричеством, водой;</w:t>
      </w:r>
    </w:p>
    <w:p w:rsidR="00E94B1E" w:rsidRPr="00F9086E" w:rsidRDefault="00E94B1E" w:rsidP="00E94B1E">
      <w:pPr>
        <w:autoSpaceDE w:val="0"/>
        <w:autoSpaceDN w:val="0"/>
        <w:adjustRightInd w:val="0"/>
        <w:jc w:val="both"/>
        <w:rPr>
          <w:rFonts w:eastAsia="SymbolMT"/>
        </w:rPr>
      </w:pPr>
      <w:r w:rsidRPr="00F9086E">
        <w:rPr>
          <w:rFonts w:eastAsia="MS Mincho"/>
        </w:rPr>
        <w:sym w:font="Times New Roman" w:char="F0B7"/>
      </w:r>
      <w:r w:rsidRPr="00F9086E">
        <w:rPr>
          <w:rFonts w:eastAsia="SymbolMT"/>
        </w:rPr>
        <w:t xml:space="preserve"> номера телефонов экстренной помощи;</w:t>
      </w:r>
    </w:p>
    <w:p w:rsidR="00E94B1E" w:rsidRPr="00F9086E" w:rsidRDefault="00E94B1E" w:rsidP="00E94B1E">
      <w:pPr>
        <w:autoSpaceDE w:val="0"/>
        <w:autoSpaceDN w:val="0"/>
        <w:adjustRightInd w:val="0"/>
        <w:jc w:val="both"/>
        <w:rPr>
          <w:rFonts w:eastAsia="SymbolMT"/>
        </w:rPr>
      </w:pPr>
      <w:r w:rsidRPr="00F9086E">
        <w:rPr>
          <w:rFonts w:eastAsia="MS Mincho"/>
        </w:rPr>
        <w:sym w:font="Times New Roman" w:char="F0B7"/>
      </w:r>
      <w:r w:rsidRPr="00F9086E">
        <w:rPr>
          <w:rFonts w:eastAsia="SymbolMT"/>
        </w:rPr>
        <w:t xml:space="preserve"> приемы первой помощи при легких травмах (ушиб, порез, ожог), обморожении, перегреве;</w:t>
      </w:r>
    </w:p>
    <w:p w:rsidR="00E94B1E" w:rsidRPr="00F9086E" w:rsidRDefault="00E94B1E" w:rsidP="00E94B1E">
      <w:pPr>
        <w:autoSpaceDE w:val="0"/>
        <w:autoSpaceDN w:val="0"/>
        <w:adjustRightInd w:val="0"/>
        <w:jc w:val="both"/>
        <w:rPr>
          <w:rFonts w:eastAsia="SymbolMT"/>
        </w:rPr>
      </w:pPr>
      <w:r w:rsidRPr="00F9086E">
        <w:rPr>
          <w:rFonts w:eastAsia="MS Mincho"/>
        </w:rPr>
        <w:sym w:font="Times New Roman" w:char="F0B7"/>
      </w:r>
      <w:r w:rsidRPr="00F9086E">
        <w:rPr>
          <w:rFonts w:eastAsia="SymbolMT"/>
        </w:rPr>
        <w:t xml:space="preserve"> правила противопожарной безопасности (основные правила обращенияс газом, электричеством, водой);</w:t>
      </w:r>
    </w:p>
    <w:p w:rsidR="00E94B1E" w:rsidRPr="00F9086E" w:rsidRDefault="00E94B1E" w:rsidP="00E94B1E">
      <w:pPr>
        <w:autoSpaceDE w:val="0"/>
        <w:autoSpaceDN w:val="0"/>
        <w:adjustRightInd w:val="0"/>
        <w:jc w:val="both"/>
        <w:rPr>
          <w:rFonts w:eastAsia="SymbolMT"/>
        </w:rPr>
      </w:pPr>
      <w:r w:rsidRPr="00F9086E">
        <w:rPr>
          <w:rFonts w:eastAsia="MS Mincho"/>
        </w:rPr>
        <w:sym w:font="Times New Roman" w:char="F0B7"/>
      </w:r>
      <w:r w:rsidRPr="00F9086E">
        <w:rPr>
          <w:rFonts w:eastAsia="SymbolMT"/>
        </w:rPr>
        <w:t xml:space="preserve"> правила сбора грибов и растений;</w:t>
      </w:r>
    </w:p>
    <w:p w:rsidR="00E94B1E" w:rsidRPr="00F9086E" w:rsidRDefault="00E94B1E" w:rsidP="00E94B1E">
      <w:pPr>
        <w:autoSpaceDE w:val="0"/>
        <w:autoSpaceDN w:val="0"/>
        <w:adjustRightInd w:val="0"/>
        <w:jc w:val="both"/>
        <w:rPr>
          <w:rFonts w:eastAsia="TimesNewRomanPS-ItalicMT"/>
          <w:i/>
          <w:iCs/>
        </w:rPr>
      </w:pPr>
      <w:r w:rsidRPr="00F9086E">
        <w:rPr>
          <w:rFonts w:eastAsia="TimesNewRomanPS-ItalicMT"/>
          <w:i/>
          <w:iCs/>
        </w:rPr>
        <w:t>уметь:</w:t>
      </w:r>
    </w:p>
    <w:p w:rsidR="00E94B1E" w:rsidRPr="00F9086E" w:rsidRDefault="00E94B1E" w:rsidP="00E94B1E">
      <w:pPr>
        <w:autoSpaceDE w:val="0"/>
        <w:autoSpaceDN w:val="0"/>
        <w:adjustRightInd w:val="0"/>
        <w:jc w:val="both"/>
        <w:rPr>
          <w:rFonts w:eastAsia="SymbolMT"/>
        </w:rPr>
      </w:pPr>
      <w:r w:rsidRPr="00F9086E">
        <w:rPr>
          <w:rFonts w:eastAsia="MS Mincho"/>
        </w:rPr>
        <w:sym w:font="Times New Roman" w:char="F0B7"/>
      </w:r>
      <w:r w:rsidRPr="00F9086E">
        <w:rPr>
          <w:rFonts w:eastAsia="SymbolMT"/>
        </w:rPr>
        <w:t xml:space="preserve"> объяснять правила поведения в различных ситуациях;</w:t>
      </w:r>
    </w:p>
    <w:p w:rsidR="00E94B1E" w:rsidRPr="00F9086E" w:rsidRDefault="00E94B1E" w:rsidP="00E94B1E">
      <w:pPr>
        <w:autoSpaceDE w:val="0"/>
        <w:autoSpaceDN w:val="0"/>
        <w:adjustRightInd w:val="0"/>
        <w:jc w:val="both"/>
        <w:rPr>
          <w:rFonts w:eastAsia="SymbolMT"/>
        </w:rPr>
      </w:pPr>
      <w:r w:rsidRPr="00F9086E">
        <w:rPr>
          <w:rFonts w:eastAsia="MS Mincho"/>
        </w:rPr>
        <w:sym w:font="Times New Roman" w:char="F0B7"/>
      </w:r>
      <w:r w:rsidRPr="00F9086E">
        <w:rPr>
          <w:rFonts w:eastAsia="SymbolMT"/>
        </w:rPr>
        <w:t xml:space="preserve"> составлять режим дня школьника.</w:t>
      </w:r>
    </w:p>
    <w:p w:rsidR="00E94B1E" w:rsidRPr="00F9086E" w:rsidRDefault="00E94B1E" w:rsidP="00E94B1E">
      <w:pPr>
        <w:autoSpaceDE w:val="0"/>
        <w:autoSpaceDN w:val="0"/>
        <w:adjustRightInd w:val="0"/>
        <w:ind w:left="2124" w:firstLine="708"/>
        <w:jc w:val="both"/>
        <w:rPr>
          <w:rFonts w:eastAsia="TimesNewRomanPS-BoldMT"/>
          <w:b/>
          <w:bCs/>
        </w:rPr>
      </w:pPr>
      <w:r w:rsidRPr="00F9086E">
        <w:rPr>
          <w:rFonts w:eastAsia="TimesNewRomanPS-BoldMT"/>
          <w:b/>
          <w:bCs/>
        </w:rPr>
        <w:t>Физическая культура.</w:t>
      </w:r>
    </w:p>
    <w:p w:rsidR="00E94B1E" w:rsidRPr="00F9086E" w:rsidRDefault="00E94B1E" w:rsidP="00E94B1E">
      <w:pPr>
        <w:autoSpaceDE w:val="0"/>
        <w:autoSpaceDN w:val="0"/>
        <w:adjustRightInd w:val="0"/>
        <w:ind w:firstLine="708"/>
        <w:jc w:val="both"/>
        <w:rPr>
          <w:rFonts w:eastAsia="SymbolMT"/>
        </w:rPr>
      </w:pPr>
      <w:r w:rsidRPr="00F9086E">
        <w:rPr>
          <w:rFonts w:eastAsia="SymbolMT"/>
        </w:rPr>
        <w:t>Целью является формирование у обучающихся начальной школы основ</w:t>
      </w:r>
    </w:p>
    <w:p w:rsidR="00E94B1E" w:rsidRPr="00F9086E" w:rsidRDefault="00E94B1E" w:rsidP="00E94B1E">
      <w:pPr>
        <w:autoSpaceDE w:val="0"/>
        <w:autoSpaceDN w:val="0"/>
        <w:adjustRightInd w:val="0"/>
        <w:jc w:val="both"/>
        <w:rPr>
          <w:rFonts w:eastAsia="SymbolMT"/>
        </w:rPr>
      </w:pPr>
      <w:r w:rsidRPr="00F9086E">
        <w:rPr>
          <w:rFonts w:eastAsia="SymbolMT"/>
        </w:rPr>
        <w:t>здорового образа жизни.</w:t>
      </w:r>
    </w:p>
    <w:p w:rsidR="00E94B1E" w:rsidRPr="00F9086E" w:rsidRDefault="00E94B1E" w:rsidP="00E94B1E">
      <w:pPr>
        <w:autoSpaceDE w:val="0"/>
        <w:autoSpaceDN w:val="0"/>
        <w:adjustRightInd w:val="0"/>
        <w:ind w:firstLine="708"/>
        <w:jc w:val="both"/>
        <w:rPr>
          <w:rFonts w:eastAsia="SymbolMT"/>
        </w:rPr>
      </w:pPr>
      <w:r w:rsidRPr="00F9086E">
        <w:rPr>
          <w:rFonts w:eastAsia="SymbolMT"/>
        </w:rPr>
        <w:t>Реализация данной цели связана с решением следующих образовательных задач:</w:t>
      </w:r>
    </w:p>
    <w:p w:rsidR="00E94B1E" w:rsidRPr="00F9086E" w:rsidRDefault="00E94B1E" w:rsidP="00E94B1E">
      <w:pPr>
        <w:autoSpaceDE w:val="0"/>
        <w:autoSpaceDN w:val="0"/>
        <w:adjustRightInd w:val="0"/>
        <w:jc w:val="both"/>
        <w:rPr>
          <w:rFonts w:eastAsia="SymbolMT"/>
        </w:rPr>
      </w:pPr>
      <w:r w:rsidRPr="00F9086E">
        <w:rPr>
          <w:rFonts w:eastAsia="MS Mincho"/>
        </w:rPr>
        <w:sym w:font="Times New Roman" w:char="F0B7"/>
      </w:r>
      <w:r w:rsidRPr="00F9086E">
        <w:rPr>
          <w:rFonts w:eastAsia="SymbolMT"/>
        </w:rPr>
        <w:t xml:space="preserve"> укрепление здоровья школьников посредство</w:t>
      </w:r>
      <w:r>
        <w:rPr>
          <w:rFonts w:eastAsia="SymbolMT"/>
        </w:rPr>
        <w:t xml:space="preserve">м развития физических качеств </w:t>
      </w:r>
      <w:r w:rsidRPr="00F9086E">
        <w:rPr>
          <w:rFonts w:eastAsia="SymbolMT"/>
        </w:rPr>
        <w:t>повышения функциональных возможностей жизнеобеспечивающих системорганизма;</w:t>
      </w:r>
    </w:p>
    <w:p w:rsidR="00E94B1E" w:rsidRPr="00F9086E" w:rsidRDefault="00E94B1E" w:rsidP="00E94B1E">
      <w:pPr>
        <w:autoSpaceDE w:val="0"/>
        <w:autoSpaceDN w:val="0"/>
        <w:adjustRightInd w:val="0"/>
        <w:jc w:val="both"/>
        <w:rPr>
          <w:rFonts w:eastAsia="SymbolMT"/>
        </w:rPr>
      </w:pPr>
      <w:r w:rsidRPr="00F9086E">
        <w:rPr>
          <w:rFonts w:eastAsia="MS Mincho"/>
        </w:rPr>
        <w:sym w:font="Times New Roman" w:char="F0B7"/>
      </w:r>
      <w:r w:rsidRPr="00F9086E">
        <w:rPr>
          <w:rFonts w:eastAsia="SymbolMT"/>
        </w:rPr>
        <w:t xml:space="preserve"> формирование общих представлений о физической культуре, ее значении в жизни человека, роли в укреплении здоровья, физическом развитии физической подготовленности;</w:t>
      </w:r>
    </w:p>
    <w:p w:rsidR="00E94B1E" w:rsidRPr="00F9086E" w:rsidRDefault="00E94B1E" w:rsidP="00E94B1E">
      <w:pPr>
        <w:autoSpaceDE w:val="0"/>
        <w:autoSpaceDN w:val="0"/>
        <w:adjustRightInd w:val="0"/>
        <w:jc w:val="both"/>
        <w:rPr>
          <w:rFonts w:eastAsia="SymbolMT"/>
        </w:rPr>
      </w:pPr>
      <w:r w:rsidRPr="00F9086E">
        <w:rPr>
          <w:rFonts w:eastAsia="MS Mincho"/>
        </w:rPr>
        <w:sym w:font="Times New Roman" w:char="F0B7"/>
      </w:r>
      <w:r w:rsidRPr="00F9086E">
        <w:rPr>
          <w:rFonts w:eastAsia="SymbolMT"/>
        </w:rPr>
        <w:t xml:space="preserve"> развитие интереса к самостоятельным занятиям физическими упражнениями, подвижным играм, формам активного отдыха и досуга;</w:t>
      </w:r>
    </w:p>
    <w:p w:rsidR="00E94B1E" w:rsidRPr="00F9086E" w:rsidRDefault="00E94B1E" w:rsidP="00E94B1E">
      <w:pPr>
        <w:autoSpaceDE w:val="0"/>
        <w:autoSpaceDN w:val="0"/>
        <w:adjustRightInd w:val="0"/>
        <w:jc w:val="both"/>
        <w:rPr>
          <w:rFonts w:eastAsia="SymbolMT"/>
        </w:rPr>
      </w:pPr>
      <w:r w:rsidRPr="00F9086E">
        <w:rPr>
          <w:rFonts w:eastAsia="MS Mincho"/>
        </w:rPr>
        <w:lastRenderedPageBreak/>
        <w:sym w:font="Times New Roman" w:char="F0B7"/>
      </w:r>
      <w:r w:rsidRPr="00F9086E">
        <w:rPr>
          <w:rFonts w:eastAsia="SymbolMT"/>
        </w:rPr>
        <w:t xml:space="preserve"> обучение простейшим способам контроля физической нагрузки, по отдельными показателями.</w:t>
      </w:r>
    </w:p>
    <w:p w:rsidR="00E94B1E" w:rsidRPr="00F9086E" w:rsidRDefault="00E94B1E" w:rsidP="00E94B1E">
      <w:pPr>
        <w:autoSpaceDE w:val="0"/>
        <w:autoSpaceDN w:val="0"/>
        <w:adjustRightInd w:val="0"/>
        <w:jc w:val="both"/>
        <w:rPr>
          <w:rFonts w:eastAsia="SymbolMT"/>
        </w:rPr>
      </w:pPr>
      <w:r w:rsidRPr="00F9086E">
        <w:rPr>
          <w:rFonts w:eastAsia="SymbolMT"/>
        </w:rPr>
        <w:t>Предметные результаты.</w:t>
      </w:r>
    </w:p>
    <w:p w:rsidR="00E94B1E" w:rsidRPr="00F9086E" w:rsidRDefault="00E94B1E" w:rsidP="00E94B1E">
      <w:pPr>
        <w:autoSpaceDE w:val="0"/>
        <w:autoSpaceDN w:val="0"/>
        <w:adjustRightInd w:val="0"/>
        <w:jc w:val="both"/>
        <w:rPr>
          <w:rFonts w:eastAsia="TimesNewRomanPS-ItalicMT"/>
          <w:i/>
          <w:iCs/>
        </w:rPr>
      </w:pPr>
      <w:r w:rsidRPr="00F9086E">
        <w:rPr>
          <w:rFonts w:eastAsia="TimesNewRomanPS-ItalicMT"/>
          <w:i/>
          <w:iCs/>
        </w:rPr>
        <w:t>Умения:</w:t>
      </w:r>
    </w:p>
    <w:p w:rsidR="00E94B1E" w:rsidRPr="00F9086E" w:rsidRDefault="00E94B1E" w:rsidP="00E94B1E">
      <w:pPr>
        <w:autoSpaceDE w:val="0"/>
        <w:autoSpaceDN w:val="0"/>
        <w:adjustRightInd w:val="0"/>
        <w:jc w:val="both"/>
        <w:rPr>
          <w:rFonts w:eastAsia="SymbolMT"/>
        </w:rPr>
      </w:pPr>
      <w:r w:rsidRPr="00F9086E">
        <w:rPr>
          <w:rFonts w:eastAsia="MS Mincho"/>
        </w:rPr>
        <w:sym w:font="Times New Roman" w:char="F0B7"/>
      </w:r>
      <w:r w:rsidRPr="00F9086E">
        <w:rPr>
          <w:rFonts w:eastAsia="SymbolMT"/>
        </w:rPr>
        <w:t xml:space="preserve"> измерять (познавать) индивидуальные показатели физического развития(длину и массу тела), развития основных физических качеств;</w:t>
      </w:r>
    </w:p>
    <w:p w:rsidR="00E94B1E" w:rsidRPr="00F9086E" w:rsidRDefault="00E94B1E" w:rsidP="00E94B1E">
      <w:pPr>
        <w:autoSpaceDE w:val="0"/>
        <w:autoSpaceDN w:val="0"/>
        <w:adjustRightInd w:val="0"/>
        <w:jc w:val="both"/>
        <w:rPr>
          <w:rFonts w:eastAsia="SymbolMT"/>
        </w:rPr>
      </w:pPr>
      <w:r w:rsidRPr="00F9086E">
        <w:rPr>
          <w:rFonts w:eastAsia="MS Mincho"/>
        </w:rPr>
        <w:sym w:font="Times New Roman" w:char="F0B7"/>
      </w:r>
      <w:r w:rsidRPr="00F9086E">
        <w:rPr>
          <w:rFonts w:eastAsia="SymbolMT"/>
        </w:rPr>
        <w:t xml:space="preserve"> организовывать и проводить со сверстниками подвижные игры и элементы соревнований, осуществлять их объективное судейство;</w:t>
      </w:r>
    </w:p>
    <w:p w:rsidR="00E94B1E" w:rsidRPr="00F9086E" w:rsidRDefault="00E94B1E" w:rsidP="00E94B1E">
      <w:pPr>
        <w:autoSpaceDE w:val="0"/>
        <w:autoSpaceDN w:val="0"/>
        <w:adjustRightInd w:val="0"/>
        <w:jc w:val="both"/>
        <w:rPr>
          <w:rFonts w:eastAsia="SymbolMT"/>
        </w:rPr>
      </w:pPr>
      <w:r w:rsidRPr="00F9086E">
        <w:rPr>
          <w:rFonts w:eastAsia="MS Mincho"/>
        </w:rPr>
        <w:sym w:font="Times New Roman" w:char="F0B7"/>
      </w:r>
      <w:r w:rsidRPr="00F9086E">
        <w:rPr>
          <w:rFonts w:eastAsia="SymbolMT"/>
        </w:rPr>
        <w:t xml:space="preserve"> организовывать и проводить занятия физической культурой с разной целевой направленностью, подбирать для них физические упражнения и выполнять ихс заданной дозировкой нагрузки;</w:t>
      </w:r>
    </w:p>
    <w:p w:rsidR="00E94B1E" w:rsidRPr="00F9086E" w:rsidRDefault="00E94B1E" w:rsidP="00E94B1E">
      <w:pPr>
        <w:autoSpaceDE w:val="0"/>
        <w:autoSpaceDN w:val="0"/>
        <w:adjustRightInd w:val="0"/>
        <w:jc w:val="both"/>
        <w:rPr>
          <w:rFonts w:eastAsia="SymbolMT"/>
        </w:rPr>
      </w:pPr>
      <w:r w:rsidRPr="00F9086E">
        <w:rPr>
          <w:rFonts w:eastAsia="MS Mincho"/>
        </w:rPr>
        <w:sym w:font="Times New Roman" w:char="F0B7"/>
      </w:r>
      <w:r w:rsidRPr="00F9086E">
        <w:rPr>
          <w:rFonts w:eastAsia="SymbolMT"/>
        </w:rPr>
        <w:t xml:space="preserve"> характеризовать физическую нагрузку по показателю частоты пульса,регулировать ее напряженность во время занятий по развитию физических качеств;</w:t>
      </w:r>
    </w:p>
    <w:p w:rsidR="00E94B1E" w:rsidRPr="00F9086E" w:rsidRDefault="00E94B1E" w:rsidP="00E94B1E">
      <w:pPr>
        <w:autoSpaceDE w:val="0"/>
        <w:autoSpaceDN w:val="0"/>
        <w:adjustRightInd w:val="0"/>
        <w:jc w:val="both"/>
        <w:rPr>
          <w:rFonts w:eastAsia="SymbolMT"/>
        </w:rPr>
      </w:pPr>
      <w:r w:rsidRPr="00F9086E">
        <w:rPr>
          <w:rFonts w:eastAsia="MS Mincho"/>
        </w:rPr>
        <w:sym w:font="Times New Roman" w:char="F0B7"/>
      </w:r>
      <w:r w:rsidRPr="00F9086E">
        <w:rPr>
          <w:rFonts w:eastAsia="SymbolMT"/>
        </w:rPr>
        <w:t xml:space="preserve"> взаимодействовать со сверстниками по правилам проведения подвижных игр и соревнований.</w:t>
      </w:r>
    </w:p>
    <w:p w:rsidR="00E94B1E" w:rsidRPr="00F9086E" w:rsidRDefault="00E94B1E" w:rsidP="00E94B1E">
      <w:pPr>
        <w:autoSpaceDE w:val="0"/>
        <w:autoSpaceDN w:val="0"/>
        <w:adjustRightInd w:val="0"/>
        <w:jc w:val="both"/>
        <w:rPr>
          <w:rFonts w:eastAsia="SymbolMT"/>
        </w:rPr>
      </w:pPr>
      <w:r w:rsidRPr="00F9086E">
        <w:rPr>
          <w:rFonts w:eastAsia="MS Mincho"/>
        </w:rPr>
        <w:sym w:font="Times New Roman" w:char="F0B7"/>
      </w:r>
      <w:r w:rsidRPr="00F9086E">
        <w:rPr>
          <w:rFonts w:eastAsia="SymbolMT"/>
        </w:rPr>
        <w:t xml:space="preserve"> составлять режим дня;</w:t>
      </w:r>
    </w:p>
    <w:p w:rsidR="00E94B1E" w:rsidRPr="00F9086E" w:rsidRDefault="00E94B1E" w:rsidP="00E94B1E">
      <w:pPr>
        <w:autoSpaceDE w:val="0"/>
        <w:autoSpaceDN w:val="0"/>
        <w:adjustRightInd w:val="0"/>
        <w:jc w:val="both"/>
        <w:rPr>
          <w:rFonts w:eastAsia="SymbolMT"/>
        </w:rPr>
      </w:pPr>
      <w:r w:rsidRPr="00F9086E">
        <w:rPr>
          <w:rFonts w:eastAsia="MS Mincho"/>
        </w:rPr>
        <w:sym w:font="Times New Roman" w:char="F0B7"/>
      </w:r>
      <w:r w:rsidRPr="00F9086E">
        <w:rPr>
          <w:rFonts w:eastAsia="SymbolMT"/>
        </w:rPr>
        <w:t xml:space="preserve"> выполнять простейшие закаливающие процедуры;</w:t>
      </w:r>
    </w:p>
    <w:p w:rsidR="00E94B1E" w:rsidRPr="00F9086E" w:rsidRDefault="00E94B1E" w:rsidP="00E94B1E">
      <w:pPr>
        <w:autoSpaceDE w:val="0"/>
        <w:autoSpaceDN w:val="0"/>
        <w:adjustRightInd w:val="0"/>
        <w:jc w:val="both"/>
        <w:rPr>
          <w:rFonts w:eastAsia="SymbolMT"/>
        </w:rPr>
      </w:pPr>
      <w:r w:rsidRPr="00F9086E">
        <w:rPr>
          <w:rFonts w:eastAsia="MS Mincho"/>
        </w:rPr>
        <w:sym w:font="Times New Roman" w:char="F0B7"/>
      </w:r>
      <w:r w:rsidRPr="00F9086E">
        <w:rPr>
          <w:rFonts w:eastAsia="SymbolMT"/>
        </w:rPr>
        <w:t xml:space="preserve"> выполнять комплекс упражнений для формирования правильной осанкии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E94B1E" w:rsidRPr="00F9086E" w:rsidRDefault="00E94B1E" w:rsidP="00E94B1E">
      <w:pPr>
        <w:autoSpaceDE w:val="0"/>
        <w:autoSpaceDN w:val="0"/>
        <w:adjustRightInd w:val="0"/>
        <w:jc w:val="both"/>
        <w:rPr>
          <w:rFonts w:eastAsia="SymbolMT"/>
        </w:rPr>
      </w:pPr>
      <w:r w:rsidRPr="00F9086E">
        <w:rPr>
          <w:rFonts w:eastAsia="MS Mincho"/>
        </w:rPr>
        <w:sym w:font="Times New Roman" w:char="F0B7"/>
      </w:r>
      <w:r w:rsidRPr="00F9086E">
        <w:rPr>
          <w:rFonts w:eastAsia="SymbolMT"/>
        </w:rPr>
        <w:t xml:space="preserve"> измерять показатели осанки, физических качеств: частоты сердечныхсокращений во время выполнения физических упражнений;</w:t>
      </w:r>
    </w:p>
    <w:p w:rsidR="00E94B1E" w:rsidRPr="00F9086E" w:rsidRDefault="00E94B1E" w:rsidP="00E94B1E">
      <w:pPr>
        <w:autoSpaceDE w:val="0"/>
        <w:autoSpaceDN w:val="0"/>
        <w:adjustRightInd w:val="0"/>
        <w:jc w:val="both"/>
        <w:rPr>
          <w:rFonts w:eastAsia="SymbolMT"/>
        </w:rPr>
      </w:pPr>
      <w:r w:rsidRPr="00F9086E">
        <w:rPr>
          <w:rFonts w:eastAsia="MS Mincho"/>
        </w:rPr>
        <w:sym w:font="Times New Roman" w:char="F0B7"/>
      </w:r>
      <w:r w:rsidRPr="00F9086E">
        <w:rPr>
          <w:rFonts w:eastAsia="SymbolMT"/>
        </w:rPr>
        <w:t xml:space="preserve"> организовывать и проводить подвижные игры (на спортивных площадках и в спортивных залах).</w:t>
      </w:r>
    </w:p>
    <w:p w:rsidR="00E94B1E" w:rsidRPr="00F9086E" w:rsidRDefault="00E94B1E" w:rsidP="00E94B1E">
      <w:pPr>
        <w:autoSpaceDE w:val="0"/>
        <w:autoSpaceDN w:val="0"/>
        <w:adjustRightInd w:val="0"/>
        <w:jc w:val="both"/>
        <w:rPr>
          <w:rFonts w:eastAsia="SymbolMT"/>
        </w:rPr>
      </w:pPr>
      <w:r w:rsidRPr="00F9086E">
        <w:rPr>
          <w:rFonts w:eastAsia="MS Mincho"/>
        </w:rPr>
        <w:sym w:font="Times New Roman" w:char="F0B7"/>
      </w:r>
      <w:r w:rsidRPr="00F9086E">
        <w:rPr>
          <w:rFonts w:eastAsia="SymbolMT"/>
        </w:rPr>
        <w:t xml:space="preserve"> подбирать комплексы</w:t>
      </w:r>
    </w:p>
    <w:p w:rsidR="00E94B1E" w:rsidRPr="00F9086E" w:rsidRDefault="00E94B1E" w:rsidP="00E94B1E">
      <w:pPr>
        <w:autoSpaceDE w:val="0"/>
        <w:autoSpaceDN w:val="0"/>
        <w:adjustRightInd w:val="0"/>
        <w:jc w:val="both"/>
        <w:rPr>
          <w:rFonts w:eastAsia="SymbolMT"/>
        </w:rPr>
      </w:pPr>
      <w:r w:rsidRPr="00F9086E">
        <w:rPr>
          <w:rFonts w:eastAsia="SymbolMT"/>
        </w:rPr>
        <w:t>- физических упражнений для утренней зарядки, физкультминуток,</w:t>
      </w:r>
    </w:p>
    <w:p w:rsidR="00E94B1E" w:rsidRPr="00F9086E" w:rsidRDefault="00E94B1E" w:rsidP="00E94B1E">
      <w:pPr>
        <w:autoSpaceDE w:val="0"/>
        <w:autoSpaceDN w:val="0"/>
        <w:adjustRightInd w:val="0"/>
        <w:jc w:val="both"/>
        <w:rPr>
          <w:rFonts w:eastAsia="SymbolMT"/>
        </w:rPr>
      </w:pPr>
      <w:r w:rsidRPr="00F9086E">
        <w:rPr>
          <w:rFonts w:eastAsia="SymbolMT"/>
        </w:rPr>
        <w:t>занятий по профилактике и коррекции нарушений осанки;</w:t>
      </w:r>
    </w:p>
    <w:p w:rsidR="00E94B1E" w:rsidRPr="00F9086E" w:rsidRDefault="00E94B1E" w:rsidP="00E94B1E">
      <w:pPr>
        <w:autoSpaceDE w:val="0"/>
        <w:autoSpaceDN w:val="0"/>
        <w:adjustRightInd w:val="0"/>
        <w:jc w:val="both"/>
        <w:rPr>
          <w:rFonts w:eastAsia="SymbolMT"/>
        </w:rPr>
      </w:pPr>
      <w:r w:rsidRPr="00F9086E">
        <w:rPr>
          <w:rFonts w:eastAsia="SymbolMT"/>
        </w:rPr>
        <w:t>- упражнения на развитие физических качеств;</w:t>
      </w:r>
    </w:p>
    <w:p w:rsidR="00E94B1E" w:rsidRPr="00F9086E" w:rsidRDefault="00E94B1E" w:rsidP="00E94B1E">
      <w:pPr>
        <w:autoSpaceDE w:val="0"/>
        <w:autoSpaceDN w:val="0"/>
        <w:adjustRightInd w:val="0"/>
        <w:jc w:val="both"/>
        <w:rPr>
          <w:rFonts w:eastAsia="SymbolMT"/>
        </w:rPr>
      </w:pPr>
      <w:r w:rsidRPr="00F9086E">
        <w:rPr>
          <w:rFonts w:eastAsia="SymbolMT"/>
        </w:rPr>
        <w:t>- дыхательные упражнения;</w:t>
      </w:r>
    </w:p>
    <w:p w:rsidR="00E94B1E" w:rsidRPr="00F9086E" w:rsidRDefault="00E94B1E" w:rsidP="00E94B1E">
      <w:pPr>
        <w:autoSpaceDE w:val="0"/>
        <w:autoSpaceDN w:val="0"/>
        <w:adjustRightInd w:val="0"/>
        <w:jc w:val="both"/>
        <w:rPr>
          <w:rFonts w:eastAsia="SymbolMT"/>
        </w:rPr>
      </w:pPr>
      <w:r w:rsidRPr="00F9086E">
        <w:rPr>
          <w:rFonts w:eastAsia="SymbolMT"/>
        </w:rPr>
        <w:t>- гимнастики для глаз.</w:t>
      </w:r>
    </w:p>
    <w:p w:rsidR="00E94B1E" w:rsidRPr="00F9086E" w:rsidRDefault="00E94B1E" w:rsidP="00E94B1E">
      <w:pPr>
        <w:autoSpaceDE w:val="0"/>
        <w:autoSpaceDN w:val="0"/>
        <w:adjustRightInd w:val="0"/>
        <w:ind w:left="1416" w:firstLine="708"/>
        <w:jc w:val="both"/>
        <w:rPr>
          <w:rFonts w:eastAsia="TimesNewRomanPS-BoldMT"/>
          <w:b/>
          <w:bCs/>
        </w:rPr>
      </w:pPr>
      <w:r w:rsidRPr="00F9086E">
        <w:rPr>
          <w:rFonts w:eastAsia="TimesNewRomanPS-BoldMT"/>
          <w:b/>
          <w:bCs/>
        </w:rPr>
        <w:t>Технология. Информационные технологии.</w:t>
      </w:r>
    </w:p>
    <w:p w:rsidR="00E94B1E" w:rsidRPr="00F9086E" w:rsidRDefault="00E94B1E" w:rsidP="00E94B1E">
      <w:pPr>
        <w:autoSpaceDE w:val="0"/>
        <w:autoSpaceDN w:val="0"/>
        <w:adjustRightInd w:val="0"/>
        <w:jc w:val="both"/>
        <w:rPr>
          <w:rFonts w:eastAsia="SymbolMT"/>
        </w:rPr>
      </w:pPr>
      <w:r w:rsidRPr="00F9086E">
        <w:rPr>
          <w:rFonts w:eastAsia="SymbolMT"/>
        </w:rPr>
        <w:t>Предметные результаты:</w:t>
      </w:r>
    </w:p>
    <w:p w:rsidR="00E94B1E" w:rsidRPr="00F9086E" w:rsidRDefault="00E94B1E" w:rsidP="00E94B1E">
      <w:pPr>
        <w:autoSpaceDE w:val="0"/>
        <w:autoSpaceDN w:val="0"/>
        <w:adjustRightInd w:val="0"/>
        <w:jc w:val="both"/>
        <w:rPr>
          <w:rFonts w:eastAsia="TimesNewRomanPS-ItalicMT"/>
          <w:i/>
          <w:iCs/>
        </w:rPr>
      </w:pPr>
      <w:r w:rsidRPr="00F9086E">
        <w:rPr>
          <w:rFonts w:eastAsia="TimesNewRomanPS-ItalicMT"/>
          <w:i/>
          <w:iCs/>
        </w:rPr>
        <w:t>знать/понимать:</w:t>
      </w:r>
    </w:p>
    <w:p w:rsidR="00E94B1E" w:rsidRPr="00F9086E" w:rsidRDefault="00E94B1E" w:rsidP="00E94B1E">
      <w:pPr>
        <w:autoSpaceDE w:val="0"/>
        <w:autoSpaceDN w:val="0"/>
        <w:adjustRightInd w:val="0"/>
        <w:jc w:val="both"/>
        <w:rPr>
          <w:rFonts w:eastAsia="SymbolMT"/>
        </w:rPr>
      </w:pPr>
      <w:r w:rsidRPr="00F9086E">
        <w:rPr>
          <w:rFonts w:eastAsia="SymbolMT"/>
        </w:rPr>
        <w:t xml:space="preserve"> роль</w:t>
      </w:r>
      <w:r w:rsidRPr="00F9086E">
        <w:rPr>
          <w:rFonts w:eastAsia="SymbolMT"/>
        </w:rPr>
        <w:sym w:font="Times New Roman" w:char="F0B7"/>
      </w:r>
      <w:r w:rsidRPr="00F9086E">
        <w:rPr>
          <w:rFonts w:eastAsia="SymbolMT"/>
        </w:rPr>
        <w:t xml:space="preserve"> трудовой деятельности в жизни человека;</w:t>
      </w:r>
    </w:p>
    <w:p w:rsidR="00E94B1E" w:rsidRPr="00F9086E" w:rsidRDefault="00E94B1E" w:rsidP="00E94B1E">
      <w:pPr>
        <w:autoSpaceDE w:val="0"/>
        <w:autoSpaceDN w:val="0"/>
        <w:adjustRightInd w:val="0"/>
        <w:jc w:val="both"/>
        <w:rPr>
          <w:rFonts w:eastAsia="SymbolMT"/>
        </w:rPr>
      </w:pPr>
      <w:r w:rsidRPr="00F9086E">
        <w:rPr>
          <w:rFonts w:eastAsia="SymbolMT"/>
        </w:rPr>
        <w:sym w:font="Times New Roman" w:char="F0B7"/>
      </w:r>
      <w:r w:rsidRPr="00F9086E">
        <w:rPr>
          <w:rFonts w:eastAsia="SymbolMT"/>
        </w:rPr>
        <w:t xml:space="preserve"> правила безопасного поведения и гигиены при работе с инструментами,бытовой техникой, компьютером;</w:t>
      </w:r>
    </w:p>
    <w:p w:rsidR="00E94B1E" w:rsidRPr="00F9086E" w:rsidRDefault="00E94B1E" w:rsidP="00E94B1E">
      <w:pPr>
        <w:autoSpaceDE w:val="0"/>
        <w:autoSpaceDN w:val="0"/>
        <w:adjustRightInd w:val="0"/>
        <w:jc w:val="both"/>
        <w:rPr>
          <w:rFonts w:eastAsia="SymbolMT"/>
        </w:rPr>
      </w:pPr>
      <w:r w:rsidRPr="00F9086E">
        <w:rPr>
          <w:rFonts w:eastAsia="SymbolMT"/>
        </w:rPr>
        <w:sym w:font="Times New Roman" w:char="F0B7"/>
      </w:r>
      <w:r w:rsidRPr="00F9086E">
        <w:rPr>
          <w:rFonts w:eastAsia="SymbolMT"/>
        </w:rPr>
        <w:t xml:space="preserve"> правила безопасности при работе с компьютером</w:t>
      </w:r>
      <w:r>
        <w:rPr>
          <w:rFonts w:eastAsia="SymbolMT"/>
        </w:rPr>
        <w:t>.</w:t>
      </w:r>
    </w:p>
    <w:p w:rsidR="00E94B1E" w:rsidRPr="00F9086E" w:rsidRDefault="00E94B1E" w:rsidP="00E94B1E">
      <w:pPr>
        <w:autoSpaceDE w:val="0"/>
        <w:autoSpaceDN w:val="0"/>
        <w:adjustRightInd w:val="0"/>
        <w:jc w:val="both"/>
        <w:rPr>
          <w:rFonts w:eastAsia="TimesNewRomanPS-ItalicMT"/>
          <w:i/>
          <w:iCs/>
        </w:rPr>
      </w:pPr>
      <w:r w:rsidRPr="00F9086E">
        <w:rPr>
          <w:rFonts w:eastAsia="TimesNewRomanPS-ItalicMT"/>
          <w:i/>
          <w:iCs/>
        </w:rPr>
        <w:t>уметь:</w:t>
      </w:r>
    </w:p>
    <w:p w:rsidR="00E94B1E" w:rsidRPr="00F9086E" w:rsidRDefault="00E94B1E" w:rsidP="00E94B1E">
      <w:pPr>
        <w:autoSpaceDE w:val="0"/>
        <w:autoSpaceDN w:val="0"/>
        <w:adjustRightInd w:val="0"/>
        <w:jc w:val="both"/>
        <w:rPr>
          <w:rFonts w:eastAsia="SymbolMT"/>
        </w:rPr>
      </w:pPr>
      <w:r w:rsidRPr="00F9086E">
        <w:rPr>
          <w:rFonts w:eastAsia="SymbolMT"/>
        </w:rPr>
        <w:sym w:font="Times New Roman" w:char="F0B7"/>
      </w:r>
      <w:r w:rsidRPr="00F9086E">
        <w:rPr>
          <w:rFonts w:eastAsia="SymbolMT"/>
        </w:rPr>
        <w:t xml:space="preserve"> выполнять</w:t>
      </w:r>
    </w:p>
    <w:p w:rsidR="00E94B1E" w:rsidRPr="00F9086E" w:rsidRDefault="00E94B1E" w:rsidP="00E94B1E">
      <w:pPr>
        <w:autoSpaceDE w:val="0"/>
        <w:autoSpaceDN w:val="0"/>
        <w:adjustRightInd w:val="0"/>
        <w:jc w:val="both"/>
        <w:rPr>
          <w:rFonts w:eastAsia="SymbolMT"/>
        </w:rPr>
      </w:pPr>
      <w:r w:rsidRPr="00F9086E">
        <w:rPr>
          <w:rFonts w:eastAsia="SymbolMT"/>
        </w:rPr>
        <w:t>- инструкции при решении учебных задач;</w:t>
      </w:r>
    </w:p>
    <w:p w:rsidR="00E94B1E" w:rsidRPr="00F9086E" w:rsidRDefault="00E94B1E" w:rsidP="00E94B1E">
      <w:pPr>
        <w:autoSpaceDE w:val="0"/>
        <w:autoSpaceDN w:val="0"/>
        <w:adjustRightInd w:val="0"/>
        <w:jc w:val="both"/>
        <w:rPr>
          <w:rFonts w:eastAsia="SymbolMT"/>
        </w:rPr>
      </w:pPr>
      <w:r w:rsidRPr="00F9086E">
        <w:rPr>
          <w:rFonts w:eastAsia="SymbolMT"/>
        </w:rPr>
        <w:t>- правил поведения в компьютерном классе</w:t>
      </w:r>
      <w:r>
        <w:rPr>
          <w:rFonts w:eastAsia="SymbolMT"/>
        </w:rPr>
        <w:t>.</w:t>
      </w:r>
    </w:p>
    <w:p w:rsidR="00E94B1E" w:rsidRPr="00F9086E" w:rsidRDefault="00E94B1E" w:rsidP="00E94B1E">
      <w:pPr>
        <w:autoSpaceDE w:val="0"/>
        <w:autoSpaceDN w:val="0"/>
        <w:adjustRightInd w:val="0"/>
        <w:jc w:val="both"/>
        <w:rPr>
          <w:rFonts w:eastAsia="SymbolMT"/>
        </w:rPr>
      </w:pPr>
      <w:r w:rsidRPr="00F9086E">
        <w:rPr>
          <w:rFonts w:eastAsia="SymbolMT"/>
        </w:rPr>
        <w:sym w:font="Times New Roman" w:char="F0B7"/>
      </w:r>
      <w:r w:rsidRPr="00F9086E">
        <w:rPr>
          <w:rFonts w:eastAsia="SymbolMT"/>
        </w:rPr>
        <w:t xml:space="preserve"> осуществлять организацию и планирование собственной трудовой деятельности, контроль за ее ходом и результатами;</w:t>
      </w:r>
    </w:p>
    <w:p w:rsidR="00E94B1E" w:rsidRPr="00F9086E" w:rsidRDefault="00E94B1E" w:rsidP="00E94B1E">
      <w:pPr>
        <w:autoSpaceDE w:val="0"/>
        <w:autoSpaceDN w:val="0"/>
        <w:adjustRightInd w:val="0"/>
        <w:jc w:val="both"/>
        <w:rPr>
          <w:rFonts w:eastAsia="SymbolMT"/>
        </w:rPr>
      </w:pPr>
      <w:r w:rsidRPr="00F9086E">
        <w:rPr>
          <w:rFonts w:eastAsia="MS Mincho"/>
        </w:rPr>
        <w:sym w:font="Times New Roman" w:char="F0B7"/>
      </w:r>
      <w:r w:rsidRPr="00F9086E">
        <w:rPr>
          <w:rFonts w:eastAsia="SymbolMT"/>
        </w:rPr>
        <w:t xml:space="preserve"> использовать приобретенные знания и умения в практической деятельности и повседневной жизни для:</w:t>
      </w:r>
    </w:p>
    <w:p w:rsidR="00E94B1E" w:rsidRPr="00F9086E" w:rsidRDefault="00E94B1E" w:rsidP="00E94B1E">
      <w:pPr>
        <w:autoSpaceDE w:val="0"/>
        <w:autoSpaceDN w:val="0"/>
        <w:adjustRightInd w:val="0"/>
        <w:jc w:val="both"/>
        <w:rPr>
          <w:rFonts w:eastAsia="SymbolMT"/>
        </w:rPr>
      </w:pPr>
      <w:r w:rsidRPr="00F9086E">
        <w:rPr>
          <w:rFonts w:eastAsia="SymbolMT"/>
        </w:rPr>
        <w:t>- соблюдения правил личной гигиены и безопасных приемов работыс материалами, инструментами, бытовой техникой, средствами информационных и коммуникационных технологий.</w:t>
      </w:r>
    </w:p>
    <w:p w:rsidR="00E94B1E" w:rsidRPr="00F9086E" w:rsidRDefault="00E94B1E" w:rsidP="00E94B1E">
      <w:pPr>
        <w:autoSpaceDE w:val="0"/>
        <w:autoSpaceDN w:val="0"/>
        <w:adjustRightInd w:val="0"/>
        <w:jc w:val="both"/>
        <w:rPr>
          <w:rFonts w:eastAsia="SymbolMT"/>
        </w:rPr>
      </w:pPr>
      <w:r w:rsidRPr="00F9086E">
        <w:rPr>
          <w:rFonts w:eastAsia="SymbolMT"/>
        </w:rPr>
        <w:t>- правила безопасного поведения и гигиены при работе с инструментами, бытовой техникой, компьютером.</w:t>
      </w:r>
    </w:p>
    <w:p w:rsidR="00E94B1E" w:rsidRPr="00F9086E" w:rsidRDefault="00E94B1E" w:rsidP="00E94B1E">
      <w:pPr>
        <w:autoSpaceDE w:val="0"/>
        <w:autoSpaceDN w:val="0"/>
        <w:adjustRightInd w:val="0"/>
        <w:jc w:val="both"/>
        <w:rPr>
          <w:rFonts w:eastAsia="SymbolMT"/>
        </w:rPr>
      </w:pPr>
    </w:p>
    <w:p w:rsidR="00E94B1E" w:rsidRPr="00F9086E" w:rsidRDefault="00E94B1E" w:rsidP="00E94B1E">
      <w:pPr>
        <w:autoSpaceDE w:val="0"/>
        <w:autoSpaceDN w:val="0"/>
        <w:adjustRightInd w:val="0"/>
        <w:jc w:val="center"/>
        <w:rPr>
          <w:rFonts w:eastAsia="TimesNewRomanPS-BoldMT"/>
          <w:b/>
          <w:bCs/>
        </w:rPr>
      </w:pPr>
      <w:r w:rsidRPr="00F9086E">
        <w:rPr>
          <w:rFonts w:eastAsia="TimesNewRomanPS-BoldMT"/>
          <w:b/>
          <w:bCs/>
        </w:rPr>
        <w:lastRenderedPageBreak/>
        <w:t xml:space="preserve">Формирование </w:t>
      </w:r>
      <w:r>
        <w:rPr>
          <w:rFonts w:eastAsia="TimesNewRomanPS-BoldMT"/>
          <w:b/>
          <w:bCs/>
        </w:rPr>
        <w:t xml:space="preserve">экологической культуры </w:t>
      </w:r>
      <w:r w:rsidRPr="00F9086E">
        <w:rPr>
          <w:rFonts w:eastAsia="TimesNewRomanPS-BoldMT"/>
          <w:b/>
          <w:bCs/>
        </w:rPr>
        <w:t xml:space="preserve">здорового и безопасного образа жизни обучающихсяво внеучебной проектной деятельности в рамках предметных областей «Окружающий мир», «Технология», </w:t>
      </w:r>
    </w:p>
    <w:p w:rsidR="00E94B1E" w:rsidRDefault="00E94B1E" w:rsidP="00E94B1E">
      <w:pPr>
        <w:autoSpaceDE w:val="0"/>
        <w:autoSpaceDN w:val="0"/>
        <w:adjustRightInd w:val="0"/>
        <w:jc w:val="center"/>
        <w:rPr>
          <w:rFonts w:eastAsia="TimesNewRomanPS-BoldMT"/>
          <w:b/>
          <w:bCs/>
        </w:rPr>
      </w:pPr>
      <w:r w:rsidRPr="00F9086E">
        <w:rPr>
          <w:rFonts w:eastAsia="TimesNewRomanPS-BoldMT"/>
          <w:b/>
          <w:bCs/>
        </w:rPr>
        <w:t xml:space="preserve">Проектная деятельность </w:t>
      </w:r>
      <w:r>
        <w:rPr>
          <w:rFonts w:eastAsia="TimesNewRomanPS-BoldMT"/>
          <w:b/>
          <w:bCs/>
        </w:rPr>
        <w:t>в рамках курса «Окружающий мир»</w:t>
      </w:r>
    </w:p>
    <w:p w:rsidR="00E94B1E" w:rsidRPr="00F9086E" w:rsidRDefault="00E94B1E" w:rsidP="00E94B1E">
      <w:pPr>
        <w:autoSpaceDE w:val="0"/>
        <w:autoSpaceDN w:val="0"/>
        <w:adjustRightInd w:val="0"/>
        <w:jc w:val="center"/>
        <w:rPr>
          <w:rFonts w:eastAsia="TimesNewRomanPS-BoldMT"/>
          <w:b/>
          <w:bCs/>
        </w:rPr>
      </w:pPr>
    </w:p>
    <w:p w:rsidR="00E94B1E" w:rsidRPr="00F9086E" w:rsidRDefault="00E94B1E" w:rsidP="00E94B1E">
      <w:pPr>
        <w:autoSpaceDE w:val="0"/>
        <w:autoSpaceDN w:val="0"/>
        <w:adjustRightInd w:val="0"/>
        <w:ind w:firstLine="708"/>
        <w:jc w:val="both"/>
        <w:rPr>
          <w:rFonts w:eastAsia="TimesNewRomanPS-BoldMT"/>
        </w:rPr>
      </w:pPr>
      <w:r w:rsidRPr="00F9086E">
        <w:rPr>
          <w:rFonts w:eastAsia="TimesNewRomanPS-BoldMT"/>
        </w:rPr>
        <w:t>Курс «Окружающий мир» обладает широкими возможностями для организации внеурочной работы младших школьников. Она служит продолжением урока и предполагает участие всех учащихся.</w:t>
      </w:r>
    </w:p>
    <w:p w:rsidR="00E94B1E" w:rsidRPr="00F9086E" w:rsidRDefault="00E94B1E" w:rsidP="00E94B1E">
      <w:pPr>
        <w:autoSpaceDE w:val="0"/>
        <w:autoSpaceDN w:val="0"/>
        <w:adjustRightInd w:val="0"/>
        <w:jc w:val="both"/>
        <w:rPr>
          <w:rFonts w:eastAsia="TimesNewRomanPS-BoldMT"/>
        </w:rPr>
      </w:pPr>
      <w:r w:rsidRPr="00F9086E">
        <w:rPr>
          <w:rFonts w:eastAsia="TimesNewRomanPS-BoldMT"/>
        </w:rPr>
        <w:t>Внеурочные работы могут проводиться в учебном кабинете, в природе, вуголке живой природы, в музеях разного типа и т.д.; они включают проведение опытов, наблюдений, экскурсий, значительное внимание должно уделяться проектной исследовательской деятельности.</w:t>
      </w:r>
    </w:p>
    <w:p w:rsidR="00E94B1E" w:rsidRPr="00F9086E" w:rsidRDefault="00E94B1E" w:rsidP="00E94B1E">
      <w:pPr>
        <w:autoSpaceDE w:val="0"/>
        <w:autoSpaceDN w:val="0"/>
        <w:adjustRightInd w:val="0"/>
        <w:ind w:firstLine="708"/>
        <w:jc w:val="both"/>
        <w:rPr>
          <w:rFonts w:eastAsia="TimesNewRomanPS-BoldMT"/>
        </w:rPr>
      </w:pPr>
      <w:r w:rsidRPr="00F9086E">
        <w:rPr>
          <w:rFonts w:eastAsia="TimesNewRomanPS-BoldMT"/>
        </w:rPr>
        <w:t xml:space="preserve">Внеурочная деятельность, связанная с изучением курса «Окружающиймир», предусматривает организацию проектной деятельности, нацеленной на освоение содержания в процессе планирования и выполнения постепенно усложняющихся практических заданий, проектирование решения тех или иных проблем. </w:t>
      </w:r>
    </w:p>
    <w:p w:rsidR="00E94B1E" w:rsidRPr="00F9086E" w:rsidRDefault="00E94B1E" w:rsidP="00E94B1E">
      <w:pPr>
        <w:autoSpaceDE w:val="0"/>
        <w:autoSpaceDN w:val="0"/>
        <w:adjustRightInd w:val="0"/>
        <w:ind w:firstLine="708"/>
        <w:jc w:val="both"/>
        <w:rPr>
          <w:rFonts w:eastAsia="TimesNewRomanPS-BoldMT"/>
        </w:rPr>
      </w:pPr>
      <w:r w:rsidRPr="00F9086E">
        <w:rPr>
          <w:rFonts w:eastAsia="TimesNewRomanPS-BoldMT"/>
        </w:rPr>
        <w:t>Исследовательская проектная деятельность позволяет ученику самостоятельно осваивать содержание, работая с разнообразными источниками информации, приборами, лабораторным оборудованием. Причем проектная деятельность может носить как групповой (на экскурсии), так и индивидуальный характер. Курс «Окружающий мир»включает большое число экскурсий, в ходе которых может быть организована исследовательская проектная деятельность.</w:t>
      </w:r>
    </w:p>
    <w:p w:rsidR="00E94B1E" w:rsidRPr="00F9086E" w:rsidRDefault="00E94B1E" w:rsidP="00E94B1E">
      <w:pPr>
        <w:autoSpaceDE w:val="0"/>
        <w:autoSpaceDN w:val="0"/>
        <w:adjustRightInd w:val="0"/>
        <w:ind w:firstLine="708"/>
        <w:jc w:val="both"/>
        <w:rPr>
          <w:rFonts w:eastAsia="TimesNewRomanPS-BoldMT"/>
        </w:rPr>
      </w:pPr>
      <w:r w:rsidRPr="00F9086E">
        <w:rPr>
          <w:rFonts w:eastAsia="TimesNewRomanPS-BoldMT"/>
        </w:rPr>
        <w:t>Исследовательская проектная деятельность младших школьников с учетом их возрастных особенностей может быть в большей мере ориентирована на организацию самостоятельных исследований, наблюдений за своим организмом. В большинстве случаев проекты имеют краткосрочный характер, что обусловлено психологическими и возрастными особенностями младших школьников: учащиеся обычно утрачивают интерес к длительным наблюдениям и фиксации результатов.</w:t>
      </w:r>
    </w:p>
    <w:p w:rsidR="00E94B1E" w:rsidRPr="00F9086E" w:rsidRDefault="00E94B1E" w:rsidP="00E94B1E">
      <w:pPr>
        <w:autoSpaceDE w:val="0"/>
        <w:autoSpaceDN w:val="0"/>
        <w:adjustRightInd w:val="0"/>
        <w:ind w:firstLine="708"/>
        <w:jc w:val="both"/>
        <w:rPr>
          <w:rFonts w:eastAsia="TimesNewRomanPS-BoldMT"/>
        </w:rPr>
      </w:pPr>
      <w:r w:rsidRPr="00F9086E">
        <w:rPr>
          <w:rFonts w:eastAsia="TimesNewRomanPS-BoldMT"/>
        </w:rPr>
        <w:t>Проектная деятельность должна осуществляться в школе, дома или около дома, не требуя от учащихся самостоятельного посещения без сопровождения взрослых отдаленных объектов, что связано с обеспечением безопасности обучаемых.</w:t>
      </w:r>
    </w:p>
    <w:p w:rsidR="00E94B1E" w:rsidRPr="00F9086E" w:rsidRDefault="00E94B1E" w:rsidP="00E94B1E">
      <w:pPr>
        <w:autoSpaceDE w:val="0"/>
        <w:autoSpaceDN w:val="0"/>
        <w:adjustRightInd w:val="0"/>
        <w:ind w:firstLine="708"/>
        <w:jc w:val="both"/>
        <w:rPr>
          <w:rFonts w:eastAsia="TimesNewRomanPS-BoldMT"/>
        </w:rPr>
      </w:pPr>
      <w:r w:rsidRPr="00F9086E">
        <w:rPr>
          <w:rFonts w:eastAsia="TimesNewRomanPS-BoldMT"/>
        </w:rPr>
        <w:t>Целесообразно, чтобы проектная деятельность носила групповой характер, что будет способствовать формированию у обучающихся коммуникативных уме</w:t>
      </w:r>
      <w:r w:rsidRPr="00F9086E">
        <w:t>ний, таких, как умение распределять обязанности в группе, аргументировать свою точку зрения, участвовать в дискуссии и т.д.</w:t>
      </w:r>
    </w:p>
    <w:p w:rsidR="00E94B1E" w:rsidRPr="00F9086E" w:rsidRDefault="00E94B1E" w:rsidP="00E94B1E">
      <w:pPr>
        <w:autoSpaceDE w:val="0"/>
        <w:autoSpaceDN w:val="0"/>
        <w:adjustRightInd w:val="0"/>
        <w:jc w:val="both"/>
      </w:pPr>
      <w:r w:rsidRPr="00F9086E">
        <w:t>Проектная деятельность должна предусматривать работу с различными источниками информации, что обеспечит формирование информационной компетенции, связанной с поиском, анализом, оценкой информации.</w:t>
      </w:r>
    </w:p>
    <w:p w:rsidR="00E94B1E" w:rsidRPr="00F9086E" w:rsidRDefault="00E94B1E" w:rsidP="00E94B1E">
      <w:pPr>
        <w:autoSpaceDE w:val="0"/>
        <w:autoSpaceDN w:val="0"/>
        <w:adjustRightInd w:val="0"/>
        <w:jc w:val="both"/>
      </w:pPr>
      <w:r w:rsidRPr="00F9086E">
        <w:t>В содержании проектной деятельности должно быть заложено основаниедля сотрудничества детей с членами своей семьи, что обеспечит на следующей ступени обучения реальное взаимодействие семьи и школы.</w:t>
      </w:r>
    </w:p>
    <w:p w:rsidR="00E94B1E" w:rsidRPr="00F9086E" w:rsidRDefault="00E94B1E" w:rsidP="00E94B1E">
      <w:pPr>
        <w:autoSpaceDE w:val="0"/>
        <w:autoSpaceDN w:val="0"/>
        <w:adjustRightInd w:val="0"/>
        <w:jc w:val="both"/>
      </w:pPr>
      <w:r w:rsidRPr="00F9086E">
        <w:rPr>
          <w:rFonts w:eastAsia="Arial-BoldMT"/>
          <w:b/>
          <w:bCs/>
        </w:rPr>
        <w:tab/>
      </w:r>
      <w:r w:rsidRPr="00F9086E">
        <w:t>Системно, последовательно, углубленно внеурочная проектная деятельность детей, связанная с содержанием курса «Окружающий мир», может быть организована в рамках работы факультативов, школьных кружков и студий. Например,возможность такой системной организации предоставляют факультативы, кружки, студии, программы которых ориентированы на изучение традиционной культуры  народов России, Германии</w:t>
      </w:r>
      <w:r>
        <w:t>, Англии</w:t>
      </w:r>
      <w:r w:rsidRPr="00F9086E">
        <w:t>.</w:t>
      </w:r>
    </w:p>
    <w:p w:rsidR="00E94B1E" w:rsidRPr="00F9086E" w:rsidRDefault="00E94B1E" w:rsidP="00E94B1E">
      <w:pPr>
        <w:autoSpaceDE w:val="0"/>
        <w:autoSpaceDN w:val="0"/>
        <w:adjustRightInd w:val="0"/>
        <w:ind w:left="1416"/>
        <w:jc w:val="both"/>
      </w:pPr>
      <w:r w:rsidRPr="00F9086E">
        <w:rPr>
          <w:rFonts w:eastAsia="TimesNewRomanPS-BoldMT"/>
          <w:b/>
          <w:bCs/>
        </w:rPr>
        <w:t>Окружающий мир. Внеурочная проектная деятельность</w:t>
      </w:r>
      <w:r w:rsidRPr="00F9086E">
        <w:t>.</w:t>
      </w:r>
    </w:p>
    <w:p w:rsidR="00E94B1E" w:rsidRPr="00F9086E" w:rsidRDefault="00E94B1E" w:rsidP="00E94B1E">
      <w:pPr>
        <w:autoSpaceDE w:val="0"/>
        <w:autoSpaceDN w:val="0"/>
        <w:adjustRightInd w:val="0"/>
        <w:ind w:firstLine="708"/>
        <w:jc w:val="both"/>
      </w:pPr>
      <w:r w:rsidRPr="00F9086E">
        <w:t>Поиск информации в энциклопедиях и других изданиях, в том числе изшкольной библиотеки, на видеокассетах, в электронных энциклопедиях, из рассказов взрослых, на экскурсиях (в природу, музеи, на предприятия), в Интернете.</w:t>
      </w:r>
    </w:p>
    <w:p w:rsidR="00E94B1E" w:rsidRDefault="00E94B1E" w:rsidP="00E94B1E">
      <w:pPr>
        <w:autoSpaceDE w:val="0"/>
        <w:autoSpaceDN w:val="0"/>
        <w:adjustRightInd w:val="0"/>
        <w:ind w:left="708" w:firstLine="708"/>
        <w:jc w:val="both"/>
        <w:rPr>
          <w:rFonts w:eastAsia="TimesNewRomanPS-BoldMT"/>
          <w:b/>
          <w:bCs/>
        </w:rPr>
      </w:pPr>
    </w:p>
    <w:p w:rsidR="00E94B1E" w:rsidRPr="00F9086E" w:rsidRDefault="00E94B1E" w:rsidP="00E94B1E">
      <w:pPr>
        <w:autoSpaceDE w:val="0"/>
        <w:autoSpaceDN w:val="0"/>
        <w:adjustRightInd w:val="0"/>
        <w:ind w:left="708" w:firstLine="708"/>
        <w:jc w:val="both"/>
      </w:pPr>
      <w:r w:rsidRPr="00F9086E">
        <w:rPr>
          <w:rFonts w:eastAsia="TimesNewRomanPS-BoldMT"/>
          <w:b/>
          <w:bCs/>
        </w:rPr>
        <w:lastRenderedPageBreak/>
        <w:t>Технология. Внеурочная деятельность</w:t>
      </w:r>
      <w:r w:rsidRPr="00F9086E">
        <w:t>.</w:t>
      </w:r>
    </w:p>
    <w:p w:rsidR="00E94B1E" w:rsidRPr="00F9086E" w:rsidRDefault="00E94B1E" w:rsidP="00E94B1E">
      <w:pPr>
        <w:autoSpaceDE w:val="0"/>
        <w:autoSpaceDN w:val="0"/>
        <w:adjustRightInd w:val="0"/>
        <w:ind w:firstLine="708"/>
        <w:jc w:val="both"/>
      </w:pPr>
      <w:r w:rsidRPr="00F9086E">
        <w:t>Применение разных способов компьютерного поиска информации: просмотр подобранной по теме информации, поиск файлов с помощью файловых менеджеров, использование средств поиска в электронных изданиях, специальных поисковых систем. Уточнение запросов на поиск информации. Сохранение результатов поиска. Поиск изображений. Сохранение найденных изображений.</w:t>
      </w:r>
    </w:p>
    <w:p w:rsidR="00E94B1E" w:rsidRPr="00F9086E" w:rsidRDefault="00E94B1E" w:rsidP="00E94B1E">
      <w:pPr>
        <w:autoSpaceDE w:val="0"/>
        <w:autoSpaceDN w:val="0"/>
        <w:adjustRightInd w:val="0"/>
        <w:ind w:firstLine="708"/>
        <w:jc w:val="both"/>
      </w:pPr>
      <w:r w:rsidRPr="00F9086E">
        <w:t>Анализировать полученные сведения, выделяя признаки и их значения,определяя целое и части, применяя свертывание информации и представление ее в наглядном виде (таблицы, схемы, диаграммы).</w:t>
      </w:r>
    </w:p>
    <w:p w:rsidR="00E94B1E" w:rsidRDefault="00E94B1E" w:rsidP="00E94B1E">
      <w:pPr>
        <w:pStyle w:val="25"/>
        <w:spacing w:after="0" w:line="240" w:lineRule="auto"/>
        <w:ind w:right="288" w:firstLine="284"/>
        <w:jc w:val="both"/>
      </w:pPr>
    </w:p>
    <w:p w:rsidR="00E94B1E" w:rsidRDefault="00E94B1E" w:rsidP="00E94B1E">
      <w:pPr>
        <w:shd w:val="clear" w:color="auto" w:fill="FFFFFF"/>
        <w:tabs>
          <w:tab w:val="left" w:pos="-142"/>
        </w:tabs>
        <w:ind w:right="288" w:firstLine="284"/>
        <w:rPr>
          <w:color w:val="000000"/>
          <w:spacing w:val="-2"/>
        </w:rPr>
      </w:pPr>
      <w:r>
        <w:rPr>
          <w:b/>
          <w:i/>
          <w:color w:val="000000"/>
          <w:spacing w:val="-2"/>
        </w:rPr>
        <w:t>По данному направлению проводится следующая работа</w:t>
      </w:r>
    </w:p>
    <w:p w:rsidR="00E94B1E" w:rsidRDefault="00E94B1E" w:rsidP="00E94B1E">
      <w:pPr>
        <w:shd w:val="clear" w:color="auto" w:fill="FFFFFF"/>
        <w:tabs>
          <w:tab w:val="left" w:pos="-142"/>
        </w:tabs>
        <w:ind w:right="288"/>
        <w:jc w:val="both"/>
        <w:rPr>
          <w:color w:val="000000"/>
        </w:rPr>
      </w:pPr>
      <w:r>
        <w:rPr>
          <w:color w:val="000000"/>
        </w:rPr>
        <w:t>В рамках производственного контроля ежемесячно проводятся смотры учебных кабинетов по соблюдению техники безопасности, охраны труда и санитарно-гигиенических требований (СанПиН 2.4.2.2821-10).  В рамках контроля проверяется выполнение следующих требований: наличие и система работы с журналом инструктажа по технике безопасности обучающихся воспитанников, с журналом трехступенчатого контроля; наличие в кабинетах пакета инструкций; соблюдение правил техники безопасности, электробезопасности, охраны труда; санитарного состояния кабинетов.</w:t>
      </w:r>
    </w:p>
    <w:p w:rsidR="00E94B1E" w:rsidRPr="00896C51" w:rsidRDefault="00E94B1E" w:rsidP="00E94B1E">
      <w:pPr>
        <w:shd w:val="clear" w:color="auto" w:fill="FFFFFF"/>
        <w:tabs>
          <w:tab w:val="left" w:pos="-142"/>
        </w:tabs>
        <w:ind w:right="288"/>
        <w:jc w:val="both"/>
        <w:rPr>
          <w:color w:val="000000"/>
        </w:rPr>
      </w:pPr>
      <w:r>
        <w:rPr>
          <w:b/>
          <w:i/>
          <w:color w:val="000000"/>
        </w:rPr>
        <w:t>Положительными эффектами контроля  можно считать следующие факты:</w:t>
      </w:r>
    </w:p>
    <w:p w:rsidR="00E94B1E" w:rsidRDefault="00E94B1E" w:rsidP="008A588E">
      <w:pPr>
        <w:widowControl w:val="0"/>
        <w:numPr>
          <w:ilvl w:val="0"/>
          <w:numId w:val="168"/>
        </w:numPr>
        <w:shd w:val="clear" w:color="auto" w:fill="FFFFFF"/>
        <w:tabs>
          <w:tab w:val="left" w:pos="-142"/>
          <w:tab w:val="left" w:pos="360"/>
          <w:tab w:val="num" w:pos="567"/>
        </w:tabs>
        <w:autoSpaceDE w:val="0"/>
        <w:autoSpaceDN w:val="0"/>
        <w:adjustRightInd w:val="0"/>
        <w:ind w:left="0" w:right="288" w:firstLine="284"/>
        <w:jc w:val="both"/>
        <w:rPr>
          <w:color w:val="000000"/>
        </w:rPr>
      </w:pPr>
      <w:r>
        <w:rPr>
          <w:color w:val="000000"/>
        </w:rPr>
        <w:t>отсутствие нарушения по соблюдению размеров проходов и расстояний между партами, мебелью, оборудованием;</w:t>
      </w:r>
    </w:p>
    <w:p w:rsidR="00E94B1E" w:rsidRDefault="00E94B1E" w:rsidP="008A588E">
      <w:pPr>
        <w:widowControl w:val="0"/>
        <w:numPr>
          <w:ilvl w:val="0"/>
          <w:numId w:val="168"/>
        </w:numPr>
        <w:shd w:val="clear" w:color="auto" w:fill="FFFFFF"/>
        <w:tabs>
          <w:tab w:val="left" w:pos="-142"/>
          <w:tab w:val="left" w:pos="360"/>
          <w:tab w:val="num" w:pos="567"/>
        </w:tabs>
        <w:autoSpaceDE w:val="0"/>
        <w:autoSpaceDN w:val="0"/>
        <w:adjustRightInd w:val="0"/>
        <w:ind w:left="0" w:right="288" w:firstLine="284"/>
        <w:jc w:val="both"/>
        <w:rPr>
          <w:color w:val="000000"/>
        </w:rPr>
      </w:pPr>
      <w:r>
        <w:rPr>
          <w:color w:val="000000"/>
        </w:rPr>
        <w:t>оборудование отдельным вентилированием (кроме системы вытяжной вентиляции) кабинеты  повышенной опасности, а также библиотека, столовая;</w:t>
      </w:r>
    </w:p>
    <w:p w:rsidR="00E94B1E" w:rsidRDefault="00E94B1E" w:rsidP="008A588E">
      <w:pPr>
        <w:widowControl w:val="0"/>
        <w:numPr>
          <w:ilvl w:val="0"/>
          <w:numId w:val="168"/>
        </w:numPr>
        <w:shd w:val="clear" w:color="auto" w:fill="FFFFFF"/>
        <w:tabs>
          <w:tab w:val="left" w:pos="-142"/>
          <w:tab w:val="left" w:pos="360"/>
          <w:tab w:val="num" w:pos="567"/>
        </w:tabs>
        <w:autoSpaceDE w:val="0"/>
        <w:autoSpaceDN w:val="0"/>
        <w:adjustRightInd w:val="0"/>
        <w:ind w:left="0" w:right="288" w:firstLine="284"/>
        <w:jc w:val="both"/>
        <w:rPr>
          <w:color w:val="000000"/>
        </w:rPr>
      </w:pPr>
      <w:r>
        <w:rPr>
          <w:color w:val="000000"/>
        </w:rPr>
        <w:t>фрамуги во всех учебных кабинетах функционируют круглый год;</w:t>
      </w:r>
    </w:p>
    <w:p w:rsidR="00E94B1E" w:rsidRPr="002E2536" w:rsidRDefault="00E94B1E" w:rsidP="008A588E">
      <w:pPr>
        <w:widowControl w:val="0"/>
        <w:numPr>
          <w:ilvl w:val="0"/>
          <w:numId w:val="168"/>
        </w:numPr>
        <w:shd w:val="clear" w:color="auto" w:fill="FFFFFF"/>
        <w:tabs>
          <w:tab w:val="left" w:pos="-142"/>
          <w:tab w:val="left" w:pos="360"/>
          <w:tab w:val="num" w:pos="567"/>
        </w:tabs>
        <w:autoSpaceDE w:val="0"/>
        <w:autoSpaceDN w:val="0"/>
        <w:adjustRightInd w:val="0"/>
        <w:ind w:left="284" w:right="288" w:firstLine="284"/>
        <w:jc w:val="both"/>
        <w:rPr>
          <w:b/>
          <w:i/>
        </w:rPr>
      </w:pPr>
      <w:r w:rsidRPr="002E2536">
        <w:rPr>
          <w:color w:val="000000"/>
        </w:rPr>
        <w:t>замена ламп накаливания;</w:t>
      </w:r>
    </w:p>
    <w:p w:rsidR="00E94B1E" w:rsidRDefault="00E94B1E" w:rsidP="00E94B1E">
      <w:pPr>
        <w:pStyle w:val="25"/>
        <w:tabs>
          <w:tab w:val="left" w:pos="-142"/>
        </w:tabs>
        <w:spacing w:after="0" w:line="240" w:lineRule="auto"/>
        <w:ind w:right="288" w:firstLine="284"/>
        <w:rPr>
          <w:b/>
          <w:i/>
        </w:rPr>
      </w:pPr>
      <w:r>
        <w:rPr>
          <w:b/>
          <w:i/>
        </w:rPr>
        <w:t>Использование   здоровьесберегающих технологий в образовательном процессе.</w:t>
      </w:r>
    </w:p>
    <w:p w:rsidR="00E94B1E" w:rsidRDefault="00E94B1E" w:rsidP="00E94B1E">
      <w:pPr>
        <w:tabs>
          <w:tab w:val="left" w:pos="-567"/>
        </w:tabs>
        <w:ind w:right="288" w:firstLine="284"/>
        <w:jc w:val="center"/>
        <w:rPr>
          <w:b/>
          <w:i/>
        </w:rPr>
      </w:pPr>
      <w:r>
        <w:rPr>
          <w:b/>
          <w:i/>
        </w:rPr>
        <w:t>Подвижные игры с дидактической направленностью как средство</w:t>
      </w:r>
    </w:p>
    <w:p w:rsidR="00E94B1E" w:rsidRDefault="00E94B1E" w:rsidP="00E94B1E">
      <w:pPr>
        <w:tabs>
          <w:tab w:val="left" w:pos="-567"/>
        </w:tabs>
        <w:ind w:right="288" w:firstLine="284"/>
        <w:jc w:val="center"/>
        <w:rPr>
          <w:b/>
          <w:i/>
        </w:rPr>
      </w:pPr>
      <w:r>
        <w:rPr>
          <w:b/>
          <w:i/>
        </w:rPr>
        <w:t>педагогики оздоровления</w:t>
      </w:r>
    </w:p>
    <w:p w:rsidR="00E94B1E" w:rsidRDefault="00E94B1E" w:rsidP="00E94B1E">
      <w:pPr>
        <w:tabs>
          <w:tab w:val="left" w:pos="-567"/>
        </w:tabs>
        <w:ind w:right="288" w:firstLine="284"/>
        <w:jc w:val="both"/>
        <w:rPr>
          <w:i/>
        </w:rPr>
      </w:pPr>
      <w:r>
        <w:t>Игровые технологии в   среднем и старшем звене выполняют игротерапевтическую и коррекционную функцию.Наиболее распространены в практике учителей нашей школы (30%) деловые игры, используемые для решения комплексных задач усвоения и закрепления изученного  материала на уроках истории, обществознания, литературы.</w:t>
      </w:r>
    </w:p>
    <w:p w:rsidR="00E94B1E" w:rsidRDefault="00E94B1E" w:rsidP="00E94B1E">
      <w:pPr>
        <w:pStyle w:val="25"/>
        <w:tabs>
          <w:tab w:val="left" w:pos="-567"/>
        </w:tabs>
        <w:spacing w:after="0" w:line="240" w:lineRule="auto"/>
        <w:ind w:right="288" w:firstLine="284"/>
        <w:jc w:val="both"/>
      </w:pPr>
      <w:r>
        <w:t>Кроме того,  учителями разработаны и проведены интегрированные уроки со здоровьесберегающей направленностью.</w:t>
      </w:r>
    </w:p>
    <w:p w:rsidR="00E94B1E" w:rsidRDefault="00E94B1E" w:rsidP="00E94B1E">
      <w:pPr>
        <w:tabs>
          <w:tab w:val="left" w:pos="-567"/>
        </w:tabs>
        <w:ind w:right="288" w:firstLine="284"/>
        <w:jc w:val="both"/>
        <w:rPr>
          <w:b/>
          <w:i/>
        </w:rPr>
      </w:pPr>
      <w:r>
        <w:rPr>
          <w:b/>
          <w:i/>
        </w:rPr>
        <w:t xml:space="preserve">Учителя придерживаются гигиенических принципов построения урока </w:t>
      </w:r>
    </w:p>
    <w:p w:rsidR="00E94B1E" w:rsidRDefault="00E94B1E" w:rsidP="00E94B1E">
      <w:pPr>
        <w:tabs>
          <w:tab w:val="left" w:pos="-567"/>
        </w:tabs>
        <w:ind w:right="288"/>
        <w:jc w:val="both"/>
      </w:pPr>
      <w:r>
        <w:t>Физкультминутки в оптимальном объеме проводятся на всех обследуемых уроках в начальной школе. Физминутки проводятся с целью профилактики утомления, нарушения осанки, ухудшения зрения и т.д. индикатором рациональности проведенного урока является момент наступления утомления, определяемый учителем по снижению учебной активности, возрастанию двигательных и пассивных отвлечений у большинства школьников.</w:t>
      </w:r>
    </w:p>
    <w:p w:rsidR="00E94B1E" w:rsidRDefault="00E94B1E" w:rsidP="00E94B1E">
      <w:pPr>
        <w:tabs>
          <w:tab w:val="left" w:pos="-142"/>
        </w:tabs>
        <w:ind w:right="288"/>
        <w:jc w:val="both"/>
      </w:pPr>
      <w:r>
        <w:t>Наличие эмоциональных разрядок, положительный психологический климат отмечен на 80%  уроках по школе в целом.</w:t>
      </w:r>
    </w:p>
    <w:p w:rsidR="00E94B1E" w:rsidRDefault="00E94B1E" w:rsidP="00E94B1E">
      <w:pPr>
        <w:tabs>
          <w:tab w:val="left" w:pos="-142"/>
          <w:tab w:val="left" w:pos="284"/>
        </w:tabs>
        <w:ind w:right="288" w:firstLine="284"/>
        <w:jc w:val="both"/>
      </w:pPr>
      <w:r>
        <w:t>Для достижения здоровьесберегающего эффекта  оптимальная плотность урока (т.е. доля времени, затраченного школьниками на собственно учебную работу) находится в диапазоне 60-80%. Педагог использует метод хронометрирования и педагогических наблюдений для оценки плотности урока.</w:t>
      </w:r>
    </w:p>
    <w:p w:rsidR="00E94B1E" w:rsidRDefault="00E94B1E" w:rsidP="00E94B1E">
      <w:pPr>
        <w:tabs>
          <w:tab w:val="left" w:pos="-142"/>
          <w:tab w:val="left" w:pos="284"/>
        </w:tabs>
        <w:ind w:right="288" w:firstLine="284"/>
        <w:jc w:val="both"/>
      </w:pPr>
      <w:r>
        <w:t>Количество видов деятельности на уроках варьируется от 3 до 7, причем учителя четко выдерживают паузу между сменой деятельности (7-10 минут), что обеспечивает физиологически оптимального «переключения».</w:t>
      </w:r>
    </w:p>
    <w:p w:rsidR="00E94B1E" w:rsidRDefault="00E94B1E" w:rsidP="00E94B1E">
      <w:pPr>
        <w:tabs>
          <w:tab w:val="left" w:pos="-142"/>
          <w:tab w:val="left" w:pos="284"/>
        </w:tabs>
        <w:ind w:right="288" w:firstLine="284"/>
        <w:jc w:val="both"/>
      </w:pPr>
      <w:r>
        <w:lastRenderedPageBreak/>
        <w:t>В основном, педагогический коллектив рационально использует методы преподавания, применяя не менее трех методов в уроке, которые чередуются каждые 10-15 минут.В системе педагоги проводят эмоциональные разрядки (не менее 2-3 за урок).Большое внимание на уроке уделяют учителя чередованию рабочей позы, как необходимого компонента гигиенически рационального учебного процесса.</w:t>
      </w:r>
    </w:p>
    <w:p w:rsidR="00E94B1E" w:rsidRDefault="00E94B1E" w:rsidP="00E94B1E">
      <w:pPr>
        <w:tabs>
          <w:tab w:val="left" w:pos="-142"/>
          <w:tab w:val="left" w:pos="284"/>
        </w:tabs>
        <w:ind w:right="288" w:firstLine="284"/>
        <w:jc w:val="both"/>
      </w:pPr>
      <w:r>
        <w:t>Таким образом, гигиенически оптимальная организация урока является реальным механизмом управления здоровья школьников в процессе обучения, не требующим особых материальных затрат и зависящими от человеческого фактора</w:t>
      </w:r>
      <w:r w:rsidR="00E608FA">
        <w:t>.</w:t>
      </w:r>
      <w:r>
        <w:t xml:space="preserve"> </w:t>
      </w:r>
    </w:p>
    <w:p w:rsidR="00E94B1E" w:rsidRDefault="00E94B1E" w:rsidP="00E94B1E">
      <w:pPr>
        <w:tabs>
          <w:tab w:val="left" w:pos="-142"/>
        </w:tabs>
        <w:ind w:right="288" w:firstLine="284"/>
        <w:jc w:val="both"/>
      </w:pPr>
      <w:r>
        <w:t>80% учебных занятий, значения которых подходят под характеристики уровней рациональности,  оценены как рациональные, т.е. полностью соответствуют гигиеническим критериям рациональной организации урока.</w:t>
      </w:r>
    </w:p>
    <w:p w:rsidR="00E608FA" w:rsidRDefault="00E94B1E" w:rsidP="00E94B1E">
      <w:pPr>
        <w:shd w:val="clear" w:color="auto" w:fill="FFFFFF"/>
        <w:ind w:right="288" w:firstLine="284"/>
        <w:jc w:val="both"/>
        <w:rPr>
          <w:color w:val="000000"/>
        </w:rPr>
      </w:pPr>
      <w:r>
        <w:rPr>
          <w:color w:val="000000"/>
        </w:rPr>
        <w:t xml:space="preserve"> В учебном процессе педагоги применяют </w:t>
      </w:r>
      <w:r>
        <w:rPr>
          <w:b/>
          <w:i/>
          <w:color w:val="000000"/>
        </w:rPr>
        <w:t>методы и методики обучения, адекватные возрастным возможностям и особенностям обучающихся</w:t>
      </w:r>
      <w:r>
        <w:rPr>
          <w:color w:val="000000"/>
        </w:rPr>
        <w:t xml:space="preserve">.  </w:t>
      </w:r>
    </w:p>
    <w:p w:rsidR="00E94B1E" w:rsidRDefault="00E94B1E" w:rsidP="00E94B1E">
      <w:pPr>
        <w:shd w:val="clear" w:color="auto" w:fill="FFFFFF"/>
        <w:ind w:right="288" w:firstLine="284"/>
        <w:rPr>
          <w:b/>
          <w:i/>
          <w:color w:val="000000"/>
        </w:rPr>
      </w:pPr>
      <w:r>
        <w:rPr>
          <w:b/>
          <w:i/>
          <w:color w:val="000000"/>
        </w:rPr>
        <w:t xml:space="preserve">4. Организация физкультурно-оздоровительной работы </w:t>
      </w:r>
    </w:p>
    <w:p w:rsidR="00E94B1E" w:rsidRDefault="00E94B1E" w:rsidP="00E94B1E">
      <w:pPr>
        <w:shd w:val="clear" w:color="auto" w:fill="FFFFFF"/>
        <w:ind w:right="288" w:firstLine="284"/>
        <w:jc w:val="both"/>
        <w:rPr>
          <w:color w:val="000000"/>
        </w:rPr>
      </w:pPr>
      <w:r>
        <w:rPr>
          <w:color w:val="000000"/>
        </w:rPr>
        <w:t>Система физкультурно-оздоровительной работы в школе направлена на обеспечение рациональной организации двигательного режима обучающихся, нормального физического развития и двигательной подготовленности обучающихся всех возрастов, повышение адаптивных возможностей организма, сохранение и укрепление здоровья обучающихся и формирование культуры здоровья. Сложившаяся система включает:</w:t>
      </w:r>
    </w:p>
    <w:p w:rsidR="00E94B1E" w:rsidRDefault="00E94B1E" w:rsidP="008A588E">
      <w:pPr>
        <w:numPr>
          <w:ilvl w:val="0"/>
          <w:numId w:val="172"/>
        </w:numPr>
        <w:shd w:val="clear" w:color="auto" w:fill="FFFFFF"/>
        <w:autoSpaceDE w:val="0"/>
        <w:autoSpaceDN w:val="0"/>
        <w:adjustRightInd w:val="0"/>
        <w:ind w:right="288"/>
        <w:jc w:val="both"/>
      </w:pPr>
      <w:r>
        <w:rPr>
          <w:color w:val="000000"/>
        </w:rPr>
        <w:t>полноценную и эффективную работу с обучающимися всех групп здоровья (на уроках физкультуры, в секциях и т. п.);</w:t>
      </w:r>
    </w:p>
    <w:p w:rsidR="00E94B1E" w:rsidRDefault="00E94B1E" w:rsidP="008A588E">
      <w:pPr>
        <w:numPr>
          <w:ilvl w:val="0"/>
          <w:numId w:val="172"/>
        </w:numPr>
        <w:shd w:val="clear" w:color="auto" w:fill="FFFFFF"/>
        <w:autoSpaceDE w:val="0"/>
        <w:autoSpaceDN w:val="0"/>
        <w:adjustRightInd w:val="0"/>
        <w:ind w:right="288"/>
        <w:jc w:val="both"/>
      </w:pPr>
      <w:r>
        <w:rPr>
          <w:color w:val="000000"/>
        </w:rPr>
        <w:t>рациональную и соответствующую организацию уроков физической культуры и занятий активно-двигательного характера на ступени начального общего образования;</w:t>
      </w:r>
    </w:p>
    <w:p w:rsidR="00E94B1E" w:rsidRDefault="00E94B1E" w:rsidP="008A588E">
      <w:pPr>
        <w:numPr>
          <w:ilvl w:val="0"/>
          <w:numId w:val="172"/>
        </w:numPr>
        <w:shd w:val="clear" w:color="auto" w:fill="FFFFFF"/>
        <w:autoSpaceDE w:val="0"/>
        <w:autoSpaceDN w:val="0"/>
        <w:adjustRightInd w:val="0"/>
        <w:ind w:right="288"/>
        <w:jc w:val="both"/>
      </w:pPr>
      <w:r>
        <w:rPr>
          <w:color w:val="000000"/>
        </w:rPr>
        <w:t>организацию занятий по лечебной физкультуре;</w:t>
      </w:r>
    </w:p>
    <w:p w:rsidR="00E94B1E" w:rsidRDefault="00E94B1E" w:rsidP="008A588E">
      <w:pPr>
        <w:numPr>
          <w:ilvl w:val="0"/>
          <w:numId w:val="172"/>
        </w:numPr>
        <w:shd w:val="clear" w:color="auto" w:fill="FFFFFF"/>
        <w:autoSpaceDE w:val="0"/>
        <w:autoSpaceDN w:val="0"/>
        <w:adjustRightInd w:val="0"/>
        <w:ind w:right="288"/>
        <w:jc w:val="both"/>
      </w:pPr>
      <w:r>
        <w:rPr>
          <w:color w:val="000000"/>
        </w:rPr>
        <w:t>организацию часа активных движений (динамической паузы) между 3-м и 4-м уроками;</w:t>
      </w:r>
    </w:p>
    <w:p w:rsidR="00E94B1E" w:rsidRDefault="00E94B1E" w:rsidP="008A588E">
      <w:pPr>
        <w:numPr>
          <w:ilvl w:val="0"/>
          <w:numId w:val="172"/>
        </w:numPr>
        <w:shd w:val="clear" w:color="auto" w:fill="FFFFFF"/>
        <w:autoSpaceDE w:val="0"/>
        <w:autoSpaceDN w:val="0"/>
        <w:adjustRightInd w:val="0"/>
        <w:ind w:right="288"/>
        <w:jc w:val="both"/>
      </w:pPr>
      <w:r>
        <w:rPr>
          <w:color w:val="000000"/>
        </w:rPr>
        <w:t>организацию динамических перемен, физкультминуток на уроках, способствующих эмоциональной разгрузке и повышению двигательной активности;</w:t>
      </w:r>
    </w:p>
    <w:p w:rsidR="00E94B1E" w:rsidRDefault="00E94B1E" w:rsidP="008A588E">
      <w:pPr>
        <w:numPr>
          <w:ilvl w:val="0"/>
          <w:numId w:val="172"/>
        </w:numPr>
        <w:shd w:val="clear" w:color="auto" w:fill="FFFFFF"/>
        <w:autoSpaceDE w:val="0"/>
        <w:autoSpaceDN w:val="0"/>
        <w:adjustRightInd w:val="0"/>
        <w:ind w:right="288"/>
        <w:jc w:val="both"/>
      </w:pPr>
      <w:r>
        <w:rPr>
          <w:color w:val="000000"/>
        </w:rPr>
        <w:t>организацию работы спортивных секций и создание условий для их эффективного функционирования;</w:t>
      </w:r>
    </w:p>
    <w:p w:rsidR="00E94B1E" w:rsidRDefault="00E94B1E" w:rsidP="008A588E">
      <w:pPr>
        <w:numPr>
          <w:ilvl w:val="0"/>
          <w:numId w:val="172"/>
        </w:numPr>
        <w:shd w:val="clear" w:color="auto" w:fill="FFFFFF"/>
        <w:autoSpaceDE w:val="0"/>
        <w:autoSpaceDN w:val="0"/>
        <w:adjustRightInd w:val="0"/>
        <w:ind w:right="288"/>
        <w:jc w:val="both"/>
      </w:pPr>
      <w:r>
        <w:rPr>
          <w:color w:val="000000"/>
        </w:rPr>
        <w:t>регулярное проведение спортивно-оздоровительных мероприятий (дней спорта, соревнований, олимпиад, походов и т. п.).</w:t>
      </w:r>
    </w:p>
    <w:p w:rsidR="00E94B1E" w:rsidRDefault="00E94B1E" w:rsidP="00E94B1E">
      <w:pPr>
        <w:tabs>
          <w:tab w:val="left" w:pos="0"/>
        </w:tabs>
        <w:ind w:right="288"/>
        <w:jc w:val="both"/>
      </w:pPr>
      <w:r>
        <w:t>Традиционные спортивно – оздоровительные мероприятия:</w:t>
      </w:r>
    </w:p>
    <w:p w:rsidR="00E94B1E" w:rsidRDefault="00E94B1E" w:rsidP="008A588E">
      <w:pPr>
        <w:numPr>
          <w:ilvl w:val="0"/>
          <w:numId w:val="173"/>
        </w:numPr>
        <w:tabs>
          <w:tab w:val="left" w:pos="0"/>
        </w:tabs>
        <w:ind w:right="288"/>
        <w:jc w:val="both"/>
      </w:pPr>
      <w:r>
        <w:t xml:space="preserve">праздник «Золотая осень», </w:t>
      </w:r>
    </w:p>
    <w:p w:rsidR="00E94B1E" w:rsidRDefault="00E94B1E" w:rsidP="008A588E">
      <w:pPr>
        <w:numPr>
          <w:ilvl w:val="0"/>
          <w:numId w:val="173"/>
        </w:numPr>
        <w:tabs>
          <w:tab w:val="left" w:pos="0"/>
        </w:tabs>
        <w:ind w:right="288"/>
        <w:jc w:val="both"/>
      </w:pPr>
      <w:r>
        <w:t>общешкольный кросс «Золотая осень»,</w:t>
      </w:r>
    </w:p>
    <w:p w:rsidR="00E94B1E" w:rsidRDefault="00E94B1E" w:rsidP="008A588E">
      <w:pPr>
        <w:numPr>
          <w:ilvl w:val="0"/>
          <w:numId w:val="173"/>
        </w:numPr>
        <w:tabs>
          <w:tab w:val="left" w:pos="0"/>
        </w:tabs>
        <w:ind w:right="288"/>
        <w:jc w:val="both"/>
      </w:pPr>
      <w:r>
        <w:t xml:space="preserve">спортивный праздник «Папа, мама, я – спортивная семья», </w:t>
      </w:r>
    </w:p>
    <w:p w:rsidR="00E94B1E" w:rsidRDefault="00E94B1E" w:rsidP="008A588E">
      <w:pPr>
        <w:numPr>
          <w:ilvl w:val="0"/>
          <w:numId w:val="173"/>
        </w:numPr>
        <w:tabs>
          <w:tab w:val="left" w:pos="0"/>
        </w:tabs>
        <w:ind w:right="288"/>
        <w:jc w:val="both"/>
      </w:pPr>
      <w:r>
        <w:t xml:space="preserve"> «Веселые старты», </w:t>
      </w:r>
    </w:p>
    <w:p w:rsidR="00E94B1E" w:rsidRDefault="00E94B1E" w:rsidP="008A588E">
      <w:pPr>
        <w:numPr>
          <w:ilvl w:val="0"/>
          <w:numId w:val="173"/>
        </w:numPr>
        <w:tabs>
          <w:tab w:val="left" w:pos="0"/>
        </w:tabs>
        <w:ind w:right="288"/>
        <w:jc w:val="both"/>
      </w:pPr>
      <w:r w:rsidRPr="009858E0">
        <w:t xml:space="preserve">турниры по футболу, волейболу, </w:t>
      </w:r>
      <w:r>
        <w:t>настольному теннису, армрестлингу, шахматам,</w:t>
      </w:r>
    </w:p>
    <w:p w:rsidR="00E94B1E" w:rsidRPr="009858E0" w:rsidRDefault="00E94B1E" w:rsidP="008A588E">
      <w:pPr>
        <w:numPr>
          <w:ilvl w:val="0"/>
          <w:numId w:val="173"/>
        </w:numPr>
        <w:tabs>
          <w:tab w:val="left" w:pos="0"/>
        </w:tabs>
        <w:ind w:right="288"/>
        <w:jc w:val="both"/>
      </w:pPr>
      <w:r w:rsidRPr="009858E0">
        <w:t xml:space="preserve">соревнования «Папа, мама, я - спортивная семья», </w:t>
      </w:r>
    </w:p>
    <w:p w:rsidR="00E94B1E" w:rsidRDefault="00E94B1E" w:rsidP="008A588E">
      <w:pPr>
        <w:numPr>
          <w:ilvl w:val="0"/>
          <w:numId w:val="173"/>
        </w:numPr>
        <w:tabs>
          <w:tab w:val="left" w:pos="0"/>
        </w:tabs>
        <w:ind w:right="288"/>
        <w:jc w:val="both"/>
      </w:pPr>
      <w:r w:rsidRPr="009858E0">
        <w:t>С</w:t>
      </w:r>
      <w:r>
        <w:t>портивные соревнования «Вперёд, мальчишки», «Девочки спортивные»,</w:t>
      </w:r>
    </w:p>
    <w:p w:rsidR="00E94B1E" w:rsidRDefault="00E94B1E" w:rsidP="008A588E">
      <w:pPr>
        <w:numPr>
          <w:ilvl w:val="0"/>
          <w:numId w:val="173"/>
        </w:numPr>
        <w:tabs>
          <w:tab w:val="left" w:pos="0"/>
        </w:tabs>
        <w:ind w:right="288"/>
        <w:jc w:val="both"/>
      </w:pPr>
      <w:r>
        <w:t xml:space="preserve">Дни здоровья.  </w:t>
      </w:r>
    </w:p>
    <w:p w:rsidR="00E94B1E" w:rsidRDefault="00E94B1E" w:rsidP="00E94B1E">
      <w:pPr>
        <w:tabs>
          <w:tab w:val="left" w:pos="0"/>
        </w:tabs>
        <w:ind w:right="288" w:firstLine="284"/>
        <w:jc w:val="both"/>
      </w:pPr>
      <w:r>
        <w:t xml:space="preserve"> В целом в течение учебного года </w:t>
      </w:r>
      <w:r w:rsidRPr="00704694">
        <w:t>каждый школьник</w:t>
      </w:r>
      <w:r>
        <w:t xml:space="preserve"> принимает участие в 8 общешкольных спортивно-оздоровительных мероприятиях. </w:t>
      </w:r>
    </w:p>
    <w:p w:rsidR="00E94B1E" w:rsidRPr="00E860E7" w:rsidRDefault="00E94B1E" w:rsidP="008A588E">
      <w:pPr>
        <w:pStyle w:val="affd"/>
        <w:numPr>
          <w:ilvl w:val="0"/>
          <w:numId w:val="179"/>
        </w:numPr>
        <w:autoSpaceDE w:val="0"/>
        <w:autoSpaceDN w:val="0"/>
        <w:adjustRightInd w:val="0"/>
        <w:spacing w:after="0" w:line="240" w:lineRule="auto"/>
        <w:ind w:left="283"/>
        <w:contextualSpacing w:val="0"/>
        <w:jc w:val="both"/>
        <w:rPr>
          <w:rFonts w:ascii="Times New Roman" w:hAnsi="Times New Roman"/>
          <w:sz w:val="24"/>
          <w:szCs w:val="24"/>
        </w:rPr>
      </w:pPr>
      <w:r w:rsidRPr="00E860E7">
        <w:rPr>
          <w:rFonts w:ascii="Times New Roman" w:hAnsi="Times New Roman"/>
          <w:sz w:val="24"/>
          <w:szCs w:val="24"/>
        </w:rPr>
        <w:t>Совместные мероприятия</w:t>
      </w:r>
    </w:p>
    <w:p w:rsidR="00E94B1E" w:rsidRPr="00E860E7" w:rsidRDefault="00E94B1E" w:rsidP="008A588E">
      <w:pPr>
        <w:pStyle w:val="affd"/>
        <w:numPr>
          <w:ilvl w:val="0"/>
          <w:numId w:val="178"/>
        </w:numPr>
        <w:autoSpaceDE w:val="0"/>
        <w:autoSpaceDN w:val="0"/>
        <w:adjustRightInd w:val="0"/>
        <w:spacing w:after="0" w:line="240" w:lineRule="auto"/>
        <w:ind w:left="794"/>
        <w:contextualSpacing w:val="0"/>
        <w:jc w:val="both"/>
        <w:rPr>
          <w:rFonts w:ascii="Times New Roman" w:hAnsi="Times New Roman"/>
          <w:sz w:val="24"/>
          <w:szCs w:val="24"/>
        </w:rPr>
      </w:pPr>
      <w:r w:rsidRPr="00E860E7">
        <w:rPr>
          <w:rFonts w:ascii="Times New Roman" w:hAnsi="Times New Roman"/>
          <w:sz w:val="24"/>
          <w:szCs w:val="24"/>
        </w:rPr>
        <w:t>Спортивный праздник «Мама, папа, я – спортивная семья»</w:t>
      </w:r>
    </w:p>
    <w:p w:rsidR="00E94B1E" w:rsidRPr="00E860E7" w:rsidRDefault="00E94B1E" w:rsidP="008A588E">
      <w:pPr>
        <w:pStyle w:val="affd"/>
        <w:numPr>
          <w:ilvl w:val="0"/>
          <w:numId w:val="178"/>
        </w:numPr>
        <w:autoSpaceDE w:val="0"/>
        <w:autoSpaceDN w:val="0"/>
        <w:adjustRightInd w:val="0"/>
        <w:spacing w:after="0" w:line="240" w:lineRule="auto"/>
        <w:ind w:left="794"/>
        <w:contextualSpacing w:val="0"/>
        <w:jc w:val="both"/>
        <w:rPr>
          <w:rFonts w:ascii="Times New Roman" w:hAnsi="Times New Roman"/>
          <w:sz w:val="24"/>
          <w:szCs w:val="24"/>
        </w:rPr>
      </w:pPr>
      <w:r w:rsidRPr="00E860E7">
        <w:rPr>
          <w:rFonts w:ascii="Times New Roman" w:hAnsi="Times New Roman"/>
          <w:sz w:val="24"/>
          <w:szCs w:val="24"/>
        </w:rPr>
        <w:t>Летние туристические походы</w:t>
      </w:r>
    </w:p>
    <w:p w:rsidR="00E94B1E" w:rsidRDefault="00E94B1E" w:rsidP="008A588E">
      <w:pPr>
        <w:pStyle w:val="affd"/>
        <w:numPr>
          <w:ilvl w:val="0"/>
          <w:numId w:val="178"/>
        </w:numPr>
        <w:autoSpaceDE w:val="0"/>
        <w:autoSpaceDN w:val="0"/>
        <w:adjustRightInd w:val="0"/>
        <w:spacing w:after="0" w:line="240" w:lineRule="auto"/>
        <w:ind w:left="794"/>
        <w:contextualSpacing w:val="0"/>
        <w:jc w:val="both"/>
        <w:rPr>
          <w:rFonts w:ascii="Times New Roman" w:hAnsi="Times New Roman"/>
          <w:sz w:val="24"/>
          <w:szCs w:val="24"/>
        </w:rPr>
      </w:pPr>
      <w:r w:rsidRPr="00E860E7">
        <w:rPr>
          <w:rFonts w:ascii="Times New Roman" w:hAnsi="Times New Roman"/>
          <w:sz w:val="24"/>
          <w:szCs w:val="24"/>
        </w:rPr>
        <w:t>Соревнования «Весёлые старты»</w:t>
      </w:r>
    </w:p>
    <w:p w:rsidR="00E94B1E" w:rsidRPr="00E860E7" w:rsidRDefault="00E94B1E" w:rsidP="00E94B1E">
      <w:pPr>
        <w:pStyle w:val="affd"/>
        <w:autoSpaceDE w:val="0"/>
        <w:autoSpaceDN w:val="0"/>
        <w:adjustRightInd w:val="0"/>
        <w:spacing w:after="0" w:line="240" w:lineRule="auto"/>
        <w:ind w:left="794"/>
        <w:contextualSpacing w:val="0"/>
        <w:jc w:val="both"/>
        <w:rPr>
          <w:rFonts w:ascii="Times New Roman" w:hAnsi="Times New Roman"/>
          <w:sz w:val="24"/>
          <w:szCs w:val="24"/>
        </w:rPr>
      </w:pPr>
    </w:p>
    <w:p w:rsidR="00E94B1E" w:rsidRPr="00E860E7" w:rsidRDefault="00E94B1E" w:rsidP="008A588E">
      <w:pPr>
        <w:pStyle w:val="affd"/>
        <w:numPr>
          <w:ilvl w:val="0"/>
          <w:numId w:val="179"/>
        </w:numPr>
        <w:autoSpaceDE w:val="0"/>
        <w:autoSpaceDN w:val="0"/>
        <w:adjustRightInd w:val="0"/>
        <w:spacing w:after="0" w:line="240" w:lineRule="auto"/>
        <w:ind w:left="283"/>
        <w:contextualSpacing w:val="0"/>
        <w:jc w:val="both"/>
        <w:rPr>
          <w:rFonts w:ascii="Times New Roman" w:hAnsi="Times New Roman"/>
          <w:sz w:val="24"/>
          <w:szCs w:val="24"/>
        </w:rPr>
      </w:pPr>
      <w:r w:rsidRPr="00E860E7">
        <w:rPr>
          <w:rFonts w:ascii="Times New Roman" w:hAnsi="Times New Roman"/>
          <w:sz w:val="24"/>
          <w:szCs w:val="24"/>
        </w:rPr>
        <w:t>Выпуск памяток для родителей</w:t>
      </w:r>
    </w:p>
    <w:p w:rsidR="00E94B1E" w:rsidRPr="00E860E7" w:rsidRDefault="00E94B1E" w:rsidP="008A588E">
      <w:pPr>
        <w:pStyle w:val="affd"/>
        <w:numPr>
          <w:ilvl w:val="0"/>
          <w:numId w:val="180"/>
        </w:numPr>
        <w:autoSpaceDE w:val="0"/>
        <w:autoSpaceDN w:val="0"/>
        <w:adjustRightInd w:val="0"/>
        <w:spacing w:after="0" w:line="240" w:lineRule="auto"/>
        <w:ind w:left="794"/>
        <w:contextualSpacing w:val="0"/>
        <w:jc w:val="both"/>
        <w:rPr>
          <w:rFonts w:ascii="Times New Roman" w:hAnsi="Times New Roman"/>
          <w:sz w:val="24"/>
          <w:szCs w:val="24"/>
        </w:rPr>
      </w:pPr>
      <w:r w:rsidRPr="00E860E7">
        <w:rPr>
          <w:rFonts w:ascii="Times New Roman" w:hAnsi="Times New Roman"/>
          <w:sz w:val="24"/>
          <w:szCs w:val="24"/>
        </w:rPr>
        <w:lastRenderedPageBreak/>
        <w:t>Как проводить оздоровительные минутки при выполнении домашних заданий.</w:t>
      </w:r>
    </w:p>
    <w:p w:rsidR="00E94B1E" w:rsidRPr="00E860E7" w:rsidRDefault="00E94B1E" w:rsidP="008A588E">
      <w:pPr>
        <w:pStyle w:val="affd"/>
        <w:numPr>
          <w:ilvl w:val="0"/>
          <w:numId w:val="180"/>
        </w:numPr>
        <w:autoSpaceDE w:val="0"/>
        <w:autoSpaceDN w:val="0"/>
        <w:adjustRightInd w:val="0"/>
        <w:spacing w:after="0" w:line="240" w:lineRule="auto"/>
        <w:ind w:left="794"/>
        <w:contextualSpacing w:val="0"/>
        <w:jc w:val="both"/>
        <w:rPr>
          <w:rFonts w:ascii="Times New Roman" w:hAnsi="Times New Roman"/>
          <w:sz w:val="24"/>
          <w:szCs w:val="24"/>
        </w:rPr>
      </w:pPr>
      <w:r w:rsidRPr="00E860E7">
        <w:rPr>
          <w:rFonts w:ascii="Times New Roman" w:hAnsi="Times New Roman"/>
          <w:sz w:val="24"/>
          <w:szCs w:val="24"/>
        </w:rPr>
        <w:t>Как сделать зарядку любимой привычкой ребёнка.</w:t>
      </w:r>
    </w:p>
    <w:p w:rsidR="00E94B1E" w:rsidRPr="00E860E7" w:rsidRDefault="00E94B1E" w:rsidP="008A588E">
      <w:pPr>
        <w:pStyle w:val="affd"/>
        <w:numPr>
          <w:ilvl w:val="0"/>
          <w:numId w:val="180"/>
        </w:numPr>
        <w:autoSpaceDE w:val="0"/>
        <w:autoSpaceDN w:val="0"/>
        <w:adjustRightInd w:val="0"/>
        <w:spacing w:after="0" w:line="240" w:lineRule="auto"/>
        <w:ind w:left="794"/>
        <w:contextualSpacing w:val="0"/>
        <w:jc w:val="both"/>
        <w:rPr>
          <w:rFonts w:ascii="Times New Roman" w:hAnsi="Times New Roman"/>
          <w:sz w:val="24"/>
          <w:szCs w:val="24"/>
        </w:rPr>
      </w:pPr>
      <w:r w:rsidRPr="00E860E7">
        <w:rPr>
          <w:rFonts w:ascii="Times New Roman" w:hAnsi="Times New Roman"/>
          <w:sz w:val="24"/>
          <w:szCs w:val="24"/>
        </w:rPr>
        <w:t>Что делать родителям, чтобы помочь ребёнку не попасть в беду.</w:t>
      </w:r>
    </w:p>
    <w:p w:rsidR="00E94B1E" w:rsidRPr="00E860E7" w:rsidRDefault="00E94B1E" w:rsidP="008A588E">
      <w:pPr>
        <w:pStyle w:val="affd"/>
        <w:numPr>
          <w:ilvl w:val="0"/>
          <w:numId w:val="180"/>
        </w:numPr>
        <w:autoSpaceDE w:val="0"/>
        <w:autoSpaceDN w:val="0"/>
        <w:adjustRightInd w:val="0"/>
        <w:spacing w:after="0" w:line="240" w:lineRule="auto"/>
        <w:ind w:left="794"/>
        <w:contextualSpacing w:val="0"/>
        <w:jc w:val="both"/>
        <w:rPr>
          <w:rFonts w:ascii="Times New Roman" w:hAnsi="Times New Roman"/>
          <w:sz w:val="24"/>
          <w:szCs w:val="24"/>
        </w:rPr>
      </w:pPr>
      <w:r w:rsidRPr="00E860E7">
        <w:rPr>
          <w:rFonts w:ascii="Times New Roman" w:hAnsi="Times New Roman"/>
          <w:sz w:val="24"/>
          <w:szCs w:val="24"/>
        </w:rPr>
        <w:t>Как сформировать у детей правильное отношение к своему здоровью.</w:t>
      </w:r>
    </w:p>
    <w:p w:rsidR="00E94B1E" w:rsidRPr="00E860E7" w:rsidRDefault="00E94B1E" w:rsidP="008A588E">
      <w:pPr>
        <w:pStyle w:val="affd"/>
        <w:numPr>
          <w:ilvl w:val="0"/>
          <w:numId w:val="180"/>
        </w:numPr>
        <w:autoSpaceDE w:val="0"/>
        <w:autoSpaceDN w:val="0"/>
        <w:adjustRightInd w:val="0"/>
        <w:spacing w:after="0" w:line="240" w:lineRule="auto"/>
        <w:ind w:left="794"/>
        <w:contextualSpacing w:val="0"/>
        <w:jc w:val="both"/>
        <w:rPr>
          <w:rFonts w:ascii="Times New Roman" w:hAnsi="Times New Roman"/>
          <w:sz w:val="24"/>
          <w:szCs w:val="24"/>
        </w:rPr>
      </w:pPr>
      <w:r w:rsidRPr="00E860E7">
        <w:rPr>
          <w:rFonts w:ascii="Times New Roman" w:hAnsi="Times New Roman"/>
          <w:sz w:val="24"/>
          <w:szCs w:val="24"/>
        </w:rPr>
        <w:t>Организация безопасного взаимодействия ребёнка с компьютером.</w:t>
      </w:r>
    </w:p>
    <w:p w:rsidR="00E94B1E" w:rsidRPr="00E860E7" w:rsidRDefault="00E94B1E" w:rsidP="008A588E">
      <w:pPr>
        <w:pStyle w:val="affd"/>
        <w:numPr>
          <w:ilvl w:val="0"/>
          <w:numId w:val="180"/>
        </w:numPr>
        <w:autoSpaceDE w:val="0"/>
        <w:autoSpaceDN w:val="0"/>
        <w:adjustRightInd w:val="0"/>
        <w:spacing w:after="0" w:line="240" w:lineRule="auto"/>
        <w:ind w:left="794"/>
        <w:contextualSpacing w:val="0"/>
        <w:jc w:val="both"/>
        <w:rPr>
          <w:rFonts w:ascii="Times New Roman" w:hAnsi="Times New Roman"/>
          <w:sz w:val="24"/>
          <w:szCs w:val="24"/>
        </w:rPr>
      </w:pPr>
      <w:r w:rsidRPr="00E860E7">
        <w:rPr>
          <w:rFonts w:ascii="Times New Roman" w:hAnsi="Times New Roman"/>
          <w:sz w:val="24"/>
          <w:szCs w:val="24"/>
        </w:rPr>
        <w:t>Упражнения для тренировки зрения.</w:t>
      </w:r>
    </w:p>
    <w:p w:rsidR="00E94B1E" w:rsidRPr="00E860E7" w:rsidRDefault="00E94B1E" w:rsidP="008A588E">
      <w:pPr>
        <w:pStyle w:val="affd"/>
        <w:numPr>
          <w:ilvl w:val="0"/>
          <w:numId w:val="180"/>
        </w:numPr>
        <w:autoSpaceDE w:val="0"/>
        <w:autoSpaceDN w:val="0"/>
        <w:adjustRightInd w:val="0"/>
        <w:spacing w:after="0" w:line="240" w:lineRule="auto"/>
        <w:ind w:left="794"/>
        <w:contextualSpacing w:val="0"/>
        <w:jc w:val="both"/>
        <w:rPr>
          <w:rFonts w:ascii="Times New Roman" w:hAnsi="Times New Roman"/>
          <w:sz w:val="24"/>
          <w:szCs w:val="24"/>
        </w:rPr>
      </w:pPr>
      <w:r w:rsidRPr="00E860E7">
        <w:rPr>
          <w:rFonts w:ascii="Times New Roman" w:hAnsi="Times New Roman"/>
          <w:sz w:val="24"/>
          <w:szCs w:val="24"/>
        </w:rPr>
        <w:t>Упражнения для коррекции плоскостопия.</w:t>
      </w:r>
    </w:p>
    <w:p w:rsidR="00E94B1E" w:rsidRPr="00E860E7" w:rsidRDefault="00E94B1E" w:rsidP="008A588E">
      <w:pPr>
        <w:pStyle w:val="affd"/>
        <w:numPr>
          <w:ilvl w:val="0"/>
          <w:numId w:val="180"/>
        </w:numPr>
        <w:autoSpaceDE w:val="0"/>
        <w:autoSpaceDN w:val="0"/>
        <w:adjustRightInd w:val="0"/>
        <w:spacing w:after="0" w:line="240" w:lineRule="auto"/>
        <w:ind w:left="794"/>
        <w:contextualSpacing w:val="0"/>
        <w:jc w:val="both"/>
        <w:rPr>
          <w:rFonts w:ascii="Times New Roman" w:hAnsi="Times New Roman"/>
          <w:sz w:val="24"/>
          <w:szCs w:val="24"/>
        </w:rPr>
      </w:pPr>
      <w:r w:rsidRPr="00E860E7">
        <w:rPr>
          <w:rFonts w:ascii="Times New Roman" w:hAnsi="Times New Roman"/>
          <w:sz w:val="24"/>
          <w:szCs w:val="24"/>
        </w:rPr>
        <w:t>Упражнения для красивой осанки.</w:t>
      </w:r>
    </w:p>
    <w:p w:rsidR="00E94B1E" w:rsidRPr="00E860E7" w:rsidRDefault="00E94B1E" w:rsidP="008A588E">
      <w:pPr>
        <w:pStyle w:val="affd"/>
        <w:numPr>
          <w:ilvl w:val="0"/>
          <w:numId w:val="180"/>
        </w:numPr>
        <w:autoSpaceDE w:val="0"/>
        <w:autoSpaceDN w:val="0"/>
        <w:adjustRightInd w:val="0"/>
        <w:spacing w:after="0" w:line="240" w:lineRule="auto"/>
        <w:ind w:left="794"/>
        <w:contextualSpacing w:val="0"/>
        <w:jc w:val="both"/>
        <w:rPr>
          <w:rFonts w:ascii="Times New Roman" w:hAnsi="Times New Roman"/>
          <w:sz w:val="24"/>
          <w:szCs w:val="24"/>
        </w:rPr>
      </w:pPr>
      <w:r w:rsidRPr="00E860E7">
        <w:rPr>
          <w:rFonts w:ascii="Times New Roman" w:hAnsi="Times New Roman"/>
          <w:sz w:val="24"/>
          <w:szCs w:val="24"/>
        </w:rPr>
        <w:t>Упражнения для глаз при работе с компьютером.</w:t>
      </w:r>
    </w:p>
    <w:p w:rsidR="00E94B1E" w:rsidRPr="00E860E7" w:rsidRDefault="00E94B1E" w:rsidP="008A588E">
      <w:pPr>
        <w:pStyle w:val="affd"/>
        <w:numPr>
          <w:ilvl w:val="0"/>
          <w:numId w:val="180"/>
        </w:numPr>
        <w:autoSpaceDE w:val="0"/>
        <w:autoSpaceDN w:val="0"/>
        <w:adjustRightInd w:val="0"/>
        <w:spacing w:after="0" w:line="240" w:lineRule="auto"/>
        <w:ind w:left="794"/>
        <w:contextualSpacing w:val="0"/>
        <w:jc w:val="both"/>
        <w:rPr>
          <w:rFonts w:ascii="Times New Roman" w:hAnsi="Times New Roman"/>
          <w:sz w:val="24"/>
          <w:szCs w:val="24"/>
        </w:rPr>
      </w:pPr>
      <w:r w:rsidRPr="00E860E7">
        <w:rPr>
          <w:rFonts w:ascii="Times New Roman" w:hAnsi="Times New Roman"/>
          <w:sz w:val="24"/>
          <w:szCs w:val="24"/>
        </w:rPr>
        <w:t>Схема режима дня младших школьников.</w:t>
      </w:r>
    </w:p>
    <w:p w:rsidR="00E94B1E" w:rsidRPr="00E860E7" w:rsidRDefault="00E94B1E" w:rsidP="008A588E">
      <w:pPr>
        <w:pStyle w:val="affd"/>
        <w:numPr>
          <w:ilvl w:val="0"/>
          <w:numId w:val="180"/>
        </w:numPr>
        <w:autoSpaceDE w:val="0"/>
        <w:autoSpaceDN w:val="0"/>
        <w:adjustRightInd w:val="0"/>
        <w:spacing w:after="0" w:line="240" w:lineRule="auto"/>
        <w:ind w:left="794"/>
        <w:contextualSpacing w:val="0"/>
        <w:jc w:val="both"/>
        <w:rPr>
          <w:rFonts w:ascii="Times New Roman" w:hAnsi="Times New Roman"/>
          <w:sz w:val="24"/>
          <w:szCs w:val="24"/>
        </w:rPr>
      </w:pPr>
      <w:r w:rsidRPr="00E860E7">
        <w:rPr>
          <w:rFonts w:ascii="Times New Roman" w:hAnsi="Times New Roman"/>
          <w:sz w:val="24"/>
          <w:szCs w:val="24"/>
        </w:rPr>
        <w:t>Правила поведения детей перед сном.</w:t>
      </w:r>
    </w:p>
    <w:p w:rsidR="00E94B1E" w:rsidRPr="00E860E7" w:rsidRDefault="00E94B1E" w:rsidP="008A588E">
      <w:pPr>
        <w:pStyle w:val="affd"/>
        <w:numPr>
          <w:ilvl w:val="0"/>
          <w:numId w:val="179"/>
        </w:numPr>
        <w:autoSpaceDE w:val="0"/>
        <w:autoSpaceDN w:val="0"/>
        <w:adjustRightInd w:val="0"/>
        <w:spacing w:after="0" w:line="240" w:lineRule="auto"/>
        <w:contextualSpacing w:val="0"/>
        <w:jc w:val="both"/>
        <w:rPr>
          <w:rFonts w:ascii="Times New Roman" w:hAnsi="Times New Roman"/>
          <w:sz w:val="24"/>
          <w:szCs w:val="24"/>
        </w:rPr>
      </w:pPr>
      <w:r w:rsidRPr="00E860E7">
        <w:rPr>
          <w:rFonts w:ascii="Times New Roman" w:hAnsi="Times New Roman"/>
          <w:sz w:val="24"/>
          <w:szCs w:val="24"/>
        </w:rPr>
        <w:t xml:space="preserve">Встречи с </w:t>
      </w:r>
      <w:r>
        <w:rPr>
          <w:rFonts w:ascii="Times New Roman" w:hAnsi="Times New Roman"/>
          <w:sz w:val="24"/>
          <w:szCs w:val="24"/>
        </w:rPr>
        <w:t>педагогом-</w:t>
      </w:r>
      <w:r w:rsidRPr="00E860E7">
        <w:rPr>
          <w:rFonts w:ascii="Times New Roman" w:hAnsi="Times New Roman"/>
          <w:sz w:val="24"/>
          <w:szCs w:val="24"/>
        </w:rPr>
        <w:t>психологом, медицинским работником.</w:t>
      </w:r>
    </w:p>
    <w:p w:rsidR="00E94B1E" w:rsidRPr="00E860E7" w:rsidRDefault="00E94B1E" w:rsidP="008A588E">
      <w:pPr>
        <w:pStyle w:val="affd"/>
        <w:numPr>
          <w:ilvl w:val="0"/>
          <w:numId w:val="179"/>
        </w:numPr>
        <w:autoSpaceDE w:val="0"/>
        <w:autoSpaceDN w:val="0"/>
        <w:adjustRightInd w:val="0"/>
        <w:spacing w:after="0" w:line="240" w:lineRule="auto"/>
        <w:contextualSpacing w:val="0"/>
        <w:jc w:val="both"/>
        <w:rPr>
          <w:rFonts w:ascii="Times New Roman" w:hAnsi="Times New Roman"/>
          <w:sz w:val="24"/>
          <w:szCs w:val="24"/>
        </w:rPr>
      </w:pPr>
      <w:r w:rsidRPr="00E860E7">
        <w:rPr>
          <w:rFonts w:ascii="Times New Roman" w:hAnsi="Times New Roman"/>
          <w:sz w:val="24"/>
          <w:szCs w:val="24"/>
        </w:rPr>
        <w:t>Выставки научно- методической литературы.</w:t>
      </w:r>
    </w:p>
    <w:p w:rsidR="00E94B1E" w:rsidRPr="00357279" w:rsidRDefault="00E94B1E" w:rsidP="00E94B1E">
      <w:pPr>
        <w:autoSpaceDE w:val="0"/>
        <w:autoSpaceDN w:val="0"/>
        <w:adjustRightInd w:val="0"/>
        <w:rPr>
          <w:rFonts w:eastAsia="Calibri"/>
        </w:rPr>
      </w:pPr>
      <w:r w:rsidRPr="00357279">
        <w:rPr>
          <w:rFonts w:eastAsia="Calibri"/>
        </w:rPr>
        <w:t>Работа с обучающимися</w:t>
      </w:r>
    </w:p>
    <w:p w:rsidR="00E94B1E" w:rsidRPr="00E860E7" w:rsidRDefault="00E94B1E" w:rsidP="008A588E">
      <w:pPr>
        <w:pStyle w:val="affd"/>
        <w:numPr>
          <w:ilvl w:val="0"/>
          <w:numId w:val="181"/>
        </w:numPr>
        <w:autoSpaceDE w:val="0"/>
        <w:autoSpaceDN w:val="0"/>
        <w:adjustRightInd w:val="0"/>
        <w:spacing w:after="0" w:line="240" w:lineRule="auto"/>
        <w:ind w:left="567"/>
        <w:contextualSpacing w:val="0"/>
        <w:jc w:val="both"/>
        <w:rPr>
          <w:rFonts w:ascii="Times New Roman" w:hAnsi="Times New Roman"/>
          <w:sz w:val="24"/>
          <w:szCs w:val="24"/>
        </w:rPr>
      </w:pPr>
      <w:r w:rsidRPr="00E860E7">
        <w:rPr>
          <w:rFonts w:ascii="Times New Roman" w:hAnsi="Times New Roman"/>
          <w:sz w:val="24"/>
          <w:szCs w:val="24"/>
        </w:rPr>
        <w:t>Тематические классные часы</w:t>
      </w:r>
    </w:p>
    <w:p w:rsidR="00E94B1E" w:rsidRPr="00E860E7" w:rsidRDefault="00E94B1E" w:rsidP="00E94B1E">
      <w:pPr>
        <w:pStyle w:val="affd"/>
        <w:autoSpaceDE w:val="0"/>
        <w:autoSpaceDN w:val="0"/>
        <w:adjustRightInd w:val="0"/>
        <w:ind w:left="1134"/>
        <w:jc w:val="both"/>
        <w:rPr>
          <w:rFonts w:ascii="Times New Roman" w:hAnsi="Times New Roman"/>
          <w:b/>
          <w:i/>
          <w:sz w:val="24"/>
          <w:szCs w:val="24"/>
        </w:rPr>
      </w:pPr>
      <w:r w:rsidRPr="00E860E7">
        <w:rPr>
          <w:rFonts w:ascii="Times New Roman" w:hAnsi="Times New Roman"/>
          <w:b/>
          <w:i/>
          <w:sz w:val="24"/>
          <w:szCs w:val="24"/>
        </w:rPr>
        <w:t>1 класс</w:t>
      </w:r>
    </w:p>
    <w:p w:rsidR="00E94B1E" w:rsidRPr="00E860E7" w:rsidRDefault="00E94B1E" w:rsidP="008A588E">
      <w:pPr>
        <w:pStyle w:val="affd"/>
        <w:numPr>
          <w:ilvl w:val="0"/>
          <w:numId w:val="182"/>
        </w:numPr>
        <w:autoSpaceDE w:val="0"/>
        <w:autoSpaceDN w:val="0"/>
        <w:adjustRightInd w:val="0"/>
        <w:spacing w:after="0" w:line="240" w:lineRule="auto"/>
        <w:contextualSpacing w:val="0"/>
        <w:jc w:val="both"/>
        <w:rPr>
          <w:rFonts w:ascii="Times New Roman" w:hAnsi="Times New Roman"/>
          <w:sz w:val="24"/>
          <w:szCs w:val="24"/>
        </w:rPr>
      </w:pPr>
      <w:r w:rsidRPr="00E860E7">
        <w:rPr>
          <w:rFonts w:ascii="Times New Roman" w:hAnsi="Times New Roman"/>
          <w:sz w:val="24"/>
          <w:szCs w:val="24"/>
        </w:rPr>
        <w:t>Путешествие в страну здоровья.</w:t>
      </w:r>
    </w:p>
    <w:p w:rsidR="00E94B1E" w:rsidRPr="00E860E7" w:rsidRDefault="00E94B1E" w:rsidP="008A588E">
      <w:pPr>
        <w:pStyle w:val="affd"/>
        <w:numPr>
          <w:ilvl w:val="0"/>
          <w:numId w:val="182"/>
        </w:numPr>
        <w:autoSpaceDE w:val="0"/>
        <w:autoSpaceDN w:val="0"/>
        <w:adjustRightInd w:val="0"/>
        <w:spacing w:after="0" w:line="240" w:lineRule="auto"/>
        <w:contextualSpacing w:val="0"/>
        <w:jc w:val="both"/>
        <w:rPr>
          <w:rFonts w:ascii="Times New Roman" w:hAnsi="Times New Roman"/>
          <w:b/>
          <w:i/>
          <w:sz w:val="24"/>
          <w:szCs w:val="24"/>
        </w:rPr>
      </w:pPr>
      <w:r w:rsidRPr="00E860E7">
        <w:rPr>
          <w:rFonts w:ascii="Times New Roman" w:hAnsi="Times New Roman"/>
          <w:sz w:val="24"/>
          <w:szCs w:val="24"/>
        </w:rPr>
        <w:t>Солнце, воздух и вода.</w:t>
      </w:r>
    </w:p>
    <w:p w:rsidR="00E94B1E" w:rsidRPr="00E860E7" w:rsidRDefault="00E94B1E" w:rsidP="008A588E">
      <w:pPr>
        <w:pStyle w:val="affd"/>
        <w:numPr>
          <w:ilvl w:val="0"/>
          <w:numId w:val="182"/>
        </w:numPr>
        <w:autoSpaceDE w:val="0"/>
        <w:autoSpaceDN w:val="0"/>
        <w:adjustRightInd w:val="0"/>
        <w:spacing w:after="0" w:line="240" w:lineRule="auto"/>
        <w:contextualSpacing w:val="0"/>
        <w:jc w:val="both"/>
        <w:rPr>
          <w:rFonts w:ascii="Times New Roman" w:hAnsi="Times New Roman"/>
          <w:b/>
          <w:i/>
          <w:sz w:val="24"/>
          <w:szCs w:val="24"/>
        </w:rPr>
      </w:pPr>
      <w:r w:rsidRPr="00E860E7">
        <w:rPr>
          <w:rFonts w:ascii="Times New Roman" w:hAnsi="Times New Roman"/>
          <w:sz w:val="24"/>
          <w:szCs w:val="24"/>
        </w:rPr>
        <w:t>Берегите зубы.</w:t>
      </w:r>
    </w:p>
    <w:p w:rsidR="00E94B1E" w:rsidRPr="00E860E7" w:rsidRDefault="00E94B1E" w:rsidP="008A588E">
      <w:pPr>
        <w:pStyle w:val="affd"/>
        <w:numPr>
          <w:ilvl w:val="0"/>
          <w:numId w:val="182"/>
        </w:numPr>
        <w:autoSpaceDE w:val="0"/>
        <w:autoSpaceDN w:val="0"/>
        <w:adjustRightInd w:val="0"/>
        <w:spacing w:after="0" w:line="240" w:lineRule="auto"/>
        <w:contextualSpacing w:val="0"/>
        <w:jc w:val="both"/>
        <w:rPr>
          <w:rFonts w:ascii="Times New Roman" w:hAnsi="Times New Roman"/>
          <w:b/>
          <w:i/>
          <w:sz w:val="24"/>
          <w:szCs w:val="24"/>
        </w:rPr>
      </w:pPr>
      <w:r w:rsidRPr="00E860E7">
        <w:rPr>
          <w:rFonts w:ascii="Times New Roman" w:hAnsi="Times New Roman"/>
          <w:sz w:val="24"/>
          <w:szCs w:val="24"/>
        </w:rPr>
        <w:t>Забота о глазах.</w:t>
      </w:r>
    </w:p>
    <w:p w:rsidR="00E94B1E" w:rsidRPr="00E860E7" w:rsidRDefault="00E94B1E" w:rsidP="00E94B1E">
      <w:pPr>
        <w:pStyle w:val="affd"/>
        <w:autoSpaceDE w:val="0"/>
        <w:autoSpaceDN w:val="0"/>
        <w:adjustRightInd w:val="0"/>
        <w:ind w:left="1134"/>
        <w:jc w:val="both"/>
        <w:rPr>
          <w:rFonts w:ascii="Times New Roman" w:hAnsi="Times New Roman"/>
          <w:b/>
          <w:i/>
          <w:sz w:val="24"/>
          <w:szCs w:val="24"/>
        </w:rPr>
      </w:pPr>
      <w:r w:rsidRPr="00E860E7">
        <w:rPr>
          <w:rFonts w:ascii="Times New Roman" w:hAnsi="Times New Roman"/>
          <w:b/>
          <w:i/>
          <w:sz w:val="24"/>
          <w:szCs w:val="24"/>
        </w:rPr>
        <w:t>2 класс</w:t>
      </w:r>
    </w:p>
    <w:p w:rsidR="00E94B1E" w:rsidRPr="00E860E7" w:rsidRDefault="00E94B1E" w:rsidP="008A588E">
      <w:pPr>
        <w:pStyle w:val="affd"/>
        <w:numPr>
          <w:ilvl w:val="0"/>
          <w:numId w:val="183"/>
        </w:numPr>
        <w:autoSpaceDE w:val="0"/>
        <w:autoSpaceDN w:val="0"/>
        <w:adjustRightInd w:val="0"/>
        <w:spacing w:after="0" w:line="240" w:lineRule="auto"/>
        <w:contextualSpacing w:val="0"/>
        <w:jc w:val="both"/>
        <w:rPr>
          <w:rFonts w:ascii="Times New Roman" w:hAnsi="Times New Roman"/>
          <w:sz w:val="24"/>
          <w:szCs w:val="24"/>
        </w:rPr>
      </w:pPr>
      <w:r w:rsidRPr="00E860E7">
        <w:rPr>
          <w:rFonts w:ascii="Times New Roman" w:hAnsi="Times New Roman"/>
          <w:sz w:val="24"/>
          <w:szCs w:val="24"/>
        </w:rPr>
        <w:t>Твой режим дня.</w:t>
      </w:r>
    </w:p>
    <w:p w:rsidR="00E94B1E" w:rsidRPr="00E860E7" w:rsidRDefault="00E94B1E" w:rsidP="008A588E">
      <w:pPr>
        <w:pStyle w:val="affd"/>
        <w:numPr>
          <w:ilvl w:val="0"/>
          <w:numId w:val="183"/>
        </w:numPr>
        <w:autoSpaceDE w:val="0"/>
        <w:autoSpaceDN w:val="0"/>
        <w:adjustRightInd w:val="0"/>
        <w:spacing w:after="0" w:line="240" w:lineRule="auto"/>
        <w:contextualSpacing w:val="0"/>
        <w:jc w:val="both"/>
        <w:rPr>
          <w:rFonts w:ascii="Times New Roman" w:hAnsi="Times New Roman"/>
          <w:sz w:val="24"/>
          <w:szCs w:val="24"/>
        </w:rPr>
      </w:pPr>
      <w:r w:rsidRPr="00E860E7">
        <w:rPr>
          <w:rFonts w:ascii="Times New Roman" w:hAnsi="Times New Roman"/>
          <w:sz w:val="24"/>
          <w:szCs w:val="24"/>
        </w:rPr>
        <w:t>Откуда берутся грязнули.</w:t>
      </w:r>
    </w:p>
    <w:p w:rsidR="00E94B1E" w:rsidRPr="00E860E7" w:rsidRDefault="00E94B1E" w:rsidP="008A588E">
      <w:pPr>
        <w:pStyle w:val="affd"/>
        <w:numPr>
          <w:ilvl w:val="0"/>
          <w:numId w:val="183"/>
        </w:numPr>
        <w:autoSpaceDE w:val="0"/>
        <w:autoSpaceDN w:val="0"/>
        <w:adjustRightInd w:val="0"/>
        <w:spacing w:after="0" w:line="240" w:lineRule="auto"/>
        <w:contextualSpacing w:val="0"/>
        <w:jc w:val="both"/>
        <w:rPr>
          <w:rFonts w:ascii="Times New Roman" w:hAnsi="Times New Roman"/>
          <w:sz w:val="24"/>
          <w:szCs w:val="24"/>
        </w:rPr>
      </w:pPr>
      <w:r w:rsidRPr="00E860E7">
        <w:rPr>
          <w:rFonts w:ascii="Times New Roman" w:hAnsi="Times New Roman"/>
          <w:sz w:val="24"/>
          <w:szCs w:val="24"/>
        </w:rPr>
        <w:t>Культура поведения за столом.</w:t>
      </w:r>
    </w:p>
    <w:p w:rsidR="00E94B1E" w:rsidRPr="00E860E7" w:rsidRDefault="00E94B1E" w:rsidP="008A588E">
      <w:pPr>
        <w:pStyle w:val="affd"/>
        <w:numPr>
          <w:ilvl w:val="0"/>
          <w:numId w:val="183"/>
        </w:numPr>
        <w:autoSpaceDE w:val="0"/>
        <w:autoSpaceDN w:val="0"/>
        <w:adjustRightInd w:val="0"/>
        <w:spacing w:after="0" w:line="240" w:lineRule="auto"/>
        <w:contextualSpacing w:val="0"/>
        <w:jc w:val="both"/>
        <w:rPr>
          <w:rFonts w:ascii="Times New Roman" w:hAnsi="Times New Roman"/>
          <w:sz w:val="24"/>
          <w:szCs w:val="24"/>
        </w:rPr>
      </w:pPr>
      <w:r w:rsidRPr="00E860E7">
        <w:rPr>
          <w:rFonts w:ascii="Times New Roman" w:hAnsi="Times New Roman"/>
          <w:sz w:val="24"/>
          <w:szCs w:val="24"/>
        </w:rPr>
        <w:t>Культура одежды.</w:t>
      </w:r>
    </w:p>
    <w:p w:rsidR="00E94B1E" w:rsidRPr="00E860E7" w:rsidRDefault="00E94B1E" w:rsidP="00E94B1E">
      <w:pPr>
        <w:autoSpaceDE w:val="0"/>
        <w:autoSpaceDN w:val="0"/>
        <w:adjustRightInd w:val="0"/>
        <w:ind w:left="1134"/>
        <w:jc w:val="both"/>
        <w:rPr>
          <w:b/>
          <w:i/>
        </w:rPr>
      </w:pPr>
      <w:r w:rsidRPr="00E860E7">
        <w:rPr>
          <w:b/>
          <w:i/>
        </w:rPr>
        <w:t>3 класс</w:t>
      </w:r>
    </w:p>
    <w:p w:rsidR="00E94B1E" w:rsidRPr="00E860E7" w:rsidRDefault="00E94B1E" w:rsidP="008A588E">
      <w:pPr>
        <w:pStyle w:val="affd"/>
        <w:numPr>
          <w:ilvl w:val="0"/>
          <w:numId w:val="184"/>
        </w:numPr>
        <w:autoSpaceDE w:val="0"/>
        <w:autoSpaceDN w:val="0"/>
        <w:adjustRightInd w:val="0"/>
        <w:spacing w:after="0" w:line="240" w:lineRule="auto"/>
        <w:contextualSpacing w:val="0"/>
        <w:jc w:val="both"/>
        <w:rPr>
          <w:rFonts w:ascii="Times New Roman" w:hAnsi="Times New Roman"/>
          <w:sz w:val="24"/>
          <w:szCs w:val="24"/>
        </w:rPr>
      </w:pPr>
      <w:r w:rsidRPr="00E860E7">
        <w:rPr>
          <w:rFonts w:ascii="Times New Roman" w:hAnsi="Times New Roman"/>
          <w:sz w:val="24"/>
          <w:szCs w:val="24"/>
        </w:rPr>
        <w:t>Встречи со Стобедом («Как Стобед улитку проглотил», «Как Стобед сам себя наказал», «Как Стобед решил убить микробов, а заболел сам», «Стобед и золотая рыбка»)</w:t>
      </w:r>
    </w:p>
    <w:p w:rsidR="00E94B1E" w:rsidRPr="00E860E7" w:rsidRDefault="00E94B1E" w:rsidP="008A588E">
      <w:pPr>
        <w:pStyle w:val="affd"/>
        <w:numPr>
          <w:ilvl w:val="0"/>
          <w:numId w:val="184"/>
        </w:numPr>
        <w:autoSpaceDE w:val="0"/>
        <w:autoSpaceDN w:val="0"/>
        <w:adjustRightInd w:val="0"/>
        <w:spacing w:after="0" w:line="240" w:lineRule="auto"/>
        <w:contextualSpacing w:val="0"/>
        <w:jc w:val="both"/>
        <w:rPr>
          <w:rFonts w:ascii="Times New Roman" w:hAnsi="Times New Roman"/>
          <w:sz w:val="24"/>
          <w:szCs w:val="24"/>
        </w:rPr>
      </w:pPr>
      <w:r w:rsidRPr="00E860E7">
        <w:rPr>
          <w:rFonts w:ascii="Times New Roman" w:hAnsi="Times New Roman"/>
          <w:sz w:val="24"/>
          <w:szCs w:val="24"/>
        </w:rPr>
        <w:t>Как правильно делать уроки.</w:t>
      </w:r>
    </w:p>
    <w:p w:rsidR="00E94B1E" w:rsidRPr="00E860E7" w:rsidRDefault="00E94B1E" w:rsidP="008A588E">
      <w:pPr>
        <w:pStyle w:val="affd"/>
        <w:numPr>
          <w:ilvl w:val="0"/>
          <w:numId w:val="184"/>
        </w:numPr>
        <w:autoSpaceDE w:val="0"/>
        <w:autoSpaceDN w:val="0"/>
        <w:adjustRightInd w:val="0"/>
        <w:spacing w:after="0" w:line="240" w:lineRule="auto"/>
        <w:contextualSpacing w:val="0"/>
        <w:jc w:val="both"/>
        <w:rPr>
          <w:rFonts w:ascii="Times New Roman" w:hAnsi="Times New Roman"/>
          <w:sz w:val="24"/>
          <w:szCs w:val="24"/>
        </w:rPr>
      </w:pPr>
      <w:r w:rsidRPr="00E860E7">
        <w:rPr>
          <w:rFonts w:ascii="Times New Roman" w:hAnsi="Times New Roman"/>
          <w:sz w:val="24"/>
          <w:szCs w:val="24"/>
        </w:rPr>
        <w:t>Ты и  твои эмоции.</w:t>
      </w:r>
    </w:p>
    <w:p w:rsidR="00E94B1E" w:rsidRPr="00E860E7" w:rsidRDefault="00E94B1E" w:rsidP="008A588E">
      <w:pPr>
        <w:pStyle w:val="affd"/>
        <w:numPr>
          <w:ilvl w:val="0"/>
          <w:numId w:val="184"/>
        </w:numPr>
        <w:autoSpaceDE w:val="0"/>
        <w:autoSpaceDN w:val="0"/>
        <w:adjustRightInd w:val="0"/>
        <w:spacing w:after="0" w:line="240" w:lineRule="auto"/>
        <w:contextualSpacing w:val="0"/>
        <w:jc w:val="both"/>
        <w:rPr>
          <w:rFonts w:ascii="Times New Roman" w:hAnsi="Times New Roman"/>
          <w:sz w:val="24"/>
          <w:szCs w:val="24"/>
        </w:rPr>
      </w:pPr>
      <w:r w:rsidRPr="00E860E7">
        <w:rPr>
          <w:rFonts w:ascii="Times New Roman" w:hAnsi="Times New Roman"/>
          <w:sz w:val="24"/>
          <w:szCs w:val="24"/>
        </w:rPr>
        <w:t>Закаливание организма.</w:t>
      </w:r>
    </w:p>
    <w:p w:rsidR="00E94B1E" w:rsidRPr="00E860E7" w:rsidRDefault="00E94B1E" w:rsidP="00E94B1E">
      <w:pPr>
        <w:pStyle w:val="affd"/>
        <w:autoSpaceDE w:val="0"/>
        <w:autoSpaceDN w:val="0"/>
        <w:adjustRightInd w:val="0"/>
        <w:ind w:left="1134"/>
        <w:jc w:val="both"/>
        <w:rPr>
          <w:rFonts w:ascii="Times New Roman" w:hAnsi="Times New Roman"/>
          <w:b/>
          <w:i/>
          <w:sz w:val="24"/>
          <w:szCs w:val="24"/>
        </w:rPr>
      </w:pPr>
      <w:r w:rsidRPr="00E860E7">
        <w:rPr>
          <w:rFonts w:ascii="Times New Roman" w:hAnsi="Times New Roman"/>
          <w:b/>
          <w:i/>
          <w:sz w:val="24"/>
          <w:szCs w:val="24"/>
        </w:rPr>
        <w:t>4 класс</w:t>
      </w:r>
    </w:p>
    <w:p w:rsidR="00E94B1E" w:rsidRPr="00E860E7" w:rsidRDefault="00E94B1E" w:rsidP="008A588E">
      <w:pPr>
        <w:pStyle w:val="affd"/>
        <w:numPr>
          <w:ilvl w:val="0"/>
          <w:numId w:val="185"/>
        </w:numPr>
        <w:autoSpaceDE w:val="0"/>
        <w:autoSpaceDN w:val="0"/>
        <w:adjustRightInd w:val="0"/>
        <w:spacing w:after="0" w:line="240" w:lineRule="auto"/>
        <w:contextualSpacing w:val="0"/>
        <w:jc w:val="both"/>
        <w:rPr>
          <w:rFonts w:ascii="Times New Roman" w:hAnsi="Times New Roman"/>
          <w:sz w:val="24"/>
          <w:szCs w:val="24"/>
        </w:rPr>
      </w:pPr>
      <w:r w:rsidRPr="00E860E7">
        <w:rPr>
          <w:rFonts w:ascii="Times New Roman" w:hAnsi="Times New Roman"/>
          <w:sz w:val="24"/>
          <w:szCs w:val="24"/>
        </w:rPr>
        <w:t>Профилактика простудных заболеваний.</w:t>
      </w:r>
    </w:p>
    <w:p w:rsidR="00E94B1E" w:rsidRPr="00E860E7" w:rsidRDefault="00E94B1E" w:rsidP="008A588E">
      <w:pPr>
        <w:pStyle w:val="affd"/>
        <w:numPr>
          <w:ilvl w:val="0"/>
          <w:numId w:val="185"/>
        </w:numPr>
        <w:autoSpaceDE w:val="0"/>
        <w:autoSpaceDN w:val="0"/>
        <w:adjustRightInd w:val="0"/>
        <w:spacing w:after="0" w:line="240" w:lineRule="auto"/>
        <w:contextualSpacing w:val="0"/>
        <w:jc w:val="both"/>
        <w:rPr>
          <w:rFonts w:ascii="Times New Roman" w:hAnsi="Times New Roman"/>
          <w:sz w:val="24"/>
          <w:szCs w:val="24"/>
        </w:rPr>
      </w:pPr>
      <w:r w:rsidRPr="00E860E7">
        <w:rPr>
          <w:rFonts w:ascii="Times New Roman" w:hAnsi="Times New Roman"/>
          <w:sz w:val="24"/>
          <w:szCs w:val="24"/>
        </w:rPr>
        <w:t>Береги здоровье смолоду.</w:t>
      </w:r>
    </w:p>
    <w:p w:rsidR="00E94B1E" w:rsidRPr="00E860E7" w:rsidRDefault="00E94B1E" w:rsidP="008A588E">
      <w:pPr>
        <w:pStyle w:val="affd"/>
        <w:numPr>
          <w:ilvl w:val="0"/>
          <w:numId w:val="185"/>
        </w:numPr>
        <w:autoSpaceDE w:val="0"/>
        <w:autoSpaceDN w:val="0"/>
        <w:adjustRightInd w:val="0"/>
        <w:spacing w:after="0" w:line="240" w:lineRule="auto"/>
        <w:contextualSpacing w:val="0"/>
        <w:jc w:val="both"/>
        <w:rPr>
          <w:rFonts w:ascii="Times New Roman" w:hAnsi="Times New Roman"/>
          <w:sz w:val="24"/>
          <w:szCs w:val="24"/>
        </w:rPr>
      </w:pPr>
      <w:r w:rsidRPr="00E860E7">
        <w:rPr>
          <w:rFonts w:ascii="Times New Roman" w:hAnsi="Times New Roman"/>
          <w:sz w:val="24"/>
          <w:szCs w:val="24"/>
        </w:rPr>
        <w:t>Вредные привычки.</w:t>
      </w:r>
    </w:p>
    <w:p w:rsidR="00E94B1E" w:rsidRPr="00E860E7" w:rsidRDefault="00E94B1E" w:rsidP="008A588E">
      <w:pPr>
        <w:pStyle w:val="affd"/>
        <w:numPr>
          <w:ilvl w:val="0"/>
          <w:numId w:val="185"/>
        </w:numPr>
        <w:autoSpaceDE w:val="0"/>
        <w:autoSpaceDN w:val="0"/>
        <w:adjustRightInd w:val="0"/>
        <w:spacing w:after="0" w:line="240" w:lineRule="auto"/>
        <w:contextualSpacing w:val="0"/>
        <w:jc w:val="both"/>
        <w:rPr>
          <w:rFonts w:ascii="Times New Roman" w:hAnsi="Times New Roman"/>
          <w:sz w:val="24"/>
          <w:szCs w:val="24"/>
        </w:rPr>
      </w:pPr>
      <w:r w:rsidRPr="00E860E7">
        <w:rPr>
          <w:rFonts w:ascii="Times New Roman" w:hAnsi="Times New Roman"/>
          <w:sz w:val="24"/>
          <w:szCs w:val="24"/>
        </w:rPr>
        <w:t>Позитивные и негативные эмоции.</w:t>
      </w:r>
    </w:p>
    <w:p w:rsidR="00E94B1E" w:rsidRPr="00E860E7" w:rsidRDefault="00E94B1E" w:rsidP="008A588E">
      <w:pPr>
        <w:pStyle w:val="affd"/>
        <w:numPr>
          <w:ilvl w:val="0"/>
          <w:numId w:val="185"/>
        </w:numPr>
        <w:autoSpaceDE w:val="0"/>
        <w:autoSpaceDN w:val="0"/>
        <w:adjustRightInd w:val="0"/>
        <w:spacing w:after="0" w:line="240" w:lineRule="auto"/>
        <w:contextualSpacing w:val="0"/>
        <w:jc w:val="both"/>
        <w:rPr>
          <w:rFonts w:ascii="Times New Roman" w:hAnsi="Times New Roman"/>
          <w:sz w:val="24"/>
          <w:szCs w:val="24"/>
        </w:rPr>
      </w:pPr>
      <w:r w:rsidRPr="00E860E7">
        <w:rPr>
          <w:rFonts w:ascii="Times New Roman" w:hAnsi="Times New Roman"/>
          <w:sz w:val="24"/>
          <w:szCs w:val="24"/>
        </w:rPr>
        <w:t>Умеешь ли ты правильно отдыхать.</w:t>
      </w:r>
    </w:p>
    <w:p w:rsidR="00E94B1E" w:rsidRDefault="00E94B1E" w:rsidP="00E94B1E">
      <w:pPr>
        <w:pStyle w:val="affd"/>
        <w:autoSpaceDE w:val="0"/>
        <w:autoSpaceDN w:val="0"/>
        <w:adjustRightInd w:val="0"/>
        <w:spacing w:after="0" w:line="240" w:lineRule="auto"/>
        <w:ind w:left="567"/>
        <w:contextualSpacing w:val="0"/>
        <w:jc w:val="both"/>
        <w:rPr>
          <w:rFonts w:ascii="Times New Roman" w:hAnsi="Times New Roman"/>
          <w:sz w:val="24"/>
          <w:szCs w:val="24"/>
        </w:rPr>
      </w:pPr>
    </w:p>
    <w:p w:rsidR="00E94B1E" w:rsidRPr="00E860E7" w:rsidRDefault="00E94B1E" w:rsidP="008A588E">
      <w:pPr>
        <w:pStyle w:val="affd"/>
        <w:numPr>
          <w:ilvl w:val="0"/>
          <w:numId w:val="181"/>
        </w:numPr>
        <w:autoSpaceDE w:val="0"/>
        <w:autoSpaceDN w:val="0"/>
        <w:adjustRightInd w:val="0"/>
        <w:spacing w:after="0" w:line="240" w:lineRule="auto"/>
        <w:ind w:left="567"/>
        <w:contextualSpacing w:val="0"/>
        <w:jc w:val="both"/>
        <w:rPr>
          <w:rFonts w:ascii="Times New Roman" w:hAnsi="Times New Roman"/>
          <w:sz w:val="24"/>
          <w:szCs w:val="24"/>
        </w:rPr>
      </w:pPr>
      <w:r w:rsidRPr="00E860E7">
        <w:rPr>
          <w:rFonts w:ascii="Times New Roman" w:hAnsi="Times New Roman"/>
          <w:sz w:val="24"/>
          <w:szCs w:val="24"/>
        </w:rPr>
        <w:t xml:space="preserve">Беседы </w:t>
      </w:r>
    </w:p>
    <w:p w:rsidR="00E94B1E" w:rsidRPr="00E860E7" w:rsidRDefault="00E94B1E" w:rsidP="008A588E">
      <w:pPr>
        <w:pStyle w:val="affd"/>
        <w:numPr>
          <w:ilvl w:val="0"/>
          <w:numId w:val="186"/>
        </w:numPr>
        <w:autoSpaceDE w:val="0"/>
        <w:autoSpaceDN w:val="0"/>
        <w:adjustRightInd w:val="0"/>
        <w:spacing w:after="0" w:line="240" w:lineRule="auto"/>
        <w:contextualSpacing w:val="0"/>
        <w:jc w:val="both"/>
        <w:rPr>
          <w:rFonts w:ascii="Times New Roman" w:hAnsi="Times New Roman"/>
          <w:sz w:val="24"/>
          <w:szCs w:val="24"/>
        </w:rPr>
      </w:pPr>
      <w:r w:rsidRPr="00E860E7">
        <w:rPr>
          <w:rFonts w:ascii="Times New Roman" w:hAnsi="Times New Roman"/>
          <w:sz w:val="24"/>
          <w:szCs w:val="24"/>
        </w:rPr>
        <w:t>Безопасность в быту.</w:t>
      </w:r>
    </w:p>
    <w:p w:rsidR="00E94B1E" w:rsidRPr="00E860E7" w:rsidRDefault="00E94B1E" w:rsidP="008A588E">
      <w:pPr>
        <w:pStyle w:val="affd"/>
        <w:numPr>
          <w:ilvl w:val="0"/>
          <w:numId w:val="186"/>
        </w:numPr>
        <w:autoSpaceDE w:val="0"/>
        <w:autoSpaceDN w:val="0"/>
        <w:adjustRightInd w:val="0"/>
        <w:spacing w:after="0" w:line="240" w:lineRule="auto"/>
        <w:contextualSpacing w:val="0"/>
        <w:jc w:val="both"/>
        <w:rPr>
          <w:rFonts w:ascii="Times New Roman" w:hAnsi="Times New Roman"/>
          <w:sz w:val="24"/>
          <w:szCs w:val="24"/>
        </w:rPr>
      </w:pPr>
      <w:r w:rsidRPr="00E860E7">
        <w:rPr>
          <w:rFonts w:ascii="Times New Roman" w:hAnsi="Times New Roman"/>
          <w:sz w:val="24"/>
          <w:szCs w:val="24"/>
        </w:rPr>
        <w:t>Правила пожарной безопасности.</w:t>
      </w:r>
    </w:p>
    <w:p w:rsidR="00E94B1E" w:rsidRPr="00E860E7" w:rsidRDefault="00E94B1E" w:rsidP="008A588E">
      <w:pPr>
        <w:pStyle w:val="affd"/>
        <w:numPr>
          <w:ilvl w:val="0"/>
          <w:numId w:val="186"/>
        </w:numPr>
        <w:autoSpaceDE w:val="0"/>
        <w:autoSpaceDN w:val="0"/>
        <w:adjustRightInd w:val="0"/>
        <w:spacing w:after="0" w:line="240" w:lineRule="auto"/>
        <w:contextualSpacing w:val="0"/>
        <w:jc w:val="both"/>
        <w:rPr>
          <w:rFonts w:ascii="Times New Roman" w:hAnsi="Times New Roman"/>
          <w:sz w:val="24"/>
          <w:szCs w:val="24"/>
        </w:rPr>
      </w:pPr>
      <w:r w:rsidRPr="00E860E7">
        <w:rPr>
          <w:rFonts w:ascii="Times New Roman" w:hAnsi="Times New Roman"/>
          <w:sz w:val="24"/>
          <w:szCs w:val="24"/>
        </w:rPr>
        <w:t>Как не попасть в беду.</w:t>
      </w:r>
    </w:p>
    <w:p w:rsidR="00E94B1E" w:rsidRPr="00E860E7" w:rsidRDefault="00E94B1E" w:rsidP="008A588E">
      <w:pPr>
        <w:pStyle w:val="affd"/>
        <w:numPr>
          <w:ilvl w:val="0"/>
          <w:numId w:val="186"/>
        </w:numPr>
        <w:autoSpaceDE w:val="0"/>
        <w:autoSpaceDN w:val="0"/>
        <w:adjustRightInd w:val="0"/>
        <w:spacing w:after="0" w:line="240" w:lineRule="auto"/>
        <w:contextualSpacing w:val="0"/>
        <w:jc w:val="both"/>
        <w:rPr>
          <w:rFonts w:ascii="Times New Roman" w:hAnsi="Times New Roman"/>
          <w:sz w:val="24"/>
          <w:szCs w:val="24"/>
        </w:rPr>
      </w:pPr>
      <w:r w:rsidRPr="00E860E7">
        <w:rPr>
          <w:rFonts w:ascii="Times New Roman" w:hAnsi="Times New Roman"/>
          <w:sz w:val="24"/>
          <w:szCs w:val="24"/>
        </w:rPr>
        <w:t>Безопасность на дороге.</w:t>
      </w:r>
    </w:p>
    <w:p w:rsidR="00E94B1E" w:rsidRPr="00E860E7" w:rsidRDefault="00E94B1E" w:rsidP="008A588E">
      <w:pPr>
        <w:pStyle w:val="affd"/>
        <w:numPr>
          <w:ilvl w:val="0"/>
          <w:numId w:val="186"/>
        </w:numPr>
        <w:autoSpaceDE w:val="0"/>
        <w:autoSpaceDN w:val="0"/>
        <w:adjustRightInd w:val="0"/>
        <w:spacing w:after="0" w:line="240" w:lineRule="auto"/>
        <w:contextualSpacing w:val="0"/>
        <w:jc w:val="both"/>
        <w:rPr>
          <w:rFonts w:ascii="Times New Roman" w:hAnsi="Times New Roman"/>
          <w:sz w:val="24"/>
          <w:szCs w:val="24"/>
        </w:rPr>
      </w:pPr>
      <w:r w:rsidRPr="00E860E7">
        <w:rPr>
          <w:rFonts w:ascii="Times New Roman" w:hAnsi="Times New Roman"/>
          <w:sz w:val="24"/>
          <w:szCs w:val="24"/>
        </w:rPr>
        <w:t>Безопасность на водоёме.</w:t>
      </w:r>
    </w:p>
    <w:p w:rsidR="00E94B1E" w:rsidRPr="00E860E7" w:rsidRDefault="00E94B1E" w:rsidP="008A588E">
      <w:pPr>
        <w:pStyle w:val="affd"/>
        <w:numPr>
          <w:ilvl w:val="0"/>
          <w:numId w:val="186"/>
        </w:numPr>
        <w:autoSpaceDE w:val="0"/>
        <w:autoSpaceDN w:val="0"/>
        <w:adjustRightInd w:val="0"/>
        <w:spacing w:after="0" w:line="240" w:lineRule="auto"/>
        <w:contextualSpacing w:val="0"/>
        <w:jc w:val="both"/>
        <w:rPr>
          <w:rFonts w:ascii="Times New Roman" w:hAnsi="Times New Roman"/>
          <w:sz w:val="24"/>
          <w:szCs w:val="24"/>
        </w:rPr>
      </w:pPr>
      <w:r w:rsidRPr="00E860E7">
        <w:rPr>
          <w:rFonts w:ascii="Times New Roman" w:hAnsi="Times New Roman"/>
          <w:sz w:val="24"/>
          <w:szCs w:val="24"/>
        </w:rPr>
        <w:t>01, 02, 03.</w:t>
      </w:r>
    </w:p>
    <w:p w:rsidR="00E94B1E" w:rsidRPr="00E860E7" w:rsidRDefault="00E94B1E" w:rsidP="008A588E">
      <w:pPr>
        <w:pStyle w:val="affd"/>
        <w:numPr>
          <w:ilvl w:val="0"/>
          <w:numId w:val="186"/>
        </w:numPr>
        <w:autoSpaceDE w:val="0"/>
        <w:autoSpaceDN w:val="0"/>
        <w:adjustRightInd w:val="0"/>
        <w:spacing w:after="0" w:line="240" w:lineRule="auto"/>
        <w:contextualSpacing w:val="0"/>
        <w:jc w:val="both"/>
        <w:rPr>
          <w:rFonts w:ascii="Times New Roman" w:hAnsi="Times New Roman"/>
          <w:sz w:val="24"/>
          <w:szCs w:val="24"/>
        </w:rPr>
      </w:pPr>
      <w:r w:rsidRPr="00E860E7">
        <w:rPr>
          <w:rFonts w:ascii="Times New Roman" w:hAnsi="Times New Roman"/>
          <w:sz w:val="24"/>
          <w:szCs w:val="24"/>
        </w:rPr>
        <w:t>Как помочь природе убрать наш мусор.</w:t>
      </w:r>
    </w:p>
    <w:p w:rsidR="00E94B1E" w:rsidRPr="00E860E7" w:rsidRDefault="00E94B1E" w:rsidP="008A588E">
      <w:pPr>
        <w:pStyle w:val="affd"/>
        <w:numPr>
          <w:ilvl w:val="0"/>
          <w:numId w:val="186"/>
        </w:numPr>
        <w:autoSpaceDE w:val="0"/>
        <w:autoSpaceDN w:val="0"/>
        <w:adjustRightInd w:val="0"/>
        <w:spacing w:after="0" w:line="240" w:lineRule="auto"/>
        <w:contextualSpacing w:val="0"/>
        <w:jc w:val="both"/>
        <w:rPr>
          <w:rFonts w:ascii="Times New Roman" w:hAnsi="Times New Roman"/>
          <w:sz w:val="24"/>
          <w:szCs w:val="24"/>
        </w:rPr>
      </w:pPr>
      <w:r w:rsidRPr="00E860E7">
        <w:rPr>
          <w:rFonts w:ascii="Times New Roman" w:hAnsi="Times New Roman"/>
          <w:sz w:val="24"/>
          <w:szCs w:val="24"/>
        </w:rPr>
        <w:t>Выезд на пикник – праздник для человека и беда для природы?</w:t>
      </w:r>
    </w:p>
    <w:p w:rsidR="00E94B1E" w:rsidRPr="007F0EF7" w:rsidRDefault="00E94B1E" w:rsidP="008A588E">
      <w:pPr>
        <w:pStyle w:val="affd"/>
        <w:numPr>
          <w:ilvl w:val="0"/>
          <w:numId w:val="181"/>
        </w:numPr>
        <w:autoSpaceDE w:val="0"/>
        <w:autoSpaceDN w:val="0"/>
        <w:adjustRightInd w:val="0"/>
        <w:spacing w:after="0" w:line="240" w:lineRule="auto"/>
        <w:ind w:left="567"/>
        <w:contextualSpacing w:val="0"/>
        <w:jc w:val="both"/>
        <w:rPr>
          <w:rFonts w:ascii="Times New Roman" w:hAnsi="Times New Roman"/>
          <w:i/>
          <w:sz w:val="24"/>
          <w:szCs w:val="24"/>
        </w:rPr>
      </w:pPr>
      <w:r w:rsidRPr="007F0EF7">
        <w:rPr>
          <w:rFonts w:ascii="Times New Roman" w:hAnsi="Times New Roman"/>
          <w:i/>
          <w:sz w:val="24"/>
          <w:szCs w:val="24"/>
        </w:rPr>
        <w:t xml:space="preserve">Участие в конкурсах: </w:t>
      </w:r>
      <w:r w:rsidRPr="007F0EF7">
        <w:rPr>
          <w:rFonts w:ascii="Times New Roman" w:hAnsi="Times New Roman"/>
          <w:sz w:val="24"/>
          <w:szCs w:val="24"/>
        </w:rPr>
        <w:t>конкурсы рисунков (</w:t>
      </w:r>
      <w:r w:rsidRPr="007F0EF7">
        <w:rPr>
          <w:rFonts w:ascii="Times New Roman" w:hAnsi="Times New Roman"/>
          <w:i/>
          <w:sz w:val="24"/>
          <w:szCs w:val="24"/>
        </w:rPr>
        <w:t>«</w:t>
      </w:r>
      <w:r w:rsidRPr="007F0EF7">
        <w:rPr>
          <w:rFonts w:ascii="Times New Roman" w:hAnsi="Times New Roman"/>
          <w:sz w:val="24"/>
          <w:szCs w:val="24"/>
        </w:rPr>
        <w:t xml:space="preserve">Я за здоровый образ жизни», «Безопасность на воде»,  «Безопасное движение», «Нет -  вредным привычкам!», «Правильное питание»,  «Береги природу», «Наш край», «Наш мир» и др.), конкурсы </w:t>
      </w:r>
      <w:r w:rsidRPr="007F0EF7">
        <w:rPr>
          <w:rFonts w:ascii="Times New Roman" w:hAnsi="Times New Roman"/>
          <w:sz w:val="24"/>
          <w:szCs w:val="24"/>
        </w:rPr>
        <w:lastRenderedPageBreak/>
        <w:t>проектов («Дорога в школу», «Как сохранить здоровье», «Экономия воды», «Влияние загрязнения окружающей среды на рост растений» и др.), конкурсы сочинений.</w:t>
      </w:r>
    </w:p>
    <w:p w:rsidR="00E94B1E" w:rsidRPr="007F0EF7" w:rsidRDefault="00E94B1E" w:rsidP="008A588E">
      <w:pPr>
        <w:pStyle w:val="affd"/>
        <w:numPr>
          <w:ilvl w:val="0"/>
          <w:numId w:val="181"/>
        </w:numPr>
        <w:autoSpaceDE w:val="0"/>
        <w:autoSpaceDN w:val="0"/>
        <w:adjustRightInd w:val="0"/>
        <w:spacing w:after="0" w:line="240" w:lineRule="auto"/>
        <w:ind w:left="567"/>
        <w:contextualSpacing w:val="0"/>
        <w:jc w:val="both"/>
        <w:rPr>
          <w:rFonts w:ascii="Times New Roman" w:hAnsi="Times New Roman"/>
          <w:sz w:val="24"/>
          <w:szCs w:val="24"/>
        </w:rPr>
      </w:pPr>
      <w:r w:rsidRPr="007F0EF7">
        <w:rPr>
          <w:rFonts w:ascii="Times New Roman" w:hAnsi="Times New Roman"/>
          <w:i/>
          <w:sz w:val="24"/>
          <w:szCs w:val="24"/>
        </w:rPr>
        <w:t xml:space="preserve">Организация занятий в спортивных секциях </w:t>
      </w:r>
      <w:r w:rsidRPr="007F0EF7">
        <w:rPr>
          <w:rFonts w:ascii="Times New Roman" w:hAnsi="Times New Roman"/>
          <w:sz w:val="24"/>
          <w:szCs w:val="24"/>
        </w:rPr>
        <w:t xml:space="preserve">(футбол, волейбол, </w:t>
      </w:r>
      <w:r w:rsidR="00E608FA">
        <w:rPr>
          <w:rFonts w:ascii="Times New Roman" w:hAnsi="Times New Roman"/>
          <w:sz w:val="24"/>
          <w:szCs w:val="24"/>
        </w:rPr>
        <w:t>настольный теннис, шахматы</w:t>
      </w:r>
      <w:r w:rsidRPr="007F0EF7">
        <w:rPr>
          <w:rFonts w:ascii="Times New Roman" w:hAnsi="Times New Roman"/>
          <w:sz w:val="24"/>
          <w:szCs w:val="24"/>
        </w:rPr>
        <w:t>)</w:t>
      </w:r>
    </w:p>
    <w:p w:rsidR="00E94B1E" w:rsidRPr="007F0EF7" w:rsidRDefault="00E94B1E" w:rsidP="008A588E">
      <w:pPr>
        <w:pStyle w:val="affd"/>
        <w:numPr>
          <w:ilvl w:val="0"/>
          <w:numId w:val="181"/>
        </w:numPr>
        <w:autoSpaceDE w:val="0"/>
        <w:autoSpaceDN w:val="0"/>
        <w:adjustRightInd w:val="0"/>
        <w:spacing w:after="0" w:line="240" w:lineRule="auto"/>
        <w:ind w:left="567"/>
        <w:contextualSpacing w:val="0"/>
        <w:jc w:val="both"/>
        <w:rPr>
          <w:rFonts w:ascii="Times New Roman" w:hAnsi="Times New Roman"/>
          <w:i/>
          <w:sz w:val="24"/>
          <w:szCs w:val="24"/>
        </w:rPr>
      </w:pPr>
      <w:r w:rsidRPr="007F0EF7">
        <w:rPr>
          <w:rFonts w:ascii="Times New Roman" w:hAnsi="Times New Roman"/>
          <w:i/>
          <w:sz w:val="24"/>
          <w:szCs w:val="24"/>
        </w:rPr>
        <w:t xml:space="preserve">Организация физической активности </w:t>
      </w:r>
      <w:r w:rsidRPr="007F0EF7">
        <w:rPr>
          <w:rFonts w:ascii="Times New Roman" w:hAnsi="Times New Roman"/>
          <w:sz w:val="24"/>
          <w:szCs w:val="24"/>
        </w:rPr>
        <w:t>(3 урока физической культуры в неделю, ежедневная вводная гимнастика до уроков, физминутки на уроках, дыхательная и артикуляционная гимнастики на уроках, организация ролевых и подвижных дидактических игр на уроках, динамические паузы, игровые перемены, подвижные игры на воздухе, экскурсии)</w:t>
      </w:r>
    </w:p>
    <w:p w:rsidR="00E94B1E" w:rsidRPr="007F0EF7" w:rsidRDefault="00E94B1E" w:rsidP="008A588E">
      <w:pPr>
        <w:pStyle w:val="affd"/>
        <w:numPr>
          <w:ilvl w:val="0"/>
          <w:numId w:val="181"/>
        </w:numPr>
        <w:autoSpaceDE w:val="0"/>
        <w:autoSpaceDN w:val="0"/>
        <w:adjustRightInd w:val="0"/>
        <w:spacing w:after="0" w:line="240" w:lineRule="auto"/>
        <w:ind w:left="567"/>
        <w:contextualSpacing w:val="0"/>
        <w:jc w:val="both"/>
        <w:rPr>
          <w:rFonts w:ascii="Times New Roman" w:hAnsi="Times New Roman"/>
          <w:sz w:val="24"/>
          <w:szCs w:val="24"/>
        </w:rPr>
      </w:pPr>
      <w:r w:rsidRPr="007F0EF7">
        <w:rPr>
          <w:rFonts w:ascii="Times New Roman" w:hAnsi="Times New Roman"/>
          <w:i/>
          <w:sz w:val="24"/>
          <w:szCs w:val="24"/>
        </w:rPr>
        <w:t xml:space="preserve">Интересные встречи </w:t>
      </w:r>
      <w:r w:rsidRPr="007F0EF7">
        <w:rPr>
          <w:rFonts w:ascii="Times New Roman" w:hAnsi="Times New Roman"/>
          <w:sz w:val="24"/>
          <w:szCs w:val="24"/>
        </w:rPr>
        <w:t>(с тренерами, спортсменами, работниками ГИБДД, медицинскими работниками,)</w:t>
      </w:r>
    </w:p>
    <w:p w:rsidR="00E94B1E" w:rsidRPr="007F0EF7" w:rsidRDefault="00E94B1E" w:rsidP="008A588E">
      <w:pPr>
        <w:pStyle w:val="affd"/>
        <w:numPr>
          <w:ilvl w:val="0"/>
          <w:numId w:val="181"/>
        </w:numPr>
        <w:autoSpaceDE w:val="0"/>
        <w:autoSpaceDN w:val="0"/>
        <w:adjustRightInd w:val="0"/>
        <w:spacing w:after="0" w:line="240" w:lineRule="auto"/>
        <w:ind w:left="567"/>
        <w:contextualSpacing w:val="0"/>
        <w:jc w:val="both"/>
        <w:rPr>
          <w:rFonts w:ascii="Times New Roman" w:hAnsi="Times New Roman"/>
          <w:i/>
          <w:sz w:val="24"/>
          <w:szCs w:val="24"/>
        </w:rPr>
      </w:pPr>
      <w:r w:rsidRPr="007F0EF7">
        <w:rPr>
          <w:rFonts w:ascii="Times New Roman" w:hAnsi="Times New Roman"/>
          <w:i/>
          <w:sz w:val="24"/>
          <w:szCs w:val="24"/>
        </w:rPr>
        <w:t>Спортивные соревнования.</w:t>
      </w:r>
    </w:p>
    <w:p w:rsidR="00E94B1E" w:rsidRPr="007F0EF7" w:rsidRDefault="00E94B1E" w:rsidP="008A588E">
      <w:pPr>
        <w:pStyle w:val="affd"/>
        <w:numPr>
          <w:ilvl w:val="0"/>
          <w:numId w:val="181"/>
        </w:numPr>
        <w:autoSpaceDE w:val="0"/>
        <w:autoSpaceDN w:val="0"/>
        <w:adjustRightInd w:val="0"/>
        <w:spacing w:after="0" w:line="240" w:lineRule="auto"/>
        <w:ind w:left="567"/>
        <w:contextualSpacing w:val="0"/>
        <w:jc w:val="both"/>
        <w:rPr>
          <w:rFonts w:ascii="Times New Roman" w:hAnsi="Times New Roman"/>
          <w:i/>
          <w:sz w:val="24"/>
          <w:szCs w:val="24"/>
        </w:rPr>
      </w:pPr>
      <w:r w:rsidRPr="007F0EF7">
        <w:rPr>
          <w:rFonts w:ascii="Times New Roman" w:hAnsi="Times New Roman"/>
          <w:i/>
          <w:sz w:val="24"/>
          <w:szCs w:val="24"/>
        </w:rPr>
        <w:t>Дни здоровья.</w:t>
      </w:r>
    </w:p>
    <w:p w:rsidR="00E94B1E" w:rsidRPr="007F0EF7" w:rsidRDefault="00E94B1E" w:rsidP="008A588E">
      <w:pPr>
        <w:pStyle w:val="affd"/>
        <w:numPr>
          <w:ilvl w:val="0"/>
          <w:numId w:val="181"/>
        </w:numPr>
        <w:autoSpaceDE w:val="0"/>
        <w:autoSpaceDN w:val="0"/>
        <w:adjustRightInd w:val="0"/>
        <w:spacing w:after="0" w:line="240" w:lineRule="auto"/>
        <w:ind w:left="567"/>
        <w:contextualSpacing w:val="0"/>
        <w:jc w:val="both"/>
        <w:rPr>
          <w:rFonts w:ascii="Times New Roman" w:hAnsi="Times New Roman"/>
          <w:i/>
          <w:sz w:val="24"/>
          <w:szCs w:val="24"/>
        </w:rPr>
      </w:pPr>
      <w:r w:rsidRPr="007F0EF7">
        <w:rPr>
          <w:rFonts w:ascii="Times New Roman" w:hAnsi="Times New Roman"/>
          <w:i/>
          <w:sz w:val="24"/>
          <w:szCs w:val="24"/>
        </w:rPr>
        <w:t xml:space="preserve">Тематические недели </w:t>
      </w:r>
      <w:r w:rsidRPr="007F0EF7">
        <w:rPr>
          <w:rFonts w:ascii="Times New Roman" w:hAnsi="Times New Roman"/>
          <w:sz w:val="24"/>
          <w:szCs w:val="24"/>
        </w:rPr>
        <w:t>(неделя экологии, неделя здоровья, неделя психологии)</w:t>
      </w:r>
    </w:p>
    <w:p w:rsidR="00E94B1E" w:rsidRPr="007F0EF7" w:rsidRDefault="00E94B1E" w:rsidP="008A588E">
      <w:pPr>
        <w:pStyle w:val="affd"/>
        <w:numPr>
          <w:ilvl w:val="0"/>
          <w:numId w:val="181"/>
        </w:numPr>
        <w:autoSpaceDE w:val="0"/>
        <w:autoSpaceDN w:val="0"/>
        <w:adjustRightInd w:val="0"/>
        <w:spacing w:after="0" w:line="240" w:lineRule="auto"/>
        <w:ind w:left="567"/>
        <w:contextualSpacing w:val="0"/>
        <w:jc w:val="both"/>
        <w:rPr>
          <w:rFonts w:ascii="Times New Roman" w:hAnsi="Times New Roman"/>
          <w:i/>
          <w:sz w:val="24"/>
          <w:szCs w:val="24"/>
        </w:rPr>
      </w:pPr>
      <w:r w:rsidRPr="007F0EF7">
        <w:rPr>
          <w:rFonts w:ascii="Times New Roman" w:hAnsi="Times New Roman"/>
          <w:i/>
          <w:sz w:val="24"/>
          <w:szCs w:val="24"/>
        </w:rPr>
        <w:t xml:space="preserve">Библиотечные тематические уроки </w:t>
      </w:r>
      <w:r w:rsidRPr="007F0EF7">
        <w:rPr>
          <w:rFonts w:ascii="Times New Roman" w:hAnsi="Times New Roman"/>
          <w:sz w:val="24"/>
          <w:szCs w:val="24"/>
        </w:rPr>
        <w:t xml:space="preserve">(«Природа </w:t>
      </w:r>
      <w:r w:rsidR="00CE2DAD">
        <w:rPr>
          <w:rFonts w:ascii="Times New Roman" w:hAnsi="Times New Roman"/>
          <w:sz w:val="24"/>
          <w:szCs w:val="24"/>
        </w:rPr>
        <w:t>Приморского края</w:t>
      </w:r>
      <w:r w:rsidRPr="007F0EF7">
        <w:rPr>
          <w:rFonts w:ascii="Times New Roman" w:hAnsi="Times New Roman"/>
          <w:sz w:val="24"/>
          <w:szCs w:val="24"/>
        </w:rPr>
        <w:t>», «Птицы родного края», «Кто в лесу живёт, что в лесу растёт»  и др.)</w:t>
      </w:r>
    </w:p>
    <w:p w:rsidR="00E94B1E" w:rsidRPr="007F0EF7" w:rsidRDefault="00E94B1E" w:rsidP="008A588E">
      <w:pPr>
        <w:pStyle w:val="affd"/>
        <w:numPr>
          <w:ilvl w:val="0"/>
          <w:numId w:val="181"/>
        </w:numPr>
        <w:autoSpaceDE w:val="0"/>
        <w:autoSpaceDN w:val="0"/>
        <w:adjustRightInd w:val="0"/>
        <w:spacing w:after="0" w:line="240" w:lineRule="auto"/>
        <w:ind w:left="567"/>
        <w:contextualSpacing w:val="0"/>
        <w:jc w:val="both"/>
        <w:rPr>
          <w:rFonts w:ascii="Times New Roman" w:hAnsi="Times New Roman"/>
          <w:i/>
          <w:sz w:val="24"/>
          <w:szCs w:val="24"/>
        </w:rPr>
      </w:pPr>
      <w:r w:rsidRPr="007F0EF7">
        <w:rPr>
          <w:rFonts w:ascii="Times New Roman" w:hAnsi="Times New Roman"/>
          <w:i/>
          <w:sz w:val="24"/>
          <w:szCs w:val="24"/>
        </w:rPr>
        <w:t>Акции («</w:t>
      </w:r>
      <w:r w:rsidRPr="007F0EF7">
        <w:rPr>
          <w:rFonts w:ascii="Times New Roman" w:hAnsi="Times New Roman"/>
          <w:sz w:val="24"/>
          <w:szCs w:val="24"/>
        </w:rPr>
        <w:t>Школьный двор», «Чистый класс»,  «Школьный цветник», «Покормите птиц зимой» и др.)</w:t>
      </w:r>
    </w:p>
    <w:p w:rsidR="00E94B1E" w:rsidRPr="007F0EF7" w:rsidRDefault="00E94B1E" w:rsidP="008A588E">
      <w:pPr>
        <w:pStyle w:val="affd"/>
        <w:numPr>
          <w:ilvl w:val="0"/>
          <w:numId w:val="181"/>
        </w:numPr>
        <w:autoSpaceDE w:val="0"/>
        <w:autoSpaceDN w:val="0"/>
        <w:adjustRightInd w:val="0"/>
        <w:spacing w:after="0" w:line="240" w:lineRule="auto"/>
        <w:ind w:left="567"/>
        <w:contextualSpacing w:val="0"/>
        <w:jc w:val="both"/>
        <w:rPr>
          <w:rFonts w:ascii="Times New Roman" w:hAnsi="Times New Roman"/>
          <w:i/>
          <w:sz w:val="24"/>
          <w:szCs w:val="24"/>
        </w:rPr>
      </w:pPr>
      <w:r w:rsidRPr="007F0EF7">
        <w:rPr>
          <w:rFonts w:ascii="Times New Roman" w:hAnsi="Times New Roman"/>
          <w:i/>
          <w:sz w:val="24"/>
          <w:szCs w:val="24"/>
        </w:rPr>
        <w:t xml:space="preserve"> Досуговые мероприятия </w:t>
      </w:r>
      <w:r w:rsidRPr="007F0EF7">
        <w:rPr>
          <w:rFonts w:ascii="Times New Roman" w:hAnsi="Times New Roman"/>
          <w:sz w:val="24"/>
          <w:szCs w:val="24"/>
        </w:rPr>
        <w:t>(викторины, КВНы, конкурсные программы, праздники,  экскурсии,  походы и др.)</w:t>
      </w:r>
    </w:p>
    <w:p w:rsidR="00E94B1E" w:rsidRPr="007F0EF7" w:rsidRDefault="00E94B1E" w:rsidP="008A588E">
      <w:pPr>
        <w:pStyle w:val="affd"/>
        <w:numPr>
          <w:ilvl w:val="0"/>
          <w:numId w:val="181"/>
        </w:numPr>
        <w:autoSpaceDE w:val="0"/>
        <w:autoSpaceDN w:val="0"/>
        <w:adjustRightInd w:val="0"/>
        <w:spacing w:after="0" w:line="240" w:lineRule="auto"/>
        <w:ind w:left="567"/>
        <w:contextualSpacing w:val="0"/>
        <w:jc w:val="both"/>
        <w:rPr>
          <w:rFonts w:ascii="Times New Roman" w:hAnsi="Times New Roman"/>
          <w:i/>
          <w:sz w:val="24"/>
          <w:szCs w:val="24"/>
        </w:rPr>
      </w:pPr>
      <w:r w:rsidRPr="007F0EF7">
        <w:rPr>
          <w:rFonts w:ascii="Times New Roman" w:hAnsi="Times New Roman"/>
          <w:i/>
          <w:sz w:val="24"/>
          <w:szCs w:val="24"/>
        </w:rPr>
        <w:t>Выпуск памяток</w:t>
      </w:r>
    </w:p>
    <w:p w:rsidR="00E94B1E" w:rsidRPr="007F0EF7" w:rsidRDefault="00E94B1E" w:rsidP="008A588E">
      <w:pPr>
        <w:pStyle w:val="affd"/>
        <w:numPr>
          <w:ilvl w:val="0"/>
          <w:numId w:val="187"/>
        </w:numPr>
        <w:autoSpaceDE w:val="0"/>
        <w:autoSpaceDN w:val="0"/>
        <w:adjustRightInd w:val="0"/>
        <w:spacing w:after="0" w:line="240" w:lineRule="auto"/>
        <w:ind w:left="1134"/>
        <w:contextualSpacing w:val="0"/>
        <w:jc w:val="both"/>
        <w:rPr>
          <w:rFonts w:ascii="Times New Roman" w:hAnsi="Times New Roman"/>
          <w:i/>
          <w:sz w:val="24"/>
          <w:szCs w:val="24"/>
        </w:rPr>
      </w:pPr>
      <w:r w:rsidRPr="007F0EF7">
        <w:rPr>
          <w:rFonts w:ascii="Times New Roman" w:hAnsi="Times New Roman"/>
          <w:sz w:val="24"/>
          <w:szCs w:val="24"/>
        </w:rPr>
        <w:t>Упражнения для глаз.</w:t>
      </w:r>
    </w:p>
    <w:p w:rsidR="00E94B1E" w:rsidRPr="007F0EF7" w:rsidRDefault="00E94B1E" w:rsidP="008A588E">
      <w:pPr>
        <w:pStyle w:val="affd"/>
        <w:numPr>
          <w:ilvl w:val="0"/>
          <w:numId w:val="187"/>
        </w:numPr>
        <w:autoSpaceDE w:val="0"/>
        <w:autoSpaceDN w:val="0"/>
        <w:adjustRightInd w:val="0"/>
        <w:spacing w:after="0" w:line="240" w:lineRule="auto"/>
        <w:ind w:left="1134"/>
        <w:contextualSpacing w:val="0"/>
        <w:jc w:val="both"/>
        <w:rPr>
          <w:rFonts w:ascii="Times New Roman" w:hAnsi="Times New Roman"/>
          <w:i/>
          <w:sz w:val="24"/>
          <w:szCs w:val="24"/>
        </w:rPr>
      </w:pPr>
      <w:r w:rsidRPr="007F0EF7">
        <w:rPr>
          <w:rFonts w:ascii="Times New Roman" w:hAnsi="Times New Roman"/>
          <w:sz w:val="24"/>
          <w:szCs w:val="24"/>
        </w:rPr>
        <w:t>Упражнения для профилактики нарушения зрения.</w:t>
      </w:r>
    </w:p>
    <w:p w:rsidR="00E94B1E" w:rsidRPr="007F0EF7" w:rsidRDefault="00E94B1E" w:rsidP="008A588E">
      <w:pPr>
        <w:pStyle w:val="affd"/>
        <w:numPr>
          <w:ilvl w:val="0"/>
          <w:numId w:val="187"/>
        </w:numPr>
        <w:autoSpaceDE w:val="0"/>
        <w:autoSpaceDN w:val="0"/>
        <w:adjustRightInd w:val="0"/>
        <w:spacing w:after="0" w:line="240" w:lineRule="auto"/>
        <w:ind w:left="1134"/>
        <w:contextualSpacing w:val="0"/>
        <w:jc w:val="both"/>
        <w:rPr>
          <w:rFonts w:ascii="Times New Roman" w:hAnsi="Times New Roman"/>
          <w:i/>
          <w:sz w:val="24"/>
          <w:szCs w:val="24"/>
        </w:rPr>
      </w:pPr>
      <w:r w:rsidRPr="007F0EF7">
        <w:rPr>
          <w:rFonts w:ascii="Times New Roman" w:hAnsi="Times New Roman"/>
          <w:sz w:val="24"/>
          <w:szCs w:val="24"/>
        </w:rPr>
        <w:t>Гимнастика для артикуляционного аппарата.</w:t>
      </w:r>
    </w:p>
    <w:p w:rsidR="00E94B1E" w:rsidRPr="007F0EF7" w:rsidRDefault="00E94B1E" w:rsidP="008A588E">
      <w:pPr>
        <w:pStyle w:val="affd"/>
        <w:numPr>
          <w:ilvl w:val="0"/>
          <w:numId w:val="187"/>
        </w:numPr>
        <w:autoSpaceDE w:val="0"/>
        <w:autoSpaceDN w:val="0"/>
        <w:adjustRightInd w:val="0"/>
        <w:spacing w:after="0" w:line="240" w:lineRule="auto"/>
        <w:ind w:left="1134"/>
        <w:contextualSpacing w:val="0"/>
        <w:jc w:val="both"/>
        <w:rPr>
          <w:rFonts w:ascii="Times New Roman" w:hAnsi="Times New Roman"/>
          <w:i/>
          <w:sz w:val="24"/>
          <w:szCs w:val="24"/>
        </w:rPr>
      </w:pPr>
      <w:r w:rsidRPr="007F0EF7">
        <w:rPr>
          <w:rFonts w:ascii="Times New Roman" w:hAnsi="Times New Roman"/>
          <w:sz w:val="24"/>
          <w:szCs w:val="24"/>
        </w:rPr>
        <w:t>Правила безопасного обращения с электроприборами.</w:t>
      </w:r>
    </w:p>
    <w:p w:rsidR="00E94B1E" w:rsidRPr="007F0EF7" w:rsidRDefault="00E94B1E" w:rsidP="008A588E">
      <w:pPr>
        <w:pStyle w:val="affd"/>
        <w:numPr>
          <w:ilvl w:val="0"/>
          <w:numId w:val="187"/>
        </w:numPr>
        <w:autoSpaceDE w:val="0"/>
        <w:autoSpaceDN w:val="0"/>
        <w:adjustRightInd w:val="0"/>
        <w:spacing w:after="0" w:line="240" w:lineRule="auto"/>
        <w:ind w:left="1134"/>
        <w:contextualSpacing w:val="0"/>
        <w:jc w:val="both"/>
        <w:rPr>
          <w:rFonts w:ascii="Times New Roman" w:hAnsi="Times New Roman"/>
          <w:i/>
          <w:sz w:val="24"/>
          <w:szCs w:val="24"/>
        </w:rPr>
      </w:pPr>
      <w:r w:rsidRPr="007F0EF7">
        <w:rPr>
          <w:rFonts w:ascii="Times New Roman" w:hAnsi="Times New Roman"/>
          <w:sz w:val="24"/>
          <w:szCs w:val="24"/>
        </w:rPr>
        <w:t>Правила личной безопасности в доме.</w:t>
      </w:r>
    </w:p>
    <w:p w:rsidR="00E94B1E" w:rsidRPr="007F0EF7" w:rsidRDefault="00E94B1E" w:rsidP="008A588E">
      <w:pPr>
        <w:pStyle w:val="affd"/>
        <w:numPr>
          <w:ilvl w:val="0"/>
          <w:numId w:val="187"/>
        </w:numPr>
        <w:autoSpaceDE w:val="0"/>
        <w:autoSpaceDN w:val="0"/>
        <w:adjustRightInd w:val="0"/>
        <w:spacing w:after="0" w:line="240" w:lineRule="auto"/>
        <w:ind w:left="1134"/>
        <w:contextualSpacing w:val="0"/>
        <w:jc w:val="both"/>
        <w:rPr>
          <w:rFonts w:ascii="Times New Roman" w:hAnsi="Times New Roman"/>
          <w:i/>
          <w:sz w:val="24"/>
          <w:szCs w:val="24"/>
        </w:rPr>
      </w:pPr>
      <w:r w:rsidRPr="007F0EF7">
        <w:rPr>
          <w:rFonts w:ascii="Times New Roman" w:hAnsi="Times New Roman"/>
          <w:sz w:val="24"/>
          <w:szCs w:val="24"/>
        </w:rPr>
        <w:t>Правила личной безопасности  на улице.</w:t>
      </w:r>
    </w:p>
    <w:p w:rsidR="00E94B1E" w:rsidRPr="007F0EF7" w:rsidRDefault="00E94B1E" w:rsidP="008A588E">
      <w:pPr>
        <w:pStyle w:val="affd"/>
        <w:numPr>
          <w:ilvl w:val="0"/>
          <w:numId w:val="187"/>
        </w:numPr>
        <w:autoSpaceDE w:val="0"/>
        <w:autoSpaceDN w:val="0"/>
        <w:adjustRightInd w:val="0"/>
        <w:spacing w:after="0" w:line="240" w:lineRule="auto"/>
        <w:ind w:left="1134"/>
        <w:contextualSpacing w:val="0"/>
        <w:jc w:val="both"/>
        <w:rPr>
          <w:rFonts w:ascii="Times New Roman" w:hAnsi="Times New Roman"/>
          <w:i/>
          <w:sz w:val="24"/>
          <w:szCs w:val="24"/>
        </w:rPr>
      </w:pPr>
      <w:r w:rsidRPr="007F0EF7">
        <w:rPr>
          <w:rFonts w:ascii="Times New Roman" w:hAnsi="Times New Roman"/>
          <w:sz w:val="24"/>
          <w:szCs w:val="24"/>
        </w:rPr>
        <w:t>Как не стать жертвой преступника.</w:t>
      </w:r>
    </w:p>
    <w:p w:rsidR="00E94B1E" w:rsidRPr="007F0EF7" w:rsidRDefault="00E94B1E" w:rsidP="008A588E">
      <w:pPr>
        <w:pStyle w:val="affd"/>
        <w:numPr>
          <w:ilvl w:val="0"/>
          <w:numId w:val="187"/>
        </w:numPr>
        <w:autoSpaceDE w:val="0"/>
        <w:autoSpaceDN w:val="0"/>
        <w:adjustRightInd w:val="0"/>
        <w:spacing w:after="0" w:line="240" w:lineRule="auto"/>
        <w:ind w:left="1134"/>
        <w:contextualSpacing w:val="0"/>
        <w:jc w:val="both"/>
        <w:rPr>
          <w:rFonts w:ascii="Times New Roman" w:hAnsi="Times New Roman"/>
          <w:i/>
          <w:sz w:val="24"/>
          <w:szCs w:val="24"/>
        </w:rPr>
      </w:pPr>
      <w:r w:rsidRPr="007F0EF7">
        <w:rPr>
          <w:rFonts w:ascii="Times New Roman" w:hAnsi="Times New Roman"/>
          <w:sz w:val="24"/>
          <w:szCs w:val="24"/>
        </w:rPr>
        <w:t>Как вести себя в лесу (и др.)</w:t>
      </w:r>
    </w:p>
    <w:p w:rsidR="00E94B1E" w:rsidRDefault="00E94B1E" w:rsidP="00E94B1E">
      <w:pPr>
        <w:shd w:val="clear" w:color="auto" w:fill="FFFFFF"/>
        <w:ind w:right="288"/>
        <w:rPr>
          <w:b/>
          <w:i/>
          <w:color w:val="000000"/>
        </w:rPr>
      </w:pPr>
      <w:r>
        <w:rPr>
          <w:b/>
          <w:i/>
          <w:color w:val="000000"/>
        </w:rPr>
        <w:t xml:space="preserve">5. Реализация дополнительных образовательных программ </w:t>
      </w:r>
    </w:p>
    <w:p w:rsidR="00E94B1E" w:rsidRDefault="00E94B1E" w:rsidP="00E94B1E">
      <w:pPr>
        <w:shd w:val="clear" w:color="auto" w:fill="FFFFFF"/>
        <w:ind w:right="288" w:firstLine="284"/>
        <w:jc w:val="both"/>
        <w:rPr>
          <w:color w:val="000000"/>
        </w:rPr>
      </w:pPr>
      <w:r>
        <w:rPr>
          <w:color w:val="000000"/>
        </w:rPr>
        <w:t>В школе созданы и реализуются дополнительные образовательные программы, направленные на формирование ценности здоровья и здорового образа жизни.</w:t>
      </w:r>
    </w:p>
    <w:p w:rsidR="00E94B1E" w:rsidRDefault="00E94B1E" w:rsidP="00E94B1E">
      <w:pPr>
        <w:ind w:right="288"/>
        <w:jc w:val="both"/>
      </w:pPr>
      <w:r>
        <w:t>Ведущую роль в организации свободного времени ребенка играет школа, реализующая принцип единства учебной и внеучебной работы. Центральное звено этой работы - система дополнительного образования.</w:t>
      </w:r>
    </w:p>
    <w:p w:rsidR="00E94B1E" w:rsidRPr="00704694" w:rsidRDefault="00E94B1E" w:rsidP="00E94B1E">
      <w:pPr>
        <w:ind w:right="288" w:firstLine="284"/>
        <w:jc w:val="both"/>
        <w:rPr>
          <w:color w:val="FF0000"/>
        </w:rPr>
      </w:pPr>
      <w:r>
        <w:t xml:space="preserve">На базе школы </w:t>
      </w:r>
      <w:r w:rsidRPr="008B4294">
        <w:rPr>
          <w:color w:val="000000" w:themeColor="text1"/>
        </w:rPr>
        <w:t>работает  спортивн</w:t>
      </w:r>
      <w:r w:rsidR="00E608FA">
        <w:rPr>
          <w:color w:val="000000" w:themeColor="text1"/>
        </w:rPr>
        <w:t>ые</w:t>
      </w:r>
      <w:r w:rsidRPr="008B4294">
        <w:rPr>
          <w:color w:val="000000" w:themeColor="text1"/>
        </w:rPr>
        <w:t xml:space="preserve"> секци</w:t>
      </w:r>
      <w:r w:rsidR="00E608FA">
        <w:rPr>
          <w:color w:val="000000" w:themeColor="text1"/>
        </w:rPr>
        <w:t>и</w:t>
      </w:r>
      <w:r>
        <w:t xml:space="preserve"> (лёгкая атлетика</w:t>
      </w:r>
      <w:r w:rsidR="00E608FA">
        <w:t>, баскетбол, волейбол футбол, Кудо</w:t>
      </w:r>
      <w:r>
        <w:t>), которые ведут  педагоги дополнительного образования</w:t>
      </w:r>
      <w:r w:rsidRPr="00AD1B97">
        <w:t>.</w:t>
      </w:r>
    </w:p>
    <w:p w:rsidR="00E94B1E" w:rsidRPr="00357279" w:rsidRDefault="00E94B1E" w:rsidP="00E94B1E">
      <w:pPr>
        <w:ind w:right="288" w:firstLine="284"/>
        <w:jc w:val="both"/>
      </w:pPr>
      <w:r>
        <w:t>На базе школы раз в четверть проводятся соревнования «Безопасное колесо», викторина «Светофорный ринг». Кружки спортивной направленности,  обеспечивали успешное выступление команд школы в районных соревнованиях.</w:t>
      </w:r>
    </w:p>
    <w:p w:rsidR="00E94B1E" w:rsidRDefault="00E94B1E" w:rsidP="00E94B1E">
      <w:pPr>
        <w:shd w:val="clear" w:color="auto" w:fill="FFFFFF"/>
        <w:ind w:right="288"/>
        <w:jc w:val="both"/>
        <w:rPr>
          <w:b/>
          <w:i/>
          <w:color w:val="000000"/>
        </w:rPr>
      </w:pPr>
      <w:r>
        <w:rPr>
          <w:b/>
          <w:i/>
          <w:color w:val="000000"/>
        </w:rPr>
        <w:t xml:space="preserve">6. Просветительская работа с родителями (законными представителями). </w:t>
      </w:r>
    </w:p>
    <w:p w:rsidR="00E94B1E" w:rsidRDefault="00E94B1E" w:rsidP="00E94B1E">
      <w:pPr>
        <w:shd w:val="clear" w:color="auto" w:fill="FFFFFF"/>
        <w:ind w:right="288" w:firstLine="284"/>
        <w:jc w:val="both"/>
      </w:pPr>
      <w:r>
        <w:rPr>
          <w:color w:val="000000"/>
        </w:rPr>
        <w:t>Сложившаяся (</w:t>
      </w:r>
      <w:r>
        <w:rPr>
          <w:i/>
          <w:color w:val="000000"/>
        </w:rPr>
        <w:t>или складывающаяся</w:t>
      </w:r>
      <w:r>
        <w:rPr>
          <w:color w:val="000000"/>
        </w:rPr>
        <w:t>) система работы с родителями (законными представителями) по вопросам охраны и укрепления здоровья детей направлена на повышение их уровня знаний и включает:</w:t>
      </w:r>
    </w:p>
    <w:p w:rsidR="00E94B1E" w:rsidRDefault="00E94B1E" w:rsidP="008A588E">
      <w:pPr>
        <w:numPr>
          <w:ilvl w:val="0"/>
          <w:numId w:val="174"/>
        </w:numPr>
        <w:shd w:val="clear" w:color="auto" w:fill="FFFFFF"/>
        <w:autoSpaceDE w:val="0"/>
        <w:autoSpaceDN w:val="0"/>
        <w:adjustRightInd w:val="0"/>
        <w:ind w:right="288"/>
        <w:jc w:val="both"/>
      </w:pPr>
      <w:r>
        <w:rPr>
          <w:color w:val="000000"/>
        </w:rPr>
        <w:t>проведение соответствующих лекций, семинаров, круглых столов;</w:t>
      </w:r>
    </w:p>
    <w:p w:rsidR="00E94B1E" w:rsidRDefault="00E94B1E" w:rsidP="008A588E">
      <w:pPr>
        <w:numPr>
          <w:ilvl w:val="0"/>
          <w:numId w:val="174"/>
        </w:numPr>
        <w:shd w:val="clear" w:color="auto" w:fill="FFFFFF"/>
        <w:autoSpaceDE w:val="0"/>
        <w:autoSpaceDN w:val="0"/>
        <w:adjustRightInd w:val="0"/>
        <w:ind w:right="288"/>
        <w:jc w:val="both"/>
        <w:rPr>
          <w:color w:val="000000"/>
        </w:rPr>
      </w:pPr>
      <w:r>
        <w:rPr>
          <w:color w:val="000000"/>
        </w:rPr>
        <w:t>привлечение родителей (законных представителей) к совместной работе по проведению оздоровительных мероприятий и спортивных соревнований;</w:t>
      </w:r>
    </w:p>
    <w:p w:rsidR="00E94B1E" w:rsidRDefault="00E94B1E" w:rsidP="008A588E">
      <w:pPr>
        <w:numPr>
          <w:ilvl w:val="0"/>
          <w:numId w:val="174"/>
        </w:numPr>
        <w:shd w:val="clear" w:color="auto" w:fill="FFFFFF"/>
        <w:autoSpaceDE w:val="0"/>
        <w:autoSpaceDN w:val="0"/>
        <w:adjustRightInd w:val="0"/>
        <w:ind w:right="288"/>
        <w:jc w:val="both"/>
        <w:rPr>
          <w:color w:val="000000"/>
        </w:rPr>
      </w:pPr>
      <w:r>
        <w:rPr>
          <w:color w:val="000000"/>
        </w:rPr>
        <w:t>создание библиотечки детского здоровья, доступной для родителей и т.п.</w:t>
      </w:r>
    </w:p>
    <w:p w:rsidR="00E94B1E" w:rsidRDefault="00E94B1E" w:rsidP="00E94B1E">
      <w:pPr>
        <w:ind w:right="288" w:firstLine="284"/>
        <w:rPr>
          <w:b/>
          <w:i/>
          <w:color w:val="000000"/>
        </w:rPr>
      </w:pPr>
      <w:r>
        <w:rPr>
          <w:b/>
          <w:i/>
          <w:color w:val="000000"/>
        </w:rPr>
        <w:t>Примерная тематика бесед с родителями</w:t>
      </w:r>
    </w:p>
    <w:p w:rsidR="00E94B1E" w:rsidRDefault="00E94B1E" w:rsidP="00E94B1E">
      <w:pPr>
        <w:ind w:right="288" w:firstLine="284"/>
        <w:jc w:val="both"/>
        <w:rPr>
          <w:color w:val="000000"/>
        </w:rPr>
      </w:pPr>
      <w:r>
        <w:rPr>
          <w:color w:val="000000"/>
        </w:rPr>
        <w:t>1 класс:</w:t>
      </w:r>
    </w:p>
    <w:p w:rsidR="00E94B1E" w:rsidRDefault="00E94B1E" w:rsidP="00E94B1E">
      <w:pPr>
        <w:ind w:right="288" w:firstLine="284"/>
        <w:jc w:val="both"/>
        <w:rPr>
          <w:color w:val="000000"/>
        </w:rPr>
      </w:pPr>
      <w:r>
        <w:rPr>
          <w:color w:val="000000"/>
        </w:rPr>
        <w:t>Забота государства о здоровье подрастающего поколения.</w:t>
      </w:r>
    </w:p>
    <w:p w:rsidR="00E94B1E" w:rsidRDefault="00E94B1E" w:rsidP="00E94B1E">
      <w:pPr>
        <w:ind w:right="288" w:firstLine="284"/>
        <w:jc w:val="both"/>
        <w:rPr>
          <w:color w:val="000000"/>
        </w:rPr>
      </w:pPr>
      <w:r>
        <w:rPr>
          <w:color w:val="000000"/>
        </w:rPr>
        <w:lastRenderedPageBreak/>
        <w:t>Содружество врача, педагога и семьи в гигиеническом обучении и воспитании учащихся начальных классов.</w:t>
      </w:r>
    </w:p>
    <w:p w:rsidR="00E94B1E" w:rsidRDefault="00E94B1E" w:rsidP="00E94B1E">
      <w:pPr>
        <w:ind w:right="288" w:firstLine="284"/>
        <w:jc w:val="both"/>
        <w:rPr>
          <w:color w:val="000000"/>
        </w:rPr>
      </w:pPr>
      <w:r>
        <w:rPr>
          <w:color w:val="000000"/>
        </w:rPr>
        <w:t>Психологические особенности детей младшего школьного возраста.</w:t>
      </w:r>
    </w:p>
    <w:p w:rsidR="00E94B1E" w:rsidRDefault="00E94B1E" w:rsidP="00E94B1E">
      <w:pPr>
        <w:ind w:right="288" w:firstLine="284"/>
        <w:jc w:val="both"/>
        <w:rPr>
          <w:color w:val="000000"/>
        </w:rPr>
      </w:pPr>
      <w:r>
        <w:rPr>
          <w:color w:val="000000"/>
        </w:rPr>
        <w:t>Особенности физического развития младших школьников.</w:t>
      </w:r>
    </w:p>
    <w:p w:rsidR="00E94B1E" w:rsidRDefault="00E94B1E" w:rsidP="00E94B1E">
      <w:pPr>
        <w:ind w:right="288" w:firstLine="284"/>
        <w:jc w:val="both"/>
        <w:rPr>
          <w:color w:val="000000"/>
        </w:rPr>
      </w:pPr>
      <w:r>
        <w:rPr>
          <w:color w:val="000000"/>
        </w:rPr>
        <w:t>2 класс:</w:t>
      </w:r>
    </w:p>
    <w:p w:rsidR="00E94B1E" w:rsidRDefault="00E94B1E" w:rsidP="00E94B1E">
      <w:pPr>
        <w:ind w:right="288" w:firstLine="284"/>
        <w:jc w:val="both"/>
        <w:rPr>
          <w:color w:val="000000"/>
        </w:rPr>
      </w:pPr>
      <w:r>
        <w:rPr>
          <w:color w:val="000000"/>
        </w:rPr>
        <w:t>Гигиена мальчиков и гигиена девочек.</w:t>
      </w:r>
    </w:p>
    <w:p w:rsidR="00E94B1E" w:rsidRDefault="00E94B1E" w:rsidP="00E94B1E">
      <w:pPr>
        <w:ind w:right="288" w:firstLine="284"/>
        <w:jc w:val="both"/>
        <w:rPr>
          <w:color w:val="000000"/>
        </w:rPr>
      </w:pPr>
      <w:r>
        <w:rPr>
          <w:color w:val="000000"/>
        </w:rPr>
        <w:t>Основные принципы режима для младшего школьника.</w:t>
      </w:r>
    </w:p>
    <w:p w:rsidR="00E94B1E" w:rsidRDefault="00E94B1E" w:rsidP="00E94B1E">
      <w:pPr>
        <w:ind w:right="288" w:firstLine="284"/>
        <w:jc w:val="both"/>
        <w:rPr>
          <w:color w:val="000000"/>
        </w:rPr>
      </w:pPr>
      <w:r>
        <w:rPr>
          <w:color w:val="000000"/>
        </w:rPr>
        <w:t>Гигиенические требования к детской одежде и обуви.</w:t>
      </w:r>
    </w:p>
    <w:p w:rsidR="00E94B1E" w:rsidRDefault="00E94B1E" w:rsidP="00E94B1E">
      <w:pPr>
        <w:ind w:right="288" w:firstLine="284"/>
        <w:jc w:val="both"/>
        <w:rPr>
          <w:color w:val="000000"/>
        </w:rPr>
      </w:pPr>
      <w:r>
        <w:rPr>
          <w:color w:val="000000"/>
        </w:rPr>
        <w:t>Гигиена питания.</w:t>
      </w:r>
    </w:p>
    <w:p w:rsidR="00E94B1E" w:rsidRDefault="00E94B1E" w:rsidP="00E94B1E">
      <w:pPr>
        <w:ind w:right="288" w:firstLine="284"/>
        <w:jc w:val="both"/>
        <w:rPr>
          <w:color w:val="000000"/>
        </w:rPr>
      </w:pPr>
      <w:r>
        <w:rPr>
          <w:color w:val="000000"/>
        </w:rPr>
        <w:t>3 класс:</w:t>
      </w:r>
    </w:p>
    <w:p w:rsidR="00E94B1E" w:rsidRDefault="00E94B1E" w:rsidP="00E94B1E">
      <w:pPr>
        <w:ind w:right="288" w:firstLine="284"/>
        <w:jc w:val="both"/>
        <w:rPr>
          <w:color w:val="000000"/>
        </w:rPr>
      </w:pPr>
      <w:r>
        <w:rPr>
          <w:color w:val="000000"/>
        </w:rPr>
        <w:t>Физическое воспитание детей в семье.</w:t>
      </w:r>
    </w:p>
    <w:p w:rsidR="00E94B1E" w:rsidRDefault="00E94B1E" w:rsidP="00E94B1E">
      <w:pPr>
        <w:ind w:right="288" w:firstLine="284"/>
        <w:jc w:val="both"/>
        <w:rPr>
          <w:color w:val="000000"/>
        </w:rPr>
      </w:pPr>
      <w:r>
        <w:rPr>
          <w:color w:val="000000"/>
        </w:rPr>
        <w:t>Закаливание.</w:t>
      </w:r>
    </w:p>
    <w:p w:rsidR="00E94B1E" w:rsidRDefault="00E94B1E" w:rsidP="00E94B1E">
      <w:pPr>
        <w:ind w:right="288" w:firstLine="284"/>
        <w:jc w:val="both"/>
        <w:rPr>
          <w:color w:val="000000"/>
        </w:rPr>
      </w:pPr>
      <w:r>
        <w:rPr>
          <w:color w:val="000000"/>
        </w:rPr>
        <w:t>Активный отдых младших школьников.</w:t>
      </w:r>
    </w:p>
    <w:p w:rsidR="00E94B1E" w:rsidRDefault="00E94B1E" w:rsidP="00E94B1E">
      <w:pPr>
        <w:ind w:right="288" w:firstLine="284"/>
        <w:jc w:val="both"/>
        <w:rPr>
          <w:color w:val="000000"/>
        </w:rPr>
      </w:pPr>
      <w:r>
        <w:rPr>
          <w:color w:val="000000"/>
        </w:rPr>
        <w:t>Режим просмотра телевизора.</w:t>
      </w:r>
    </w:p>
    <w:p w:rsidR="00E94B1E" w:rsidRDefault="00E94B1E" w:rsidP="00E94B1E">
      <w:pPr>
        <w:ind w:right="288" w:firstLine="284"/>
        <w:jc w:val="both"/>
        <w:rPr>
          <w:color w:val="000000"/>
        </w:rPr>
      </w:pPr>
      <w:r>
        <w:rPr>
          <w:color w:val="000000"/>
        </w:rPr>
        <w:t>4 класс:</w:t>
      </w:r>
    </w:p>
    <w:p w:rsidR="00E94B1E" w:rsidRDefault="00E94B1E" w:rsidP="00E94B1E">
      <w:pPr>
        <w:ind w:right="288" w:firstLine="284"/>
        <w:jc w:val="both"/>
        <w:rPr>
          <w:color w:val="000000"/>
        </w:rPr>
      </w:pPr>
      <w:r>
        <w:rPr>
          <w:color w:val="000000"/>
        </w:rPr>
        <w:t>Половое воспитание детей младшего школьного возраста.</w:t>
      </w:r>
    </w:p>
    <w:p w:rsidR="00E94B1E" w:rsidRDefault="00E94B1E" w:rsidP="00E94B1E">
      <w:pPr>
        <w:ind w:right="288" w:firstLine="284"/>
        <w:jc w:val="both"/>
        <w:rPr>
          <w:color w:val="000000"/>
        </w:rPr>
      </w:pPr>
      <w:r>
        <w:rPr>
          <w:color w:val="000000"/>
        </w:rPr>
        <w:t>Профилактика бытового травматизма.</w:t>
      </w:r>
    </w:p>
    <w:p w:rsidR="00E94B1E" w:rsidRDefault="00E94B1E" w:rsidP="00E94B1E">
      <w:pPr>
        <w:ind w:right="288" w:firstLine="284"/>
        <w:jc w:val="both"/>
        <w:rPr>
          <w:color w:val="000000"/>
        </w:rPr>
      </w:pPr>
      <w:r>
        <w:rPr>
          <w:color w:val="000000"/>
        </w:rPr>
        <w:t>Профилактика пищевых отравлений.</w:t>
      </w:r>
    </w:p>
    <w:p w:rsidR="00E94B1E" w:rsidRDefault="00E94B1E" w:rsidP="00E94B1E">
      <w:pPr>
        <w:ind w:right="288" w:firstLine="284"/>
        <w:jc w:val="both"/>
        <w:rPr>
          <w:color w:val="000000"/>
        </w:rPr>
      </w:pPr>
      <w:r>
        <w:rPr>
          <w:color w:val="000000"/>
        </w:rPr>
        <w:t>Профилактика уличного травматизма.</w:t>
      </w:r>
    </w:p>
    <w:p w:rsidR="00E94B1E" w:rsidRDefault="00E94B1E" w:rsidP="00E94B1E">
      <w:pPr>
        <w:ind w:right="288"/>
        <w:rPr>
          <w:b/>
          <w:color w:val="000000"/>
        </w:rPr>
      </w:pPr>
      <w:r>
        <w:rPr>
          <w:b/>
          <w:color w:val="000000"/>
        </w:rPr>
        <w:t>Оценка эффективности реализации программы</w:t>
      </w:r>
    </w:p>
    <w:p w:rsidR="00E94B1E" w:rsidRDefault="00E94B1E" w:rsidP="00E94B1E">
      <w:pPr>
        <w:ind w:right="288" w:firstLine="284"/>
        <w:jc w:val="both"/>
      </w:pPr>
      <w:r>
        <w:t>Основные результаты реализации программы  формирования культуры здорового и безопасного образа жизни учащихся оцениваются в рамках мониторинговых процедур, предусматривающих выявление: динамики сезонных заболеваний; динамики школьного травматизма; утомляемости учащихся и т.п.</w:t>
      </w:r>
    </w:p>
    <w:tbl>
      <w:tblPr>
        <w:tblW w:w="0" w:type="auto"/>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4"/>
        <w:gridCol w:w="7583"/>
        <w:gridCol w:w="1375"/>
      </w:tblGrid>
      <w:tr w:rsidR="00E94B1E" w:rsidTr="00E94B1E">
        <w:trPr>
          <w:trHeight w:val="145"/>
        </w:trPr>
        <w:tc>
          <w:tcPr>
            <w:tcW w:w="877" w:type="dxa"/>
            <w:tcBorders>
              <w:top w:val="single" w:sz="4" w:space="0" w:color="auto"/>
              <w:left w:val="single" w:sz="4" w:space="0" w:color="auto"/>
              <w:bottom w:val="single" w:sz="4" w:space="0" w:color="auto"/>
              <w:right w:val="single" w:sz="4" w:space="0" w:color="auto"/>
            </w:tcBorders>
            <w:hideMark/>
          </w:tcPr>
          <w:p w:rsidR="00E94B1E" w:rsidRDefault="00E94B1E" w:rsidP="00E94B1E">
            <w:r>
              <w:t>№пп</w:t>
            </w:r>
          </w:p>
        </w:tc>
        <w:tc>
          <w:tcPr>
            <w:tcW w:w="7943" w:type="dxa"/>
            <w:tcBorders>
              <w:top w:val="single" w:sz="4" w:space="0" w:color="auto"/>
              <w:left w:val="single" w:sz="4" w:space="0" w:color="auto"/>
              <w:bottom w:val="single" w:sz="4" w:space="0" w:color="auto"/>
              <w:right w:val="single" w:sz="4" w:space="0" w:color="auto"/>
            </w:tcBorders>
            <w:hideMark/>
          </w:tcPr>
          <w:p w:rsidR="00E94B1E" w:rsidRDefault="00E94B1E" w:rsidP="00E94B1E">
            <w:r>
              <w:t>Критерии оценки эффективности</w:t>
            </w:r>
          </w:p>
        </w:tc>
        <w:tc>
          <w:tcPr>
            <w:tcW w:w="1452" w:type="dxa"/>
            <w:tcBorders>
              <w:top w:val="single" w:sz="4" w:space="0" w:color="auto"/>
              <w:left w:val="single" w:sz="4" w:space="0" w:color="auto"/>
              <w:bottom w:val="single" w:sz="4" w:space="0" w:color="auto"/>
              <w:right w:val="single" w:sz="4" w:space="0" w:color="auto"/>
            </w:tcBorders>
            <w:hideMark/>
          </w:tcPr>
          <w:p w:rsidR="00E94B1E" w:rsidRDefault="00E94B1E" w:rsidP="00E94B1E">
            <w:pPr>
              <w:jc w:val="center"/>
            </w:pPr>
            <w:r>
              <w:t>0-1-2</w:t>
            </w:r>
          </w:p>
        </w:tc>
      </w:tr>
      <w:tr w:rsidR="00E94B1E" w:rsidTr="00E94B1E">
        <w:trPr>
          <w:trHeight w:val="145"/>
        </w:trPr>
        <w:tc>
          <w:tcPr>
            <w:tcW w:w="877" w:type="dxa"/>
            <w:tcBorders>
              <w:top w:val="single" w:sz="4" w:space="0" w:color="auto"/>
              <w:left w:val="single" w:sz="4" w:space="0" w:color="000000"/>
              <w:bottom w:val="single" w:sz="4" w:space="0" w:color="000000"/>
              <w:right w:val="single" w:sz="4" w:space="0" w:color="000000"/>
            </w:tcBorders>
            <w:hideMark/>
          </w:tcPr>
          <w:p w:rsidR="00E94B1E" w:rsidRDefault="00E94B1E" w:rsidP="00E94B1E">
            <w:r>
              <w:t>1</w:t>
            </w:r>
          </w:p>
        </w:tc>
        <w:tc>
          <w:tcPr>
            <w:tcW w:w="7943" w:type="dxa"/>
            <w:tcBorders>
              <w:top w:val="single" w:sz="4" w:space="0" w:color="auto"/>
              <w:left w:val="single" w:sz="4" w:space="0" w:color="000000"/>
              <w:bottom w:val="single" w:sz="4" w:space="0" w:color="000000"/>
              <w:right w:val="single" w:sz="4" w:space="0" w:color="000000"/>
            </w:tcBorders>
            <w:hideMark/>
          </w:tcPr>
          <w:p w:rsidR="00E94B1E" w:rsidRDefault="00E94B1E" w:rsidP="00E94B1E">
            <w:pPr>
              <w:jc w:val="both"/>
            </w:pPr>
            <w:r>
              <w:t xml:space="preserve">Находят ли отражение в целях и задачах воспитательно-образовательнойпрограммы актуальность, социальная и педагогическая целесообразность мероприятий, направленных на сохранение и укрепление здоровья обучающихся. </w:t>
            </w:r>
          </w:p>
        </w:tc>
        <w:tc>
          <w:tcPr>
            <w:tcW w:w="1452" w:type="dxa"/>
            <w:tcBorders>
              <w:top w:val="single" w:sz="4" w:space="0" w:color="auto"/>
              <w:left w:val="single" w:sz="4" w:space="0" w:color="000000"/>
              <w:bottom w:val="single" w:sz="4" w:space="0" w:color="000000"/>
              <w:right w:val="single" w:sz="4" w:space="0" w:color="000000"/>
            </w:tcBorders>
            <w:hideMark/>
          </w:tcPr>
          <w:p w:rsidR="00E94B1E" w:rsidRDefault="00E94B1E" w:rsidP="00E94B1E">
            <w:pPr>
              <w:jc w:val="center"/>
            </w:pPr>
            <w:r>
              <w:t>2</w:t>
            </w:r>
          </w:p>
        </w:tc>
      </w:tr>
      <w:tr w:rsidR="00E94B1E" w:rsidTr="00E94B1E">
        <w:trPr>
          <w:trHeight w:val="145"/>
        </w:trPr>
        <w:tc>
          <w:tcPr>
            <w:tcW w:w="877" w:type="dxa"/>
            <w:tcBorders>
              <w:top w:val="single" w:sz="4" w:space="0" w:color="000000"/>
              <w:left w:val="single" w:sz="4" w:space="0" w:color="000000"/>
              <w:bottom w:val="single" w:sz="4" w:space="0" w:color="000000"/>
              <w:right w:val="single" w:sz="4" w:space="0" w:color="000000"/>
            </w:tcBorders>
            <w:hideMark/>
          </w:tcPr>
          <w:p w:rsidR="00E94B1E" w:rsidRDefault="00E94B1E" w:rsidP="00E94B1E">
            <w:r>
              <w:t>2</w:t>
            </w:r>
          </w:p>
        </w:tc>
        <w:tc>
          <w:tcPr>
            <w:tcW w:w="7943" w:type="dxa"/>
            <w:tcBorders>
              <w:top w:val="single" w:sz="4" w:space="0" w:color="000000"/>
              <w:left w:val="single" w:sz="4" w:space="0" w:color="000000"/>
              <w:bottom w:val="single" w:sz="4" w:space="0" w:color="000000"/>
              <w:right w:val="single" w:sz="4" w:space="0" w:color="000000"/>
            </w:tcBorders>
            <w:hideMark/>
          </w:tcPr>
          <w:p w:rsidR="00E94B1E" w:rsidRDefault="00E94B1E" w:rsidP="00E94B1E">
            <w:pPr>
              <w:jc w:val="both"/>
            </w:pPr>
            <w:r>
              <w:t>Наличие целостной системы формирования культуры здоровья обучающихся, воспитанников:</w:t>
            </w:r>
          </w:p>
          <w:p w:rsidR="00E94B1E" w:rsidRDefault="00E94B1E" w:rsidP="008A588E">
            <w:pPr>
              <w:numPr>
                <w:ilvl w:val="0"/>
                <w:numId w:val="66"/>
              </w:numPr>
              <w:tabs>
                <w:tab w:val="num" w:pos="276"/>
              </w:tabs>
              <w:ind w:left="0" w:firstLine="0"/>
              <w:jc w:val="both"/>
            </w:pPr>
            <w:r>
              <w:t>последовательная и непрерывная система обучению здоровью на различных этапах обучения;</w:t>
            </w:r>
          </w:p>
          <w:p w:rsidR="00E94B1E" w:rsidRDefault="00E94B1E" w:rsidP="008A588E">
            <w:pPr>
              <w:numPr>
                <w:ilvl w:val="0"/>
                <w:numId w:val="66"/>
              </w:numPr>
              <w:tabs>
                <w:tab w:val="num" w:pos="276"/>
              </w:tabs>
              <w:ind w:left="0" w:firstLine="0"/>
              <w:jc w:val="both"/>
            </w:pPr>
            <w:r>
              <w:t>интегративный и межведомственный подход к решению проблем, связанных с охраной и укреплением здоровья в образовательных учреждениях;</w:t>
            </w:r>
          </w:p>
          <w:p w:rsidR="00E94B1E" w:rsidRDefault="00E94B1E" w:rsidP="008A588E">
            <w:pPr>
              <w:numPr>
                <w:ilvl w:val="0"/>
                <w:numId w:val="66"/>
              </w:numPr>
              <w:tabs>
                <w:tab w:val="num" w:pos="276"/>
              </w:tabs>
              <w:ind w:left="0" w:firstLine="0"/>
              <w:jc w:val="both"/>
            </w:pPr>
            <w:r>
              <w:t>высокий уровень санитарно-гигиенической и просветительской работы;</w:t>
            </w:r>
          </w:p>
          <w:p w:rsidR="00E94B1E" w:rsidRDefault="00E94B1E" w:rsidP="008A588E">
            <w:pPr>
              <w:numPr>
                <w:ilvl w:val="0"/>
                <w:numId w:val="66"/>
              </w:numPr>
              <w:tabs>
                <w:tab w:val="num" w:pos="276"/>
              </w:tabs>
              <w:ind w:left="0" w:firstLine="0"/>
              <w:jc w:val="both"/>
            </w:pPr>
            <w:r>
              <w:t xml:space="preserve">формирование культуры досуга и отдыха. </w:t>
            </w:r>
          </w:p>
        </w:tc>
        <w:tc>
          <w:tcPr>
            <w:tcW w:w="1452" w:type="dxa"/>
            <w:tcBorders>
              <w:top w:val="single" w:sz="4" w:space="0" w:color="000000"/>
              <w:left w:val="single" w:sz="4" w:space="0" w:color="000000"/>
              <w:bottom w:val="single" w:sz="4" w:space="0" w:color="000000"/>
              <w:right w:val="single" w:sz="4" w:space="0" w:color="000000"/>
            </w:tcBorders>
            <w:hideMark/>
          </w:tcPr>
          <w:p w:rsidR="00E94B1E" w:rsidRDefault="00E94B1E" w:rsidP="00E94B1E">
            <w:pPr>
              <w:jc w:val="center"/>
            </w:pPr>
            <w:r>
              <w:t>2</w:t>
            </w:r>
          </w:p>
        </w:tc>
      </w:tr>
      <w:tr w:rsidR="00E94B1E" w:rsidTr="00E94B1E">
        <w:trPr>
          <w:trHeight w:val="145"/>
        </w:trPr>
        <w:tc>
          <w:tcPr>
            <w:tcW w:w="877" w:type="dxa"/>
            <w:tcBorders>
              <w:top w:val="single" w:sz="4" w:space="0" w:color="000000"/>
              <w:left w:val="single" w:sz="4" w:space="0" w:color="000000"/>
              <w:bottom w:val="single" w:sz="4" w:space="0" w:color="000000"/>
              <w:right w:val="single" w:sz="4" w:space="0" w:color="000000"/>
            </w:tcBorders>
            <w:hideMark/>
          </w:tcPr>
          <w:p w:rsidR="00E94B1E" w:rsidRDefault="00E94B1E" w:rsidP="00E94B1E">
            <w:r>
              <w:t>3</w:t>
            </w:r>
          </w:p>
        </w:tc>
        <w:tc>
          <w:tcPr>
            <w:tcW w:w="7943" w:type="dxa"/>
            <w:tcBorders>
              <w:top w:val="single" w:sz="4" w:space="0" w:color="000000"/>
              <w:left w:val="single" w:sz="4" w:space="0" w:color="000000"/>
              <w:bottom w:val="single" w:sz="4" w:space="0" w:color="000000"/>
              <w:right w:val="single" w:sz="4" w:space="0" w:color="000000"/>
            </w:tcBorders>
            <w:hideMark/>
          </w:tcPr>
          <w:p w:rsidR="00E94B1E" w:rsidRDefault="00E94B1E" w:rsidP="00E94B1E">
            <w:pPr>
              <w:jc w:val="both"/>
            </w:pPr>
            <w:r>
              <w:t>Наличие здоровьесберегающего образовательного пространства:</w:t>
            </w:r>
          </w:p>
          <w:p w:rsidR="00E94B1E" w:rsidRDefault="00E94B1E" w:rsidP="008A588E">
            <w:pPr>
              <w:numPr>
                <w:ilvl w:val="0"/>
                <w:numId w:val="67"/>
              </w:numPr>
              <w:tabs>
                <w:tab w:val="num" w:pos="276"/>
              </w:tabs>
              <w:ind w:left="0" w:firstLine="0"/>
              <w:jc w:val="both"/>
            </w:pPr>
            <w:r>
              <w:t>отсутствие перегрузок;</w:t>
            </w:r>
          </w:p>
          <w:p w:rsidR="00E94B1E" w:rsidRDefault="00E94B1E" w:rsidP="008A588E">
            <w:pPr>
              <w:numPr>
                <w:ilvl w:val="0"/>
                <w:numId w:val="67"/>
              </w:numPr>
              <w:tabs>
                <w:tab w:val="num" w:pos="276"/>
              </w:tabs>
              <w:ind w:left="0" w:firstLine="0"/>
              <w:jc w:val="both"/>
            </w:pPr>
            <w:r>
              <w:t>выполнение санитарно-гигиенических нормативов;</w:t>
            </w:r>
          </w:p>
          <w:p w:rsidR="00E94B1E" w:rsidRDefault="00E94B1E" w:rsidP="008A588E">
            <w:pPr>
              <w:numPr>
                <w:ilvl w:val="0"/>
                <w:numId w:val="67"/>
              </w:numPr>
              <w:tabs>
                <w:tab w:val="num" w:pos="276"/>
              </w:tabs>
              <w:ind w:left="0" w:firstLine="0"/>
              <w:jc w:val="both"/>
            </w:pPr>
            <w:r>
              <w:t>использование здоровьесберегающих технологий в образовательном процессе;</w:t>
            </w:r>
          </w:p>
          <w:p w:rsidR="00E94B1E" w:rsidRDefault="00E94B1E" w:rsidP="008A588E">
            <w:pPr>
              <w:numPr>
                <w:ilvl w:val="0"/>
                <w:numId w:val="67"/>
              </w:numPr>
              <w:tabs>
                <w:tab w:val="num" w:pos="276"/>
              </w:tabs>
              <w:ind w:left="0" w:firstLine="0"/>
              <w:jc w:val="both"/>
            </w:pPr>
            <w:r>
              <w:t xml:space="preserve">воспитание у учащихся культуры здоровья, т. е. формирование грамотности в вопросах здоровья, практическое воплощение потребности вести здоровый образ жизни, заботиться о собственном здоровье. </w:t>
            </w:r>
          </w:p>
        </w:tc>
        <w:tc>
          <w:tcPr>
            <w:tcW w:w="1452" w:type="dxa"/>
            <w:tcBorders>
              <w:top w:val="single" w:sz="4" w:space="0" w:color="000000"/>
              <w:left w:val="single" w:sz="4" w:space="0" w:color="000000"/>
              <w:bottom w:val="single" w:sz="4" w:space="0" w:color="000000"/>
              <w:right w:val="single" w:sz="4" w:space="0" w:color="000000"/>
            </w:tcBorders>
            <w:hideMark/>
          </w:tcPr>
          <w:p w:rsidR="00E94B1E" w:rsidRDefault="00E94B1E" w:rsidP="00E94B1E">
            <w:pPr>
              <w:jc w:val="center"/>
            </w:pPr>
            <w:r>
              <w:t>2</w:t>
            </w:r>
          </w:p>
        </w:tc>
      </w:tr>
      <w:tr w:rsidR="00E94B1E" w:rsidTr="00E94B1E">
        <w:trPr>
          <w:trHeight w:val="145"/>
        </w:trPr>
        <w:tc>
          <w:tcPr>
            <w:tcW w:w="877" w:type="dxa"/>
            <w:tcBorders>
              <w:top w:val="single" w:sz="4" w:space="0" w:color="000000"/>
              <w:left w:val="single" w:sz="4" w:space="0" w:color="000000"/>
              <w:bottom w:val="single" w:sz="4" w:space="0" w:color="000000"/>
              <w:right w:val="single" w:sz="4" w:space="0" w:color="000000"/>
            </w:tcBorders>
            <w:hideMark/>
          </w:tcPr>
          <w:p w:rsidR="00E94B1E" w:rsidRDefault="00E94B1E" w:rsidP="00E94B1E">
            <w:r>
              <w:t>4</w:t>
            </w:r>
          </w:p>
        </w:tc>
        <w:tc>
          <w:tcPr>
            <w:tcW w:w="7943" w:type="dxa"/>
            <w:tcBorders>
              <w:top w:val="single" w:sz="4" w:space="0" w:color="000000"/>
              <w:left w:val="single" w:sz="4" w:space="0" w:color="000000"/>
              <w:bottom w:val="single" w:sz="4" w:space="0" w:color="000000"/>
              <w:right w:val="single" w:sz="4" w:space="0" w:color="000000"/>
            </w:tcBorders>
            <w:hideMark/>
          </w:tcPr>
          <w:p w:rsidR="00E94B1E" w:rsidRDefault="00E94B1E" w:rsidP="00E94B1E">
            <w:pPr>
              <w:jc w:val="both"/>
            </w:pPr>
            <w:r>
              <w:t>Медицинское обслуживание в школе:</w:t>
            </w:r>
          </w:p>
          <w:p w:rsidR="00E94B1E" w:rsidRDefault="00E94B1E" w:rsidP="008A588E">
            <w:pPr>
              <w:numPr>
                <w:ilvl w:val="0"/>
                <w:numId w:val="68"/>
              </w:numPr>
              <w:jc w:val="both"/>
            </w:pPr>
            <w:r>
              <w:t>организация санитарно-гигиенического и противоэпидемического режимов;</w:t>
            </w:r>
          </w:p>
          <w:p w:rsidR="00E94B1E" w:rsidRDefault="00E94B1E" w:rsidP="008A588E">
            <w:pPr>
              <w:numPr>
                <w:ilvl w:val="0"/>
                <w:numId w:val="68"/>
              </w:numPr>
              <w:jc w:val="both"/>
            </w:pPr>
            <w:r>
              <w:t>профилактические работы;</w:t>
            </w:r>
          </w:p>
          <w:p w:rsidR="00E94B1E" w:rsidRDefault="00E94B1E" w:rsidP="008A588E">
            <w:pPr>
              <w:numPr>
                <w:ilvl w:val="0"/>
                <w:numId w:val="68"/>
              </w:numPr>
              <w:jc w:val="both"/>
            </w:pPr>
            <w:r>
              <w:lastRenderedPageBreak/>
              <w:t>пропаганда здорового образа жизни;</w:t>
            </w:r>
          </w:p>
          <w:p w:rsidR="00E94B1E" w:rsidRDefault="00E94B1E" w:rsidP="008A588E">
            <w:pPr>
              <w:numPr>
                <w:ilvl w:val="0"/>
                <w:numId w:val="68"/>
              </w:numPr>
              <w:jc w:val="both"/>
            </w:pPr>
            <w:r>
              <w:t xml:space="preserve">обучение гигиеническим навыкам субъектов образовательного пространства. </w:t>
            </w:r>
          </w:p>
        </w:tc>
        <w:tc>
          <w:tcPr>
            <w:tcW w:w="1452" w:type="dxa"/>
            <w:tcBorders>
              <w:top w:val="single" w:sz="4" w:space="0" w:color="000000"/>
              <w:left w:val="single" w:sz="4" w:space="0" w:color="000000"/>
              <w:bottom w:val="single" w:sz="4" w:space="0" w:color="000000"/>
              <w:right w:val="single" w:sz="4" w:space="0" w:color="000000"/>
            </w:tcBorders>
            <w:hideMark/>
          </w:tcPr>
          <w:p w:rsidR="00E94B1E" w:rsidRDefault="00E94B1E" w:rsidP="00E94B1E">
            <w:pPr>
              <w:jc w:val="center"/>
            </w:pPr>
            <w:r>
              <w:lastRenderedPageBreak/>
              <w:t>1</w:t>
            </w:r>
          </w:p>
        </w:tc>
      </w:tr>
      <w:tr w:rsidR="00E94B1E" w:rsidTr="00E94B1E">
        <w:trPr>
          <w:trHeight w:val="145"/>
        </w:trPr>
        <w:tc>
          <w:tcPr>
            <w:tcW w:w="877" w:type="dxa"/>
            <w:tcBorders>
              <w:top w:val="single" w:sz="4" w:space="0" w:color="000000"/>
              <w:left w:val="single" w:sz="4" w:space="0" w:color="000000"/>
              <w:bottom w:val="single" w:sz="4" w:space="0" w:color="000000"/>
              <w:right w:val="single" w:sz="4" w:space="0" w:color="000000"/>
            </w:tcBorders>
            <w:hideMark/>
          </w:tcPr>
          <w:p w:rsidR="00E94B1E" w:rsidRDefault="00E94B1E" w:rsidP="00E94B1E">
            <w:r>
              <w:lastRenderedPageBreak/>
              <w:t>5</w:t>
            </w:r>
          </w:p>
        </w:tc>
        <w:tc>
          <w:tcPr>
            <w:tcW w:w="7943" w:type="dxa"/>
            <w:tcBorders>
              <w:top w:val="single" w:sz="4" w:space="0" w:color="000000"/>
              <w:left w:val="single" w:sz="4" w:space="0" w:color="000000"/>
              <w:bottom w:val="single" w:sz="4" w:space="0" w:color="000000"/>
              <w:right w:val="single" w:sz="4" w:space="0" w:color="000000"/>
            </w:tcBorders>
            <w:hideMark/>
          </w:tcPr>
          <w:p w:rsidR="00E94B1E" w:rsidRDefault="00E94B1E" w:rsidP="00E94B1E">
            <w:pPr>
              <w:jc w:val="both"/>
            </w:pPr>
            <w:r>
              <w:t xml:space="preserve">Сформированность культуры здоровья у педагогического состава: профессиональная подготовленность педагогов по вопросам здоровьесберегающих образовательных технологий. </w:t>
            </w:r>
          </w:p>
        </w:tc>
        <w:tc>
          <w:tcPr>
            <w:tcW w:w="1452" w:type="dxa"/>
            <w:tcBorders>
              <w:top w:val="single" w:sz="4" w:space="0" w:color="000000"/>
              <w:left w:val="single" w:sz="4" w:space="0" w:color="000000"/>
              <w:bottom w:val="single" w:sz="4" w:space="0" w:color="000000"/>
              <w:right w:val="single" w:sz="4" w:space="0" w:color="000000"/>
            </w:tcBorders>
            <w:hideMark/>
          </w:tcPr>
          <w:p w:rsidR="00E94B1E" w:rsidRDefault="00E94B1E" w:rsidP="00E94B1E">
            <w:pPr>
              <w:jc w:val="center"/>
            </w:pPr>
            <w:r>
              <w:t>2</w:t>
            </w:r>
          </w:p>
        </w:tc>
      </w:tr>
      <w:tr w:rsidR="00E94B1E" w:rsidTr="00E94B1E">
        <w:trPr>
          <w:trHeight w:val="145"/>
        </w:trPr>
        <w:tc>
          <w:tcPr>
            <w:tcW w:w="877" w:type="dxa"/>
            <w:tcBorders>
              <w:top w:val="single" w:sz="4" w:space="0" w:color="000000"/>
              <w:left w:val="single" w:sz="4" w:space="0" w:color="000000"/>
              <w:bottom w:val="single" w:sz="4" w:space="0" w:color="000000"/>
              <w:right w:val="single" w:sz="4" w:space="0" w:color="000000"/>
            </w:tcBorders>
            <w:hideMark/>
          </w:tcPr>
          <w:p w:rsidR="00E94B1E" w:rsidRDefault="00E94B1E" w:rsidP="00E94B1E">
            <w:r>
              <w:t>6</w:t>
            </w:r>
          </w:p>
        </w:tc>
        <w:tc>
          <w:tcPr>
            <w:tcW w:w="7943" w:type="dxa"/>
            <w:tcBorders>
              <w:top w:val="single" w:sz="4" w:space="0" w:color="000000"/>
              <w:left w:val="single" w:sz="4" w:space="0" w:color="000000"/>
              <w:bottom w:val="single" w:sz="4" w:space="0" w:color="000000"/>
              <w:right w:val="single" w:sz="4" w:space="0" w:color="000000"/>
            </w:tcBorders>
            <w:hideMark/>
          </w:tcPr>
          <w:p w:rsidR="00E94B1E" w:rsidRDefault="00E94B1E" w:rsidP="00E94B1E">
            <w:pPr>
              <w:jc w:val="both"/>
            </w:pPr>
            <w:r>
              <w:t>Психолого-педагогические факторы:</w:t>
            </w:r>
          </w:p>
          <w:p w:rsidR="00E94B1E" w:rsidRDefault="00E94B1E" w:rsidP="008A588E">
            <w:pPr>
              <w:numPr>
                <w:ilvl w:val="0"/>
                <w:numId w:val="69"/>
              </w:numPr>
              <w:tabs>
                <w:tab w:val="num" w:pos="135"/>
              </w:tabs>
              <w:ind w:left="0" w:firstLine="0"/>
              <w:jc w:val="both"/>
            </w:pPr>
            <w:r>
              <w:t>психологический климат в классах, на уроке, наличие эмоциональных разрядок;</w:t>
            </w:r>
          </w:p>
          <w:p w:rsidR="00E94B1E" w:rsidRDefault="00E94B1E" w:rsidP="008A588E">
            <w:pPr>
              <w:numPr>
                <w:ilvl w:val="0"/>
                <w:numId w:val="69"/>
              </w:numPr>
              <w:tabs>
                <w:tab w:val="num" w:pos="135"/>
              </w:tabs>
              <w:ind w:left="0" w:firstLine="0"/>
              <w:jc w:val="both"/>
            </w:pPr>
            <w:r>
              <w:t>стиль педагогического общения учителя с учащимися;</w:t>
            </w:r>
          </w:p>
          <w:p w:rsidR="00E94B1E" w:rsidRDefault="00E94B1E" w:rsidP="008A588E">
            <w:pPr>
              <w:numPr>
                <w:ilvl w:val="0"/>
                <w:numId w:val="69"/>
              </w:numPr>
              <w:tabs>
                <w:tab w:val="num" w:pos="135"/>
              </w:tabs>
              <w:ind w:left="0" w:firstLine="0"/>
              <w:jc w:val="both"/>
            </w:pPr>
            <w:r>
              <w:t>характер проведения опросов и экзаменов, проблема оценок;</w:t>
            </w:r>
          </w:p>
          <w:p w:rsidR="00E94B1E" w:rsidRDefault="00E94B1E" w:rsidP="008A588E">
            <w:pPr>
              <w:numPr>
                <w:ilvl w:val="0"/>
                <w:numId w:val="69"/>
              </w:numPr>
              <w:tabs>
                <w:tab w:val="num" w:pos="135"/>
              </w:tabs>
              <w:ind w:left="0" w:firstLine="0"/>
              <w:jc w:val="both"/>
            </w:pPr>
            <w:r>
              <w:t>степень реализации учителем индивидуального подхода к ученикам (особенно группы риска);</w:t>
            </w:r>
          </w:p>
          <w:p w:rsidR="00E94B1E" w:rsidRDefault="00E94B1E" w:rsidP="008A588E">
            <w:pPr>
              <w:numPr>
                <w:ilvl w:val="0"/>
                <w:numId w:val="69"/>
              </w:numPr>
              <w:tabs>
                <w:tab w:val="num" w:pos="135"/>
              </w:tabs>
              <w:ind w:left="0" w:firstLine="0"/>
              <w:jc w:val="both"/>
            </w:pPr>
            <w:r>
              <w:t>особенность работы с «трудными подростками в классе»;</w:t>
            </w:r>
          </w:p>
          <w:p w:rsidR="00E94B1E" w:rsidRDefault="00E94B1E" w:rsidP="008A588E">
            <w:pPr>
              <w:numPr>
                <w:ilvl w:val="0"/>
                <w:numId w:val="69"/>
              </w:numPr>
              <w:tabs>
                <w:tab w:val="num" w:pos="135"/>
              </w:tabs>
              <w:ind w:left="0" w:firstLine="0"/>
              <w:jc w:val="both"/>
            </w:pPr>
            <w:r>
              <w:t xml:space="preserve">состояние здоровья учителей, их образ жизни и отношение к своему здоровью. </w:t>
            </w:r>
          </w:p>
        </w:tc>
        <w:tc>
          <w:tcPr>
            <w:tcW w:w="1452" w:type="dxa"/>
            <w:tcBorders>
              <w:top w:val="single" w:sz="4" w:space="0" w:color="000000"/>
              <w:left w:val="single" w:sz="4" w:space="0" w:color="000000"/>
              <w:bottom w:val="single" w:sz="4" w:space="0" w:color="000000"/>
              <w:right w:val="single" w:sz="4" w:space="0" w:color="000000"/>
            </w:tcBorders>
            <w:hideMark/>
          </w:tcPr>
          <w:p w:rsidR="00E94B1E" w:rsidRDefault="00E94B1E" w:rsidP="00E94B1E">
            <w:pPr>
              <w:jc w:val="center"/>
            </w:pPr>
            <w:r>
              <w:t>2</w:t>
            </w:r>
          </w:p>
        </w:tc>
      </w:tr>
      <w:tr w:rsidR="00E94B1E" w:rsidTr="00E94B1E">
        <w:trPr>
          <w:trHeight w:val="544"/>
        </w:trPr>
        <w:tc>
          <w:tcPr>
            <w:tcW w:w="877" w:type="dxa"/>
            <w:tcBorders>
              <w:top w:val="single" w:sz="4" w:space="0" w:color="000000"/>
              <w:left w:val="single" w:sz="4" w:space="0" w:color="000000"/>
              <w:bottom w:val="single" w:sz="4" w:space="0" w:color="000000"/>
              <w:right w:val="single" w:sz="4" w:space="0" w:color="000000"/>
            </w:tcBorders>
            <w:hideMark/>
          </w:tcPr>
          <w:p w:rsidR="00E94B1E" w:rsidRDefault="00E94B1E" w:rsidP="00E94B1E">
            <w:r>
              <w:t>7</w:t>
            </w:r>
          </w:p>
        </w:tc>
        <w:tc>
          <w:tcPr>
            <w:tcW w:w="7943" w:type="dxa"/>
            <w:tcBorders>
              <w:top w:val="single" w:sz="4" w:space="0" w:color="000000"/>
              <w:left w:val="single" w:sz="4" w:space="0" w:color="000000"/>
              <w:bottom w:val="single" w:sz="4" w:space="0" w:color="000000"/>
              <w:right w:val="single" w:sz="4" w:space="0" w:color="000000"/>
            </w:tcBorders>
            <w:hideMark/>
          </w:tcPr>
          <w:p w:rsidR="00E94B1E" w:rsidRDefault="00E94B1E" w:rsidP="00E94B1E">
            <w:pPr>
              <w:jc w:val="both"/>
            </w:pPr>
            <w:r>
              <w:t xml:space="preserve">Физическое воспитание и двигательная активность обучающихся. </w:t>
            </w:r>
          </w:p>
        </w:tc>
        <w:tc>
          <w:tcPr>
            <w:tcW w:w="1452" w:type="dxa"/>
            <w:tcBorders>
              <w:top w:val="single" w:sz="4" w:space="0" w:color="000000"/>
              <w:left w:val="single" w:sz="4" w:space="0" w:color="000000"/>
              <w:bottom w:val="single" w:sz="4" w:space="0" w:color="000000"/>
              <w:right w:val="single" w:sz="4" w:space="0" w:color="000000"/>
            </w:tcBorders>
            <w:hideMark/>
          </w:tcPr>
          <w:p w:rsidR="00E94B1E" w:rsidRDefault="00E94B1E" w:rsidP="00E94B1E">
            <w:pPr>
              <w:jc w:val="center"/>
            </w:pPr>
            <w:r>
              <w:t>2</w:t>
            </w:r>
          </w:p>
        </w:tc>
      </w:tr>
      <w:tr w:rsidR="00E94B1E" w:rsidTr="00E94B1E">
        <w:trPr>
          <w:trHeight w:val="847"/>
        </w:trPr>
        <w:tc>
          <w:tcPr>
            <w:tcW w:w="877" w:type="dxa"/>
            <w:tcBorders>
              <w:top w:val="single" w:sz="4" w:space="0" w:color="000000"/>
              <w:left w:val="single" w:sz="4" w:space="0" w:color="000000"/>
              <w:bottom w:val="single" w:sz="4" w:space="0" w:color="000000"/>
              <w:right w:val="single" w:sz="4" w:space="0" w:color="000000"/>
            </w:tcBorders>
            <w:hideMark/>
          </w:tcPr>
          <w:p w:rsidR="00E94B1E" w:rsidRDefault="00E94B1E" w:rsidP="00E94B1E">
            <w:r>
              <w:t>8</w:t>
            </w:r>
          </w:p>
        </w:tc>
        <w:tc>
          <w:tcPr>
            <w:tcW w:w="7943" w:type="dxa"/>
            <w:tcBorders>
              <w:top w:val="single" w:sz="4" w:space="0" w:color="000000"/>
              <w:left w:val="single" w:sz="4" w:space="0" w:color="000000"/>
              <w:bottom w:val="single" w:sz="4" w:space="0" w:color="000000"/>
              <w:right w:val="single" w:sz="4" w:space="0" w:color="000000"/>
            </w:tcBorders>
            <w:hideMark/>
          </w:tcPr>
          <w:p w:rsidR="00E94B1E" w:rsidRDefault="00E94B1E" w:rsidP="00E94B1E">
            <w:pPr>
              <w:jc w:val="both"/>
            </w:pPr>
            <w:r>
              <w:t xml:space="preserve">Совместная работа школы и родителей: привлечение к проблемам школы (тематические лекции, стенды, брошюры, тренинги, мероприятия и т. п.). </w:t>
            </w:r>
          </w:p>
        </w:tc>
        <w:tc>
          <w:tcPr>
            <w:tcW w:w="1452" w:type="dxa"/>
            <w:tcBorders>
              <w:top w:val="single" w:sz="4" w:space="0" w:color="000000"/>
              <w:left w:val="single" w:sz="4" w:space="0" w:color="000000"/>
              <w:bottom w:val="single" w:sz="4" w:space="0" w:color="000000"/>
              <w:right w:val="single" w:sz="4" w:space="0" w:color="000000"/>
            </w:tcBorders>
            <w:hideMark/>
          </w:tcPr>
          <w:p w:rsidR="00E94B1E" w:rsidRDefault="00E94B1E" w:rsidP="00E94B1E">
            <w:pPr>
              <w:jc w:val="center"/>
            </w:pPr>
            <w:r>
              <w:t>2</w:t>
            </w:r>
          </w:p>
        </w:tc>
      </w:tr>
      <w:tr w:rsidR="00E94B1E" w:rsidTr="00E94B1E">
        <w:trPr>
          <w:trHeight w:val="2871"/>
        </w:trPr>
        <w:tc>
          <w:tcPr>
            <w:tcW w:w="877" w:type="dxa"/>
            <w:tcBorders>
              <w:top w:val="single" w:sz="4" w:space="0" w:color="000000"/>
              <w:left w:val="single" w:sz="4" w:space="0" w:color="000000"/>
              <w:bottom w:val="single" w:sz="4" w:space="0" w:color="000000"/>
              <w:right w:val="single" w:sz="4" w:space="0" w:color="000000"/>
            </w:tcBorders>
            <w:hideMark/>
          </w:tcPr>
          <w:p w:rsidR="00E94B1E" w:rsidRDefault="00E94B1E" w:rsidP="00E94B1E">
            <w:pPr>
              <w:pStyle w:val="affd"/>
              <w:spacing w:after="0" w:line="240" w:lineRule="auto"/>
              <w:ind w:left="0"/>
              <w:rPr>
                <w:rFonts w:ascii="Times New Roman" w:hAnsi="Times New Roman"/>
                <w:sz w:val="24"/>
                <w:szCs w:val="24"/>
              </w:rPr>
            </w:pPr>
            <w:r>
              <w:rPr>
                <w:rFonts w:ascii="Times New Roman" w:hAnsi="Times New Roman"/>
                <w:sz w:val="24"/>
                <w:szCs w:val="24"/>
              </w:rPr>
              <w:t>9</w:t>
            </w:r>
          </w:p>
        </w:tc>
        <w:tc>
          <w:tcPr>
            <w:tcW w:w="7943" w:type="dxa"/>
            <w:tcBorders>
              <w:top w:val="single" w:sz="4" w:space="0" w:color="000000"/>
              <w:left w:val="single" w:sz="4" w:space="0" w:color="000000"/>
              <w:bottom w:val="single" w:sz="4" w:space="0" w:color="000000"/>
              <w:right w:val="single" w:sz="4" w:space="0" w:color="000000"/>
            </w:tcBorders>
            <w:hideMark/>
          </w:tcPr>
          <w:p w:rsidR="00E94B1E" w:rsidRDefault="00E94B1E" w:rsidP="00E94B1E">
            <w:pPr>
              <w:jc w:val="both"/>
            </w:pPr>
            <w:r>
              <w:t>Эффективность работы образовательного учреждения по сохранению и укреплению здоровья обучающихся:</w:t>
            </w:r>
          </w:p>
          <w:p w:rsidR="00E94B1E" w:rsidRDefault="00E94B1E" w:rsidP="008A588E">
            <w:pPr>
              <w:numPr>
                <w:ilvl w:val="0"/>
                <w:numId w:val="69"/>
              </w:numPr>
              <w:tabs>
                <w:tab w:val="num" w:pos="135"/>
              </w:tabs>
              <w:ind w:left="0" w:firstLine="0"/>
              <w:jc w:val="both"/>
            </w:pPr>
            <w:r>
              <w:t>обоснованные показатели динамики улучшения здоровья обучающихся;</w:t>
            </w:r>
          </w:p>
          <w:p w:rsidR="00E94B1E" w:rsidRDefault="00E94B1E" w:rsidP="008A588E">
            <w:pPr>
              <w:numPr>
                <w:ilvl w:val="0"/>
                <w:numId w:val="69"/>
              </w:numPr>
              <w:tabs>
                <w:tab w:val="num" w:pos="135"/>
              </w:tabs>
              <w:ind w:left="0" w:firstLine="0"/>
              <w:jc w:val="both"/>
            </w:pPr>
            <w:r>
              <w:t>уменьшение количества поведенческих рисков, опасных для здоровья (курение, алкоголь, наркотики);</w:t>
            </w:r>
          </w:p>
          <w:p w:rsidR="00E94B1E" w:rsidRDefault="00E94B1E" w:rsidP="008A588E">
            <w:pPr>
              <w:numPr>
                <w:ilvl w:val="0"/>
                <w:numId w:val="69"/>
              </w:numPr>
              <w:tabs>
                <w:tab w:val="num" w:pos="135"/>
              </w:tabs>
              <w:ind w:left="0" w:firstLine="0"/>
              <w:jc w:val="both"/>
            </w:pPr>
            <w:r>
              <w:t xml:space="preserve">удовлетворенность школой детей, родителей и педагогов </w:t>
            </w:r>
          </w:p>
          <w:p w:rsidR="00E94B1E" w:rsidRDefault="00E94B1E" w:rsidP="008A588E">
            <w:pPr>
              <w:numPr>
                <w:ilvl w:val="0"/>
                <w:numId w:val="69"/>
              </w:numPr>
              <w:tabs>
                <w:tab w:val="num" w:pos="135"/>
              </w:tabs>
              <w:ind w:left="0" w:firstLine="0"/>
              <w:jc w:val="both"/>
            </w:pPr>
            <w:r>
              <w:t xml:space="preserve">комплексностью и системностью работы по сохранению и укреплению здоровья. </w:t>
            </w:r>
          </w:p>
        </w:tc>
        <w:tc>
          <w:tcPr>
            <w:tcW w:w="1452" w:type="dxa"/>
            <w:tcBorders>
              <w:top w:val="single" w:sz="4" w:space="0" w:color="000000"/>
              <w:left w:val="single" w:sz="4" w:space="0" w:color="000000"/>
              <w:bottom w:val="single" w:sz="4" w:space="0" w:color="000000"/>
              <w:right w:val="single" w:sz="4" w:space="0" w:color="000000"/>
            </w:tcBorders>
            <w:hideMark/>
          </w:tcPr>
          <w:p w:rsidR="00E94B1E" w:rsidRDefault="00E94B1E" w:rsidP="00E94B1E">
            <w:pPr>
              <w:jc w:val="center"/>
            </w:pPr>
            <w:r>
              <w:t>1</w:t>
            </w:r>
          </w:p>
        </w:tc>
      </w:tr>
    </w:tbl>
    <w:p w:rsidR="00E94B1E" w:rsidRDefault="00E94B1E" w:rsidP="00E94B1E">
      <w:pPr>
        <w:ind w:right="288"/>
        <w:jc w:val="both"/>
        <w:rPr>
          <w:color w:val="000000"/>
        </w:rPr>
      </w:pPr>
      <w:r>
        <w:rPr>
          <w:color w:val="000000"/>
        </w:rPr>
        <w:t xml:space="preserve">Развиваемые у обучающихся в образовательном процессе компетенции в области здоровьесбережения выявляются в процессе урочной и внеурочной работы. На уроках в процессе обсуждения вопросов, связанных с охраной и укреплением здоровья. Во внеурочной деятельности в процессе реализации дополнительных программ оздоровительной направленности. </w:t>
      </w:r>
    </w:p>
    <w:p w:rsidR="00E94B1E" w:rsidRDefault="00E94B1E" w:rsidP="00E94B1E">
      <w:pPr>
        <w:ind w:right="288" w:firstLine="284"/>
        <w:jc w:val="both"/>
      </w:pPr>
      <w:r>
        <w:t>В системе профилактической работы школы по формированию культуры здоровья обучающихся  ежегодно проводится  блок мероприятий, направленный на выявление знаний обучающихся о сохранении и укреплении здоровья.</w:t>
      </w:r>
    </w:p>
    <w:p w:rsidR="00E94B1E" w:rsidRDefault="00E94B1E" w:rsidP="008A588E">
      <w:pPr>
        <w:numPr>
          <w:ilvl w:val="0"/>
          <w:numId w:val="175"/>
        </w:numPr>
        <w:tabs>
          <w:tab w:val="left" w:pos="0"/>
        </w:tabs>
        <w:ind w:right="288"/>
        <w:jc w:val="both"/>
      </w:pPr>
      <w:r>
        <w:t xml:space="preserve">Комплекс мероприятий, посвященных «Всемирному Дню Борьбы с курением» (3-11 классы); </w:t>
      </w:r>
    </w:p>
    <w:p w:rsidR="00E94B1E" w:rsidRDefault="00E94B1E" w:rsidP="008A588E">
      <w:pPr>
        <w:numPr>
          <w:ilvl w:val="0"/>
          <w:numId w:val="175"/>
        </w:numPr>
        <w:tabs>
          <w:tab w:val="left" w:pos="0"/>
        </w:tabs>
        <w:ind w:right="288"/>
        <w:jc w:val="both"/>
      </w:pPr>
      <w:r>
        <w:t>Тематические классные часы «Профилактика вредных привычек»(1-</w:t>
      </w:r>
      <w:r w:rsidR="001E0628">
        <w:t>4</w:t>
      </w:r>
      <w:r>
        <w:t xml:space="preserve"> классы);</w:t>
      </w:r>
    </w:p>
    <w:p w:rsidR="00E94B1E" w:rsidRDefault="00E94B1E" w:rsidP="00E94B1E">
      <w:pPr>
        <w:ind w:right="288" w:firstLine="284"/>
        <w:jc w:val="both"/>
      </w:pPr>
      <w:r>
        <w:t>В летнее время вовлечены в досуговую деятельность оздор</w:t>
      </w:r>
      <w:r w:rsidR="00704694">
        <w:t>овительного лагеря «</w:t>
      </w:r>
      <w:r w:rsidR="001E0628">
        <w:t>Солнышко</w:t>
      </w:r>
      <w:r w:rsidR="00704694">
        <w:t>» (</w:t>
      </w:r>
      <w:r w:rsidR="001E0628">
        <w:t>120</w:t>
      </w:r>
      <w:r w:rsidR="00704694">
        <w:t xml:space="preserve"> </w:t>
      </w:r>
      <w:r>
        <w:t xml:space="preserve">чел.) За летний период проведено: 11 праздников, 7 экскурсий, 8 соревнований, 4 акции, </w:t>
      </w:r>
      <w:r w:rsidR="00704694">
        <w:t>3</w:t>
      </w:r>
      <w:r>
        <w:t xml:space="preserve"> лекци</w:t>
      </w:r>
      <w:r w:rsidR="00704694">
        <w:t>и</w:t>
      </w:r>
      <w:r>
        <w:t>.</w:t>
      </w:r>
    </w:p>
    <w:p w:rsidR="009D4E20" w:rsidRDefault="009D4E20" w:rsidP="00E94B1E">
      <w:pPr>
        <w:ind w:right="288" w:firstLine="284"/>
        <w:jc w:val="both"/>
      </w:pPr>
    </w:p>
    <w:p w:rsidR="00E94B1E" w:rsidRPr="00083FDB" w:rsidRDefault="00E94B1E" w:rsidP="00E94B1E">
      <w:pPr>
        <w:ind w:right="288"/>
      </w:pPr>
      <w:r>
        <w:rPr>
          <w:b/>
          <w:i/>
        </w:rPr>
        <w:t>ПРИЛОЖЕНИЕ</w:t>
      </w:r>
    </w:p>
    <w:p w:rsidR="00E94B1E" w:rsidRDefault="00E94B1E" w:rsidP="00E94B1E">
      <w:pPr>
        <w:ind w:right="288" w:firstLine="284"/>
        <w:jc w:val="center"/>
        <w:rPr>
          <w:b/>
          <w:i/>
        </w:rPr>
      </w:pPr>
      <w:r>
        <w:rPr>
          <w:b/>
          <w:i/>
          <w:caps/>
        </w:rPr>
        <w:t>Комплексный</w:t>
      </w:r>
      <w:r>
        <w:rPr>
          <w:b/>
          <w:i/>
        </w:rPr>
        <w:t xml:space="preserve"> ПЛАН</w:t>
      </w:r>
    </w:p>
    <w:p w:rsidR="00E94B1E" w:rsidRDefault="00E94B1E" w:rsidP="00E94B1E">
      <w:pPr>
        <w:ind w:right="288" w:firstLine="284"/>
        <w:jc w:val="center"/>
        <w:rPr>
          <w:b/>
          <w:i/>
        </w:rPr>
      </w:pPr>
      <w:r>
        <w:rPr>
          <w:b/>
          <w:i/>
        </w:rPr>
        <w:t>мероприятий по реализации направлений программы</w:t>
      </w:r>
    </w:p>
    <w:p w:rsidR="00E94B1E" w:rsidRDefault="00E94B1E" w:rsidP="00E94B1E">
      <w:pPr>
        <w:ind w:right="288" w:firstLine="284"/>
        <w:rPr>
          <w:b/>
        </w:rPr>
      </w:pPr>
      <w:r>
        <w:rPr>
          <w:b/>
        </w:rPr>
        <w:t>1. Создание здоровьесберегающей инфраструктуры в учреждении</w:t>
      </w:r>
    </w:p>
    <w:tbl>
      <w:tblPr>
        <w:tblW w:w="980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4614"/>
        <w:gridCol w:w="1800"/>
        <w:gridCol w:w="2393"/>
      </w:tblGrid>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Pr="00C055F2" w:rsidRDefault="00E94B1E" w:rsidP="00E94B1E">
            <w:r w:rsidRPr="00C055F2">
              <w:t>№ п\п</w:t>
            </w:r>
          </w:p>
        </w:tc>
        <w:tc>
          <w:tcPr>
            <w:tcW w:w="4614" w:type="dxa"/>
            <w:tcBorders>
              <w:top w:val="single" w:sz="4" w:space="0" w:color="auto"/>
              <w:left w:val="single" w:sz="4" w:space="0" w:color="auto"/>
              <w:bottom w:val="single" w:sz="4" w:space="0" w:color="auto"/>
              <w:right w:val="single" w:sz="4" w:space="0" w:color="auto"/>
            </w:tcBorders>
            <w:hideMark/>
          </w:tcPr>
          <w:p w:rsidR="00E94B1E" w:rsidRPr="00C055F2" w:rsidRDefault="00E94B1E" w:rsidP="00E94B1E">
            <w:r w:rsidRPr="00C055F2">
              <w:t xml:space="preserve">Мероприятие </w:t>
            </w:r>
          </w:p>
        </w:tc>
        <w:tc>
          <w:tcPr>
            <w:tcW w:w="1800" w:type="dxa"/>
            <w:tcBorders>
              <w:top w:val="single" w:sz="4" w:space="0" w:color="auto"/>
              <w:left w:val="single" w:sz="4" w:space="0" w:color="auto"/>
              <w:bottom w:val="single" w:sz="4" w:space="0" w:color="auto"/>
              <w:right w:val="single" w:sz="4" w:space="0" w:color="auto"/>
            </w:tcBorders>
            <w:hideMark/>
          </w:tcPr>
          <w:p w:rsidR="00E94B1E" w:rsidRPr="00C055F2" w:rsidRDefault="00E94B1E" w:rsidP="00E94B1E">
            <w:r w:rsidRPr="00C055F2">
              <w:t xml:space="preserve">Сроки </w:t>
            </w:r>
            <w:r w:rsidRPr="00C055F2">
              <w:lastRenderedPageBreak/>
              <w:t xml:space="preserve">проведения </w:t>
            </w:r>
          </w:p>
        </w:tc>
        <w:tc>
          <w:tcPr>
            <w:tcW w:w="2393" w:type="dxa"/>
            <w:tcBorders>
              <w:top w:val="single" w:sz="4" w:space="0" w:color="auto"/>
              <w:left w:val="single" w:sz="4" w:space="0" w:color="auto"/>
              <w:bottom w:val="single" w:sz="4" w:space="0" w:color="auto"/>
              <w:right w:val="single" w:sz="4" w:space="0" w:color="auto"/>
            </w:tcBorders>
            <w:hideMark/>
          </w:tcPr>
          <w:p w:rsidR="00E94B1E" w:rsidRPr="00C055F2" w:rsidRDefault="00E94B1E" w:rsidP="00E94B1E">
            <w:r w:rsidRPr="00C055F2">
              <w:lastRenderedPageBreak/>
              <w:t xml:space="preserve">Ответственный </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Pr="00C055F2" w:rsidRDefault="00E94B1E" w:rsidP="00E94B1E">
            <w:r w:rsidRPr="00C055F2">
              <w:lastRenderedPageBreak/>
              <w:t>1.</w:t>
            </w:r>
          </w:p>
        </w:tc>
        <w:tc>
          <w:tcPr>
            <w:tcW w:w="4614" w:type="dxa"/>
            <w:tcBorders>
              <w:top w:val="single" w:sz="4" w:space="0" w:color="auto"/>
              <w:left w:val="single" w:sz="4" w:space="0" w:color="auto"/>
              <w:bottom w:val="single" w:sz="4" w:space="0" w:color="auto"/>
              <w:right w:val="single" w:sz="4" w:space="0" w:color="auto"/>
            </w:tcBorders>
            <w:hideMark/>
          </w:tcPr>
          <w:p w:rsidR="00E94B1E" w:rsidRPr="00C055F2" w:rsidRDefault="00E94B1E" w:rsidP="00E94B1E">
            <w:r w:rsidRPr="00C055F2">
              <w:t>Обеспечение условий для сбережения здоровья учащихся</w:t>
            </w:r>
          </w:p>
        </w:tc>
        <w:tc>
          <w:tcPr>
            <w:tcW w:w="1800" w:type="dxa"/>
            <w:tcBorders>
              <w:top w:val="single" w:sz="4" w:space="0" w:color="auto"/>
              <w:left w:val="single" w:sz="4" w:space="0" w:color="auto"/>
              <w:bottom w:val="single" w:sz="4" w:space="0" w:color="auto"/>
              <w:right w:val="single" w:sz="4" w:space="0" w:color="auto"/>
            </w:tcBorders>
            <w:hideMark/>
          </w:tcPr>
          <w:p w:rsidR="00E94B1E" w:rsidRPr="00C055F2" w:rsidRDefault="00E94B1E" w:rsidP="00E94B1E">
            <w:r w:rsidRPr="00C055F2">
              <w:t>В течение года</w:t>
            </w:r>
          </w:p>
        </w:tc>
        <w:tc>
          <w:tcPr>
            <w:tcW w:w="2393" w:type="dxa"/>
            <w:tcBorders>
              <w:top w:val="single" w:sz="4" w:space="0" w:color="auto"/>
              <w:left w:val="single" w:sz="4" w:space="0" w:color="auto"/>
              <w:bottom w:val="single" w:sz="4" w:space="0" w:color="auto"/>
              <w:right w:val="single" w:sz="4" w:space="0" w:color="auto"/>
            </w:tcBorders>
            <w:hideMark/>
          </w:tcPr>
          <w:p w:rsidR="00E94B1E" w:rsidRPr="00C055F2" w:rsidRDefault="00E94B1E" w:rsidP="00E94B1E">
            <w:r w:rsidRPr="00C055F2">
              <w:t>Завхоз</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Pr="00C055F2" w:rsidRDefault="00E94B1E" w:rsidP="00E94B1E">
            <w:r w:rsidRPr="00C055F2">
              <w:t>2.</w:t>
            </w:r>
          </w:p>
        </w:tc>
        <w:tc>
          <w:tcPr>
            <w:tcW w:w="4614" w:type="dxa"/>
            <w:tcBorders>
              <w:top w:val="single" w:sz="4" w:space="0" w:color="auto"/>
              <w:left w:val="single" w:sz="4" w:space="0" w:color="auto"/>
              <w:bottom w:val="single" w:sz="4" w:space="0" w:color="auto"/>
              <w:right w:val="single" w:sz="4" w:space="0" w:color="auto"/>
            </w:tcBorders>
            <w:hideMark/>
          </w:tcPr>
          <w:p w:rsidR="00E94B1E" w:rsidRPr="00C055F2" w:rsidRDefault="00E94B1E" w:rsidP="00E94B1E">
            <w:r w:rsidRPr="00C055F2">
              <w:t>Организация рационального питания учащихся</w:t>
            </w:r>
          </w:p>
        </w:tc>
        <w:tc>
          <w:tcPr>
            <w:tcW w:w="1800" w:type="dxa"/>
            <w:tcBorders>
              <w:top w:val="single" w:sz="4" w:space="0" w:color="auto"/>
              <w:left w:val="single" w:sz="4" w:space="0" w:color="auto"/>
              <w:bottom w:val="single" w:sz="4" w:space="0" w:color="auto"/>
              <w:right w:val="single" w:sz="4" w:space="0" w:color="auto"/>
            </w:tcBorders>
            <w:hideMark/>
          </w:tcPr>
          <w:p w:rsidR="00E94B1E" w:rsidRPr="00C055F2" w:rsidRDefault="00E94B1E" w:rsidP="00E94B1E">
            <w:r w:rsidRPr="00C055F2">
              <w:t>В течение года</w:t>
            </w:r>
          </w:p>
        </w:tc>
        <w:tc>
          <w:tcPr>
            <w:tcW w:w="2393" w:type="dxa"/>
            <w:tcBorders>
              <w:top w:val="single" w:sz="4" w:space="0" w:color="auto"/>
              <w:left w:val="single" w:sz="4" w:space="0" w:color="auto"/>
              <w:bottom w:val="single" w:sz="4" w:space="0" w:color="auto"/>
              <w:right w:val="single" w:sz="4" w:space="0" w:color="auto"/>
            </w:tcBorders>
            <w:hideMark/>
          </w:tcPr>
          <w:p w:rsidR="00E94B1E" w:rsidRPr="00C055F2" w:rsidRDefault="00E94B1E" w:rsidP="00E94B1E">
            <w:r w:rsidRPr="00C055F2">
              <w:t>Директор</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Pr="00C055F2" w:rsidRDefault="00E94B1E" w:rsidP="00E94B1E">
            <w:r w:rsidRPr="00C055F2">
              <w:t>3.</w:t>
            </w:r>
          </w:p>
        </w:tc>
        <w:tc>
          <w:tcPr>
            <w:tcW w:w="4614" w:type="dxa"/>
            <w:tcBorders>
              <w:top w:val="single" w:sz="4" w:space="0" w:color="auto"/>
              <w:left w:val="single" w:sz="4" w:space="0" w:color="auto"/>
              <w:bottom w:val="single" w:sz="4" w:space="0" w:color="auto"/>
              <w:right w:val="single" w:sz="4" w:space="0" w:color="auto"/>
            </w:tcBorders>
            <w:hideMark/>
          </w:tcPr>
          <w:p w:rsidR="00E94B1E" w:rsidRPr="00C055F2" w:rsidRDefault="00E94B1E" w:rsidP="00E94B1E">
            <w:r w:rsidRPr="00C055F2">
              <w:t>Организация дотационного питания учащихся из социально незащищенных семей.</w:t>
            </w:r>
          </w:p>
        </w:tc>
        <w:tc>
          <w:tcPr>
            <w:tcW w:w="1800" w:type="dxa"/>
            <w:tcBorders>
              <w:top w:val="single" w:sz="4" w:space="0" w:color="auto"/>
              <w:left w:val="single" w:sz="4" w:space="0" w:color="auto"/>
              <w:bottom w:val="single" w:sz="4" w:space="0" w:color="auto"/>
              <w:right w:val="single" w:sz="4" w:space="0" w:color="auto"/>
            </w:tcBorders>
            <w:hideMark/>
          </w:tcPr>
          <w:p w:rsidR="00E94B1E" w:rsidRPr="00C055F2" w:rsidRDefault="00E94B1E" w:rsidP="00E94B1E">
            <w:r w:rsidRPr="00C055F2">
              <w:t>В течение года</w:t>
            </w:r>
          </w:p>
        </w:tc>
        <w:tc>
          <w:tcPr>
            <w:tcW w:w="2393" w:type="dxa"/>
            <w:tcBorders>
              <w:top w:val="single" w:sz="4" w:space="0" w:color="auto"/>
              <w:left w:val="single" w:sz="4" w:space="0" w:color="auto"/>
              <w:bottom w:val="single" w:sz="4" w:space="0" w:color="auto"/>
              <w:right w:val="single" w:sz="4" w:space="0" w:color="auto"/>
            </w:tcBorders>
            <w:hideMark/>
          </w:tcPr>
          <w:p w:rsidR="00E94B1E" w:rsidRPr="00C055F2" w:rsidRDefault="00E94B1E" w:rsidP="00E94B1E">
            <w:r w:rsidRPr="00C055F2">
              <w:t>Классные руководители</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Pr="00C055F2" w:rsidRDefault="00E94B1E" w:rsidP="00E94B1E">
            <w:r w:rsidRPr="00C055F2">
              <w:t>4.</w:t>
            </w:r>
          </w:p>
        </w:tc>
        <w:tc>
          <w:tcPr>
            <w:tcW w:w="4614" w:type="dxa"/>
            <w:tcBorders>
              <w:top w:val="single" w:sz="4" w:space="0" w:color="auto"/>
              <w:left w:val="single" w:sz="4" w:space="0" w:color="auto"/>
              <w:bottom w:val="single" w:sz="4" w:space="0" w:color="auto"/>
              <w:right w:val="single" w:sz="4" w:space="0" w:color="auto"/>
            </w:tcBorders>
            <w:hideMark/>
          </w:tcPr>
          <w:p w:rsidR="00E94B1E" w:rsidRPr="00C055F2" w:rsidRDefault="00E94B1E" w:rsidP="00E94B1E">
            <w:r w:rsidRPr="00C055F2">
              <w:t>Санитарно- гигиеническое обеспечение безопасности питания</w:t>
            </w:r>
          </w:p>
        </w:tc>
        <w:tc>
          <w:tcPr>
            <w:tcW w:w="1800" w:type="dxa"/>
            <w:tcBorders>
              <w:top w:val="single" w:sz="4" w:space="0" w:color="auto"/>
              <w:left w:val="single" w:sz="4" w:space="0" w:color="auto"/>
              <w:bottom w:val="single" w:sz="4" w:space="0" w:color="auto"/>
              <w:right w:val="single" w:sz="4" w:space="0" w:color="auto"/>
            </w:tcBorders>
            <w:hideMark/>
          </w:tcPr>
          <w:p w:rsidR="00E94B1E" w:rsidRPr="00C055F2" w:rsidRDefault="00E94B1E" w:rsidP="00E94B1E">
            <w:r w:rsidRPr="00C055F2">
              <w:t>Ежедневно</w:t>
            </w:r>
          </w:p>
        </w:tc>
        <w:tc>
          <w:tcPr>
            <w:tcW w:w="2393" w:type="dxa"/>
            <w:tcBorders>
              <w:top w:val="single" w:sz="4" w:space="0" w:color="auto"/>
              <w:left w:val="single" w:sz="4" w:space="0" w:color="auto"/>
              <w:bottom w:val="single" w:sz="4" w:space="0" w:color="auto"/>
              <w:right w:val="single" w:sz="4" w:space="0" w:color="auto"/>
            </w:tcBorders>
            <w:hideMark/>
          </w:tcPr>
          <w:p w:rsidR="00E94B1E" w:rsidRPr="00C055F2" w:rsidRDefault="001E0628" w:rsidP="00E94B1E">
            <w:r w:rsidRPr="001E0628">
              <w:t>Классные руководители</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Pr="00C055F2" w:rsidRDefault="00E94B1E" w:rsidP="00E94B1E">
            <w:r w:rsidRPr="00C055F2">
              <w:t>5.</w:t>
            </w:r>
          </w:p>
        </w:tc>
        <w:tc>
          <w:tcPr>
            <w:tcW w:w="4614" w:type="dxa"/>
            <w:tcBorders>
              <w:top w:val="single" w:sz="4" w:space="0" w:color="auto"/>
              <w:left w:val="single" w:sz="4" w:space="0" w:color="auto"/>
              <w:bottom w:val="single" w:sz="4" w:space="0" w:color="auto"/>
              <w:right w:val="single" w:sz="4" w:space="0" w:color="auto"/>
            </w:tcBorders>
            <w:hideMark/>
          </w:tcPr>
          <w:p w:rsidR="00E94B1E" w:rsidRPr="00C055F2" w:rsidRDefault="00E94B1E" w:rsidP="00E94B1E">
            <w:r w:rsidRPr="00C055F2">
              <w:t>Организация медицинского обслуживания школьников</w:t>
            </w:r>
          </w:p>
        </w:tc>
        <w:tc>
          <w:tcPr>
            <w:tcW w:w="1800" w:type="dxa"/>
            <w:tcBorders>
              <w:top w:val="single" w:sz="4" w:space="0" w:color="auto"/>
              <w:left w:val="single" w:sz="4" w:space="0" w:color="auto"/>
              <w:bottom w:val="single" w:sz="4" w:space="0" w:color="auto"/>
              <w:right w:val="single" w:sz="4" w:space="0" w:color="auto"/>
            </w:tcBorders>
            <w:hideMark/>
          </w:tcPr>
          <w:p w:rsidR="00E94B1E" w:rsidRPr="00C055F2" w:rsidRDefault="00E94B1E" w:rsidP="00E94B1E">
            <w:r w:rsidRPr="00C055F2">
              <w:t>В течение года</w:t>
            </w:r>
          </w:p>
        </w:tc>
        <w:tc>
          <w:tcPr>
            <w:tcW w:w="2393" w:type="dxa"/>
            <w:tcBorders>
              <w:top w:val="single" w:sz="4" w:space="0" w:color="auto"/>
              <w:left w:val="single" w:sz="4" w:space="0" w:color="auto"/>
              <w:bottom w:val="single" w:sz="4" w:space="0" w:color="auto"/>
              <w:right w:val="single" w:sz="4" w:space="0" w:color="auto"/>
            </w:tcBorders>
            <w:hideMark/>
          </w:tcPr>
          <w:p w:rsidR="00E94B1E" w:rsidRPr="00C055F2" w:rsidRDefault="001E0628" w:rsidP="00E94B1E">
            <w:r w:rsidRPr="001E0628">
              <w:t>Классные руководители</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Pr="00C055F2" w:rsidRDefault="00E94B1E" w:rsidP="00E94B1E">
            <w:r w:rsidRPr="00C055F2">
              <w:t>6.</w:t>
            </w:r>
          </w:p>
        </w:tc>
        <w:tc>
          <w:tcPr>
            <w:tcW w:w="4614" w:type="dxa"/>
            <w:tcBorders>
              <w:top w:val="single" w:sz="4" w:space="0" w:color="auto"/>
              <w:left w:val="single" w:sz="4" w:space="0" w:color="auto"/>
              <w:bottom w:val="single" w:sz="4" w:space="0" w:color="auto"/>
              <w:right w:val="single" w:sz="4" w:space="0" w:color="auto"/>
            </w:tcBorders>
            <w:hideMark/>
          </w:tcPr>
          <w:p w:rsidR="00E94B1E" w:rsidRPr="00C055F2" w:rsidRDefault="00E94B1E" w:rsidP="00E94B1E">
            <w:r w:rsidRPr="00C055F2">
              <w:t>Участие школьников в целевых воспитательных программах по воспитанию культуры ЗОЖ</w:t>
            </w:r>
          </w:p>
        </w:tc>
        <w:tc>
          <w:tcPr>
            <w:tcW w:w="1800" w:type="dxa"/>
            <w:tcBorders>
              <w:top w:val="single" w:sz="4" w:space="0" w:color="auto"/>
              <w:left w:val="single" w:sz="4" w:space="0" w:color="auto"/>
              <w:bottom w:val="single" w:sz="4" w:space="0" w:color="auto"/>
              <w:right w:val="single" w:sz="4" w:space="0" w:color="auto"/>
            </w:tcBorders>
            <w:hideMark/>
          </w:tcPr>
          <w:p w:rsidR="00E94B1E" w:rsidRPr="00C055F2" w:rsidRDefault="00E94B1E" w:rsidP="00E94B1E">
            <w:r w:rsidRPr="00C055F2">
              <w:t>В течение года</w:t>
            </w:r>
          </w:p>
        </w:tc>
        <w:tc>
          <w:tcPr>
            <w:tcW w:w="2393" w:type="dxa"/>
            <w:tcBorders>
              <w:top w:val="single" w:sz="4" w:space="0" w:color="auto"/>
              <w:left w:val="single" w:sz="4" w:space="0" w:color="auto"/>
              <w:bottom w:val="single" w:sz="4" w:space="0" w:color="auto"/>
              <w:right w:val="single" w:sz="4" w:space="0" w:color="auto"/>
            </w:tcBorders>
            <w:hideMark/>
          </w:tcPr>
          <w:p w:rsidR="00E94B1E" w:rsidRPr="00C055F2" w:rsidRDefault="00E94B1E" w:rsidP="00E94B1E">
            <w:r w:rsidRPr="00C055F2">
              <w:t>Замдиректора по ВР</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Pr="00C055F2" w:rsidRDefault="00E94B1E" w:rsidP="00E94B1E">
            <w:r w:rsidRPr="00C055F2">
              <w:t>7.</w:t>
            </w:r>
          </w:p>
        </w:tc>
        <w:tc>
          <w:tcPr>
            <w:tcW w:w="4614" w:type="dxa"/>
            <w:tcBorders>
              <w:top w:val="single" w:sz="4" w:space="0" w:color="auto"/>
              <w:left w:val="single" w:sz="4" w:space="0" w:color="auto"/>
              <w:bottom w:val="single" w:sz="4" w:space="0" w:color="auto"/>
              <w:right w:val="single" w:sz="4" w:space="0" w:color="auto"/>
            </w:tcBorders>
            <w:hideMark/>
          </w:tcPr>
          <w:p w:rsidR="00E94B1E" w:rsidRPr="00C055F2" w:rsidRDefault="00E94B1E" w:rsidP="00E94B1E">
            <w:r w:rsidRPr="00C055F2">
              <w:t>Организация витаминизированного питания</w:t>
            </w:r>
          </w:p>
        </w:tc>
        <w:tc>
          <w:tcPr>
            <w:tcW w:w="1800" w:type="dxa"/>
            <w:tcBorders>
              <w:top w:val="single" w:sz="4" w:space="0" w:color="auto"/>
              <w:left w:val="single" w:sz="4" w:space="0" w:color="auto"/>
              <w:bottom w:val="single" w:sz="4" w:space="0" w:color="auto"/>
              <w:right w:val="single" w:sz="4" w:space="0" w:color="auto"/>
            </w:tcBorders>
            <w:hideMark/>
          </w:tcPr>
          <w:p w:rsidR="00E94B1E" w:rsidRPr="00C055F2" w:rsidRDefault="00E94B1E" w:rsidP="00E94B1E">
            <w:r w:rsidRPr="00C055F2">
              <w:t>В течение года</w:t>
            </w:r>
          </w:p>
        </w:tc>
        <w:tc>
          <w:tcPr>
            <w:tcW w:w="2393" w:type="dxa"/>
            <w:tcBorders>
              <w:top w:val="single" w:sz="4" w:space="0" w:color="auto"/>
              <w:left w:val="single" w:sz="4" w:space="0" w:color="auto"/>
              <w:bottom w:val="single" w:sz="4" w:space="0" w:color="auto"/>
              <w:right w:val="single" w:sz="4" w:space="0" w:color="auto"/>
            </w:tcBorders>
            <w:hideMark/>
          </w:tcPr>
          <w:p w:rsidR="00E94B1E" w:rsidRPr="00C055F2" w:rsidRDefault="00E94B1E" w:rsidP="00E94B1E">
            <w:r w:rsidRPr="00C055F2">
              <w:t>Директор</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Pr="00C055F2" w:rsidRDefault="00E94B1E" w:rsidP="00E94B1E">
            <w:r w:rsidRPr="00C055F2">
              <w:t>8.</w:t>
            </w:r>
          </w:p>
        </w:tc>
        <w:tc>
          <w:tcPr>
            <w:tcW w:w="4614" w:type="dxa"/>
            <w:tcBorders>
              <w:top w:val="single" w:sz="4" w:space="0" w:color="auto"/>
              <w:left w:val="single" w:sz="4" w:space="0" w:color="auto"/>
              <w:bottom w:val="single" w:sz="4" w:space="0" w:color="auto"/>
              <w:right w:val="single" w:sz="4" w:space="0" w:color="auto"/>
            </w:tcBorders>
            <w:hideMark/>
          </w:tcPr>
          <w:p w:rsidR="00E94B1E" w:rsidRPr="00C055F2" w:rsidRDefault="00E94B1E" w:rsidP="00E94B1E">
            <w:r w:rsidRPr="00C055F2">
              <w:t>Организация профилактики йододефицитного состояния школьников</w:t>
            </w:r>
          </w:p>
        </w:tc>
        <w:tc>
          <w:tcPr>
            <w:tcW w:w="1800" w:type="dxa"/>
            <w:tcBorders>
              <w:top w:val="single" w:sz="4" w:space="0" w:color="auto"/>
              <w:left w:val="single" w:sz="4" w:space="0" w:color="auto"/>
              <w:bottom w:val="single" w:sz="4" w:space="0" w:color="auto"/>
              <w:right w:val="single" w:sz="4" w:space="0" w:color="auto"/>
            </w:tcBorders>
            <w:hideMark/>
          </w:tcPr>
          <w:p w:rsidR="00E94B1E" w:rsidRPr="00C055F2" w:rsidRDefault="00E94B1E" w:rsidP="00E94B1E">
            <w:r w:rsidRPr="00C055F2">
              <w:t xml:space="preserve">Ежедневно </w:t>
            </w:r>
          </w:p>
        </w:tc>
        <w:tc>
          <w:tcPr>
            <w:tcW w:w="2393" w:type="dxa"/>
            <w:tcBorders>
              <w:top w:val="single" w:sz="4" w:space="0" w:color="auto"/>
              <w:left w:val="single" w:sz="4" w:space="0" w:color="auto"/>
              <w:bottom w:val="single" w:sz="4" w:space="0" w:color="auto"/>
              <w:right w:val="single" w:sz="4" w:space="0" w:color="auto"/>
            </w:tcBorders>
            <w:hideMark/>
          </w:tcPr>
          <w:p w:rsidR="001E0628" w:rsidRDefault="001E0628" w:rsidP="00E94B1E">
            <w:r>
              <w:t>Родительский</w:t>
            </w:r>
          </w:p>
          <w:p w:rsidR="00E94B1E" w:rsidRPr="00C055F2" w:rsidRDefault="001E0628" w:rsidP="00E94B1E">
            <w:r>
              <w:t>комитет</w:t>
            </w:r>
          </w:p>
        </w:tc>
      </w:tr>
    </w:tbl>
    <w:p w:rsidR="00E94B1E" w:rsidRDefault="00E94B1E" w:rsidP="00E94B1E">
      <w:pPr>
        <w:ind w:right="288"/>
        <w:jc w:val="center"/>
        <w:rPr>
          <w:b/>
        </w:rPr>
      </w:pPr>
    </w:p>
    <w:p w:rsidR="00E94B1E" w:rsidRPr="00083FDB" w:rsidRDefault="00E94B1E" w:rsidP="00E94B1E">
      <w:pPr>
        <w:ind w:right="288"/>
        <w:jc w:val="center"/>
        <w:rPr>
          <w:b/>
        </w:rPr>
      </w:pPr>
      <w:r>
        <w:rPr>
          <w:b/>
        </w:rPr>
        <w:t>2. Организации медицинского обслуживания в школе</w:t>
      </w:r>
    </w:p>
    <w:tbl>
      <w:tblPr>
        <w:tblW w:w="980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4614"/>
        <w:gridCol w:w="1800"/>
        <w:gridCol w:w="2393"/>
      </w:tblGrid>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E94B1E" w:rsidP="00E94B1E">
            <w:r>
              <w:t>№ п\п</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r>
              <w:t xml:space="preserve">Мероприятие </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t xml:space="preserve">Сроки проведения </w:t>
            </w:r>
          </w:p>
        </w:tc>
        <w:tc>
          <w:tcPr>
            <w:tcW w:w="2393" w:type="dxa"/>
            <w:tcBorders>
              <w:top w:val="single" w:sz="4" w:space="0" w:color="auto"/>
              <w:left w:val="single" w:sz="4" w:space="0" w:color="auto"/>
              <w:bottom w:val="single" w:sz="4" w:space="0" w:color="auto"/>
              <w:right w:val="single" w:sz="4" w:space="0" w:color="auto"/>
            </w:tcBorders>
            <w:hideMark/>
          </w:tcPr>
          <w:p w:rsidR="00E94B1E" w:rsidRDefault="00E94B1E" w:rsidP="00E94B1E">
            <w:r>
              <w:t xml:space="preserve">Ответственный </w:t>
            </w:r>
          </w:p>
        </w:tc>
      </w:tr>
      <w:tr w:rsidR="00E94B1E" w:rsidTr="00E94B1E">
        <w:tc>
          <w:tcPr>
            <w:tcW w:w="9800" w:type="dxa"/>
            <w:gridSpan w:val="4"/>
            <w:tcBorders>
              <w:top w:val="single" w:sz="4" w:space="0" w:color="auto"/>
              <w:left w:val="single" w:sz="4" w:space="0" w:color="auto"/>
              <w:bottom w:val="single" w:sz="4" w:space="0" w:color="auto"/>
              <w:right w:val="single" w:sz="4" w:space="0" w:color="auto"/>
            </w:tcBorders>
            <w:hideMark/>
          </w:tcPr>
          <w:p w:rsidR="00E94B1E" w:rsidRDefault="00E94B1E" w:rsidP="00E94B1E">
            <w:pPr>
              <w:jc w:val="center"/>
              <w:rPr>
                <w:b/>
              </w:rPr>
            </w:pPr>
            <w:r>
              <w:rPr>
                <w:b/>
              </w:rPr>
              <w:t>Организационные мероприятия</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E94B1E" w:rsidP="00E94B1E">
            <w:r>
              <w:t>1.</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r>
              <w:t>Проверка санитарного состояния школы к началу учебного года</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t xml:space="preserve">Август </w:t>
            </w:r>
          </w:p>
        </w:tc>
        <w:tc>
          <w:tcPr>
            <w:tcW w:w="2393" w:type="dxa"/>
            <w:tcBorders>
              <w:top w:val="single" w:sz="4" w:space="0" w:color="auto"/>
              <w:left w:val="single" w:sz="4" w:space="0" w:color="auto"/>
              <w:bottom w:val="single" w:sz="4" w:space="0" w:color="auto"/>
              <w:right w:val="single" w:sz="4" w:space="0" w:color="auto"/>
            </w:tcBorders>
            <w:hideMark/>
          </w:tcPr>
          <w:p w:rsidR="001E0628" w:rsidRPr="001E0628" w:rsidRDefault="001E0628" w:rsidP="001E0628">
            <w:r w:rsidRPr="001E0628">
              <w:t>Родительский</w:t>
            </w:r>
          </w:p>
          <w:p w:rsidR="00E94B1E" w:rsidRDefault="001E0628" w:rsidP="001E0628">
            <w:r w:rsidRPr="001E0628">
              <w:t>комитет</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1E0628" w:rsidP="00E94B1E">
            <w:r>
              <w:t>2</w:t>
            </w:r>
            <w:r w:rsidR="00E94B1E">
              <w:t>.</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r>
              <w:t xml:space="preserve">Приобретение необходимых медицинских препаратов. </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t xml:space="preserve">Август, </w:t>
            </w:r>
          </w:p>
          <w:p w:rsidR="00E94B1E" w:rsidRDefault="00E94B1E" w:rsidP="00E94B1E">
            <w:r>
              <w:t>в течение года по мере необходимости</w:t>
            </w:r>
          </w:p>
        </w:tc>
        <w:tc>
          <w:tcPr>
            <w:tcW w:w="2393" w:type="dxa"/>
            <w:tcBorders>
              <w:top w:val="single" w:sz="4" w:space="0" w:color="auto"/>
              <w:left w:val="single" w:sz="4" w:space="0" w:color="auto"/>
              <w:bottom w:val="single" w:sz="4" w:space="0" w:color="auto"/>
              <w:right w:val="single" w:sz="4" w:space="0" w:color="auto"/>
            </w:tcBorders>
            <w:hideMark/>
          </w:tcPr>
          <w:p w:rsidR="00E94B1E" w:rsidRDefault="001E0628" w:rsidP="00E94B1E">
            <w:r>
              <w:t>Заместитель директора по АХЧ</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1E0628" w:rsidP="00E94B1E">
            <w:r>
              <w:t>3</w:t>
            </w:r>
            <w:r w:rsidR="00E94B1E">
              <w:t>.</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r>
              <w:t>Комплектование аптечек</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t xml:space="preserve">Август </w:t>
            </w:r>
          </w:p>
        </w:tc>
        <w:tc>
          <w:tcPr>
            <w:tcW w:w="2393" w:type="dxa"/>
            <w:tcBorders>
              <w:top w:val="single" w:sz="4" w:space="0" w:color="auto"/>
              <w:left w:val="single" w:sz="4" w:space="0" w:color="auto"/>
              <w:bottom w:val="single" w:sz="4" w:space="0" w:color="auto"/>
              <w:right w:val="single" w:sz="4" w:space="0" w:color="auto"/>
            </w:tcBorders>
            <w:hideMark/>
          </w:tcPr>
          <w:p w:rsidR="00E94B1E" w:rsidRDefault="001E0628" w:rsidP="00E94B1E">
            <w:r w:rsidRPr="001E0628">
              <w:t>Заместитель директора по АХЧ</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1E0628" w:rsidP="00E94B1E">
            <w:r>
              <w:t>4</w:t>
            </w:r>
            <w:r w:rsidR="00E94B1E">
              <w:t>.</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r>
              <w:t>Анализ состояния здоровья детей</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t>Январь,</w:t>
            </w:r>
          </w:p>
          <w:p w:rsidR="00E94B1E" w:rsidRDefault="00E94B1E" w:rsidP="00E94B1E">
            <w:r>
              <w:t>май</w:t>
            </w:r>
          </w:p>
        </w:tc>
        <w:tc>
          <w:tcPr>
            <w:tcW w:w="2393" w:type="dxa"/>
            <w:tcBorders>
              <w:top w:val="single" w:sz="4" w:space="0" w:color="auto"/>
              <w:left w:val="single" w:sz="4" w:space="0" w:color="auto"/>
              <w:bottom w:val="single" w:sz="4" w:space="0" w:color="auto"/>
              <w:right w:val="single" w:sz="4" w:space="0" w:color="auto"/>
            </w:tcBorders>
            <w:hideMark/>
          </w:tcPr>
          <w:p w:rsidR="00E94B1E" w:rsidRDefault="00E94B1E" w:rsidP="00E94B1E">
            <w:r>
              <w:t>Медицинский работник</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1E0628" w:rsidP="00E94B1E">
            <w:r>
              <w:t>5</w:t>
            </w:r>
            <w:r w:rsidR="00E94B1E">
              <w:t>.</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r>
              <w:t>Распределение школьников на медицинские группы для занятий физической культурой</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t xml:space="preserve">Сентябрь </w:t>
            </w:r>
          </w:p>
        </w:tc>
        <w:tc>
          <w:tcPr>
            <w:tcW w:w="2393" w:type="dxa"/>
            <w:tcBorders>
              <w:top w:val="single" w:sz="4" w:space="0" w:color="auto"/>
              <w:left w:val="single" w:sz="4" w:space="0" w:color="auto"/>
              <w:bottom w:val="single" w:sz="4" w:space="0" w:color="auto"/>
              <w:right w:val="single" w:sz="4" w:space="0" w:color="auto"/>
            </w:tcBorders>
            <w:hideMark/>
          </w:tcPr>
          <w:p w:rsidR="00E94B1E" w:rsidRDefault="00E94B1E" w:rsidP="00E94B1E">
            <w:r>
              <w:t>Медицинский работник</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1E0628" w:rsidP="00E94B1E">
            <w:r>
              <w:t>6</w:t>
            </w:r>
            <w:r w:rsidR="00E94B1E">
              <w:t>.</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r>
              <w:t xml:space="preserve">Оформление медицинских карт учащихся </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t>В течение года</w:t>
            </w:r>
          </w:p>
        </w:tc>
        <w:tc>
          <w:tcPr>
            <w:tcW w:w="2393" w:type="dxa"/>
            <w:tcBorders>
              <w:top w:val="single" w:sz="4" w:space="0" w:color="auto"/>
              <w:left w:val="single" w:sz="4" w:space="0" w:color="auto"/>
              <w:bottom w:val="single" w:sz="4" w:space="0" w:color="auto"/>
              <w:right w:val="single" w:sz="4" w:space="0" w:color="auto"/>
            </w:tcBorders>
            <w:hideMark/>
          </w:tcPr>
          <w:p w:rsidR="00E94B1E" w:rsidRDefault="00E94B1E" w:rsidP="00E94B1E">
            <w:r>
              <w:t>Медицинский работник</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1E0628" w:rsidP="00E94B1E">
            <w:r>
              <w:t>7</w:t>
            </w:r>
            <w:r w:rsidR="00E94B1E">
              <w:t>.</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r>
              <w:t>Заключение  договоров совместной деятельности с лечебно- профилактическими учреждениями</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t xml:space="preserve">Сентябрь, октябрь </w:t>
            </w:r>
          </w:p>
        </w:tc>
        <w:tc>
          <w:tcPr>
            <w:tcW w:w="2393" w:type="dxa"/>
            <w:tcBorders>
              <w:top w:val="single" w:sz="4" w:space="0" w:color="auto"/>
              <w:left w:val="single" w:sz="4" w:space="0" w:color="auto"/>
              <w:bottom w:val="single" w:sz="4" w:space="0" w:color="auto"/>
              <w:right w:val="single" w:sz="4" w:space="0" w:color="auto"/>
            </w:tcBorders>
            <w:hideMark/>
          </w:tcPr>
          <w:p w:rsidR="00E94B1E" w:rsidRDefault="00E94B1E" w:rsidP="00E94B1E">
            <w:r>
              <w:t xml:space="preserve">Директор </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1E0628" w:rsidP="00E94B1E">
            <w:r>
              <w:t>8</w:t>
            </w:r>
            <w:r w:rsidR="00E94B1E">
              <w:t>.</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r>
              <w:t>Контроль состоянием фактического питания и анализ качества пищи</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t>Ежедневно</w:t>
            </w:r>
          </w:p>
        </w:tc>
        <w:tc>
          <w:tcPr>
            <w:tcW w:w="2393" w:type="dxa"/>
            <w:tcBorders>
              <w:top w:val="single" w:sz="4" w:space="0" w:color="auto"/>
              <w:left w:val="single" w:sz="4" w:space="0" w:color="auto"/>
              <w:bottom w:val="single" w:sz="4" w:space="0" w:color="auto"/>
              <w:right w:val="single" w:sz="4" w:space="0" w:color="auto"/>
            </w:tcBorders>
            <w:hideMark/>
          </w:tcPr>
          <w:p w:rsidR="00E94B1E" w:rsidRDefault="00E94B1E" w:rsidP="00E94B1E">
            <w:r>
              <w:t>Отв. за питание</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1E0628" w:rsidP="00E94B1E">
            <w:r>
              <w:t>9</w:t>
            </w:r>
            <w:r w:rsidR="00E94B1E">
              <w:t>.</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r>
              <w:t>Контроль санитарно- гигиенического состояния пищеблока, выполнения натуральных норм, бракераж готовой продукции</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t>Ежедневно</w:t>
            </w:r>
          </w:p>
        </w:tc>
        <w:tc>
          <w:tcPr>
            <w:tcW w:w="2393" w:type="dxa"/>
            <w:tcBorders>
              <w:top w:val="single" w:sz="4" w:space="0" w:color="auto"/>
              <w:left w:val="single" w:sz="4" w:space="0" w:color="auto"/>
              <w:bottom w:val="single" w:sz="4" w:space="0" w:color="auto"/>
              <w:right w:val="single" w:sz="4" w:space="0" w:color="auto"/>
            </w:tcBorders>
            <w:hideMark/>
          </w:tcPr>
          <w:p w:rsidR="00E94B1E" w:rsidRDefault="00E94B1E" w:rsidP="00E94B1E">
            <w:r>
              <w:t>Отв. за питание</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E94B1E" w:rsidP="001E0628">
            <w:r>
              <w:t>1</w:t>
            </w:r>
            <w:r w:rsidR="001E0628">
              <w:t>0</w:t>
            </w:r>
            <w:r>
              <w:t>.</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r>
              <w:t xml:space="preserve">Осуществление контроля за соблюдением норм и правил в части обеспечения охраны здоровья обучающихся, </w:t>
            </w:r>
            <w:r>
              <w:lastRenderedPageBreak/>
              <w:t>формирования здорового образа жизни.</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lastRenderedPageBreak/>
              <w:t xml:space="preserve">Ежедневно </w:t>
            </w:r>
          </w:p>
        </w:tc>
        <w:tc>
          <w:tcPr>
            <w:tcW w:w="2393" w:type="dxa"/>
            <w:tcBorders>
              <w:top w:val="single" w:sz="4" w:space="0" w:color="auto"/>
              <w:left w:val="single" w:sz="4" w:space="0" w:color="auto"/>
              <w:bottom w:val="single" w:sz="4" w:space="0" w:color="auto"/>
              <w:right w:val="single" w:sz="4" w:space="0" w:color="auto"/>
            </w:tcBorders>
            <w:hideMark/>
          </w:tcPr>
          <w:p w:rsidR="00E94B1E" w:rsidRDefault="001E0628" w:rsidP="00E94B1E">
            <w:r>
              <w:t>Директор</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E94B1E" w:rsidP="001E0628">
            <w:r>
              <w:lastRenderedPageBreak/>
              <w:t>1</w:t>
            </w:r>
            <w:r w:rsidR="001E0628">
              <w:t>1</w:t>
            </w:r>
            <w:r>
              <w:t>.</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r>
              <w:t>Организация работы по направлениям здоровьесберегающей деятельности и формирования у обучающихся здорового и безопасного образа жизни</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t>В течение года</w:t>
            </w:r>
          </w:p>
        </w:tc>
        <w:tc>
          <w:tcPr>
            <w:tcW w:w="2393" w:type="dxa"/>
            <w:tcBorders>
              <w:top w:val="single" w:sz="4" w:space="0" w:color="auto"/>
              <w:left w:val="single" w:sz="4" w:space="0" w:color="auto"/>
              <w:bottom w:val="single" w:sz="4" w:space="0" w:color="auto"/>
              <w:right w:val="single" w:sz="4" w:space="0" w:color="auto"/>
            </w:tcBorders>
            <w:hideMark/>
          </w:tcPr>
          <w:p w:rsidR="00E94B1E" w:rsidRDefault="001E0628" w:rsidP="00E94B1E">
            <w:r>
              <w:t>Директор</w:t>
            </w:r>
          </w:p>
          <w:p w:rsidR="001E0628" w:rsidRDefault="001E0628" w:rsidP="00E94B1E">
            <w:r>
              <w:t>Классные руководители</w:t>
            </w:r>
          </w:p>
        </w:tc>
      </w:tr>
      <w:tr w:rsidR="00E94B1E" w:rsidTr="00E94B1E">
        <w:tc>
          <w:tcPr>
            <w:tcW w:w="9800" w:type="dxa"/>
            <w:gridSpan w:val="4"/>
            <w:tcBorders>
              <w:top w:val="single" w:sz="4" w:space="0" w:color="auto"/>
              <w:left w:val="single" w:sz="4" w:space="0" w:color="auto"/>
              <w:bottom w:val="single" w:sz="4" w:space="0" w:color="auto"/>
              <w:right w:val="single" w:sz="4" w:space="0" w:color="auto"/>
            </w:tcBorders>
            <w:hideMark/>
          </w:tcPr>
          <w:p w:rsidR="00E94B1E" w:rsidRDefault="00E94B1E" w:rsidP="00E94B1E">
            <w:pPr>
              <w:jc w:val="center"/>
              <w:rPr>
                <w:b/>
              </w:rPr>
            </w:pPr>
            <w:r>
              <w:rPr>
                <w:b/>
              </w:rPr>
              <w:t>Лечебно – профилактические мероприятия</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E94B1E" w:rsidP="00E94B1E">
            <w:r>
              <w:t>1.</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r>
              <w:t>Организация и проведение медицинского осмотра учащихся  узкими специалистами</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t>октябрь, апрель</w:t>
            </w:r>
          </w:p>
        </w:tc>
        <w:tc>
          <w:tcPr>
            <w:tcW w:w="2393" w:type="dxa"/>
            <w:tcBorders>
              <w:top w:val="single" w:sz="4" w:space="0" w:color="auto"/>
              <w:left w:val="single" w:sz="4" w:space="0" w:color="auto"/>
              <w:bottom w:val="single" w:sz="4" w:space="0" w:color="auto"/>
              <w:right w:val="single" w:sz="4" w:space="0" w:color="auto"/>
            </w:tcBorders>
            <w:hideMark/>
          </w:tcPr>
          <w:p w:rsidR="00E94B1E" w:rsidRDefault="00E94B1E" w:rsidP="00E94B1E">
            <w:r>
              <w:t>Классные руководители</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E94B1E" w:rsidP="00E94B1E">
            <w:r>
              <w:t>2.</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r>
              <w:t>Проведение обследования физического развития учащихся 1-4 классов</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t>В течение года</w:t>
            </w:r>
          </w:p>
        </w:tc>
        <w:tc>
          <w:tcPr>
            <w:tcW w:w="2393" w:type="dxa"/>
            <w:tcBorders>
              <w:top w:val="single" w:sz="4" w:space="0" w:color="auto"/>
              <w:left w:val="single" w:sz="4" w:space="0" w:color="auto"/>
              <w:bottom w:val="single" w:sz="4" w:space="0" w:color="auto"/>
              <w:right w:val="single" w:sz="4" w:space="0" w:color="auto"/>
            </w:tcBorders>
            <w:hideMark/>
          </w:tcPr>
          <w:p w:rsidR="00E94B1E" w:rsidRDefault="00E94B1E" w:rsidP="00E94B1E">
            <w:r>
              <w:t>Медицинский работник</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E94B1E" w:rsidP="00E94B1E">
            <w:r>
              <w:t>3.</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r>
              <w:t>Проведение осмотра учащихся на педикулез, чесотку</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t>Раз в квартал</w:t>
            </w:r>
          </w:p>
        </w:tc>
        <w:tc>
          <w:tcPr>
            <w:tcW w:w="2393" w:type="dxa"/>
            <w:tcBorders>
              <w:top w:val="single" w:sz="4" w:space="0" w:color="auto"/>
              <w:left w:val="single" w:sz="4" w:space="0" w:color="auto"/>
              <w:bottom w:val="single" w:sz="4" w:space="0" w:color="auto"/>
              <w:right w:val="single" w:sz="4" w:space="0" w:color="auto"/>
            </w:tcBorders>
            <w:hideMark/>
          </w:tcPr>
          <w:p w:rsidR="00E94B1E" w:rsidRDefault="00E94B1E" w:rsidP="00E94B1E">
            <w:r>
              <w:t>Медицинский работник</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E94B1E" w:rsidP="00E94B1E">
            <w:r>
              <w:t>4.</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r>
              <w:t xml:space="preserve">Проведение амбулаторного приема учащихся </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t>Ежедневно</w:t>
            </w:r>
          </w:p>
        </w:tc>
        <w:tc>
          <w:tcPr>
            <w:tcW w:w="2393" w:type="dxa"/>
            <w:tcBorders>
              <w:top w:val="single" w:sz="4" w:space="0" w:color="auto"/>
              <w:left w:val="single" w:sz="4" w:space="0" w:color="auto"/>
              <w:bottom w:val="single" w:sz="4" w:space="0" w:color="auto"/>
              <w:right w:val="single" w:sz="4" w:space="0" w:color="auto"/>
            </w:tcBorders>
            <w:hideMark/>
          </w:tcPr>
          <w:p w:rsidR="00E94B1E" w:rsidRDefault="00E94B1E" w:rsidP="00E94B1E">
            <w:r>
              <w:t>Медицинский работник</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E94B1E" w:rsidP="00E94B1E">
            <w:r>
              <w:t>5.</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r>
              <w:t>Оформление листков здоровья в классных журналах</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t xml:space="preserve">Сентябрь </w:t>
            </w:r>
          </w:p>
        </w:tc>
        <w:tc>
          <w:tcPr>
            <w:tcW w:w="2393" w:type="dxa"/>
            <w:tcBorders>
              <w:top w:val="single" w:sz="4" w:space="0" w:color="auto"/>
              <w:left w:val="single" w:sz="4" w:space="0" w:color="auto"/>
              <w:bottom w:val="single" w:sz="4" w:space="0" w:color="auto"/>
              <w:right w:val="single" w:sz="4" w:space="0" w:color="auto"/>
            </w:tcBorders>
            <w:hideMark/>
          </w:tcPr>
          <w:p w:rsidR="00E94B1E" w:rsidRDefault="001E0628" w:rsidP="00E94B1E">
            <w:r>
              <w:t>Классный руководитель</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E94B1E" w:rsidP="00E94B1E">
            <w:r>
              <w:t>6.</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r>
              <w:t>Организация профилактических мероприятий по травматизму учащихся</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t>В течение года</w:t>
            </w:r>
          </w:p>
        </w:tc>
        <w:tc>
          <w:tcPr>
            <w:tcW w:w="2393" w:type="dxa"/>
            <w:tcBorders>
              <w:top w:val="single" w:sz="4" w:space="0" w:color="auto"/>
              <w:left w:val="single" w:sz="4" w:space="0" w:color="auto"/>
              <w:bottom w:val="single" w:sz="4" w:space="0" w:color="auto"/>
              <w:right w:val="single" w:sz="4" w:space="0" w:color="auto"/>
            </w:tcBorders>
            <w:hideMark/>
          </w:tcPr>
          <w:p w:rsidR="00E94B1E" w:rsidRDefault="001E0628" w:rsidP="00E94B1E">
            <w:r>
              <w:t>Замдиректора т по ВР</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E94B1E" w:rsidP="00E94B1E">
            <w:r>
              <w:t>7.</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r>
              <w:t>Организация мероприятий по профилактике инфекционных заболеваний</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t>В течение года</w:t>
            </w:r>
          </w:p>
        </w:tc>
        <w:tc>
          <w:tcPr>
            <w:tcW w:w="2393" w:type="dxa"/>
            <w:tcBorders>
              <w:top w:val="single" w:sz="4" w:space="0" w:color="auto"/>
              <w:left w:val="single" w:sz="4" w:space="0" w:color="auto"/>
              <w:bottom w:val="single" w:sz="4" w:space="0" w:color="auto"/>
              <w:right w:val="single" w:sz="4" w:space="0" w:color="auto"/>
            </w:tcBorders>
            <w:hideMark/>
          </w:tcPr>
          <w:p w:rsidR="00E94B1E" w:rsidRDefault="00E94B1E" w:rsidP="00E94B1E">
            <w:r>
              <w:t>Медицинский работник</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E94B1E" w:rsidP="00E94B1E">
            <w:r>
              <w:t>8.</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r>
              <w:t>Осуществление контроля за соблюдением медицинских предписаний на уроках физической культуры</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t>В течение года</w:t>
            </w:r>
          </w:p>
        </w:tc>
        <w:tc>
          <w:tcPr>
            <w:tcW w:w="2393" w:type="dxa"/>
            <w:tcBorders>
              <w:top w:val="single" w:sz="4" w:space="0" w:color="auto"/>
              <w:left w:val="single" w:sz="4" w:space="0" w:color="auto"/>
              <w:bottom w:val="single" w:sz="4" w:space="0" w:color="auto"/>
              <w:right w:val="single" w:sz="4" w:space="0" w:color="auto"/>
            </w:tcBorders>
            <w:hideMark/>
          </w:tcPr>
          <w:p w:rsidR="00E94B1E" w:rsidRDefault="001E0628" w:rsidP="00E94B1E">
            <w:r>
              <w:t>Классный руководитель</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E94B1E" w:rsidP="00E94B1E">
            <w:r>
              <w:t>9.</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r>
              <w:t>Осуществление контроля за своевременным флюорографическим обследованием педагогических и технических работников школы</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t>В течение года</w:t>
            </w:r>
          </w:p>
        </w:tc>
        <w:tc>
          <w:tcPr>
            <w:tcW w:w="2393" w:type="dxa"/>
            <w:tcBorders>
              <w:top w:val="single" w:sz="4" w:space="0" w:color="auto"/>
              <w:left w:val="single" w:sz="4" w:space="0" w:color="auto"/>
              <w:bottom w:val="single" w:sz="4" w:space="0" w:color="auto"/>
              <w:right w:val="single" w:sz="4" w:space="0" w:color="auto"/>
            </w:tcBorders>
            <w:hideMark/>
          </w:tcPr>
          <w:p w:rsidR="00E94B1E" w:rsidRDefault="00E94B1E" w:rsidP="00E94B1E">
            <w:r>
              <w:t>Медицинский работник</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E94B1E" w:rsidP="00E94B1E">
            <w:r>
              <w:t>10.</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r>
              <w:t>Проведение мониторинга состояния здоровья учащихся</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t>В течение года</w:t>
            </w:r>
          </w:p>
        </w:tc>
        <w:tc>
          <w:tcPr>
            <w:tcW w:w="2393" w:type="dxa"/>
            <w:tcBorders>
              <w:top w:val="single" w:sz="4" w:space="0" w:color="auto"/>
              <w:left w:val="single" w:sz="4" w:space="0" w:color="auto"/>
              <w:bottom w:val="single" w:sz="4" w:space="0" w:color="auto"/>
              <w:right w:val="single" w:sz="4" w:space="0" w:color="auto"/>
            </w:tcBorders>
            <w:hideMark/>
          </w:tcPr>
          <w:p w:rsidR="00E94B1E" w:rsidRDefault="00E94B1E" w:rsidP="00E94B1E">
            <w:r>
              <w:t>Замдиректора по УВР</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E94B1E" w:rsidP="00E94B1E">
            <w:r>
              <w:t>11.</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r>
              <w:t xml:space="preserve">Обновление банка данных о заболеваемости учеников. Анализ заболеваний и их динамика </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t>Декабрь, май</w:t>
            </w:r>
          </w:p>
        </w:tc>
        <w:tc>
          <w:tcPr>
            <w:tcW w:w="2393" w:type="dxa"/>
            <w:tcBorders>
              <w:top w:val="single" w:sz="4" w:space="0" w:color="auto"/>
              <w:left w:val="single" w:sz="4" w:space="0" w:color="auto"/>
              <w:bottom w:val="single" w:sz="4" w:space="0" w:color="auto"/>
              <w:right w:val="single" w:sz="4" w:space="0" w:color="auto"/>
            </w:tcBorders>
            <w:hideMark/>
          </w:tcPr>
          <w:p w:rsidR="00E94B1E" w:rsidRDefault="001E0628" w:rsidP="00E94B1E">
            <w:r>
              <w:t>Секретарь</w:t>
            </w:r>
          </w:p>
        </w:tc>
      </w:tr>
      <w:tr w:rsidR="00E94B1E" w:rsidTr="00E94B1E">
        <w:tc>
          <w:tcPr>
            <w:tcW w:w="9800" w:type="dxa"/>
            <w:gridSpan w:val="4"/>
            <w:tcBorders>
              <w:top w:val="single" w:sz="4" w:space="0" w:color="auto"/>
              <w:left w:val="single" w:sz="4" w:space="0" w:color="auto"/>
              <w:bottom w:val="single" w:sz="4" w:space="0" w:color="auto"/>
              <w:right w:val="single" w:sz="4" w:space="0" w:color="auto"/>
            </w:tcBorders>
            <w:hideMark/>
          </w:tcPr>
          <w:p w:rsidR="00E94B1E" w:rsidRDefault="00E94B1E" w:rsidP="00E94B1E">
            <w:pPr>
              <w:jc w:val="center"/>
              <w:rPr>
                <w:b/>
              </w:rPr>
            </w:pPr>
            <w:r>
              <w:rPr>
                <w:b/>
              </w:rPr>
              <w:t>Санитарно – просветительская деятельность</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E94B1E" w:rsidP="00E94B1E">
            <w:r>
              <w:t>1.</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r>
              <w:t>Организация и проведение лекций и бесед для школьников о сохранении и укреплении здоровья</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t>В течение года</w:t>
            </w:r>
          </w:p>
        </w:tc>
        <w:tc>
          <w:tcPr>
            <w:tcW w:w="2393" w:type="dxa"/>
            <w:tcBorders>
              <w:top w:val="single" w:sz="4" w:space="0" w:color="auto"/>
              <w:left w:val="single" w:sz="4" w:space="0" w:color="auto"/>
              <w:bottom w:val="single" w:sz="4" w:space="0" w:color="auto"/>
              <w:right w:val="single" w:sz="4" w:space="0" w:color="auto"/>
            </w:tcBorders>
            <w:hideMark/>
          </w:tcPr>
          <w:p w:rsidR="00E94B1E" w:rsidRDefault="00E94B1E" w:rsidP="00E94B1E">
            <w:r>
              <w:t>Замдиректора по ВР</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1E0628" w:rsidP="00E94B1E">
            <w:r>
              <w:t>2</w:t>
            </w:r>
            <w:r w:rsidR="00E94B1E">
              <w:t>.</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r>
              <w:t>Оформление уголков здоровья, информационных стендов по профилактике социально-значимых заболеваний</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t>В течение года</w:t>
            </w:r>
          </w:p>
        </w:tc>
        <w:tc>
          <w:tcPr>
            <w:tcW w:w="2393" w:type="dxa"/>
            <w:tcBorders>
              <w:top w:val="single" w:sz="4" w:space="0" w:color="auto"/>
              <w:left w:val="single" w:sz="4" w:space="0" w:color="auto"/>
              <w:bottom w:val="single" w:sz="4" w:space="0" w:color="auto"/>
              <w:right w:val="single" w:sz="4" w:space="0" w:color="auto"/>
            </w:tcBorders>
            <w:hideMark/>
          </w:tcPr>
          <w:p w:rsidR="00E94B1E" w:rsidRDefault="00E94B1E" w:rsidP="00E94B1E">
            <w:r>
              <w:t>Зам дир.по ВР</w:t>
            </w:r>
          </w:p>
          <w:p w:rsidR="00E94B1E" w:rsidRDefault="00E94B1E" w:rsidP="00E94B1E"/>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E94B1E" w:rsidP="00E94B1E">
            <w:r>
              <w:t>4.</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r>
              <w:t>Участие в областной акции «Я выбираю спорт, как альтернативу пагубным привычкам»</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t>В течение года,</w:t>
            </w:r>
          </w:p>
          <w:p w:rsidR="00E94B1E" w:rsidRDefault="00E94B1E" w:rsidP="00E94B1E">
            <w:r>
              <w:t>по отдельному плану</w:t>
            </w:r>
          </w:p>
        </w:tc>
        <w:tc>
          <w:tcPr>
            <w:tcW w:w="2393" w:type="dxa"/>
            <w:tcBorders>
              <w:top w:val="single" w:sz="4" w:space="0" w:color="auto"/>
              <w:left w:val="single" w:sz="4" w:space="0" w:color="auto"/>
              <w:bottom w:val="single" w:sz="4" w:space="0" w:color="auto"/>
              <w:right w:val="single" w:sz="4" w:space="0" w:color="auto"/>
            </w:tcBorders>
            <w:hideMark/>
          </w:tcPr>
          <w:p w:rsidR="00E94B1E" w:rsidRDefault="00E94B1E" w:rsidP="00E94B1E">
            <w:r>
              <w:t>Замдиректора по ВР</w:t>
            </w:r>
          </w:p>
        </w:tc>
      </w:tr>
    </w:tbl>
    <w:p w:rsidR="00077F50" w:rsidRDefault="00077F50" w:rsidP="00E94B1E">
      <w:pPr>
        <w:ind w:left="360" w:right="288"/>
        <w:jc w:val="center"/>
        <w:rPr>
          <w:b/>
        </w:rPr>
      </w:pPr>
    </w:p>
    <w:p w:rsidR="00E94B1E" w:rsidRDefault="00E94B1E" w:rsidP="00E94B1E">
      <w:pPr>
        <w:ind w:left="360" w:right="288"/>
        <w:jc w:val="center"/>
        <w:rPr>
          <w:b/>
        </w:rPr>
      </w:pPr>
      <w:r>
        <w:rPr>
          <w:b/>
        </w:rPr>
        <w:t>3.</w:t>
      </w:r>
      <w:r w:rsidRPr="004A4553">
        <w:rPr>
          <w:b/>
        </w:rPr>
        <w:t>Формирование экологической культуры</w:t>
      </w:r>
    </w:p>
    <w:tbl>
      <w:tblPr>
        <w:tblW w:w="0" w:type="auto"/>
        <w:tblInd w:w="-459" w:type="dxa"/>
        <w:tblLook w:val="04A0" w:firstRow="1" w:lastRow="0" w:firstColumn="1" w:lastColumn="0" w:noHBand="0" w:noVBand="1"/>
      </w:tblPr>
      <w:tblGrid>
        <w:gridCol w:w="993"/>
        <w:gridCol w:w="5965"/>
        <w:gridCol w:w="3071"/>
      </w:tblGrid>
      <w:tr w:rsidR="00E94B1E" w:rsidTr="00E94B1E">
        <w:tc>
          <w:tcPr>
            <w:tcW w:w="993" w:type="dxa"/>
          </w:tcPr>
          <w:p w:rsidR="00E94B1E" w:rsidRPr="004A4553" w:rsidRDefault="00E94B1E" w:rsidP="00E94B1E">
            <w:pPr>
              <w:ind w:right="288"/>
              <w:jc w:val="center"/>
            </w:pPr>
            <w:r w:rsidRPr="004A4553">
              <w:t>№</w:t>
            </w:r>
          </w:p>
        </w:tc>
        <w:tc>
          <w:tcPr>
            <w:tcW w:w="5966" w:type="dxa"/>
          </w:tcPr>
          <w:p w:rsidR="00E94B1E" w:rsidRPr="004A4553" w:rsidRDefault="00E94B1E" w:rsidP="00E94B1E">
            <w:pPr>
              <w:ind w:right="288"/>
              <w:jc w:val="center"/>
            </w:pPr>
            <w:r w:rsidRPr="004A4553">
              <w:t>Название мероприятия</w:t>
            </w:r>
          </w:p>
        </w:tc>
        <w:tc>
          <w:tcPr>
            <w:tcW w:w="3071" w:type="dxa"/>
          </w:tcPr>
          <w:p w:rsidR="00E94B1E" w:rsidRPr="004A4553" w:rsidRDefault="00E94B1E" w:rsidP="00E94B1E">
            <w:pPr>
              <w:ind w:right="288"/>
              <w:jc w:val="center"/>
            </w:pPr>
            <w:r w:rsidRPr="004A4553">
              <w:t>Ответствен</w:t>
            </w:r>
            <w:r>
              <w:t>н</w:t>
            </w:r>
            <w:r w:rsidRPr="004A4553">
              <w:t>ость и контроль за реализацию программы</w:t>
            </w:r>
          </w:p>
        </w:tc>
      </w:tr>
      <w:tr w:rsidR="00E94B1E" w:rsidTr="00E94B1E">
        <w:tc>
          <w:tcPr>
            <w:tcW w:w="993" w:type="dxa"/>
          </w:tcPr>
          <w:p w:rsidR="00E94B1E" w:rsidRPr="004A4553" w:rsidRDefault="00E94B1E" w:rsidP="00E94B1E">
            <w:pPr>
              <w:ind w:right="288"/>
              <w:jc w:val="center"/>
            </w:pPr>
            <w:r w:rsidRPr="004A4553">
              <w:t>1</w:t>
            </w:r>
          </w:p>
        </w:tc>
        <w:tc>
          <w:tcPr>
            <w:tcW w:w="5966" w:type="dxa"/>
          </w:tcPr>
          <w:p w:rsidR="00E94B1E" w:rsidRPr="004A4553" w:rsidRDefault="00E94B1E" w:rsidP="00E94B1E">
            <w:pPr>
              <w:ind w:right="288"/>
            </w:pPr>
            <w:r>
              <w:t xml:space="preserve">Усвоение элементарных представлений об экокультурных ценностях, о традициях этического отношения к природе в культуре народов России, </w:t>
            </w:r>
            <w:r>
              <w:lastRenderedPageBreak/>
              <w:t>других стран, нормах экологической этики, об экологически грамотном взаимодействии человека с природой (в ходе изучения инвариативных и вариативных учебных дисциплин, бесед, просмотра учебных действий)</w:t>
            </w:r>
          </w:p>
        </w:tc>
        <w:tc>
          <w:tcPr>
            <w:tcW w:w="3071" w:type="dxa"/>
          </w:tcPr>
          <w:p w:rsidR="00E94B1E" w:rsidRDefault="00E94B1E" w:rsidP="00E94B1E">
            <w:pPr>
              <w:ind w:right="288"/>
            </w:pPr>
            <w:r>
              <w:lastRenderedPageBreak/>
              <w:t>Администрация школы</w:t>
            </w:r>
          </w:p>
          <w:p w:rsidR="00E94B1E" w:rsidRPr="004A4553" w:rsidRDefault="00077F50" w:rsidP="00E94B1E">
            <w:pPr>
              <w:ind w:right="288"/>
            </w:pPr>
            <w:r>
              <w:t>Минемуллина Д.Р.</w:t>
            </w:r>
          </w:p>
        </w:tc>
      </w:tr>
      <w:tr w:rsidR="00E94B1E" w:rsidTr="00E94B1E">
        <w:tc>
          <w:tcPr>
            <w:tcW w:w="993" w:type="dxa"/>
          </w:tcPr>
          <w:p w:rsidR="00E94B1E" w:rsidRPr="004A4553" w:rsidRDefault="00E94B1E" w:rsidP="00E94B1E">
            <w:pPr>
              <w:ind w:right="288"/>
              <w:jc w:val="center"/>
            </w:pPr>
            <w:r w:rsidRPr="004A4553">
              <w:lastRenderedPageBreak/>
              <w:t>2</w:t>
            </w:r>
          </w:p>
        </w:tc>
        <w:tc>
          <w:tcPr>
            <w:tcW w:w="5966" w:type="dxa"/>
          </w:tcPr>
          <w:p w:rsidR="00E94B1E" w:rsidRPr="004A4553" w:rsidRDefault="00E94B1E" w:rsidP="00E94B1E">
            <w:pPr>
              <w:ind w:right="288"/>
            </w:pPr>
            <w:r>
              <w:t>Получение первоначального опыта эмоционально-чувственного непосредственного взаимодействия с природой, экологически грамотного поведения в природе (в ходе экскурсий, прогулок, туристических походов и путешествий по родному краю).</w:t>
            </w:r>
          </w:p>
        </w:tc>
        <w:tc>
          <w:tcPr>
            <w:tcW w:w="3071" w:type="dxa"/>
          </w:tcPr>
          <w:p w:rsidR="00E94B1E" w:rsidRDefault="00077F50" w:rsidP="00E94B1E">
            <w:pPr>
              <w:ind w:right="288"/>
            </w:pPr>
            <w:r>
              <w:t>Матвейкина И.Г.</w:t>
            </w:r>
          </w:p>
          <w:p w:rsidR="00E94B1E" w:rsidRPr="004A4553" w:rsidRDefault="00E94B1E" w:rsidP="00E94B1E">
            <w:pPr>
              <w:ind w:right="288"/>
            </w:pPr>
          </w:p>
        </w:tc>
      </w:tr>
      <w:tr w:rsidR="00E94B1E" w:rsidTr="00E94B1E">
        <w:tc>
          <w:tcPr>
            <w:tcW w:w="993" w:type="dxa"/>
          </w:tcPr>
          <w:p w:rsidR="00E94B1E" w:rsidRPr="004A4553" w:rsidRDefault="00E94B1E" w:rsidP="00E94B1E">
            <w:pPr>
              <w:ind w:right="288"/>
              <w:jc w:val="center"/>
            </w:pPr>
            <w:r w:rsidRPr="004A4553">
              <w:t>3</w:t>
            </w:r>
          </w:p>
        </w:tc>
        <w:tc>
          <w:tcPr>
            <w:tcW w:w="5966" w:type="dxa"/>
          </w:tcPr>
          <w:p w:rsidR="00E94B1E" w:rsidRPr="004A4553" w:rsidRDefault="00E94B1E" w:rsidP="00E94B1E">
            <w:pPr>
              <w:ind w:right="288"/>
            </w:pPr>
            <w:r>
              <w:t>Получение первоначального опыта участия в природоохранительной деятельности (в школе и на пришкольном участке, экологические акции, десанты, высадка растений, создание цветочных клумб, очистка доступных территорий от мусора, подкормка птиц и т. д.).</w:t>
            </w:r>
          </w:p>
        </w:tc>
        <w:tc>
          <w:tcPr>
            <w:tcW w:w="3071" w:type="dxa"/>
          </w:tcPr>
          <w:p w:rsidR="00E94B1E" w:rsidRPr="004A4553" w:rsidRDefault="00077F50" w:rsidP="00E94B1E">
            <w:pPr>
              <w:ind w:right="288"/>
            </w:pPr>
            <w:r>
              <w:t>Стрекалова В.В.</w:t>
            </w:r>
          </w:p>
        </w:tc>
      </w:tr>
      <w:tr w:rsidR="00E94B1E" w:rsidTr="00E94B1E">
        <w:tc>
          <w:tcPr>
            <w:tcW w:w="993" w:type="dxa"/>
          </w:tcPr>
          <w:p w:rsidR="00E94B1E" w:rsidRPr="004A4553" w:rsidRDefault="00E94B1E" w:rsidP="00E94B1E">
            <w:pPr>
              <w:ind w:right="288"/>
              <w:jc w:val="center"/>
            </w:pPr>
            <w:r w:rsidRPr="004A4553">
              <w:t>4</w:t>
            </w:r>
          </w:p>
        </w:tc>
        <w:tc>
          <w:tcPr>
            <w:tcW w:w="5966" w:type="dxa"/>
          </w:tcPr>
          <w:p w:rsidR="00E94B1E" w:rsidRPr="004A4553" w:rsidRDefault="00E94B1E" w:rsidP="00793E86">
            <w:pPr>
              <w:ind w:right="288"/>
            </w:pPr>
            <w:r>
              <w:t xml:space="preserve">Участие в экологических акциях школы и </w:t>
            </w:r>
            <w:r w:rsidR="00793E86">
              <w:t>села</w:t>
            </w:r>
            <w:r>
              <w:t>, проектной деятельности</w:t>
            </w:r>
          </w:p>
        </w:tc>
        <w:tc>
          <w:tcPr>
            <w:tcW w:w="3071" w:type="dxa"/>
          </w:tcPr>
          <w:p w:rsidR="00E94B1E" w:rsidRPr="004A4553" w:rsidRDefault="00077F50" w:rsidP="00E94B1E">
            <w:pPr>
              <w:ind w:right="288"/>
            </w:pPr>
            <w:r>
              <w:t>Минемуллина Д.Р.</w:t>
            </w:r>
          </w:p>
        </w:tc>
      </w:tr>
      <w:tr w:rsidR="00E94B1E" w:rsidTr="00E94B1E">
        <w:tc>
          <w:tcPr>
            <w:tcW w:w="993" w:type="dxa"/>
          </w:tcPr>
          <w:p w:rsidR="00E94B1E" w:rsidRPr="004A4553" w:rsidRDefault="00E94B1E" w:rsidP="00E94B1E">
            <w:pPr>
              <w:ind w:right="288"/>
              <w:jc w:val="center"/>
            </w:pPr>
            <w:r w:rsidRPr="004A4553">
              <w:t>5</w:t>
            </w:r>
          </w:p>
        </w:tc>
        <w:tc>
          <w:tcPr>
            <w:tcW w:w="5966" w:type="dxa"/>
          </w:tcPr>
          <w:p w:rsidR="00E94B1E" w:rsidRDefault="00E94B1E" w:rsidP="00E94B1E">
            <w:pPr>
              <w:ind w:right="288"/>
            </w:pPr>
            <w:r>
              <w:t>Усвоение в семье позитивных образцов взаимодействия с природой (при поддержке родителей), расширение опыта общения с природой, заботы о животных и растениях, участие вместе с родителями (законными представителями) в экологической деятельности по месту жительства.</w:t>
            </w:r>
          </w:p>
          <w:p w:rsidR="00704694" w:rsidRDefault="00704694" w:rsidP="00E94B1E">
            <w:pPr>
              <w:ind w:right="288"/>
            </w:pPr>
          </w:p>
          <w:p w:rsidR="00704694" w:rsidRDefault="00704694" w:rsidP="00E94B1E">
            <w:pPr>
              <w:ind w:right="288"/>
            </w:pPr>
          </w:p>
          <w:p w:rsidR="00704694" w:rsidRDefault="00704694" w:rsidP="00E94B1E">
            <w:pPr>
              <w:ind w:right="288"/>
            </w:pPr>
          </w:p>
          <w:p w:rsidR="00704694" w:rsidRPr="004A4553" w:rsidRDefault="00704694" w:rsidP="00E94B1E">
            <w:pPr>
              <w:ind w:right="288"/>
            </w:pPr>
          </w:p>
        </w:tc>
        <w:tc>
          <w:tcPr>
            <w:tcW w:w="3071" w:type="dxa"/>
          </w:tcPr>
          <w:p w:rsidR="00E94B1E" w:rsidRDefault="00077F50" w:rsidP="00E94B1E">
            <w:pPr>
              <w:ind w:right="288"/>
            </w:pPr>
            <w:r>
              <w:t>Минемуллина Д.Р.</w:t>
            </w:r>
          </w:p>
          <w:p w:rsidR="00E94B1E" w:rsidRPr="004A4553" w:rsidRDefault="00E94B1E" w:rsidP="00E94B1E">
            <w:pPr>
              <w:ind w:right="288"/>
            </w:pPr>
          </w:p>
        </w:tc>
      </w:tr>
    </w:tbl>
    <w:p w:rsidR="00E94B1E" w:rsidRDefault="00E94B1E" w:rsidP="00E94B1E">
      <w:pPr>
        <w:ind w:right="288"/>
        <w:rPr>
          <w:b/>
        </w:rPr>
      </w:pPr>
      <w:r>
        <w:rPr>
          <w:b/>
        </w:rPr>
        <w:t>4. Испол</w:t>
      </w:r>
      <w:r w:rsidR="00507EF7">
        <w:rPr>
          <w:b/>
        </w:rPr>
        <w:t xml:space="preserve">ьзование возможностей УМК </w:t>
      </w:r>
      <w:r>
        <w:rPr>
          <w:b/>
        </w:rPr>
        <w:t xml:space="preserve"> «Школа России» в образовательном процессе</w:t>
      </w:r>
    </w:p>
    <w:tbl>
      <w:tblPr>
        <w:tblW w:w="980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4614"/>
        <w:gridCol w:w="1800"/>
        <w:gridCol w:w="2393"/>
      </w:tblGrid>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E94B1E" w:rsidP="00E94B1E">
            <w:r>
              <w:t>№ п\п</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r>
              <w:t xml:space="preserve">Мероприятие </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t xml:space="preserve">Сроки проведения </w:t>
            </w:r>
          </w:p>
        </w:tc>
        <w:tc>
          <w:tcPr>
            <w:tcW w:w="2393" w:type="dxa"/>
            <w:tcBorders>
              <w:top w:val="single" w:sz="4" w:space="0" w:color="auto"/>
              <w:left w:val="single" w:sz="4" w:space="0" w:color="auto"/>
              <w:bottom w:val="single" w:sz="4" w:space="0" w:color="auto"/>
              <w:right w:val="single" w:sz="4" w:space="0" w:color="auto"/>
            </w:tcBorders>
            <w:hideMark/>
          </w:tcPr>
          <w:p w:rsidR="00E94B1E" w:rsidRDefault="00E94B1E" w:rsidP="00E94B1E">
            <w:r>
              <w:t xml:space="preserve">Ответственный </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E94B1E" w:rsidP="00E94B1E">
            <w:r>
              <w:t>1.</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r>
              <w:t>Реализация программы формирование культуры здорового и безопасного образа жизни средствами урочной деятельности (через все предметы учебного плана)</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t>В течение года</w:t>
            </w:r>
          </w:p>
        </w:tc>
        <w:tc>
          <w:tcPr>
            <w:tcW w:w="2393" w:type="dxa"/>
            <w:tcBorders>
              <w:top w:val="single" w:sz="4" w:space="0" w:color="auto"/>
              <w:left w:val="single" w:sz="4" w:space="0" w:color="auto"/>
              <w:bottom w:val="single" w:sz="4" w:space="0" w:color="auto"/>
              <w:right w:val="single" w:sz="4" w:space="0" w:color="auto"/>
            </w:tcBorders>
            <w:hideMark/>
          </w:tcPr>
          <w:p w:rsidR="00E94B1E" w:rsidRDefault="00E94B1E" w:rsidP="00E94B1E">
            <w:r>
              <w:t>Замдиректора по УВР</w:t>
            </w:r>
          </w:p>
          <w:p w:rsidR="00E94B1E" w:rsidRDefault="00E94B1E" w:rsidP="00E94B1E">
            <w:r>
              <w:t>Учителя предметники</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E94B1E" w:rsidP="00E94B1E">
            <w:r>
              <w:t>2.</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r>
              <w:t>Организация проектной деятельности в урочной и внеурочной работе</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t>В течение года</w:t>
            </w:r>
          </w:p>
        </w:tc>
        <w:tc>
          <w:tcPr>
            <w:tcW w:w="2393" w:type="dxa"/>
            <w:tcBorders>
              <w:top w:val="single" w:sz="4" w:space="0" w:color="auto"/>
              <w:left w:val="single" w:sz="4" w:space="0" w:color="auto"/>
              <w:bottom w:val="single" w:sz="4" w:space="0" w:color="auto"/>
              <w:right w:val="single" w:sz="4" w:space="0" w:color="auto"/>
            </w:tcBorders>
            <w:hideMark/>
          </w:tcPr>
          <w:p w:rsidR="00E94B1E" w:rsidRDefault="00E94B1E" w:rsidP="00E94B1E">
            <w:r>
              <w:t>Учителя предметники</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E94B1E" w:rsidP="00E94B1E"/>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tc>
        <w:tc>
          <w:tcPr>
            <w:tcW w:w="2393" w:type="dxa"/>
            <w:tcBorders>
              <w:top w:val="single" w:sz="4" w:space="0" w:color="auto"/>
              <w:left w:val="single" w:sz="4" w:space="0" w:color="auto"/>
              <w:bottom w:val="single" w:sz="4" w:space="0" w:color="auto"/>
              <w:right w:val="single" w:sz="4" w:space="0" w:color="auto"/>
            </w:tcBorders>
            <w:hideMark/>
          </w:tcPr>
          <w:p w:rsidR="00E94B1E" w:rsidRDefault="00E94B1E" w:rsidP="00E94B1E"/>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E94B1E" w:rsidP="00E94B1E">
            <w:r>
              <w:t>3.</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r>
              <w:t>Применение на уроках физической культуры:</w:t>
            </w:r>
          </w:p>
          <w:p w:rsidR="00E94B1E" w:rsidRDefault="00E94B1E" w:rsidP="00E94B1E">
            <w:r>
              <w:t>-Антистрессовой пластической гимнастики;</w:t>
            </w:r>
          </w:p>
          <w:p w:rsidR="00E94B1E" w:rsidRDefault="00E94B1E" w:rsidP="00E94B1E">
            <w:r>
              <w:t>- гимнастику Пилатес</w:t>
            </w:r>
          </w:p>
          <w:p w:rsidR="00E94B1E" w:rsidRDefault="00E94B1E" w:rsidP="00E94B1E">
            <w:r>
              <w:t>- дыхательную гимнастику Стрельниковой А.П.</w:t>
            </w:r>
          </w:p>
          <w:p w:rsidR="00E94B1E" w:rsidRDefault="00E94B1E" w:rsidP="00E94B1E">
            <w:r>
              <w:t>- Су Джок терапию</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t>В течение года</w:t>
            </w:r>
          </w:p>
        </w:tc>
        <w:tc>
          <w:tcPr>
            <w:tcW w:w="2393" w:type="dxa"/>
            <w:tcBorders>
              <w:top w:val="single" w:sz="4" w:space="0" w:color="auto"/>
              <w:left w:val="single" w:sz="4" w:space="0" w:color="auto"/>
              <w:bottom w:val="single" w:sz="4" w:space="0" w:color="auto"/>
              <w:right w:val="single" w:sz="4" w:space="0" w:color="auto"/>
            </w:tcBorders>
            <w:hideMark/>
          </w:tcPr>
          <w:p w:rsidR="00E94B1E" w:rsidRDefault="00E94B1E" w:rsidP="00E94B1E">
            <w:r>
              <w:t>Учителя физкультуры</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E94B1E" w:rsidP="00E94B1E">
            <w:r>
              <w:t>4</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r>
              <w:t>Проведение физкультминуток на уроках</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t xml:space="preserve">Ежедневно </w:t>
            </w:r>
          </w:p>
        </w:tc>
        <w:tc>
          <w:tcPr>
            <w:tcW w:w="2393" w:type="dxa"/>
            <w:tcBorders>
              <w:top w:val="single" w:sz="4" w:space="0" w:color="auto"/>
              <w:left w:val="single" w:sz="4" w:space="0" w:color="auto"/>
              <w:bottom w:val="single" w:sz="4" w:space="0" w:color="auto"/>
              <w:right w:val="single" w:sz="4" w:space="0" w:color="auto"/>
            </w:tcBorders>
            <w:hideMark/>
          </w:tcPr>
          <w:p w:rsidR="00E94B1E" w:rsidRDefault="00E94B1E" w:rsidP="00E94B1E">
            <w:r>
              <w:t>Учителя предметники</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E94B1E" w:rsidP="00E94B1E">
            <w:r>
              <w:t>5.</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r>
              <w:t>Применение методов и методик обучения, адекватных возрастным возможностям и особенностям обучающихся</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t>Ежедневно</w:t>
            </w:r>
          </w:p>
        </w:tc>
        <w:tc>
          <w:tcPr>
            <w:tcW w:w="2393" w:type="dxa"/>
            <w:tcBorders>
              <w:top w:val="single" w:sz="4" w:space="0" w:color="auto"/>
              <w:left w:val="single" w:sz="4" w:space="0" w:color="auto"/>
              <w:bottom w:val="single" w:sz="4" w:space="0" w:color="auto"/>
              <w:right w:val="single" w:sz="4" w:space="0" w:color="auto"/>
            </w:tcBorders>
            <w:hideMark/>
          </w:tcPr>
          <w:p w:rsidR="00E94B1E" w:rsidRDefault="00E94B1E" w:rsidP="00E94B1E">
            <w:r>
              <w:t>Учителя предметники</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E94B1E" w:rsidP="00E94B1E">
            <w:r>
              <w:t>6.</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r>
              <w:t xml:space="preserve">Соблюдение требований к использованию </w:t>
            </w:r>
            <w:r>
              <w:lastRenderedPageBreak/>
              <w:t>технических средств обучения</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lastRenderedPageBreak/>
              <w:t>Ежедневно</w:t>
            </w:r>
          </w:p>
        </w:tc>
        <w:tc>
          <w:tcPr>
            <w:tcW w:w="2393" w:type="dxa"/>
            <w:tcBorders>
              <w:top w:val="single" w:sz="4" w:space="0" w:color="auto"/>
              <w:left w:val="single" w:sz="4" w:space="0" w:color="auto"/>
              <w:bottom w:val="single" w:sz="4" w:space="0" w:color="auto"/>
              <w:right w:val="single" w:sz="4" w:space="0" w:color="auto"/>
            </w:tcBorders>
            <w:hideMark/>
          </w:tcPr>
          <w:p w:rsidR="00E94B1E" w:rsidRDefault="00E94B1E" w:rsidP="00E94B1E">
            <w:r>
              <w:t>Директор</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E94B1E" w:rsidP="00E94B1E">
            <w:r>
              <w:lastRenderedPageBreak/>
              <w:t>7.</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077F50">
            <w:r>
              <w:t xml:space="preserve">Организация и обеспечение санитарно – гигиенических требований </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t>В течение года</w:t>
            </w:r>
          </w:p>
        </w:tc>
        <w:tc>
          <w:tcPr>
            <w:tcW w:w="2393" w:type="dxa"/>
            <w:tcBorders>
              <w:top w:val="single" w:sz="4" w:space="0" w:color="auto"/>
              <w:left w:val="single" w:sz="4" w:space="0" w:color="auto"/>
              <w:bottom w:val="single" w:sz="4" w:space="0" w:color="auto"/>
              <w:right w:val="single" w:sz="4" w:space="0" w:color="auto"/>
            </w:tcBorders>
            <w:hideMark/>
          </w:tcPr>
          <w:p w:rsidR="00E94B1E" w:rsidRDefault="00E94B1E" w:rsidP="00E94B1E">
            <w:r>
              <w:t>Учитель информатики</w:t>
            </w:r>
          </w:p>
        </w:tc>
      </w:tr>
      <w:tr w:rsidR="00E94B1E" w:rsidTr="00E94B1E">
        <w:trPr>
          <w:trHeight w:val="1182"/>
        </w:trPr>
        <w:tc>
          <w:tcPr>
            <w:tcW w:w="993" w:type="dxa"/>
            <w:tcBorders>
              <w:top w:val="single" w:sz="4" w:space="0" w:color="auto"/>
              <w:left w:val="single" w:sz="4" w:space="0" w:color="auto"/>
              <w:bottom w:val="single" w:sz="4" w:space="0" w:color="auto"/>
              <w:right w:val="single" w:sz="4" w:space="0" w:color="auto"/>
            </w:tcBorders>
            <w:hideMark/>
          </w:tcPr>
          <w:p w:rsidR="00E94B1E" w:rsidRDefault="00E94B1E" w:rsidP="00E94B1E">
            <w:r>
              <w:t>8.</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r>
              <w:t>Разработка комплексов физических упражнений для детей, имеющих отклонения в состоянии здоровья</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t>В течение года</w:t>
            </w:r>
          </w:p>
        </w:tc>
        <w:tc>
          <w:tcPr>
            <w:tcW w:w="2393" w:type="dxa"/>
            <w:tcBorders>
              <w:top w:val="single" w:sz="4" w:space="0" w:color="auto"/>
              <w:left w:val="single" w:sz="4" w:space="0" w:color="auto"/>
              <w:bottom w:val="single" w:sz="4" w:space="0" w:color="auto"/>
              <w:right w:val="single" w:sz="4" w:space="0" w:color="auto"/>
            </w:tcBorders>
            <w:hideMark/>
          </w:tcPr>
          <w:p w:rsidR="00E94B1E" w:rsidRDefault="00E94B1E" w:rsidP="00E94B1E">
            <w:r>
              <w:t>Учителя физической культуры</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E94B1E" w:rsidP="00E94B1E">
            <w:r>
              <w:t>9.</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r>
              <w:t>Проведение  утренней зарядки</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t xml:space="preserve">Ежедневно </w:t>
            </w:r>
          </w:p>
        </w:tc>
        <w:tc>
          <w:tcPr>
            <w:tcW w:w="2393" w:type="dxa"/>
            <w:tcBorders>
              <w:top w:val="single" w:sz="4" w:space="0" w:color="auto"/>
              <w:left w:val="single" w:sz="4" w:space="0" w:color="auto"/>
              <w:bottom w:val="single" w:sz="4" w:space="0" w:color="auto"/>
              <w:right w:val="single" w:sz="4" w:space="0" w:color="auto"/>
            </w:tcBorders>
            <w:hideMark/>
          </w:tcPr>
          <w:p w:rsidR="00E94B1E" w:rsidRDefault="00E94B1E" w:rsidP="00E94B1E">
            <w:r>
              <w:t>Классные руководители</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E94B1E" w:rsidP="00E94B1E">
            <w:r>
              <w:t>10.</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r>
              <w:t xml:space="preserve">Проведение динамичных перемен </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t xml:space="preserve">Ежедневно </w:t>
            </w:r>
          </w:p>
        </w:tc>
        <w:tc>
          <w:tcPr>
            <w:tcW w:w="2393" w:type="dxa"/>
            <w:tcBorders>
              <w:top w:val="single" w:sz="4" w:space="0" w:color="auto"/>
              <w:left w:val="single" w:sz="4" w:space="0" w:color="auto"/>
              <w:bottom w:val="single" w:sz="4" w:space="0" w:color="auto"/>
              <w:right w:val="single" w:sz="4" w:space="0" w:color="auto"/>
            </w:tcBorders>
            <w:hideMark/>
          </w:tcPr>
          <w:p w:rsidR="00E94B1E" w:rsidRDefault="00E94B1E" w:rsidP="00E94B1E">
            <w:r>
              <w:t>Замдиректора по ВР</w:t>
            </w:r>
            <w:r w:rsidR="00077F50">
              <w:t xml:space="preserve"> </w:t>
            </w:r>
            <w:r>
              <w:t>Классные руководители</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E94B1E" w:rsidP="00E94B1E">
            <w:r>
              <w:t>12.</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r>
              <w:t>Проведение на уроках специальной гимнастики на осанку, гимнастики для снятия утомления глаз учащихся</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t>Ежедневно</w:t>
            </w:r>
          </w:p>
        </w:tc>
        <w:tc>
          <w:tcPr>
            <w:tcW w:w="2393" w:type="dxa"/>
            <w:tcBorders>
              <w:top w:val="single" w:sz="4" w:space="0" w:color="auto"/>
              <w:left w:val="single" w:sz="4" w:space="0" w:color="auto"/>
              <w:bottom w:val="single" w:sz="4" w:space="0" w:color="auto"/>
              <w:right w:val="single" w:sz="4" w:space="0" w:color="auto"/>
            </w:tcBorders>
            <w:hideMark/>
          </w:tcPr>
          <w:p w:rsidR="00E94B1E" w:rsidRDefault="00E94B1E" w:rsidP="00E94B1E">
            <w:r>
              <w:t>Учителя предметники</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E94B1E" w:rsidP="00E94B1E">
            <w:r>
              <w:t>13.</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r>
              <w:t>Организация специальной группы для занятий физической культурой</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t>В течение года</w:t>
            </w:r>
          </w:p>
        </w:tc>
        <w:tc>
          <w:tcPr>
            <w:tcW w:w="2393" w:type="dxa"/>
            <w:tcBorders>
              <w:top w:val="single" w:sz="4" w:space="0" w:color="auto"/>
              <w:left w:val="single" w:sz="4" w:space="0" w:color="auto"/>
              <w:bottom w:val="single" w:sz="4" w:space="0" w:color="auto"/>
              <w:right w:val="single" w:sz="4" w:space="0" w:color="auto"/>
            </w:tcBorders>
            <w:hideMark/>
          </w:tcPr>
          <w:p w:rsidR="00E94B1E" w:rsidRDefault="00E94B1E" w:rsidP="00E94B1E">
            <w:r>
              <w:t>Медицинский работник</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E94B1E" w:rsidP="00E94B1E">
            <w:r>
              <w:t>14.</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r>
              <w:t xml:space="preserve">Организация работы с учащимися, мотивированными на успешное обучение, путем участия в олимпиадах, предметных неделях, различных конкурсах с целью профилактики учебных перегрузок </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t xml:space="preserve">В течение года </w:t>
            </w:r>
          </w:p>
        </w:tc>
        <w:tc>
          <w:tcPr>
            <w:tcW w:w="2393" w:type="dxa"/>
            <w:tcBorders>
              <w:top w:val="single" w:sz="4" w:space="0" w:color="auto"/>
              <w:left w:val="single" w:sz="4" w:space="0" w:color="auto"/>
              <w:bottom w:val="single" w:sz="4" w:space="0" w:color="auto"/>
              <w:right w:val="single" w:sz="4" w:space="0" w:color="auto"/>
            </w:tcBorders>
          </w:tcPr>
          <w:p w:rsidR="00E94B1E" w:rsidRDefault="00E94B1E" w:rsidP="00E94B1E">
            <w:r>
              <w:t xml:space="preserve">Зам. директора по УВР, руководитель ШМО </w:t>
            </w:r>
          </w:p>
          <w:p w:rsidR="00E94B1E" w:rsidRDefault="00E94B1E" w:rsidP="00E94B1E"/>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E94B1E" w:rsidP="00E94B1E">
            <w:r>
              <w:t>15.</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r>
              <w:t xml:space="preserve">Обеспечение соблюдения требований к объемам домашних заданий </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t>В течение года</w:t>
            </w:r>
          </w:p>
        </w:tc>
        <w:tc>
          <w:tcPr>
            <w:tcW w:w="2393" w:type="dxa"/>
            <w:tcBorders>
              <w:top w:val="single" w:sz="4" w:space="0" w:color="auto"/>
              <w:left w:val="single" w:sz="4" w:space="0" w:color="auto"/>
              <w:bottom w:val="single" w:sz="4" w:space="0" w:color="auto"/>
              <w:right w:val="single" w:sz="4" w:space="0" w:color="auto"/>
            </w:tcBorders>
            <w:hideMark/>
          </w:tcPr>
          <w:p w:rsidR="00E94B1E" w:rsidRDefault="00E94B1E" w:rsidP="00E94B1E">
            <w:r>
              <w:t xml:space="preserve">Зам. директора по УВР, руководитель ШМО </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E94B1E" w:rsidP="00E94B1E">
            <w:r>
              <w:t>16.</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r>
              <w:t>Проведение тематических классных часов по нравственному воспитанию:</w:t>
            </w:r>
          </w:p>
          <w:p w:rsidR="00E94B1E" w:rsidRDefault="00E94B1E" w:rsidP="00E94B1E">
            <w:r>
              <w:t xml:space="preserve">- «Учитесь властвовать собой»  </w:t>
            </w:r>
          </w:p>
          <w:p w:rsidR="00E94B1E" w:rsidRDefault="00E94B1E" w:rsidP="00E94B1E">
            <w:r>
              <w:t xml:space="preserve">- «Человек и его манеры»  </w:t>
            </w:r>
          </w:p>
          <w:p w:rsidR="00E94B1E" w:rsidRDefault="00E94B1E" w:rsidP="00E94B1E">
            <w:r>
              <w:t xml:space="preserve">- «Личная гигиена»   </w:t>
            </w:r>
          </w:p>
          <w:p w:rsidR="00E94B1E" w:rsidRDefault="00E94B1E" w:rsidP="00E94B1E">
            <w:r>
              <w:t xml:space="preserve">- «Жить, побеждая зло»   </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p w:rsidR="00E94B1E" w:rsidRDefault="00E94B1E" w:rsidP="00E94B1E">
            <w:r>
              <w:t>октябрь</w:t>
            </w:r>
          </w:p>
          <w:p w:rsidR="00E94B1E" w:rsidRDefault="00E94B1E" w:rsidP="00E94B1E">
            <w:r>
              <w:t>ноябрь</w:t>
            </w:r>
          </w:p>
          <w:p w:rsidR="00E94B1E" w:rsidRDefault="00E94B1E" w:rsidP="00E94B1E">
            <w:r>
              <w:t>январь</w:t>
            </w:r>
          </w:p>
          <w:p w:rsidR="00E94B1E" w:rsidRDefault="00E94B1E" w:rsidP="00E94B1E">
            <w:r>
              <w:t>февраль</w:t>
            </w:r>
          </w:p>
        </w:tc>
        <w:tc>
          <w:tcPr>
            <w:tcW w:w="2393" w:type="dxa"/>
            <w:tcBorders>
              <w:top w:val="single" w:sz="4" w:space="0" w:color="auto"/>
              <w:left w:val="single" w:sz="4" w:space="0" w:color="auto"/>
              <w:bottom w:val="single" w:sz="4" w:space="0" w:color="auto"/>
              <w:right w:val="single" w:sz="4" w:space="0" w:color="auto"/>
            </w:tcBorders>
            <w:hideMark/>
          </w:tcPr>
          <w:p w:rsidR="00E94B1E" w:rsidRDefault="00E94B1E" w:rsidP="00E94B1E">
            <w:r>
              <w:t>Классные руководители</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E94B1E" w:rsidP="00E94B1E">
            <w:r>
              <w:t>17.</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r>
              <w:t>Проведение месячников:</w:t>
            </w:r>
          </w:p>
          <w:p w:rsidR="00E94B1E" w:rsidRDefault="00E94B1E" w:rsidP="00E94B1E">
            <w:r>
              <w:t>- пожарной безопасности</w:t>
            </w:r>
          </w:p>
          <w:p w:rsidR="00E94B1E" w:rsidRDefault="00E94B1E" w:rsidP="00E94B1E">
            <w:r>
              <w:t>- гражданской защиты</w:t>
            </w:r>
            <w:r>
              <w:br/>
              <w:t>- за  здоровый  образ  жизни</w:t>
            </w:r>
          </w:p>
          <w:p w:rsidR="00E94B1E" w:rsidRDefault="00E94B1E" w:rsidP="00E94B1E">
            <w:r>
              <w:t xml:space="preserve">- охраны труда </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t xml:space="preserve">сентябрь </w:t>
            </w:r>
          </w:p>
          <w:p w:rsidR="00E94B1E" w:rsidRDefault="00E94B1E" w:rsidP="00E94B1E">
            <w:r>
              <w:t xml:space="preserve">октябрь </w:t>
            </w:r>
          </w:p>
          <w:p w:rsidR="00E94B1E" w:rsidRDefault="00E94B1E" w:rsidP="00E94B1E">
            <w:r>
              <w:t>ноябрь</w:t>
            </w:r>
          </w:p>
          <w:p w:rsidR="00E94B1E" w:rsidRDefault="00E94B1E" w:rsidP="00E94B1E">
            <w:r>
              <w:t xml:space="preserve">май </w:t>
            </w:r>
          </w:p>
        </w:tc>
        <w:tc>
          <w:tcPr>
            <w:tcW w:w="2393" w:type="dxa"/>
            <w:tcBorders>
              <w:top w:val="single" w:sz="4" w:space="0" w:color="auto"/>
              <w:left w:val="single" w:sz="4" w:space="0" w:color="auto"/>
              <w:bottom w:val="single" w:sz="4" w:space="0" w:color="auto"/>
              <w:right w:val="single" w:sz="4" w:space="0" w:color="auto"/>
            </w:tcBorders>
          </w:tcPr>
          <w:p w:rsidR="00E94B1E" w:rsidRDefault="00E94B1E" w:rsidP="00E94B1E">
            <w:r>
              <w:t>Директор, замдиректора по ВР.</w:t>
            </w:r>
          </w:p>
          <w:p w:rsidR="00E94B1E" w:rsidRDefault="00E94B1E" w:rsidP="00E94B1E"/>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E94B1E" w:rsidP="00E94B1E">
            <w:r>
              <w:t>18.</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r>
              <w:t xml:space="preserve">Создание библиотеки методической литературы по проблеме здорового образа жизни </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t xml:space="preserve">До декабря </w:t>
            </w:r>
          </w:p>
        </w:tc>
        <w:tc>
          <w:tcPr>
            <w:tcW w:w="2393" w:type="dxa"/>
            <w:tcBorders>
              <w:top w:val="single" w:sz="4" w:space="0" w:color="auto"/>
              <w:left w:val="single" w:sz="4" w:space="0" w:color="auto"/>
              <w:bottom w:val="single" w:sz="4" w:space="0" w:color="auto"/>
              <w:right w:val="single" w:sz="4" w:space="0" w:color="auto"/>
            </w:tcBorders>
            <w:hideMark/>
          </w:tcPr>
          <w:p w:rsidR="00E94B1E" w:rsidRDefault="00E94B1E" w:rsidP="00E94B1E">
            <w:r>
              <w:t xml:space="preserve">Библиотекарь  </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E94B1E" w:rsidP="00E94B1E">
            <w:r>
              <w:t>19.</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r>
              <w:t xml:space="preserve">Разработка рекомендаций классным руководителям по ведению индивидуального учета физического и психического состояния учащихся </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t xml:space="preserve">Декабрь-январь </w:t>
            </w:r>
          </w:p>
        </w:tc>
        <w:tc>
          <w:tcPr>
            <w:tcW w:w="2393" w:type="dxa"/>
            <w:tcBorders>
              <w:top w:val="single" w:sz="4" w:space="0" w:color="auto"/>
              <w:left w:val="single" w:sz="4" w:space="0" w:color="auto"/>
              <w:bottom w:val="single" w:sz="4" w:space="0" w:color="auto"/>
              <w:right w:val="single" w:sz="4" w:space="0" w:color="auto"/>
            </w:tcBorders>
            <w:hideMark/>
          </w:tcPr>
          <w:p w:rsidR="00E94B1E" w:rsidRDefault="00E94B1E" w:rsidP="00E94B1E">
            <w:r>
              <w:t>Директор</w:t>
            </w:r>
          </w:p>
          <w:p w:rsidR="00E94B1E" w:rsidRDefault="00E94B1E" w:rsidP="00E94B1E">
            <w:r>
              <w:t xml:space="preserve">Психолог </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E94B1E" w:rsidP="00E94B1E">
            <w:r>
              <w:t>20.</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r>
              <w:t xml:space="preserve">Разработка рекомендаций для учителей по вопросам педагогического общения </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t xml:space="preserve">Ноябрь-декабрь </w:t>
            </w:r>
          </w:p>
        </w:tc>
        <w:tc>
          <w:tcPr>
            <w:tcW w:w="2393" w:type="dxa"/>
            <w:tcBorders>
              <w:top w:val="single" w:sz="4" w:space="0" w:color="auto"/>
              <w:left w:val="single" w:sz="4" w:space="0" w:color="auto"/>
              <w:bottom w:val="single" w:sz="4" w:space="0" w:color="auto"/>
              <w:right w:val="single" w:sz="4" w:space="0" w:color="auto"/>
            </w:tcBorders>
            <w:hideMark/>
          </w:tcPr>
          <w:p w:rsidR="00E94B1E" w:rsidRDefault="00E94B1E" w:rsidP="00E94B1E">
            <w:r>
              <w:t xml:space="preserve">Зам. директора по УВР </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E94B1E" w:rsidP="00E94B1E">
            <w:r>
              <w:t>21.</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r>
              <w:t xml:space="preserve">Организация круглых столов по обмену опытом в разработке эффективных форм и методов работы, направленных на оздоровление учащихся </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t>Ноябрь</w:t>
            </w:r>
          </w:p>
          <w:p w:rsidR="00E94B1E" w:rsidRDefault="00E94B1E" w:rsidP="00E94B1E">
            <w:r>
              <w:t xml:space="preserve">Март </w:t>
            </w:r>
          </w:p>
        </w:tc>
        <w:tc>
          <w:tcPr>
            <w:tcW w:w="2393" w:type="dxa"/>
            <w:tcBorders>
              <w:top w:val="single" w:sz="4" w:space="0" w:color="auto"/>
              <w:left w:val="single" w:sz="4" w:space="0" w:color="auto"/>
              <w:bottom w:val="single" w:sz="4" w:space="0" w:color="auto"/>
              <w:right w:val="single" w:sz="4" w:space="0" w:color="auto"/>
            </w:tcBorders>
            <w:hideMark/>
          </w:tcPr>
          <w:p w:rsidR="00E94B1E" w:rsidRDefault="00E94B1E" w:rsidP="00E94B1E">
            <w:r>
              <w:t>Зам. директора по ВР</w:t>
            </w:r>
          </w:p>
        </w:tc>
      </w:tr>
      <w:tr w:rsidR="00E94B1E" w:rsidTr="00E94B1E">
        <w:tc>
          <w:tcPr>
            <w:tcW w:w="993" w:type="dxa"/>
            <w:tcBorders>
              <w:top w:val="single" w:sz="4" w:space="0" w:color="auto"/>
              <w:left w:val="single" w:sz="4" w:space="0" w:color="auto"/>
              <w:bottom w:val="single" w:sz="4" w:space="0" w:color="auto"/>
              <w:right w:val="single" w:sz="4" w:space="0" w:color="auto"/>
            </w:tcBorders>
            <w:hideMark/>
          </w:tcPr>
          <w:p w:rsidR="00E94B1E" w:rsidRDefault="00E94B1E" w:rsidP="00E94B1E">
            <w:r>
              <w:t>22.</w:t>
            </w:r>
          </w:p>
        </w:tc>
        <w:tc>
          <w:tcPr>
            <w:tcW w:w="4614" w:type="dxa"/>
            <w:tcBorders>
              <w:top w:val="single" w:sz="4" w:space="0" w:color="auto"/>
              <w:left w:val="single" w:sz="4" w:space="0" w:color="auto"/>
              <w:bottom w:val="single" w:sz="4" w:space="0" w:color="auto"/>
              <w:right w:val="single" w:sz="4" w:space="0" w:color="auto"/>
            </w:tcBorders>
            <w:hideMark/>
          </w:tcPr>
          <w:p w:rsidR="00E94B1E" w:rsidRDefault="00E94B1E" w:rsidP="00E94B1E">
            <w:r>
              <w:t xml:space="preserve">Обучение школьников эффективным поведенческим стратегиям: умению </w:t>
            </w:r>
            <w:r>
              <w:lastRenderedPageBreak/>
              <w:t xml:space="preserve">решать жизненные проблемы, эффективно общаться, владеть своими эмоциями и т. д. </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lastRenderedPageBreak/>
              <w:t xml:space="preserve">В течение года </w:t>
            </w:r>
          </w:p>
        </w:tc>
        <w:tc>
          <w:tcPr>
            <w:tcW w:w="2393" w:type="dxa"/>
            <w:tcBorders>
              <w:top w:val="single" w:sz="4" w:space="0" w:color="auto"/>
              <w:left w:val="single" w:sz="4" w:space="0" w:color="auto"/>
              <w:bottom w:val="single" w:sz="4" w:space="0" w:color="auto"/>
              <w:right w:val="single" w:sz="4" w:space="0" w:color="auto"/>
            </w:tcBorders>
            <w:hideMark/>
          </w:tcPr>
          <w:p w:rsidR="00E94B1E" w:rsidRDefault="00E94B1E" w:rsidP="00E94B1E">
            <w:r>
              <w:t>Классные руководители</w:t>
            </w:r>
          </w:p>
        </w:tc>
      </w:tr>
    </w:tbl>
    <w:p w:rsidR="00E94B1E" w:rsidRDefault="00E94B1E" w:rsidP="00E94B1E">
      <w:pPr>
        <w:ind w:right="288"/>
        <w:rPr>
          <w:b/>
        </w:rPr>
      </w:pPr>
      <w:r>
        <w:rPr>
          <w:b/>
        </w:rPr>
        <w:lastRenderedPageBreak/>
        <w:t>5. Организация здоровьесберегающего образовательного процесса</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4614"/>
        <w:gridCol w:w="1800"/>
        <w:gridCol w:w="2340"/>
      </w:tblGrid>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п\п</w:t>
            </w:r>
          </w:p>
        </w:tc>
        <w:tc>
          <w:tcPr>
            <w:tcW w:w="4614"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Мероприятие </w:t>
            </w:r>
          </w:p>
        </w:tc>
        <w:tc>
          <w:tcPr>
            <w:tcW w:w="180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Сроки </w:t>
            </w:r>
          </w:p>
          <w:p w:rsidR="00E94B1E" w:rsidRPr="006C4019" w:rsidRDefault="00E94B1E" w:rsidP="00E94B1E">
            <w:r w:rsidRPr="006C4019">
              <w:t xml:space="preserve">проведения </w:t>
            </w:r>
          </w:p>
        </w:tc>
        <w:tc>
          <w:tcPr>
            <w:tcW w:w="234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Ответственный </w:t>
            </w:r>
          </w:p>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pPr>
              <w:jc w:val="center"/>
            </w:pPr>
            <w:r w:rsidRPr="006C4019">
              <w:t>1.</w:t>
            </w:r>
          </w:p>
        </w:tc>
        <w:tc>
          <w:tcPr>
            <w:tcW w:w="4614"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Поддержание в школе надлежащих санитарно-гигиенических условий </w:t>
            </w:r>
          </w:p>
        </w:tc>
        <w:tc>
          <w:tcPr>
            <w:tcW w:w="180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Ежедневно </w:t>
            </w:r>
          </w:p>
        </w:tc>
        <w:tc>
          <w:tcPr>
            <w:tcW w:w="2340" w:type="dxa"/>
            <w:tcBorders>
              <w:top w:val="single" w:sz="4" w:space="0" w:color="auto"/>
              <w:left w:val="single" w:sz="4" w:space="0" w:color="auto"/>
              <w:bottom w:val="single" w:sz="4" w:space="0" w:color="auto"/>
              <w:right w:val="single" w:sz="4" w:space="0" w:color="auto"/>
            </w:tcBorders>
          </w:tcPr>
          <w:p w:rsidR="00E94B1E" w:rsidRPr="006C4019" w:rsidRDefault="00E94B1E" w:rsidP="00E94B1E">
            <w:r w:rsidRPr="006C4019">
              <w:t>Директор</w:t>
            </w:r>
          </w:p>
          <w:p w:rsidR="00E94B1E" w:rsidRPr="006C4019" w:rsidRDefault="00E94B1E" w:rsidP="00E94B1E"/>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pPr>
              <w:jc w:val="center"/>
            </w:pPr>
            <w:r w:rsidRPr="006C4019">
              <w:t>2.</w:t>
            </w:r>
          </w:p>
        </w:tc>
        <w:tc>
          <w:tcPr>
            <w:tcW w:w="4614"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Соблюдение воздушного и светового режима в школе </w:t>
            </w:r>
          </w:p>
        </w:tc>
        <w:tc>
          <w:tcPr>
            <w:tcW w:w="180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Ежедневно</w:t>
            </w:r>
          </w:p>
        </w:tc>
        <w:tc>
          <w:tcPr>
            <w:tcW w:w="2340" w:type="dxa"/>
            <w:tcBorders>
              <w:top w:val="single" w:sz="4" w:space="0" w:color="auto"/>
              <w:left w:val="single" w:sz="4" w:space="0" w:color="auto"/>
              <w:bottom w:val="single" w:sz="4" w:space="0" w:color="auto"/>
              <w:right w:val="single" w:sz="4" w:space="0" w:color="auto"/>
            </w:tcBorders>
          </w:tcPr>
          <w:p w:rsidR="00E94B1E" w:rsidRPr="006C4019" w:rsidRDefault="00E94B1E" w:rsidP="00E94B1E">
            <w:r w:rsidRPr="006C4019">
              <w:t>Директор</w:t>
            </w:r>
          </w:p>
          <w:p w:rsidR="00E94B1E" w:rsidRPr="006C4019" w:rsidRDefault="00E94B1E" w:rsidP="00E94B1E"/>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pPr>
              <w:jc w:val="center"/>
            </w:pPr>
            <w:r w:rsidRPr="006C4019">
              <w:t>3.</w:t>
            </w:r>
          </w:p>
        </w:tc>
        <w:tc>
          <w:tcPr>
            <w:tcW w:w="4614"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Обеспечение соблюдения правил ПБ в школе </w:t>
            </w:r>
          </w:p>
        </w:tc>
        <w:tc>
          <w:tcPr>
            <w:tcW w:w="180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Ежедневно</w:t>
            </w:r>
          </w:p>
        </w:tc>
        <w:tc>
          <w:tcPr>
            <w:tcW w:w="2340" w:type="dxa"/>
            <w:tcBorders>
              <w:top w:val="single" w:sz="4" w:space="0" w:color="auto"/>
              <w:left w:val="single" w:sz="4" w:space="0" w:color="auto"/>
              <w:bottom w:val="single" w:sz="4" w:space="0" w:color="auto"/>
              <w:right w:val="single" w:sz="4" w:space="0" w:color="auto"/>
            </w:tcBorders>
          </w:tcPr>
          <w:p w:rsidR="00E94B1E" w:rsidRPr="006C4019" w:rsidRDefault="00E94B1E" w:rsidP="00E94B1E">
            <w:r w:rsidRPr="006C4019">
              <w:t>Директор</w:t>
            </w:r>
          </w:p>
          <w:p w:rsidR="00E94B1E" w:rsidRPr="006C4019" w:rsidRDefault="00E94B1E" w:rsidP="00E94B1E"/>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pPr>
              <w:jc w:val="center"/>
            </w:pPr>
            <w:r w:rsidRPr="006C4019">
              <w:t>4.</w:t>
            </w:r>
          </w:p>
        </w:tc>
        <w:tc>
          <w:tcPr>
            <w:tcW w:w="4614"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Содержание в исправности электрохозяйства и всех средств пожаротушения</w:t>
            </w:r>
          </w:p>
        </w:tc>
        <w:tc>
          <w:tcPr>
            <w:tcW w:w="180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Ежедневно</w:t>
            </w:r>
          </w:p>
        </w:tc>
        <w:tc>
          <w:tcPr>
            <w:tcW w:w="234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Директор</w:t>
            </w:r>
          </w:p>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pPr>
              <w:jc w:val="center"/>
            </w:pPr>
            <w:r w:rsidRPr="006C4019">
              <w:t>5.</w:t>
            </w:r>
          </w:p>
        </w:tc>
        <w:tc>
          <w:tcPr>
            <w:tcW w:w="4614"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Регулярное проведение объектовых тренировок </w:t>
            </w:r>
          </w:p>
        </w:tc>
        <w:tc>
          <w:tcPr>
            <w:tcW w:w="180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По графику </w:t>
            </w:r>
          </w:p>
        </w:tc>
        <w:tc>
          <w:tcPr>
            <w:tcW w:w="2340" w:type="dxa"/>
            <w:tcBorders>
              <w:top w:val="single" w:sz="4" w:space="0" w:color="auto"/>
              <w:left w:val="single" w:sz="4" w:space="0" w:color="auto"/>
              <w:bottom w:val="single" w:sz="4" w:space="0" w:color="auto"/>
              <w:right w:val="single" w:sz="4" w:space="0" w:color="auto"/>
            </w:tcBorders>
            <w:hideMark/>
          </w:tcPr>
          <w:p w:rsidR="00E94B1E" w:rsidRPr="006C4019" w:rsidRDefault="00077F50" w:rsidP="00077F50">
            <w:r>
              <w:t>Директор</w:t>
            </w:r>
          </w:p>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pPr>
              <w:jc w:val="center"/>
            </w:pPr>
            <w:r w:rsidRPr="006C4019">
              <w:t>6.</w:t>
            </w:r>
          </w:p>
        </w:tc>
        <w:tc>
          <w:tcPr>
            <w:tcW w:w="4614"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Проверка состояния охраны труда в школе и документации по ТБ в учебных кабинетах </w:t>
            </w:r>
          </w:p>
        </w:tc>
        <w:tc>
          <w:tcPr>
            <w:tcW w:w="180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По плану внутришколь-ного контроля</w:t>
            </w:r>
          </w:p>
        </w:tc>
        <w:tc>
          <w:tcPr>
            <w:tcW w:w="234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Администрация школы</w:t>
            </w:r>
          </w:p>
          <w:p w:rsidR="00E94B1E" w:rsidRPr="006C4019" w:rsidRDefault="00E94B1E" w:rsidP="00E94B1E">
            <w:r w:rsidRPr="006C4019">
              <w:t xml:space="preserve">Профком </w:t>
            </w:r>
          </w:p>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pPr>
              <w:jc w:val="center"/>
            </w:pPr>
            <w:r w:rsidRPr="006C4019">
              <w:t>7.</w:t>
            </w:r>
          </w:p>
        </w:tc>
        <w:tc>
          <w:tcPr>
            <w:tcW w:w="4614"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Разработка плана мероприятий по охране труда и ТБ в школе </w:t>
            </w:r>
          </w:p>
        </w:tc>
        <w:tc>
          <w:tcPr>
            <w:tcW w:w="180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Сентябрь </w:t>
            </w:r>
          </w:p>
        </w:tc>
        <w:tc>
          <w:tcPr>
            <w:tcW w:w="234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Администрация школы</w:t>
            </w:r>
          </w:p>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pPr>
              <w:jc w:val="center"/>
            </w:pPr>
            <w:r w:rsidRPr="006C4019">
              <w:t>8.</w:t>
            </w:r>
          </w:p>
        </w:tc>
        <w:tc>
          <w:tcPr>
            <w:tcW w:w="4614"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Издание приказов:</w:t>
            </w:r>
          </w:p>
          <w:p w:rsidR="00E94B1E" w:rsidRPr="006C4019" w:rsidRDefault="00E94B1E" w:rsidP="00E94B1E">
            <w:r w:rsidRPr="006C4019">
              <w:t>- об охране жизни и здоровья школьников,</w:t>
            </w:r>
          </w:p>
          <w:p w:rsidR="00E94B1E" w:rsidRPr="006C4019" w:rsidRDefault="00E94B1E" w:rsidP="00E94B1E">
            <w:r w:rsidRPr="006C4019">
              <w:t xml:space="preserve">- о назначении лиц, ответственных за соблюдение правил ТБ, ПБ и охраны труда </w:t>
            </w:r>
          </w:p>
        </w:tc>
        <w:tc>
          <w:tcPr>
            <w:tcW w:w="180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Сентябрь</w:t>
            </w:r>
          </w:p>
        </w:tc>
        <w:tc>
          <w:tcPr>
            <w:tcW w:w="234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Директор</w:t>
            </w:r>
          </w:p>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pPr>
              <w:jc w:val="center"/>
            </w:pPr>
            <w:r w:rsidRPr="006C4019">
              <w:t>9.</w:t>
            </w:r>
          </w:p>
        </w:tc>
        <w:tc>
          <w:tcPr>
            <w:tcW w:w="4614"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Составление социального паспорта по классам, составление списков:</w:t>
            </w:r>
          </w:p>
          <w:p w:rsidR="00E94B1E" w:rsidRPr="006C4019" w:rsidRDefault="00E94B1E" w:rsidP="00E94B1E">
            <w:r w:rsidRPr="006C4019">
              <w:t>- учащихся группы риска,</w:t>
            </w:r>
          </w:p>
          <w:p w:rsidR="00E94B1E" w:rsidRPr="006C4019" w:rsidRDefault="00E94B1E" w:rsidP="00E94B1E">
            <w:r w:rsidRPr="006C4019">
              <w:t>- неблагополучных семей,</w:t>
            </w:r>
          </w:p>
          <w:p w:rsidR="00E94B1E" w:rsidRPr="006C4019" w:rsidRDefault="00E94B1E" w:rsidP="00E94B1E">
            <w:r w:rsidRPr="006C4019">
              <w:t>- многодетных семей,</w:t>
            </w:r>
          </w:p>
          <w:p w:rsidR="00E94B1E" w:rsidRPr="006C4019" w:rsidRDefault="00E94B1E" w:rsidP="00E94B1E">
            <w:r w:rsidRPr="006C4019">
              <w:t>- малообеспеченных семей,</w:t>
            </w:r>
          </w:p>
          <w:p w:rsidR="00E94B1E" w:rsidRPr="006C4019" w:rsidRDefault="00E94B1E" w:rsidP="00E94B1E">
            <w:r w:rsidRPr="006C4019">
              <w:t>- неполных семей,</w:t>
            </w:r>
          </w:p>
          <w:p w:rsidR="00E94B1E" w:rsidRPr="006C4019" w:rsidRDefault="00E94B1E" w:rsidP="00E94B1E">
            <w:r w:rsidRPr="006C4019">
              <w:t>- детей-инвалидов</w:t>
            </w:r>
          </w:p>
        </w:tc>
        <w:tc>
          <w:tcPr>
            <w:tcW w:w="180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Сентябрь </w:t>
            </w:r>
          </w:p>
        </w:tc>
        <w:tc>
          <w:tcPr>
            <w:tcW w:w="234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Классные руководители </w:t>
            </w:r>
          </w:p>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pPr>
              <w:jc w:val="center"/>
            </w:pPr>
            <w:r w:rsidRPr="006C4019">
              <w:t>10.</w:t>
            </w:r>
          </w:p>
        </w:tc>
        <w:tc>
          <w:tcPr>
            <w:tcW w:w="4614"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Индивидуальные беседы с детьми «группы риска»</w:t>
            </w:r>
          </w:p>
        </w:tc>
        <w:tc>
          <w:tcPr>
            <w:tcW w:w="1800" w:type="dxa"/>
            <w:tcBorders>
              <w:top w:val="single" w:sz="4" w:space="0" w:color="auto"/>
              <w:left w:val="single" w:sz="4" w:space="0" w:color="auto"/>
              <w:bottom w:val="single" w:sz="4" w:space="0" w:color="auto"/>
              <w:right w:val="single" w:sz="4" w:space="0" w:color="auto"/>
            </w:tcBorders>
          </w:tcPr>
          <w:p w:rsidR="00E94B1E" w:rsidRPr="006C4019" w:rsidRDefault="00E94B1E" w:rsidP="00E94B1E">
            <w:r w:rsidRPr="006C4019">
              <w:t>В течение года</w:t>
            </w:r>
          </w:p>
          <w:p w:rsidR="00E94B1E" w:rsidRPr="006C4019" w:rsidRDefault="00E94B1E" w:rsidP="00E94B1E"/>
        </w:tc>
        <w:tc>
          <w:tcPr>
            <w:tcW w:w="234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Зам. директора по ВР</w:t>
            </w:r>
          </w:p>
          <w:p w:rsidR="00E94B1E" w:rsidRPr="006C4019" w:rsidRDefault="00E94B1E" w:rsidP="00E94B1E">
            <w:r w:rsidRPr="006C4019">
              <w:t xml:space="preserve"> Кл.руководители</w:t>
            </w:r>
          </w:p>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pPr>
              <w:jc w:val="center"/>
            </w:pPr>
            <w:r w:rsidRPr="006C4019">
              <w:t>11.</w:t>
            </w:r>
          </w:p>
        </w:tc>
        <w:tc>
          <w:tcPr>
            <w:tcW w:w="4614"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Тематические классные часы о вреде алкоголя, курения и употребления наркотиков</w:t>
            </w:r>
          </w:p>
        </w:tc>
        <w:tc>
          <w:tcPr>
            <w:tcW w:w="180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По плану кл. руководит.</w:t>
            </w:r>
          </w:p>
        </w:tc>
        <w:tc>
          <w:tcPr>
            <w:tcW w:w="234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Классные руководители</w:t>
            </w:r>
          </w:p>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pPr>
              <w:jc w:val="center"/>
            </w:pPr>
            <w:r w:rsidRPr="006C4019">
              <w:t>12.</w:t>
            </w:r>
          </w:p>
        </w:tc>
        <w:tc>
          <w:tcPr>
            <w:tcW w:w="4614"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Оформление стендов в классах «Хочу быть здоровым!», «Скажи наркотикам нет», «Береги здоровье смолоду»</w:t>
            </w:r>
          </w:p>
        </w:tc>
        <w:tc>
          <w:tcPr>
            <w:tcW w:w="1800" w:type="dxa"/>
            <w:tcBorders>
              <w:top w:val="single" w:sz="4" w:space="0" w:color="auto"/>
              <w:left w:val="single" w:sz="4" w:space="0" w:color="auto"/>
              <w:bottom w:val="single" w:sz="4" w:space="0" w:color="auto"/>
              <w:right w:val="single" w:sz="4" w:space="0" w:color="auto"/>
            </w:tcBorders>
          </w:tcPr>
          <w:p w:rsidR="00E94B1E" w:rsidRPr="006C4019" w:rsidRDefault="00E94B1E" w:rsidP="00E94B1E">
            <w:r w:rsidRPr="006C4019">
              <w:t xml:space="preserve">Октябрь </w:t>
            </w:r>
          </w:p>
          <w:p w:rsidR="00E94B1E" w:rsidRPr="006C4019" w:rsidRDefault="00E94B1E" w:rsidP="00E94B1E"/>
        </w:tc>
        <w:tc>
          <w:tcPr>
            <w:tcW w:w="2340" w:type="dxa"/>
            <w:tcBorders>
              <w:top w:val="single" w:sz="4" w:space="0" w:color="auto"/>
              <w:left w:val="single" w:sz="4" w:space="0" w:color="auto"/>
              <w:bottom w:val="single" w:sz="4" w:space="0" w:color="auto"/>
              <w:right w:val="single" w:sz="4" w:space="0" w:color="auto"/>
            </w:tcBorders>
            <w:hideMark/>
          </w:tcPr>
          <w:p w:rsidR="00E94B1E" w:rsidRPr="006C4019" w:rsidRDefault="00077F50" w:rsidP="00E94B1E">
            <w:r>
              <w:t>К</w:t>
            </w:r>
            <w:r w:rsidR="00E94B1E" w:rsidRPr="006C4019">
              <w:t>лассные руководители</w:t>
            </w:r>
          </w:p>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pPr>
              <w:jc w:val="center"/>
            </w:pPr>
            <w:r w:rsidRPr="006C4019">
              <w:t>13.</w:t>
            </w:r>
          </w:p>
        </w:tc>
        <w:tc>
          <w:tcPr>
            <w:tcW w:w="4614"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Встречи обучающихся  с работниками милиции, медицинскими работниками</w:t>
            </w:r>
          </w:p>
        </w:tc>
        <w:tc>
          <w:tcPr>
            <w:tcW w:w="1800" w:type="dxa"/>
            <w:tcBorders>
              <w:top w:val="single" w:sz="4" w:space="0" w:color="auto"/>
              <w:left w:val="single" w:sz="4" w:space="0" w:color="auto"/>
              <w:bottom w:val="single" w:sz="4" w:space="0" w:color="auto"/>
              <w:right w:val="single" w:sz="4" w:space="0" w:color="auto"/>
            </w:tcBorders>
          </w:tcPr>
          <w:p w:rsidR="00E94B1E" w:rsidRPr="006C4019" w:rsidRDefault="00E94B1E" w:rsidP="00E94B1E">
            <w:r w:rsidRPr="006C4019">
              <w:t>Ноябрь-декабрь, апрель</w:t>
            </w:r>
          </w:p>
          <w:p w:rsidR="00E94B1E" w:rsidRPr="006C4019" w:rsidRDefault="00E94B1E" w:rsidP="00E94B1E"/>
        </w:tc>
        <w:tc>
          <w:tcPr>
            <w:tcW w:w="2340" w:type="dxa"/>
            <w:tcBorders>
              <w:top w:val="single" w:sz="4" w:space="0" w:color="auto"/>
              <w:left w:val="single" w:sz="4" w:space="0" w:color="auto"/>
              <w:bottom w:val="single" w:sz="4" w:space="0" w:color="auto"/>
              <w:right w:val="single" w:sz="4" w:space="0" w:color="auto"/>
            </w:tcBorders>
          </w:tcPr>
          <w:p w:rsidR="00E94B1E" w:rsidRPr="006C4019" w:rsidRDefault="00E94B1E" w:rsidP="00E94B1E">
            <w:r w:rsidRPr="006C4019">
              <w:t>Администрация</w:t>
            </w:r>
          </w:p>
          <w:p w:rsidR="00E94B1E" w:rsidRPr="006C4019" w:rsidRDefault="00E94B1E" w:rsidP="00E94B1E"/>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pPr>
              <w:jc w:val="center"/>
            </w:pPr>
            <w:r w:rsidRPr="006C4019">
              <w:t>14.</w:t>
            </w:r>
          </w:p>
        </w:tc>
        <w:tc>
          <w:tcPr>
            <w:tcW w:w="4614"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Анкетирование учащихся по проблемам наркомании, алкоголизма, курения.</w:t>
            </w:r>
          </w:p>
        </w:tc>
        <w:tc>
          <w:tcPr>
            <w:tcW w:w="180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В  течение года</w:t>
            </w:r>
          </w:p>
        </w:tc>
        <w:tc>
          <w:tcPr>
            <w:tcW w:w="234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Классные руководители</w:t>
            </w:r>
          </w:p>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pPr>
              <w:jc w:val="center"/>
            </w:pPr>
            <w:r w:rsidRPr="006C4019">
              <w:t>15.</w:t>
            </w:r>
          </w:p>
        </w:tc>
        <w:tc>
          <w:tcPr>
            <w:tcW w:w="4614"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Организация дежурства по школе </w:t>
            </w:r>
          </w:p>
        </w:tc>
        <w:tc>
          <w:tcPr>
            <w:tcW w:w="180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Сентябрь </w:t>
            </w:r>
          </w:p>
        </w:tc>
        <w:tc>
          <w:tcPr>
            <w:tcW w:w="234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Зам. директора </w:t>
            </w:r>
          </w:p>
          <w:p w:rsidR="00E94B1E" w:rsidRPr="006C4019" w:rsidRDefault="00E94B1E" w:rsidP="00E94B1E">
            <w:r w:rsidRPr="006C4019">
              <w:t xml:space="preserve">по ВР </w:t>
            </w:r>
          </w:p>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pPr>
              <w:jc w:val="center"/>
            </w:pPr>
            <w:r w:rsidRPr="006C4019">
              <w:lastRenderedPageBreak/>
              <w:t>16.</w:t>
            </w:r>
          </w:p>
        </w:tc>
        <w:tc>
          <w:tcPr>
            <w:tcW w:w="4614"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Проведение динамических пауз в 1-х классах </w:t>
            </w:r>
          </w:p>
        </w:tc>
        <w:tc>
          <w:tcPr>
            <w:tcW w:w="180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Ежедневно</w:t>
            </w:r>
          </w:p>
        </w:tc>
        <w:tc>
          <w:tcPr>
            <w:tcW w:w="234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Учителя начальных классов </w:t>
            </w:r>
          </w:p>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pPr>
              <w:jc w:val="center"/>
            </w:pPr>
            <w:r w:rsidRPr="006C4019">
              <w:t>17.</w:t>
            </w:r>
          </w:p>
        </w:tc>
        <w:tc>
          <w:tcPr>
            <w:tcW w:w="4614"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Составление графика работы спортивных секций и спортивного зала </w:t>
            </w:r>
          </w:p>
        </w:tc>
        <w:tc>
          <w:tcPr>
            <w:tcW w:w="180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Сентябрь </w:t>
            </w:r>
          </w:p>
        </w:tc>
        <w:tc>
          <w:tcPr>
            <w:tcW w:w="234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Зам. дир. по УВР</w:t>
            </w:r>
          </w:p>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pPr>
              <w:jc w:val="center"/>
            </w:pPr>
            <w:r w:rsidRPr="006C4019">
              <w:t>18.</w:t>
            </w:r>
          </w:p>
        </w:tc>
        <w:tc>
          <w:tcPr>
            <w:tcW w:w="4614"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Оформление стенда «За  здоровый  образ  жизни»</w:t>
            </w:r>
          </w:p>
        </w:tc>
        <w:tc>
          <w:tcPr>
            <w:tcW w:w="180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Октябрь </w:t>
            </w:r>
          </w:p>
        </w:tc>
        <w:tc>
          <w:tcPr>
            <w:tcW w:w="234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Зам дир по ВР</w:t>
            </w:r>
          </w:p>
          <w:p w:rsidR="00E94B1E" w:rsidRPr="006C4019" w:rsidRDefault="00E94B1E" w:rsidP="00E94B1E">
            <w:r w:rsidRPr="006C4019">
              <w:t>Врач</w:t>
            </w:r>
          </w:p>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pPr>
              <w:jc w:val="center"/>
            </w:pPr>
            <w:r w:rsidRPr="006C4019">
              <w:t>19.</w:t>
            </w:r>
          </w:p>
        </w:tc>
        <w:tc>
          <w:tcPr>
            <w:tcW w:w="4614"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Рейды:</w:t>
            </w:r>
          </w:p>
          <w:p w:rsidR="00E94B1E" w:rsidRPr="006C4019" w:rsidRDefault="00E94B1E" w:rsidP="00E94B1E">
            <w:r w:rsidRPr="006C4019">
              <w:t>- по проверке внешнего вида учащихся,</w:t>
            </w:r>
          </w:p>
          <w:p w:rsidR="00E94B1E" w:rsidRPr="006C4019" w:rsidRDefault="00E94B1E" w:rsidP="00E94B1E">
            <w:r w:rsidRPr="006C4019">
              <w:t>- по сохранности библиотечных учебников,</w:t>
            </w:r>
          </w:p>
          <w:p w:rsidR="00E94B1E" w:rsidRPr="006C4019" w:rsidRDefault="00E94B1E" w:rsidP="00E94B1E">
            <w:r w:rsidRPr="006C4019">
              <w:t xml:space="preserve">- по выполнению школьниками режима дня </w:t>
            </w:r>
          </w:p>
        </w:tc>
        <w:tc>
          <w:tcPr>
            <w:tcW w:w="180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По плану внутришкольного контроля </w:t>
            </w:r>
          </w:p>
        </w:tc>
        <w:tc>
          <w:tcPr>
            <w:tcW w:w="234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Зам. директора по ВР, библиотекарь, совет школьников </w:t>
            </w:r>
          </w:p>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pPr>
              <w:jc w:val="center"/>
            </w:pPr>
            <w:r w:rsidRPr="006C4019">
              <w:t>20.</w:t>
            </w:r>
          </w:p>
        </w:tc>
        <w:tc>
          <w:tcPr>
            <w:tcW w:w="4614"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Проведение вводного инструктажа по правилам ТБ, ПБ и охраны труда </w:t>
            </w:r>
          </w:p>
        </w:tc>
        <w:tc>
          <w:tcPr>
            <w:tcW w:w="180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Сентябрь</w:t>
            </w:r>
          </w:p>
          <w:p w:rsidR="00E94B1E" w:rsidRPr="006C4019" w:rsidRDefault="00E94B1E" w:rsidP="00E94B1E">
            <w:r w:rsidRPr="006C4019">
              <w:t xml:space="preserve">Март </w:t>
            </w:r>
          </w:p>
        </w:tc>
        <w:tc>
          <w:tcPr>
            <w:tcW w:w="234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Директор, классные руководители </w:t>
            </w:r>
          </w:p>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pPr>
              <w:jc w:val="center"/>
            </w:pPr>
            <w:r w:rsidRPr="006C4019">
              <w:t>21.</w:t>
            </w:r>
          </w:p>
        </w:tc>
        <w:tc>
          <w:tcPr>
            <w:tcW w:w="4614"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Составление заявок на приобретение мебели, наглядных пособий, оборудования и ТСО для кабинетов </w:t>
            </w:r>
          </w:p>
        </w:tc>
        <w:tc>
          <w:tcPr>
            <w:tcW w:w="180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В течение года</w:t>
            </w:r>
          </w:p>
        </w:tc>
        <w:tc>
          <w:tcPr>
            <w:tcW w:w="234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Зам. директора</w:t>
            </w:r>
          </w:p>
          <w:p w:rsidR="00E94B1E" w:rsidRPr="006C4019" w:rsidRDefault="00E94B1E" w:rsidP="00E94B1E">
            <w:r w:rsidRPr="006C4019">
              <w:t xml:space="preserve"> по УВР, </w:t>
            </w:r>
          </w:p>
          <w:p w:rsidR="00E94B1E" w:rsidRPr="006C4019" w:rsidRDefault="00E94B1E" w:rsidP="00E94B1E">
            <w:r w:rsidRPr="006C4019">
              <w:t>За</w:t>
            </w:r>
            <w:r>
              <w:t>вхоз</w:t>
            </w:r>
          </w:p>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pPr>
              <w:jc w:val="center"/>
            </w:pPr>
            <w:r w:rsidRPr="006C4019">
              <w:t>22.</w:t>
            </w:r>
          </w:p>
        </w:tc>
        <w:tc>
          <w:tcPr>
            <w:tcW w:w="4614"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Обеспечение хранения спортивного инвентаря</w:t>
            </w:r>
          </w:p>
        </w:tc>
        <w:tc>
          <w:tcPr>
            <w:tcW w:w="180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Постоянно</w:t>
            </w:r>
          </w:p>
        </w:tc>
        <w:tc>
          <w:tcPr>
            <w:tcW w:w="234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Учитель физкультуры </w:t>
            </w:r>
          </w:p>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pPr>
              <w:jc w:val="center"/>
            </w:pPr>
            <w:r w:rsidRPr="006C4019">
              <w:t>23.</w:t>
            </w:r>
          </w:p>
        </w:tc>
        <w:tc>
          <w:tcPr>
            <w:tcW w:w="4614"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Обеспечение готовности школьных помещений, системы отопления для работы в зимний период </w:t>
            </w:r>
          </w:p>
        </w:tc>
        <w:tc>
          <w:tcPr>
            <w:tcW w:w="180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К началу зимнего периода </w:t>
            </w:r>
          </w:p>
        </w:tc>
        <w:tc>
          <w:tcPr>
            <w:tcW w:w="234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Директор</w:t>
            </w:r>
          </w:p>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pPr>
              <w:jc w:val="center"/>
            </w:pPr>
            <w:r w:rsidRPr="006C4019">
              <w:t>24.</w:t>
            </w:r>
          </w:p>
        </w:tc>
        <w:tc>
          <w:tcPr>
            <w:tcW w:w="4614"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Организация занятий для будущих первоклассников с целью адаптации их к условиям школьной образовательной среды</w:t>
            </w:r>
          </w:p>
        </w:tc>
        <w:tc>
          <w:tcPr>
            <w:tcW w:w="180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Сентябрь-май</w:t>
            </w:r>
          </w:p>
        </w:tc>
        <w:tc>
          <w:tcPr>
            <w:tcW w:w="2340" w:type="dxa"/>
            <w:tcBorders>
              <w:top w:val="single" w:sz="4" w:space="0" w:color="auto"/>
              <w:left w:val="single" w:sz="4" w:space="0" w:color="auto"/>
              <w:bottom w:val="single" w:sz="4" w:space="0" w:color="auto"/>
              <w:right w:val="single" w:sz="4" w:space="0" w:color="auto"/>
            </w:tcBorders>
          </w:tcPr>
          <w:p w:rsidR="00E94B1E" w:rsidRPr="006C4019" w:rsidRDefault="00E94B1E" w:rsidP="00E94B1E">
            <w:r w:rsidRPr="006C4019">
              <w:t>Учителя нач. классов</w:t>
            </w:r>
          </w:p>
          <w:p w:rsidR="00E94B1E" w:rsidRPr="006C4019" w:rsidRDefault="00E94B1E" w:rsidP="00E94B1E"/>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pPr>
              <w:jc w:val="center"/>
            </w:pPr>
            <w:r w:rsidRPr="006C4019">
              <w:t>25.</w:t>
            </w:r>
          </w:p>
        </w:tc>
        <w:tc>
          <w:tcPr>
            <w:tcW w:w="4614"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Обеспечение требований к охране труда при проведении итоговой аттестации в 9</w:t>
            </w:r>
            <w:r>
              <w:t>, 11 классах</w:t>
            </w:r>
          </w:p>
        </w:tc>
        <w:tc>
          <w:tcPr>
            <w:tcW w:w="180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Май-июнь </w:t>
            </w:r>
          </w:p>
        </w:tc>
        <w:tc>
          <w:tcPr>
            <w:tcW w:w="2340" w:type="dxa"/>
            <w:tcBorders>
              <w:top w:val="single" w:sz="4" w:space="0" w:color="auto"/>
              <w:left w:val="single" w:sz="4" w:space="0" w:color="auto"/>
              <w:bottom w:val="single" w:sz="4" w:space="0" w:color="auto"/>
              <w:right w:val="single" w:sz="4" w:space="0" w:color="auto"/>
            </w:tcBorders>
          </w:tcPr>
          <w:p w:rsidR="00E94B1E" w:rsidRPr="006C4019" w:rsidRDefault="00E94B1E" w:rsidP="00E94B1E">
            <w:r w:rsidRPr="006C4019">
              <w:t>Зам. директора</w:t>
            </w:r>
          </w:p>
          <w:p w:rsidR="00E94B1E" w:rsidRPr="006C4019" w:rsidRDefault="00E94B1E" w:rsidP="00E94B1E">
            <w:r w:rsidRPr="006C4019">
              <w:t xml:space="preserve"> по УВР</w:t>
            </w:r>
          </w:p>
          <w:p w:rsidR="00E94B1E" w:rsidRPr="006C4019" w:rsidRDefault="00E94B1E" w:rsidP="00E94B1E"/>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pPr>
              <w:jc w:val="center"/>
            </w:pPr>
            <w:r w:rsidRPr="006C4019">
              <w:t>26.</w:t>
            </w:r>
          </w:p>
        </w:tc>
        <w:tc>
          <w:tcPr>
            <w:tcW w:w="4614"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Организация ремонта учебных кабинетов </w:t>
            </w:r>
          </w:p>
        </w:tc>
        <w:tc>
          <w:tcPr>
            <w:tcW w:w="180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Летний период </w:t>
            </w:r>
          </w:p>
        </w:tc>
        <w:tc>
          <w:tcPr>
            <w:tcW w:w="2340" w:type="dxa"/>
            <w:tcBorders>
              <w:top w:val="single" w:sz="4" w:space="0" w:color="auto"/>
              <w:left w:val="single" w:sz="4" w:space="0" w:color="auto"/>
              <w:bottom w:val="single" w:sz="4" w:space="0" w:color="auto"/>
              <w:right w:val="single" w:sz="4" w:space="0" w:color="auto"/>
            </w:tcBorders>
          </w:tcPr>
          <w:p w:rsidR="00E94B1E" w:rsidRPr="006C4019" w:rsidRDefault="00E94B1E" w:rsidP="00E94B1E">
            <w:r>
              <w:t>Завхоз</w:t>
            </w:r>
          </w:p>
          <w:p w:rsidR="00E94B1E" w:rsidRPr="006C4019" w:rsidRDefault="00E94B1E" w:rsidP="00E94B1E">
            <w:r w:rsidRPr="006C4019">
              <w:t>Зав. кабинетами</w:t>
            </w:r>
          </w:p>
          <w:p w:rsidR="00E94B1E" w:rsidRPr="006C4019" w:rsidRDefault="00E94B1E" w:rsidP="00E94B1E"/>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pPr>
              <w:jc w:val="center"/>
            </w:pPr>
            <w:r w:rsidRPr="006C4019">
              <w:t>27.</w:t>
            </w:r>
          </w:p>
        </w:tc>
        <w:tc>
          <w:tcPr>
            <w:tcW w:w="4614"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Обеспечение требований ТБ во время ремонта школы и трудовой практики обучающихся </w:t>
            </w:r>
          </w:p>
        </w:tc>
        <w:tc>
          <w:tcPr>
            <w:tcW w:w="180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В летний период </w:t>
            </w:r>
          </w:p>
        </w:tc>
        <w:tc>
          <w:tcPr>
            <w:tcW w:w="234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Директор, начальник лагеря </w:t>
            </w:r>
          </w:p>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pPr>
              <w:jc w:val="center"/>
            </w:pPr>
            <w:r w:rsidRPr="006C4019">
              <w:t>28.</w:t>
            </w:r>
          </w:p>
        </w:tc>
        <w:tc>
          <w:tcPr>
            <w:tcW w:w="4614"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Подготовка актов по приемке школы </w:t>
            </w:r>
          </w:p>
        </w:tc>
        <w:tc>
          <w:tcPr>
            <w:tcW w:w="180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Июль-август </w:t>
            </w:r>
          </w:p>
        </w:tc>
        <w:tc>
          <w:tcPr>
            <w:tcW w:w="2340" w:type="dxa"/>
            <w:tcBorders>
              <w:top w:val="single" w:sz="4" w:space="0" w:color="auto"/>
              <w:left w:val="single" w:sz="4" w:space="0" w:color="auto"/>
              <w:bottom w:val="single" w:sz="4" w:space="0" w:color="auto"/>
              <w:right w:val="single" w:sz="4" w:space="0" w:color="auto"/>
            </w:tcBorders>
          </w:tcPr>
          <w:p w:rsidR="00E94B1E" w:rsidRPr="006C4019" w:rsidRDefault="00E94B1E" w:rsidP="00E94B1E">
            <w:r w:rsidRPr="006C4019">
              <w:t>Директор</w:t>
            </w:r>
          </w:p>
          <w:p w:rsidR="00E94B1E" w:rsidRPr="006C4019" w:rsidRDefault="00E94B1E" w:rsidP="00E94B1E"/>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pPr>
              <w:jc w:val="center"/>
            </w:pPr>
            <w:r w:rsidRPr="006C4019">
              <w:t>29.</w:t>
            </w:r>
          </w:p>
        </w:tc>
        <w:tc>
          <w:tcPr>
            <w:tcW w:w="4614"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Обеспечение медицинскими аптечками учебных кабинетов</w:t>
            </w:r>
          </w:p>
        </w:tc>
        <w:tc>
          <w:tcPr>
            <w:tcW w:w="180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Август-сентябрь</w:t>
            </w:r>
          </w:p>
        </w:tc>
        <w:tc>
          <w:tcPr>
            <w:tcW w:w="234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Директор</w:t>
            </w:r>
          </w:p>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pPr>
              <w:jc w:val="center"/>
            </w:pPr>
            <w:r w:rsidRPr="006C4019">
              <w:t>30.</w:t>
            </w:r>
          </w:p>
        </w:tc>
        <w:tc>
          <w:tcPr>
            <w:tcW w:w="4614"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Приемка школы к новому учебному году </w:t>
            </w:r>
          </w:p>
        </w:tc>
        <w:tc>
          <w:tcPr>
            <w:tcW w:w="180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Август </w:t>
            </w:r>
          </w:p>
        </w:tc>
        <w:tc>
          <w:tcPr>
            <w:tcW w:w="2340" w:type="dxa"/>
            <w:tcBorders>
              <w:top w:val="single" w:sz="4" w:space="0" w:color="auto"/>
              <w:left w:val="single" w:sz="4" w:space="0" w:color="auto"/>
              <w:bottom w:val="single" w:sz="4" w:space="0" w:color="auto"/>
              <w:right w:val="single" w:sz="4" w:space="0" w:color="auto"/>
            </w:tcBorders>
          </w:tcPr>
          <w:p w:rsidR="00E94B1E" w:rsidRPr="006C4019" w:rsidRDefault="00E94B1E" w:rsidP="00E94B1E">
            <w:r w:rsidRPr="006C4019">
              <w:t xml:space="preserve">Директор </w:t>
            </w:r>
          </w:p>
          <w:p w:rsidR="00E94B1E" w:rsidRPr="006C4019" w:rsidRDefault="00E94B1E" w:rsidP="00E94B1E"/>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pPr>
              <w:jc w:val="center"/>
            </w:pPr>
            <w:r w:rsidRPr="006C4019">
              <w:t>31.</w:t>
            </w:r>
          </w:p>
        </w:tc>
        <w:tc>
          <w:tcPr>
            <w:tcW w:w="4614"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Проведение месячника по уборке школьной территории </w:t>
            </w:r>
          </w:p>
        </w:tc>
        <w:tc>
          <w:tcPr>
            <w:tcW w:w="180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Сентябрь </w:t>
            </w:r>
          </w:p>
          <w:p w:rsidR="00E94B1E" w:rsidRPr="006C4019" w:rsidRDefault="00E94B1E" w:rsidP="00E94B1E">
            <w:r w:rsidRPr="006C4019">
              <w:t xml:space="preserve">Май </w:t>
            </w:r>
          </w:p>
        </w:tc>
        <w:tc>
          <w:tcPr>
            <w:tcW w:w="2340" w:type="dxa"/>
            <w:tcBorders>
              <w:top w:val="single" w:sz="4" w:space="0" w:color="auto"/>
              <w:left w:val="single" w:sz="4" w:space="0" w:color="auto"/>
              <w:bottom w:val="single" w:sz="4" w:space="0" w:color="auto"/>
              <w:right w:val="single" w:sz="4" w:space="0" w:color="auto"/>
            </w:tcBorders>
            <w:hideMark/>
          </w:tcPr>
          <w:p w:rsidR="00E94B1E" w:rsidRDefault="00E94B1E" w:rsidP="00E94B1E">
            <w:r w:rsidRPr="006C4019">
              <w:t>За</w:t>
            </w:r>
            <w:r>
              <w:t xml:space="preserve">вхоз </w:t>
            </w:r>
          </w:p>
          <w:p w:rsidR="00E94B1E" w:rsidRPr="006C4019" w:rsidRDefault="00E94B1E" w:rsidP="00E94B1E">
            <w:r w:rsidRPr="006C4019">
              <w:t xml:space="preserve">Кл.руководители </w:t>
            </w:r>
          </w:p>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pPr>
              <w:jc w:val="center"/>
            </w:pPr>
            <w:r w:rsidRPr="006C4019">
              <w:t>32.</w:t>
            </w:r>
          </w:p>
        </w:tc>
        <w:tc>
          <w:tcPr>
            <w:tcW w:w="4614"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Озеленение учебных кабинетов и территории школы </w:t>
            </w:r>
          </w:p>
        </w:tc>
        <w:tc>
          <w:tcPr>
            <w:tcW w:w="180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Май-сентябрь </w:t>
            </w:r>
          </w:p>
        </w:tc>
        <w:tc>
          <w:tcPr>
            <w:tcW w:w="234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Классные руководители, учитель биологии </w:t>
            </w:r>
          </w:p>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pPr>
              <w:jc w:val="center"/>
            </w:pPr>
            <w:r w:rsidRPr="006C4019">
              <w:t>33.</w:t>
            </w:r>
          </w:p>
        </w:tc>
        <w:tc>
          <w:tcPr>
            <w:tcW w:w="4614"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Организация отдыха и оздоровления учащихся в летний период </w:t>
            </w:r>
          </w:p>
        </w:tc>
        <w:tc>
          <w:tcPr>
            <w:tcW w:w="180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Июнь-август </w:t>
            </w:r>
          </w:p>
        </w:tc>
        <w:tc>
          <w:tcPr>
            <w:tcW w:w="234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t>Зам</w:t>
            </w:r>
            <w:r w:rsidRPr="006C4019">
              <w:t>дир</w:t>
            </w:r>
            <w:r>
              <w:t>ектора</w:t>
            </w:r>
            <w:r w:rsidRPr="006C4019">
              <w:t xml:space="preserve"> по ВР</w:t>
            </w:r>
          </w:p>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pPr>
              <w:jc w:val="center"/>
            </w:pPr>
            <w:r w:rsidRPr="006C4019">
              <w:t>34.</w:t>
            </w:r>
          </w:p>
        </w:tc>
        <w:tc>
          <w:tcPr>
            <w:tcW w:w="4614"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Организация работы по оздоровлению педагогического коллектива </w:t>
            </w:r>
          </w:p>
        </w:tc>
        <w:tc>
          <w:tcPr>
            <w:tcW w:w="180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Июнь-август</w:t>
            </w:r>
          </w:p>
        </w:tc>
        <w:tc>
          <w:tcPr>
            <w:tcW w:w="234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Директор, профком </w:t>
            </w:r>
          </w:p>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pPr>
              <w:jc w:val="center"/>
            </w:pPr>
            <w:r w:rsidRPr="006C4019">
              <w:t>35.</w:t>
            </w:r>
          </w:p>
        </w:tc>
        <w:tc>
          <w:tcPr>
            <w:tcW w:w="4614"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Проведение медосмотра педагогов школы </w:t>
            </w:r>
          </w:p>
        </w:tc>
        <w:tc>
          <w:tcPr>
            <w:tcW w:w="180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Август-сентябрь </w:t>
            </w:r>
          </w:p>
        </w:tc>
        <w:tc>
          <w:tcPr>
            <w:tcW w:w="234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Администрация </w:t>
            </w:r>
          </w:p>
        </w:tc>
      </w:tr>
    </w:tbl>
    <w:p w:rsidR="00077F50" w:rsidRDefault="00077F50" w:rsidP="00E94B1E">
      <w:pPr>
        <w:ind w:right="288"/>
        <w:rPr>
          <w:b/>
        </w:rPr>
      </w:pPr>
    </w:p>
    <w:p w:rsidR="00E94B1E" w:rsidRPr="006C4019" w:rsidRDefault="00E94B1E" w:rsidP="00E94B1E">
      <w:pPr>
        <w:ind w:right="288"/>
        <w:rPr>
          <w:b/>
        </w:rPr>
      </w:pPr>
      <w:r>
        <w:rPr>
          <w:b/>
        </w:rPr>
        <w:t>6</w:t>
      </w:r>
      <w:r w:rsidRPr="006C4019">
        <w:rPr>
          <w:b/>
        </w:rPr>
        <w:t>. Организация физкультурно-оздоровительной работы</w:t>
      </w:r>
    </w:p>
    <w:tbl>
      <w:tblPr>
        <w:tblW w:w="974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4722"/>
        <w:gridCol w:w="1800"/>
        <w:gridCol w:w="2232"/>
      </w:tblGrid>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п\п</w:t>
            </w:r>
          </w:p>
        </w:tc>
        <w:tc>
          <w:tcPr>
            <w:tcW w:w="4722"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Мероприятие </w:t>
            </w:r>
          </w:p>
        </w:tc>
        <w:tc>
          <w:tcPr>
            <w:tcW w:w="180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Сроки проведения </w:t>
            </w:r>
          </w:p>
        </w:tc>
        <w:tc>
          <w:tcPr>
            <w:tcW w:w="2232"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Ответственный </w:t>
            </w:r>
          </w:p>
        </w:tc>
      </w:tr>
      <w:tr w:rsidR="00E94B1E" w:rsidRPr="006C4019" w:rsidTr="00E94B1E">
        <w:tc>
          <w:tcPr>
            <w:tcW w:w="9747" w:type="dxa"/>
            <w:gridSpan w:val="4"/>
            <w:tcBorders>
              <w:top w:val="single" w:sz="4" w:space="0" w:color="auto"/>
              <w:left w:val="single" w:sz="4" w:space="0" w:color="auto"/>
              <w:bottom w:val="single" w:sz="4" w:space="0" w:color="auto"/>
              <w:right w:val="single" w:sz="4" w:space="0" w:color="auto"/>
            </w:tcBorders>
            <w:hideMark/>
          </w:tcPr>
          <w:p w:rsidR="00E94B1E" w:rsidRPr="006C4019" w:rsidRDefault="00E94B1E" w:rsidP="00E94B1E">
            <w:pPr>
              <w:jc w:val="center"/>
              <w:rPr>
                <w:b/>
              </w:rPr>
            </w:pPr>
            <w:r w:rsidRPr="006C4019">
              <w:rPr>
                <w:b/>
              </w:rPr>
              <w:t>Школьные мероприятия</w:t>
            </w:r>
          </w:p>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1.</w:t>
            </w:r>
          </w:p>
        </w:tc>
        <w:tc>
          <w:tcPr>
            <w:tcW w:w="4722"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Праздник «Золотая осень»,</w:t>
            </w:r>
          </w:p>
          <w:p w:rsidR="00E94B1E" w:rsidRPr="006C4019" w:rsidRDefault="00E94B1E" w:rsidP="00E94B1E">
            <w:r w:rsidRPr="006C4019">
              <w:t xml:space="preserve"> 1- 4классы</w:t>
            </w:r>
          </w:p>
        </w:tc>
        <w:tc>
          <w:tcPr>
            <w:tcW w:w="180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Сентябрь </w:t>
            </w:r>
          </w:p>
        </w:tc>
        <w:tc>
          <w:tcPr>
            <w:tcW w:w="2232"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Учителя физкультуры</w:t>
            </w:r>
          </w:p>
          <w:p w:rsidR="00E94B1E" w:rsidRPr="006C4019" w:rsidRDefault="00E94B1E" w:rsidP="00E94B1E">
            <w:r w:rsidRPr="006C4019">
              <w:t>Кл.руководители</w:t>
            </w:r>
          </w:p>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2.</w:t>
            </w:r>
          </w:p>
        </w:tc>
        <w:tc>
          <w:tcPr>
            <w:tcW w:w="4722"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t>Кросс «Золотая осень» 1--11</w:t>
            </w:r>
            <w:r w:rsidRPr="006C4019">
              <w:t xml:space="preserve"> классы</w:t>
            </w:r>
          </w:p>
        </w:tc>
        <w:tc>
          <w:tcPr>
            <w:tcW w:w="1800" w:type="dxa"/>
            <w:tcBorders>
              <w:top w:val="single" w:sz="4" w:space="0" w:color="auto"/>
              <w:left w:val="single" w:sz="4" w:space="0" w:color="auto"/>
              <w:bottom w:val="single" w:sz="4" w:space="0" w:color="auto"/>
              <w:right w:val="single" w:sz="4" w:space="0" w:color="auto"/>
            </w:tcBorders>
          </w:tcPr>
          <w:p w:rsidR="00E94B1E" w:rsidRPr="006C4019" w:rsidRDefault="00E94B1E" w:rsidP="00E94B1E">
            <w:r w:rsidRPr="006C4019">
              <w:t xml:space="preserve">Сентябрь   </w:t>
            </w:r>
          </w:p>
          <w:p w:rsidR="00E94B1E" w:rsidRPr="006C4019" w:rsidRDefault="00E94B1E" w:rsidP="00E94B1E"/>
        </w:tc>
        <w:tc>
          <w:tcPr>
            <w:tcW w:w="2232"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Учителя ФК</w:t>
            </w:r>
          </w:p>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3.</w:t>
            </w:r>
          </w:p>
        </w:tc>
        <w:tc>
          <w:tcPr>
            <w:tcW w:w="4722"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t>Первенство школы по футболу</w:t>
            </w:r>
          </w:p>
          <w:p w:rsidR="00E94B1E" w:rsidRPr="006C4019" w:rsidRDefault="00E94B1E" w:rsidP="00E94B1E">
            <w:r w:rsidRPr="006C4019">
              <w:t>1-4 классы</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t>Сентябрь</w:t>
            </w:r>
          </w:p>
          <w:p w:rsidR="00E94B1E" w:rsidRPr="006C4019" w:rsidRDefault="00E94B1E" w:rsidP="00E94B1E">
            <w:r>
              <w:t>май</w:t>
            </w:r>
          </w:p>
        </w:tc>
        <w:tc>
          <w:tcPr>
            <w:tcW w:w="2232"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Учителя ФК</w:t>
            </w:r>
          </w:p>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4.</w:t>
            </w:r>
          </w:p>
        </w:tc>
        <w:tc>
          <w:tcPr>
            <w:tcW w:w="4722"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День здоровья, 1-4 классы</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t>Сентябрь</w:t>
            </w:r>
          </w:p>
          <w:p w:rsidR="00E94B1E" w:rsidRPr="006C4019" w:rsidRDefault="00E94B1E" w:rsidP="00E94B1E">
            <w:r>
              <w:t xml:space="preserve">Май </w:t>
            </w:r>
          </w:p>
        </w:tc>
        <w:tc>
          <w:tcPr>
            <w:tcW w:w="2232"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Учителя физкультуры</w:t>
            </w:r>
          </w:p>
          <w:p w:rsidR="00E94B1E" w:rsidRPr="006C4019" w:rsidRDefault="00E94B1E" w:rsidP="00E94B1E">
            <w:r w:rsidRPr="006C4019">
              <w:t>Кл.руководители</w:t>
            </w:r>
          </w:p>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5.</w:t>
            </w:r>
          </w:p>
        </w:tc>
        <w:tc>
          <w:tcPr>
            <w:tcW w:w="4722"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t>Первенство школы по волей</w:t>
            </w:r>
            <w:r w:rsidRPr="006C4019">
              <w:t>болу,</w:t>
            </w:r>
          </w:p>
          <w:p w:rsidR="00E94B1E" w:rsidRPr="006C4019" w:rsidRDefault="00E94B1E" w:rsidP="00E94B1E">
            <w:r w:rsidRPr="006C4019">
              <w:t xml:space="preserve"> 4 классы</w:t>
            </w:r>
          </w:p>
        </w:tc>
        <w:tc>
          <w:tcPr>
            <w:tcW w:w="180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t xml:space="preserve">Февраль </w:t>
            </w:r>
          </w:p>
        </w:tc>
        <w:tc>
          <w:tcPr>
            <w:tcW w:w="2232"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Учителя ФК</w:t>
            </w:r>
          </w:p>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6.</w:t>
            </w:r>
          </w:p>
        </w:tc>
        <w:tc>
          <w:tcPr>
            <w:tcW w:w="4722"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Веселые старты «Сильные, смелые, ловкие», 1-4 классы</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r w:rsidRPr="006C4019">
              <w:t xml:space="preserve">Февраль </w:t>
            </w:r>
          </w:p>
          <w:p w:rsidR="00E94B1E" w:rsidRPr="006C4019" w:rsidRDefault="00E94B1E" w:rsidP="00E94B1E">
            <w:r>
              <w:t xml:space="preserve">Март </w:t>
            </w:r>
          </w:p>
        </w:tc>
        <w:tc>
          <w:tcPr>
            <w:tcW w:w="2232"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Учителя физкультуры</w:t>
            </w:r>
          </w:p>
          <w:p w:rsidR="00E94B1E" w:rsidRPr="006C4019" w:rsidRDefault="00E94B1E" w:rsidP="00E94B1E">
            <w:r w:rsidRPr="006C4019">
              <w:t>Кл.руководители</w:t>
            </w:r>
          </w:p>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7.</w:t>
            </w:r>
          </w:p>
        </w:tc>
        <w:tc>
          <w:tcPr>
            <w:tcW w:w="4722"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Подготовка к  Всемирному Дню здоровья</w:t>
            </w:r>
          </w:p>
        </w:tc>
        <w:tc>
          <w:tcPr>
            <w:tcW w:w="180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Март </w:t>
            </w:r>
          </w:p>
        </w:tc>
        <w:tc>
          <w:tcPr>
            <w:tcW w:w="2232"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t>Зам</w:t>
            </w:r>
            <w:r w:rsidRPr="006C4019">
              <w:t>дир</w:t>
            </w:r>
            <w:r>
              <w:t>ектора</w:t>
            </w:r>
            <w:r w:rsidRPr="006C4019">
              <w:t xml:space="preserve"> по ВР</w:t>
            </w:r>
          </w:p>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8.</w:t>
            </w:r>
          </w:p>
        </w:tc>
        <w:tc>
          <w:tcPr>
            <w:tcW w:w="4722"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Акция «Быть здоровым - это модно!»</w:t>
            </w:r>
          </w:p>
        </w:tc>
        <w:tc>
          <w:tcPr>
            <w:tcW w:w="180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Март </w:t>
            </w:r>
          </w:p>
        </w:tc>
        <w:tc>
          <w:tcPr>
            <w:tcW w:w="2232"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t>Зам</w:t>
            </w:r>
            <w:r w:rsidRPr="006C4019">
              <w:t>дир</w:t>
            </w:r>
            <w:r>
              <w:t>ектора</w:t>
            </w:r>
            <w:r w:rsidRPr="006C4019">
              <w:t xml:space="preserve"> по ВР</w:t>
            </w:r>
          </w:p>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9.</w:t>
            </w:r>
          </w:p>
        </w:tc>
        <w:tc>
          <w:tcPr>
            <w:tcW w:w="4722"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Президентские состязания, </w:t>
            </w:r>
            <w:r>
              <w:t>2-4</w:t>
            </w:r>
            <w:r w:rsidRPr="006C4019">
              <w:t xml:space="preserve"> классы </w:t>
            </w:r>
          </w:p>
        </w:tc>
        <w:tc>
          <w:tcPr>
            <w:tcW w:w="180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t xml:space="preserve">Октябрь </w:t>
            </w:r>
          </w:p>
        </w:tc>
        <w:tc>
          <w:tcPr>
            <w:tcW w:w="2232"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Учителя ФК</w:t>
            </w:r>
          </w:p>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10.</w:t>
            </w:r>
          </w:p>
        </w:tc>
        <w:tc>
          <w:tcPr>
            <w:tcW w:w="4722"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Спортивный праздник «Папа, мама, я -спортивная семья», 1-4 классы</w:t>
            </w:r>
          </w:p>
        </w:tc>
        <w:tc>
          <w:tcPr>
            <w:tcW w:w="180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t>Ноябрь</w:t>
            </w:r>
          </w:p>
        </w:tc>
        <w:tc>
          <w:tcPr>
            <w:tcW w:w="2232"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Учителя физкультуры</w:t>
            </w:r>
          </w:p>
          <w:p w:rsidR="00E94B1E" w:rsidRPr="006C4019" w:rsidRDefault="00E94B1E" w:rsidP="00E94B1E">
            <w:r w:rsidRPr="006C4019">
              <w:t>Кл.руководители</w:t>
            </w:r>
          </w:p>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11.</w:t>
            </w:r>
          </w:p>
        </w:tc>
        <w:tc>
          <w:tcPr>
            <w:tcW w:w="4722"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Проведение мероприятий, посвященных Всемирному Дню здоровья, 1-4 класс</w:t>
            </w:r>
          </w:p>
        </w:tc>
        <w:tc>
          <w:tcPr>
            <w:tcW w:w="180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 xml:space="preserve">Апрель </w:t>
            </w:r>
          </w:p>
        </w:tc>
        <w:tc>
          <w:tcPr>
            <w:tcW w:w="2232"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Учителя физкультуры</w:t>
            </w:r>
          </w:p>
          <w:p w:rsidR="00E94B1E" w:rsidRPr="006C4019" w:rsidRDefault="00E94B1E" w:rsidP="00E94B1E">
            <w:r w:rsidRPr="006C4019">
              <w:t>Кл.руководители</w:t>
            </w:r>
          </w:p>
        </w:tc>
      </w:tr>
      <w:tr w:rsidR="00E94B1E" w:rsidRPr="006C4019" w:rsidTr="00E94B1E">
        <w:tc>
          <w:tcPr>
            <w:tcW w:w="9747" w:type="dxa"/>
            <w:gridSpan w:val="4"/>
            <w:tcBorders>
              <w:top w:val="single" w:sz="4" w:space="0" w:color="auto"/>
              <w:left w:val="single" w:sz="4" w:space="0" w:color="auto"/>
              <w:bottom w:val="single" w:sz="4" w:space="0" w:color="auto"/>
              <w:right w:val="single" w:sz="4" w:space="0" w:color="auto"/>
            </w:tcBorders>
            <w:hideMark/>
          </w:tcPr>
          <w:p w:rsidR="00E94B1E" w:rsidRPr="006C4019" w:rsidRDefault="00E94B1E" w:rsidP="00793E86">
            <w:pPr>
              <w:jc w:val="center"/>
              <w:rPr>
                <w:b/>
              </w:rPr>
            </w:pPr>
            <w:r w:rsidRPr="006C4019">
              <w:rPr>
                <w:b/>
              </w:rPr>
              <w:t xml:space="preserve">Участие в районных, </w:t>
            </w:r>
            <w:r w:rsidR="00793E86">
              <w:rPr>
                <w:b/>
              </w:rPr>
              <w:t>краевых</w:t>
            </w:r>
            <w:r w:rsidRPr="006C4019">
              <w:rPr>
                <w:b/>
              </w:rPr>
              <w:t xml:space="preserve"> мероприятиях</w:t>
            </w:r>
          </w:p>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t>12.</w:t>
            </w:r>
          </w:p>
        </w:tc>
        <w:tc>
          <w:tcPr>
            <w:tcW w:w="4722" w:type="dxa"/>
            <w:tcBorders>
              <w:top w:val="single" w:sz="4" w:space="0" w:color="auto"/>
              <w:left w:val="single" w:sz="4" w:space="0" w:color="auto"/>
              <w:bottom w:val="single" w:sz="4" w:space="0" w:color="auto"/>
              <w:right w:val="single" w:sz="4" w:space="0" w:color="auto"/>
            </w:tcBorders>
            <w:hideMark/>
          </w:tcPr>
          <w:p w:rsidR="00E94B1E" w:rsidRDefault="00E94B1E" w:rsidP="00E94B1E">
            <w:r w:rsidRPr="006C4019">
              <w:t xml:space="preserve">Участие в </w:t>
            </w:r>
            <w:r>
              <w:t>Спартакиаде школьников:</w:t>
            </w:r>
          </w:p>
          <w:p w:rsidR="00E94B1E" w:rsidRDefault="00E94B1E" w:rsidP="00E94B1E">
            <w:r>
              <w:t>- Кросс</w:t>
            </w:r>
          </w:p>
          <w:p w:rsidR="00E94B1E" w:rsidRDefault="00E94B1E" w:rsidP="00E94B1E">
            <w:r>
              <w:t>- Соревнования по футболу;</w:t>
            </w:r>
          </w:p>
          <w:p w:rsidR="00E94B1E" w:rsidRDefault="00E94B1E" w:rsidP="00E94B1E">
            <w:r>
              <w:t>- Соревнования по настольному теннису;</w:t>
            </w:r>
          </w:p>
          <w:p w:rsidR="00E94B1E" w:rsidRDefault="00E94B1E" w:rsidP="00E94B1E">
            <w:r>
              <w:t>- Соревнования по шахматам;</w:t>
            </w:r>
          </w:p>
          <w:p w:rsidR="00E94B1E" w:rsidRDefault="00E94B1E" w:rsidP="00E94B1E">
            <w:r>
              <w:t>- Соревнования по волейболу;</w:t>
            </w:r>
          </w:p>
          <w:p w:rsidR="00E94B1E" w:rsidRPr="006C4019" w:rsidRDefault="00E94B1E" w:rsidP="00E94B1E">
            <w:r>
              <w:t>- Олимпиада по олимпийскому движению.</w:t>
            </w:r>
          </w:p>
        </w:tc>
        <w:tc>
          <w:tcPr>
            <w:tcW w:w="1800" w:type="dxa"/>
            <w:tcBorders>
              <w:top w:val="single" w:sz="4" w:space="0" w:color="auto"/>
              <w:left w:val="single" w:sz="4" w:space="0" w:color="auto"/>
              <w:bottom w:val="single" w:sz="4" w:space="0" w:color="auto"/>
              <w:right w:val="single" w:sz="4" w:space="0" w:color="auto"/>
            </w:tcBorders>
            <w:hideMark/>
          </w:tcPr>
          <w:p w:rsidR="00E94B1E" w:rsidRDefault="00E94B1E" w:rsidP="00E94B1E"/>
          <w:p w:rsidR="00E94B1E" w:rsidRDefault="00E94B1E" w:rsidP="00E94B1E">
            <w:r>
              <w:t>Сентябрь</w:t>
            </w:r>
          </w:p>
          <w:p w:rsidR="00E94B1E" w:rsidRDefault="00E94B1E" w:rsidP="00E94B1E">
            <w:r>
              <w:t>Октябрь</w:t>
            </w:r>
          </w:p>
          <w:p w:rsidR="00E94B1E" w:rsidRDefault="00E94B1E" w:rsidP="00E94B1E">
            <w:r>
              <w:t xml:space="preserve">Сентябрь - октябрь </w:t>
            </w:r>
          </w:p>
          <w:p w:rsidR="00E94B1E" w:rsidRDefault="00E94B1E" w:rsidP="00E94B1E">
            <w:r>
              <w:t>Декабрь</w:t>
            </w:r>
          </w:p>
          <w:p w:rsidR="00E94B1E" w:rsidRDefault="00E94B1E" w:rsidP="00E94B1E">
            <w:r>
              <w:t xml:space="preserve">Декабрь </w:t>
            </w:r>
          </w:p>
          <w:p w:rsidR="00E94B1E" w:rsidRDefault="00E94B1E" w:rsidP="00E94B1E">
            <w:r>
              <w:t>Январь</w:t>
            </w:r>
          </w:p>
          <w:p w:rsidR="00E94B1E" w:rsidRPr="009B13A2" w:rsidRDefault="00E94B1E" w:rsidP="00E94B1E">
            <w:r>
              <w:t xml:space="preserve">Ноябрь </w:t>
            </w:r>
          </w:p>
        </w:tc>
        <w:tc>
          <w:tcPr>
            <w:tcW w:w="2232"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Учителя ФК</w:t>
            </w:r>
          </w:p>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tc>
        <w:tc>
          <w:tcPr>
            <w:tcW w:w="4722"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tc>
        <w:tc>
          <w:tcPr>
            <w:tcW w:w="180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tc>
        <w:tc>
          <w:tcPr>
            <w:tcW w:w="2232"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tc>
      </w:tr>
      <w:tr w:rsidR="00E94B1E" w:rsidRPr="006C4019" w:rsidTr="00E94B1E">
        <w:tc>
          <w:tcPr>
            <w:tcW w:w="9747" w:type="dxa"/>
            <w:gridSpan w:val="4"/>
            <w:tcBorders>
              <w:top w:val="single" w:sz="4" w:space="0" w:color="auto"/>
              <w:left w:val="single" w:sz="4" w:space="0" w:color="auto"/>
              <w:bottom w:val="single" w:sz="4" w:space="0" w:color="auto"/>
              <w:right w:val="single" w:sz="4" w:space="0" w:color="auto"/>
            </w:tcBorders>
            <w:hideMark/>
          </w:tcPr>
          <w:p w:rsidR="00E94B1E" w:rsidRPr="008B4294" w:rsidRDefault="00E94B1E" w:rsidP="00E94B1E">
            <w:pPr>
              <w:rPr>
                <w:b/>
                <w:color w:val="000000" w:themeColor="text1"/>
              </w:rPr>
            </w:pPr>
            <w:r w:rsidRPr="008B4294">
              <w:rPr>
                <w:b/>
                <w:color w:val="000000" w:themeColor="text1"/>
              </w:rPr>
              <w:t>Организация работы спортивных секций на базе школы</w:t>
            </w:r>
          </w:p>
        </w:tc>
      </w:tr>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1.</w:t>
            </w:r>
          </w:p>
        </w:tc>
        <w:tc>
          <w:tcPr>
            <w:tcW w:w="4722"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t>Лёгкая атлетика</w:t>
            </w:r>
          </w:p>
        </w:tc>
        <w:tc>
          <w:tcPr>
            <w:tcW w:w="1800" w:type="dxa"/>
            <w:tcBorders>
              <w:top w:val="single" w:sz="4" w:space="0" w:color="auto"/>
              <w:left w:val="single" w:sz="4" w:space="0" w:color="auto"/>
              <w:bottom w:val="single" w:sz="4" w:space="0" w:color="auto"/>
              <w:right w:val="single" w:sz="4" w:space="0" w:color="auto"/>
            </w:tcBorders>
            <w:hideMark/>
          </w:tcPr>
          <w:p w:rsidR="00E94B1E" w:rsidRPr="006C4019" w:rsidRDefault="00E94B1E" w:rsidP="00E94B1E">
            <w:r w:rsidRPr="006C4019">
              <w:t>В течение года</w:t>
            </w:r>
          </w:p>
        </w:tc>
        <w:tc>
          <w:tcPr>
            <w:tcW w:w="2232" w:type="dxa"/>
            <w:tcBorders>
              <w:top w:val="single" w:sz="4" w:space="0" w:color="auto"/>
              <w:left w:val="single" w:sz="4" w:space="0" w:color="auto"/>
              <w:bottom w:val="single" w:sz="4" w:space="0" w:color="auto"/>
              <w:right w:val="single" w:sz="4" w:space="0" w:color="auto"/>
            </w:tcBorders>
            <w:hideMark/>
          </w:tcPr>
          <w:p w:rsidR="00E94B1E" w:rsidRPr="006C4019" w:rsidRDefault="00077F50" w:rsidP="00E94B1E">
            <w:r w:rsidRPr="00077F50">
              <w:t>Учителя физкультуры</w:t>
            </w:r>
          </w:p>
        </w:tc>
      </w:tr>
    </w:tbl>
    <w:p w:rsidR="00E94B1E" w:rsidRPr="00076234" w:rsidRDefault="00E94B1E" w:rsidP="00E94B1E">
      <w:pPr>
        <w:ind w:right="288"/>
        <w:rPr>
          <w:b/>
          <w:i/>
        </w:rPr>
      </w:pPr>
      <w:r w:rsidRPr="00076234">
        <w:rPr>
          <w:b/>
        </w:rPr>
        <w:t>7. Работа с  родителями</w:t>
      </w:r>
    </w:p>
    <w:p w:rsidR="00E94B1E" w:rsidRPr="006C4019" w:rsidRDefault="00E94B1E" w:rsidP="008A588E">
      <w:pPr>
        <w:numPr>
          <w:ilvl w:val="2"/>
          <w:numId w:val="176"/>
        </w:numPr>
        <w:ind w:right="288" w:firstLine="284"/>
        <w:rPr>
          <w:b/>
          <w:i/>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3"/>
        <w:gridCol w:w="4794"/>
        <w:gridCol w:w="1800"/>
        <w:gridCol w:w="2160"/>
      </w:tblGrid>
      <w:tr w:rsidR="00E94B1E" w:rsidRPr="006C4019" w:rsidTr="00E94B1E">
        <w:tc>
          <w:tcPr>
            <w:tcW w:w="993" w:type="dxa"/>
            <w:tcBorders>
              <w:top w:val="single" w:sz="4" w:space="0" w:color="auto"/>
              <w:left w:val="single" w:sz="4" w:space="0" w:color="auto"/>
              <w:bottom w:val="single" w:sz="4" w:space="0" w:color="auto"/>
              <w:right w:val="single" w:sz="4" w:space="0" w:color="auto"/>
            </w:tcBorders>
            <w:hideMark/>
          </w:tcPr>
          <w:p w:rsidR="00E94B1E" w:rsidRPr="0073518E" w:rsidRDefault="00E94B1E" w:rsidP="00E94B1E">
            <w:pPr>
              <w:pStyle w:val="afff2"/>
              <w:rPr>
                <w:rFonts w:ascii="Times New Roman" w:hAnsi="Times New Roman"/>
                <w:sz w:val="24"/>
                <w:szCs w:val="24"/>
              </w:rPr>
            </w:pPr>
            <w:r w:rsidRPr="0073518E">
              <w:rPr>
                <w:rFonts w:ascii="Times New Roman" w:hAnsi="Times New Roman"/>
                <w:sz w:val="24"/>
                <w:szCs w:val="24"/>
              </w:rPr>
              <w:t>№ п\п</w:t>
            </w:r>
          </w:p>
        </w:tc>
        <w:tc>
          <w:tcPr>
            <w:tcW w:w="4794" w:type="dxa"/>
            <w:tcBorders>
              <w:top w:val="single" w:sz="4" w:space="0" w:color="auto"/>
              <w:left w:val="single" w:sz="4" w:space="0" w:color="auto"/>
              <w:bottom w:val="single" w:sz="4" w:space="0" w:color="auto"/>
              <w:right w:val="single" w:sz="4" w:space="0" w:color="auto"/>
            </w:tcBorders>
            <w:hideMark/>
          </w:tcPr>
          <w:p w:rsidR="00E94B1E" w:rsidRPr="0073518E" w:rsidRDefault="00E94B1E" w:rsidP="00E94B1E">
            <w:pPr>
              <w:pStyle w:val="afff2"/>
              <w:rPr>
                <w:rFonts w:ascii="Times New Roman" w:hAnsi="Times New Roman"/>
                <w:sz w:val="24"/>
                <w:szCs w:val="24"/>
              </w:rPr>
            </w:pPr>
            <w:r w:rsidRPr="0073518E">
              <w:rPr>
                <w:rFonts w:ascii="Times New Roman" w:hAnsi="Times New Roman"/>
                <w:sz w:val="24"/>
                <w:szCs w:val="24"/>
              </w:rPr>
              <w:t xml:space="preserve">Мероприятие </w:t>
            </w:r>
          </w:p>
        </w:tc>
        <w:tc>
          <w:tcPr>
            <w:tcW w:w="1800" w:type="dxa"/>
            <w:tcBorders>
              <w:top w:val="single" w:sz="4" w:space="0" w:color="auto"/>
              <w:left w:val="single" w:sz="4" w:space="0" w:color="auto"/>
              <w:bottom w:val="single" w:sz="4" w:space="0" w:color="auto"/>
              <w:right w:val="single" w:sz="4" w:space="0" w:color="auto"/>
            </w:tcBorders>
            <w:hideMark/>
          </w:tcPr>
          <w:p w:rsidR="00E94B1E" w:rsidRPr="0073518E" w:rsidRDefault="00E94B1E" w:rsidP="00E94B1E">
            <w:pPr>
              <w:pStyle w:val="afff2"/>
              <w:rPr>
                <w:rFonts w:ascii="Times New Roman" w:hAnsi="Times New Roman"/>
                <w:sz w:val="24"/>
                <w:szCs w:val="24"/>
              </w:rPr>
            </w:pPr>
            <w:r w:rsidRPr="0073518E">
              <w:rPr>
                <w:rFonts w:ascii="Times New Roman" w:hAnsi="Times New Roman"/>
                <w:sz w:val="24"/>
                <w:szCs w:val="24"/>
              </w:rPr>
              <w:t xml:space="preserve">Сроки проведения </w:t>
            </w:r>
          </w:p>
        </w:tc>
        <w:tc>
          <w:tcPr>
            <w:tcW w:w="2160" w:type="dxa"/>
            <w:tcBorders>
              <w:top w:val="single" w:sz="4" w:space="0" w:color="auto"/>
              <w:left w:val="single" w:sz="4" w:space="0" w:color="auto"/>
              <w:bottom w:val="single" w:sz="4" w:space="0" w:color="auto"/>
              <w:right w:val="single" w:sz="4" w:space="0" w:color="auto"/>
            </w:tcBorders>
            <w:hideMark/>
          </w:tcPr>
          <w:p w:rsidR="00E94B1E" w:rsidRPr="0073518E" w:rsidRDefault="00E94B1E" w:rsidP="00E94B1E">
            <w:pPr>
              <w:pStyle w:val="afff2"/>
              <w:rPr>
                <w:rFonts w:ascii="Times New Roman" w:hAnsi="Times New Roman"/>
                <w:sz w:val="24"/>
                <w:szCs w:val="24"/>
              </w:rPr>
            </w:pPr>
            <w:r w:rsidRPr="0073518E">
              <w:rPr>
                <w:rFonts w:ascii="Times New Roman" w:hAnsi="Times New Roman"/>
                <w:sz w:val="24"/>
                <w:szCs w:val="24"/>
              </w:rPr>
              <w:t xml:space="preserve">Ответственный </w:t>
            </w:r>
          </w:p>
        </w:tc>
      </w:tr>
      <w:tr w:rsidR="00E94B1E" w:rsidRPr="006C4019" w:rsidTr="00E94B1E">
        <w:trPr>
          <w:trHeight w:val="510"/>
        </w:trPr>
        <w:tc>
          <w:tcPr>
            <w:tcW w:w="993" w:type="dxa"/>
            <w:tcBorders>
              <w:top w:val="single" w:sz="4" w:space="0" w:color="auto"/>
              <w:left w:val="single" w:sz="4" w:space="0" w:color="auto"/>
              <w:bottom w:val="single" w:sz="4" w:space="0" w:color="auto"/>
              <w:right w:val="single" w:sz="4" w:space="0" w:color="auto"/>
            </w:tcBorders>
          </w:tcPr>
          <w:p w:rsidR="00E94B1E" w:rsidRPr="0073518E" w:rsidRDefault="00E94B1E" w:rsidP="00E94B1E">
            <w:pPr>
              <w:pStyle w:val="afff2"/>
              <w:rPr>
                <w:rFonts w:ascii="Times New Roman" w:hAnsi="Times New Roman"/>
                <w:sz w:val="24"/>
                <w:szCs w:val="24"/>
              </w:rPr>
            </w:pPr>
            <w:r w:rsidRPr="0073518E">
              <w:rPr>
                <w:rFonts w:ascii="Times New Roman" w:hAnsi="Times New Roman"/>
                <w:sz w:val="24"/>
                <w:szCs w:val="24"/>
              </w:rPr>
              <w:t>1.</w:t>
            </w:r>
          </w:p>
          <w:p w:rsidR="00E94B1E" w:rsidRPr="0073518E" w:rsidRDefault="00E94B1E" w:rsidP="00E94B1E">
            <w:pPr>
              <w:pStyle w:val="afff2"/>
              <w:rPr>
                <w:rFonts w:ascii="Times New Roman" w:hAnsi="Times New Roman"/>
                <w:sz w:val="24"/>
                <w:szCs w:val="24"/>
              </w:rPr>
            </w:pPr>
          </w:p>
        </w:tc>
        <w:tc>
          <w:tcPr>
            <w:tcW w:w="4794" w:type="dxa"/>
            <w:tcBorders>
              <w:top w:val="single" w:sz="4" w:space="0" w:color="auto"/>
              <w:left w:val="single" w:sz="4" w:space="0" w:color="auto"/>
              <w:bottom w:val="single" w:sz="4" w:space="0" w:color="auto"/>
              <w:right w:val="single" w:sz="4" w:space="0" w:color="auto"/>
            </w:tcBorders>
            <w:hideMark/>
          </w:tcPr>
          <w:p w:rsidR="00E94B1E" w:rsidRPr="0073518E" w:rsidRDefault="00E94B1E" w:rsidP="00E94B1E">
            <w:pPr>
              <w:pStyle w:val="afff2"/>
              <w:rPr>
                <w:rFonts w:ascii="Times New Roman" w:hAnsi="Times New Roman"/>
                <w:sz w:val="24"/>
                <w:szCs w:val="24"/>
              </w:rPr>
            </w:pPr>
            <w:r w:rsidRPr="0073518E">
              <w:rPr>
                <w:rFonts w:ascii="Times New Roman" w:hAnsi="Times New Roman"/>
                <w:sz w:val="24"/>
                <w:szCs w:val="24"/>
              </w:rPr>
              <w:t xml:space="preserve">Включение в повестку родительских собраний выступлений по темам оздоровления учащихся  </w:t>
            </w:r>
          </w:p>
        </w:tc>
        <w:tc>
          <w:tcPr>
            <w:tcW w:w="1800" w:type="dxa"/>
            <w:tcBorders>
              <w:top w:val="single" w:sz="4" w:space="0" w:color="auto"/>
              <w:left w:val="single" w:sz="4" w:space="0" w:color="auto"/>
              <w:bottom w:val="single" w:sz="4" w:space="0" w:color="auto"/>
              <w:right w:val="single" w:sz="4" w:space="0" w:color="auto"/>
            </w:tcBorders>
          </w:tcPr>
          <w:p w:rsidR="00E94B1E" w:rsidRPr="0073518E" w:rsidRDefault="00E94B1E" w:rsidP="00E94B1E">
            <w:pPr>
              <w:pStyle w:val="afff2"/>
              <w:rPr>
                <w:rFonts w:ascii="Times New Roman" w:hAnsi="Times New Roman"/>
                <w:sz w:val="24"/>
                <w:szCs w:val="24"/>
              </w:rPr>
            </w:pPr>
            <w:r w:rsidRPr="0073518E">
              <w:rPr>
                <w:rFonts w:ascii="Times New Roman" w:hAnsi="Times New Roman"/>
                <w:sz w:val="24"/>
                <w:szCs w:val="24"/>
              </w:rPr>
              <w:t>Ноябрь, январь, апрель</w:t>
            </w:r>
          </w:p>
          <w:p w:rsidR="00E94B1E" w:rsidRPr="0073518E" w:rsidRDefault="00E94B1E" w:rsidP="00E94B1E">
            <w:pPr>
              <w:pStyle w:val="afff2"/>
              <w:rPr>
                <w:rFonts w:ascii="Times New Roman" w:hAnsi="Times New Roman"/>
                <w:sz w:val="24"/>
                <w:szCs w:val="24"/>
              </w:rPr>
            </w:pPr>
          </w:p>
        </w:tc>
        <w:tc>
          <w:tcPr>
            <w:tcW w:w="2160" w:type="dxa"/>
            <w:tcBorders>
              <w:top w:val="single" w:sz="4" w:space="0" w:color="auto"/>
              <w:left w:val="single" w:sz="4" w:space="0" w:color="auto"/>
              <w:bottom w:val="single" w:sz="4" w:space="0" w:color="auto"/>
              <w:right w:val="single" w:sz="4" w:space="0" w:color="auto"/>
            </w:tcBorders>
          </w:tcPr>
          <w:p w:rsidR="00E94B1E" w:rsidRPr="0073518E" w:rsidRDefault="00E94B1E" w:rsidP="00E94B1E">
            <w:pPr>
              <w:pStyle w:val="afff2"/>
              <w:rPr>
                <w:rFonts w:ascii="Times New Roman" w:hAnsi="Times New Roman"/>
                <w:sz w:val="24"/>
                <w:szCs w:val="24"/>
              </w:rPr>
            </w:pPr>
            <w:r w:rsidRPr="0073518E">
              <w:rPr>
                <w:rFonts w:ascii="Times New Roman" w:hAnsi="Times New Roman"/>
                <w:sz w:val="24"/>
                <w:szCs w:val="24"/>
              </w:rPr>
              <w:t xml:space="preserve">Директор </w:t>
            </w:r>
          </w:p>
          <w:p w:rsidR="00E94B1E" w:rsidRPr="0073518E" w:rsidRDefault="00E94B1E" w:rsidP="00E94B1E">
            <w:pPr>
              <w:pStyle w:val="afff2"/>
              <w:rPr>
                <w:rFonts w:ascii="Times New Roman" w:hAnsi="Times New Roman"/>
                <w:sz w:val="24"/>
                <w:szCs w:val="24"/>
              </w:rPr>
            </w:pPr>
          </w:p>
        </w:tc>
      </w:tr>
      <w:tr w:rsidR="00E94B1E" w:rsidRPr="006C4019" w:rsidTr="00E94B1E">
        <w:trPr>
          <w:trHeight w:val="570"/>
        </w:trPr>
        <w:tc>
          <w:tcPr>
            <w:tcW w:w="993" w:type="dxa"/>
            <w:tcBorders>
              <w:top w:val="single" w:sz="4" w:space="0" w:color="auto"/>
              <w:left w:val="single" w:sz="4" w:space="0" w:color="auto"/>
              <w:bottom w:val="single" w:sz="4" w:space="0" w:color="auto"/>
              <w:right w:val="single" w:sz="4" w:space="0" w:color="auto"/>
            </w:tcBorders>
          </w:tcPr>
          <w:p w:rsidR="00E94B1E" w:rsidRPr="0073518E" w:rsidRDefault="00E94B1E" w:rsidP="00E94B1E">
            <w:pPr>
              <w:pStyle w:val="afff2"/>
              <w:rPr>
                <w:rFonts w:ascii="Times New Roman" w:hAnsi="Times New Roman"/>
                <w:sz w:val="24"/>
                <w:szCs w:val="24"/>
              </w:rPr>
            </w:pPr>
            <w:r w:rsidRPr="0073518E">
              <w:rPr>
                <w:rFonts w:ascii="Times New Roman" w:hAnsi="Times New Roman"/>
                <w:sz w:val="24"/>
                <w:szCs w:val="24"/>
              </w:rPr>
              <w:lastRenderedPageBreak/>
              <w:t>2.</w:t>
            </w:r>
          </w:p>
          <w:p w:rsidR="00E94B1E" w:rsidRPr="0073518E" w:rsidRDefault="00E94B1E" w:rsidP="00E94B1E">
            <w:pPr>
              <w:pStyle w:val="afff2"/>
              <w:rPr>
                <w:rFonts w:ascii="Times New Roman" w:hAnsi="Times New Roman"/>
                <w:sz w:val="24"/>
                <w:szCs w:val="24"/>
              </w:rPr>
            </w:pPr>
          </w:p>
        </w:tc>
        <w:tc>
          <w:tcPr>
            <w:tcW w:w="4794" w:type="dxa"/>
            <w:tcBorders>
              <w:top w:val="single" w:sz="4" w:space="0" w:color="auto"/>
              <w:left w:val="single" w:sz="4" w:space="0" w:color="auto"/>
              <w:bottom w:val="single" w:sz="4" w:space="0" w:color="auto"/>
              <w:right w:val="single" w:sz="4" w:space="0" w:color="auto"/>
            </w:tcBorders>
            <w:hideMark/>
          </w:tcPr>
          <w:p w:rsidR="00E94B1E" w:rsidRPr="0073518E" w:rsidRDefault="00E94B1E" w:rsidP="00E94B1E">
            <w:pPr>
              <w:pStyle w:val="afff2"/>
              <w:rPr>
                <w:rFonts w:ascii="Times New Roman" w:hAnsi="Times New Roman"/>
                <w:sz w:val="24"/>
                <w:szCs w:val="24"/>
              </w:rPr>
            </w:pPr>
            <w:r w:rsidRPr="0073518E">
              <w:rPr>
                <w:rFonts w:ascii="Times New Roman" w:hAnsi="Times New Roman"/>
                <w:sz w:val="24"/>
                <w:szCs w:val="24"/>
              </w:rPr>
              <w:t xml:space="preserve">Приглашение на родительские собрания медицинских работников </w:t>
            </w:r>
          </w:p>
        </w:tc>
        <w:tc>
          <w:tcPr>
            <w:tcW w:w="1800" w:type="dxa"/>
            <w:tcBorders>
              <w:top w:val="single" w:sz="4" w:space="0" w:color="auto"/>
              <w:left w:val="single" w:sz="4" w:space="0" w:color="auto"/>
              <w:bottom w:val="single" w:sz="4" w:space="0" w:color="auto"/>
              <w:right w:val="single" w:sz="4" w:space="0" w:color="auto"/>
            </w:tcBorders>
          </w:tcPr>
          <w:p w:rsidR="00E94B1E" w:rsidRPr="0073518E" w:rsidRDefault="00E94B1E" w:rsidP="00E94B1E">
            <w:pPr>
              <w:pStyle w:val="afff2"/>
              <w:rPr>
                <w:rFonts w:ascii="Times New Roman" w:hAnsi="Times New Roman"/>
                <w:sz w:val="24"/>
                <w:szCs w:val="24"/>
              </w:rPr>
            </w:pPr>
            <w:r w:rsidRPr="0073518E">
              <w:rPr>
                <w:rFonts w:ascii="Times New Roman" w:hAnsi="Times New Roman"/>
                <w:sz w:val="24"/>
                <w:szCs w:val="24"/>
              </w:rPr>
              <w:t>По  плану</w:t>
            </w:r>
          </w:p>
          <w:p w:rsidR="00E94B1E" w:rsidRPr="0073518E" w:rsidRDefault="00E94B1E" w:rsidP="00E94B1E">
            <w:pPr>
              <w:pStyle w:val="afff2"/>
              <w:rPr>
                <w:rFonts w:ascii="Times New Roman" w:hAnsi="Times New Roman"/>
                <w:sz w:val="24"/>
                <w:szCs w:val="24"/>
              </w:rPr>
            </w:pPr>
          </w:p>
        </w:tc>
        <w:tc>
          <w:tcPr>
            <w:tcW w:w="2160" w:type="dxa"/>
            <w:tcBorders>
              <w:top w:val="single" w:sz="4" w:space="0" w:color="auto"/>
              <w:left w:val="single" w:sz="4" w:space="0" w:color="auto"/>
              <w:bottom w:val="single" w:sz="4" w:space="0" w:color="auto"/>
              <w:right w:val="single" w:sz="4" w:space="0" w:color="auto"/>
            </w:tcBorders>
            <w:hideMark/>
          </w:tcPr>
          <w:p w:rsidR="00E94B1E" w:rsidRPr="0073518E" w:rsidRDefault="00077F50" w:rsidP="00E94B1E">
            <w:pPr>
              <w:pStyle w:val="afff2"/>
              <w:rPr>
                <w:rFonts w:ascii="Times New Roman" w:hAnsi="Times New Roman"/>
                <w:sz w:val="24"/>
                <w:szCs w:val="24"/>
              </w:rPr>
            </w:pPr>
            <w:r>
              <w:rPr>
                <w:rFonts w:ascii="Times New Roman" w:hAnsi="Times New Roman"/>
                <w:sz w:val="24"/>
                <w:szCs w:val="24"/>
              </w:rPr>
              <w:t>Классные  руководители</w:t>
            </w:r>
          </w:p>
        </w:tc>
      </w:tr>
      <w:tr w:rsidR="00E94B1E" w:rsidRPr="006C4019" w:rsidTr="00E94B1E">
        <w:trPr>
          <w:trHeight w:val="375"/>
        </w:trPr>
        <w:tc>
          <w:tcPr>
            <w:tcW w:w="993" w:type="dxa"/>
            <w:tcBorders>
              <w:top w:val="single" w:sz="4" w:space="0" w:color="auto"/>
              <w:left w:val="single" w:sz="4" w:space="0" w:color="auto"/>
              <w:bottom w:val="single" w:sz="4" w:space="0" w:color="auto"/>
              <w:right w:val="single" w:sz="4" w:space="0" w:color="auto"/>
            </w:tcBorders>
            <w:hideMark/>
          </w:tcPr>
          <w:p w:rsidR="00E94B1E" w:rsidRPr="0073518E" w:rsidRDefault="00E94B1E" w:rsidP="00E94B1E">
            <w:pPr>
              <w:pStyle w:val="afff2"/>
              <w:rPr>
                <w:rFonts w:ascii="Times New Roman" w:hAnsi="Times New Roman"/>
                <w:sz w:val="24"/>
                <w:szCs w:val="24"/>
              </w:rPr>
            </w:pPr>
            <w:r w:rsidRPr="0073518E">
              <w:rPr>
                <w:rFonts w:ascii="Times New Roman" w:hAnsi="Times New Roman"/>
                <w:sz w:val="24"/>
                <w:szCs w:val="24"/>
              </w:rPr>
              <w:t>3.</w:t>
            </w:r>
          </w:p>
        </w:tc>
        <w:tc>
          <w:tcPr>
            <w:tcW w:w="4794" w:type="dxa"/>
            <w:tcBorders>
              <w:top w:val="single" w:sz="4" w:space="0" w:color="auto"/>
              <w:left w:val="single" w:sz="4" w:space="0" w:color="auto"/>
              <w:bottom w:val="single" w:sz="4" w:space="0" w:color="auto"/>
              <w:right w:val="single" w:sz="4" w:space="0" w:color="auto"/>
            </w:tcBorders>
            <w:hideMark/>
          </w:tcPr>
          <w:p w:rsidR="00E94B1E" w:rsidRPr="0073518E" w:rsidRDefault="00E94B1E" w:rsidP="00E94B1E">
            <w:pPr>
              <w:pStyle w:val="afff2"/>
              <w:rPr>
                <w:rFonts w:ascii="Times New Roman" w:hAnsi="Times New Roman"/>
                <w:sz w:val="24"/>
                <w:szCs w:val="24"/>
              </w:rPr>
            </w:pPr>
            <w:r w:rsidRPr="0073518E">
              <w:rPr>
                <w:rFonts w:ascii="Times New Roman" w:hAnsi="Times New Roman"/>
                <w:sz w:val="24"/>
                <w:szCs w:val="24"/>
              </w:rPr>
              <w:t>Организация индивидуальных консультаций для родителей</w:t>
            </w:r>
          </w:p>
        </w:tc>
        <w:tc>
          <w:tcPr>
            <w:tcW w:w="1800" w:type="dxa"/>
            <w:tcBorders>
              <w:top w:val="single" w:sz="4" w:space="0" w:color="auto"/>
              <w:left w:val="single" w:sz="4" w:space="0" w:color="auto"/>
              <w:bottom w:val="single" w:sz="4" w:space="0" w:color="auto"/>
              <w:right w:val="single" w:sz="4" w:space="0" w:color="auto"/>
            </w:tcBorders>
            <w:hideMark/>
          </w:tcPr>
          <w:p w:rsidR="00E94B1E" w:rsidRPr="0073518E" w:rsidRDefault="00E94B1E" w:rsidP="00E94B1E">
            <w:pPr>
              <w:pStyle w:val="afff2"/>
              <w:rPr>
                <w:rFonts w:ascii="Times New Roman" w:hAnsi="Times New Roman"/>
                <w:sz w:val="24"/>
                <w:szCs w:val="24"/>
              </w:rPr>
            </w:pPr>
            <w:r w:rsidRPr="0073518E">
              <w:rPr>
                <w:rFonts w:ascii="Times New Roman" w:hAnsi="Times New Roman"/>
                <w:sz w:val="24"/>
                <w:szCs w:val="24"/>
              </w:rPr>
              <w:t>В течение</w:t>
            </w:r>
          </w:p>
          <w:p w:rsidR="00E94B1E" w:rsidRPr="0073518E" w:rsidRDefault="00E94B1E" w:rsidP="00E94B1E">
            <w:pPr>
              <w:pStyle w:val="afff2"/>
              <w:rPr>
                <w:rFonts w:ascii="Times New Roman" w:hAnsi="Times New Roman"/>
                <w:sz w:val="24"/>
                <w:szCs w:val="24"/>
              </w:rPr>
            </w:pPr>
            <w:r w:rsidRPr="0073518E">
              <w:rPr>
                <w:rFonts w:ascii="Times New Roman" w:hAnsi="Times New Roman"/>
                <w:sz w:val="24"/>
                <w:szCs w:val="24"/>
              </w:rPr>
              <w:t>года</w:t>
            </w:r>
          </w:p>
        </w:tc>
        <w:tc>
          <w:tcPr>
            <w:tcW w:w="2160" w:type="dxa"/>
            <w:tcBorders>
              <w:top w:val="single" w:sz="4" w:space="0" w:color="auto"/>
              <w:left w:val="single" w:sz="4" w:space="0" w:color="auto"/>
              <w:bottom w:val="single" w:sz="4" w:space="0" w:color="auto"/>
              <w:right w:val="single" w:sz="4" w:space="0" w:color="auto"/>
            </w:tcBorders>
            <w:hideMark/>
          </w:tcPr>
          <w:p w:rsidR="00E94B1E" w:rsidRPr="0073518E" w:rsidRDefault="00E94B1E" w:rsidP="00E94B1E">
            <w:pPr>
              <w:pStyle w:val="afff2"/>
              <w:rPr>
                <w:rFonts w:ascii="Times New Roman" w:hAnsi="Times New Roman"/>
                <w:sz w:val="24"/>
                <w:szCs w:val="24"/>
              </w:rPr>
            </w:pPr>
            <w:r w:rsidRPr="0073518E">
              <w:rPr>
                <w:rFonts w:ascii="Times New Roman" w:hAnsi="Times New Roman"/>
                <w:sz w:val="24"/>
                <w:szCs w:val="24"/>
              </w:rPr>
              <w:t>Классные руководители</w:t>
            </w:r>
          </w:p>
        </w:tc>
      </w:tr>
      <w:tr w:rsidR="00E94B1E" w:rsidRPr="006C4019" w:rsidTr="00E94B1E">
        <w:trPr>
          <w:trHeight w:val="675"/>
        </w:trPr>
        <w:tc>
          <w:tcPr>
            <w:tcW w:w="993" w:type="dxa"/>
            <w:tcBorders>
              <w:top w:val="single" w:sz="4" w:space="0" w:color="auto"/>
              <w:left w:val="single" w:sz="4" w:space="0" w:color="auto"/>
              <w:bottom w:val="single" w:sz="4" w:space="0" w:color="auto"/>
              <w:right w:val="single" w:sz="4" w:space="0" w:color="auto"/>
            </w:tcBorders>
          </w:tcPr>
          <w:p w:rsidR="00E94B1E" w:rsidRPr="0073518E" w:rsidRDefault="00E94B1E" w:rsidP="00E94B1E">
            <w:pPr>
              <w:pStyle w:val="afff2"/>
              <w:rPr>
                <w:rFonts w:ascii="Times New Roman" w:hAnsi="Times New Roman"/>
                <w:sz w:val="24"/>
                <w:szCs w:val="24"/>
              </w:rPr>
            </w:pPr>
            <w:r w:rsidRPr="0073518E">
              <w:rPr>
                <w:rFonts w:ascii="Times New Roman" w:hAnsi="Times New Roman"/>
                <w:sz w:val="24"/>
                <w:szCs w:val="24"/>
              </w:rPr>
              <w:t>4.</w:t>
            </w:r>
          </w:p>
          <w:p w:rsidR="00E94B1E" w:rsidRPr="0073518E" w:rsidRDefault="00E94B1E" w:rsidP="00E94B1E">
            <w:pPr>
              <w:pStyle w:val="afff2"/>
              <w:rPr>
                <w:rFonts w:ascii="Times New Roman" w:hAnsi="Times New Roman"/>
                <w:sz w:val="24"/>
                <w:szCs w:val="24"/>
              </w:rPr>
            </w:pPr>
          </w:p>
        </w:tc>
        <w:tc>
          <w:tcPr>
            <w:tcW w:w="4794" w:type="dxa"/>
            <w:tcBorders>
              <w:top w:val="single" w:sz="4" w:space="0" w:color="auto"/>
              <w:left w:val="single" w:sz="4" w:space="0" w:color="auto"/>
              <w:bottom w:val="single" w:sz="4" w:space="0" w:color="auto"/>
              <w:right w:val="single" w:sz="4" w:space="0" w:color="auto"/>
            </w:tcBorders>
            <w:hideMark/>
          </w:tcPr>
          <w:p w:rsidR="00E94B1E" w:rsidRPr="0073518E" w:rsidRDefault="00E94B1E" w:rsidP="00E94B1E">
            <w:pPr>
              <w:pStyle w:val="afff2"/>
              <w:rPr>
                <w:rFonts w:ascii="Times New Roman" w:hAnsi="Times New Roman"/>
                <w:sz w:val="24"/>
                <w:szCs w:val="24"/>
              </w:rPr>
            </w:pPr>
            <w:r w:rsidRPr="0073518E">
              <w:rPr>
                <w:rFonts w:ascii="Times New Roman" w:hAnsi="Times New Roman"/>
                <w:sz w:val="24"/>
                <w:szCs w:val="24"/>
              </w:rPr>
              <w:t>Выступление на родительских собраниях по результатам диагностики</w:t>
            </w:r>
          </w:p>
        </w:tc>
        <w:tc>
          <w:tcPr>
            <w:tcW w:w="1800" w:type="dxa"/>
            <w:tcBorders>
              <w:top w:val="single" w:sz="4" w:space="0" w:color="auto"/>
              <w:left w:val="single" w:sz="4" w:space="0" w:color="auto"/>
              <w:bottom w:val="single" w:sz="4" w:space="0" w:color="auto"/>
              <w:right w:val="single" w:sz="4" w:space="0" w:color="auto"/>
            </w:tcBorders>
            <w:hideMark/>
          </w:tcPr>
          <w:p w:rsidR="00E94B1E" w:rsidRPr="0073518E" w:rsidRDefault="00E94B1E" w:rsidP="00E94B1E">
            <w:pPr>
              <w:pStyle w:val="afff2"/>
              <w:rPr>
                <w:rFonts w:ascii="Times New Roman" w:hAnsi="Times New Roman"/>
                <w:sz w:val="24"/>
                <w:szCs w:val="24"/>
              </w:rPr>
            </w:pPr>
            <w:r w:rsidRPr="0073518E">
              <w:rPr>
                <w:rFonts w:ascii="Times New Roman" w:hAnsi="Times New Roman"/>
                <w:sz w:val="24"/>
                <w:szCs w:val="24"/>
              </w:rPr>
              <w:t xml:space="preserve">По плану </w:t>
            </w:r>
          </w:p>
        </w:tc>
        <w:tc>
          <w:tcPr>
            <w:tcW w:w="2160" w:type="dxa"/>
            <w:tcBorders>
              <w:top w:val="single" w:sz="4" w:space="0" w:color="auto"/>
              <w:left w:val="single" w:sz="4" w:space="0" w:color="auto"/>
              <w:bottom w:val="single" w:sz="4" w:space="0" w:color="auto"/>
              <w:right w:val="single" w:sz="4" w:space="0" w:color="auto"/>
            </w:tcBorders>
            <w:hideMark/>
          </w:tcPr>
          <w:p w:rsidR="00E94B1E" w:rsidRPr="0073518E" w:rsidRDefault="00E94B1E" w:rsidP="00E94B1E">
            <w:pPr>
              <w:pStyle w:val="afff2"/>
              <w:rPr>
                <w:rFonts w:ascii="Times New Roman" w:hAnsi="Times New Roman"/>
                <w:sz w:val="24"/>
                <w:szCs w:val="24"/>
              </w:rPr>
            </w:pPr>
            <w:r w:rsidRPr="0073518E">
              <w:rPr>
                <w:rFonts w:ascii="Times New Roman" w:hAnsi="Times New Roman"/>
                <w:sz w:val="24"/>
                <w:szCs w:val="24"/>
              </w:rPr>
              <w:t>Классные руководители</w:t>
            </w:r>
          </w:p>
        </w:tc>
      </w:tr>
      <w:tr w:rsidR="00E94B1E" w:rsidTr="00E94B1E">
        <w:trPr>
          <w:trHeight w:val="774"/>
        </w:trPr>
        <w:tc>
          <w:tcPr>
            <w:tcW w:w="993" w:type="dxa"/>
            <w:tcBorders>
              <w:top w:val="single" w:sz="4" w:space="0" w:color="auto"/>
              <w:left w:val="single" w:sz="4" w:space="0" w:color="auto"/>
              <w:bottom w:val="single" w:sz="4" w:space="0" w:color="auto"/>
              <w:right w:val="single" w:sz="4" w:space="0" w:color="auto"/>
            </w:tcBorders>
          </w:tcPr>
          <w:p w:rsidR="00E94B1E" w:rsidRPr="0073518E" w:rsidRDefault="00E94B1E" w:rsidP="00E94B1E">
            <w:pPr>
              <w:pStyle w:val="afff2"/>
              <w:rPr>
                <w:rFonts w:ascii="Times New Roman" w:hAnsi="Times New Roman"/>
                <w:sz w:val="24"/>
                <w:szCs w:val="24"/>
              </w:rPr>
            </w:pPr>
            <w:r w:rsidRPr="0073518E">
              <w:rPr>
                <w:rFonts w:ascii="Times New Roman" w:hAnsi="Times New Roman"/>
                <w:sz w:val="24"/>
                <w:szCs w:val="24"/>
              </w:rPr>
              <w:t xml:space="preserve">5. </w:t>
            </w:r>
          </w:p>
          <w:p w:rsidR="00E94B1E" w:rsidRPr="0073518E" w:rsidRDefault="00E94B1E" w:rsidP="00E94B1E">
            <w:pPr>
              <w:pStyle w:val="afff2"/>
              <w:rPr>
                <w:rFonts w:ascii="Times New Roman" w:hAnsi="Times New Roman"/>
                <w:sz w:val="24"/>
                <w:szCs w:val="24"/>
              </w:rPr>
            </w:pPr>
          </w:p>
        </w:tc>
        <w:tc>
          <w:tcPr>
            <w:tcW w:w="4794" w:type="dxa"/>
            <w:tcBorders>
              <w:top w:val="single" w:sz="4" w:space="0" w:color="auto"/>
              <w:left w:val="single" w:sz="4" w:space="0" w:color="auto"/>
              <w:bottom w:val="single" w:sz="4" w:space="0" w:color="auto"/>
              <w:right w:val="single" w:sz="4" w:space="0" w:color="auto"/>
            </w:tcBorders>
            <w:hideMark/>
          </w:tcPr>
          <w:p w:rsidR="00E94B1E" w:rsidRPr="0073518E" w:rsidRDefault="00E94B1E" w:rsidP="00E94B1E">
            <w:pPr>
              <w:pStyle w:val="afff2"/>
              <w:rPr>
                <w:rFonts w:ascii="Times New Roman" w:hAnsi="Times New Roman"/>
                <w:sz w:val="24"/>
                <w:szCs w:val="24"/>
              </w:rPr>
            </w:pPr>
            <w:r w:rsidRPr="0073518E">
              <w:rPr>
                <w:rFonts w:ascii="Times New Roman" w:hAnsi="Times New Roman"/>
                <w:sz w:val="24"/>
                <w:szCs w:val="24"/>
              </w:rPr>
              <w:t xml:space="preserve">Участие родителей на спортивно-оздоровительных мероприятиях </w:t>
            </w:r>
          </w:p>
        </w:tc>
        <w:tc>
          <w:tcPr>
            <w:tcW w:w="1800" w:type="dxa"/>
            <w:tcBorders>
              <w:top w:val="single" w:sz="4" w:space="0" w:color="auto"/>
              <w:left w:val="single" w:sz="4" w:space="0" w:color="auto"/>
              <w:bottom w:val="single" w:sz="4" w:space="0" w:color="auto"/>
              <w:right w:val="single" w:sz="4" w:space="0" w:color="auto"/>
            </w:tcBorders>
          </w:tcPr>
          <w:p w:rsidR="00E94B1E" w:rsidRPr="0073518E" w:rsidRDefault="00E94B1E" w:rsidP="00E94B1E">
            <w:pPr>
              <w:pStyle w:val="afff2"/>
              <w:rPr>
                <w:rFonts w:ascii="Times New Roman" w:hAnsi="Times New Roman"/>
                <w:sz w:val="24"/>
                <w:szCs w:val="24"/>
              </w:rPr>
            </w:pPr>
            <w:r w:rsidRPr="0073518E">
              <w:rPr>
                <w:rFonts w:ascii="Times New Roman" w:hAnsi="Times New Roman"/>
                <w:sz w:val="24"/>
                <w:szCs w:val="24"/>
              </w:rPr>
              <w:t>По  плану</w:t>
            </w:r>
          </w:p>
          <w:p w:rsidR="00E94B1E" w:rsidRPr="0073518E" w:rsidRDefault="00E94B1E" w:rsidP="00E94B1E">
            <w:pPr>
              <w:pStyle w:val="afff2"/>
              <w:rPr>
                <w:rFonts w:ascii="Times New Roman" w:hAnsi="Times New Roman"/>
                <w:sz w:val="24"/>
                <w:szCs w:val="24"/>
              </w:rPr>
            </w:pPr>
          </w:p>
        </w:tc>
        <w:tc>
          <w:tcPr>
            <w:tcW w:w="2160" w:type="dxa"/>
            <w:tcBorders>
              <w:top w:val="single" w:sz="4" w:space="0" w:color="auto"/>
              <w:left w:val="single" w:sz="4" w:space="0" w:color="auto"/>
              <w:bottom w:val="single" w:sz="4" w:space="0" w:color="auto"/>
              <w:right w:val="single" w:sz="4" w:space="0" w:color="auto"/>
            </w:tcBorders>
            <w:hideMark/>
          </w:tcPr>
          <w:p w:rsidR="00E94B1E" w:rsidRPr="0073518E" w:rsidRDefault="00E94B1E" w:rsidP="00E94B1E">
            <w:pPr>
              <w:pStyle w:val="afff2"/>
              <w:rPr>
                <w:rFonts w:ascii="Times New Roman" w:hAnsi="Times New Roman"/>
                <w:sz w:val="24"/>
                <w:szCs w:val="24"/>
              </w:rPr>
            </w:pPr>
            <w:r w:rsidRPr="0073518E">
              <w:rPr>
                <w:rFonts w:ascii="Times New Roman" w:hAnsi="Times New Roman"/>
                <w:sz w:val="24"/>
                <w:szCs w:val="24"/>
              </w:rPr>
              <w:t xml:space="preserve">Классные руководители </w:t>
            </w:r>
          </w:p>
        </w:tc>
      </w:tr>
      <w:tr w:rsidR="00E94B1E" w:rsidTr="00E94B1E">
        <w:trPr>
          <w:trHeight w:val="585"/>
        </w:trPr>
        <w:tc>
          <w:tcPr>
            <w:tcW w:w="993" w:type="dxa"/>
            <w:tcBorders>
              <w:top w:val="single" w:sz="4" w:space="0" w:color="auto"/>
              <w:left w:val="single" w:sz="4" w:space="0" w:color="auto"/>
              <w:bottom w:val="single" w:sz="4" w:space="0" w:color="auto"/>
              <w:right w:val="single" w:sz="4" w:space="0" w:color="auto"/>
            </w:tcBorders>
          </w:tcPr>
          <w:p w:rsidR="00E94B1E" w:rsidRPr="0073518E" w:rsidRDefault="00E94B1E" w:rsidP="00E94B1E">
            <w:pPr>
              <w:pStyle w:val="afff2"/>
              <w:rPr>
                <w:rFonts w:ascii="Times New Roman" w:hAnsi="Times New Roman"/>
                <w:sz w:val="24"/>
                <w:szCs w:val="24"/>
              </w:rPr>
            </w:pPr>
            <w:r w:rsidRPr="0073518E">
              <w:rPr>
                <w:rFonts w:ascii="Times New Roman" w:hAnsi="Times New Roman"/>
                <w:sz w:val="24"/>
                <w:szCs w:val="24"/>
              </w:rPr>
              <w:t>4.</w:t>
            </w:r>
          </w:p>
          <w:p w:rsidR="00E94B1E" w:rsidRPr="0073518E" w:rsidRDefault="00E94B1E" w:rsidP="00E94B1E">
            <w:pPr>
              <w:pStyle w:val="afff2"/>
              <w:rPr>
                <w:rFonts w:ascii="Times New Roman" w:hAnsi="Times New Roman"/>
                <w:sz w:val="24"/>
                <w:szCs w:val="24"/>
              </w:rPr>
            </w:pPr>
          </w:p>
        </w:tc>
        <w:tc>
          <w:tcPr>
            <w:tcW w:w="4794" w:type="dxa"/>
            <w:tcBorders>
              <w:top w:val="single" w:sz="4" w:space="0" w:color="auto"/>
              <w:left w:val="single" w:sz="4" w:space="0" w:color="auto"/>
              <w:bottom w:val="single" w:sz="4" w:space="0" w:color="auto"/>
              <w:right w:val="single" w:sz="4" w:space="0" w:color="auto"/>
            </w:tcBorders>
            <w:hideMark/>
          </w:tcPr>
          <w:p w:rsidR="00E94B1E" w:rsidRPr="0073518E" w:rsidRDefault="00E94B1E" w:rsidP="00E94B1E">
            <w:pPr>
              <w:pStyle w:val="afff2"/>
              <w:rPr>
                <w:rFonts w:ascii="Times New Roman" w:hAnsi="Times New Roman"/>
                <w:sz w:val="24"/>
                <w:szCs w:val="24"/>
              </w:rPr>
            </w:pPr>
            <w:r w:rsidRPr="0073518E">
              <w:rPr>
                <w:rFonts w:ascii="Times New Roman" w:hAnsi="Times New Roman"/>
                <w:sz w:val="24"/>
                <w:szCs w:val="24"/>
              </w:rPr>
              <w:t xml:space="preserve">Родительский лекторий </w:t>
            </w:r>
          </w:p>
        </w:tc>
        <w:tc>
          <w:tcPr>
            <w:tcW w:w="1800" w:type="dxa"/>
            <w:tcBorders>
              <w:top w:val="single" w:sz="4" w:space="0" w:color="auto"/>
              <w:left w:val="single" w:sz="4" w:space="0" w:color="auto"/>
              <w:bottom w:val="single" w:sz="4" w:space="0" w:color="auto"/>
              <w:right w:val="single" w:sz="4" w:space="0" w:color="auto"/>
            </w:tcBorders>
            <w:hideMark/>
          </w:tcPr>
          <w:p w:rsidR="00E94B1E" w:rsidRPr="0073518E" w:rsidRDefault="00E94B1E" w:rsidP="00E94B1E">
            <w:pPr>
              <w:pStyle w:val="afff2"/>
              <w:rPr>
                <w:rFonts w:ascii="Times New Roman" w:hAnsi="Times New Roman"/>
                <w:sz w:val="24"/>
                <w:szCs w:val="24"/>
              </w:rPr>
            </w:pPr>
            <w:r w:rsidRPr="0073518E">
              <w:rPr>
                <w:rFonts w:ascii="Times New Roman" w:hAnsi="Times New Roman"/>
                <w:sz w:val="24"/>
                <w:szCs w:val="24"/>
              </w:rPr>
              <w:t xml:space="preserve">Раз в четверть </w:t>
            </w:r>
          </w:p>
        </w:tc>
        <w:tc>
          <w:tcPr>
            <w:tcW w:w="2160" w:type="dxa"/>
            <w:tcBorders>
              <w:top w:val="single" w:sz="4" w:space="0" w:color="auto"/>
              <w:left w:val="single" w:sz="4" w:space="0" w:color="auto"/>
              <w:bottom w:val="single" w:sz="4" w:space="0" w:color="auto"/>
              <w:right w:val="single" w:sz="4" w:space="0" w:color="auto"/>
            </w:tcBorders>
            <w:hideMark/>
          </w:tcPr>
          <w:p w:rsidR="00E94B1E" w:rsidRPr="0073518E" w:rsidRDefault="00E94B1E" w:rsidP="00E94B1E">
            <w:pPr>
              <w:pStyle w:val="afff2"/>
              <w:rPr>
                <w:rFonts w:ascii="Times New Roman" w:hAnsi="Times New Roman"/>
                <w:sz w:val="24"/>
                <w:szCs w:val="24"/>
              </w:rPr>
            </w:pPr>
            <w:r w:rsidRPr="0073518E">
              <w:rPr>
                <w:rFonts w:ascii="Times New Roman" w:hAnsi="Times New Roman"/>
                <w:sz w:val="24"/>
                <w:szCs w:val="24"/>
              </w:rPr>
              <w:t>Классные руководители</w:t>
            </w:r>
          </w:p>
        </w:tc>
      </w:tr>
    </w:tbl>
    <w:p w:rsidR="00E94B1E" w:rsidRDefault="00E94B1E" w:rsidP="00E94B1E">
      <w:pPr>
        <w:pStyle w:val="afff2"/>
        <w:jc w:val="both"/>
        <w:rPr>
          <w:rFonts w:ascii="Times New Roman" w:eastAsia="Times New Roman" w:hAnsi="Times New Roman"/>
          <w:b/>
          <w:bCs/>
          <w:sz w:val="24"/>
          <w:szCs w:val="24"/>
        </w:rPr>
      </w:pPr>
      <w:r w:rsidRPr="00C04DAF">
        <w:rPr>
          <w:rFonts w:ascii="Times New Roman" w:eastAsia="Times New Roman" w:hAnsi="Times New Roman"/>
          <w:b/>
          <w:bCs/>
          <w:sz w:val="24"/>
          <w:szCs w:val="24"/>
        </w:rPr>
        <w:t xml:space="preserve">Методика и инструментарий мониторинга достижений планируемых результатов по формированию экологической культуры, здорового и безопасного образа жизни обучающихся </w:t>
      </w:r>
      <w:r>
        <w:rPr>
          <w:rFonts w:ascii="Times New Roman" w:eastAsia="Times New Roman" w:hAnsi="Times New Roman"/>
          <w:b/>
          <w:bCs/>
          <w:sz w:val="24"/>
          <w:szCs w:val="24"/>
        </w:rPr>
        <w:t xml:space="preserve">МБОУ </w:t>
      </w:r>
      <w:r w:rsidR="00077F50">
        <w:rPr>
          <w:rFonts w:ascii="Times New Roman" w:eastAsia="Times New Roman" w:hAnsi="Times New Roman"/>
          <w:b/>
          <w:bCs/>
          <w:sz w:val="24"/>
          <w:szCs w:val="24"/>
        </w:rPr>
        <w:t>«Сергеевская</w:t>
      </w:r>
      <w:r>
        <w:rPr>
          <w:rFonts w:ascii="Times New Roman" w:eastAsia="Times New Roman" w:hAnsi="Times New Roman"/>
          <w:b/>
          <w:bCs/>
          <w:sz w:val="24"/>
          <w:szCs w:val="24"/>
        </w:rPr>
        <w:t xml:space="preserve"> СОШ</w:t>
      </w:r>
      <w:r w:rsidR="00077F50">
        <w:rPr>
          <w:rFonts w:ascii="Times New Roman" w:eastAsia="Times New Roman" w:hAnsi="Times New Roman"/>
          <w:b/>
          <w:bCs/>
          <w:sz w:val="24"/>
          <w:szCs w:val="24"/>
        </w:rPr>
        <w:t xml:space="preserve"> ПМР»</w:t>
      </w:r>
      <w:r>
        <w:rPr>
          <w:rFonts w:ascii="Times New Roman" w:eastAsia="Times New Roman" w:hAnsi="Times New Roman"/>
          <w:b/>
          <w:bCs/>
          <w:sz w:val="24"/>
          <w:szCs w:val="24"/>
        </w:rPr>
        <w:t xml:space="preserve"> </w:t>
      </w:r>
      <w:r w:rsidRPr="00C04DAF">
        <w:rPr>
          <w:rFonts w:ascii="Times New Roman" w:eastAsia="Times New Roman" w:hAnsi="Times New Roman"/>
          <w:b/>
          <w:bCs/>
          <w:sz w:val="24"/>
          <w:szCs w:val="24"/>
        </w:rPr>
        <w:t>представлена следующим образом: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6"/>
        <w:gridCol w:w="4944"/>
      </w:tblGrid>
      <w:tr w:rsidR="002E2536" w:rsidRPr="00E940F6" w:rsidTr="002E2536">
        <w:tc>
          <w:tcPr>
            <w:tcW w:w="2417" w:type="pct"/>
          </w:tcPr>
          <w:p w:rsidR="002E2536" w:rsidRPr="00E940F6" w:rsidRDefault="002E2536" w:rsidP="005C1512">
            <w:pPr>
              <w:pStyle w:val="afff2"/>
              <w:spacing w:line="276" w:lineRule="auto"/>
              <w:rPr>
                <w:rFonts w:ascii="Times New Roman" w:eastAsia="Times New Roman" w:hAnsi="Times New Roman"/>
                <w:sz w:val="24"/>
                <w:szCs w:val="24"/>
              </w:rPr>
            </w:pPr>
            <w:r w:rsidRPr="00E940F6">
              <w:rPr>
                <w:rFonts w:ascii="Times New Roman" w:eastAsia="Times New Roman" w:hAnsi="Times New Roman"/>
                <w:sz w:val="24"/>
                <w:szCs w:val="24"/>
              </w:rPr>
              <w:t>Формирование экологической культурыобучающихся</w:t>
            </w:r>
          </w:p>
        </w:tc>
        <w:tc>
          <w:tcPr>
            <w:tcW w:w="2583" w:type="pct"/>
          </w:tcPr>
          <w:p w:rsidR="002E2536" w:rsidRPr="00E940F6" w:rsidRDefault="002E2536" w:rsidP="005C1512">
            <w:pPr>
              <w:pStyle w:val="afff2"/>
              <w:spacing w:line="276" w:lineRule="auto"/>
              <w:rPr>
                <w:rFonts w:ascii="Times New Roman" w:eastAsia="Times New Roman" w:hAnsi="Times New Roman"/>
                <w:sz w:val="24"/>
                <w:szCs w:val="24"/>
              </w:rPr>
            </w:pPr>
            <w:r w:rsidRPr="00E940F6">
              <w:rPr>
                <w:rFonts w:ascii="Times New Roman" w:eastAsia="Times New Roman" w:hAnsi="Times New Roman"/>
                <w:sz w:val="24"/>
                <w:szCs w:val="24"/>
              </w:rPr>
              <w:t>Формирование</w:t>
            </w:r>
            <w:r w:rsidR="00077F50">
              <w:rPr>
                <w:rFonts w:ascii="Times New Roman" w:eastAsia="Times New Roman" w:hAnsi="Times New Roman"/>
                <w:sz w:val="24"/>
                <w:szCs w:val="24"/>
              </w:rPr>
              <w:t xml:space="preserve"> </w:t>
            </w:r>
            <w:r w:rsidRPr="00E940F6">
              <w:rPr>
                <w:rFonts w:ascii="Times New Roman" w:eastAsia="Times New Roman" w:hAnsi="Times New Roman"/>
                <w:sz w:val="24"/>
                <w:szCs w:val="24"/>
              </w:rPr>
              <w:t>культуры здорового и безопасного образа жизниобучающихся</w:t>
            </w:r>
          </w:p>
        </w:tc>
      </w:tr>
      <w:tr w:rsidR="002E2536" w:rsidRPr="00E940F6" w:rsidTr="002E2536">
        <w:tc>
          <w:tcPr>
            <w:tcW w:w="2417" w:type="pct"/>
          </w:tcPr>
          <w:p w:rsidR="002E2536" w:rsidRPr="00E940F6" w:rsidRDefault="002E2536" w:rsidP="005C1512">
            <w:pPr>
              <w:pStyle w:val="afff2"/>
              <w:spacing w:line="276" w:lineRule="auto"/>
              <w:rPr>
                <w:rFonts w:ascii="Times New Roman" w:eastAsia="Times New Roman" w:hAnsi="Times New Roman"/>
                <w:sz w:val="24"/>
                <w:szCs w:val="24"/>
              </w:rPr>
            </w:pPr>
            <w:r w:rsidRPr="00E940F6">
              <w:rPr>
                <w:rFonts w:ascii="Times New Roman" w:eastAsia="Times New Roman" w:hAnsi="Times New Roman"/>
                <w:sz w:val="24"/>
                <w:szCs w:val="24"/>
              </w:rPr>
              <w:t>- уровень воспитанности обучающихся (методика Н.П.Капустина);</w:t>
            </w:r>
          </w:p>
          <w:p w:rsidR="002E2536" w:rsidRPr="00E940F6" w:rsidRDefault="002E2536" w:rsidP="005C1512">
            <w:pPr>
              <w:pStyle w:val="afff2"/>
              <w:spacing w:line="276" w:lineRule="auto"/>
              <w:rPr>
                <w:rFonts w:ascii="Times New Roman" w:eastAsia="Times New Roman" w:hAnsi="Times New Roman"/>
                <w:sz w:val="24"/>
                <w:szCs w:val="24"/>
              </w:rPr>
            </w:pPr>
            <w:r w:rsidRPr="00E940F6">
              <w:rPr>
                <w:rFonts w:ascii="Times New Roman" w:eastAsia="Times New Roman" w:hAnsi="Times New Roman"/>
                <w:sz w:val="24"/>
                <w:szCs w:val="24"/>
              </w:rPr>
              <w:t>- диагностика уровня экологической культуры личности (методики С.С.Кашлева, С.Н.Глазычева);</w:t>
            </w:r>
          </w:p>
          <w:p w:rsidR="002E2536" w:rsidRPr="00E940F6" w:rsidRDefault="002E2536" w:rsidP="005C1512">
            <w:pPr>
              <w:pStyle w:val="afff2"/>
              <w:spacing w:line="276" w:lineRule="auto"/>
              <w:rPr>
                <w:rFonts w:ascii="Times New Roman" w:eastAsia="Times New Roman" w:hAnsi="Times New Roman"/>
                <w:sz w:val="24"/>
                <w:szCs w:val="24"/>
              </w:rPr>
            </w:pPr>
            <w:r w:rsidRPr="00E940F6">
              <w:rPr>
                <w:rFonts w:ascii="Times New Roman" w:eastAsia="Times New Roman" w:hAnsi="Times New Roman"/>
                <w:sz w:val="24"/>
                <w:szCs w:val="24"/>
              </w:rPr>
              <w:t xml:space="preserve">    -   личностный тест «Оценить свое отношение к природе».</w:t>
            </w:r>
          </w:p>
        </w:tc>
        <w:tc>
          <w:tcPr>
            <w:tcW w:w="2583" w:type="pct"/>
          </w:tcPr>
          <w:p w:rsidR="002E2536" w:rsidRPr="00E940F6" w:rsidRDefault="002E2536" w:rsidP="005C1512">
            <w:pPr>
              <w:pStyle w:val="afff2"/>
              <w:spacing w:line="276" w:lineRule="auto"/>
              <w:rPr>
                <w:rFonts w:ascii="Times New Roman" w:eastAsia="Times New Roman" w:hAnsi="Times New Roman"/>
                <w:sz w:val="24"/>
                <w:szCs w:val="24"/>
              </w:rPr>
            </w:pPr>
            <w:r w:rsidRPr="00E940F6">
              <w:rPr>
                <w:rFonts w:ascii="Times New Roman" w:eastAsia="Times New Roman" w:hAnsi="Times New Roman"/>
                <w:sz w:val="24"/>
                <w:szCs w:val="24"/>
              </w:rPr>
              <w:t xml:space="preserve">- методика экспресс-диагностики психоэмоционального напряжения - измененная методика ценностных ориентаций М. Рокича;  </w:t>
            </w:r>
          </w:p>
          <w:p w:rsidR="002E2536" w:rsidRPr="00E940F6" w:rsidRDefault="002E2536" w:rsidP="005C1512">
            <w:pPr>
              <w:pStyle w:val="afff2"/>
              <w:spacing w:line="276" w:lineRule="auto"/>
              <w:rPr>
                <w:rFonts w:ascii="Times New Roman" w:eastAsia="Times New Roman" w:hAnsi="Times New Roman"/>
                <w:sz w:val="24"/>
                <w:szCs w:val="24"/>
              </w:rPr>
            </w:pPr>
            <w:r w:rsidRPr="00E940F6">
              <w:rPr>
                <w:rFonts w:ascii="Times New Roman" w:eastAsia="Times New Roman" w:hAnsi="Times New Roman"/>
                <w:sz w:val="24"/>
                <w:szCs w:val="24"/>
              </w:rPr>
              <w:t>- опросник «Отношение к здоровью» - тест «Индекс отношения к здоровью» - тест «Какое у тебя здоровье?»;</w:t>
            </w:r>
          </w:p>
          <w:p w:rsidR="002E2536" w:rsidRPr="00E940F6" w:rsidRDefault="002E2536" w:rsidP="005C1512">
            <w:pPr>
              <w:pStyle w:val="afff2"/>
              <w:spacing w:line="276" w:lineRule="auto"/>
              <w:rPr>
                <w:rFonts w:ascii="Times New Roman" w:eastAsia="Times New Roman" w:hAnsi="Times New Roman"/>
                <w:sz w:val="24"/>
                <w:szCs w:val="24"/>
              </w:rPr>
            </w:pPr>
            <w:r w:rsidRPr="00E940F6">
              <w:rPr>
                <w:rFonts w:ascii="Times New Roman" w:eastAsia="Times New Roman" w:hAnsi="Times New Roman"/>
                <w:sz w:val="24"/>
                <w:szCs w:val="24"/>
              </w:rPr>
              <w:t>- мониторинг состояния здоровья обучающихся;</w:t>
            </w:r>
          </w:p>
          <w:p w:rsidR="002E2536" w:rsidRPr="00E940F6" w:rsidRDefault="002E2536" w:rsidP="005C1512">
            <w:pPr>
              <w:pStyle w:val="afff2"/>
              <w:spacing w:line="276" w:lineRule="auto"/>
              <w:rPr>
                <w:rFonts w:ascii="Times New Roman" w:eastAsia="Times New Roman" w:hAnsi="Times New Roman"/>
                <w:sz w:val="24"/>
                <w:szCs w:val="24"/>
              </w:rPr>
            </w:pPr>
            <w:r w:rsidRPr="00E940F6">
              <w:rPr>
                <w:rFonts w:ascii="Times New Roman" w:eastAsia="Times New Roman" w:hAnsi="Times New Roman"/>
                <w:sz w:val="24"/>
                <w:szCs w:val="24"/>
              </w:rPr>
              <w:t xml:space="preserve">- диагностика физической подготовки обучающихся.  </w:t>
            </w:r>
          </w:p>
          <w:p w:rsidR="002E2536" w:rsidRPr="00E940F6" w:rsidRDefault="002E2536" w:rsidP="005C1512">
            <w:pPr>
              <w:pStyle w:val="afff2"/>
              <w:spacing w:line="276" w:lineRule="auto"/>
              <w:rPr>
                <w:rFonts w:ascii="Times New Roman" w:eastAsia="Times New Roman" w:hAnsi="Times New Roman"/>
                <w:sz w:val="24"/>
                <w:szCs w:val="24"/>
              </w:rPr>
            </w:pPr>
          </w:p>
        </w:tc>
      </w:tr>
    </w:tbl>
    <w:p w:rsidR="002E2536" w:rsidRPr="00E940F6" w:rsidRDefault="002E2536" w:rsidP="002E2536">
      <w:pPr>
        <w:pStyle w:val="aff"/>
        <w:spacing w:before="0" w:beforeAutospacing="0" w:after="0" w:line="276" w:lineRule="auto"/>
        <w:rPr>
          <w:rStyle w:val="afffe"/>
        </w:rPr>
      </w:pPr>
    </w:p>
    <w:p w:rsidR="002E2536" w:rsidRPr="00E940F6" w:rsidRDefault="002E2536" w:rsidP="002E2536">
      <w:pPr>
        <w:pStyle w:val="aff"/>
        <w:spacing w:before="0" w:beforeAutospacing="0" w:after="0" w:line="276" w:lineRule="auto"/>
        <w:ind w:firstLine="709"/>
        <w:jc w:val="center"/>
        <w:rPr>
          <w:b/>
          <w:bCs/>
        </w:rPr>
      </w:pPr>
      <w:r w:rsidRPr="00E940F6">
        <w:rPr>
          <w:rStyle w:val="afffe"/>
        </w:rPr>
        <w:t>Диагностика обучающихся начальной школы</w:t>
      </w:r>
    </w:p>
    <w:tbl>
      <w:tblPr>
        <w:tblW w:w="5000" w:type="pct"/>
        <w:tblCellSpacing w:w="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000" w:firstRow="0" w:lastRow="0" w:firstColumn="0" w:lastColumn="0" w:noHBand="0" w:noVBand="0"/>
      </w:tblPr>
      <w:tblGrid>
        <w:gridCol w:w="1312"/>
        <w:gridCol w:w="3345"/>
        <w:gridCol w:w="4847"/>
      </w:tblGrid>
      <w:tr w:rsidR="002E2536" w:rsidRPr="00E940F6" w:rsidTr="002E2536">
        <w:trPr>
          <w:trHeight w:val="585"/>
          <w:tblCellSpacing w:w="0" w:type="dxa"/>
        </w:trPr>
        <w:tc>
          <w:tcPr>
            <w:tcW w:w="690" w:type="pct"/>
            <w:tcBorders>
              <w:top w:val="outset" w:sz="6" w:space="0" w:color="000000"/>
              <w:left w:val="outset" w:sz="6" w:space="0" w:color="000000"/>
              <w:bottom w:val="outset" w:sz="6" w:space="0" w:color="000000"/>
              <w:right w:val="outset" w:sz="6" w:space="0" w:color="000000"/>
            </w:tcBorders>
            <w:vAlign w:val="center"/>
          </w:tcPr>
          <w:p w:rsidR="002E2536" w:rsidRPr="00E940F6" w:rsidRDefault="002E2536" w:rsidP="005C1512">
            <w:pPr>
              <w:pStyle w:val="aff"/>
              <w:spacing w:before="0" w:beforeAutospacing="0" w:after="0" w:line="276" w:lineRule="auto"/>
              <w:rPr>
                <w:sz w:val="22"/>
                <w:szCs w:val="22"/>
              </w:rPr>
            </w:pPr>
            <w:r w:rsidRPr="00E940F6">
              <w:rPr>
                <w:sz w:val="22"/>
                <w:szCs w:val="22"/>
              </w:rPr>
              <w:t>Класс</w:t>
            </w:r>
          </w:p>
        </w:tc>
        <w:tc>
          <w:tcPr>
            <w:tcW w:w="1760" w:type="pct"/>
            <w:tcBorders>
              <w:top w:val="outset" w:sz="6" w:space="0" w:color="000000"/>
              <w:left w:val="outset" w:sz="6" w:space="0" w:color="000000"/>
              <w:bottom w:val="outset" w:sz="6" w:space="0" w:color="000000"/>
              <w:right w:val="outset" w:sz="6" w:space="0" w:color="000000"/>
            </w:tcBorders>
            <w:vAlign w:val="center"/>
          </w:tcPr>
          <w:p w:rsidR="002E2536" w:rsidRPr="00E940F6" w:rsidRDefault="002E2536" w:rsidP="005C1512">
            <w:pPr>
              <w:pStyle w:val="aff"/>
              <w:spacing w:before="0" w:beforeAutospacing="0" w:after="0" w:line="276" w:lineRule="auto"/>
              <w:ind w:firstLine="709"/>
              <w:jc w:val="center"/>
            </w:pPr>
            <w:r w:rsidRPr="00E940F6">
              <w:t>Задачи</w:t>
            </w:r>
          </w:p>
        </w:tc>
        <w:tc>
          <w:tcPr>
            <w:tcW w:w="2550" w:type="pct"/>
            <w:tcBorders>
              <w:top w:val="outset" w:sz="6" w:space="0" w:color="000000"/>
              <w:left w:val="outset" w:sz="6" w:space="0" w:color="000000"/>
              <w:bottom w:val="outset" w:sz="6" w:space="0" w:color="000000"/>
              <w:right w:val="outset" w:sz="6" w:space="0" w:color="000000"/>
            </w:tcBorders>
            <w:vAlign w:val="center"/>
          </w:tcPr>
          <w:p w:rsidR="002E2536" w:rsidRPr="00E940F6" w:rsidRDefault="002E2536" w:rsidP="005C1512">
            <w:pPr>
              <w:pStyle w:val="aff"/>
              <w:spacing w:before="0" w:beforeAutospacing="0" w:after="0" w:line="276" w:lineRule="auto"/>
              <w:ind w:firstLine="709"/>
              <w:jc w:val="center"/>
            </w:pPr>
            <w:r w:rsidRPr="00E940F6">
              <w:t>Форма диагностики</w:t>
            </w:r>
          </w:p>
        </w:tc>
      </w:tr>
      <w:tr w:rsidR="002E2536" w:rsidRPr="00E940F6" w:rsidTr="002E2536">
        <w:trPr>
          <w:tblCellSpacing w:w="0" w:type="dxa"/>
        </w:trPr>
        <w:tc>
          <w:tcPr>
            <w:tcW w:w="690" w:type="pct"/>
            <w:tcBorders>
              <w:top w:val="outset" w:sz="6" w:space="0" w:color="000000"/>
              <w:left w:val="outset" w:sz="6" w:space="0" w:color="000000"/>
              <w:bottom w:val="outset" w:sz="6" w:space="0" w:color="000000"/>
              <w:right w:val="outset" w:sz="6" w:space="0" w:color="000000"/>
            </w:tcBorders>
            <w:vAlign w:val="center"/>
          </w:tcPr>
          <w:p w:rsidR="002E2536" w:rsidRPr="00E940F6" w:rsidRDefault="002E2536" w:rsidP="005C1512">
            <w:pPr>
              <w:pStyle w:val="aff"/>
              <w:spacing w:before="0" w:beforeAutospacing="0" w:after="0" w:line="276" w:lineRule="auto"/>
              <w:rPr>
                <w:sz w:val="22"/>
                <w:szCs w:val="22"/>
              </w:rPr>
            </w:pPr>
            <w:r w:rsidRPr="00E940F6">
              <w:rPr>
                <w:sz w:val="22"/>
                <w:szCs w:val="22"/>
              </w:rPr>
              <w:t>1класс</w:t>
            </w:r>
          </w:p>
        </w:tc>
        <w:tc>
          <w:tcPr>
            <w:tcW w:w="1760" w:type="pct"/>
            <w:tcBorders>
              <w:top w:val="outset" w:sz="6" w:space="0" w:color="000000"/>
              <w:left w:val="outset" w:sz="6" w:space="0" w:color="000000"/>
              <w:bottom w:val="outset" w:sz="6" w:space="0" w:color="000000"/>
              <w:right w:val="outset" w:sz="6" w:space="0" w:color="000000"/>
            </w:tcBorders>
          </w:tcPr>
          <w:p w:rsidR="002E2536" w:rsidRPr="00E940F6" w:rsidRDefault="002E2536" w:rsidP="005C1512">
            <w:pPr>
              <w:pStyle w:val="aff"/>
              <w:spacing w:before="0" w:beforeAutospacing="0" w:after="0" w:line="276" w:lineRule="auto"/>
              <w:jc w:val="both"/>
            </w:pPr>
            <w:r w:rsidRPr="00E940F6">
              <w:t>Необходимость выявить</w:t>
            </w:r>
          </w:p>
          <w:p w:rsidR="002E2536" w:rsidRPr="00E940F6" w:rsidRDefault="002E2536" w:rsidP="005C1512">
            <w:pPr>
              <w:pStyle w:val="aff"/>
              <w:spacing w:before="0" w:beforeAutospacing="0" w:after="0" w:line="276" w:lineRule="auto"/>
              <w:jc w:val="both"/>
            </w:pPr>
            <w:r w:rsidRPr="00E940F6">
              <w:t>некоторые ценностные характеристики личности (направленность «на себя»,«на общение», «на дело»), которые помогут учителю грамотно организовать взаимодействие с детьми.</w:t>
            </w:r>
          </w:p>
        </w:tc>
        <w:tc>
          <w:tcPr>
            <w:tcW w:w="2550" w:type="pct"/>
            <w:tcBorders>
              <w:top w:val="outset" w:sz="6" w:space="0" w:color="000000"/>
              <w:left w:val="outset" w:sz="6" w:space="0" w:color="000000"/>
              <w:bottom w:val="outset" w:sz="6" w:space="0" w:color="000000"/>
              <w:right w:val="outset" w:sz="6" w:space="0" w:color="000000"/>
            </w:tcBorders>
          </w:tcPr>
          <w:p w:rsidR="002E2536" w:rsidRPr="00E940F6" w:rsidRDefault="002E2536" w:rsidP="005C1512">
            <w:pPr>
              <w:pStyle w:val="aff"/>
              <w:spacing w:before="0" w:beforeAutospacing="0" w:after="0" w:line="276" w:lineRule="auto"/>
              <w:ind w:firstLine="709"/>
              <w:jc w:val="both"/>
            </w:pPr>
            <w:r w:rsidRPr="00E940F6">
              <w:t xml:space="preserve">1. Тест «Психологический климат классного коллектива» </w:t>
            </w:r>
          </w:p>
          <w:p w:rsidR="002E2536" w:rsidRPr="00E940F6" w:rsidRDefault="002E2536" w:rsidP="005C1512">
            <w:pPr>
              <w:pStyle w:val="aff"/>
              <w:spacing w:before="0" w:beforeAutospacing="0" w:after="0" w:line="276" w:lineRule="auto"/>
              <w:ind w:firstLine="709"/>
              <w:jc w:val="both"/>
            </w:pPr>
            <w:r w:rsidRPr="00E940F6">
              <w:t>2. Анкетирование «Напряженность функционального состояния».</w:t>
            </w:r>
          </w:p>
          <w:p w:rsidR="002E2536" w:rsidRPr="00E940F6" w:rsidRDefault="002E2536" w:rsidP="005C1512">
            <w:pPr>
              <w:pStyle w:val="aff"/>
              <w:spacing w:before="0" w:beforeAutospacing="0" w:after="0" w:line="276" w:lineRule="auto"/>
              <w:ind w:firstLine="709"/>
              <w:jc w:val="both"/>
            </w:pPr>
            <w:r w:rsidRPr="00E940F6">
              <w:t>3. Анкетирование «Состояние здоровья и самочувствия».</w:t>
            </w:r>
          </w:p>
          <w:p w:rsidR="002E2536" w:rsidRPr="00E940F6" w:rsidRDefault="002E2536" w:rsidP="005C1512">
            <w:pPr>
              <w:pStyle w:val="aff"/>
              <w:spacing w:before="0" w:beforeAutospacing="0" w:after="0" w:line="276" w:lineRule="auto"/>
              <w:ind w:firstLine="709"/>
              <w:jc w:val="both"/>
            </w:pPr>
            <w:r w:rsidRPr="00E940F6">
              <w:t xml:space="preserve">4. Анкетирование «Оценка уровня школьной мотивации» </w:t>
            </w:r>
          </w:p>
          <w:p w:rsidR="002E2536" w:rsidRPr="00E940F6" w:rsidRDefault="002E2536" w:rsidP="005C1512">
            <w:pPr>
              <w:pStyle w:val="aff"/>
              <w:spacing w:before="0" w:beforeAutospacing="0" w:after="0" w:line="276" w:lineRule="auto"/>
              <w:ind w:firstLine="709"/>
              <w:jc w:val="both"/>
            </w:pPr>
            <w:r w:rsidRPr="00E940F6">
              <w:t>5. Мониторинг групп здоровья, физкультурных групп.</w:t>
            </w:r>
          </w:p>
          <w:p w:rsidR="002E2536" w:rsidRPr="00E940F6" w:rsidRDefault="002E2536" w:rsidP="005C1512">
            <w:pPr>
              <w:pStyle w:val="aff"/>
              <w:spacing w:before="0" w:beforeAutospacing="0" w:after="0" w:line="276" w:lineRule="auto"/>
              <w:ind w:firstLine="709"/>
              <w:jc w:val="both"/>
            </w:pPr>
            <w:r w:rsidRPr="00E940F6">
              <w:t>6. Мониторинг заболеваний по медицинским справкам.</w:t>
            </w:r>
          </w:p>
          <w:p w:rsidR="002E2536" w:rsidRPr="00E940F6" w:rsidRDefault="002E2536" w:rsidP="005C1512">
            <w:pPr>
              <w:pStyle w:val="aff"/>
              <w:spacing w:before="0" w:beforeAutospacing="0" w:after="0" w:line="276" w:lineRule="auto"/>
              <w:ind w:firstLine="709"/>
              <w:jc w:val="both"/>
            </w:pPr>
            <w:r w:rsidRPr="00E940F6">
              <w:t>7. Анкетирование «Режим дня школьника»</w:t>
            </w:r>
          </w:p>
        </w:tc>
      </w:tr>
      <w:tr w:rsidR="002E2536" w:rsidRPr="00E940F6" w:rsidTr="002E2536">
        <w:trPr>
          <w:tblCellSpacing w:w="0" w:type="dxa"/>
        </w:trPr>
        <w:tc>
          <w:tcPr>
            <w:tcW w:w="690" w:type="pct"/>
            <w:tcBorders>
              <w:top w:val="outset" w:sz="6" w:space="0" w:color="000000"/>
              <w:left w:val="outset" w:sz="6" w:space="0" w:color="000000"/>
              <w:bottom w:val="outset" w:sz="6" w:space="0" w:color="000000"/>
              <w:right w:val="outset" w:sz="6" w:space="0" w:color="000000"/>
            </w:tcBorders>
            <w:vAlign w:val="center"/>
          </w:tcPr>
          <w:p w:rsidR="002E2536" w:rsidRPr="00E940F6" w:rsidRDefault="002E2536" w:rsidP="005C1512">
            <w:pPr>
              <w:pStyle w:val="aff"/>
              <w:spacing w:before="0" w:beforeAutospacing="0" w:after="0" w:line="276" w:lineRule="auto"/>
              <w:rPr>
                <w:sz w:val="22"/>
                <w:szCs w:val="22"/>
              </w:rPr>
            </w:pPr>
            <w:r w:rsidRPr="00E940F6">
              <w:rPr>
                <w:sz w:val="22"/>
                <w:szCs w:val="22"/>
              </w:rPr>
              <w:lastRenderedPageBreak/>
              <w:t>2-3 класс</w:t>
            </w:r>
          </w:p>
        </w:tc>
        <w:tc>
          <w:tcPr>
            <w:tcW w:w="1760" w:type="pct"/>
            <w:tcBorders>
              <w:top w:val="outset" w:sz="6" w:space="0" w:color="000000"/>
              <w:left w:val="outset" w:sz="6" w:space="0" w:color="000000"/>
              <w:bottom w:val="outset" w:sz="6" w:space="0" w:color="000000"/>
              <w:right w:val="outset" w:sz="6" w:space="0" w:color="000000"/>
            </w:tcBorders>
          </w:tcPr>
          <w:p w:rsidR="002E2536" w:rsidRPr="00E940F6" w:rsidRDefault="002E2536" w:rsidP="005C1512">
            <w:pPr>
              <w:pStyle w:val="aff"/>
              <w:spacing w:before="0" w:beforeAutospacing="0" w:after="0" w:line="276" w:lineRule="auto"/>
              <w:jc w:val="both"/>
            </w:pPr>
            <w:r w:rsidRPr="00E940F6">
              <w:t>Особенности самооценки и</w:t>
            </w:r>
          </w:p>
          <w:p w:rsidR="002E2536" w:rsidRPr="00E940F6" w:rsidRDefault="002E2536" w:rsidP="005C1512">
            <w:pPr>
              <w:pStyle w:val="aff"/>
              <w:spacing w:before="0" w:beforeAutospacing="0" w:after="0" w:line="276" w:lineRule="auto"/>
              <w:jc w:val="both"/>
            </w:pPr>
            <w:r w:rsidRPr="00E940F6">
              <w:t>уровня притязаний каждого ребенка, его положение в системе личных взаимоотношений класса («звезды», «предпочитаемые», «принятые», непринятые», «пренебрегаемые»), а также характер его отношения к школе.</w:t>
            </w:r>
          </w:p>
        </w:tc>
        <w:tc>
          <w:tcPr>
            <w:tcW w:w="2550" w:type="pct"/>
            <w:tcBorders>
              <w:top w:val="outset" w:sz="6" w:space="0" w:color="000000"/>
              <w:left w:val="outset" w:sz="6" w:space="0" w:color="000000"/>
              <w:bottom w:val="outset" w:sz="6" w:space="0" w:color="000000"/>
              <w:right w:val="outset" w:sz="6" w:space="0" w:color="000000"/>
            </w:tcBorders>
          </w:tcPr>
          <w:p w:rsidR="00077F50" w:rsidRDefault="002E2536" w:rsidP="005C1512">
            <w:pPr>
              <w:pStyle w:val="aff"/>
              <w:spacing w:before="0" w:beforeAutospacing="0" w:after="0" w:line="276" w:lineRule="auto"/>
              <w:ind w:firstLine="709"/>
              <w:jc w:val="both"/>
            </w:pPr>
            <w:r w:rsidRPr="00E940F6">
              <w:t xml:space="preserve">1. Тест «Психологический климат классного коллектива» </w:t>
            </w:r>
          </w:p>
          <w:p w:rsidR="002E2536" w:rsidRPr="00E940F6" w:rsidRDefault="002E2536" w:rsidP="005C1512">
            <w:pPr>
              <w:pStyle w:val="aff"/>
              <w:spacing w:before="0" w:beforeAutospacing="0" w:after="0" w:line="276" w:lineRule="auto"/>
              <w:ind w:firstLine="709"/>
              <w:jc w:val="both"/>
            </w:pPr>
            <w:r w:rsidRPr="00E940F6">
              <w:t>2. Анкетирование «Напряженность функционального состояния».</w:t>
            </w:r>
          </w:p>
          <w:p w:rsidR="002E2536" w:rsidRPr="00E940F6" w:rsidRDefault="002E2536" w:rsidP="005C1512">
            <w:pPr>
              <w:pStyle w:val="aff"/>
              <w:spacing w:before="0" w:beforeAutospacing="0" w:after="0" w:line="276" w:lineRule="auto"/>
              <w:ind w:firstLine="709"/>
              <w:jc w:val="both"/>
            </w:pPr>
            <w:r w:rsidRPr="00E940F6">
              <w:t>3. Анкетирование «Состояние здоровья и самочувствия».</w:t>
            </w:r>
          </w:p>
          <w:p w:rsidR="002E2536" w:rsidRPr="00E940F6" w:rsidRDefault="002E2536" w:rsidP="005C1512">
            <w:pPr>
              <w:pStyle w:val="aff"/>
              <w:spacing w:before="0" w:beforeAutospacing="0" w:after="0" w:line="276" w:lineRule="auto"/>
              <w:ind w:firstLine="709"/>
              <w:jc w:val="both"/>
            </w:pPr>
            <w:r w:rsidRPr="00E940F6">
              <w:t xml:space="preserve">4. Анкетирование «Оценка уровня школьной мотивации» </w:t>
            </w:r>
          </w:p>
          <w:p w:rsidR="002E2536" w:rsidRPr="00E940F6" w:rsidRDefault="002E2536" w:rsidP="005C1512">
            <w:pPr>
              <w:pStyle w:val="aff"/>
              <w:spacing w:before="0" w:beforeAutospacing="0" w:after="0" w:line="276" w:lineRule="auto"/>
              <w:ind w:firstLine="709"/>
              <w:jc w:val="both"/>
            </w:pPr>
            <w:r w:rsidRPr="00E940F6">
              <w:t>5. Мониторинг групп здоровья, физкультурных групп.</w:t>
            </w:r>
          </w:p>
          <w:p w:rsidR="002E2536" w:rsidRPr="00E940F6" w:rsidRDefault="002E2536" w:rsidP="005C1512">
            <w:pPr>
              <w:pStyle w:val="aff"/>
              <w:spacing w:before="0" w:beforeAutospacing="0" w:after="0" w:line="276" w:lineRule="auto"/>
              <w:ind w:firstLine="709"/>
              <w:jc w:val="both"/>
            </w:pPr>
            <w:r w:rsidRPr="00E940F6">
              <w:t>6. Мониторинг заболеваний по медицинским справкам.</w:t>
            </w:r>
          </w:p>
        </w:tc>
      </w:tr>
      <w:tr w:rsidR="002E2536" w:rsidRPr="00E940F6" w:rsidTr="002E2536">
        <w:trPr>
          <w:tblCellSpacing w:w="0" w:type="dxa"/>
        </w:trPr>
        <w:tc>
          <w:tcPr>
            <w:tcW w:w="690" w:type="pct"/>
            <w:tcBorders>
              <w:top w:val="outset" w:sz="6" w:space="0" w:color="000000"/>
              <w:left w:val="outset" w:sz="6" w:space="0" w:color="000000"/>
              <w:bottom w:val="outset" w:sz="6" w:space="0" w:color="000000"/>
              <w:right w:val="outset" w:sz="6" w:space="0" w:color="000000"/>
            </w:tcBorders>
            <w:vAlign w:val="center"/>
          </w:tcPr>
          <w:p w:rsidR="002E2536" w:rsidRPr="00E940F6" w:rsidRDefault="002E2536" w:rsidP="005C1512">
            <w:pPr>
              <w:pStyle w:val="aff"/>
              <w:spacing w:before="0" w:beforeAutospacing="0" w:after="0" w:line="276" w:lineRule="auto"/>
              <w:rPr>
                <w:sz w:val="22"/>
                <w:szCs w:val="22"/>
              </w:rPr>
            </w:pPr>
            <w:r w:rsidRPr="00E940F6">
              <w:rPr>
                <w:sz w:val="22"/>
                <w:szCs w:val="22"/>
              </w:rPr>
              <w:t>4 класс</w:t>
            </w:r>
          </w:p>
        </w:tc>
        <w:tc>
          <w:tcPr>
            <w:tcW w:w="1760" w:type="pct"/>
            <w:tcBorders>
              <w:top w:val="outset" w:sz="6" w:space="0" w:color="000000"/>
              <w:left w:val="outset" w:sz="6" w:space="0" w:color="000000"/>
              <w:bottom w:val="outset" w:sz="6" w:space="0" w:color="000000"/>
              <w:right w:val="outset" w:sz="6" w:space="0" w:color="000000"/>
            </w:tcBorders>
          </w:tcPr>
          <w:p w:rsidR="002E2536" w:rsidRPr="00E940F6" w:rsidRDefault="002E2536" w:rsidP="005C1512">
            <w:pPr>
              <w:pStyle w:val="aff"/>
              <w:spacing w:before="0" w:beforeAutospacing="0" w:after="0" w:line="276" w:lineRule="auto"/>
              <w:jc w:val="both"/>
            </w:pPr>
            <w:r w:rsidRPr="00E940F6">
              <w:t>Изучения самооценки детей младшего школьного возраста.</w:t>
            </w:r>
          </w:p>
        </w:tc>
        <w:tc>
          <w:tcPr>
            <w:tcW w:w="2550" w:type="pct"/>
            <w:tcBorders>
              <w:top w:val="outset" w:sz="6" w:space="0" w:color="000000"/>
              <w:left w:val="outset" w:sz="6" w:space="0" w:color="000000"/>
              <w:bottom w:val="outset" w:sz="6" w:space="0" w:color="000000"/>
              <w:right w:val="outset" w:sz="6" w:space="0" w:color="000000"/>
            </w:tcBorders>
          </w:tcPr>
          <w:p w:rsidR="00077F50" w:rsidRDefault="002E2536" w:rsidP="005C1512">
            <w:pPr>
              <w:pStyle w:val="aff"/>
              <w:spacing w:before="0" w:beforeAutospacing="0" w:after="0" w:line="276" w:lineRule="auto"/>
              <w:ind w:firstLine="709"/>
              <w:jc w:val="both"/>
            </w:pPr>
            <w:r w:rsidRPr="00E940F6">
              <w:t xml:space="preserve">1. Тест «Психологический климат классного коллектива» </w:t>
            </w:r>
          </w:p>
          <w:p w:rsidR="002E2536" w:rsidRPr="00E940F6" w:rsidRDefault="002E2536" w:rsidP="005C1512">
            <w:pPr>
              <w:pStyle w:val="aff"/>
              <w:spacing w:before="0" w:beforeAutospacing="0" w:after="0" w:line="276" w:lineRule="auto"/>
              <w:ind w:firstLine="709"/>
              <w:jc w:val="both"/>
            </w:pPr>
            <w:r w:rsidRPr="00E940F6">
              <w:t>2. Анкетирование «Напряженность функционального состояния».</w:t>
            </w:r>
          </w:p>
          <w:p w:rsidR="002E2536" w:rsidRPr="00E940F6" w:rsidRDefault="002E2536" w:rsidP="005C1512">
            <w:pPr>
              <w:pStyle w:val="aff"/>
              <w:spacing w:before="0" w:beforeAutospacing="0" w:after="0" w:line="276" w:lineRule="auto"/>
              <w:ind w:firstLine="709"/>
              <w:jc w:val="both"/>
            </w:pPr>
            <w:r w:rsidRPr="00E940F6">
              <w:t>3. Анкетирование «Состояние здоровья и самочувствия».</w:t>
            </w:r>
          </w:p>
          <w:p w:rsidR="002E2536" w:rsidRPr="00E940F6" w:rsidRDefault="002E2536" w:rsidP="005C1512">
            <w:pPr>
              <w:pStyle w:val="aff"/>
              <w:spacing w:before="0" w:beforeAutospacing="0" w:after="0" w:line="276" w:lineRule="auto"/>
              <w:ind w:firstLine="709"/>
              <w:jc w:val="both"/>
            </w:pPr>
            <w:r w:rsidRPr="00E940F6">
              <w:t xml:space="preserve">4. Анкетирование «Оценка уровня школьной мотивации» </w:t>
            </w:r>
          </w:p>
          <w:p w:rsidR="002E2536" w:rsidRPr="00E940F6" w:rsidRDefault="002E2536" w:rsidP="005C1512">
            <w:pPr>
              <w:pStyle w:val="aff"/>
              <w:spacing w:before="0" w:beforeAutospacing="0" w:after="0" w:line="276" w:lineRule="auto"/>
              <w:ind w:firstLine="709"/>
              <w:jc w:val="both"/>
            </w:pPr>
            <w:r w:rsidRPr="00E940F6">
              <w:t>5. Мониторинг групп здоровья, физкультурных групп.</w:t>
            </w:r>
          </w:p>
          <w:p w:rsidR="002E2536" w:rsidRPr="00E940F6" w:rsidRDefault="002E2536" w:rsidP="005C1512">
            <w:pPr>
              <w:pStyle w:val="aff"/>
              <w:spacing w:before="0" w:beforeAutospacing="0" w:after="0" w:line="276" w:lineRule="auto"/>
              <w:ind w:firstLine="709"/>
              <w:jc w:val="both"/>
            </w:pPr>
            <w:r w:rsidRPr="00E940F6">
              <w:t>6. Мониторинг заболеваний по медицинским справкам.</w:t>
            </w:r>
          </w:p>
        </w:tc>
      </w:tr>
    </w:tbl>
    <w:p w:rsidR="002E2536" w:rsidRPr="00E940F6" w:rsidRDefault="002E2536" w:rsidP="002E2536">
      <w:pPr>
        <w:pStyle w:val="Zag3"/>
        <w:tabs>
          <w:tab w:val="left" w:leader="dot" w:pos="624"/>
        </w:tabs>
        <w:spacing w:after="0" w:line="276" w:lineRule="auto"/>
        <w:jc w:val="both"/>
        <w:rPr>
          <w:rStyle w:val="Zag11"/>
          <w:rFonts w:eastAsia="@Arial Unicode MS"/>
          <w:color w:val="auto"/>
          <w:lang w:val="ru-RU"/>
        </w:rPr>
      </w:pPr>
    </w:p>
    <w:p w:rsidR="002E2536" w:rsidRPr="00E940F6" w:rsidRDefault="002E2536" w:rsidP="002E2536">
      <w:pPr>
        <w:pStyle w:val="afff2"/>
        <w:spacing w:line="276" w:lineRule="auto"/>
        <w:jc w:val="center"/>
        <w:rPr>
          <w:rFonts w:ascii="Times New Roman" w:eastAsia="Times New Roman" w:hAnsi="Times New Roman"/>
          <w:b/>
          <w:sz w:val="24"/>
          <w:szCs w:val="24"/>
        </w:rPr>
      </w:pPr>
      <w:r w:rsidRPr="00E940F6">
        <w:rPr>
          <w:rFonts w:ascii="Times New Roman" w:eastAsia="Times New Roman" w:hAnsi="Times New Roman"/>
          <w:b/>
          <w:sz w:val="24"/>
          <w:szCs w:val="24"/>
        </w:rPr>
        <w:t>Мониторинг проводится по следующим показателям: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
        <w:gridCol w:w="4885"/>
        <w:gridCol w:w="3730"/>
      </w:tblGrid>
      <w:tr w:rsidR="002E2536" w:rsidRPr="00E940F6" w:rsidTr="002E2536">
        <w:tc>
          <w:tcPr>
            <w:tcW w:w="499" w:type="pct"/>
            <w:tcBorders>
              <w:top w:val="single" w:sz="4" w:space="0" w:color="auto"/>
              <w:left w:val="single" w:sz="4" w:space="0" w:color="auto"/>
              <w:bottom w:val="single" w:sz="4" w:space="0" w:color="auto"/>
              <w:right w:val="single" w:sz="4" w:space="0" w:color="auto"/>
            </w:tcBorders>
          </w:tcPr>
          <w:p w:rsidR="002E2536" w:rsidRPr="00E940F6" w:rsidRDefault="002E2536" w:rsidP="005C1512">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w:t>
            </w:r>
          </w:p>
        </w:tc>
        <w:tc>
          <w:tcPr>
            <w:tcW w:w="2552" w:type="pct"/>
            <w:tcBorders>
              <w:top w:val="single" w:sz="4" w:space="0" w:color="auto"/>
              <w:left w:val="single" w:sz="4" w:space="0" w:color="auto"/>
              <w:bottom w:val="single" w:sz="4" w:space="0" w:color="auto"/>
              <w:right w:val="single" w:sz="4" w:space="0" w:color="auto"/>
            </w:tcBorders>
          </w:tcPr>
          <w:p w:rsidR="002E2536" w:rsidRPr="00E940F6" w:rsidRDefault="002E2536" w:rsidP="005C1512">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Задачи формирования экологической культуры, культуры здорового и безопасного образа жизни обучающихся</w:t>
            </w:r>
          </w:p>
        </w:tc>
        <w:tc>
          <w:tcPr>
            <w:tcW w:w="1949" w:type="pct"/>
            <w:tcBorders>
              <w:top w:val="single" w:sz="4" w:space="0" w:color="auto"/>
              <w:left w:val="single" w:sz="4" w:space="0" w:color="auto"/>
              <w:bottom w:val="single" w:sz="4" w:space="0" w:color="auto"/>
              <w:right w:val="single" w:sz="4" w:space="0" w:color="auto"/>
            </w:tcBorders>
          </w:tcPr>
          <w:p w:rsidR="002E2536" w:rsidRPr="00E940F6" w:rsidRDefault="002E2536" w:rsidP="005C1512">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Показатели эффективности реализации программы</w:t>
            </w:r>
          </w:p>
        </w:tc>
      </w:tr>
      <w:tr w:rsidR="002E2536" w:rsidRPr="00E940F6" w:rsidTr="002E2536">
        <w:tc>
          <w:tcPr>
            <w:tcW w:w="499" w:type="pct"/>
            <w:tcBorders>
              <w:top w:val="single" w:sz="4" w:space="0" w:color="auto"/>
              <w:left w:val="single" w:sz="4" w:space="0" w:color="auto"/>
              <w:bottom w:val="single" w:sz="4" w:space="0" w:color="auto"/>
              <w:right w:val="single" w:sz="4" w:space="0" w:color="auto"/>
            </w:tcBorders>
          </w:tcPr>
          <w:p w:rsidR="002E2536" w:rsidRPr="00E940F6" w:rsidRDefault="002E2536" w:rsidP="005C1512">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1</w:t>
            </w:r>
          </w:p>
        </w:tc>
        <w:tc>
          <w:tcPr>
            <w:tcW w:w="2552" w:type="pct"/>
            <w:tcBorders>
              <w:top w:val="single" w:sz="4" w:space="0" w:color="auto"/>
              <w:left w:val="single" w:sz="4" w:space="0" w:color="auto"/>
              <w:bottom w:val="single" w:sz="4" w:space="0" w:color="auto"/>
              <w:right w:val="single" w:sz="4" w:space="0" w:color="auto"/>
            </w:tcBorders>
          </w:tcPr>
          <w:p w:rsidR="002E2536" w:rsidRPr="00E940F6" w:rsidRDefault="002E2536" w:rsidP="005C1512">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формирование представлений об основах экологической культуры на примере экологически сообразного поведения в быту и природе, безопасного для человека и окружающей среды</w:t>
            </w:r>
          </w:p>
        </w:tc>
        <w:tc>
          <w:tcPr>
            <w:tcW w:w="1949" w:type="pct"/>
            <w:tcBorders>
              <w:top w:val="single" w:sz="4" w:space="0" w:color="auto"/>
              <w:left w:val="single" w:sz="4" w:space="0" w:color="auto"/>
              <w:bottom w:val="single" w:sz="4" w:space="0" w:color="auto"/>
              <w:right w:val="single" w:sz="4" w:space="0" w:color="auto"/>
            </w:tcBorders>
          </w:tcPr>
          <w:p w:rsidR="002E2536" w:rsidRPr="00E940F6" w:rsidRDefault="002E2536" w:rsidP="005C1512">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отсутствие травматизма среди обучающихся ОО</w:t>
            </w:r>
          </w:p>
          <w:p w:rsidR="002E2536" w:rsidRPr="00E940F6" w:rsidRDefault="002E2536" w:rsidP="005C1512">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сокращение количества уроков, пропущенных по болезни</w:t>
            </w:r>
          </w:p>
        </w:tc>
      </w:tr>
      <w:tr w:rsidR="002E2536" w:rsidRPr="00E940F6" w:rsidTr="002E2536">
        <w:tc>
          <w:tcPr>
            <w:tcW w:w="499" w:type="pct"/>
            <w:tcBorders>
              <w:top w:val="single" w:sz="4" w:space="0" w:color="auto"/>
              <w:left w:val="single" w:sz="4" w:space="0" w:color="auto"/>
              <w:bottom w:val="single" w:sz="4" w:space="0" w:color="auto"/>
              <w:right w:val="single" w:sz="4" w:space="0" w:color="auto"/>
            </w:tcBorders>
          </w:tcPr>
          <w:p w:rsidR="002E2536" w:rsidRPr="00E940F6" w:rsidRDefault="002E2536" w:rsidP="005C1512">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2</w:t>
            </w:r>
          </w:p>
        </w:tc>
        <w:tc>
          <w:tcPr>
            <w:tcW w:w="2552" w:type="pct"/>
            <w:tcBorders>
              <w:top w:val="single" w:sz="4" w:space="0" w:color="auto"/>
              <w:left w:val="single" w:sz="4" w:space="0" w:color="auto"/>
              <w:bottom w:val="single" w:sz="4" w:space="0" w:color="auto"/>
              <w:right w:val="single" w:sz="4" w:space="0" w:color="auto"/>
            </w:tcBorders>
          </w:tcPr>
          <w:p w:rsidR="002E2536" w:rsidRPr="00E940F6" w:rsidRDefault="002E2536" w:rsidP="005C1512">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пробуждение в детях желания заботиться о своём здоровье (формирование заинтересованного отношения к собственному здоровью) путём соблюдения правил здорового образа жизни и организации здоровьесберегающего характера учебной деятельности и общения</w:t>
            </w:r>
          </w:p>
        </w:tc>
        <w:tc>
          <w:tcPr>
            <w:tcW w:w="1949" w:type="pct"/>
            <w:tcBorders>
              <w:top w:val="single" w:sz="4" w:space="0" w:color="auto"/>
              <w:left w:val="single" w:sz="4" w:space="0" w:color="auto"/>
              <w:bottom w:val="single" w:sz="4" w:space="0" w:color="auto"/>
              <w:right w:val="single" w:sz="4" w:space="0" w:color="auto"/>
            </w:tcBorders>
          </w:tcPr>
          <w:p w:rsidR="002E2536" w:rsidRPr="00E940F6" w:rsidRDefault="002E2536" w:rsidP="005C1512">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соблюдение учащимися режима дня, наблюдение, участие обучающихся в организованных переменах, утренней зарядке, физкультминутках на уроках</w:t>
            </w:r>
          </w:p>
        </w:tc>
      </w:tr>
      <w:tr w:rsidR="002E2536" w:rsidRPr="00E940F6" w:rsidTr="002E2536">
        <w:tc>
          <w:tcPr>
            <w:tcW w:w="499" w:type="pct"/>
            <w:tcBorders>
              <w:top w:val="single" w:sz="4" w:space="0" w:color="auto"/>
              <w:left w:val="single" w:sz="4" w:space="0" w:color="auto"/>
              <w:bottom w:val="single" w:sz="4" w:space="0" w:color="auto"/>
              <w:right w:val="single" w:sz="4" w:space="0" w:color="auto"/>
            </w:tcBorders>
          </w:tcPr>
          <w:p w:rsidR="002E2536" w:rsidRPr="00E940F6" w:rsidRDefault="002E2536" w:rsidP="005C1512">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3</w:t>
            </w:r>
          </w:p>
        </w:tc>
        <w:tc>
          <w:tcPr>
            <w:tcW w:w="2552" w:type="pct"/>
            <w:tcBorders>
              <w:top w:val="single" w:sz="4" w:space="0" w:color="auto"/>
              <w:left w:val="single" w:sz="4" w:space="0" w:color="auto"/>
              <w:bottom w:val="single" w:sz="4" w:space="0" w:color="auto"/>
              <w:right w:val="single" w:sz="4" w:space="0" w:color="auto"/>
            </w:tcBorders>
          </w:tcPr>
          <w:p w:rsidR="002E2536" w:rsidRPr="00E940F6" w:rsidRDefault="002E2536" w:rsidP="005C1512">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формирование познавательного интереса и бережного отношения к природе</w:t>
            </w:r>
          </w:p>
        </w:tc>
        <w:tc>
          <w:tcPr>
            <w:tcW w:w="1949" w:type="pct"/>
            <w:tcBorders>
              <w:top w:val="single" w:sz="4" w:space="0" w:color="auto"/>
              <w:left w:val="single" w:sz="4" w:space="0" w:color="auto"/>
              <w:bottom w:val="single" w:sz="4" w:space="0" w:color="auto"/>
              <w:right w:val="single" w:sz="4" w:space="0" w:color="auto"/>
            </w:tcBorders>
          </w:tcPr>
          <w:p w:rsidR="002E2536" w:rsidRPr="00E940F6" w:rsidRDefault="002E2536" w:rsidP="005C1512">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 xml:space="preserve">анкетирование обучающихся и родителей, мониторинг участия учащихся в соревнованиях, </w:t>
            </w:r>
            <w:r w:rsidRPr="00E940F6">
              <w:rPr>
                <w:rFonts w:ascii="Times New Roman" w:eastAsia="Times New Roman" w:hAnsi="Times New Roman"/>
                <w:sz w:val="24"/>
                <w:szCs w:val="24"/>
              </w:rPr>
              <w:lastRenderedPageBreak/>
              <w:t>конкурсах, внеклассных мероприятиях, экологических десантах</w:t>
            </w:r>
          </w:p>
        </w:tc>
      </w:tr>
      <w:tr w:rsidR="002E2536" w:rsidRPr="00E940F6" w:rsidTr="002E2536">
        <w:tc>
          <w:tcPr>
            <w:tcW w:w="499" w:type="pct"/>
            <w:tcBorders>
              <w:top w:val="single" w:sz="4" w:space="0" w:color="auto"/>
              <w:left w:val="single" w:sz="4" w:space="0" w:color="auto"/>
              <w:bottom w:val="single" w:sz="4" w:space="0" w:color="auto"/>
              <w:right w:val="single" w:sz="4" w:space="0" w:color="auto"/>
            </w:tcBorders>
          </w:tcPr>
          <w:p w:rsidR="002E2536" w:rsidRPr="00E940F6" w:rsidRDefault="002E2536" w:rsidP="005C1512">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lastRenderedPageBreak/>
              <w:t>4</w:t>
            </w:r>
          </w:p>
        </w:tc>
        <w:tc>
          <w:tcPr>
            <w:tcW w:w="2552" w:type="pct"/>
            <w:tcBorders>
              <w:top w:val="single" w:sz="4" w:space="0" w:color="auto"/>
              <w:left w:val="single" w:sz="4" w:space="0" w:color="auto"/>
              <w:bottom w:val="single" w:sz="4" w:space="0" w:color="auto"/>
              <w:right w:val="single" w:sz="4" w:space="0" w:color="auto"/>
            </w:tcBorders>
          </w:tcPr>
          <w:p w:rsidR="002E2536" w:rsidRPr="00E940F6" w:rsidRDefault="002E2536" w:rsidP="005C1512">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формирование установок на использование здорового питания</w:t>
            </w:r>
          </w:p>
        </w:tc>
        <w:tc>
          <w:tcPr>
            <w:tcW w:w="1949" w:type="pct"/>
            <w:tcBorders>
              <w:top w:val="single" w:sz="4" w:space="0" w:color="auto"/>
              <w:left w:val="single" w:sz="4" w:space="0" w:color="auto"/>
              <w:bottom w:val="single" w:sz="4" w:space="0" w:color="auto"/>
              <w:right w:val="single" w:sz="4" w:space="0" w:color="auto"/>
            </w:tcBorders>
          </w:tcPr>
          <w:p w:rsidR="002E2536" w:rsidRPr="00E940F6" w:rsidRDefault="002E2536" w:rsidP="005C1512">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охват горячим питанием обучающихся ОО, анкетирование обучающихся и родителей</w:t>
            </w:r>
          </w:p>
        </w:tc>
      </w:tr>
      <w:tr w:rsidR="002E2536" w:rsidRPr="00E940F6" w:rsidTr="002E2536">
        <w:tc>
          <w:tcPr>
            <w:tcW w:w="499" w:type="pct"/>
            <w:tcBorders>
              <w:top w:val="single" w:sz="4" w:space="0" w:color="auto"/>
              <w:left w:val="single" w:sz="4" w:space="0" w:color="auto"/>
              <w:bottom w:val="single" w:sz="4" w:space="0" w:color="auto"/>
              <w:right w:val="single" w:sz="4" w:space="0" w:color="auto"/>
            </w:tcBorders>
          </w:tcPr>
          <w:p w:rsidR="002E2536" w:rsidRPr="00E940F6" w:rsidRDefault="002E2536" w:rsidP="005C1512">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5</w:t>
            </w:r>
          </w:p>
        </w:tc>
        <w:tc>
          <w:tcPr>
            <w:tcW w:w="2552" w:type="pct"/>
            <w:tcBorders>
              <w:top w:val="single" w:sz="4" w:space="0" w:color="auto"/>
              <w:left w:val="single" w:sz="4" w:space="0" w:color="auto"/>
              <w:bottom w:val="single" w:sz="4" w:space="0" w:color="auto"/>
              <w:right w:val="single" w:sz="4" w:space="0" w:color="auto"/>
            </w:tcBorders>
          </w:tcPr>
          <w:p w:rsidR="002E2536" w:rsidRPr="00E940F6" w:rsidRDefault="002E2536" w:rsidP="005C1512">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использование оптимальных двигательных режимов для детей с учётом их возрастных, психологических и иных особенностей, развитие потребности в занятиях физической культурой и спортом</w:t>
            </w:r>
          </w:p>
        </w:tc>
        <w:tc>
          <w:tcPr>
            <w:tcW w:w="1949" w:type="pct"/>
            <w:tcBorders>
              <w:top w:val="single" w:sz="4" w:space="0" w:color="auto"/>
              <w:left w:val="single" w:sz="4" w:space="0" w:color="auto"/>
              <w:bottom w:val="single" w:sz="4" w:space="0" w:color="auto"/>
              <w:right w:val="single" w:sz="4" w:space="0" w:color="auto"/>
            </w:tcBorders>
          </w:tcPr>
          <w:p w:rsidR="002E2536" w:rsidRPr="00E940F6" w:rsidRDefault="002E2536" w:rsidP="005C1512">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участие обучающихся в организованных переменах, утренней зарядке, физкультминутках на уроках, соревнованиях, эстафетах и др.</w:t>
            </w:r>
          </w:p>
        </w:tc>
      </w:tr>
      <w:tr w:rsidR="002E2536" w:rsidRPr="00E940F6" w:rsidTr="002E2536">
        <w:tc>
          <w:tcPr>
            <w:tcW w:w="499" w:type="pct"/>
            <w:tcBorders>
              <w:top w:val="single" w:sz="4" w:space="0" w:color="auto"/>
              <w:left w:val="single" w:sz="4" w:space="0" w:color="auto"/>
              <w:bottom w:val="single" w:sz="4" w:space="0" w:color="auto"/>
              <w:right w:val="single" w:sz="4" w:space="0" w:color="auto"/>
            </w:tcBorders>
          </w:tcPr>
          <w:p w:rsidR="002E2536" w:rsidRPr="00E940F6" w:rsidRDefault="002E2536" w:rsidP="005C1512">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6</w:t>
            </w:r>
          </w:p>
        </w:tc>
        <w:tc>
          <w:tcPr>
            <w:tcW w:w="2552" w:type="pct"/>
            <w:tcBorders>
              <w:top w:val="single" w:sz="4" w:space="0" w:color="auto"/>
              <w:left w:val="single" w:sz="4" w:space="0" w:color="auto"/>
              <w:bottom w:val="single" w:sz="4" w:space="0" w:color="auto"/>
              <w:right w:val="single" w:sz="4" w:space="0" w:color="auto"/>
            </w:tcBorders>
          </w:tcPr>
          <w:p w:rsidR="002E2536" w:rsidRPr="00E940F6" w:rsidRDefault="002E2536" w:rsidP="005C1512">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соблюдение здоровьесозидающих режимов дня;</w:t>
            </w:r>
          </w:p>
        </w:tc>
        <w:tc>
          <w:tcPr>
            <w:tcW w:w="1949" w:type="pct"/>
            <w:tcBorders>
              <w:top w:val="single" w:sz="4" w:space="0" w:color="auto"/>
              <w:left w:val="single" w:sz="4" w:space="0" w:color="auto"/>
              <w:bottom w:val="single" w:sz="4" w:space="0" w:color="auto"/>
              <w:right w:val="single" w:sz="4" w:space="0" w:color="auto"/>
            </w:tcBorders>
          </w:tcPr>
          <w:p w:rsidR="002E2536" w:rsidRPr="00E940F6" w:rsidRDefault="002E2536" w:rsidP="005C1512">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соблюдение обучающимися режима дня</w:t>
            </w:r>
          </w:p>
        </w:tc>
      </w:tr>
      <w:tr w:rsidR="002E2536" w:rsidRPr="00E940F6" w:rsidTr="002E2536">
        <w:tc>
          <w:tcPr>
            <w:tcW w:w="499" w:type="pct"/>
            <w:tcBorders>
              <w:top w:val="single" w:sz="4" w:space="0" w:color="auto"/>
              <w:left w:val="single" w:sz="4" w:space="0" w:color="auto"/>
              <w:bottom w:val="single" w:sz="4" w:space="0" w:color="auto"/>
              <w:right w:val="single" w:sz="4" w:space="0" w:color="auto"/>
            </w:tcBorders>
          </w:tcPr>
          <w:p w:rsidR="002E2536" w:rsidRPr="00E940F6" w:rsidRDefault="002E2536" w:rsidP="005C1512">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7</w:t>
            </w:r>
          </w:p>
        </w:tc>
        <w:tc>
          <w:tcPr>
            <w:tcW w:w="2552" w:type="pct"/>
            <w:tcBorders>
              <w:top w:val="single" w:sz="4" w:space="0" w:color="auto"/>
              <w:left w:val="single" w:sz="4" w:space="0" w:color="auto"/>
              <w:bottom w:val="single" w:sz="4" w:space="0" w:color="auto"/>
              <w:right w:val="single" w:sz="4" w:space="0" w:color="auto"/>
            </w:tcBorders>
          </w:tcPr>
          <w:p w:rsidR="002E2536" w:rsidRPr="00E940F6" w:rsidRDefault="002E2536" w:rsidP="005C1512">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формирование негативного отношения к факторам риска здоровью детей (сниженная двигательная активность, курение, алкоголь, наркотики и другие психоактивные вещества, инфекционные заболевания)</w:t>
            </w:r>
          </w:p>
        </w:tc>
        <w:tc>
          <w:tcPr>
            <w:tcW w:w="1949" w:type="pct"/>
            <w:tcBorders>
              <w:top w:val="single" w:sz="4" w:space="0" w:color="auto"/>
              <w:left w:val="single" w:sz="4" w:space="0" w:color="auto"/>
              <w:bottom w:val="single" w:sz="4" w:space="0" w:color="auto"/>
              <w:right w:val="single" w:sz="4" w:space="0" w:color="auto"/>
            </w:tcBorders>
          </w:tcPr>
          <w:p w:rsidR="002E2536" w:rsidRPr="00E940F6" w:rsidRDefault="002E2536" w:rsidP="005C1512">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участие обучающихся в организованных переменах, утренней зарядке, физкультминутках на уроках, соревнованиях, эстафетах и др.</w:t>
            </w:r>
          </w:p>
        </w:tc>
      </w:tr>
      <w:tr w:rsidR="002E2536" w:rsidRPr="00E940F6" w:rsidTr="002E2536">
        <w:tc>
          <w:tcPr>
            <w:tcW w:w="499" w:type="pct"/>
            <w:tcBorders>
              <w:top w:val="single" w:sz="4" w:space="0" w:color="auto"/>
              <w:left w:val="single" w:sz="4" w:space="0" w:color="auto"/>
              <w:bottom w:val="single" w:sz="4" w:space="0" w:color="auto"/>
              <w:right w:val="single" w:sz="4" w:space="0" w:color="auto"/>
            </w:tcBorders>
          </w:tcPr>
          <w:p w:rsidR="002E2536" w:rsidRPr="00E940F6" w:rsidRDefault="002E2536" w:rsidP="005C1512">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8</w:t>
            </w:r>
          </w:p>
        </w:tc>
        <w:tc>
          <w:tcPr>
            <w:tcW w:w="2552" w:type="pct"/>
            <w:tcBorders>
              <w:top w:val="single" w:sz="4" w:space="0" w:color="auto"/>
              <w:left w:val="single" w:sz="4" w:space="0" w:color="auto"/>
              <w:bottom w:val="single" w:sz="4" w:space="0" w:color="auto"/>
              <w:right w:val="single" w:sz="4" w:space="0" w:color="auto"/>
            </w:tcBorders>
          </w:tcPr>
          <w:p w:rsidR="002E2536" w:rsidRPr="00E940F6" w:rsidRDefault="002E2536" w:rsidP="005C1512">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становление умений противостояния вовлечению в табакокурение, употребление алкоголя, наркотических и сильнодействующих веществ</w:t>
            </w:r>
          </w:p>
        </w:tc>
        <w:tc>
          <w:tcPr>
            <w:tcW w:w="1949" w:type="pct"/>
            <w:tcBorders>
              <w:top w:val="single" w:sz="4" w:space="0" w:color="auto"/>
              <w:left w:val="single" w:sz="4" w:space="0" w:color="auto"/>
              <w:bottom w:val="single" w:sz="4" w:space="0" w:color="auto"/>
              <w:right w:val="single" w:sz="4" w:space="0" w:color="auto"/>
            </w:tcBorders>
          </w:tcPr>
          <w:p w:rsidR="002E2536" w:rsidRPr="00E940F6" w:rsidRDefault="002E2536" w:rsidP="005C1512">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 xml:space="preserve">участие в конкурсах, соревнованиях, проектной деятельности и др., направленных на профилактику вовлечения во вредные привычки </w:t>
            </w:r>
          </w:p>
        </w:tc>
      </w:tr>
      <w:tr w:rsidR="002E2536" w:rsidRPr="00E940F6" w:rsidTr="002E2536">
        <w:tc>
          <w:tcPr>
            <w:tcW w:w="499" w:type="pct"/>
            <w:tcBorders>
              <w:top w:val="single" w:sz="4" w:space="0" w:color="auto"/>
              <w:left w:val="single" w:sz="4" w:space="0" w:color="auto"/>
              <w:bottom w:val="single" w:sz="4" w:space="0" w:color="auto"/>
              <w:right w:val="single" w:sz="4" w:space="0" w:color="auto"/>
            </w:tcBorders>
          </w:tcPr>
          <w:p w:rsidR="002E2536" w:rsidRPr="00E940F6" w:rsidRDefault="002E2536" w:rsidP="005C1512">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9</w:t>
            </w:r>
          </w:p>
        </w:tc>
        <w:tc>
          <w:tcPr>
            <w:tcW w:w="2552" w:type="pct"/>
            <w:tcBorders>
              <w:top w:val="single" w:sz="4" w:space="0" w:color="auto"/>
              <w:left w:val="single" w:sz="4" w:space="0" w:color="auto"/>
              <w:bottom w:val="single" w:sz="4" w:space="0" w:color="auto"/>
              <w:right w:val="single" w:sz="4" w:space="0" w:color="auto"/>
            </w:tcBorders>
          </w:tcPr>
          <w:p w:rsidR="002E2536" w:rsidRPr="00E940F6" w:rsidRDefault="002E2536" w:rsidP="005C1512">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формирование потребности ребёнка безбоязненно обращаться к врачу по любым вопросам, связанным с особенностями роста и развития, состояния здоровья, развитие готовности самостоятельно поддерживать своё здоровье на основе использования навыков личной гигиены</w:t>
            </w:r>
          </w:p>
        </w:tc>
        <w:tc>
          <w:tcPr>
            <w:tcW w:w="1949" w:type="pct"/>
            <w:tcBorders>
              <w:top w:val="single" w:sz="4" w:space="0" w:color="auto"/>
              <w:left w:val="single" w:sz="4" w:space="0" w:color="auto"/>
              <w:bottom w:val="single" w:sz="4" w:space="0" w:color="auto"/>
              <w:right w:val="single" w:sz="4" w:space="0" w:color="auto"/>
            </w:tcBorders>
          </w:tcPr>
          <w:p w:rsidR="002E2536" w:rsidRPr="00E940F6" w:rsidRDefault="002E2536" w:rsidP="005C1512">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соблюдение правил личной гигиены, участие в вакцинации, мониторинге физического развития, мед. осмотрах и диспансеризации</w:t>
            </w:r>
          </w:p>
        </w:tc>
      </w:tr>
      <w:tr w:rsidR="002E2536" w:rsidRPr="00E940F6" w:rsidTr="002E2536">
        <w:tc>
          <w:tcPr>
            <w:tcW w:w="499" w:type="pct"/>
            <w:tcBorders>
              <w:top w:val="single" w:sz="4" w:space="0" w:color="auto"/>
              <w:left w:val="single" w:sz="4" w:space="0" w:color="auto"/>
              <w:bottom w:val="single" w:sz="4" w:space="0" w:color="auto"/>
              <w:right w:val="single" w:sz="4" w:space="0" w:color="auto"/>
            </w:tcBorders>
          </w:tcPr>
          <w:p w:rsidR="002E2536" w:rsidRPr="00E940F6" w:rsidRDefault="002E2536" w:rsidP="005C1512">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10</w:t>
            </w:r>
          </w:p>
        </w:tc>
        <w:tc>
          <w:tcPr>
            <w:tcW w:w="2552" w:type="pct"/>
            <w:tcBorders>
              <w:top w:val="single" w:sz="4" w:space="0" w:color="auto"/>
              <w:left w:val="single" w:sz="4" w:space="0" w:color="auto"/>
              <w:bottom w:val="single" w:sz="4" w:space="0" w:color="auto"/>
              <w:right w:val="single" w:sz="4" w:space="0" w:color="auto"/>
            </w:tcBorders>
          </w:tcPr>
          <w:p w:rsidR="002E2536" w:rsidRPr="00E940F6" w:rsidRDefault="002E2536" w:rsidP="005C1512">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формирование основ здоровьесберегающей учебной культуры: умений организовывать успешную учебную работу, создавая здоровьесберегающие условия, выбирая адекватные средства и приёмы выполнения заданий с учётом индивидуальных особенностей</w:t>
            </w:r>
          </w:p>
        </w:tc>
        <w:tc>
          <w:tcPr>
            <w:tcW w:w="1949" w:type="pct"/>
            <w:tcBorders>
              <w:top w:val="single" w:sz="4" w:space="0" w:color="auto"/>
              <w:left w:val="single" w:sz="4" w:space="0" w:color="auto"/>
              <w:bottom w:val="single" w:sz="4" w:space="0" w:color="auto"/>
              <w:right w:val="single" w:sz="4" w:space="0" w:color="auto"/>
            </w:tcBorders>
          </w:tcPr>
          <w:p w:rsidR="002E2536" w:rsidRPr="00E940F6" w:rsidRDefault="002E2536" w:rsidP="005C1512">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формирование регулятивных УУД, направленных на здоровьесозидание</w:t>
            </w:r>
          </w:p>
        </w:tc>
      </w:tr>
      <w:tr w:rsidR="002E2536" w:rsidRPr="00E940F6" w:rsidTr="002E2536">
        <w:tc>
          <w:tcPr>
            <w:tcW w:w="499" w:type="pct"/>
            <w:tcBorders>
              <w:top w:val="single" w:sz="4" w:space="0" w:color="auto"/>
              <w:left w:val="single" w:sz="4" w:space="0" w:color="auto"/>
              <w:bottom w:val="single" w:sz="4" w:space="0" w:color="auto"/>
              <w:right w:val="single" w:sz="4" w:space="0" w:color="auto"/>
            </w:tcBorders>
          </w:tcPr>
          <w:p w:rsidR="002E2536" w:rsidRPr="00E940F6" w:rsidRDefault="002E2536" w:rsidP="005C1512">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11</w:t>
            </w:r>
          </w:p>
        </w:tc>
        <w:tc>
          <w:tcPr>
            <w:tcW w:w="2552" w:type="pct"/>
            <w:tcBorders>
              <w:top w:val="single" w:sz="4" w:space="0" w:color="auto"/>
              <w:left w:val="single" w:sz="4" w:space="0" w:color="auto"/>
              <w:bottom w:val="single" w:sz="4" w:space="0" w:color="auto"/>
              <w:right w:val="single" w:sz="4" w:space="0" w:color="auto"/>
            </w:tcBorders>
          </w:tcPr>
          <w:p w:rsidR="002E2536" w:rsidRPr="00E940F6" w:rsidRDefault="002E2536" w:rsidP="005C1512">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формирование умений безопасного поведения в окружающей среде и простейших умений поведения в экстремальных (чрезвычайных) ситуациях</w:t>
            </w:r>
          </w:p>
        </w:tc>
        <w:tc>
          <w:tcPr>
            <w:tcW w:w="1949" w:type="pct"/>
            <w:tcBorders>
              <w:top w:val="single" w:sz="4" w:space="0" w:color="auto"/>
              <w:left w:val="single" w:sz="4" w:space="0" w:color="auto"/>
              <w:bottom w:val="single" w:sz="4" w:space="0" w:color="auto"/>
              <w:right w:val="single" w:sz="4" w:space="0" w:color="auto"/>
            </w:tcBorders>
          </w:tcPr>
          <w:p w:rsidR="002E2536" w:rsidRPr="00E940F6" w:rsidRDefault="002E2536" w:rsidP="005C1512">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отсутствие травматизма среди обучающихся ОО, участие в репетиционных эвакуациях при пожаре, террористических актах</w:t>
            </w:r>
          </w:p>
        </w:tc>
      </w:tr>
    </w:tbl>
    <w:p w:rsidR="002E2536" w:rsidRPr="00E940F6" w:rsidRDefault="002E2536" w:rsidP="002E2536">
      <w:pPr>
        <w:pStyle w:val="aff"/>
        <w:spacing w:before="0" w:beforeAutospacing="0" w:after="0" w:line="276" w:lineRule="auto"/>
        <w:jc w:val="both"/>
        <w:rPr>
          <w:sz w:val="28"/>
          <w:szCs w:val="28"/>
        </w:rPr>
      </w:pPr>
    </w:p>
    <w:p w:rsidR="002E2536" w:rsidRPr="00E940F6" w:rsidRDefault="002E2536" w:rsidP="002E2536">
      <w:pPr>
        <w:pStyle w:val="aff"/>
        <w:spacing w:before="0" w:beforeAutospacing="0" w:after="0" w:line="276" w:lineRule="auto"/>
        <w:jc w:val="both"/>
      </w:pPr>
      <w:r w:rsidRPr="00E940F6">
        <w:t>Наиболее распространенным методом оценки эффектив</w:t>
      </w:r>
      <w:r w:rsidRPr="00E940F6">
        <w:softHyphen/>
        <w:t xml:space="preserve">ности проводимых в образовательных организациях здоровьесберегающих мероприятий остается </w:t>
      </w:r>
      <w:r w:rsidRPr="00E940F6">
        <w:lastRenderedPageBreak/>
        <w:t>динамический контроль показателей здоровья и оценка заболеваемости как одного из качественных параметров, характеризующих со</w:t>
      </w:r>
      <w:r w:rsidRPr="00E940F6">
        <w:softHyphen/>
        <w:t>стояние здоровья обучающихся.</w:t>
      </w:r>
    </w:p>
    <w:p w:rsidR="002E2536" w:rsidRPr="00E940F6" w:rsidRDefault="002E2536" w:rsidP="002E2536">
      <w:pPr>
        <w:pStyle w:val="aff"/>
        <w:spacing w:before="0" w:beforeAutospacing="0" w:after="0" w:line="276" w:lineRule="auto"/>
        <w:jc w:val="both"/>
      </w:pPr>
      <w:r w:rsidRPr="00E940F6">
        <w:t xml:space="preserve">    Гигиенические методы используются для оценки санитар</w:t>
      </w:r>
      <w:r w:rsidRPr="00E940F6">
        <w:softHyphen/>
        <w:t>ного состояния учебных и вспомогательных помещений шко</w:t>
      </w:r>
      <w:r w:rsidRPr="00E940F6">
        <w:softHyphen/>
        <w:t>лы, а также анализа учебной и внеучебной нагрузки, режима дня детей в семье.</w:t>
      </w:r>
    </w:p>
    <w:p w:rsidR="002E2536" w:rsidRPr="002E2536" w:rsidRDefault="002E2536" w:rsidP="002E2536">
      <w:pPr>
        <w:pStyle w:val="aff1"/>
        <w:spacing w:line="276" w:lineRule="auto"/>
        <w:rPr>
          <w:sz w:val="24"/>
        </w:rPr>
      </w:pPr>
      <w:r w:rsidRPr="002E2536">
        <w:rPr>
          <w:sz w:val="24"/>
        </w:rPr>
        <w:t xml:space="preserve">    Эффективность организации учебной деятельности опре</w:t>
      </w:r>
      <w:r w:rsidRPr="002E2536">
        <w:rPr>
          <w:sz w:val="24"/>
        </w:rPr>
        <w:softHyphen/>
        <w:t>деляется соответствием ее составляющих (величина учебной нагрузки; регламентация длительности урока и перемен; вре</w:t>
      </w:r>
      <w:r w:rsidRPr="002E2536">
        <w:rPr>
          <w:sz w:val="24"/>
        </w:rPr>
        <w:softHyphen/>
        <w:t>мя и продолжительность каникул; количественный регламент уроков в течение дня и недели и их оптимальное сочетание и т.д.) гигиеническим требованиям к условиям обучения в образовательной организации (СанПиН).</w:t>
      </w:r>
    </w:p>
    <w:p w:rsidR="002E2536" w:rsidRPr="002E2536" w:rsidRDefault="002E2536" w:rsidP="002E2536">
      <w:pPr>
        <w:pStyle w:val="aff1"/>
        <w:spacing w:line="276" w:lineRule="auto"/>
        <w:rPr>
          <w:sz w:val="24"/>
        </w:rPr>
      </w:pPr>
      <w:r w:rsidRPr="002E2536">
        <w:rPr>
          <w:sz w:val="24"/>
        </w:rPr>
        <w:t xml:space="preserve">    Проанализировать режим дня школьников можно с помо</w:t>
      </w:r>
      <w:r w:rsidRPr="002E2536">
        <w:rPr>
          <w:sz w:val="24"/>
        </w:rPr>
        <w:softHyphen/>
        <w:t>щью анкеты «Режим дня школьника». Анкеты «Режим дня школьника» в начальных классах за</w:t>
      </w:r>
      <w:r w:rsidRPr="002E2536">
        <w:rPr>
          <w:sz w:val="24"/>
        </w:rPr>
        <w:softHyphen/>
        <w:t>полняются родителями. В течение одной недели подсчитываются  и вносятся в анкету время (в часах и минутах), затраченное учащимся на каждый элемент режима (продолжительность ночного сна, приготовления домашних заданий, прогулки, занятий на компьютере включая игры, и т.д.). Затем в каждой индивидуальной анкете подсчитывается (в часах и минутах) продолжительность каждого элемента режима в среднем</w:t>
      </w:r>
      <w:r w:rsidRPr="002E2536">
        <w:rPr>
          <w:rStyle w:val="afffa"/>
          <w:rFonts w:eastAsia="Calibri"/>
          <w:b w:val="0"/>
          <w:sz w:val="24"/>
          <w:szCs w:val="24"/>
        </w:rPr>
        <w:t>за неделю</w:t>
      </w:r>
      <w:r w:rsidRPr="002E2536">
        <w:rPr>
          <w:sz w:val="24"/>
        </w:rPr>
        <w:t xml:space="preserve"> и сравнивается с гигиенически</w:t>
      </w:r>
      <w:r w:rsidRPr="002E2536">
        <w:rPr>
          <w:sz w:val="24"/>
        </w:rPr>
        <w:softHyphen/>
        <w:t>ми нормативами.</w:t>
      </w:r>
    </w:p>
    <w:p w:rsidR="002E2536" w:rsidRPr="002E2536" w:rsidRDefault="002E2536" w:rsidP="002E2536">
      <w:pPr>
        <w:pStyle w:val="aff1"/>
        <w:spacing w:line="276" w:lineRule="auto"/>
        <w:rPr>
          <w:sz w:val="24"/>
        </w:rPr>
      </w:pPr>
      <w:r w:rsidRPr="002E2536">
        <w:rPr>
          <w:sz w:val="24"/>
        </w:rPr>
        <w:t xml:space="preserve">    Физическое развитие определяется медицинским работником.</w:t>
      </w:r>
    </w:p>
    <w:p w:rsidR="002E2536" w:rsidRPr="002E2536" w:rsidRDefault="002E2536" w:rsidP="002E2536">
      <w:pPr>
        <w:pStyle w:val="aff1"/>
        <w:spacing w:line="276" w:lineRule="auto"/>
        <w:rPr>
          <w:sz w:val="24"/>
        </w:rPr>
      </w:pPr>
      <w:r w:rsidRPr="002E2536">
        <w:rPr>
          <w:sz w:val="24"/>
        </w:rPr>
        <w:t xml:space="preserve">    Определение физической подготовленности осуществляет преподаватель физической культуры.</w:t>
      </w:r>
    </w:p>
    <w:p w:rsidR="002E2536" w:rsidRPr="002E2536" w:rsidRDefault="002E2536" w:rsidP="002E2536">
      <w:pPr>
        <w:pStyle w:val="aff1"/>
        <w:spacing w:line="276" w:lineRule="auto"/>
        <w:ind w:firstLine="709"/>
        <w:rPr>
          <w:sz w:val="24"/>
        </w:rPr>
      </w:pPr>
      <w:r w:rsidRPr="002E2536">
        <w:rPr>
          <w:b/>
          <w:sz w:val="24"/>
        </w:rPr>
        <w:t>Уровень воспитанности обучающихся  (методика Н.П. Капустина) (1 - 4 классы)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5"/>
        <w:gridCol w:w="1748"/>
        <w:gridCol w:w="1840"/>
        <w:gridCol w:w="1707"/>
      </w:tblGrid>
      <w:tr w:rsidR="002E2536" w:rsidRPr="00E940F6" w:rsidTr="005C1512">
        <w:tc>
          <w:tcPr>
            <w:tcW w:w="7128"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w:t>
            </w:r>
          </w:p>
        </w:tc>
        <w:tc>
          <w:tcPr>
            <w:tcW w:w="2520"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Я оцениваю себя</w:t>
            </w:r>
          </w:p>
        </w:tc>
        <w:tc>
          <w:tcPr>
            <w:tcW w:w="2700"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Меня оценивает учитель</w:t>
            </w:r>
          </w:p>
        </w:tc>
        <w:tc>
          <w:tcPr>
            <w:tcW w:w="2438"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Итоговые оценки</w:t>
            </w:r>
          </w:p>
        </w:tc>
      </w:tr>
      <w:tr w:rsidR="002E2536" w:rsidRPr="00E940F6" w:rsidTr="005C1512">
        <w:tc>
          <w:tcPr>
            <w:tcW w:w="7128"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b/>
                <w:sz w:val="24"/>
                <w:szCs w:val="24"/>
              </w:rPr>
              <w:t>Любознательность:</w:t>
            </w:r>
          </w:p>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мне интересно учиться</w:t>
            </w:r>
          </w:p>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я люблю читать</w:t>
            </w:r>
          </w:p>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мне интересно находить ответы на непонятные вопросы</w:t>
            </w:r>
          </w:p>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я всегда выполняю домашнее задание</w:t>
            </w:r>
          </w:p>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я стремлюсь получать хорошие отметки</w:t>
            </w:r>
          </w:p>
        </w:tc>
        <w:tc>
          <w:tcPr>
            <w:tcW w:w="2520"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w:t>
            </w:r>
          </w:p>
        </w:tc>
        <w:tc>
          <w:tcPr>
            <w:tcW w:w="2700"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w:t>
            </w:r>
          </w:p>
        </w:tc>
        <w:tc>
          <w:tcPr>
            <w:tcW w:w="2438"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w:t>
            </w:r>
          </w:p>
        </w:tc>
      </w:tr>
      <w:tr w:rsidR="002E2536" w:rsidRPr="00E940F6" w:rsidTr="005C1512">
        <w:tc>
          <w:tcPr>
            <w:tcW w:w="7128"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b/>
                <w:sz w:val="24"/>
                <w:szCs w:val="24"/>
              </w:rPr>
              <w:t>Прилежание:</w:t>
            </w:r>
          </w:p>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я старателен в учебе</w:t>
            </w:r>
          </w:p>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я внимателен</w:t>
            </w:r>
          </w:p>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я самостоятелен</w:t>
            </w:r>
          </w:p>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я помогаю другим в делах и сам обращаюсь за помощью</w:t>
            </w:r>
          </w:p>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мне нравится самообслуживание в школе и дома</w:t>
            </w:r>
          </w:p>
        </w:tc>
        <w:tc>
          <w:tcPr>
            <w:tcW w:w="2520"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w:t>
            </w:r>
          </w:p>
        </w:tc>
        <w:tc>
          <w:tcPr>
            <w:tcW w:w="2700"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w:t>
            </w:r>
          </w:p>
        </w:tc>
        <w:tc>
          <w:tcPr>
            <w:tcW w:w="2438"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w:t>
            </w:r>
          </w:p>
        </w:tc>
      </w:tr>
      <w:tr w:rsidR="002E2536" w:rsidRPr="00E940F6" w:rsidTr="005C1512">
        <w:tc>
          <w:tcPr>
            <w:tcW w:w="7128"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b/>
                <w:sz w:val="24"/>
                <w:szCs w:val="24"/>
              </w:rPr>
              <w:t>Отношение к природе:</w:t>
            </w:r>
          </w:p>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я берегу землю</w:t>
            </w:r>
          </w:p>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я берегу растения</w:t>
            </w:r>
          </w:p>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lastRenderedPageBreak/>
              <w:t>- я берегу животных</w:t>
            </w:r>
          </w:p>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я берегу природу</w:t>
            </w:r>
          </w:p>
        </w:tc>
        <w:tc>
          <w:tcPr>
            <w:tcW w:w="2520"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lastRenderedPageBreak/>
              <w:t> </w:t>
            </w:r>
          </w:p>
        </w:tc>
        <w:tc>
          <w:tcPr>
            <w:tcW w:w="2700"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w:t>
            </w:r>
          </w:p>
        </w:tc>
        <w:tc>
          <w:tcPr>
            <w:tcW w:w="2438"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w:t>
            </w:r>
          </w:p>
        </w:tc>
      </w:tr>
      <w:tr w:rsidR="002E2536" w:rsidRPr="00E940F6" w:rsidTr="005C1512">
        <w:tc>
          <w:tcPr>
            <w:tcW w:w="7128"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b/>
                <w:sz w:val="24"/>
                <w:szCs w:val="24"/>
              </w:rPr>
              <w:lastRenderedPageBreak/>
              <w:t>Я и школа:</w:t>
            </w:r>
          </w:p>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я выполняю правила для учащихся</w:t>
            </w:r>
          </w:p>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я выполняю правила внутришкольной жизни</w:t>
            </w:r>
          </w:p>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я добр в отношениях с людьми</w:t>
            </w:r>
          </w:p>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я участвую в делах класса и школы</w:t>
            </w:r>
          </w:p>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я справедлив в отношениях с людьми</w:t>
            </w:r>
          </w:p>
        </w:tc>
        <w:tc>
          <w:tcPr>
            <w:tcW w:w="2520"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w:t>
            </w:r>
          </w:p>
        </w:tc>
        <w:tc>
          <w:tcPr>
            <w:tcW w:w="2700"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w:t>
            </w:r>
          </w:p>
        </w:tc>
        <w:tc>
          <w:tcPr>
            <w:tcW w:w="2438"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w:t>
            </w:r>
          </w:p>
        </w:tc>
      </w:tr>
      <w:tr w:rsidR="002E2536" w:rsidRPr="00E940F6" w:rsidTr="005C1512">
        <w:tc>
          <w:tcPr>
            <w:tcW w:w="7128"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b/>
                <w:sz w:val="24"/>
                <w:szCs w:val="24"/>
              </w:rPr>
              <w:t>Прекрасное в моей жизни:</w:t>
            </w:r>
          </w:p>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я аккуратен и опрятен</w:t>
            </w:r>
          </w:p>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я соблюдаю культуру поведения</w:t>
            </w:r>
          </w:p>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я забочусь о здоровье</w:t>
            </w:r>
          </w:p>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я умею правильно распределять время учебы и отдыха</w:t>
            </w:r>
          </w:p>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у меня нет вредных привычек</w:t>
            </w:r>
          </w:p>
        </w:tc>
        <w:tc>
          <w:tcPr>
            <w:tcW w:w="2520"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w:t>
            </w:r>
          </w:p>
        </w:tc>
        <w:tc>
          <w:tcPr>
            <w:tcW w:w="2700"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w:t>
            </w:r>
          </w:p>
        </w:tc>
        <w:tc>
          <w:tcPr>
            <w:tcW w:w="2438"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w:t>
            </w:r>
          </w:p>
        </w:tc>
      </w:tr>
    </w:tbl>
    <w:p w:rsidR="002E2536" w:rsidRPr="00E940F6" w:rsidRDefault="002E2536" w:rsidP="002E2536">
      <w:pPr>
        <w:pStyle w:val="afff2"/>
        <w:spacing w:line="276" w:lineRule="auto"/>
        <w:jc w:val="both"/>
        <w:rPr>
          <w:rFonts w:ascii="Times New Roman" w:hAnsi="Times New Roman"/>
          <w:b/>
          <w:sz w:val="24"/>
          <w:szCs w:val="24"/>
        </w:rPr>
      </w:pP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b/>
          <w:sz w:val="24"/>
          <w:szCs w:val="24"/>
        </w:rPr>
        <w:t xml:space="preserve">    Оценка результатов:</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5 – всегда</w:t>
      </w:r>
      <w:r w:rsidRPr="00E940F6">
        <w:rPr>
          <w:rFonts w:ascii="Times New Roman" w:hAnsi="Times New Roman"/>
          <w:sz w:val="24"/>
          <w:szCs w:val="24"/>
        </w:rPr>
        <w:tab/>
        <w:t>По каждому качеству выводится одна среднеарифметическая оценка.</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4 – часто</w:t>
      </w:r>
      <w:r w:rsidRPr="00E940F6">
        <w:rPr>
          <w:rFonts w:ascii="Times New Roman" w:hAnsi="Times New Roman"/>
          <w:sz w:val="24"/>
          <w:szCs w:val="24"/>
        </w:rPr>
        <w:tab/>
        <w:t>В результате каждый ученик имеет 5 оценок.</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3 – редко</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2 – никогда</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1 – у меня другая позиция</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 xml:space="preserve">    Затем 5 оценок складываются и делятся на 5. Средний балл и является условным определением уровня воспитанности.</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b/>
          <w:sz w:val="24"/>
          <w:szCs w:val="24"/>
        </w:rPr>
        <w:t xml:space="preserve">    Средний балл</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5 - 4,5 – высокий уровень (в)</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4,4 – 4 – хороший уровень (х)</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3,9 – 2,9 – средний уровень (с)</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2,8 – 2 – низкий уровень (н)</w:t>
      </w:r>
    </w:p>
    <w:p w:rsidR="002E2536" w:rsidRPr="00E940F6" w:rsidRDefault="002E2536" w:rsidP="002E2536">
      <w:pPr>
        <w:pStyle w:val="afff2"/>
        <w:spacing w:line="276" w:lineRule="auto"/>
        <w:jc w:val="center"/>
        <w:rPr>
          <w:rFonts w:ascii="Times New Roman" w:hAnsi="Times New Roman"/>
          <w:sz w:val="24"/>
          <w:szCs w:val="24"/>
        </w:rPr>
      </w:pPr>
      <w:r w:rsidRPr="00E940F6">
        <w:rPr>
          <w:rFonts w:ascii="Times New Roman" w:hAnsi="Times New Roman"/>
          <w:b/>
          <w:sz w:val="24"/>
          <w:szCs w:val="24"/>
        </w:rPr>
        <w:t>Сводный лист данных изучения уровня воспитанности обучающихся класса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
        <w:gridCol w:w="853"/>
        <w:gridCol w:w="449"/>
        <w:gridCol w:w="735"/>
        <w:gridCol w:w="450"/>
        <w:gridCol w:w="735"/>
        <w:gridCol w:w="450"/>
        <w:gridCol w:w="735"/>
        <w:gridCol w:w="450"/>
        <w:gridCol w:w="735"/>
        <w:gridCol w:w="450"/>
        <w:gridCol w:w="735"/>
        <w:gridCol w:w="450"/>
        <w:gridCol w:w="735"/>
        <w:gridCol w:w="450"/>
        <w:gridCol w:w="735"/>
      </w:tblGrid>
      <w:tr w:rsidR="002E2536" w:rsidRPr="00E940F6" w:rsidTr="005C1512">
        <w:trPr>
          <w:cantSplit/>
          <w:trHeight w:val="2399"/>
        </w:trPr>
        <w:tc>
          <w:tcPr>
            <w:tcW w:w="562"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п/п</w:t>
            </w:r>
          </w:p>
        </w:tc>
        <w:tc>
          <w:tcPr>
            <w:tcW w:w="1279"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Фамилия, имя ученика</w:t>
            </w:r>
          </w:p>
        </w:tc>
        <w:tc>
          <w:tcPr>
            <w:tcW w:w="1619" w:type="dxa"/>
            <w:gridSpan w:val="2"/>
            <w:tcBorders>
              <w:top w:val="single" w:sz="4" w:space="0" w:color="auto"/>
              <w:left w:val="single" w:sz="4" w:space="0" w:color="auto"/>
              <w:bottom w:val="single" w:sz="4" w:space="0" w:color="auto"/>
              <w:right w:val="single" w:sz="4" w:space="0" w:color="auto"/>
            </w:tcBorders>
            <w:textDirection w:val="btLr"/>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Любознательность</w:t>
            </w:r>
          </w:p>
        </w:tc>
        <w:tc>
          <w:tcPr>
            <w:tcW w:w="1618" w:type="dxa"/>
            <w:gridSpan w:val="2"/>
            <w:tcBorders>
              <w:top w:val="single" w:sz="4" w:space="0" w:color="auto"/>
              <w:left w:val="single" w:sz="4" w:space="0" w:color="auto"/>
              <w:bottom w:val="single" w:sz="4" w:space="0" w:color="auto"/>
              <w:right w:val="single" w:sz="4" w:space="0" w:color="auto"/>
            </w:tcBorders>
            <w:textDirection w:val="btLr"/>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Прилежание</w:t>
            </w:r>
          </w:p>
        </w:tc>
        <w:tc>
          <w:tcPr>
            <w:tcW w:w="1618" w:type="dxa"/>
            <w:gridSpan w:val="2"/>
            <w:tcBorders>
              <w:top w:val="single" w:sz="4" w:space="0" w:color="auto"/>
              <w:left w:val="single" w:sz="4" w:space="0" w:color="auto"/>
              <w:bottom w:val="single" w:sz="4" w:space="0" w:color="auto"/>
              <w:right w:val="single" w:sz="4" w:space="0" w:color="auto"/>
            </w:tcBorders>
            <w:textDirection w:val="btLr"/>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Отношение к природе</w:t>
            </w:r>
          </w:p>
        </w:tc>
        <w:tc>
          <w:tcPr>
            <w:tcW w:w="1618" w:type="dxa"/>
            <w:gridSpan w:val="2"/>
            <w:tcBorders>
              <w:top w:val="single" w:sz="4" w:space="0" w:color="auto"/>
              <w:left w:val="single" w:sz="4" w:space="0" w:color="auto"/>
              <w:bottom w:val="single" w:sz="4" w:space="0" w:color="auto"/>
              <w:right w:val="single" w:sz="4" w:space="0" w:color="auto"/>
            </w:tcBorders>
            <w:textDirection w:val="btLr"/>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Я и школа</w:t>
            </w:r>
          </w:p>
        </w:tc>
        <w:tc>
          <w:tcPr>
            <w:tcW w:w="1618" w:type="dxa"/>
            <w:gridSpan w:val="2"/>
            <w:tcBorders>
              <w:top w:val="single" w:sz="4" w:space="0" w:color="auto"/>
              <w:left w:val="single" w:sz="4" w:space="0" w:color="auto"/>
              <w:bottom w:val="single" w:sz="4" w:space="0" w:color="auto"/>
              <w:right w:val="single" w:sz="4" w:space="0" w:color="auto"/>
            </w:tcBorders>
            <w:textDirection w:val="btLr"/>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Прекрасное  в моей жизни</w:t>
            </w:r>
          </w:p>
        </w:tc>
        <w:tc>
          <w:tcPr>
            <w:tcW w:w="1618" w:type="dxa"/>
            <w:gridSpan w:val="2"/>
            <w:tcBorders>
              <w:top w:val="single" w:sz="4" w:space="0" w:color="auto"/>
              <w:left w:val="single" w:sz="4" w:space="0" w:color="auto"/>
              <w:bottom w:val="single" w:sz="4" w:space="0" w:color="auto"/>
              <w:right w:val="single" w:sz="4" w:space="0" w:color="auto"/>
            </w:tcBorders>
            <w:textDirection w:val="btLr"/>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Средний балл</w:t>
            </w:r>
          </w:p>
        </w:tc>
        <w:tc>
          <w:tcPr>
            <w:tcW w:w="1618" w:type="dxa"/>
            <w:gridSpan w:val="2"/>
            <w:tcBorders>
              <w:top w:val="single" w:sz="4" w:space="0" w:color="auto"/>
              <w:left w:val="single" w:sz="4" w:space="0" w:color="auto"/>
              <w:bottom w:val="single" w:sz="4" w:space="0" w:color="auto"/>
              <w:right w:val="single" w:sz="4" w:space="0" w:color="auto"/>
            </w:tcBorders>
            <w:textDirection w:val="btLr"/>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Уровень воспитанности</w:t>
            </w:r>
          </w:p>
        </w:tc>
      </w:tr>
      <w:tr w:rsidR="002E2536" w:rsidRPr="00E940F6" w:rsidTr="005C1512">
        <w:tc>
          <w:tcPr>
            <w:tcW w:w="1841" w:type="dxa"/>
            <w:gridSpan w:val="2"/>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w:t>
            </w:r>
          </w:p>
        </w:tc>
        <w:tc>
          <w:tcPr>
            <w:tcW w:w="593"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сам</w:t>
            </w:r>
          </w:p>
        </w:tc>
        <w:tc>
          <w:tcPr>
            <w:tcW w:w="1026"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учитель</w:t>
            </w:r>
          </w:p>
        </w:tc>
        <w:tc>
          <w:tcPr>
            <w:tcW w:w="592"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сам</w:t>
            </w:r>
          </w:p>
        </w:tc>
        <w:tc>
          <w:tcPr>
            <w:tcW w:w="1026"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учитель</w:t>
            </w:r>
          </w:p>
        </w:tc>
        <w:tc>
          <w:tcPr>
            <w:tcW w:w="592"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сам</w:t>
            </w:r>
          </w:p>
        </w:tc>
        <w:tc>
          <w:tcPr>
            <w:tcW w:w="1026"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учитель</w:t>
            </w:r>
          </w:p>
        </w:tc>
        <w:tc>
          <w:tcPr>
            <w:tcW w:w="592"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сам</w:t>
            </w:r>
          </w:p>
        </w:tc>
        <w:tc>
          <w:tcPr>
            <w:tcW w:w="1026"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учитель</w:t>
            </w:r>
          </w:p>
        </w:tc>
        <w:tc>
          <w:tcPr>
            <w:tcW w:w="592"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сам</w:t>
            </w:r>
          </w:p>
        </w:tc>
        <w:tc>
          <w:tcPr>
            <w:tcW w:w="1026"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учитель</w:t>
            </w:r>
          </w:p>
        </w:tc>
        <w:tc>
          <w:tcPr>
            <w:tcW w:w="592"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сам</w:t>
            </w:r>
          </w:p>
        </w:tc>
        <w:tc>
          <w:tcPr>
            <w:tcW w:w="1026"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учитель</w:t>
            </w:r>
          </w:p>
        </w:tc>
        <w:tc>
          <w:tcPr>
            <w:tcW w:w="592"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сам</w:t>
            </w:r>
          </w:p>
        </w:tc>
        <w:tc>
          <w:tcPr>
            <w:tcW w:w="1026"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учитель</w:t>
            </w:r>
          </w:p>
        </w:tc>
      </w:tr>
      <w:tr w:rsidR="002E2536" w:rsidRPr="00E940F6" w:rsidTr="005C1512">
        <w:tc>
          <w:tcPr>
            <w:tcW w:w="562"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w:t>
            </w:r>
          </w:p>
        </w:tc>
        <w:tc>
          <w:tcPr>
            <w:tcW w:w="1279"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w:t>
            </w:r>
          </w:p>
        </w:tc>
        <w:tc>
          <w:tcPr>
            <w:tcW w:w="593"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w:t>
            </w:r>
          </w:p>
        </w:tc>
        <w:tc>
          <w:tcPr>
            <w:tcW w:w="1026"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w:t>
            </w:r>
          </w:p>
        </w:tc>
        <w:tc>
          <w:tcPr>
            <w:tcW w:w="592"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w:t>
            </w:r>
          </w:p>
        </w:tc>
        <w:tc>
          <w:tcPr>
            <w:tcW w:w="1026"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w:t>
            </w:r>
          </w:p>
        </w:tc>
        <w:tc>
          <w:tcPr>
            <w:tcW w:w="592"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w:t>
            </w:r>
          </w:p>
        </w:tc>
        <w:tc>
          <w:tcPr>
            <w:tcW w:w="1026"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w:t>
            </w:r>
          </w:p>
        </w:tc>
        <w:tc>
          <w:tcPr>
            <w:tcW w:w="592"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w:t>
            </w:r>
          </w:p>
        </w:tc>
        <w:tc>
          <w:tcPr>
            <w:tcW w:w="1026"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w:t>
            </w:r>
          </w:p>
        </w:tc>
        <w:tc>
          <w:tcPr>
            <w:tcW w:w="592"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w:t>
            </w:r>
          </w:p>
        </w:tc>
        <w:tc>
          <w:tcPr>
            <w:tcW w:w="1026"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w:t>
            </w:r>
          </w:p>
        </w:tc>
        <w:tc>
          <w:tcPr>
            <w:tcW w:w="592"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w:t>
            </w:r>
          </w:p>
        </w:tc>
        <w:tc>
          <w:tcPr>
            <w:tcW w:w="1026"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w:t>
            </w:r>
          </w:p>
        </w:tc>
        <w:tc>
          <w:tcPr>
            <w:tcW w:w="592"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w:t>
            </w:r>
          </w:p>
        </w:tc>
        <w:tc>
          <w:tcPr>
            <w:tcW w:w="1026" w:type="dxa"/>
            <w:tcBorders>
              <w:top w:val="single" w:sz="4" w:space="0" w:color="auto"/>
              <w:left w:val="single" w:sz="4" w:space="0" w:color="auto"/>
              <w:bottom w:val="single" w:sz="4" w:space="0" w:color="auto"/>
              <w:right w:val="single" w:sz="4" w:space="0" w:color="auto"/>
            </w:tcBorders>
            <w:hideMark/>
          </w:tcPr>
          <w:p w:rsidR="002E2536" w:rsidRPr="00E940F6" w:rsidRDefault="002E2536" w:rsidP="005C1512">
            <w:pPr>
              <w:pStyle w:val="afff2"/>
              <w:spacing w:line="276" w:lineRule="auto"/>
              <w:jc w:val="both"/>
              <w:rPr>
                <w:rFonts w:ascii="Times New Roman" w:hAnsi="Times New Roman"/>
                <w:sz w:val="24"/>
                <w:szCs w:val="24"/>
              </w:rPr>
            </w:pPr>
            <w:r w:rsidRPr="00E940F6">
              <w:rPr>
                <w:rFonts w:ascii="Times New Roman" w:hAnsi="Times New Roman"/>
                <w:sz w:val="24"/>
                <w:szCs w:val="24"/>
              </w:rPr>
              <w:t> </w:t>
            </w:r>
          </w:p>
        </w:tc>
      </w:tr>
    </w:tbl>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 </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В классе ________ обучающихся</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 </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______ имеют высокий уровень воспитанности</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lastRenderedPageBreak/>
        <w:t>______ имеют хороший уровень воспитанности</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______ имеют средний уровень воспитанности</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______ имеют низкий уровень воспитанности</w:t>
      </w:r>
    </w:p>
    <w:p w:rsidR="002E2536" w:rsidRPr="00E940F6" w:rsidRDefault="002E2536" w:rsidP="002E2536">
      <w:pPr>
        <w:pStyle w:val="afff2"/>
        <w:spacing w:line="276" w:lineRule="auto"/>
        <w:jc w:val="both"/>
        <w:rPr>
          <w:rStyle w:val="afff6"/>
          <w:rFonts w:ascii="Times New Roman" w:hAnsi="Times New Roman"/>
          <w:b/>
          <w:bCs/>
          <w:sz w:val="24"/>
          <w:szCs w:val="24"/>
          <w:u w:val="single"/>
        </w:rPr>
      </w:pPr>
    </w:p>
    <w:p w:rsidR="002E2536" w:rsidRPr="00E940F6" w:rsidRDefault="002E2536" w:rsidP="002E2536">
      <w:pPr>
        <w:pStyle w:val="afff4"/>
        <w:shd w:val="clear" w:color="auto" w:fill="FFFFFF"/>
        <w:spacing w:line="276" w:lineRule="auto"/>
        <w:jc w:val="center"/>
        <w:rPr>
          <w:rStyle w:val="afff6"/>
          <w:rFonts w:eastAsia="Calibri"/>
          <w:b/>
          <w:bCs/>
          <w:i w:val="0"/>
          <w:iCs w:val="0"/>
        </w:rPr>
      </w:pPr>
      <w:r w:rsidRPr="00E940F6">
        <w:rPr>
          <w:rStyle w:val="afff6"/>
          <w:rFonts w:eastAsia="Calibri"/>
          <w:bCs/>
          <w:sz w:val="24"/>
          <w:szCs w:val="24"/>
          <w:u w:val="single"/>
        </w:rPr>
        <w:t>Схема экспертной оценки уровня воспитанности</w:t>
      </w:r>
    </w:p>
    <w:p w:rsidR="002E2536" w:rsidRPr="00E940F6" w:rsidRDefault="002E2536" w:rsidP="002E2536">
      <w:pPr>
        <w:pStyle w:val="afff2"/>
        <w:shd w:val="clear" w:color="auto" w:fill="FFFFFF"/>
        <w:spacing w:line="276" w:lineRule="auto"/>
        <w:jc w:val="both"/>
        <w:rPr>
          <w:rFonts w:ascii="Times New Roman" w:hAnsi="Times New Roman"/>
          <w:sz w:val="24"/>
          <w:szCs w:val="24"/>
        </w:rPr>
      </w:pPr>
      <w:r w:rsidRPr="00E940F6">
        <w:rPr>
          <w:rStyle w:val="afff6"/>
          <w:rFonts w:ascii="Times New Roman" w:hAnsi="Times New Roman"/>
          <w:bCs/>
          <w:sz w:val="24"/>
          <w:szCs w:val="24"/>
          <w:u w:val="single"/>
        </w:rPr>
        <w:t>Методика Н.П. Капустина</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 Схема предназначена для использования классными руководителями и включает для оценки 6 качеств личности:</w:t>
      </w:r>
    </w:p>
    <w:p w:rsidR="002E2536" w:rsidRPr="00E940F6" w:rsidRDefault="002E2536" w:rsidP="002E2536">
      <w:pPr>
        <w:pStyle w:val="afff2"/>
        <w:spacing w:line="276" w:lineRule="auto"/>
        <w:jc w:val="both"/>
        <w:rPr>
          <w:rFonts w:ascii="Times New Roman" w:hAnsi="Times New Roman"/>
          <w:sz w:val="24"/>
          <w:szCs w:val="24"/>
        </w:rPr>
      </w:pPr>
      <w:r w:rsidRPr="00E940F6">
        <w:rPr>
          <w:rStyle w:val="afff6"/>
          <w:rFonts w:ascii="Times New Roman" w:hAnsi="Times New Roman"/>
          <w:sz w:val="24"/>
          <w:szCs w:val="24"/>
        </w:rPr>
        <w:t xml:space="preserve">1. Любознательность </w:t>
      </w:r>
    </w:p>
    <w:p w:rsidR="002E2536" w:rsidRPr="00E940F6" w:rsidRDefault="002E2536" w:rsidP="002E2536">
      <w:pPr>
        <w:pStyle w:val="afff2"/>
        <w:spacing w:line="276" w:lineRule="auto"/>
        <w:jc w:val="both"/>
        <w:rPr>
          <w:rFonts w:ascii="Times New Roman" w:hAnsi="Times New Roman"/>
          <w:sz w:val="24"/>
          <w:szCs w:val="24"/>
        </w:rPr>
      </w:pPr>
      <w:r w:rsidRPr="00E940F6">
        <w:rPr>
          <w:rStyle w:val="afff6"/>
          <w:rFonts w:ascii="Times New Roman" w:hAnsi="Times New Roman"/>
          <w:sz w:val="24"/>
          <w:szCs w:val="24"/>
        </w:rPr>
        <w:t xml:space="preserve">2. Трудолюбие </w:t>
      </w:r>
    </w:p>
    <w:p w:rsidR="002E2536" w:rsidRPr="00E940F6" w:rsidRDefault="002E2536" w:rsidP="002E2536">
      <w:pPr>
        <w:pStyle w:val="afff2"/>
        <w:spacing w:line="276" w:lineRule="auto"/>
        <w:jc w:val="both"/>
        <w:rPr>
          <w:rFonts w:ascii="Times New Roman" w:hAnsi="Times New Roman"/>
          <w:sz w:val="24"/>
          <w:szCs w:val="24"/>
        </w:rPr>
      </w:pPr>
      <w:r w:rsidRPr="00E940F6">
        <w:rPr>
          <w:rStyle w:val="afff6"/>
          <w:rFonts w:ascii="Times New Roman" w:hAnsi="Times New Roman"/>
          <w:sz w:val="24"/>
          <w:szCs w:val="24"/>
        </w:rPr>
        <w:t xml:space="preserve">3. Бережное отношение к природе </w:t>
      </w:r>
    </w:p>
    <w:p w:rsidR="002E2536" w:rsidRPr="00E940F6" w:rsidRDefault="002E2536" w:rsidP="002E2536">
      <w:pPr>
        <w:pStyle w:val="afff2"/>
        <w:spacing w:line="276" w:lineRule="auto"/>
        <w:jc w:val="both"/>
        <w:rPr>
          <w:rFonts w:ascii="Times New Roman" w:hAnsi="Times New Roman"/>
          <w:sz w:val="24"/>
          <w:szCs w:val="24"/>
        </w:rPr>
      </w:pPr>
      <w:r w:rsidRPr="00E940F6">
        <w:rPr>
          <w:rStyle w:val="afff6"/>
          <w:rFonts w:ascii="Times New Roman" w:hAnsi="Times New Roman"/>
          <w:sz w:val="24"/>
          <w:szCs w:val="24"/>
        </w:rPr>
        <w:t xml:space="preserve">4. Отношение к школе </w:t>
      </w:r>
    </w:p>
    <w:p w:rsidR="002E2536" w:rsidRPr="00E940F6" w:rsidRDefault="002E2536" w:rsidP="002E2536">
      <w:pPr>
        <w:pStyle w:val="afff2"/>
        <w:spacing w:line="276" w:lineRule="auto"/>
        <w:jc w:val="both"/>
        <w:rPr>
          <w:rFonts w:ascii="Times New Roman" w:hAnsi="Times New Roman"/>
          <w:sz w:val="24"/>
          <w:szCs w:val="24"/>
        </w:rPr>
      </w:pPr>
      <w:r w:rsidRPr="00E940F6">
        <w:rPr>
          <w:rStyle w:val="afff6"/>
          <w:rFonts w:ascii="Times New Roman" w:hAnsi="Times New Roman"/>
          <w:sz w:val="24"/>
          <w:szCs w:val="24"/>
        </w:rPr>
        <w:t xml:space="preserve">5. Красивое в жизни школьника </w:t>
      </w:r>
    </w:p>
    <w:p w:rsidR="002E2536" w:rsidRPr="00E940F6" w:rsidRDefault="002E2536" w:rsidP="002E2536">
      <w:pPr>
        <w:pStyle w:val="afff2"/>
        <w:spacing w:line="276" w:lineRule="auto"/>
        <w:jc w:val="both"/>
        <w:rPr>
          <w:rFonts w:ascii="Times New Roman" w:hAnsi="Times New Roman"/>
          <w:sz w:val="24"/>
          <w:szCs w:val="24"/>
        </w:rPr>
      </w:pPr>
      <w:r w:rsidRPr="00E940F6">
        <w:rPr>
          <w:rStyle w:val="afff6"/>
          <w:rFonts w:ascii="Times New Roman" w:hAnsi="Times New Roman"/>
          <w:sz w:val="24"/>
          <w:szCs w:val="24"/>
        </w:rPr>
        <w:t xml:space="preserve">6. Отношение к себе </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   По каждому качеству ребенку ставится оценка. В результате каждый ученик имеет 6 оценок, которые затем складываются и делятся на 6. Средний бал и является условным определением уровня воспитанности.            </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 xml:space="preserve">    ормы оценок: </w:t>
      </w:r>
      <w:r w:rsidRPr="00E940F6">
        <w:rPr>
          <w:rStyle w:val="afffe"/>
          <w:rFonts w:ascii="Times New Roman" w:hAnsi="Times New Roman"/>
          <w:sz w:val="24"/>
          <w:szCs w:val="24"/>
        </w:rPr>
        <w:t xml:space="preserve">5-4.5 – высокий уровень </w:t>
      </w:r>
    </w:p>
    <w:p w:rsidR="002E2536" w:rsidRPr="00E940F6" w:rsidRDefault="002E2536" w:rsidP="002E2536">
      <w:pPr>
        <w:pStyle w:val="afff2"/>
        <w:spacing w:line="276" w:lineRule="auto"/>
        <w:jc w:val="both"/>
        <w:rPr>
          <w:rFonts w:ascii="Times New Roman" w:hAnsi="Times New Roman"/>
          <w:sz w:val="24"/>
          <w:szCs w:val="24"/>
        </w:rPr>
      </w:pPr>
      <w:r w:rsidRPr="00E940F6">
        <w:rPr>
          <w:rStyle w:val="afffe"/>
          <w:rFonts w:ascii="Times New Roman" w:hAnsi="Times New Roman"/>
          <w:sz w:val="24"/>
          <w:szCs w:val="24"/>
        </w:rPr>
        <w:t>                         </w:t>
      </w:r>
      <w:r w:rsidRPr="00E940F6">
        <w:rPr>
          <w:rFonts w:ascii="Times New Roman" w:hAnsi="Times New Roman"/>
          <w:sz w:val="24"/>
          <w:szCs w:val="24"/>
        </w:rPr>
        <w:t> </w:t>
      </w:r>
      <w:r w:rsidRPr="00E940F6">
        <w:rPr>
          <w:rStyle w:val="afffe"/>
          <w:rFonts w:ascii="Times New Roman" w:hAnsi="Times New Roman"/>
          <w:sz w:val="24"/>
          <w:szCs w:val="24"/>
        </w:rPr>
        <w:t>4.4-4 – хороший уровень</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 xml:space="preserve">                          </w:t>
      </w:r>
      <w:r w:rsidRPr="00E940F6">
        <w:rPr>
          <w:rStyle w:val="afffe"/>
          <w:rFonts w:ascii="Times New Roman" w:hAnsi="Times New Roman"/>
          <w:sz w:val="24"/>
          <w:szCs w:val="24"/>
        </w:rPr>
        <w:t xml:space="preserve">3.9-2.9 – средний уровень </w:t>
      </w:r>
    </w:p>
    <w:p w:rsidR="002E2536" w:rsidRPr="00E940F6" w:rsidRDefault="002E2536" w:rsidP="002E2536">
      <w:pPr>
        <w:pStyle w:val="afff2"/>
        <w:spacing w:line="276" w:lineRule="auto"/>
        <w:jc w:val="both"/>
        <w:rPr>
          <w:rFonts w:ascii="Times New Roman" w:hAnsi="Times New Roman"/>
          <w:sz w:val="24"/>
          <w:szCs w:val="24"/>
        </w:rPr>
      </w:pPr>
      <w:r w:rsidRPr="00E940F6">
        <w:rPr>
          <w:rStyle w:val="afffe"/>
          <w:rFonts w:ascii="Times New Roman" w:hAnsi="Times New Roman"/>
          <w:sz w:val="24"/>
          <w:szCs w:val="24"/>
        </w:rPr>
        <w:t xml:space="preserve">                          2.8-2 – низкий уровень </w:t>
      </w:r>
    </w:p>
    <w:p w:rsidR="002E2536" w:rsidRPr="00E940F6" w:rsidRDefault="002E2536" w:rsidP="002E2536">
      <w:pPr>
        <w:pStyle w:val="afff2"/>
        <w:spacing w:line="276" w:lineRule="auto"/>
        <w:jc w:val="both"/>
        <w:rPr>
          <w:rFonts w:ascii="Times New Roman" w:hAnsi="Times New Roman"/>
          <w:sz w:val="24"/>
          <w:szCs w:val="24"/>
        </w:rPr>
      </w:pPr>
      <w:r w:rsidRPr="00E940F6">
        <w:rPr>
          <w:rStyle w:val="afffe"/>
          <w:rFonts w:ascii="Times New Roman" w:hAnsi="Times New Roman"/>
          <w:sz w:val="24"/>
          <w:szCs w:val="24"/>
          <w:u w:val="single"/>
        </w:rPr>
        <w:t>1 шкала. Любознательность</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5б. Учится с интересом. Мечтательный. С интересом находит ответы на непонятные вопросы. Всегда выполняет домашнее задание. Большое стремление получать хорошие отметки.</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4б. На уроке работает, положительные и отрицательные ответы чередуются. Домашнее задание не всегда выполняется в полном объеме.</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3б. Интерес к учебе проявляет редко. Редко старается находить ответы на непонятные вопросы. Часто приходит с невыполненным домашнем заданием.</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2б. Интереса к учебе не проявляет. Не пытается найти ответы на непонятные вопросы. Редко выполняет домашнее задание. К оценкам проявляет безразличие.</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1б. Учиться не хочет. Оценками не интересуется.</w:t>
      </w:r>
    </w:p>
    <w:p w:rsidR="002E2536" w:rsidRPr="00E940F6" w:rsidRDefault="002E2536" w:rsidP="002E2536">
      <w:pPr>
        <w:pStyle w:val="afff2"/>
        <w:spacing w:line="276" w:lineRule="auto"/>
        <w:jc w:val="both"/>
        <w:rPr>
          <w:rFonts w:ascii="Times New Roman" w:hAnsi="Times New Roman"/>
          <w:sz w:val="24"/>
          <w:szCs w:val="24"/>
        </w:rPr>
      </w:pPr>
      <w:r w:rsidRPr="00E940F6">
        <w:rPr>
          <w:rStyle w:val="afffe"/>
          <w:rFonts w:ascii="Times New Roman" w:hAnsi="Times New Roman"/>
          <w:sz w:val="24"/>
          <w:szCs w:val="24"/>
          <w:u w:val="single"/>
        </w:rPr>
        <w:t>2 шкала. Трудолюбие</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5б. Старателен в учебе, внимателен. Помогает другим в делах и сам обращается за помощью. Ответственно относится к дежурству по школе.</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4б. Старается быть внимателен, часто помогает другим в делах. Иногда обращается за помощью. Чаще ответственно относится к дежурству по школе.</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3б. Редко проявляет старание к учебе. На уроках бывает не внимателен. На призыв о помощи откликается с трудом, сам за помощью обращается лишь в экстренных случаях. Часто проявляет безответственное отношение к дежурству по школе.</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2б. Учиться не старается, внимание на уроках рассеянное. От общих дел отстраняется. Дежурства по школе избегает.</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1б. Учиться не хочет. В общих делах не участвует. Дежурит по школе только под присмотром учителя.</w:t>
      </w:r>
    </w:p>
    <w:p w:rsidR="002E2536" w:rsidRPr="00E940F6" w:rsidRDefault="002E2536" w:rsidP="002E2536">
      <w:pPr>
        <w:pStyle w:val="afff2"/>
        <w:spacing w:line="276" w:lineRule="auto"/>
        <w:rPr>
          <w:rFonts w:ascii="Times New Roman" w:hAnsi="Times New Roman"/>
          <w:sz w:val="24"/>
          <w:szCs w:val="24"/>
        </w:rPr>
      </w:pPr>
      <w:r w:rsidRPr="00E940F6">
        <w:rPr>
          <w:rStyle w:val="afffe"/>
          <w:rFonts w:ascii="Times New Roman" w:hAnsi="Times New Roman"/>
          <w:sz w:val="24"/>
          <w:szCs w:val="24"/>
          <w:u w:val="single"/>
        </w:rPr>
        <w:lastRenderedPageBreak/>
        <w:t xml:space="preserve">3 шкала. Бережное отношение к учебе </w:t>
      </w:r>
      <w:r w:rsidRPr="00E940F6">
        <w:rPr>
          <w:rFonts w:ascii="Times New Roman" w:hAnsi="Times New Roman"/>
          <w:sz w:val="24"/>
          <w:szCs w:val="24"/>
        </w:rPr>
        <w:br/>
        <w:t>5б. С удовольствием ухаживает за комнатными растениями, интересуется природой, любит животных. Активен в походах на природу.</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4б. Любит ухаживать за комнатными растениями и животными. Участвует в походах на природу.</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3б. К растениям и животным подходит только по необходимости. В походы ходит редко. Природу не любит.</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2б. За растениями и животными не ухаживает. В походы не ходит. Проявляет варварское отношение к природе.</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1б. Проявляет негативное отношение ко всему живому.</w:t>
      </w:r>
    </w:p>
    <w:p w:rsidR="002E2536" w:rsidRPr="00E940F6" w:rsidRDefault="002E2536" w:rsidP="002E2536">
      <w:pPr>
        <w:pStyle w:val="afff2"/>
        <w:spacing w:line="276" w:lineRule="auto"/>
        <w:jc w:val="both"/>
        <w:rPr>
          <w:rFonts w:ascii="Times New Roman" w:hAnsi="Times New Roman"/>
          <w:sz w:val="24"/>
          <w:szCs w:val="24"/>
        </w:rPr>
      </w:pPr>
      <w:r w:rsidRPr="00E940F6">
        <w:rPr>
          <w:rStyle w:val="afffe"/>
          <w:rFonts w:ascii="Times New Roman" w:hAnsi="Times New Roman"/>
          <w:sz w:val="24"/>
          <w:szCs w:val="24"/>
          <w:u w:val="single"/>
        </w:rPr>
        <w:t xml:space="preserve">4 шкала. Отношение к школе </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5б. Полностью выполняет правила для обучающихся. В отношении с людьми добр. Активно участвует в делах класса и школы.</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4б. Правила для учащихся выполняет не всегда. В общении с людьми избирателен. Активность в делах класса и школы выражена в малой степени.</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3б. Требования учителя выполняет частично. В отношениях с детьми не постоянен, переходит от одной группы детей к другой. В делах класса и школы участвует по настоянию учителя.</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2б. Пассивен, часто нарушает правила для обучающихся. С трудом устанавливает контакт с людьми, чаще избегает других. В делах класса и школы не участвует.</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1б. Часто нарушает нормы поведения: мешает другим детям играть, не меняет своего поведения, когда делают замечания. В общественных делах отказывается принимать участие.</w:t>
      </w:r>
    </w:p>
    <w:p w:rsidR="002E2536" w:rsidRPr="00E940F6" w:rsidRDefault="002E2536" w:rsidP="002E2536">
      <w:pPr>
        <w:pStyle w:val="afff2"/>
        <w:spacing w:line="276" w:lineRule="auto"/>
        <w:jc w:val="both"/>
        <w:rPr>
          <w:rFonts w:ascii="Times New Roman" w:hAnsi="Times New Roman"/>
          <w:sz w:val="24"/>
          <w:szCs w:val="24"/>
        </w:rPr>
      </w:pPr>
      <w:r w:rsidRPr="00E940F6">
        <w:rPr>
          <w:rStyle w:val="afffe"/>
          <w:rFonts w:ascii="Times New Roman" w:hAnsi="Times New Roman"/>
          <w:sz w:val="24"/>
          <w:szCs w:val="24"/>
          <w:u w:val="single"/>
        </w:rPr>
        <w:t xml:space="preserve">5 шкала. Красивое в жизни школы </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5б. Аккуратен в делах и опрятен в одежде. Ценит красивое вокруг себя. В отношениях с людьми вежлив.</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4б. Чаще аккуратен в делах и опрятен в одежде. Может допустить небрежность вокруг себя. В отношениях с людьми бывает замкнут.</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3б. Чаще небрежен в делах, небрежен в одежде. Красивое вокруг себя не замечает. В отношениях с людьми старается быть не заметным, но держится рядом.</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2б. Нет стремления к аккуратности и опрятности. Нарушает чистоту и порядок вокруг себя, не поддерживает уют. Замкнут, не стремится к установлению контактов.</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1б. Неряшлив в одежде, порядка на рабочем месте нет, работы грязные, небрежные, вокруг себя создает обстановку хауса. Проявляет негативизм по отношению к детям и взрослым.</w:t>
      </w:r>
    </w:p>
    <w:p w:rsidR="002E2536" w:rsidRPr="00E940F6" w:rsidRDefault="002E2536" w:rsidP="002E2536">
      <w:pPr>
        <w:pStyle w:val="afff2"/>
        <w:spacing w:line="276" w:lineRule="auto"/>
        <w:jc w:val="both"/>
        <w:rPr>
          <w:rFonts w:ascii="Times New Roman" w:hAnsi="Times New Roman"/>
          <w:sz w:val="24"/>
          <w:szCs w:val="24"/>
        </w:rPr>
      </w:pPr>
      <w:r w:rsidRPr="00E940F6">
        <w:rPr>
          <w:rStyle w:val="afffe"/>
          <w:rFonts w:ascii="Times New Roman" w:hAnsi="Times New Roman"/>
          <w:sz w:val="24"/>
          <w:szCs w:val="24"/>
          <w:u w:val="single"/>
        </w:rPr>
        <w:t xml:space="preserve">6 шкала. Отношение к себе </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5б. Хорошо управляет собой. Соблюдает санитарно-гигиенические правила ухода за собой. Нет вредных привычек.</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4б. Умеет управлять собой. Редко забывает о соблюдении правил ухода за собой (умыт, причесан). Нет вредных привычек.</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3б. Часто не следит за собой, не контролирует свои действия. Бывает не умыт, не причесан. Возможно отсутствие привычки мыть руки.</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2б. Редко управляет собой, несдержан. Часто приходит в школу не умытый и не причесанный. Необходим постоянный контроль за мытьем рук.</w:t>
      </w:r>
    </w:p>
    <w:p w:rsidR="002E2536" w:rsidRPr="00E940F6" w:rsidRDefault="002E2536" w:rsidP="005810AF">
      <w:pPr>
        <w:pStyle w:val="afff2"/>
        <w:spacing w:line="276" w:lineRule="auto"/>
        <w:jc w:val="both"/>
        <w:rPr>
          <w:rFonts w:ascii="Times New Roman" w:hAnsi="Times New Roman"/>
          <w:sz w:val="24"/>
          <w:szCs w:val="24"/>
        </w:rPr>
      </w:pPr>
      <w:r w:rsidRPr="00E940F6">
        <w:rPr>
          <w:rFonts w:ascii="Times New Roman" w:hAnsi="Times New Roman"/>
          <w:sz w:val="24"/>
          <w:szCs w:val="24"/>
        </w:rPr>
        <w:t>1б. Не управляет собой. Не реагирует на требования соблюдения санитарно-гигиенических правил ухода за собой. Возможна привычка грызть ногти</w:t>
      </w:r>
      <w:r w:rsidR="005810AF">
        <w:rPr>
          <w:rFonts w:ascii="Times New Roman" w:hAnsi="Times New Roman"/>
          <w:sz w:val="24"/>
          <w:szCs w:val="24"/>
        </w:rPr>
        <w:t>.</w:t>
      </w:r>
    </w:p>
    <w:p w:rsidR="002E2536" w:rsidRPr="00E940F6" w:rsidRDefault="002E2536" w:rsidP="002E2536">
      <w:pPr>
        <w:pStyle w:val="afff2"/>
        <w:spacing w:line="276" w:lineRule="auto"/>
        <w:jc w:val="center"/>
        <w:rPr>
          <w:rFonts w:ascii="Times New Roman" w:hAnsi="Times New Roman"/>
          <w:b/>
          <w:sz w:val="24"/>
          <w:szCs w:val="24"/>
        </w:rPr>
      </w:pPr>
      <w:r w:rsidRPr="00E940F6">
        <w:rPr>
          <w:rFonts w:ascii="Times New Roman" w:hAnsi="Times New Roman"/>
          <w:b/>
          <w:sz w:val="24"/>
          <w:szCs w:val="24"/>
        </w:rPr>
        <w:lastRenderedPageBreak/>
        <w:t>Анкета</w:t>
      </w:r>
    </w:p>
    <w:p w:rsidR="002E2536" w:rsidRPr="00E940F6" w:rsidRDefault="002E2536" w:rsidP="002E2536">
      <w:pPr>
        <w:pStyle w:val="afff2"/>
        <w:spacing w:line="276" w:lineRule="auto"/>
        <w:jc w:val="center"/>
        <w:rPr>
          <w:rFonts w:ascii="Times New Roman" w:hAnsi="Times New Roman"/>
          <w:b/>
          <w:sz w:val="24"/>
          <w:szCs w:val="24"/>
        </w:rPr>
      </w:pPr>
      <w:r w:rsidRPr="00E940F6">
        <w:rPr>
          <w:rFonts w:ascii="Times New Roman" w:hAnsi="Times New Roman"/>
          <w:b/>
          <w:sz w:val="24"/>
          <w:szCs w:val="24"/>
        </w:rPr>
        <w:t>Уважаемые родители!</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 xml:space="preserve">    Просим Вас ответить на предлагаемые вопросы. Эти сведения необходимы для оценки состояния здоровья Вашего ребенка, своевременного совета специалистов (психолога, медицинского работника, педагога), они будут учтены при индивидуальной организации учебной деятельности. Внимательно ознакомьтесь с содержанием анкеты и дайте ответы на вопросы. Правильность заполнения является основой для повышения заботы о состоянии здоровья школьников.</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ФИО ребенка _________________________________________________________</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Класс _________     Дата заполнения _____________________________________</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1. Состоит ли Ваш ребенок на учете в диспансере?</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а) да ____________________                  б) нет;</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 xml:space="preserve">          (указать заболевание);                   в) не знаю.    </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2. Сколько раз в год Ваш ребенок болеет?</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а) 1 раз в год;                                            в) больше 3 раз в год;</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б) 2-3 раз  в год;                                        г) не знаю.</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3. Как Вы оцениваете состояние зубов Вашего ребенка?</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а) отличное;                                              в) неудовлетворительное;</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б) удовлетворительное;                           г) не знаю.</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4. Как Вы оцениваете состояние зрения Вашего ребенка?</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а) отличное;                                              в) неудовлетворительное;</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б) удовлетворительное;                           г) не знаю.</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5. Как Вы оцениваете состояние слуха Вашего ребенка?</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а) отличное;                                              в) неудовлетворительное;</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б) удовлетворительное;                           г) не знаю.</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6. Имеется ли нарушение осанки у Вашего ребенка?</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а) да;                           б) нет;                    в) не знаю.</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 xml:space="preserve">7. Имеется ли плоскостопие у Вашего ребенка? </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а) да;                           б) нет;                    в) не знаю.</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8. В случае, если Ваш ребенок заболел, вы обращаетесь (возможны несколько вариантов ответов):</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а) в муниципальное учреждение (поликлинику);     в) лечите самостоятельно;</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б) к домашнему (частному) врачу;                             г) обращаетесь к народным целителям;</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9.Обучаете ли Вы ребенка правилам здорового образа жизни?</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а) да;                           б) нет.</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10. Как часто Ваш ребенок жалуется на головные боли?</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а) не жалуется;                                         в) жалуется  больше 2-х раз в неделю.</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б) жалуется 1-2 раза в неделю;</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11. Как часто Ваш ребенок, вернувшись со школы, жалуется на усталость?</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а) не жалуется;                                         в) жалуется больше 2-х раз в неделю.</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б) жалуется 1-2 раза в неделю;</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12. Проводите ли Вы какие-либо профилактические мероприятия по предупреждению заболеваний?</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а) витаминотерапию;                              д) массаж;</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б) фитотерапию;                                      е) другие ___________________ (указать).</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в) закаливание;                                        ж) не проводим.</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lastRenderedPageBreak/>
        <w:t>г) йога;</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13. Сколько раз в неделю Ваш ребенок употребляет в пищу:</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 xml:space="preserve">      - овощи:</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а) 1-2 раза в неделю;                                    в) ежедневно;</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б) 3-4 раза в неделю;                                    г) затрудняюсь ответить.</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 xml:space="preserve">      - мясо:    </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а) 1-2 раза в неделю;                                    в) ежедневно;</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б) 3-4 раза в неделю;                                    г) затрудняюсь ответить.</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 xml:space="preserve">      - фрукты:</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а) 1-2 раза в неделю;                                    в) ежедневно;</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б) 3-4 раза в неделю;                                    г) затрудняюсь ответить.</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 xml:space="preserve">     - макароны, мучные изделия:</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а) 1-2 раза в неделю;                                    в) ежедневно;</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б) 3-4 раза в неделю;                                    г) затрудняюсь ответить.</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14. Ваш ребенок занимается физической культурой:</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а) только в школе (3 ч. в неделю);              в) ежедневно дома, зарядкой;</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б) занимается в секции ____________       г) другое ______________________________</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________________________________       ______________________________________</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 xml:space="preserve">(указать вид и сколько раз в неделю);            (указать вид и сколько раз в неделю).     </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15. Какую помощь Вы хотели бы получить со стороны медика, психолога, педагогического коллектива Вашей школы? _______________________________________ _______________________________________________________________________________________________________________________________________________________________________________________________________________________________________</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 xml:space="preserve">                         СПАСИБО!                                             ________________________________</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hAnsi="Times New Roman"/>
          <w:sz w:val="24"/>
          <w:szCs w:val="24"/>
        </w:rPr>
        <w:t xml:space="preserve">                                                                                                                Подпись</w:t>
      </w:r>
    </w:p>
    <w:p w:rsidR="002E2536" w:rsidRPr="00E940F6" w:rsidRDefault="002E2536" w:rsidP="002E2536">
      <w:pPr>
        <w:pStyle w:val="afff2"/>
        <w:spacing w:line="276" w:lineRule="auto"/>
        <w:jc w:val="center"/>
        <w:rPr>
          <w:rFonts w:ascii="Times New Roman" w:eastAsia="Times New Roman" w:hAnsi="Times New Roman"/>
          <w:b/>
          <w:sz w:val="24"/>
          <w:szCs w:val="24"/>
        </w:rPr>
      </w:pPr>
      <w:r w:rsidRPr="00E940F6">
        <w:rPr>
          <w:rFonts w:ascii="Times New Roman" w:hAnsi="Times New Roman"/>
          <w:b/>
          <w:sz w:val="24"/>
          <w:szCs w:val="24"/>
        </w:rPr>
        <w:t>Анкета для обучающихся</w:t>
      </w:r>
    </w:p>
    <w:p w:rsidR="002E2536" w:rsidRPr="00E940F6" w:rsidRDefault="002E2536" w:rsidP="002E2536">
      <w:pPr>
        <w:pStyle w:val="afff2"/>
        <w:spacing w:line="276" w:lineRule="auto"/>
        <w:jc w:val="both"/>
        <w:rPr>
          <w:rFonts w:ascii="Times New Roman" w:eastAsia="Times New Roman" w:hAnsi="Times New Roman"/>
          <w:sz w:val="24"/>
          <w:szCs w:val="24"/>
        </w:rPr>
      </w:pPr>
    </w:p>
    <w:p w:rsidR="002E2536" w:rsidRPr="00E940F6" w:rsidRDefault="002E2536" w:rsidP="002E2536">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1. Занимаешься ли ты спортом?   _____</w:t>
      </w:r>
    </w:p>
    <w:p w:rsidR="002E2536" w:rsidRPr="00E940F6" w:rsidRDefault="002E2536" w:rsidP="002E2536">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2.  Нравится ли тебе заниматься спортом?  ____</w:t>
      </w:r>
    </w:p>
    <w:p w:rsidR="002E2536" w:rsidRPr="00E940F6" w:rsidRDefault="002E2536" w:rsidP="002E2536">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3. Ты занимаешься один или вместе с родителями?  _____</w:t>
      </w:r>
    </w:p>
    <w:p w:rsidR="002E2536" w:rsidRPr="00E940F6" w:rsidRDefault="002E2536" w:rsidP="002E2536">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4.  Делаешь ли ты зарядку?  _________</w:t>
      </w:r>
    </w:p>
    <w:p w:rsidR="002E2536" w:rsidRPr="00E940F6" w:rsidRDefault="002E2536" w:rsidP="002E2536">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5.  Делают ли зарядку твои родители вместе с тобой? _____</w:t>
      </w:r>
    </w:p>
    <w:p w:rsidR="002E2536" w:rsidRPr="00E940F6" w:rsidRDefault="002E2536" w:rsidP="002E2536">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6.Какие виды спорта тебе нравятся более всего? _________</w:t>
      </w:r>
    </w:p>
    <w:p w:rsidR="002E2536" w:rsidRPr="00E940F6" w:rsidRDefault="002E2536" w:rsidP="002E2536">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7. Нра</w:t>
      </w:r>
      <w:r w:rsidRPr="00E940F6">
        <w:rPr>
          <w:rFonts w:ascii="Times New Roman" w:hAnsi="Times New Roman"/>
          <w:sz w:val="24"/>
          <w:szCs w:val="24"/>
        </w:rPr>
        <w:t>вятся ли тебе уроки физкультуры</w:t>
      </w:r>
      <w:r w:rsidRPr="00E940F6">
        <w:rPr>
          <w:rFonts w:ascii="Times New Roman" w:eastAsia="Times New Roman" w:hAnsi="Times New Roman"/>
          <w:sz w:val="24"/>
          <w:szCs w:val="24"/>
        </w:rPr>
        <w:t>? ________________</w:t>
      </w:r>
    </w:p>
    <w:p w:rsidR="002E2536" w:rsidRPr="00E940F6" w:rsidRDefault="002E2536" w:rsidP="002E2536">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8.  Доволен ли ты  отметкой по физкультуре? ________________</w:t>
      </w:r>
    </w:p>
    <w:p w:rsidR="002E2536" w:rsidRPr="00E940F6" w:rsidRDefault="002E2536" w:rsidP="002E2536">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9. Какие спортивные кружки или секции ты посещаешь?_________</w:t>
      </w:r>
    </w:p>
    <w:p w:rsidR="002E2536" w:rsidRPr="00E940F6" w:rsidRDefault="002E2536" w:rsidP="002E2536">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______________________________________________________</w:t>
      </w:r>
    </w:p>
    <w:p w:rsidR="002E2536" w:rsidRPr="00E940F6" w:rsidRDefault="002E2536" w:rsidP="002E2536">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10. Нр</w:t>
      </w:r>
      <w:r w:rsidRPr="00E940F6">
        <w:rPr>
          <w:rFonts w:ascii="Times New Roman" w:hAnsi="Times New Roman"/>
          <w:sz w:val="24"/>
          <w:szCs w:val="24"/>
        </w:rPr>
        <w:t>авится ли тебе в них заниматься</w:t>
      </w:r>
      <w:r w:rsidRPr="00E940F6">
        <w:rPr>
          <w:rFonts w:ascii="Times New Roman" w:eastAsia="Times New Roman" w:hAnsi="Times New Roman"/>
          <w:sz w:val="24"/>
          <w:szCs w:val="24"/>
        </w:rPr>
        <w:t>? _____________________</w:t>
      </w:r>
    </w:p>
    <w:p w:rsidR="002E2536" w:rsidRPr="00E940F6" w:rsidRDefault="002E2536" w:rsidP="002E2536">
      <w:pPr>
        <w:pStyle w:val="afff2"/>
        <w:spacing w:line="276" w:lineRule="auto"/>
        <w:jc w:val="both"/>
        <w:rPr>
          <w:rFonts w:ascii="Times New Roman" w:eastAsia="Times New Roman" w:hAnsi="Times New Roman"/>
          <w:sz w:val="24"/>
          <w:szCs w:val="24"/>
        </w:rPr>
      </w:pPr>
      <w:r w:rsidRPr="00E940F6">
        <w:rPr>
          <w:rFonts w:ascii="Times New Roman" w:eastAsia="Times New Roman" w:hAnsi="Times New Roman"/>
          <w:sz w:val="24"/>
          <w:szCs w:val="24"/>
        </w:rPr>
        <w:t>11  Хотел (а) бы ты  достичь  успехов в заняти</w:t>
      </w:r>
      <w:r w:rsidRPr="00E940F6">
        <w:rPr>
          <w:rFonts w:ascii="Times New Roman" w:hAnsi="Times New Roman"/>
          <w:sz w:val="24"/>
          <w:szCs w:val="24"/>
        </w:rPr>
        <w:t>ях спортом</w:t>
      </w:r>
      <w:r w:rsidRPr="00E940F6">
        <w:rPr>
          <w:rFonts w:ascii="Times New Roman" w:eastAsia="Times New Roman" w:hAnsi="Times New Roman"/>
          <w:sz w:val="24"/>
          <w:szCs w:val="24"/>
        </w:rPr>
        <w:t>? _____</w:t>
      </w:r>
    </w:p>
    <w:p w:rsidR="002E2536" w:rsidRPr="00E940F6" w:rsidRDefault="002E2536" w:rsidP="002E2536">
      <w:pPr>
        <w:pStyle w:val="afff2"/>
        <w:spacing w:line="276" w:lineRule="auto"/>
        <w:jc w:val="both"/>
        <w:rPr>
          <w:rFonts w:ascii="Times New Roman" w:hAnsi="Times New Roman"/>
          <w:sz w:val="24"/>
          <w:szCs w:val="24"/>
        </w:rPr>
      </w:pPr>
      <w:r w:rsidRPr="00E940F6">
        <w:rPr>
          <w:rFonts w:ascii="Times New Roman" w:eastAsia="Times New Roman" w:hAnsi="Times New Roman"/>
          <w:sz w:val="24"/>
          <w:szCs w:val="24"/>
        </w:rPr>
        <w:t>12.  Какие спортивные достижения ты имеешь? _______________</w:t>
      </w:r>
    </w:p>
    <w:p w:rsidR="002E2536" w:rsidRPr="00E940F6" w:rsidRDefault="002E2536" w:rsidP="002E2536">
      <w:pPr>
        <w:pStyle w:val="afff2"/>
        <w:spacing w:line="276" w:lineRule="auto"/>
        <w:jc w:val="center"/>
        <w:rPr>
          <w:rFonts w:ascii="Times New Roman" w:eastAsia="Times New Roman" w:hAnsi="Times New Roman"/>
          <w:b/>
          <w:sz w:val="24"/>
          <w:szCs w:val="24"/>
        </w:rPr>
      </w:pPr>
      <w:r w:rsidRPr="00E940F6">
        <w:rPr>
          <w:rFonts w:ascii="Times New Roman" w:eastAsia="Times New Roman" w:hAnsi="Times New Roman"/>
          <w:b/>
          <w:sz w:val="24"/>
          <w:szCs w:val="24"/>
        </w:rPr>
        <w:t>Анкета для родителей</w:t>
      </w:r>
    </w:p>
    <w:p w:rsidR="002E2536" w:rsidRPr="00E940F6" w:rsidRDefault="002E2536" w:rsidP="002E2536">
      <w:pPr>
        <w:pStyle w:val="afff2"/>
        <w:spacing w:line="276" w:lineRule="auto"/>
        <w:rPr>
          <w:rFonts w:ascii="Times New Roman" w:eastAsia="Times New Roman" w:hAnsi="Times New Roman"/>
          <w:sz w:val="24"/>
          <w:szCs w:val="24"/>
        </w:rPr>
      </w:pPr>
      <w:r w:rsidRPr="00E940F6">
        <w:rPr>
          <w:rFonts w:ascii="Times New Roman" w:eastAsia="Times New Roman" w:hAnsi="Times New Roman"/>
          <w:sz w:val="24"/>
          <w:szCs w:val="24"/>
        </w:rPr>
        <w:t>Зан</w:t>
      </w:r>
      <w:r w:rsidRPr="00E940F6">
        <w:rPr>
          <w:rFonts w:ascii="Times New Roman" w:hAnsi="Times New Roman"/>
          <w:sz w:val="24"/>
          <w:szCs w:val="24"/>
        </w:rPr>
        <w:t>имается  ли ваш ребенок спортом</w:t>
      </w:r>
      <w:r w:rsidRPr="00E940F6">
        <w:rPr>
          <w:rFonts w:ascii="Times New Roman" w:eastAsia="Times New Roman" w:hAnsi="Times New Roman"/>
          <w:sz w:val="24"/>
          <w:szCs w:val="24"/>
        </w:rPr>
        <w:t>? ____________</w:t>
      </w:r>
    </w:p>
    <w:p w:rsidR="002E2536" w:rsidRPr="00E940F6" w:rsidRDefault="002E2536" w:rsidP="002E2536">
      <w:pPr>
        <w:pStyle w:val="afff2"/>
        <w:spacing w:line="276" w:lineRule="auto"/>
        <w:rPr>
          <w:rFonts w:ascii="Times New Roman" w:eastAsia="Times New Roman" w:hAnsi="Times New Roman"/>
          <w:sz w:val="24"/>
          <w:szCs w:val="24"/>
        </w:rPr>
      </w:pPr>
      <w:r w:rsidRPr="00E940F6">
        <w:rPr>
          <w:rFonts w:ascii="Times New Roman" w:eastAsia="Times New Roman" w:hAnsi="Times New Roman"/>
          <w:sz w:val="24"/>
          <w:szCs w:val="24"/>
        </w:rPr>
        <w:t xml:space="preserve">Являетесь  ли вы для него примером для подражания в </w:t>
      </w:r>
      <w:r w:rsidRPr="00E940F6">
        <w:rPr>
          <w:rFonts w:ascii="Times New Roman" w:hAnsi="Times New Roman"/>
          <w:sz w:val="24"/>
          <w:szCs w:val="24"/>
        </w:rPr>
        <w:t>занятиях спортом? _____________</w:t>
      </w:r>
    </w:p>
    <w:p w:rsidR="002E2536" w:rsidRPr="00E940F6" w:rsidRDefault="002E2536" w:rsidP="002E2536">
      <w:pPr>
        <w:pStyle w:val="afff2"/>
        <w:spacing w:line="276" w:lineRule="auto"/>
        <w:rPr>
          <w:rFonts w:ascii="Times New Roman" w:eastAsia="Times New Roman" w:hAnsi="Times New Roman"/>
          <w:sz w:val="24"/>
          <w:szCs w:val="24"/>
        </w:rPr>
      </w:pPr>
      <w:r w:rsidRPr="00E940F6">
        <w:rPr>
          <w:rFonts w:ascii="Times New Roman" w:eastAsia="Times New Roman" w:hAnsi="Times New Roman"/>
          <w:sz w:val="24"/>
          <w:szCs w:val="24"/>
        </w:rPr>
        <w:t xml:space="preserve">Считаете ли вы уроки физической культуры важными и нужными уроками в школьном </w:t>
      </w:r>
      <w:r w:rsidRPr="00E940F6">
        <w:rPr>
          <w:rFonts w:ascii="Times New Roman" w:hAnsi="Times New Roman"/>
          <w:sz w:val="24"/>
          <w:szCs w:val="24"/>
        </w:rPr>
        <w:t>расписании?  ___________</w:t>
      </w:r>
    </w:p>
    <w:p w:rsidR="002E2536" w:rsidRPr="00E940F6" w:rsidRDefault="002E2536" w:rsidP="002E2536">
      <w:pPr>
        <w:pStyle w:val="afff2"/>
        <w:spacing w:line="276" w:lineRule="auto"/>
        <w:rPr>
          <w:rFonts w:ascii="Times New Roman" w:eastAsia="Times New Roman" w:hAnsi="Times New Roman"/>
          <w:sz w:val="24"/>
          <w:szCs w:val="24"/>
        </w:rPr>
      </w:pPr>
      <w:r w:rsidRPr="00E940F6">
        <w:rPr>
          <w:rFonts w:ascii="Times New Roman" w:eastAsia="Times New Roman" w:hAnsi="Times New Roman"/>
          <w:sz w:val="24"/>
          <w:szCs w:val="24"/>
        </w:rPr>
        <w:lastRenderedPageBreak/>
        <w:t>Поддерживаете ли вы спортивные увлечения своего ребенка? _______</w:t>
      </w:r>
    </w:p>
    <w:p w:rsidR="002E2536" w:rsidRPr="00E940F6" w:rsidRDefault="002E2536" w:rsidP="002E2536">
      <w:pPr>
        <w:pStyle w:val="afff2"/>
        <w:spacing w:line="276" w:lineRule="auto"/>
        <w:rPr>
          <w:rFonts w:ascii="Times New Roman" w:eastAsia="Times New Roman" w:hAnsi="Times New Roman"/>
          <w:sz w:val="24"/>
          <w:szCs w:val="24"/>
        </w:rPr>
      </w:pPr>
      <w:r w:rsidRPr="00E940F6">
        <w:rPr>
          <w:rFonts w:ascii="Times New Roman" w:eastAsia="Times New Roman" w:hAnsi="Times New Roman"/>
          <w:sz w:val="24"/>
          <w:szCs w:val="24"/>
        </w:rPr>
        <w:t>Посещае</w:t>
      </w:r>
      <w:r w:rsidRPr="00E940F6">
        <w:rPr>
          <w:rFonts w:ascii="Times New Roman" w:hAnsi="Times New Roman"/>
          <w:sz w:val="24"/>
          <w:szCs w:val="24"/>
        </w:rPr>
        <w:t>те ли вы спортивные мероприятия</w:t>
      </w:r>
      <w:r w:rsidRPr="00E940F6">
        <w:rPr>
          <w:rFonts w:ascii="Times New Roman" w:eastAsia="Times New Roman" w:hAnsi="Times New Roman"/>
          <w:sz w:val="24"/>
          <w:szCs w:val="24"/>
        </w:rPr>
        <w:t>, в которых участвует ваш ребенок?   _____</w:t>
      </w:r>
    </w:p>
    <w:p w:rsidR="002E2536" w:rsidRPr="00E940F6" w:rsidRDefault="002E2536" w:rsidP="002E2536">
      <w:pPr>
        <w:pStyle w:val="afff2"/>
        <w:spacing w:line="276" w:lineRule="auto"/>
        <w:rPr>
          <w:rFonts w:ascii="Times New Roman" w:eastAsia="Times New Roman" w:hAnsi="Times New Roman"/>
          <w:sz w:val="24"/>
          <w:szCs w:val="24"/>
        </w:rPr>
      </w:pPr>
      <w:r w:rsidRPr="00E940F6">
        <w:rPr>
          <w:rFonts w:ascii="Times New Roman" w:eastAsia="Times New Roman" w:hAnsi="Times New Roman"/>
          <w:sz w:val="24"/>
          <w:szCs w:val="24"/>
        </w:rPr>
        <w:t>Какие спортивные тр</w:t>
      </w:r>
      <w:r w:rsidRPr="00E940F6">
        <w:rPr>
          <w:rFonts w:ascii="Times New Roman" w:hAnsi="Times New Roman"/>
          <w:sz w:val="24"/>
          <w:szCs w:val="24"/>
        </w:rPr>
        <w:t>адиции существуют в вашей семье</w:t>
      </w:r>
      <w:r w:rsidRPr="00E940F6">
        <w:rPr>
          <w:rFonts w:ascii="Times New Roman" w:eastAsia="Times New Roman" w:hAnsi="Times New Roman"/>
          <w:sz w:val="24"/>
          <w:szCs w:val="24"/>
        </w:rPr>
        <w:t>? _______</w:t>
      </w:r>
    </w:p>
    <w:p w:rsidR="002E2536" w:rsidRPr="00E940F6" w:rsidRDefault="002E2536" w:rsidP="002E2536">
      <w:pPr>
        <w:pStyle w:val="afff2"/>
        <w:spacing w:line="276" w:lineRule="auto"/>
        <w:rPr>
          <w:rFonts w:ascii="Times New Roman" w:eastAsia="Times New Roman" w:hAnsi="Times New Roman"/>
          <w:sz w:val="24"/>
          <w:szCs w:val="24"/>
        </w:rPr>
      </w:pPr>
      <w:r w:rsidRPr="00E940F6">
        <w:rPr>
          <w:rFonts w:ascii="Times New Roman" w:eastAsia="Times New Roman" w:hAnsi="Times New Roman"/>
          <w:sz w:val="24"/>
          <w:szCs w:val="24"/>
        </w:rPr>
        <w:t>Смотрите ли вы вместе</w:t>
      </w:r>
      <w:r w:rsidRPr="00E940F6">
        <w:rPr>
          <w:rFonts w:ascii="Times New Roman" w:hAnsi="Times New Roman"/>
          <w:sz w:val="24"/>
          <w:szCs w:val="24"/>
        </w:rPr>
        <w:t xml:space="preserve"> с ребенком спортивные передачи</w:t>
      </w:r>
      <w:r w:rsidRPr="00E940F6">
        <w:rPr>
          <w:rFonts w:ascii="Times New Roman" w:eastAsia="Times New Roman" w:hAnsi="Times New Roman"/>
          <w:sz w:val="24"/>
          <w:szCs w:val="24"/>
        </w:rPr>
        <w:t>?______</w:t>
      </w:r>
    </w:p>
    <w:p w:rsidR="002E2536" w:rsidRPr="00E940F6" w:rsidRDefault="002E2536" w:rsidP="002E2536">
      <w:pPr>
        <w:pStyle w:val="afff2"/>
        <w:spacing w:line="276" w:lineRule="auto"/>
        <w:rPr>
          <w:rFonts w:ascii="Times New Roman" w:eastAsia="Times New Roman" w:hAnsi="Times New Roman"/>
          <w:sz w:val="24"/>
          <w:szCs w:val="24"/>
        </w:rPr>
      </w:pPr>
      <w:r w:rsidRPr="00E940F6">
        <w:rPr>
          <w:rFonts w:ascii="Times New Roman" w:eastAsia="Times New Roman" w:hAnsi="Times New Roman"/>
          <w:sz w:val="24"/>
          <w:szCs w:val="24"/>
        </w:rPr>
        <w:t>Какие виды спорта вам нравятся более всего ?____________</w:t>
      </w:r>
    </w:p>
    <w:p w:rsidR="002E2536" w:rsidRPr="00E940F6" w:rsidRDefault="002E2536" w:rsidP="002E2536">
      <w:pPr>
        <w:pStyle w:val="afff2"/>
        <w:spacing w:line="276" w:lineRule="auto"/>
        <w:rPr>
          <w:rFonts w:ascii="Times New Roman" w:eastAsia="Times New Roman" w:hAnsi="Times New Roman"/>
          <w:sz w:val="24"/>
          <w:szCs w:val="24"/>
        </w:rPr>
      </w:pPr>
      <w:r w:rsidRPr="00E940F6">
        <w:rPr>
          <w:rFonts w:ascii="Times New Roman" w:eastAsia="Times New Roman" w:hAnsi="Times New Roman"/>
          <w:sz w:val="24"/>
          <w:szCs w:val="24"/>
        </w:rPr>
        <w:t>Испытываете ли вы  гордо</w:t>
      </w:r>
      <w:r w:rsidRPr="00E940F6">
        <w:rPr>
          <w:rFonts w:ascii="Times New Roman" w:hAnsi="Times New Roman"/>
          <w:sz w:val="24"/>
          <w:szCs w:val="24"/>
        </w:rPr>
        <w:t>сть за успехи наших спортсменов</w:t>
      </w:r>
      <w:r w:rsidRPr="00E940F6">
        <w:rPr>
          <w:rFonts w:ascii="Times New Roman" w:eastAsia="Times New Roman" w:hAnsi="Times New Roman"/>
          <w:sz w:val="24"/>
          <w:szCs w:val="24"/>
        </w:rPr>
        <w:t>?__</w:t>
      </w:r>
    </w:p>
    <w:p w:rsidR="002E2536" w:rsidRPr="00E940F6" w:rsidRDefault="002E2536" w:rsidP="002E2536">
      <w:pPr>
        <w:pStyle w:val="afff2"/>
        <w:spacing w:line="276" w:lineRule="auto"/>
        <w:rPr>
          <w:rFonts w:ascii="Times New Roman" w:hAnsi="Times New Roman"/>
          <w:sz w:val="24"/>
          <w:szCs w:val="24"/>
        </w:rPr>
      </w:pPr>
      <w:r w:rsidRPr="00E940F6">
        <w:rPr>
          <w:rFonts w:ascii="Times New Roman" w:eastAsia="Times New Roman" w:hAnsi="Times New Roman"/>
          <w:sz w:val="24"/>
          <w:szCs w:val="24"/>
        </w:rPr>
        <w:t xml:space="preserve"> Воспитываете ли вы своего ребенка  на уважении к людям , которые приносят славу стране спортивными достижениями ? _____</w:t>
      </w:r>
    </w:p>
    <w:p w:rsidR="002E2536" w:rsidRPr="00E940F6" w:rsidRDefault="002E2536" w:rsidP="002E2536">
      <w:pPr>
        <w:shd w:val="clear" w:color="auto" w:fill="FFFFFF"/>
        <w:spacing w:line="276" w:lineRule="auto"/>
        <w:rPr>
          <w:kern w:val="24"/>
        </w:rPr>
      </w:pPr>
    </w:p>
    <w:tbl>
      <w:tblPr>
        <w:tblpPr w:leftFromText="180" w:rightFromText="180" w:vertAnchor="page" w:horzAnchor="margin" w:tblpY="4156"/>
        <w:tblW w:w="5205" w:type="pct"/>
        <w:tblCellMar>
          <w:left w:w="40" w:type="dxa"/>
          <w:right w:w="40" w:type="dxa"/>
        </w:tblCellMar>
        <w:tblLook w:val="0000" w:firstRow="0" w:lastRow="0" w:firstColumn="0" w:lastColumn="0" w:noHBand="0" w:noVBand="0"/>
      </w:tblPr>
      <w:tblGrid>
        <w:gridCol w:w="6572"/>
        <w:gridCol w:w="943"/>
        <w:gridCol w:w="951"/>
        <w:gridCol w:w="1355"/>
      </w:tblGrid>
      <w:tr w:rsidR="002E2536" w:rsidRPr="00E940F6" w:rsidTr="002627FE">
        <w:trPr>
          <w:trHeight w:val="840"/>
        </w:trPr>
        <w:tc>
          <w:tcPr>
            <w:tcW w:w="3346" w:type="pct"/>
            <w:vMerge w:val="restart"/>
            <w:tcBorders>
              <w:top w:val="single" w:sz="6" w:space="0" w:color="auto"/>
              <w:left w:val="single" w:sz="6" w:space="0" w:color="auto"/>
              <w:bottom w:val="nil"/>
              <w:right w:val="single" w:sz="6" w:space="0" w:color="auto"/>
            </w:tcBorders>
            <w:shd w:val="clear" w:color="auto" w:fill="FFFFFF"/>
          </w:tcPr>
          <w:p w:rsidR="002E2536" w:rsidRPr="00E940F6" w:rsidRDefault="002E2536" w:rsidP="002627FE">
            <w:pPr>
              <w:shd w:val="clear" w:color="auto" w:fill="FFFFFF"/>
              <w:spacing w:line="276" w:lineRule="auto"/>
              <w:rPr>
                <w:kern w:val="24"/>
              </w:rPr>
            </w:pPr>
            <w:r w:rsidRPr="00E940F6">
              <w:rPr>
                <w:b/>
                <w:bCs/>
                <w:kern w:val="24"/>
              </w:rPr>
              <w:t>Характеристика поведения и состояния ребенка</w:t>
            </w:r>
          </w:p>
        </w:tc>
        <w:tc>
          <w:tcPr>
            <w:tcW w:w="480" w:type="pct"/>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2627FE">
            <w:pPr>
              <w:shd w:val="clear" w:color="auto" w:fill="FFFFFF"/>
              <w:spacing w:line="276" w:lineRule="auto"/>
              <w:rPr>
                <w:kern w:val="24"/>
              </w:rPr>
            </w:pPr>
            <w:r w:rsidRPr="00E940F6">
              <w:rPr>
                <w:b/>
                <w:bCs/>
                <w:kern w:val="24"/>
              </w:rPr>
              <w:t>Нет, редко</w:t>
            </w:r>
          </w:p>
        </w:tc>
        <w:tc>
          <w:tcPr>
            <w:tcW w:w="484" w:type="pct"/>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2627FE">
            <w:pPr>
              <w:shd w:val="clear" w:color="auto" w:fill="FFFFFF"/>
              <w:spacing w:line="276" w:lineRule="auto"/>
              <w:rPr>
                <w:kern w:val="24"/>
              </w:rPr>
            </w:pPr>
            <w:r w:rsidRPr="00E940F6">
              <w:rPr>
                <w:b/>
                <w:bCs/>
                <w:kern w:val="24"/>
              </w:rPr>
              <w:t>Иногда</w:t>
            </w:r>
          </w:p>
        </w:tc>
        <w:tc>
          <w:tcPr>
            <w:tcW w:w="690" w:type="pct"/>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2627FE">
            <w:pPr>
              <w:shd w:val="clear" w:color="auto" w:fill="FFFFFF"/>
              <w:spacing w:line="276" w:lineRule="auto"/>
              <w:jc w:val="center"/>
              <w:rPr>
                <w:kern w:val="24"/>
              </w:rPr>
            </w:pPr>
            <w:r w:rsidRPr="00E940F6">
              <w:rPr>
                <w:b/>
                <w:bCs/>
                <w:kern w:val="24"/>
              </w:rPr>
              <w:t>Да, часто</w:t>
            </w:r>
          </w:p>
        </w:tc>
      </w:tr>
      <w:tr w:rsidR="002E2536" w:rsidRPr="00E940F6" w:rsidTr="002627FE">
        <w:trPr>
          <w:trHeight w:val="279"/>
        </w:trPr>
        <w:tc>
          <w:tcPr>
            <w:tcW w:w="3346" w:type="pct"/>
            <w:tcBorders>
              <w:top w:val="nil"/>
              <w:left w:val="single" w:sz="6" w:space="0" w:color="auto"/>
              <w:bottom w:val="single" w:sz="6" w:space="0" w:color="auto"/>
              <w:right w:val="single" w:sz="6" w:space="0" w:color="auto"/>
            </w:tcBorders>
            <w:shd w:val="clear" w:color="auto" w:fill="FFFFFF"/>
          </w:tcPr>
          <w:p w:rsidR="002E2536" w:rsidRPr="00E940F6" w:rsidRDefault="002E2536" w:rsidP="002627FE">
            <w:pPr>
              <w:spacing w:line="276" w:lineRule="auto"/>
              <w:rPr>
                <w:kern w:val="24"/>
              </w:rPr>
            </w:pPr>
          </w:p>
          <w:p w:rsidR="002E2536" w:rsidRPr="00E940F6" w:rsidRDefault="002E2536" w:rsidP="002627FE">
            <w:pPr>
              <w:spacing w:line="276" w:lineRule="auto"/>
              <w:rPr>
                <w:kern w:val="24"/>
              </w:rPr>
            </w:pPr>
          </w:p>
        </w:tc>
        <w:tc>
          <w:tcPr>
            <w:tcW w:w="480" w:type="pct"/>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2627FE">
            <w:pPr>
              <w:shd w:val="clear" w:color="auto" w:fill="FFFFFF"/>
              <w:spacing w:line="276" w:lineRule="auto"/>
              <w:rPr>
                <w:kern w:val="24"/>
              </w:rPr>
            </w:pPr>
            <w:r w:rsidRPr="00E940F6">
              <w:rPr>
                <w:b/>
                <w:bCs/>
                <w:kern w:val="24"/>
              </w:rPr>
              <w:t>1 балл</w:t>
            </w:r>
          </w:p>
        </w:tc>
        <w:tc>
          <w:tcPr>
            <w:tcW w:w="484" w:type="pct"/>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2627FE">
            <w:pPr>
              <w:shd w:val="clear" w:color="auto" w:fill="FFFFFF"/>
              <w:spacing w:line="276" w:lineRule="auto"/>
              <w:rPr>
                <w:kern w:val="24"/>
              </w:rPr>
            </w:pPr>
            <w:r w:rsidRPr="00E940F6">
              <w:rPr>
                <w:b/>
                <w:bCs/>
                <w:kern w:val="24"/>
              </w:rPr>
              <w:t>2 балла</w:t>
            </w:r>
          </w:p>
        </w:tc>
        <w:tc>
          <w:tcPr>
            <w:tcW w:w="690" w:type="pct"/>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2627FE">
            <w:pPr>
              <w:shd w:val="clear" w:color="auto" w:fill="FFFFFF"/>
              <w:spacing w:line="276" w:lineRule="auto"/>
              <w:jc w:val="center"/>
              <w:rPr>
                <w:kern w:val="24"/>
              </w:rPr>
            </w:pPr>
            <w:r w:rsidRPr="00E940F6">
              <w:rPr>
                <w:b/>
                <w:bCs/>
                <w:kern w:val="24"/>
              </w:rPr>
              <w:t>3 балла</w:t>
            </w:r>
          </w:p>
        </w:tc>
      </w:tr>
      <w:tr w:rsidR="002E2536" w:rsidRPr="00E940F6" w:rsidTr="002627FE">
        <w:trPr>
          <w:trHeight w:val="825"/>
        </w:trPr>
        <w:tc>
          <w:tcPr>
            <w:tcW w:w="3346" w:type="pct"/>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2627FE">
            <w:pPr>
              <w:shd w:val="clear" w:color="auto" w:fill="FFFFFF"/>
              <w:spacing w:line="276" w:lineRule="auto"/>
              <w:rPr>
                <w:kern w:val="24"/>
              </w:rPr>
            </w:pPr>
            <w:r w:rsidRPr="00E940F6">
              <w:rPr>
                <w:kern w:val="24"/>
              </w:rPr>
              <w:t>1. Ребенок под разными предлогами неохотно идет в школу (не высыпается, плохое самочувствие, болит живот, голова и т.п.)</w:t>
            </w:r>
          </w:p>
        </w:tc>
        <w:tc>
          <w:tcPr>
            <w:tcW w:w="480" w:type="pct"/>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2627FE">
            <w:pPr>
              <w:shd w:val="clear" w:color="auto" w:fill="FFFFFF"/>
              <w:spacing w:line="276" w:lineRule="auto"/>
              <w:rPr>
                <w:kern w:val="24"/>
              </w:rPr>
            </w:pPr>
          </w:p>
        </w:tc>
        <w:tc>
          <w:tcPr>
            <w:tcW w:w="484" w:type="pct"/>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2627FE">
            <w:pPr>
              <w:shd w:val="clear" w:color="auto" w:fill="FFFFFF"/>
              <w:spacing w:line="276" w:lineRule="auto"/>
              <w:rPr>
                <w:kern w:val="24"/>
              </w:rPr>
            </w:pPr>
          </w:p>
        </w:tc>
        <w:tc>
          <w:tcPr>
            <w:tcW w:w="690" w:type="pct"/>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2627FE">
            <w:pPr>
              <w:shd w:val="clear" w:color="auto" w:fill="FFFFFF"/>
              <w:spacing w:line="276" w:lineRule="auto"/>
              <w:rPr>
                <w:kern w:val="24"/>
              </w:rPr>
            </w:pPr>
          </w:p>
        </w:tc>
      </w:tr>
      <w:tr w:rsidR="002E2536" w:rsidRPr="00E940F6" w:rsidTr="002627FE">
        <w:trPr>
          <w:trHeight w:val="825"/>
        </w:trPr>
        <w:tc>
          <w:tcPr>
            <w:tcW w:w="3346" w:type="pct"/>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2627FE">
            <w:pPr>
              <w:shd w:val="clear" w:color="auto" w:fill="FFFFFF"/>
              <w:spacing w:line="276" w:lineRule="auto"/>
              <w:rPr>
                <w:kern w:val="24"/>
              </w:rPr>
            </w:pPr>
            <w:r w:rsidRPr="00E940F6">
              <w:rPr>
                <w:kern w:val="24"/>
              </w:rPr>
              <w:t>2. Долго собирается в школу, постоянно забывает необходимые вещи, не помнит расписание уроков, требует постоянного контроля родителей</w:t>
            </w:r>
          </w:p>
        </w:tc>
        <w:tc>
          <w:tcPr>
            <w:tcW w:w="480" w:type="pct"/>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2627FE">
            <w:pPr>
              <w:shd w:val="clear" w:color="auto" w:fill="FFFFFF"/>
              <w:spacing w:line="276" w:lineRule="auto"/>
              <w:rPr>
                <w:kern w:val="24"/>
              </w:rPr>
            </w:pPr>
          </w:p>
        </w:tc>
        <w:tc>
          <w:tcPr>
            <w:tcW w:w="484" w:type="pct"/>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2627FE">
            <w:pPr>
              <w:shd w:val="clear" w:color="auto" w:fill="FFFFFF"/>
              <w:spacing w:line="276" w:lineRule="auto"/>
              <w:rPr>
                <w:kern w:val="24"/>
              </w:rPr>
            </w:pPr>
          </w:p>
        </w:tc>
        <w:tc>
          <w:tcPr>
            <w:tcW w:w="690" w:type="pct"/>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2627FE">
            <w:pPr>
              <w:shd w:val="clear" w:color="auto" w:fill="FFFFFF"/>
              <w:spacing w:line="276" w:lineRule="auto"/>
              <w:rPr>
                <w:kern w:val="24"/>
              </w:rPr>
            </w:pPr>
          </w:p>
        </w:tc>
      </w:tr>
      <w:tr w:rsidR="002E2536" w:rsidRPr="00E940F6" w:rsidTr="002627FE">
        <w:trPr>
          <w:trHeight w:val="825"/>
        </w:trPr>
        <w:tc>
          <w:tcPr>
            <w:tcW w:w="3346" w:type="pct"/>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2627FE">
            <w:pPr>
              <w:shd w:val="clear" w:color="auto" w:fill="FFFFFF"/>
              <w:spacing w:line="276" w:lineRule="auto"/>
              <w:rPr>
                <w:kern w:val="24"/>
              </w:rPr>
            </w:pPr>
            <w:r w:rsidRPr="00E940F6">
              <w:rPr>
                <w:kern w:val="24"/>
              </w:rPr>
              <w:t>3. После школы вялый, сонный или, наоборот, чрезмерно возбужденный, раздражительный, агрессивный</w:t>
            </w:r>
          </w:p>
        </w:tc>
        <w:tc>
          <w:tcPr>
            <w:tcW w:w="480" w:type="pct"/>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2627FE">
            <w:pPr>
              <w:shd w:val="clear" w:color="auto" w:fill="FFFFFF"/>
              <w:spacing w:line="276" w:lineRule="auto"/>
              <w:rPr>
                <w:kern w:val="24"/>
              </w:rPr>
            </w:pPr>
          </w:p>
        </w:tc>
        <w:tc>
          <w:tcPr>
            <w:tcW w:w="484" w:type="pct"/>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2627FE">
            <w:pPr>
              <w:shd w:val="clear" w:color="auto" w:fill="FFFFFF"/>
              <w:spacing w:line="276" w:lineRule="auto"/>
              <w:rPr>
                <w:kern w:val="24"/>
              </w:rPr>
            </w:pPr>
          </w:p>
        </w:tc>
        <w:tc>
          <w:tcPr>
            <w:tcW w:w="690" w:type="pct"/>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2627FE">
            <w:pPr>
              <w:shd w:val="clear" w:color="auto" w:fill="FFFFFF"/>
              <w:spacing w:line="276" w:lineRule="auto"/>
              <w:rPr>
                <w:kern w:val="24"/>
              </w:rPr>
            </w:pPr>
          </w:p>
        </w:tc>
      </w:tr>
      <w:tr w:rsidR="002E2536" w:rsidRPr="00E940F6" w:rsidTr="002627FE">
        <w:trPr>
          <w:trHeight w:val="825"/>
        </w:trPr>
        <w:tc>
          <w:tcPr>
            <w:tcW w:w="3346" w:type="pct"/>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2627FE">
            <w:pPr>
              <w:shd w:val="clear" w:color="auto" w:fill="FFFFFF"/>
              <w:spacing w:line="276" w:lineRule="auto"/>
              <w:rPr>
                <w:kern w:val="24"/>
              </w:rPr>
            </w:pPr>
            <w:r w:rsidRPr="00E940F6">
              <w:rPr>
                <w:kern w:val="24"/>
              </w:rPr>
              <w:t>4. Настроение преобладает пониженное, неустойчивое, повышенная плаксивость</w:t>
            </w:r>
          </w:p>
        </w:tc>
        <w:tc>
          <w:tcPr>
            <w:tcW w:w="480" w:type="pct"/>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2627FE">
            <w:pPr>
              <w:shd w:val="clear" w:color="auto" w:fill="FFFFFF"/>
              <w:spacing w:line="276" w:lineRule="auto"/>
              <w:rPr>
                <w:kern w:val="24"/>
              </w:rPr>
            </w:pPr>
          </w:p>
        </w:tc>
        <w:tc>
          <w:tcPr>
            <w:tcW w:w="484" w:type="pct"/>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2627FE">
            <w:pPr>
              <w:shd w:val="clear" w:color="auto" w:fill="FFFFFF"/>
              <w:spacing w:line="276" w:lineRule="auto"/>
              <w:rPr>
                <w:kern w:val="24"/>
              </w:rPr>
            </w:pPr>
          </w:p>
        </w:tc>
        <w:tc>
          <w:tcPr>
            <w:tcW w:w="690" w:type="pct"/>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2627FE">
            <w:pPr>
              <w:shd w:val="clear" w:color="auto" w:fill="FFFFFF"/>
              <w:spacing w:line="276" w:lineRule="auto"/>
              <w:rPr>
                <w:kern w:val="24"/>
              </w:rPr>
            </w:pPr>
          </w:p>
        </w:tc>
      </w:tr>
      <w:tr w:rsidR="002E2536" w:rsidRPr="00E940F6" w:rsidTr="002627FE">
        <w:trPr>
          <w:trHeight w:val="825"/>
        </w:trPr>
        <w:tc>
          <w:tcPr>
            <w:tcW w:w="3346" w:type="pct"/>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2627FE">
            <w:pPr>
              <w:shd w:val="clear" w:color="auto" w:fill="FFFFFF"/>
              <w:spacing w:line="276" w:lineRule="auto"/>
              <w:rPr>
                <w:kern w:val="24"/>
              </w:rPr>
            </w:pPr>
            <w:r w:rsidRPr="00E940F6">
              <w:rPr>
                <w:kern w:val="24"/>
              </w:rPr>
              <w:t>5. Жалобы на усталость, головные боли, головокружение, боли в животе, тошноту</w:t>
            </w:r>
          </w:p>
        </w:tc>
        <w:tc>
          <w:tcPr>
            <w:tcW w:w="480" w:type="pct"/>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2627FE">
            <w:pPr>
              <w:shd w:val="clear" w:color="auto" w:fill="FFFFFF"/>
              <w:spacing w:line="276" w:lineRule="auto"/>
              <w:rPr>
                <w:kern w:val="24"/>
              </w:rPr>
            </w:pPr>
          </w:p>
        </w:tc>
        <w:tc>
          <w:tcPr>
            <w:tcW w:w="484" w:type="pct"/>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2627FE">
            <w:pPr>
              <w:shd w:val="clear" w:color="auto" w:fill="FFFFFF"/>
              <w:spacing w:line="276" w:lineRule="auto"/>
              <w:rPr>
                <w:kern w:val="24"/>
              </w:rPr>
            </w:pPr>
          </w:p>
        </w:tc>
        <w:tc>
          <w:tcPr>
            <w:tcW w:w="690" w:type="pct"/>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2627FE">
            <w:pPr>
              <w:shd w:val="clear" w:color="auto" w:fill="FFFFFF"/>
              <w:spacing w:line="276" w:lineRule="auto"/>
              <w:rPr>
                <w:kern w:val="24"/>
              </w:rPr>
            </w:pPr>
          </w:p>
        </w:tc>
      </w:tr>
      <w:tr w:rsidR="002E2536" w:rsidRPr="00E940F6" w:rsidTr="002627FE">
        <w:trPr>
          <w:trHeight w:val="598"/>
        </w:trPr>
        <w:tc>
          <w:tcPr>
            <w:tcW w:w="3346" w:type="pct"/>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2627FE">
            <w:pPr>
              <w:shd w:val="clear" w:color="auto" w:fill="FFFFFF"/>
              <w:spacing w:line="276" w:lineRule="auto"/>
              <w:rPr>
                <w:kern w:val="24"/>
              </w:rPr>
            </w:pPr>
            <w:r w:rsidRPr="00E940F6">
              <w:rPr>
                <w:kern w:val="24"/>
              </w:rPr>
              <w:t>б. К вечеру чрезмерно возбужден, отказывается ложиться в постель, долго не может уснуть</w:t>
            </w:r>
          </w:p>
        </w:tc>
        <w:tc>
          <w:tcPr>
            <w:tcW w:w="480" w:type="pct"/>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2627FE">
            <w:pPr>
              <w:shd w:val="clear" w:color="auto" w:fill="FFFFFF"/>
              <w:spacing w:line="276" w:lineRule="auto"/>
              <w:rPr>
                <w:kern w:val="24"/>
              </w:rPr>
            </w:pPr>
          </w:p>
        </w:tc>
        <w:tc>
          <w:tcPr>
            <w:tcW w:w="484" w:type="pct"/>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2627FE">
            <w:pPr>
              <w:shd w:val="clear" w:color="auto" w:fill="FFFFFF"/>
              <w:spacing w:line="276" w:lineRule="auto"/>
              <w:rPr>
                <w:kern w:val="24"/>
              </w:rPr>
            </w:pPr>
          </w:p>
        </w:tc>
        <w:tc>
          <w:tcPr>
            <w:tcW w:w="690" w:type="pct"/>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2627FE">
            <w:pPr>
              <w:shd w:val="clear" w:color="auto" w:fill="FFFFFF"/>
              <w:spacing w:line="276" w:lineRule="auto"/>
              <w:rPr>
                <w:kern w:val="24"/>
              </w:rPr>
            </w:pPr>
          </w:p>
        </w:tc>
      </w:tr>
    </w:tbl>
    <w:p w:rsidR="002E2536" w:rsidRPr="00E940F6" w:rsidRDefault="002E2536" w:rsidP="002E2536">
      <w:pPr>
        <w:spacing w:line="276" w:lineRule="auto"/>
        <w:rPr>
          <w:vanish/>
        </w:rPr>
      </w:pPr>
    </w:p>
    <w:tbl>
      <w:tblPr>
        <w:tblW w:w="9821" w:type="dxa"/>
        <w:tblLayout w:type="fixed"/>
        <w:tblCellMar>
          <w:left w:w="40" w:type="dxa"/>
          <w:right w:w="40" w:type="dxa"/>
        </w:tblCellMar>
        <w:tblLook w:val="0000" w:firstRow="0" w:lastRow="0" w:firstColumn="0" w:lastColumn="0" w:noHBand="0" w:noVBand="0"/>
      </w:tblPr>
      <w:tblGrid>
        <w:gridCol w:w="6844"/>
        <w:gridCol w:w="993"/>
        <w:gridCol w:w="992"/>
        <w:gridCol w:w="992"/>
      </w:tblGrid>
      <w:tr w:rsidR="002E2536" w:rsidRPr="00E940F6" w:rsidTr="005C1512">
        <w:trPr>
          <w:trHeight w:hRule="exact" w:val="1011"/>
        </w:trPr>
        <w:tc>
          <w:tcPr>
            <w:tcW w:w="6844" w:type="dxa"/>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5C1512">
            <w:pPr>
              <w:shd w:val="clear" w:color="auto" w:fill="FFFFFF"/>
              <w:spacing w:line="276" w:lineRule="auto"/>
              <w:rPr>
                <w:kern w:val="24"/>
              </w:rPr>
            </w:pPr>
            <w:r w:rsidRPr="00E940F6">
              <w:rPr>
                <w:kern w:val="24"/>
              </w:rPr>
              <w:t>7. Сон беспокойный с неприятными сновидениями, страхами. Часто просыпается, «крутиться» (может проснуться с ногами на подушке), зовет родителей</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5C1512">
            <w:pPr>
              <w:shd w:val="clear" w:color="auto" w:fill="FFFFFF"/>
              <w:spacing w:line="276" w:lineRule="auto"/>
              <w:rPr>
                <w:kern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5C1512">
            <w:pPr>
              <w:shd w:val="clear" w:color="auto" w:fill="FFFFFF"/>
              <w:spacing w:line="276" w:lineRule="auto"/>
              <w:rPr>
                <w:kern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5C1512">
            <w:pPr>
              <w:shd w:val="clear" w:color="auto" w:fill="FFFFFF"/>
              <w:spacing w:line="276" w:lineRule="auto"/>
              <w:rPr>
                <w:kern w:val="24"/>
              </w:rPr>
            </w:pPr>
          </w:p>
        </w:tc>
      </w:tr>
      <w:tr w:rsidR="002E2536" w:rsidRPr="00E940F6" w:rsidTr="002627FE">
        <w:trPr>
          <w:trHeight w:hRule="exact" w:val="1842"/>
        </w:trPr>
        <w:tc>
          <w:tcPr>
            <w:tcW w:w="6844" w:type="dxa"/>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5C1512">
            <w:pPr>
              <w:shd w:val="clear" w:color="auto" w:fill="FFFFFF"/>
              <w:spacing w:line="276" w:lineRule="auto"/>
              <w:rPr>
                <w:kern w:val="24"/>
              </w:rPr>
            </w:pPr>
            <w:r w:rsidRPr="00E940F6">
              <w:rPr>
                <w:kern w:val="24"/>
              </w:rPr>
              <w:t xml:space="preserve">8. Отмечается подергивание век, различных групп мышц (лица, шеи, плеч и т.п.), заикание, боязнь темноты, одиночества, замкнутого пространства и др., навязчивости, вредные привычки (кусает ногти, карандаш, сосет палец, «шмыгает» носом и т.п.), </w:t>
            </w:r>
          </w:p>
          <w:p w:rsidR="002E2536" w:rsidRPr="00E940F6" w:rsidRDefault="002E2536" w:rsidP="005C1512">
            <w:pPr>
              <w:shd w:val="clear" w:color="auto" w:fill="FFFFFF"/>
              <w:spacing w:line="276" w:lineRule="auto"/>
              <w:rPr>
                <w:kern w:val="24"/>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5C1512">
            <w:pPr>
              <w:shd w:val="clear" w:color="auto" w:fill="FFFFFF"/>
              <w:spacing w:line="276" w:lineRule="auto"/>
              <w:rPr>
                <w:kern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5C1512">
            <w:pPr>
              <w:shd w:val="clear" w:color="auto" w:fill="FFFFFF"/>
              <w:spacing w:line="276" w:lineRule="auto"/>
              <w:rPr>
                <w:kern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5C1512">
            <w:pPr>
              <w:shd w:val="clear" w:color="auto" w:fill="FFFFFF"/>
              <w:spacing w:line="276" w:lineRule="auto"/>
              <w:rPr>
                <w:kern w:val="24"/>
              </w:rPr>
            </w:pPr>
          </w:p>
        </w:tc>
      </w:tr>
      <w:tr w:rsidR="002E2536" w:rsidRPr="00E940F6" w:rsidTr="005C1512">
        <w:trPr>
          <w:trHeight w:hRule="exact" w:val="1482"/>
        </w:trPr>
        <w:tc>
          <w:tcPr>
            <w:tcW w:w="6844" w:type="dxa"/>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5C1512">
            <w:pPr>
              <w:shd w:val="clear" w:color="auto" w:fill="FFFFFF"/>
              <w:spacing w:line="276" w:lineRule="auto"/>
              <w:rPr>
                <w:kern w:val="24"/>
              </w:rPr>
            </w:pPr>
            <w:r w:rsidRPr="00E940F6">
              <w:rPr>
                <w:kern w:val="24"/>
              </w:rPr>
              <w:t>9. Дома постоянно возбужден, не может организовать свою деятельность, бесцельная беготня, эмоциональная неустойчивость, капризы, упрямство, неадекватные реакции на бытовые ситуации (приход гостей, посещение общественных мероприятий)</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5C1512">
            <w:pPr>
              <w:shd w:val="clear" w:color="auto" w:fill="FFFFFF"/>
              <w:spacing w:line="276" w:lineRule="auto"/>
              <w:rPr>
                <w:kern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5C1512">
            <w:pPr>
              <w:shd w:val="clear" w:color="auto" w:fill="FFFFFF"/>
              <w:spacing w:line="276" w:lineRule="auto"/>
              <w:rPr>
                <w:kern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5C1512">
            <w:pPr>
              <w:shd w:val="clear" w:color="auto" w:fill="FFFFFF"/>
              <w:spacing w:line="276" w:lineRule="auto"/>
              <w:rPr>
                <w:kern w:val="24"/>
              </w:rPr>
            </w:pPr>
          </w:p>
        </w:tc>
      </w:tr>
      <w:tr w:rsidR="002E2536" w:rsidRPr="00E940F6" w:rsidTr="005C1512">
        <w:trPr>
          <w:trHeight w:hRule="exact" w:val="1135"/>
        </w:trPr>
        <w:tc>
          <w:tcPr>
            <w:tcW w:w="6844" w:type="dxa"/>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5C1512">
            <w:pPr>
              <w:shd w:val="clear" w:color="auto" w:fill="FFFFFF"/>
              <w:spacing w:line="276" w:lineRule="auto"/>
              <w:rPr>
                <w:kern w:val="24"/>
              </w:rPr>
            </w:pPr>
            <w:r w:rsidRPr="00E940F6">
              <w:rPr>
                <w:kern w:val="24"/>
              </w:rPr>
              <w:lastRenderedPageBreak/>
              <w:t xml:space="preserve">10. Болезненно или, наоборот, безразлично относится к школьным оценкам, постоянно их обсуждает, жалуется на </w:t>
            </w:r>
          </w:p>
          <w:p w:rsidR="002E2536" w:rsidRPr="00E940F6" w:rsidRDefault="002E2536" w:rsidP="005C1512">
            <w:pPr>
              <w:shd w:val="clear" w:color="auto" w:fill="FFFFFF"/>
              <w:spacing w:line="276" w:lineRule="auto"/>
              <w:rPr>
                <w:kern w:val="24"/>
              </w:rPr>
            </w:pPr>
            <w:r w:rsidRPr="00E940F6">
              <w:rPr>
                <w:kern w:val="24"/>
              </w:rPr>
              <w:t>несправедливое отношение учителя</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5C1512">
            <w:pPr>
              <w:shd w:val="clear" w:color="auto" w:fill="FFFFFF"/>
              <w:spacing w:line="276" w:lineRule="auto"/>
              <w:rPr>
                <w:kern w:val="24"/>
              </w:rPr>
            </w:pPr>
          </w:p>
          <w:p w:rsidR="002E2536" w:rsidRPr="00E940F6" w:rsidRDefault="002E2536" w:rsidP="005C1512">
            <w:pPr>
              <w:shd w:val="clear" w:color="auto" w:fill="FFFFFF"/>
              <w:spacing w:line="276" w:lineRule="auto"/>
              <w:rPr>
                <w:kern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5C1512">
            <w:pPr>
              <w:shd w:val="clear" w:color="auto" w:fill="FFFFFF"/>
              <w:spacing w:line="276" w:lineRule="auto"/>
              <w:rPr>
                <w:kern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5C1512">
            <w:pPr>
              <w:shd w:val="clear" w:color="auto" w:fill="FFFFFF"/>
              <w:spacing w:line="276" w:lineRule="auto"/>
              <w:rPr>
                <w:kern w:val="24"/>
              </w:rPr>
            </w:pPr>
          </w:p>
        </w:tc>
      </w:tr>
      <w:tr w:rsidR="002E2536" w:rsidRPr="00E940F6" w:rsidTr="005C1512">
        <w:trPr>
          <w:trHeight w:hRule="exact" w:val="1604"/>
        </w:trPr>
        <w:tc>
          <w:tcPr>
            <w:tcW w:w="6844" w:type="dxa"/>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5C1512">
            <w:pPr>
              <w:shd w:val="clear" w:color="auto" w:fill="FFFFFF"/>
              <w:spacing w:line="276" w:lineRule="auto"/>
              <w:rPr>
                <w:kern w:val="24"/>
              </w:rPr>
            </w:pPr>
            <w:r w:rsidRPr="00E940F6">
              <w:rPr>
                <w:kern w:val="24"/>
              </w:rPr>
              <w:t>11. Отказывается делать уроки, «торгуется», ставит массу условий. Не может организовать себя, отвлекается, из-за чего на домашние задания уходит несколько часов. Часто не помнит, что задали на дом, какие завтра уроки. Самостоятельно работать не может, требуется постоянный контроль родителей</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5C1512">
            <w:pPr>
              <w:shd w:val="clear" w:color="auto" w:fill="FFFFFF"/>
              <w:spacing w:line="276" w:lineRule="auto"/>
              <w:rPr>
                <w:kern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5C1512">
            <w:pPr>
              <w:shd w:val="clear" w:color="auto" w:fill="FFFFFF"/>
              <w:spacing w:line="276" w:lineRule="auto"/>
              <w:rPr>
                <w:kern w:val="24"/>
              </w:rPr>
            </w:pPr>
          </w:p>
        </w:tc>
        <w:tc>
          <w:tcPr>
            <w:tcW w:w="992" w:type="dxa"/>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5C1512">
            <w:pPr>
              <w:shd w:val="clear" w:color="auto" w:fill="FFFFFF"/>
              <w:spacing w:line="276" w:lineRule="auto"/>
              <w:rPr>
                <w:kern w:val="24"/>
              </w:rPr>
            </w:pPr>
          </w:p>
        </w:tc>
      </w:tr>
      <w:tr w:rsidR="002E2536" w:rsidRPr="00E940F6" w:rsidTr="005C1512">
        <w:trPr>
          <w:trHeight w:hRule="exact" w:val="462"/>
        </w:trPr>
        <w:tc>
          <w:tcPr>
            <w:tcW w:w="6844" w:type="dxa"/>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5C1512">
            <w:pPr>
              <w:shd w:val="clear" w:color="auto" w:fill="FFFFFF"/>
              <w:spacing w:line="276" w:lineRule="auto"/>
              <w:rPr>
                <w:kern w:val="24"/>
              </w:rPr>
            </w:pPr>
            <w:r w:rsidRPr="00E940F6">
              <w:rPr>
                <w:b/>
                <w:bCs/>
                <w:kern w:val="24"/>
              </w:rPr>
              <w:t>Суммарный балл</w:t>
            </w:r>
          </w:p>
        </w:tc>
        <w:tc>
          <w:tcPr>
            <w:tcW w:w="2977" w:type="dxa"/>
            <w:gridSpan w:val="3"/>
            <w:tcBorders>
              <w:top w:val="single" w:sz="6" w:space="0" w:color="auto"/>
              <w:left w:val="single" w:sz="6" w:space="0" w:color="auto"/>
              <w:bottom w:val="single" w:sz="6" w:space="0" w:color="auto"/>
              <w:right w:val="single" w:sz="6" w:space="0" w:color="auto"/>
            </w:tcBorders>
            <w:shd w:val="clear" w:color="auto" w:fill="FFFFFF"/>
          </w:tcPr>
          <w:p w:rsidR="002E2536" w:rsidRPr="00E940F6" w:rsidRDefault="002E2536" w:rsidP="005C1512">
            <w:pPr>
              <w:shd w:val="clear" w:color="auto" w:fill="FFFFFF"/>
              <w:spacing w:line="276" w:lineRule="auto"/>
              <w:rPr>
                <w:kern w:val="24"/>
              </w:rPr>
            </w:pPr>
          </w:p>
        </w:tc>
      </w:tr>
    </w:tbl>
    <w:p w:rsidR="00890287" w:rsidRDefault="00890287" w:rsidP="00E94B1E">
      <w:pPr>
        <w:jc w:val="both"/>
        <w:rPr>
          <w:bCs/>
        </w:rPr>
      </w:pPr>
    </w:p>
    <w:p w:rsidR="00E94B1E" w:rsidRPr="00890287" w:rsidRDefault="00E94B1E" w:rsidP="00E94B1E">
      <w:pPr>
        <w:jc w:val="both"/>
        <w:rPr>
          <w:b/>
          <w:bCs/>
        </w:rPr>
      </w:pPr>
      <w:r w:rsidRPr="00890287">
        <w:rPr>
          <w:b/>
          <w:bCs/>
        </w:rPr>
        <w:t>Формирование экологической культурыобучающихся:</w:t>
      </w:r>
    </w:p>
    <w:p w:rsidR="00E94B1E" w:rsidRPr="00C04DAF" w:rsidRDefault="00E94B1E" w:rsidP="00E94B1E">
      <w:pPr>
        <w:pStyle w:val="affd"/>
        <w:spacing w:after="0" w:line="240" w:lineRule="auto"/>
        <w:ind w:left="0" w:firstLine="284"/>
        <w:jc w:val="both"/>
        <w:rPr>
          <w:rFonts w:ascii="Times New Roman" w:hAnsi="Times New Roman"/>
          <w:bCs/>
          <w:sz w:val="24"/>
          <w:szCs w:val="24"/>
        </w:rPr>
      </w:pPr>
      <w:r w:rsidRPr="00C04DAF">
        <w:rPr>
          <w:rFonts w:ascii="Times New Roman" w:hAnsi="Times New Roman"/>
          <w:bCs/>
          <w:sz w:val="24"/>
          <w:szCs w:val="24"/>
        </w:rPr>
        <w:t>- уровень воспитанности обучающихся (методика Н.П.Капустина);</w:t>
      </w:r>
    </w:p>
    <w:p w:rsidR="00E94B1E" w:rsidRPr="00C04DAF" w:rsidRDefault="00E94B1E" w:rsidP="00E94B1E">
      <w:pPr>
        <w:pStyle w:val="affd"/>
        <w:spacing w:after="0" w:line="240" w:lineRule="auto"/>
        <w:ind w:left="0" w:firstLine="284"/>
        <w:jc w:val="both"/>
        <w:rPr>
          <w:rFonts w:ascii="Times New Roman" w:hAnsi="Times New Roman"/>
          <w:bCs/>
          <w:sz w:val="24"/>
          <w:szCs w:val="24"/>
        </w:rPr>
      </w:pPr>
      <w:r w:rsidRPr="00C04DAF">
        <w:rPr>
          <w:rFonts w:ascii="Times New Roman" w:hAnsi="Times New Roman"/>
          <w:bCs/>
          <w:sz w:val="24"/>
          <w:szCs w:val="24"/>
        </w:rPr>
        <w:t>-диагностика уровня экологической культуры личности (методики С.С.Кашлева, С.Н.Глазычева);</w:t>
      </w:r>
    </w:p>
    <w:p w:rsidR="00E94B1E" w:rsidRPr="00C04DAF" w:rsidRDefault="00E94B1E" w:rsidP="00E94B1E">
      <w:pPr>
        <w:pStyle w:val="affd"/>
        <w:spacing w:after="0" w:line="240" w:lineRule="auto"/>
        <w:ind w:left="0" w:firstLine="284"/>
        <w:jc w:val="both"/>
        <w:rPr>
          <w:rFonts w:ascii="Times New Roman" w:hAnsi="Times New Roman"/>
          <w:bCs/>
          <w:sz w:val="24"/>
          <w:szCs w:val="24"/>
        </w:rPr>
      </w:pPr>
      <w:r w:rsidRPr="00C04DAF">
        <w:rPr>
          <w:rFonts w:ascii="Times New Roman" w:hAnsi="Times New Roman"/>
          <w:bCs/>
          <w:sz w:val="24"/>
          <w:szCs w:val="24"/>
        </w:rPr>
        <w:t>- личностный тест «Оценить свое отношение к природе».</w:t>
      </w:r>
    </w:p>
    <w:p w:rsidR="00E94B1E" w:rsidRPr="00076234" w:rsidRDefault="00E94B1E" w:rsidP="00E94B1E">
      <w:pPr>
        <w:jc w:val="both"/>
        <w:rPr>
          <w:bCs/>
        </w:rPr>
      </w:pPr>
      <w:r w:rsidRPr="00076234">
        <w:rPr>
          <w:bCs/>
        </w:rPr>
        <w:t xml:space="preserve">Формированиекультуры здорового и безопасного образа жизниобучающихся: </w:t>
      </w:r>
    </w:p>
    <w:p w:rsidR="00E94B1E" w:rsidRDefault="00E94B1E" w:rsidP="00E94B1E">
      <w:pPr>
        <w:pStyle w:val="affd"/>
        <w:spacing w:after="0" w:line="240" w:lineRule="auto"/>
        <w:ind w:left="0" w:firstLine="284"/>
        <w:jc w:val="both"/>
        <w:rPr>
          <w:rFonts w:ascii="Times New Roman" w:hAnsi="Times New Roman"/>
          <w:bCs/>
          <w:sz w:val="24"/>
          <w:szCs w:val="24"/>
        </w:rPr>
      </w:pPr>
      <w:r w:rsidRPr="00C04DAF">
        <w:rPr>
          <w:rFonts w:ascii="Times New Roman" w:hAnsi="Times New Roman"/>
          <w:bCs/>
          <w:sz w:val="24"/>
          <w:szCs w:val="24"/>
        </w:rPr>
        <w:t>- методика экспресс-диагностики психоэмоционального напряжения (О.С.Копина, Е.А.Суслова, Е.В.Заикин);</w:t>
      </w:r>
    </w:p>
    <w:p w:rsidR="00E94B1E" w:rsidRPr="00076234" w:rsidRDefault="00E94B1E" w:rsidP="00E94B1E">
      <w:pPr>
        <w:pStyle w:val="affd"/>
        <w:spacing w:after="0" w:line="240" w:lineRule="auto"/>
        <w:ind w:left="0" w:firstLine="284"/>
        <w:jc w:val="both"/>
        <w:rPr>
          <w:rFonts w:ascii="Times New Roman" w:hAnsi="Times New Roman"/>
          <w:bCs/>
          <w:sz w:val="24"/>
          <w:szCs w:val="24"/>
        </w:rPr>
      </w:pPr>
      <w:r w:rsidRPr="00C04DAF">
        <w:rPr>
          <w:rFonts w:ascii="Times New Roman" w:hAnsi="Times New Roman"/>
          <w:sz w:val="24"/>
          <w:szCs w:val="24"/>
        </w:rPr>
        <w:t xml:space="preserve">- измененная методика ценностных ориентаций М. Рокича; </w:t>
      </w:r>
    </w:p>
    <w:p w:rsidR="00E94B1E" w:rsidRPr="00C04DAF" w:rsidRDefault="00E94B1E" w:rsidP="00E94B1E">
      <w:pPr>
        <w:jc w:val="both"/>
      </w:pPr>
      <w:r w:rsidRPr="00C04DAF">
        <w:t xml:space="preserve">опросник «Отношение к здоровью» (Р. А. Березовская);   </w:t>
      </w:r>
    </w:p>
    <w:p w:rsidR="00E94B1E" w:rsidRPr="00C04DAF" w:rsidRDefault="00E94B1E" w:rsidP="00E94B1E">
      <w:pPr>
        <w:ind w:firstLine="284"/>
        <w:jc w:val="both"/>
      </w:pPr>
      <w:r w:rsidRPr="00C04DAF">
        <w:t xml:space="preserve">- тест «Индекс отношения к здоровью» (Дерябо С., Ясин В.); </w:t>
      </w:r>
    </w:p>
    <w:p w:rsidR="00E94B1E" w:rsidRPr="00C04DAF" w:rsidRDefault="00E94B1E" w:rsidP="00E94B1E">
      <w:pPr>
        <w:ind w:firstLine="284"/>
        <w:jc w:val="both"/>
      </w:pPr>
      <w:r w:rsidRPr="00C04DAF">
        <w:t>- тест «Какое у тебя здоровье?»;</w:t>
      </w:r>
    </w:p>
    <w:p w:rsidR="00E94B1E" w:rsidRPr="00C04DAF" w:rsidRDefault="00E94B1E" w:rsidP="00E94B1E">
      <w:pPr>
        <w:ind w:firstLine="284"/>
        <w:jc w:val="both"/>
      </w:pPr>
      <w:r w:rsidRPr="00C04DAF">
        <w:t>- мониторинг состояния здоровья обучающихся;</w:t>
      </w:r>
    </w:p>
    <w:p w:rsidR="00E94B1E" w:rsidRPr="00076234" w:rsidRDefault="00E94B1E" w:rsidP="00E94B1E">
      <w:pPr>
        <w:ind w:firstLine="284"/>
        <w:jc w:val="both"/>
      </w:pPr>
      <w:r w:rsidRPr="00C04DAF">
        <w:t xml:space="preserve">- диагностика физической подготовки обучающихся.  Также в работе используется  метод количественной оценки (квалиметрия) на основе методики психолого-педагогической квалиметрии здорового образа жизни школьников (авторы А. С. Галицкий, Е.Ю. Березняк).  </w:t>
      </w:r>
    </w:p>
    <w:p w:rsidR="00890287" w:rsidRDefault="00890287" w:rsidP="002627FE">
      <w:pPr>
        <w:pStyle w:val="afd"/>
      </w:pPr>
      <w:bookmarkStart w:id="162" w:name="_Toc288394105"/>
      <w:bookmarkStart w:id="163" w:name="_Toc288410572"/>
      <w:bookmarkStart w:id="164" w:name="_Toc288410701"/>
      <w:bookmarkStart w:id="165" w:name="_Toc294246110"/>
    </w:p>
    <w:p w:rsidR="00653A76" w:rsidRDefault="002627FE" w:rsidP="002627FE">
      <w:pPr>
        <w:pStyle w:val="afd"/>
      </w:pPr>
      <w:r>
        <w:t>2.5.</w:t>
      </w:r>
      <w:r w:rsidR="00653A76" w:rsidRPr="003B2B4B">
        <w:t>Программа коррекционной работы</w:t>
      </w:r>
      <w:bookmarkEnd w:id="162"/>
      <w:bookmarkEnd w:id="163"/>
      <w:bookmarkEnd w:id="164"/>
      <w:bookmarkEnd w:id="165"/>
      <w:r w:rsidR="00122A0B">
        <w:t xml:space="preserve"> МБОУ </w:t>
      </w:r>
      <w:r w:rsidR="00844AB2" w:rsidRPr="00844AB2">
        <w:t>«Сергеевская средняя общеобразовательная школа Пограничного муниципального</w:t>
      </w:r>
      <w:r w:rsidR="005338A8">
        <w:t xml:space="preserve"> </w:t>
      </w:r>
      <w:r w:rsidR="00844AB2" w:rsidRPr="00844AB2">
        <w:t>района»</w:t>
      </w:r>
    </w:p>
    <w:p w:rsidR="00507EF7" w:rsidRPr="009C5BE1" w:rsidRDefault="00507EF7" w:rsidP="00507EF7">
      <w:pPr>
        <w:jc w:val="both"/>
      </w:pPr>
      <w:r w:rsidRPr="009C5BE1">
        <w:t xml:space="preserve">         Программа коррекционной работы разработана в соответствии с ФГОС, направлена на создание системы комплексной помощи детям с ограниченными возможностями здоровья в освоении основной образовательной программы начального общего образования, коррекцию недостатков в физическом и (или) психическом развитии обучающихся,  их социальную адаптацию.</w:t>
      </w:r>
    </w:p>
    <w:p w:rsidR="00507EF7" w:rsidRPr="009C5BE1" w:rsidRDefault="00507EF7" w:rsidP="00507EF7">
      <w:pPr>
        <w:jc w:val="both"/>
      </w:pPr>
      <w:r w:rsidRPr="009C5BE1">
        <w:t xml:space="preserve">    В основе коррекционной работы лежит единство четырех функций: диагностики проблем, информации о проблеме и путях ее решения, консультация на этапе принятия решения и разработка плана решения проблемы, помощь на этапе решения проблемы. Организационно-управленческой формой коррекционного сопровождения является медико-психолого-педагогический консилиум. Его главная задача: защита прав интересов ребенка; диагностика по проблемам развития; выявление групп детей, требующих внимания специалистов; консультирование всех участников образовательной деятельности.</w:t>
      </w:r>
    </w:p>
    <w:p w:rsidR="00507EF7" w:rsidRPr="009C5BE1" w:rsidRDefault="00507EF7" w:rsidP="00507EF7">
      <w:pPr>
        <w:jc w:val="both"/>
        <w:rPr>
          <w:b/>
        </w:rPr>
      </w:pPr>
      <w:r w:rsidRPr="009C5BE1">
        <w:rPr>
          <w:b/>
        </w:rPr>
        <w:t>Цель программы:</w:t>
      </w:r>
    </w:p>
    <w:p w:rsidR="00507EF7" w:rsidRPr="009C5BE1" w:rsidRDefault="00507EF7" w:rsidP="00507EF7">
      <w:pPr>
        <w:jc w:val="both"/>
      </w:pPr>
      <w:r w:rsidRPr="009C5BE1">
        <w:t>Оказание помощи детям с ограниченными возможностями здоровья в освоении основной образовательной программы начального общего образования, коррекцию недостатков в физическом, психическом и речевом развитии обучающихся,  их социальную адаптацию.</w:t>
      </w:r>
    </w:p>
    <w:p w:rsidR="00507EF7" w:rsidRPr="009C5BE1" w:rsidRDefault="00507EF7" w:rsidP="00507EF7">
      <w:pPr>
        <w:jc w:val="both"/>
        <w:rPr>
          <w:b/>
        </w:rPr>
      </w:pPr>
      <w:r w:rsidRPr="009C5BE1">
        <w:rPr>
          <w:b/>
        </w:rPr>
        <w:lastRenderedPageBreak/>
        <w:t>Задачи программы:</w:t>
      </w:r>
    </w:p>
    <w:p w:rsidR="00507EF7" w:rsidRPr="009C5BE1" w:rsidRDefault="00507EF7" w:rsidP="00507EF7">
      <w:pPr>
        <w:jc w:val="both"/>
      </w:pPr>
      <w:r w:rsidRPr="009C5BE1">
        <w:t>1.Своевременное выявление детей с трудностями адаптации, обусловленными ограниченными возможностями здоровья.</w:t>
      </w:r>
    </w:p>
    <w:p w:rsidR="00507EF7" w:rsidRPr="009C5BE1" w:rsidRDefault="00507EF7" w:rsidP="00507EF7">
      <w:pPr>
        <w:jc w:val="both"/>
      </w:pPr>
      <w:r w:rsidRPr="009C5BE1">
        <w:t>2.Определение особенностей организации образовательного процесса для рассматриваемой категории детей в соответствии с индивидуальными особенностями каждого ребёнка, структурой нарушения развития и степенью его выраженности.</w:t>
      </w:r>
    </w:p>
    <w:p w:rsidR="00507EF7" w:rsidRPr="009C5BE1" w:rsidRDefault="00507EF7" w:rsidP="00507EF7">
      <w:pPr>
        <w:jc w:val="both"/>
      </w:pPr>
      <w:r w:rsidRPr="009C5BE1">
        <w:t>3. Создание условий, способствующих освоению детьми с ограниченными возможностями здоровья основной образовательной программы начального общего образования и их интеграции в образовательном учреждении.</w:t>
      </w:r>
    </w:p>
    <w:p w:rsidR="00507EF7" w:rsidRPr="009C5BE1" w:rsidRDefault="00507EF7" w:rsidP="00507EF7">
      <w:pPr>
        <w:jc w:val="both"/>
      </w:pPr>
      <w:r w:rsidRPr="009C5BE1">
        <w:t>4.Осуществление педагогической, психологической, логопедической помощи детям с ограниченными возможностями здоровья.</w:t>
      </w:r>
    </w:p>
    <w:p w:rsidR="00507EF7" w:rsidRPr="009C5BE1" w:rsidRDefault="00507EF7" w:rsidP="00507EF7">
      <w:pPr>
        <w:jc w:val="both"/>
      </w:pPr>
      <w:r w:rsidRPr="009C5BE1">
        <w:t xml:space="preserve">5. </w:t>
      </w:r>
      <w:r w:rsidRPr="009C5BE1">
        <w:tab/>
        <w:t>Раннее выявление и своевременное предупреждение речевых нарушений у обучающихся с ограниченными возможностями здоровья.</w:t>
      </w:r>
    </w:p>
    <w:p w:rsidR="00507EF7" w:rsidRPr="009C5BE1" w:rsidRDefault="00507EF7" w:rsidP="00507EF7">
      <w:pPr>
        <w:jc w:val="both"/>
      </w:pPr>
      <w:r w:rsidRPr="009C5BE1">
        <w:t>6.Разработка и реализация индивидуальных и  групповых занятий для детей с выраженным нарушением  физического и  психического развития.</w:t>
      </w:r>
    </w:p>
    <w:p w:rsidR="00507EF7" w:rsidRPr="009C5BE1" w:rsidRDefault="00507EF7" w:rsidP="00507EF7">
      <w:pPr>
        <w:jc w:val="both"/>
      </w:pPr>
      <w:r w:rsidRPr="009C5BE1">
        <w:t>7.  Обеспечение возможности обучения и воспитания по дополнительным образовательным программам и получения дополнительных образовательных коррекционных услуг;</w:t>
      </w:r>
    </w:p>
    <w:p w:rsidR="00507EF7" w:rsidRPr="009C5BE1" w:rsidRDefault="00507EF7" w:rsidP="00507EF7">
      <w:pPr>
        <w:jc w:val="both"/>
      </w:pPr>
      <w:r w:rsidRPr="009C5BE1">
        <w:t>8. Реализация системы мероприятий по социальной адаптации детей с ограниченными возможностями здоровья;</w:t>
      </w:r>
    </w:p>
    <w:p w:rsidR="00507EF7" w:rsidRPr="009C5BE1" w:rsidRDefault="00507EF7" w:rsidP="00507EF7">
      <w:pPr>
        <w:jc w:val="both"/>
      </w:pPr>
      <w:r w:rsidRPr="009C5BE1">
        <w:t>9. Оказание консультативной и методической помощи родителям  (законным представителям) детей с ограниченными возможностями здоровья по психологическим, логопедическим, социальным, правовым и другим вопросам.</w:t>
      </w:r>
    </w:p>
    <w:p w:rsidR="00507EF7" w:rsidRPr="009C5BE1" w:rsidRDefault="00507EF7" w:rsidP="00507EF7">
      <w:pPr>
        <w:jc w:val="both"/>
      </w:pPr>
      <w:r w:rsidRPr="009C5BE1">
        <w:t xml:space="preserve">Содержание программы коррекционной работы определяют </w:t>
      </w:r>
      <w:r w:rsidRPr="009C5BE1">
        <w:rPr>
          <w:b/>
        </w:rPr>
        <w:t>следующие принципы:</w:t>
      </w:r>
    </w:p>
    <w:p w:rsidR="00507EF7" w:rsidRPr="009C5BE1" w:rsidRDefault="00507EF7" w:rsidP="00507EF7">
      <w:pPr>
        <w:jc w:val="both"/>
      </w:pPr>
      <w:r w:rsidRPr="009C5BE1">
        <w:t>— соблюдение интересов ребёнка</w:t>
      </w:r>
    </w:p>
    <w:p w:rsidR="00507EF7" w:rsidRPr="009C5BE1" w:rsidRDefault="00507EF7" w:rsidP="00507EF7">
      <w:pPr>
        <w:jc w:val="both"/>
      </w:pPr>
      <w:r w:rsidRPr="009C5BE1">
        <w:t>— системность</w:t>
      </w:r>
    </w:p>
    <w:p w:rsidR="00507EF7" w:rsidRPr="009C5BE1" w:rsidRDefault="00507EF7" w:rsidP="00507EF7">
      <w:pPr>
        <w:jc w:val="both"/>
      </w:pPr>
      <w:r w:rsidRPr="009C5BE1">
        <w:t xml:space="preserve">— непрерывность </w:t>
      </w:r>
    </w:p>
    <w:p w:rsidR="00507EF7" w:rsidRPr="009C5BE1" w:rsidRDefault="00507EF7" w:rsidP="00507EF7">
      <w:pPr>
        <w:jc w:val="both"/>
      </w:pPr>
      <w:r w:rsidRPr="009C5BE1">
        <w:t>— вариативность</w:t>
      </w:r>
    </w:p>
    <w:p w:rsidR="00507EF7" w:rsidRPr="009C5BE1" w:rsidRDefault="00507EF7" w:rsidP="00507EF7">
      <w:pPr>
        <w:jc w:val="both"/>
      </w:pPr>
      <w:r w:rsidRPr="009C5BE1">
        <w:t xml:space="preserve">—рекомендательный характер оказания помощи. </w:t>
      </w:r>
    </w:p>
    <w:p w:rsidR="00507EF7" w:rsidRPr="009C5BE1" w:rsidRDefault="00507EF7" w:rsidP="00507EF7">
      <w:pPr>
        <w:jc w:val="both"/>
        <w:rPr>
          <w:b/>
        </w:rPr>
      </w:pPr>
      <w:r w:rsidRPr="009C5BE1">
        <w:rPr>
          <w:b/>
        </w:rPr>
        <w:t>Направления работы</w:t>
      </w:r>
    </w:p>
    <w:p w:rsidR="00507EF7" w:rsidRPr="009C5BE1" w:rsidRDefault="00507EF7" w:rsidP="00507EF7">
      <w:pPr>
        <w:jc w:val="both"/>
      </w:pPr>
      <w:r w:rsidRPr="009C5BE1">
        <w:rPr>
          <w:i/>
        </w:rPr>
        <w:t>— диагностическая работа</w:t>
      </w:r>
      <w:r w:rsidRPr="009C5BE1">
        <w:t xml:space="preserve"> обеспечивает своевременное выявление детей с ограниченными возможностями здоровья, проведение их комплексного обследования и подготовку рекомендаций по оказанию им психолого-медико-педагогической помощи в условиях образовательной организации;</w:t>
      </w:r>
    </w:p>
    <w:p w:rsidR="00507EF7" w:rsidRPr="009C5BE1" w:rsidRDefault="00507EF7" w:rsidP="00507EF7">
      <w:pPr>
        <w:jc w:val="both"/>
      </w:pPr>
      <w:r w:rsidRPr="009C5BE1">
        <w:rPr>
          <w:i/>
        </w:rPr>
        <w:t>— коррекционно-развивающая работа</w:t>
      </w:r>
      <w:r w:rsidRPr="009C5BE1">
        <w:t xml:space="preserve"> обеспечивает своевременную специализированную помощь в освоении содержания образования и коррекцию недостатков в физическом,  психическом и речевом развитии детей с ограниченными возможностями здоровья в условияхобразовательной организации; способствует формированию универсальных учебных действий у обучающихся (личностных, регулятивных, познавательных, коммуникативных);</w:t>
      </w:r>
    </w:p>
    <w:p w:rsidR="00507EF7" w:rsidRPr="009C5BE1" w:rsidRDefault="00507EF7" w:rsidP="00507EF7">
      <w:pPr>
        <w:jc w:val="both"/>
      </w:pPr>
      <w:r w:rsidRPr="009C5BE1">
        <w:rPr>
          <w:i/>
        </w:rPr>
        <w:t>— консультативная работа</w:t>
      </w:r>
      <w:r w:rsidRPr="009C5BE1">
        <w:t xml:space="preserve"> обеспечивает непрерывность специального сопровождения детей с ограниченными возможностями здоровья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w:t>
      </w:r>
    </w:p>
    <w:p w:rsidR="00507EF7" w:rsidRPr="009C5BE1" w:rsidRDefault="00507EF7" w:rsidP="00507EF7">
      <w:pPr>
        <w:jc w:val="both"/>
      </w:pPr>
      <w:r w:rsidRPr="009C5BE1">
        <w:rPr>
          <w:i/>
        </w:rPr>
        <w:t>— информационно-просветительская работа</w:t>
      </w:r>
      <w:r w:rsidRPr="009C5BE1">
        <w:t xml:space="preserve"> направлена на разъяснительную деятельность по вопросам, связанным с особенностями образовательной деятельности для данной категории детей, со всеми участниками образовательной деятельности — обучающимися (как имеющими, так и не имеющими недостатки в развитии), их родителями (законными представителями), педагогическими работниками.</w:t>
      </w:r>
    </w:p>
    <w:p w:rsidR="00507EF7" w:rsidRPr="009C5BE1" w:rsidRDefault="00507EF7" w:rsidP="00507EF7">
      <w:pPr>
        <w:jc w:val="both"/>
        <w:rPr>
          <w:b/>
        </w:rPr>
      </w:pPr>
      <w:r w:rsidRPr="009C5BE1">
        <w:rPr>
          <w:b/>
        </w:rPr>
        <w:t>Характеристика содержания</w:t>
      </w:r>
    </w:p>
    <w:p w:rsidR="00507EF7" w:rsidRPr="009C5BE1" w:rsidRDefault="00507EF7" w:rsidP="00507EF7">
      <w:pPr>
        <w:jc w:val="both"/>
        <w:rPr>
          <w:i/>
        </w:rPr>
      </w:pPr>
      <w:r w:rsidRPr="009C5BE1">
        <w:rPr>
          <w:i/>
        </w:rPr>
        <w:t>Диагностическая работа включает:</w:t>
      </w:r>
    </w:p>
    <w:p w:rsidR="00507EF7" w:rsidRPr="009C5BE1" w:rsidRDefault="00507EF7" w:rsidP="00507EF7">
      <w:pPr>
        <w:jc w:val="both"/>
      </w:pPr>
      <w:r w:rsidRPr="009C5BE1">
        <w:t>— своевременное выявление детей, нуждающихся в специализированной помощи;</w:t>
      </w:r>
    </w:p>
    <w:p w:rsidR="00507EF7" w:rsidRPr="009C5BE1" w:rsidRDefault="00507EF7" w:rsidP="00507EF7">
      <w:pPr>
        <w:jc w:val="both"/>
      </w:pPr>
      <w:r w:rsidRPr="009C5BE1">
        <w:lastRenderedPageBreak/>
        <w:t>—диагностику отклонений в развитии и анализ причин трудностей адаптации;</w:t>
      </w:r>
    </w:p>
    <w:p w:rsidR="00507EF7" w:rsidRPr="009C5BE1" w:rsidRDefault="00507EF7" w:rsidP="00507EF7">
      <w:pPr>
        <w:jc w:val="both"/>
      </w:pPr>
      <w:r w:rsidRPr="009C5BE1">
        <w:t>— комплексный сбор сведений о ребёнке на основании диагностической информации от специалистов разного профиля: учителя, педагога-психолога, учителя-логопеда, врача-педиатра, врача-психиатра.</w:t>
      </w:r>
    </w:p>
    <w:p w:rsidR="00507EF7" w:rsidRPr="009C5BE1" w:rsidRDefault="00507EF7" w:rsidP="00507EF7">
      <w:pPr>
        <w:jc w:val="both"/>
      </w:pPr>
      <w:r w:rsidRPr="009C5BE1">
        <w:t>— изучение развития эмоционально-волевой сферы и личностных особенностей обучающихся, испытывающих трудности в обучении и в общении, с ОВЗ.</w:t>
      </w:r>
    </w:p>
    <w:p w:rsidR="00507EF7" w:rsidRPr="009C5BE1" w:rsidRDefault="00507EF7" w:rsidP="00507EF7">
      <w:pPr>
        <w:jc w:val="both"/>
      </w:pPr>
      <w:r w:rsidRPr="009C5BE1">
        <w:t>— изучение социальной ситуации развития и условий семейного воспитания ребёнка испытывающих трудности в обучении и  в общении,  с ОВЗ;</w:t>
      </w:r>
    </w:p>
    <w:p w:rsidR="00507EF7" w:rsidRPr="009C5BE1" w:rsidRDefault="00507EF7" w:rsidP="00507EF7">
      <w:pPr>
        <w:jc w:val="both"/>
      </w:pPr>
      <w:r w:rsidRPr="009C5BE1">
        <w:t>— изучение адаптивных возможностей и уровня социализации ребёнка испытывающего трудности в обучении и в общении, с ограниченными возможностями здоровья;</w:t>
      </w:r>
    </w:p>
    <w:p w:rsidR="00507EF7" w:rsidRPr="009C5BE1" w:rsidRDefault="00507EF7" w:rsidP="00507EF7">
      <w:pPr>
        <w:jc w:val="both"/>
      </w:pPr>
      <w:r w:rsidRPr="009C5BE1">
        <w:t>— анализ успешности коррекционно-развивающей работы.</w:t>
      </w:r>
    </w:p>
    <w:p w:rsidR="00507EF7" w:rsidRPr="009C5BE1" w:rsidRDefault="00507EF7" w:rsidP="00507EF7">
      <w:pPr>
        <w:jc w:val="both"/>
        <w:rPr>
          <w:i/>
        </w:rPr>
      </w:pPr>
      <w:r w:rsidRPr="009C5BE1">
        <w:rPr>
          <w:i/>
        </w:rPr>
        <w:t>Коррекционно-развивающая работа включает:</w:t>
      </w:r>
    </w:p>
    <w:p w:rsidR="00507EF7" w:rsidRPr="009C5BE1" w:rsidRDefault="00507EF7" w:rsidP="00507EF7">
      <w:pPr>
        <w:jc w:val="both"/>
      </w:pPr>
      <w:r w:rsidRPr="009C5BE1">
        <w:t>— выбор оптимальных для развития ребёнка с ограниченными возможностями здоровья коррекционных программ/методик, методов и приёмов обучения в соответствии с его особыми образовательными потребностями;</w:t>
      </w:r>
    </w:p>
    <w:p w:rsidR="00507EF7" w:rsidRPr="009C5BE1" w:rsidRDefault="00507EF7" w:rsidP="00507EF7">
      <w:pPr>
        <w:jc w:val="both"/>
      </w:pPr>
      <w:r w:rsidRPr="009C5BE1">
        <w:t>— организацию и проведение специалистами индивидуальных и групповых коррекционно-развивающих занятий, необходимых для преодоления нарушений развития и трудностей обучения;</w:t>
      </w:r>
    </w:p>
    <w:p w:rsidR="00507EF7" w:rsidRPr="009C5BE1" w:rsidRDefault="00507EF7" w:rsidP="00507EF7">
      <w:pPr>
        <w:jc w:val="both"/>
      </w:pPr>
      <w:r w:rsidRPr="009C5BE1">
        <w:t>— системное воздействие на учебно-познавательную деятельность ребёнка в динамике образовательной деятельности, направленное на формирование универсальных учебных действий и коррекцию отклонений в развитии;</w:t>
      </w:r>
    </w:p>
    <w:p w:rsidR="00507EF7" w:rsidRPr="009C5BE1" w:rsidRDefault="00507EF7" w:rsidP="00507EF7">
      <w:pPr>
        <w:jc w:val="both"/>
      </w:pPr>
      <w:r w:rsidRPr="009C5BE1">
        <w:t>— коррекцию и развитие высших психических функций;</w:t>
      </w:r>
    </w:p>
    <w:p w:rsidR="00507EF7" w:rsidRPr="009C5BE1" w:rsidRDefault="00507EF7" w:rsidP="00507EF7">
      <w:pPr>
        <w:jc w:val="both"/>
      </w:pPr>
      <w:r w:rsidRPr="009C5BE1">
        <w:t xml:space="preserve"> _ коррекцию нарушений устной и письменной речи;</w:t>
      </w:r>
    </w:p>
    <w:p w:rsidR="00507EF7" w:rsidRPr="009C5BE1" w:rsidRDefault="00507EF7" w:rsidP="00507EF7">
      <w:pPr>
        <w:jc w:val="both"/>
      </w:pPr>
      <w:r w:rsidRPr="009C5BE1">
        <w:t>— развитие эмоционально-волевой и личностной сфер ребёнка и психо-коррекцию его поведения;</w:t>
      </w:r>
    </w:p>
    <w:p w:rsidR="00507EF7" w:rsidRPr="009C5BE1" w:rsidRDefault="00507EF7" w:rsidP="00507EF7">
      <w:pPr>
        <w:jc w:val="both"/>
      </w:pPr>
      <w:r w:rsidRPr="009C5BE1">
        <w:t>— социальную защиту ребёнка в случаях неблагоприятных условий жизни при психотравмирующих обстоятельствах.</w:t>
      </w:r>
    </w:p>
    <w:p w:rsidR="00507EF7" w:rsidRPr="009C5BE1" w:rsidRDefault="00507EF7" w:rsidP="00507EF7">
      <w:pPr>
        <w:jc w:val="both"/>
        <w:rPr>
          <w:i/>
        </w:rPr>
      </w:pPr>
      <w:r w:rsidRPr="009C5BE1">
        <w:rPr>
          <w:i/>
        </w:rPr>
        <w:t>Консультативная работа включает:</w:t>
      </w:r>
    </w:p>
    <w:p w:rsidR="00507EF7" w:rsidRPr="009C5BE1" w:rsidRDefault="00507EF7" w:rsidP="00507EF7">
      <w:pPr>
        <w:jc w:val="both"/>
      </w:pPr>
      <w:r w:rsidRPr="009C5BE1">
        <w:t>— выработку совместных рекомендаций по основным направлениям работы с обучающимся с ограниченными возможностями здоровья, единых для всех участников образовательной деятельности;</w:t>
      </w:r>
    </w:p>
    <w:p w:rsidR="00507EF7" w:rsidRPr="009C5BE1" w:rsidRDefault="00507EF7" w:rsidP="00507EF7">
      <w:pPr>
        <w:jc w:val="both"/>
      </w:pPr>
      <w:r w:rsidRPr="009C5BE1">
        <w:t>— консультирование специалистами педагогов по выбору индивидуально-ориентированных методов и приёмов работы с обучающимся с ограниченными возможностями здоровья;</w:t>
      </w:r>
    </w:p>
    <w:p w:rsidR="00507EF7" w:rsidRPr="009C5BE1" w:rsidRDefault="00507EF7" w:rsidP="00507EF7">
      <w:pPr>
        <w:jc w:val="both"/>
      </w:pPr>
      <w:r w:rsidRPr="009C5BE1">
        <w:t>— консультативную помощь семье в вопросах выбора стратегии воспитания и приёмов коррекционного обучения ребёнка с ограниченными возможностями здоровья.</w:t>
      </w:r>
    </w:p>
    <w:p w:rsidR="00507EF7" w:rsidRPr="009C5BE1" w:rsidRDefault="00507EF7" w:rsidP="00507EF7">
      <w:pPr>
        <w:jc w:val="both"/>
      </w:pPr>
    </w:p>
    <w:p w:rsidR="00507EF7" w:rsidRPr="009C5BE1" w:rsidRDefault="00507EF7" w:rsidP="00507EF7">
      <w:pPr>
        <w:jc w:val="both"/>
        <w:rPr>
          <w:i/>
        </w:rPr>
      </w:pPr>
      <w:r w:rsidRPr="009C5BE1">
        <w:rPr>
          <w:i/>
        </w:rPr>
        <w:t>Информационно-просветительская работа предусматривает:</w:t>
      </w:r>
    </w:p>
    <w:p w:rsidR="00507EF7" w:rsidRPr="009C5BE1" w:rsidRDefault="00507EF7" w:rsidP="00507EF7">
      <w:pPr>
        <w:jc w:val="both"/>
      </w:pPr>
      <w:r w:rsidRPr="009C5BE1">
        <w:t>— различные формы просветительской деятельности (лекции, беседы, информационные стенды, печатные материалы),</w:t>
      </w:r>
    </w:p>
    <w:p w:rsidR="00507EF7" w:rsidRPr="009C5BE1" w:rsidRDefault="00507EF7" w:rsidP="00507EF7">
      <w:pPr>
        <w:jc w:val="both"/>
      </w:pPr>
      <w:r w:rsidRPr="009C5BE1">
        <w:t>— проведение тематических выступлений для педагогов и родителей по разъяснению индивидуально-типологических особенностей различных категорий детей с ограниченными возможностями здоровья.</w:t>
      </w:r>
    </w:p>
    <w:p w:rsidR="00507EF7" w:rsidRPr="009C5BE1" w:rsidRDefault="00507EF7" w:rsidP="00507EF7">
      <w:pPr>
        <w:jc w:val="both"/>
        <w:rPr>
          <w:b/>
        </w:rPr>
      </w:pPr>
      <w:r w:rsidRPr="009C5BE1">
        <w:rPr>
          <w:b/>
        </w:rPr>
        <w:t>Этапы реализации программы</w:t>
      </w:r>
    </w:p>
    <w:p w:rsidR="00507EF7" w:rsidRPr="009C5BE1" w:rsidRDefault="00507EF7" w:rsidP="00507EF7">
      <w:pPr>
        <w:jc w:val="both"/>
      </w:pPr>
      <w:r w:rsidRPr="009C5BE1">
        <w:t>Коррекционная работа реализуется поэтапно. Последовательность этапов и их адресность создают необходимые предпосылки для устранения дезорганизующих факторов.</w:t>
      </w:r>
    </w:p>
    <w:p w:rsidR="00507EF7" w:rsidRPr="009C5BE1" w:rsidRDefault="00507EF7" w:rsidP="00507EF7">
      <w:pPr>
        <w:jc w:val="both"/>
      </w:pPr>
      <w:r w:rsidRPr="009C5BE1">
        <w:rPr>
          <w:b/>
          <w:i/>
        </w:rPr>
        <w:t>I этап (май – сентябрь).</w:t>
      </w:r>
      <w:r w:rsidRPr="009C5BE1">
        <w:t xml:space="preserve"> Этап сбора и анализа информации (информационно-аналитическая деятельность). Результатом данного этапа является оценка контингента обучающихся для учёта особенностей развития детей, определения специфики и их особых образовательных потребностей; оценка образовательной среды с целью соответствия требованиям программно-методического обеспечения, материально-технической и кадровой МБОУ </w:t>
      </w:r>
      <w:r w:rsidR="00844AB2" w:rsidRPr="00844AB2">
        <w:t>«Сергеевская СОШ ПРМ»</w:t>
      </w:r>
    </w:p>
    <w:p w:rsidR="00507EF7" w:rsidRPr="009C5BE1" w:rsidRDefault="00507EF7" w:rsidP="00507EF7">
      <w:pPr>
        <w:jc w:val="both"/>
      </w:pPr>
      <w:r w:rsidRPr="009C5BE1">
        <w:rPr>
          <w:b/>
          <w:i/>
        </w:rPr>
        <w:lastRenderedPageBreak/>
        <w:t>II этап (октябрь - май)</w:t>
      </w:r>
      <w:r w:rsidRPr="009C5BE1">
        <w:t xml:space="preserve"> Этап планирования, организации, координации (организационно-исполнительская деятельность). Результатом работы является особым образом организованной образовательной деятельности, имеющий коррекционно-развивающую направленность и процесс специального сопровождения детей с ограниченными возможностями здоровья при специально созданных (вариативных) условиях обучения, воспитания, развития, социализации  рассматриваемой категории детей.</w:t>
      </w:r>
    </w:p>
    <w:p w:rsidR="00507EF7" w:rsidRPr="009C5BE1" w:rsidRDefault="00507EF7" w:rsidP="00507EF7">
      <w:pPr>
        <w:jc w:val="both"/>
      </w:pPr>
      <w:r w:rsidRPr="009C5BE1">
        <w:rPr>
          <w:b/>
          <w:i/>
        </w:rPr>
        <w:t>III этап (май - июнь)</w:t>
      </w:r>
      <w:r w:rsidRPr="009C5BE1">
        <w:t xml:space="preserve"> Этап диагностики коррекционно-развивающей образовательной среды (контрольно-диагностическая деятельность). Результатом является констатация соответствия созданных условий и выбранных коррекционно-развивающих и образовательных программ особым образовательным потребностям ребёнка.</w:t>
      </w:r>
    </w:p>
    <w:p w:rsidR="00507EF7" w:rsidRPr="009C5BE1" w:rsidRDefault="00507EF7" w:rsidP="00507EF7">
      <w:pPr>
        <w:jc w:val="both"/>
      </w:pPr>
      <w:r w:rsidRPr="009C5BE1">
        <w:rPr>
          <w:b/>
          <w:i/>
        </w:rPr>
        <w:t>IV этап (август – сентябрь)</w:t>
      </w:r>
      <w:r w:rsidRPr="009C5BE1">
        <w:t xml:space="preserve"> Этап регуляции и корректировки (регулятивно-корректировочная деятельность). Результатом является внесение необходимых изменений в образовательную деятельность и процесс сопровождения детей с ограниченными возможностями здоровья, корректировка условий и форм обучения, методов и приёмов работы.</w:t>
      </w:r>
    </w:p>
    <w:p w:rsidR="00507EF7" w:rsidRPr="009C5BE1" w:rsidRDefault="00507EF7" w:rsidP="00507EF7">
      <w:pPr>
        <w:jc w:val="both"/>
        <w:rPr>
          <w:b/>
        </w:rPr>
      </w:pPr>
      <w:r w:rsidRPr="009C5BE1">
        <w:rPr>
          <w:b/>
        </w:rPr>
        <w:t>Механизм реализации программы</w:t>
      </w:r>
    </w:p>
    <w:p w:rsidR="00507EF7" w:rsidRPr="009C5BE1" w:rsidRDefault="00507EF7" w:rsidP="00507EF7">
      <w:pPr>
        <w:jc w:val="both"/>
      </w:pPr>
      <w:r w:rsidRPr="009C5BE1">
        <w:t>Механизм взаимодействия – психолого-педагогический консилиум, психологическое, логопедическое, медицинское  и педагогическое сопровождение.</w:t>
      </w:r>
    </w:p>
    <w:p w:rsidR="00507EF7" w:rsidRPr="009C5BE1" w:rsidRDefault="00507EF7" w:rsidP="00507EF7">
      <w:pPr>
        <w:jc w:val="both"/>
        <w:rPr>
          <w:b/>
          <w:i/>
        </w:rPr>
      </w:pPr>
      <w:r w:rsidRPr="009C5BE1">
        <w:rPr>
          <w:b/>
          <w:i/>
        </w:rPr>
        <w:t>Механизм реализации:</w:t>
      </w:r>
    </w:p>
    <w:p w:rsidR="00507EF7" w:rsidRPr="009C5BE1" w:rsidRDefault="00507EF7" w:rsidP="008A588E">
      <w:pPr>
        <w:numPr>
          <w:ilvl w:val="0"/>
          <w:numId w:val="71"/>
        </w:numPr>
        <w:spacing w:after="200" w:line="276" w:lineRule="auto"/>
        <w:contextualSpacing/>
        <w:jc w:val="both"/>
        <w:rPr>
          <w:rFonts w:eastAsia="Calibri"/>
          <w:i/>
          <w:lang w:eastAsia="en-US"/>
        </w:rPr>
      </w:pPr>
      <w:r w:rsidRPr="009C5BE1">
        <w:rPr>
          <w:rFonts w:eastAsia="Calibri"/>
          <w:i/>
          <w:lang w:eastAsia="en-US"/>
        </w:rPr>
        <w:t>Предшкола</w:t>
      </w:r>
    </w:p>
    <w:p w:rsidR="00507EF7" w:rsidRPr="009C5BE1" w:rsidRDefault="00507EF7" w:rsidP="008A588E">
      <w:pPr>
        <w:numPr>
          <w:ilvl w:val="0"/>
          <w:numId w:val="71"/>
        </w:numPr>
        <w:spacing w:after="200" w:line="276" w:lineRule="auto"/>
        <w:contextualSpacing/>
        <w:jc w:val="both"/>
        <w:rPr>
          <w:rFonts w:eastAsia="Calibri"/>
          <w:i/>
          <w:lang w:eastAsia="en-US"/>
        </w:rPr>
      </w:pPr>
      <w:r w:rsidRPr="009C5BE1">
        <w:rPr>
          <w:rFonts w:eastAsia="Calibri"/>
          <w:i/>
          <w:lang w:eastAsia="en-US"/>
        </w:rPr>
        <w:t>Коррекционные группы</w:t>
      </w:r>
    </w:p>
    <w:p w:rsidR="00507EF7" w:rsidRPr="009C5BE1" w:rsidRDefault="00507EF7" w:rsidP="008A588E">
      <w:pPr>
        <w:numPr>
          <w:ilvl w:val="0"/>
          <w:numId w:val="71"/>
        </w:numPr>
        <w:spacing w:after="200" w:line="276" w:lineRule="auto"/>
        <w:contextualSpacing/>
        <w:jc w:val="both"/>
        <w:rPr>
          <w:rFonts w:eastAsia="Calibri"/>
          <w:i/>
          <w:lang w:eastAsia="en-US"/>
        </w:rPr>
      </w:pPr>
      <w:r w:rsidRPr="009C5BE1">
        <w:rPr>
          <w:rFonts w:eastAsia="Calibri"/>
          <w:i/>
          <w:lang w:eastAsia="en-US"/>
        </w:rPr>
        <w:t>Индивидуальный и дифференцированный подход</w:t>
      </w:r>
    </w:p>
    <w:p w:rsidR="00507EF7" w:rsidRPr="009C5BE1" w:rsidRDefault="00507EF7" w:rsidP="00507EF7">
      <w:pPr>
        <w:jc w:val="both"/>
        <w:rPr>
          <w:b/>
          <w:i/>
        </w:rPr>
      </w:pPr>
      <w:r w:rsidRPr="009C5BE1">
        <w:rPr>
          <w:b/>
          <w:i/>
        </w:rPr>
        <w:t>Социальное партнерство:</w:t>
      </w:r>
    </w:p>
    <w:p w:rsidR="00507EF7" w:rsidRPr="009C5BE1" w:rsidRDefault="00793E86" w:rsidP="008A588E">
      <w:pPr>
        <w:numPr>
          <w:ilvl w:val="0"/>
          <w:numId w:val="70"/>
        </w:numPr>
        <w:spacing w:after="200" w:line="276" w:lineRule="auto"/>
        <w:contextualSpacing/>
        <w:jc w:val="both"/>
        <w:rPr>
          <w:rFonts w:eastAsia="Calibri"/>
          <w:i/>
          <w:lang w:eastAsia="en-US"/>
        </w:rPr>
      </w:pPr>
      <w:r>
        <w:rPr>
          <w:rFonts w:eastAsia="Calibri"/>
          <w:i/>
          <w:lang w:eastAsia="en-US"/>
        </w:rPr>
        <w:t>Районн</w:t>
      </w:r>
      <w:r w:rsidR="00507EF7" w:rsidRPr="009C5BE1">
        <w:rPr>
          <w:rFonts w:eastAsia="Calibri"/>
          <w:i/>
          <w:lang w:eastAsia="en-US"/>
        </w:rPr>
        <w:t>ая психолого-медико-педагогическая комиссия</w:t>
      </w:r>
    </w:p>
    <w:p w:rsidR="00507EF7" w:rsidRPr="009C5BE1" w:rsidRDefault="00507EF7" w:rsidP="008A588E">
      <w:pPr>
        <w:numPr>
          <w:ilvl w:val="0"/>
          <w:numId w:val="70"/>
        </w:numPr>
        <w:spacing w:after="200" w:line="276" w:lineRule="auto"/>
        <w:contextualSpacing/>
        <w:jc w:val="both"/>
        <w:rPr>
          <w:rFonts w:eastAsia="Calibri"/>
          <w:i/>
          <w:lang w:eastAsia="en-US"/>
        </w:rPr>
      </w:pPr>
      <w:r w:rsidRPr="009C5BE1">
        <w:rPr>
          <w:rFonts w:eastAsia="Calibri"/>
          <w:i/>
          <w:lang w:eastAsia="en-US"/>
        </w:rPr>
        <w:t>Психолого-Медико-педагогический центр</w:t>
      </w:r>
    </w:p>
    <w:p w:rsidR="00507EF7" w:rsidRPr="009C5BE1" w:rsidRDefault="00507EF7" w:rsidP="008A588E">
      <w:pPr>
        <w:numPr>
          <w:ilvl w:val="0"/>
          <w:numId w:val="70"/>
        </w:numPr>
        <w:spacing w:after="200" w:line="276" w:lineRule="auto"/>
        <w:contextualSpacing/>
        <w:jc w:val="both"/>
        <w:rPr>
          <w:rFonts w:eastAsia="Calibri"/>
          <w:i/>
          <w:lang w:eastAsia="en-US"/>
        </w:rPr>
      </w:pPr>
      <w:r w:rsidRPr="009C5BE1">
        <w:rPr>
          <w:rFonts w:eastAsia="Calibri"/>
          <w:i/>
          <w:lang w:eastAsia="en-US"/>
        </w:rPr>
        <w:t>Родительская общественность</w:t>
      </w:r>
    </w:p>
    <w:p w:rsidR="00507EF7" w:rsidRPr="009C5BE1" w:rsidRDefault="00507EF7" w:rsidP="00507EF7">
      <w:pPr>
        <w:jc w:val="both"/>
        <w:rPr>
          <w:b/>
        </w:rPr>
      </w:pPr>
      <w:r w:rsidRPr="009C5BE1">
        <w:rPr>
          <w:b/>
        </w:rPr>
        <w:t>Требования к условиям реализации программы</w:t>
      </w:r>
    </w:p>
    <w:p w:rsidR="00507EF7" w:rsidRPr="009C5BE1" w:rsidRDefault="00507EF7" w:rsidP="00507EF7">
      <w:pPr>
        <w:jc w:val="both"/>
        <w:rPr>
          <w:b/>
          <w:i/>
        </w:rPr>
      </w:pPr>
      <w:r w:rsidRPr="009C5BE1">
        <w:rPr>
          <w:b/>
          <w:i/>
        </w:rPr>
        <w:t>Психолого-педагогическое обеспечение:</w:t>
      </w:r>
    </w:p>
    <w:p w:rsidR="00507EF7" w:rsidRPr="009C5BE1" w:rsidRDefault="00507EF7" w:rsidP="00507EF7">
      <w:pPr>
        <w:jc w:val="both"/>
      </w:pPr>
      <w:r w:rsidRPr="009C5BE1">
        <w:t>— обеспечение дифференцированных условий (оптимальный режим учебных нагрузок, вариативные формы получения образования и специализированной помощи) в соответствии с рекомендациями психолого-медикопедагогической комиссии;</w:t>
      </w:r>
    </w:p>
    <w:p w:rsidR="00507EF7" w:rsidRPr="009C5BE1" w:rsidRDefault="00507EF7" w:rsidP="00507EF7">
      <w:pPr>
        <w:jc w:val="both"/>
      </w:pPr>
      <w:r w:rsidRPr="009C5BE1">
        <w:t>— обеспечение психолого-педагогических условий (коррекционная направленность учебно-воспитательного процесса с учетом рекомендаций ПМПК; учёт индивидуальных особенностей ребёнка; соблюдение комфортного психоэмоционального режима; использование современных педагогических технологий, в том числе информационных, компьютерных для оптимизации образовательной деятельсти, повышения его эффективности, доступности);</w:t>
      </w:r>
    </w:p>
    <w:p w:rsidR="00507EF7" w:rsidRPr="009C5BE1" w:rsidRDefault="00507EF7" w:rsidP="00507EF7">
      <w:pPr>
        <w:jc w:val="both"/>
      </w:pPr>
      <w:r w:rsidRPr="009C5BE1">
        <w:t>— обеспечение здоровьесберегающих условий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w:t>
      </w:r>
    </w:p>
    <w:p w:rsidR="00507EF7" w:rsidRPr="009C5BE1" w:rsidRDefault="00507EF7" w:rsidP="00507EF7">
      <w:pPr>
        <w:jc w:val="both"/>
      </w:pPr>
      <w:r w:rsidRPr="009C5BE1">
        <w:t>— обеспечение участия всех детей с ограниченными возможностями здоровья, независимо от степени выраженности нарушений их развития, вместе с нормально развивающимися детьми в проведении воспитательных, культурно-развлекательных, спортивно-оздоровительных и иных досуговых мероприятий;</w:t>
      </w:r>
    </w:p>
    <w:p w:rsidR="00507EF7" w:rsidRPr="009C5BE1" w:rsidRDefault="00507EF7" w:rsidP="00507EF7">
      <w:pPr>
        <w:jc w:val="both"/>
      </w:pPr>
      <w:r w:rsidRPr="009C5BE1">
        <w:t>— развитие системы обучения и воспитания детей, имеющих сложные нарушения психического и физического развития.</w:t>
      </w:r>
    </w:p>
    <w:p w:rsidR="00507EF7" w:rsidRPr="009C5BE1" w:rsidRDefault="00507EF7" w:rsidP="00507EF7">
      <w:pPr>
        <w:jc w:val="both"/>
        <w:rPr>
          <w:b/>
        </w:rPr>
      </w:pPr>
      <w:r w:rsidRPr="009C5BE1">
        <w:rPr>
          <w:b/>
        </w:rPr>
        <w:t>Программно-методическое обеспечение</w:t>
      </w:r>
    </w:p>
    <w:p w:rsidR="00507EF7" w:rsidRPr="009C5BE1" w:rsidRDefault="00507EF7" w:rsidP="00507EF7">
      <w:pPr>
        <w:jc w:val="both"/>
      </w:pPr>
      <w:r w:rsidRPr="009C5BE1">
        <w:t xml:space="preserve">В процессе реализации программы коррекционной работы используются коррекционно- развивающие программы (психолога, педагога, учителя-логопеда), инструментарий, </w:t>
      </w:r>
      <w:r w:rsidRPr="009C5BE1">
        <w:lastRenderedPageBreak/>
        <w:t>необходимый для осуществления профессиональной деятельности учителя, педагога-психолога, учителя-логопеда.</w:t>
      </w:r>
    </w:p>
    <w:p w:rsidR="00507EF7" w:rsidRPr="009C5BE1" w:rsidRDefault="00507EF7" w:rsidP="00507EF7">
      <w:pPr>
        <w:jc w:val="both"/>
      </w:pPr>
      <w:r w:rsidRPr="009C5BE1">
        <w:t xml:space="preserve">В случаях обучения детей с выраженными нарушениями психического и физического развития по индивидуальному учебному плану целесообразным является использование специальных (коррекционных) образовательных программ. </w:t>
      </w:r>
    </w:p>
    <w:p w:rsidR="00507EF7" w:rsidRPr="009C5BE1" w:rsidRDefault="00507EF7" w:rsidP="00507EF7">
      <w:pPr>
        <w:jc w:val="both"/>
        <w:rPr>
          <w:b/>
        </w:rPr>
      </w:pPr>
      <w:r w:rsidRPr="009C5BE1">
        <w:rPr>
          <w:b/>
        </w:rPr>
        <w:t>Материально техническое обеспечение</w:t>
      </w:r>
    </w:p>
    <w:p w:rsidR="00507EF7" w:rsidRPr="009C5BE1" w:rsidRDefault="00507EF7" w:rsidP="00507EF7">
      <w:pPr>
        <w:jc w:val="both"/>
      </w:pPr>
      <w:r w:rsidRPr="009C5BE1">
        <w:t xml:space="preserve">Материально техническое обеспечение заключается в создании надлежащей материально технической базы, позволяющей обеспечить адаптивную и коррекционно развивающую среды  образовательной организации.         </w:t>
      </w:r>
    </w:p>
    <w:p w:rsidR="00507EF7" w:rsidRPr="009C5BE1" w:rsidRDefault="00507EF7" w:rsidP="00507EF7">
      <w:pPr>
        <w:jc w:val="both"/>
        <w:rPr>
          <w:b/>
        </w:rPr>
      </w:pPr>
      <w:r w:rsidRPr="009C5BE1">
        <w:rPr>
          <w:b/>
        </w:rPr>
        <w:t>Информационное обеспечение</w:t>
      </w:r>
    </w:p>
    <w:p w:rsidR="00507EF7" w:rsidRPr="009C5BE1" w:rsidRDefault="00507EF7" w:rsidP="00507EF7">
      <w:pPr>
        <w:jc w:val="both"/>
      </w:pPr>
      <w:r w:rsidRPr="009C5BE1">
        <w:t>Необходимым условием реализации программы является создание информационной образовательной среды и на этой основе развитие дистанционной формы обучения детей, имеющих трудности в передвижении, с использованием современных информационно коммуникационных технологий.</w:t>
      </w:r>
    </w:p>
    <w:p w:rsidR="00507EF7" w:rsidRPr="009C5BE1" w:rsidRDefault="00507EF7" w:rsidP="00507EF7">
      <w:pPr>
        <w:jc w:val="both"/>
      </w:pPr>
      <w:r w:rsidRPr="009C5BE1">
        <w:t>НАПРАВЛЕНИЯ КОРРЕКЦИОННОЙ РАБОТЫ</w:t>
      </w:r>
    </w:p>
    <w:p w:rsidR="00507EF7" w:rsidRPr="009C5BE1" w:rsidRDefault="00507EF7" w:rsidP="00507EF7">
      <w:pPr>
        <w:jc w:val="both"/>
      </w:pPr>
      <w:r w:rsidRPr="009C5BE1">
        <w:t>- Интегрированное образование</w:t>
      </w:r>
    </w:p>
    <w:p w:rsidR="00507EF7" w:rsidRPr="009C5BE1" w:rsidRDefault="00507EF7" w:rsidP="00507EF7">
      <w:pPr>
        <w:jc w:val="both"/>
      </w:pPr>
      <w:r w:rsidRPr="009C5BE1">
        <w:t>- Профилактика школьной неуспеваемости, школьной и социальной дезадаптации</w:t>
      </w:r>
    </w:p>
    <w:p w:rsidR="00507EF7" w:rsidRPr="009C5BE1" w:rsidRDefault="00507EF7" w:rsidP="00507EF7">
      <w:pPr>
        <w:jc w:val="both"/>
      </w:pPr>
      <w:r w:rsidRPr="009C5BE1">
        <w:t>- Развитие произвольной регуляции, двигательная коррекция.коррекция аффективной сферы.</w:t>
      </w:r>
    </w:p>
    <w:p w:rsidR="00507EF7" w:rsidRPr="009C5BE1" w:rsidRDefault="00507EF7" w:rsidP="00507EF7">
      <w:pPr>
        <w:jc w:val="both"/>
      </w:pPr>
      <w:r w:rsidRPr="009C5BE1">
        <w:t>- Раннее выявление, своевременное предупреждение и коррекция речевых нарушений у обучающихся с ограниченными возможностями здоровья.</w:t>
      </w:r>
    </w:p>
    <w:p w:rsidR="00507EF7" w:rsidRPr="009C5BE1" w:rsidRDefault="00507EF7" w:rsidP="00507EF7">
      <w:pPr>
        <w:jc w:val="both"/>
        <w:rPr>
          <w:rFonts w:eastAsia="Calibri"/>
          <w:spacing w:val="1"/>
          <w:shd w:val="clear" w:color="auto" w:fill="FFFFFF"/>
          <w:lang w:eastAsia="ar-SA"/>
        </w:rPr>
      </w:pPr>
      <w:r w:rsidRPr="009C5BE1">
        <w:rPr>
          <w:rFonts w:eastAsia="Calibri"/>
          <w:spacing w:val="1"/>
          <w:shd w:val="clear" w:color="auto" w:fill="FFFFFF"/>
          <w:lang w:eastAsia="ar-SA"/>
        </w:rPr>
        <w:t xml:space="preserve">По причине отсутствия соответствующих условий в МБОУ </w:t>
      </w:r>
      <w:r w:rsidR="00844AB2">
        <w:rPr>
          <w:rFonts w:eastAsia="Calibri"/>
          <w:spacing w:val="1"/>
          <w:shd w:val="clear" w:color="auto" w:fill="FFFFFF"/>
          <w:lang w:eastAsia="ar-SA"/>
        </w:rPr>
        <w:t>«Сергеевская</w:t>
      </w:r>
      <w:r w:rsidRPr="009C5BE1">
        <w:rPr>
          <w:rFonts w:eastAsia="Calibri"/>
          <w:spacing w:val="1"/>
          <w:shd w:val="clear" w:color="auto" w:fill="FFFFFF"/>
          <w:lang w:eastAsia="ar-SA"/>
        </w:rPr>
        <w:t xml:space="preserve"> СОШ</w:t>
      </w:r>
      <w:r w:rsidR="00844AB2">
        <w:rPr>
          <w:rFonts w:eastAsia="Calibri"/>
          <w:spacing w:val="1"/>
          <w:shd w:val="clear" w:color="auto" w:fill="FFFFFF"/>
          <w:lang w:eastAsia="ar-SA"/>
        </w:rPr>
        <w:t xml:space="preserve"> ПМР»</w:t>
      </w:r>
      <w:r w:rsidRPr="009C5BE1">
        <w:rPr>
          <w:rFonts w:eastAsia="Calibri"/>
          <w:spacing w:val="1"/>
          <w:shd w:val="clear" w:color="auto" w:fill="FFFFFF"/>
          <w:lang w:eastAsia="ar-SA"/>
        </w:rPr>
        <w:t xml:space="preserve"> (отсутствие оборудования, приспособлений, специалистов (дефектолога, логопеда и т.д.) интегрированное образование осуществляется не для всех категорий детей с ограниченными возможностями здоровья. Школа не может создать специальные условия для обучения и воспитания глухих детей, слепых детей, детей с тяжелыми нарушениями речи, с тяжелыми нарушениями опорно-двигательного аппарата. Для остальных категорий детей с ограниченными возможностями здоровья школа предлагает 2 варианта обучения: включение (инклюзия) ребенка в общеобразовательный класс или индивидуальное обучение на дому (дистанционное).</w:t>
      </w:r>
    </w:p>
    <w:p w:rsidR="00507EF7" w:rsidRPr="009C5BE1" w:rsidRDefault="00507EF7" w:rsidP="00507EF7">
      <w:pPr>
        <w:jc w:val="both"/>
        <w:rPr>
          <w:rFonts w:eastAsia="Calibri"/>
          <w:lang w:eastAsia="en-US"/>
        </w:rPr>
      </w:pPr>
      <w:r w:rsidRPr="009C5BE1">
        <w:rPr>
          <w:rFonts w:eastAsia="Calibri"/>
          <w:spacing w:val="1"/>
          <w:shd w:val="clear" w:color="auto" w:fill="FFFFFF"/>
          <w:lang w:eastAsia="en-US"/>
        </w:rPr>
        <w:t xml:space="preserve">   По профилактике школьной неуспеваемости, школьной и социальной дезадаптации ведется работа с детьми группы риска: (соматически ослабленные: частоболеющие, имеющие тяжелые хронические заболевания; психологически неготовые к школьному обучению; социально запущенные; с низкими адаптационными возможностями и др.). Психологические особенности данной категории: не имеют выраженных отклонений в развитии; интеллектуальное развитие соответствует возрастной норме; низкая работоспособность, повышенная утомляемость и отвлекаемость; импульсивность; гиперактивность; низкий уровень произвольностипсихических фун</w:t>
      </w:r>
      <w:r w:rsidRPr="009C5BE1">
        <w:rPr>
          <w:rFonts w:eastAsia="Georgia"/>
          <w:spacing w:val="1"/>
          <w:shd w:val="clear" w:color="auto" w:fill="FFFFFF"/>
          <w:lang w:eastAsia="en-US"/>
        </w:rPr>
        <w:t>кци</w:t>
      </w:r>
      <w:r w:rsidRPr="009C5BE1">
        <w:rPr>
          <w:rFonts w:eastAsia="Calibri"/>
          <w:spacing w:val="1"/>
          <w:shd w:val="clear" w:color="auto" w:fill="FFFFFF"/>
          <w:lang w:eastAsia="en-US"/>
        </w:rPr>
        <w:t>й и деятельности; несформированность учебной мотивации и познавательных интересов; трудности регуляции и планирования собственной деятельности; проявления девиаций в поведении.</w:t>
      </w:r>
    </w:p>
    <w:p w:rsidR="00507EF7" w:rsidRPr="009C5BE1" w:rsidRDefault="00507EF7" w:rsidP="00507EF7">
      <w:pPr>
        <w:jc w:val="both"/>
        <w:rPr>
          <w:rFonts w:eastAsia="Calibri"/>
          <w:spacing w:val="1"/>
          <w:shd w:val="clear" w:color="auto" w:fill="FFFFFF"/>
          <w:lang w:eastAsia="en-US"/>
        </w:rPr>
      </w:pPr>
      <w:r w:rsidRPr="009C5BE1">
        <w:rPr>
          <w:rFonts w:eastAsia="Calibri"/>
          <w:spacing w:val="1"/>
          <w:shd w:val="clear" w:color="auto" w:fill="FFFFFF"/>
          <w:lang w:eastAsia="en-US"/>
        </w:rPr>
        <w:t>Форма обучения таких детей-реализация индивидуального и дифференцированного подхода в рамках совместного обучения в общем классе.</w:t>
      </w:r>
    </w:p>
    <w:p w:rsidR="00507EF7" w:rsidRPr="009C5BE1" w:rsidRDefault="00507EF7" w:rsidP="00507EF7">
      <w:pPr>
        <w:jc w:val="both"/>
        <w:rPr>
          <w:rFonts w:eastAsia="Calibri"/>
          <w:lang w:eastAsia="en-US"/>
        </w:rPr>
      </w:pPr>
    </w:p>
    <w:p w:rsidR="00507EF7" w:rsidRPr="009C5BE1" w:rsidRDefault="00507EF7" w:rsidP="00507EF7">
      <w:pPr>
        <w:widowControl w:val="0"/>
        <w:tabs>
          <w:tab w:val="left" w:leader="dot" w:pos="624"/>
        </w:tabs>
        <w:autoSpaceDE w:val="0"/>
        <w:autoSpaceDN w:val="0"/>
        <w:adjustRightInd w:val="0"/>
        <w:jc w:val="both"/>
        <w:rPr>
          <w:rFonts w:eastAsia="@Arial Unicode MS"/>
          <w:b/>
        </w:rPr>
      </w:pPr>
      <w:r w:rsidRPr="009C5BE1">
        <w:rPr>
          <w:rFonts w:eastAsia="@Arial Unicode MS"/>
          <w:b/>
        </w:rPr>
        <w:t>Система комплексного психолого-медико-педагогического сопровождения детей с ограниченными возможностями здоровья, инвалидов</w:t>
      </w:r>
    </w:p>
    <w:p w:rsidR="00507EF7" w:rsidRPr="009C5BE1" w:rsidRDefault="00507EF7" w:rsidP="00507EF7">
      <w:pPr>
        <w:widowControl w:val="0"/>
        <w:tabs>
          <w:tab w:val="left" w:leader="dot" w:pos="624"/>
        </w:tabs>
        <w:autoSpaceDE w:val="0"/>
        <w:autoSpaceDN w:val="0"/>
        <w:adjustRightInd w:val="0"/>
        <w:jc w:val="both"/>
        <w:rPr>
          <w:rFonts w:eastAsia="@Arial Unicode MS"/>
          <w:b/>
        </w:rPr>
      </w:pPr>
    </w:p>
    <w:p w:rsidR="00507EF7" w:rsidRPr="009C5BE1" w:rsidRDefault="00507EF7" w:rsidP="00507EF7">
      <w:pPr>
        <w:ind w:right="288"/>
        <w:jc w:val="both"/>
        <w:rPr>
          <w:rFonts w:eastAsia="Calibri"/>
          <w:lang w:eastAsia="ar-SA"/>
        </w:rPr>
      </w:pPr>
      <w:r w:rsidRPr="009C5BE1">
        <w:rPr>
          <w:rFonts w:eastAsia="Calibri"/>
          <w:b/>
          <w:lang w:eastAsia="ar-SA"/>
        </w:rPr>
        <w:t>Диагностическое направление</w:t>
      </w:r>
    </w:p>
    <w:p w:rsidR="00507EF7" w:rsidRPr="009C5BE1" w:rsidRDefault="00507EF7" w:rsidP="00507EF7">
      <w:pPr>
        <w:ind w:right="288"/>
        <w:jc w:val="both"/>
        <w:rPr>
          <w:rFonts w:eastAsia="Calibri"/>
          <w:lang w:eastAsia="ar-SA"/>
        </w:rPr>
      </w:pPr>
      <w:r w:rsidRPr="009C5BE1">
        <w:rPr>
          <w:rFonts w:eastAsia="Calibri"/>
          <w:b/>
          <w:lang w:eastAsia="ar-SA"/>
        </w:rPr>
        <w:t>Цель:</w:t>
      </w:r>
      <w:r w:rsidRPr="009C5BE1">
        <w:rPr>
          <w:rFonts w:eastAsia="Calibri"/>
          <w:lang w:eastAsia="ar-SA"/>
        </w:rPr>
        <w:t>выявление характера и интенсивности трудностей развития детей с ограниченными возможностями здоровья, проведение их комплексного обследования и подготовку рекомендаций по оказанию им психолого-медико-педагогической помощи.</w:t>
      </w:r>
    </w:p>
    <w:p w:rsidR="00507EF7" w:rsidRPr="009C5BE1" w:rsidRDefault="00507EF7" w:rsidP="00507EF7">
      <w:pPr>
        <w:ind w:right="288"/>
        <w:jc w:val="both"/>
        <w:rPr>
          <w:rFonts w:eastAsia="Calibri"/>
          <w:lang w:eastAsia="ar-SA"/>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376"/>
        <w:gridCol w:w="2410"/>
        <w:gridCol w:w="2126"/>
        <w:gridCol w:w="1418"/>
        <w:gridCol w:w="1701"/>
      </w:tblGrid>
      <w:tr w:rsidR="00507EF7" w:rsidRPr="009C5BE1" w:rsidTr="00507EF7">
        <w:trPr>
          <w:trHeight w:val="740"/>
        </w:trPr>
        <w:tc>
          <w:tcPr>
            <w:tcW w:w="2376"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pPr>
              <w:rPr>
                <w:b/>
              </w:rPr>
            </w:pPr>
            <w:r w:rsidRPr="009C5BE1">
              <w:rPr>
                <w:b/>
                <w:lang w:val="en-US"/>
              </w:rPr>
              <w:lastRenderedPageBreak/>
              <w:t>Задачи</w:t>
            </w:r>
          </w:p>
          <w:p w:rsidR="00507EF7" w:rsidRPr="009C5BE1" w:rsidRDefault="00507EF7" w:rsidP="0004058E">
            <w:pPr>
              <w:rPr>
                <w:b/>
              </w:rPr>
            </w:pPr>
            <w:r w:rsidRPr="009C5BE1">
              <w:rPr>
                <w:b/>
                <w:lang w:val="en-US"/>
              </w:rPr>
              <w:t xml:space="preserve">(направлениядеятельности)  </w:t>
            </w:r>
          </w:p>
        </w:tc>
        <w:tc>
          <w:tcPr>
            <w:tcW w:w="2410"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pPr>
              <w:rPr>
                <w:b/>
              </w:rPr>
            </w:pPr>
            <w:r w:rsidRPr="009C5BE1">
              <w:rPr>
                <w:b/>
                <w:lang w:val="en-US"/>
              </w:rPr>
              <w:t>Планируемыерезультаты</w:t>
            </w:r>
          </w:p>
        </w:tc>
        <w:tc>
          <w:tcPr>
            <w:tcW w:w="2126"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pPr>
              <w:rPr>
                <w:b/>
              </w:rPr>
            </w:pPr>
            <w:r w:rsidRPr="009C5BE1">
              <w:rPr>
                <w:b/>
                <w:lang w:val="en-US"/>
              </w:rPr>
              <w:t>Виды и формыдеятельности,</w:t>
            </w:r>
          </w:p>
          <w:p w:rsidR="00507EF7" w:rsidRPr="009C5BE1" w:rsidRDefault="00507EF7" w:rsidP="0004058E">
            <w:pPr>
              <w:rPr>
                <w:b/>
              </w:rPr>
            </w:pPr>
            <w:r w:rsidRPr="009C5BE1">
              <w:rPr>
                <w:b/>
                <w:lang w:val="en-US"/>
              </w:rPr>
              <w:t>мероприятия</w:t>
            </w:r>
          </w:p>
          <w:p w:rsidR="00507EF7" w:rsidRPr="009C5BE1" w:rsidRDefault="00507EF7" w:rsidP="0004058E">
            <w:pPr>
              <w:rPr>
                <w:b/>
                <w:lang w:val="en-US"/>
              </w:rPr>
            </w:pPr>
          </w:p>
        </w:tc>
        <w:tc>
          <w:tcPr>
            <w:tcW w:w="1418"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pPr>
              <w:rPr>
                <w:b/>
              </w:rPr>
            </w:pPr>
            <w:r w:rsidRPr="009C5BE1">
              <w:rPr>
                <w:b/>
              </w:rPr>
              <w:t>Сроки</w:t>
            </w:r>
          </w:p>
          <w:p w:rsidR="00507EF7" w:rsidRPr="009C5BE1" w:rsidRDefault="00507EF7" w:rsidP="0004058E">
            <w:pPr>
              <w:rPr>
                <w:b/>
              </w:rPr>
            </w:pPr>
            <w:r w:rsidRPr="009C5BE1">
              <w:rPr>
                <w:b/>
              </w:rPr>
              <w:t xml:space="preserve">(периодичность в течение года) </w:t>
            </w:r>
          </w:p>
        </w:tc>
        <w:tc>
          <w:tcPr>
            <w:tcW w:w="1701"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pPr>
              <w:rPr>
                <w:b/>
              </w:rPr>
            </w:pPr>
            <w:r w:rsidRPr="009C5BE1">
              <w:rPr>
                <w:b/>
                <w:lang w:val="en-US"/>
              </w:rPr>
              <w:t>Ответственные</w:t>
            </w:r>
          </w:p>
          <w:p w:rsidR="00507EF7" w:rsidRPr="009C5BE1" w:rsidRDefault="00507EF7" w:rsidP="0004058E">
            <w:pPr>
              <w:rPr>
                <w:b/>
                <w:lang w:val="en-US"/>
              </w:rPr>
            </w:pPr>
          </w:p>
        </w:tc>
      </w:tr>
      <w:tr w:rsidR="00507EF7" w:rsidRPr="009C5BE1" w:rsidTr="00507EF7">
        <w:trPr>
          <w:trHeight w:val="388"/>
        </w:trPr>
        <w:tc>
          <w:tcPr>
            <w:tcW w:w="10031" w:type="dxa"/>
            <w:gridSpan w:val="5"/>
            <w:tcBorders>
              <w:top w:val="single" w:sz="4" w:space="0" w:color="000000"/>
              <w:left w:val="single" w:sz="4" w:space="0" w:color="000000"/>
              <w:bottom w:val="single" w:sz="4" w:space="0" w:color="000000"/>
              <w:right w:val="single" w:sz="4" w:space="0" w:color="000000"/>
            </w:tcBorders>
          </w:tcPr>
          <w:p w:rsidR="00507EF7" w:rsidRPr="009C5BE1" w:rsidRDefault="00507EF7" w:rsidP="0004058E">
            <w:pPr>
              <w:jc w:val="center"/>
              <w:rPr>
                <w:b/>
                <w:i/>
              </w:rPr>
            </w:pPr>
            <w:r w:rsidRPr="009C5BE1">
              <w:rPr>
                <w:b/>
                <w:i/>
                <w:lang w:val="en-US"/>
              </w:rPr>
              <w:t>Психолого-педагогическаядиагностика</w:t>
            </w:r>
          </w:p>
        </w:tc>
      </w:tr>
      <w:tr w:rsidR="00507EF7" w:rsidRPr="009C5BE1" w:rsidTr="00507EF7">
        <w:trPr>
          <w:trHeight w:val="148"/>
        </w:trPr>
        <w:tc>
          <w:tcPr>
            <w:tcW w:w="2376"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t>Первичная диагностика для выявления группы «риска»</w:t>
            </w:r>
          </w:p>
        </w:tc>
        <w:tc>
          <w:tcPr>
            <w:tcW w:w="2410"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t>Создание банка данных  обучающихся, нуждающихся в специализированной помощи.</w:t>
            </w:r>
          </w:p>
          <w:p w:rsidR="00507EF7" w:rsidRPr="009C5BE1" w:rsidRDefault="00507EF7" w:rsidP="0004058E">
            <w:r w:rsidRPr="009C5BE1">
              <w:t>Формирование характеристики образовательной ситуации в ОО</w:t>
            </w:r>
          </w:p>
        </w:tc>
        <w:tc>
          <w:tcPr>
            <w:tcW w:w="2126"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t>Наблюдение, логопедическое и психологическое обследование; анкетирование  родителей, беседы с педагогами</w:t>
            </w:r>
          </w:p>
        </w:tc>
        <w:tc>
          <w:tcPr>
            <w:tcW w:w="1418"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rPr>
                <w:lang w:val="en-US"/>
              </w:rPr>
              <w:t>сентябрь</w:t>
            </w:r>
          </w:p>
        </w:tc>
        <w:tc>
          <w:tcPr>
            <w:tcW w:w="1701"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t>Классный руководитель</w:t>
            </w:r>
          </w:p>
          <w:p w:rsidR="00507EF7" w:rsidRPr="009C5BE1" w:rsidRDefault="00507EF7" w:rsidP="0004058E">
            <w:r w:rsidRPr="009C5BE1">
              <w:t>Педагог-психолог</w:t>
            </w:r>
          </w:p>
          <w:p w:rsidR="00507EF7" w:rsidRPr="009C5BE1" w:rsidRDefault="00507EF7" w:rsidP="0004058E"/>
        </w:tc>
      </w:tr>
      <w:tr w:rsidR="00507EF7" w:rsidRPr="009C5BE1" w:rsidTr="00507EF7">
        <w:trPr>
          <w:trHeight w:val="148"/>
        </w:trPr>
        <w:tc>
          <w:tcPr>
            <w:tcW w:w="2376"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t>Углубленная  диагностика детей с ОВЗ, детей-инвалидов</w:t>
            </w:r>
          </w:p>
          <w:p w:rsidR="00507EF7" w:rsidRPr="009C5BE1" w:rsidRDefault="00507EF7" w:rsidP="0004058E"/>
        </w:tc>
        <w:tc>
          <w:tcPr>
            <w:tcW w:w="2410"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t>Получение объективных сведений об обучающемся на основании диагностической информации специалистов разного профиля, создание диагностических "портретов" детей</w:t>
            </w:r>
          </w:p>
        </w:tc>
        <w:tc>
          <w:tcPr>
            <w:tcW w:w="2126"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t>Диагностирование</w:t>
            </w:r>
          </w:p>
          <w:p w:rsidR="00507EF7" w:rsidRPr="009C5BE1" w:rsidRDefault="00507EF7" w:rsidP="0004058E">
            <w:r w:rsidRPr="009C5BE1">
              <w:t xml:space="preserve">Заполнение диагностических документов специалистами (Речевой карты, протокола обследования) </w:t>
            </w:r>
          </w:p>
        </w:tc>
        <w:tc>
          <w:tcPr>
            <w:tcW w:w="1418"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rPr>
                <w:lang w:val="en-US"/>
              </w:rPr>
              <w:t>сентябрь</w:t>
            </w:r>
          </w:p>
        </w:tc>
        <w:tc>
          <w:tcPr>
            <w:tcW w:w="1701"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rPr>
                <w:lang w:val="en-US"/>
              </w:rPr>
              <w:t>Педагог-психолог</w:t>
            </w:r>
          </w:p>
          <w:p w:rsidR="00507EF7" w:rsidRPr="009C5BE1" w:rsidRDefault="00507EF7" w:rsidP="0004058E">
            <w:pPr>
              <w:rPr>
                <w:lang w:val="en-US"/>
              </w:rPr>
            </w:pPr>
          </w:p>
        </w:tc>
      </w:tr>
      <w:tr w:rsidR="00507EF7" w:rsidRPr="009C5BE1" w:rsidTr="00507EF7">
        <w:trPr>
          <w:trHeight w:val="148"/>
        </w:trPr>
        <w:tc>
          <w:tcPr>
            <w:tcW w:w="2376"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pPr>
              <w:spacing w:before="40" w:after="40" w:line="276" w:lineRule="auto"/>
              <w:jc w:val="both"/>
            </w:pPr>
            <w:r w:rsidRPr="009C5BE1">
              <w:rPr>
                <w:rFonts w:eastAsia="Calibri"/>
              </w:rPr>
              <w:t>Диагностическое обследование речевого развития и речевых нарушений в устной и письменной речи у обучающихся с ОВЗ, детей-инвалидов.</w:t>
            </w:r>
          </w:p>
          <w:p w:rsidR="00507EF7" w:rsidRPr="009C5BE1" w:rsidRDefault="00507EF7" w:rsidP="0004058E"/>
        </w:tc>
        <w:tc>
          <w:tcPr>
            <w:tcW w:w="2410"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t>Выявление уровня развития устной и письменной речи, видов нарушения в процессе письма и чтения.</w:t>
            </w:r>
          </w:p>
        </w:tc>
        <w:tc>
          <w:tcPr>
            <w:tcW w:w="2126"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rPr>
                <w:lang w:eastAsia="ar-SA"/>
              </w:rPr>
              <w:t>Оформление  логопедического заключения и речевой карты.</w:t>
            </w:r>
          </w:p>
        </w:tc>
        <w:tc>
          <w:tcPr>
            <w:tcW w:w="1418"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t>сентябрь</w:t>
            </w:r>
          </w:p>
        </w:tc>
        <w:tc>
          <w:tcPr>
            <w:tcW w:w="1701"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t>Учитель-логопед</w:t>
            </w:r>
          </w:p>
        </w:tc>
      </w:tr>
      <w:tr w:rsidR="00507EF7" w:rsidRPr="009C5BE1" w:rsidTr="00507EF7">
        <w:trPr>
          <w:trHeight w:val="282"/>
        </w:trPr>
        <w:tc>
          <w:tcPr>
            <w:tcW w:w="10031" w:type="dxa"/>
            <w:gridSpan w:val="5"/>
            <w:tcBorders>
              <w:top w:val="single" w:sz="4" w:space="0" w:color="000000"/>
              <w:left w:val="single" w:sz="4" w:space="0" w:color="000000"/>
              <w:bottom w:val="single" w:sz="4" w:space="0" w:color="000000"/>
              <w:right w:val="single" w:sz="4" w:space="0" w:color="000000"/>
            </w:tcBorders>
          </w:tcPr>
          <w:p w:rsidR="00507EF7" w:rsidRPr="009C5BE1" w:rsidRDefault="00507EF7" w:rsidP="0004058E">
            <w:pPr>
              <w:jc w:val="center"/>
              <w:rPr>
                <w:b/>
                <w:i/>
              </w:rPr>
            </w:pPr>
            <w:r w:rsidRPr="009C5BE1">
              <w:rPr>
                <w:b/>
                <w:i/>
                <w:lang w:val="en-US"/>
              </w:rPr>
              <w:t>Социально</w:t>
            </w:r>
            <w:r w:rsidRPr="009C5BE1">
              <w:rPr>
                <w:b/>
                <w:i/>
              </w:rPr>
              <w:t>-</w:t>
            </w:r>
            <w:r w:rsidRPr="009C5BE1">
              <w:rPr>
                <w:b/>
                <w:i/>
                <w:lang w:val="en-US"/>
              </w:rPr>
              <w:t>педагогическаядиагностика</w:t>
            </w:r>
          </w:p>
        </w:tc>
      </w:tr>
      <w:tr w:rsidR="00507EF7" w:rsidRPr="009C5BE1" w:rsidTr="00507EF7">
        <w:trPr>
          <w:trHeight w:val="993"/>
        </w:trPr>
        <w:tc>
          <w:tcPr>
            <w:tcW w:w="2376"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p w:rsidR="00507EF7" w:rsidRPr="009C5BE1" w:rsidRDefault="00507EF7" w:rsidP="0004058E">
            <w:r w:rsidRPr="009C5BE1">
              <w:t>Определить уровень организованности ребенка, особенности эмоционально-волевой  и личностной сферы; уровень знаний по предметам</w:t>
            </w:r>
          </w:p>
          <w:p w:rsidR="00507EF7" w:rsidRPr="009C5BE1" w:rsidRDefault="00507EF7" w:rsidP="0004058E"/>
          <w:p w:rsidR="00507EF7" w:rsidRPr="009C5BE1" w:rsidRDefault="00507EF7" w:rsidP="0004058E"/>
          <w:p w:rsidR="00507EF7" w:rsidRPr="009C5BE1" w:rsidRDefault="00507EF7" w:rsidP="0004058E"/>
          <w:p w:rsidR="00507EF7" w:rsidRPr="009C5BE1" w:rsidRDefault="00507EF7" w:rsidP="0004058E"/>
        </w:tc>
        <w:tc>
          <w:tcPr>
            <w:tcW w:w="2410"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p w:rsidR="00507EF7" w:rsidRPr="009C5BE1" w:rsidRDefault="00507EF7" w:rsidP="0004058E">
            <w:r w:rsidRPr="009C5BE1">
              <w:t xml:space="preserve">Получение объективной информации об организованности ребенка, умении учиться, особенности личности, уровню знаний по предметам. </w:t>
            </w:r>
          </w:p>
          <w:p w:rsidR="00507EF7" w:rsidRPr="009C5BE1" w:rsidRDefault="00507EF7" w:rsidP="0004058E">
            <w:r w:rsidRPr="009C5BE1">
              <w:t xml:space="preserve">Выявление </w:t>
            </w:r>
            <w:r w:rsidRPr="009C5BE1">
              <w:lastRenderedPageBreak/>
              <w:t xml:space="preserve">нарушений в поведении (гиперактивность, замкнутость, обидчивость и т.д.) </w:t>
            </w:r>
          </w:p>
        </w:tc>
        <w:tc>
          <w:tcPr>
            <w:tcW w:w="2126"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p w:rsidR="00507EF7" w:rsidRPr="009C5BE1" w:rsidRDefault="00507EF7" w:rsidP="0004058E">
            <w:r w:rsidRPr="009C5BE1">
              <w:t xml:space="preserve">Анкетирование, наблюдение во время занятий, беседа с родителями, посещение семьи. </w:t>
            </w:r>
            <w:r w:rsidRPr="009C5BE1">
              <w:rPr>
                <w:lang w:val="en-US"/>
              </w:rPr>
              <w:t>Составлениехарактеристики.</w:t>
            </w:r>
          </w:p>
        </w:tc>
        <w:tc>
          <w:tcPr>
            <w:tcW w:w="1418"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p w:rsidR="00507EF7" w:rsidRPr="009C5BE1" w:rsidRDefault="00507EF7" w:rsidP="0004058E">
            <w:r w:rsidRPr="009C5BE1">
              <w:t>с</w:t>
            </w:r>
            <w:r w:rsidRPr="009C5BE1">
              <w:rPr>
                <w:lang w:val="en-US"/>
              </w:rPr>
              <w:t>ентябрь - октябрь</w:t>
            </w:r>
          </w:p>
          <w:p w:rsidR="00507EF7" w:rsidRPr="009C5BE1" w:rsidRDefault="00507EF7" w:rsidP="0004058E">
            <w:pPr>
              <w:rPr>
                <w:lang w:val="en-US"/>
              </w:rPr>
            </w:pPr>
          </w:p>
        </w:tc>
        <w:tc>
          <w:tcPr>
            <w:tcW w:w="1701"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p w:rsidR="00507EF7" w:rsidRPr="009C5BE1" w:rsidRDefault="00507EF7" w:rsidP="0004058E">
            <w:r w:rsidRPr="009C5BE1">
              <w:t>Классный руководитель</w:t>
            </w:r>
          </w:p>
          <w:p w:rsidR="00507EF7" w:rsidRPr="009C5BE1" w:rsidRDefault="00507EF7" w:rsidP="0004058E">
            <w:r w:rsidRPr="009C5BE1">
              <w:t>Педагог-психолог</w:t>
            </w:r>
          </w:p>
          <w:p w:rsidR="00507EF7" w:rsidRPr="009C5BE1" w:rsidRDefault="00507EF7" w:rsidP="0004058E">
            <w:r w:rsidRPr="009C5BE1">
              <w:t>Учитель-логопед</w:t>
            </w:r>
          </w:p>
          <w:p w:rsidR="00507EF7" w:rsidRPr="009C5BE1" w:rsidRDefault="00507EF7" w:rsidP="0004058E">
            <w:r w:rsidRPr="009C5BE1">
              <w:t>Учитель-предметник</w:t>
            </w:r>
          </w:p>
        </w:tc>
      </w:tr>
    </w:tbl>
    <w:p w:rsidR="00507EF7" w:rsidRDefault="00507EF7" w:rsidP="00507EF7">
      <w:pPr>
        <w:ind w:right="288"/>
        <w:jc w:val="both"/>
        <w:rPr>
          <w:rFonts w:eastAsia="Calibri"/>
          <w:b/>
          <w:lang w:eastAsia="ar-SA"/>
        </w:rPr>
      </w:pPr>
    </w:p>
    <w:p w:rsidR="00507EF7" w:rsidRPr="009C5BE1" w:rsidRDefault="00507EF7" w:rsidP="00507EF7">
      <w:pPr>
        <w:ind w:right="288"/>
        <w:jc w:val="both"/>
        <w:rPr>
          <w:rFonts w:eastAsia="Calibri"/>
          <w:b/>
          <w:lang w:eastAsia="ar-SA"/>
        </w:rPr>
      </w:pPr>
      <w:r w:rsidRPr="009C5BE1">
        <w:rPr>
          <w:rFonts w:eastAsia="Calibri"/>
          <w:b/>
          <w:lang w:eastAsia="ar-SA"/>
        </w:rPr>
        <w:t>Коррекционно-развивающее направление</w:t>
      </w:r>
    </w:p>
    <w:p w:rsidR="00507EF7" w:rsidRPr="009C5BE1" w:rsidRDefault="00507EF7" w:rsidP="00507EF7">
      <w:pPr>
        <w:ind w:right="288"/>
        <w:jc w:val="both"/>
        <w:rPr>
          <w:rFonts w:eastAsia="Calibri"/>
          <w:b/>
          <w:lang w:eastAsia="ar-SA"/>
        </w:rPr>
      </w:pPr>
    </w:p>
    <w:p w:rsidR="00507EF7" w:rsidRPr="009C5BE1" w:rsidRDefault="00507EF7" w:rsidP="00507EF7">
      <w:pPr>
        <w:ind w:right="288"/>
        <w:jc w:val="both"/>
        <w:rPr>
          <w:rFonts w:eastAsia="Calibri"/>
          <w:lang w:eastAsia="ar-SA"/>
        </w:rPr>
      </w:pPr>
      <w:r w:rsidRPr="009C5BE1">
        <w:rPr>
          <w:rFonts w:eastAsia="Calibri"/>
          <w:b/>
          <w:lang w:eastAsia="ar-SA"/>
        </w:rPr>
        <w:t>Цель:</w:t>
      </w:r>
      <w:r w:rsidRPr="009C5BE1">
        <w:rPr>
          <w:rFonts w:eastAsia="Calibri"/>
          <w:lang w:eastAsia="ar-SA"/>
        </w:rPr>
        <w:t xml:space="preserve"> обеспечение своевременной специализированной помощи в освоении содержания образования и коррекции недостатков в познавательной и эмоционально-личностной сфере, коррекции нарушений речи, детей с ограниченными возможностями здоровья, детей-инвалидов</w:t>
      </w:r>
    </w:p>
    <w:tbl>
      <w:tblPr>
        <w:tblW w:w="0" w:type="auto"/>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10"/>
        <w:gridCol w:w="3157"/>
        <w:gridCol w:w="2853"/>
        <w:gridCol w:w="1294"/>
        <w:gridCol w:w="1274"/>
      </w:tblGrid>
      <w:tr w:rsidR="00507EF7" w:rsidRPr="009C5BE1" w:rsidTr="0004058E">
        <w:trPr>
          <w:trHeight w:val="1020"/>
        </w:trPr>
        <w:tc>
          <w:tcPr>
            <w:tcW w:w="1588"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pPr>
              <w:rPr>
                <w:b/>
              </w:rPr>
            </w:pPr>
            <w:r w:rsidRPr="009C5BE1">
              <w:rPr>
                <w:b/>
                <w:lang w:val="en-US"/>
              </w:rPr>
              <w:t>Задачи (направления) деятельности</w:t>
            </w:r>
          </w:p>
          <w:p w:rsidR="00507EF7" w:rsidRPr="009C5BE1" w:rsidRDefault="00507EF7" w:rsidP="0004058E">
            <w:pPr>
              <w:rPr>
                <w:b/>
                <w:lang w:val="en-US"/>
              </w:rPr>
            </w:pPr>
          </w:p>
        </w:tc>
        <w:tc>
          <w:tcPr>
            <w:tcW w:w="0" w:type="auto"/>
            <w:tcBorders>
              <w:top w:val="single" w:sz="4" w:space="0" w:color="000000"/>
              <w:left w:val="single" w:sz="4" w:space="0" w:color="000000"/>
              <w:bottom w:val="single" w:sz="4" w:space="0" w:color="000000"/>
              <w:right w:val="single" w:sz="4" w:space="0" w:color="000000"/>
            </w:tcBorders>
          </w:tcPr>
          <w:p w:rsidR="00507EF7" w:rsidRPr="009C5BE1" w:rsidRDefault="00507EF7" w:rsidP="0004058E">
            <w:pPr>
              <w:rPr>
                <w:b/>
              </w:rPr>
            </w:pPr>
            <w:r w:rsidRPr="009C5BE1">
              <w:rPr>
                <w:b/>
                <w:lang w:val="en-US"/>
              </w:rPr>
              <w:t>Планируемыерезультаты.</w:t>
            </w:r>
          </w:p>
          <w:p w:rsidR="00507EF7" w:rsidRPr="009C5BE1" w:rsidRDefault="00507EF7" w:rsidP="0004058E">
            <w:pPr>
              <w:rPr>
                <w:b/>
                <w:lang w:val="en-US"/>
              </w:rPr>
            </w:pPr>
          </w:p>
        </w:tc>
        <w:tc>
          <w:tcPr>
            <w:tcW w:w="0" w:type="auto"/>
            <w:tcBorders>
              <w:top w:val="single" w:sz="4" w:space="0" w:color="000000"/>
              <w:left w:val="single" w:sz="4" w:space="0" w:color="000000"/>
              <w:bottom w:val="single" w:sz="4" w:space="0" w:color="000000"/>
              <w:right w:val="single" w:sz="4" w:space="0" w:color="000000"/>
            </w:tcBorders>
          </w:tcPr>
          <w:p w:rsidR="00507EF7" w:rsidRPr="009C5BE1" w:rsidRDefault="00507EF7" w:rsidP="0004058E">
            <w:pPr>
              <w:rPr>
                <w:b/>
              </w:rPr>
            </w:pPr>
            <w:r w:rsidRPr="009C5BE1">
              <w:rPr>
                <w:b/>
              </w:rPr>
              <w:t>Виды и формы деятельности, мероприятия.</w:t>
            </w:r>
          </w:p>
          <w:p w:rsidR="00507EF7" w:rsidRPr="009C5BE1" w:rsidRDefault="00507EF7" w:rsidP="0004058E">
            <w:pPr>
              <w:rPr>
                <w:b/>
              </w:rPr>
            </w:pPr>
          </w:p>
        </w:tc>
        <w:tc>
          <w:tcPr>
            <w:tcW w:w="0" w:type="auto"/>
            <w:tcBorders>
              <w:top w:val="single" w:sz="4" w:space="0" w:color="000000"/>
              <w:left w:val="single" w:sz="4" w:space="0" w:color="000000"/>
              <w:bottom w:val="single" w:sz="4" w:space="0" w:color="000000"/>
              <w:right w:val="single" w:sz="4" w:space="0" w:color="000000"/>
            </w:tcBorders>
          </w:tcPr>
          <w:p w:rsidR="00507EF7" w:rsidRPr="009C5BE1" w:rsidRDefault="00507EF7" w:rsidP="0004058E">
            <w:pPr>
              <w:rPr>
                <w:b/>
              </w:rPr>
            </w:pPr>
            <w:r w:rsidRPr="009C5BE1">
              <w:rPr>
                <w:b/>
              </w:rPr>
              <w:t>Сроки (периодичность в течение года)</w:t>
            </w:r>
          </w:p>
        </w:tc>
        <w:tc>
          <w:tcPr>
            <w:tcW w:w="0" w:type="auto"/>
            <w:tcBorders>
              <w:top w:val="single" w:sz="4" w:space="0" w:color="000000"/>
              <w:left w:val="single" w:sz="4" w:space="0" w:color="000000"/>
              <w:bottom w:val="single" w:sz="4" w:space="0" w:color="000000"/>
              <w:right w:val="single" w:sz="4" w:space="0" w:color="000000"/>
            </w:tcBorders>
          </w:tcPr>
          <w:p w:rsidR="00507EF7" w:rsidRPr="009C5BE1" w:rsidRDefault="00507EF7" w:rsidP="0004058E">
            <w:pPr>
              <w:rPr>
                <w:b/>
              </w:rPr>
            </w:pPr>
            <w:r w:rsidRPr="009C5BE1">
              <w:rPr>
                <w:b/>
                <w:lang w:val="en-US"/>
              </w:rPr>
              <w:t>Ответственные</w:t>
            </w:r>
          </w:p>
          <w:p w:rsidR="00507EF7" w:rsidRPr="009C5BE1" w:rsidRDefault="00507EF7" w:rsidP="0004058E">
            <w:pPr>
              <w:rPr>
                <w:b/>
                <w:lang w:val="en-US"/>
              </w:rPr>
            </w:pPr>
          </w:p>
        </w:tc>
      </w:tr>
      <w:tr w:rsidR="00507EF7" w:rsidRPr="009C5BE1" w:rsidTr="0004058E">
        <w:trPr>
          <w:trHeight w:val="210"/>
        </w:trPr>
        <w:tc>
          <w:tcPr>
            <w:tcW w:w="9888" w:type="dxa"/>
            <w:gridSpan w:val="5"/>
            <w:tcBorders>
              <w:top w:val="single" w:sz="4" w:space="0" w:color="000000"/>
              <w:left w:val="single" w:sz="4" w:space="0" w:color="000000"/>
              <w:bottom w:val="single" w:sz="4" w:space="0" w:color="000000"/>
              <w:right w:val="single" w:sz="4" w:space="0" w:color="000000"/>
            </w:tcBorders>
          </w:tcPr>
          <w:p w:rsidR="00507EF7" w:rsidRPr="009C5BE1" w:rsidRDefault="00507EF7" w:rsidP="0004058E">
            <w:pPr>
              <w:jc w:val="center"/>
              <w:rPr>
                <w:b/>
                <w:i/>
              </w:rPr>
            </w:pPr>
            <w:r w:rsidRPr="009C5BE1">
              <w:rPr>
                <w:b/>
                <w:i/>
                <w:lang w:val="en-US"/>
              </w:rPr>
              <w:t>Психолого-педагогическаяработа</w:t>
            </w:r>
          </w:p>
        </w:tc>
      </w:tr>
      <w:tr w:rsidR="00507EF7" w:rsidRPr="009C5BE1" w:rsidTr="0004058E">
        <w:trPr>
          <w:trHeight w:val="215"/>
        </w:trPr>
        <w:tc>
          <w:tcPr>
            <w:tcW w:w="1588"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t>Обеспечить педагогическое сопровождение детей с ОВЗв соответствии с рекомендациями ПМПК</w:t>
            </w:r>
          </w:p>
        </w:tc>
        <w:tc>
          <w:tcPr>
            <w:tcW w:w="0" w:type="auto"/>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rPr>
                <w:lang w:val="en-US"/>
              </w:rPr>
              <w:t>Планы, программы</w:t>
            </w:r>
          </w:p>
          <w:p w:rsidR="00507EF7" w:rsidRPr="009C5BE1" w:rsidRDefault="00507EF7" w:rsidP="0004058E">
            <w:pPr>
              <w:rPr>
                <w:lang w:val="en-US"/>
              </w:rPr>
            </w:pPr>
          </w:p>
        </w:tc>
        <w:tc>
          <w:tcPr>
            <w:tcW w:w="0" w:type="auto"/>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t>Разработать индивидуальную программу по предмету.</w:t>
            </w:r>
          </w:p>
          <w:p w:rsidR="00507EF7" w:rsidRPr="009C5BE1" w:rsidRDefault="00507EF7" w:rsidP="0004058E">
            <w:r w:rsidRPr="009C5BE1">
              <w:t xml:space="preserve">Разработать воспитательную программу работы с классом </w:t>
            </w:r>
          </w:p>
          <w:p w:rsidR="00507EF7" w:rsidRPr="009C5BE1" w:rsidRDefault="00507EF7" w:rsidP="0004058E">
            <w:r w:rsidRPr="009C5BE1">
              <w:t>Осуществление педагогического мониторинга достижений школьника.</w:t>
            </w:r>
          </w:p>
        </w:tc>
        <w:tc>
          <w:tcPr>
            <w:tcW w:w="0" w:type="auto"/>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rPr>
                <w:lang w:val="en-US"/>
              </w:rPr>
              <w:t>сентябрь</w:t>
            </w:r>
          </w:p>
        </w:tc>
        <w:tc>
          <w:tcPr>
            <w:tcW w:w="0" w:type="auto"/>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t xml:space="preserve">Учитель-предметник, классный руководитель </w:t>
            </w:r>
          </w:p>
        </w:tc>
      </w:tr>
      <w:tr w:rsidR="00507EF7" w:rsidRPr="009C5BE1" w:rsidTr="0004058E">
        <w:trPr>
          <w:trHeight w:val="215"/>
        </w:trPr>
        <w:tc>
          <w:tcPr>
            <w:tcW w:w="1588"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t>Обеспечить психологическое сопровождение детей с ОВЗ, детей-инвалидов</w:t>
            </w:r>
          </w:p>
          <w:p w:rsidR="00507EF7" w:rsidRPr="009C5BE1" w:rsidRDefault="00507EF7" w:rsidP="0004058E"/>
        </w:tc>
        <w:tc>
          <w:tcPr>
            <w:tcW w:w="0" w:type="auto"/>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rPr>
                <w:lang w:val="en-US"/>
              </w:rPr>
              <w:t>Позитивнаядинамикаразвиваемыхпараметров</w:t>
            </w:r>
          </w:p>
        </w:tc>
        <w:tc>
          <w:tcPr>
            <w:tcW w:w="0" w:type="auto"/>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t>1.Формирование групп для коррекционной работы.</w:t>
            </w:r>
          </w:p>
          <w:p w:rsidR="00507EF7" w:rsidRPr="009C5BE1" w:rsidRDefault="00507EF7" w:rsidP="0004058E">
            <w:r w:rsidRPr="009C5BE1">
              <w:t>2.Составление расписания занятий.</w:t>
            </w:r>
          </w:p>
          <w:p w:rsidR="00507EF7" w:rsidRPr="009C5BE1" w:rsidRDefault="00507EF7" w:rsidP="0004058E">
            <w:r w:rsidRPr="009C5BE1">
              <w:t>3. Проведение коррекционных занятий.</w:t>
            </w:r>
          </w:p>
          <w:p w:rsidR="00507EF7" w:rsidRPr="009C5BE1" w:rsidRDefault="00507EF7" w:rsidP="0004058E">
            <w:r w:rsidRPr="009C5BE1">
              <w:rPr>
                <w:lang w:val="en-US"/>
              </w:rPr>
              <w:t>4. Отслеживаниединамикиразвитияребенка</w:t>
            </w:r>
          </w:p>
          <w:p w:rsidR="00507EF7" w:rsidRPr="009C5BE1" w:rsidRDefault="00507EF7" w:rsidP="0004058E"/>
        </w:tc>
        <w:tc>
          <w:tcPr>
            <w:tcW w:w="0" w:type="auto"/>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t>До 10.09</w:t>
            </w:r>
          </w:p>
          <w:p w:rsidR="00507EF7" w:rsidRPr="009C5BE1" w:rsidRDefault="00507EF7" w:rsidP="0004058E"/>
          <w:p w:rsidR="00507EF7" w:rsidRPr="009C5BE1" w:rsidRDefault="00507EF7" w:rsidP="0004058E"/>
          <w:p w:rsidR="00507EF7" w:rsidRPr="009C5BE1" w:rsidRDefault="00507EF7" w:rsidP="0004058E">
            <w:r w:rsidRPr="009C5BE1">
              <w:t>10.09-15.09</w:t>
            </w:r>
          </w:p>
        </w:tc>
        <w:tc>
          <w:tcPr>
            <w:tcW w:w="0" w:type="auto"/>
            <w:tcBorders>
              <w:top w:val="single" w:sz="4" w:space="0" w:color="000000"/>
              <w:left w:val="single" w:sz="4" w:space="0" w:color="000000"/>
              <w:bottom w:val="single" w:sz="4" w:space="0" w:color="000000"/>
              <w:right w:val="single" w:sz="4" w:space="0" w:color="000000"/>
            </w:tcBorders>
          </w:tcPr>
          <w:p w:rsidR="00507EF7" w:rsidRPr="009C5BE1" w:rsidRDefault="005810AF" w:rsidP="005810AF">
            <w:r w:rsidRPr="005810AF">
              <w:t>классный руководитель</w:t>
            </w:r>
          </w:p>
        </w:tc>
      </w:tr>
      <w:tr w:rsidR="00507EF7" w:rsidRPr="009C5BE1" w:rsidTr="0004058E">
        <w:trPr>
          <w:trHeight w:val="215"/>
        </w:trPr>
        <w:tc>
          <w:tcPr>
            <w:tcW w:w="1588"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t>Обеспечить логопедическое сопровождение детей с ОВЗ, детей-</w:t>
            </w:r>
            <w:r w:rsidRPr="009C5BE1">
              <w:lastRenderedPageBreak/>
              <w:t>инвалидов</w:t>
            </w:r>
          </w:p>
          <w:p w:rsidR="00507EF7" w:rsidRPr="009C5BE1" w:rsidRDefault="00507EF7" w:rsidP="0004058E"/>
        </w:tc>
        <w:tc>
          <w:tcPr>
            <w:tcW w:w="0" w:type="auto"/>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rPr>
                <w:rFonts w:eastAsia="Calibri"/>
                <w:lang w:eastAsia="en-US"/>
              </w:rPr>
              <w:lastRenderedPageBreak/>
              <w:t>Разработка и реализация коррекционно-развивающих программ в соответствии с особыми образовательными потребностями ребёнка.</w:t>
            </w:r>
          </w:p>
        </w:tc>
        <w:tc>
          <w:tcPr>
            <w:tcW w:w="0" w:type="auto"/>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t>1.Формирование групп для коррекционной работы.</w:t>
            </w:r>
          </w:p>
          <w:p w:rsidR="00507EF7" w:rsidRPr="009C5BE1" w:rsidRDefault="00507EF7" w:rsidP="0004058E">
            <w:r w:rsidRPr="009C5BE1">
              <w:t>2.Составление циклограммы рабочего времени учителя-логопеда.</w:t>
            </w:r>
          </w:p>
          <w:p w:rsidR="00507EF7" w:rsidRPr="009C5BE1" w:rsidRDefault="00507EF7" w:rsidP="0004058E">
            <w:r w:rsidRPr="009C5BE1">
              <w:t xml:space="preserve">3. Проведение индивидуальных </w:t>
            </w:r>
            <w:r w:rsidRPr="009C5BE1">
              <w:lastRenderedPageBreak/>
              <w:t>коррекционных занятий.</w:t>
            </w:r>
          </w:p>
          <w:p w:rsidR="00507EF7" w:rsidRPr="009C5BE1" w:rsidRDefault="00507EF7" w:rsidP="0004058E">
            <w:r w:rsidRPr="009C5BE1">
              <w:t>4. Проведение групповых коррекционных занятий.</w:t>
            </w:r>
          </w:p>
          <w:p w:rsidR="00507EF7" w:rsidRPr="009C5BE1" w:rsidRDefault="00507EF7" w:rsidP="0004058E">
            <w:r w:rsidRPr="009C5BE1">
              <w:t>Отслеживание динамики коррекционной работы.</w:t>
            </w:r>
          </w:p>
        </w:tc>
        <w:tc>
          <w:tcPr>
            <w:tcW w:w="0" w:type="auto"/>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lastRenderedPageBreak/>
              <w:t>До 10.09</w:t>
            </w:r>
          </w:p>
          <w:p w:rsidR="00507EF7" w:rsidRPr="009C5BE1" w:rsidRDefault="00507EF7" w:rsidP="0004058E"/>
          <w:p w:rsidR="00507EF7" w:rsidRPr="009C5BE1" w:rsidRDefault="00507EF7" w:rsidP="0004058E"/>
          <w:p w:rsidR="00507EF7" w:rsidRPr="009C5BE1" w:rsidRDefault="00507EF7" w:rsidP="0004058E">
            <w:r w:rsidRPr="009C5BE1">
              <w:t>10.09-15.09</w:t>
            </w:r>
          </w:p>
        </w:tc>
        <w:tc>
          <w:tcPr>
            <w:tcW w:w="0" w:type="auto"/>
            <w:tcBorders>
              <w:top w:val="single" w:sz="4" w:space="0" w:color="000000"/>
              <w:left w:val="single" w:sz="4" w:space="0" w:color="000000"/>
              <w:bottom w:val="single" w:sz="4" w:space="0" w:color="000000"/>
              <w:right w:val="single" w:sz="4" w:space="0" w:color="000000"/>
            </w:tcBorders>
          </w:tcPr>
          <w:p w:rsidR="00507EF7" w:rsidRPr="009C5BE1" w:rsidRDefault="005810AF" w:rsidP="0004058E">
            <w:r w:rsidRPr="005810AF">
              <w:t>классный руководитель</w:t>
            </w:r>
          </w:p>
        </w:tc>
      </w:tr>
      <w:tr w:rsidR="00507EF7" w:rsidRPr="009C5BE1" w:rsidTr="0004058E">
        <w:trPr>
          <w:trHeight w:val="215"/>
        </w:trPr>
        <w:tc>
          <w:tcPr>
            <w:tcW w:w="9888" w:type="dxa"/>
            <w:gridSpan w:val="5"/>
            <w:tcBorders>
              <w:top w:val="single" w:sz="4" w:space="0" w:color="000000"/>
              <w:left w:val="single" w:sz="4" w:space="0" w:color="000000"/>
              <w:bottom w:val="single" w:sz="4" w:space="0" w:color="000000"/>
              <w:right w:val="single" w:sz="4" w:space="0" w:color="000000"/>
            </w:tcBorders>
          </w:tcPr>
          <w:p w:rsidR="00507EF7" w:rsidRPr="009C5BE1" w:rsidRDefault="00507EF7" w:rsidP="0004058E">
            <w:pPr>
              <w:jc w:val="center"/>
              <w:rPr>
                <w:b/>
                <w:i/>
              </w:rPr>
            </w:pPr>
            <w:r w:rsidRPr="009C5BE1">
              <w:rPr>
                <w:b/>
                <w:i/>
              </w:rPr>
              <w:lastRenderedPageBreak/>
              <w:t>Профилактическая работа</w:t>
            </w:r>
          </w:p>
        </w:tc>
      </w:tr>
      <w:tr w:rsidR="00507EF7" w:rsidRPr="009C5BE1" w:rsidTr="0004058E">
        <w:trPr>
          <w:trHeight w:val="215"/>
        </w:trPr>
        <w:tc>
          <w:tcPr>
            <w:tcW w:w="1588"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t>Создание условий для сохранения и укрепления здоровья обучающихся с ОВЗ, детей-инвалидов</w:t>
            </w:r>
          </w:p>
          <w:p w:rsidR="00507EF7" w:rsidRPr="009C5BE1" w:rsidRDefault="00507EF7" w:rsidP="0004058E"/>
          <w:p w:rsidR="00507EF7" w:rsidRPr="009C5BE1" w:rsidRDefault="00507EF7" w:rsidP="0004058E"/>
        </w:tc>
        <w:tc>
          <w:tcPr>
            <w:tcW w:w="0" w:type="auto"/>
            <w:tcBorders>
              <w:top w:val="single" w:sz="4" w:space="0" w:color="000000"/>
              <w:left w:val="single" w:sz="4" w:space="0" w:color="000000"/>
              <w:bottom w:val="single" w:sz="4" w:space="0" w:color="000000"/>
              <w:right w:val="single" w:sz="4" w:space="0" w:color="000000"/>
            </w:tcBorders>
          </w:tcPr>
          <w:p w:rsidR="00507EF7" w:rsidRPr="009C5BE1" w:rsidRDefault="00507EF7" w:rsidP="0004058E"/>
        </w:tc>
        <w:tc>
          <w:tcPr>
            <w:tcW w:w="0" w:type="auto"/>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t>Разработка  рекомендаций для педагогов, учителя, и родителей по работе с детьми с ОВЗ.</w:t>
            </w:r>
          </w:p>
          <w:p w:rsidR="00507EF7" w:rsidRPr="009C5BE1" w:rsidRDefault="00507EF7" w:rsidP="0004058E">
            <w:r w:rsidRPr="009C5BE1">
              <w:t>Внедрение здоровьесберегающих технологий в образовательный процесс Организация  и проведение мероприятий, направленных на сохранение, профилактику здоровья и формирование  навыков здорового и безопасного образа жизни.</w:t>
            </w:r>
          </w:p>
          <w:p w:rsidR="00507EF7" w:rsidRPr="009C5BE1" w:rsidRDefault="00507EF7" w:rsidP="0004058E">
            <w:r w:rsidRPr="009C5BE1">
              <w:t xml:space="preserve">Реализация профилактических программ </w:t>
            </w:r>
          </w:p>
        </w:tc>
        <w:tc>
          <w:tcPr>
            <w:tcW w:w="0" w:type="auto"/>
            <w:tcBorders>
              <w:top w:val="single" w:sz="4" w:space="0" w:color="000000"/>
              <w:left w:val="single" w:sz="4" w:space="0" w:color="000000"/>
              <w:bottom w:val="single" w:sz="4" w:space="0" w:color="000000"/>
              <w:right w:val="single" w:sz="4" w:space="0" w:color="000000"/>
            </w:tcBorders>
          </w:tcPr>
          <w:p w:rsidR="00507EF7" w:rsidRPr="009C5BE1" w:rsidRDefault="00507EF7" w:rsidP="0004058E"/>
          <w:p w:rsidR="00507EF7" w:rsidRPr="009C5BE1" w:rsidRDefault="00507EF7" w:rsidP="0004058E">
            <w:r w:rsidRPr="009C5BE1">
              <w:rPr>
                <w:lang w:val="en-US"/>
              </w:rPr>
              <w:t>В течениегода</w:t>
            </w:r>
          </w:p>
        </w:tc>
        <w:tc>
          <w:tcPr>
            <w:tcW w:w="0" w:type="auto"/>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t>Зам.директора по УВР</w:t>
            </w:r>
          </w:p>
        </w:tc>
      </w:tr>
    </w:tbl>
    <w:p w:rsidR="00507EF7" w:rsidRPr="009C5BE1" w:rsidRDefault="00507EF7" w:rsidP="00507EF7">
      <w:pPr>
        <w:ind w:right="288"/>
        <w:jc w:val="both"/>
        <w:rPr>
          <w:rFonts w:eastAsia="Calibri"/>
          <w:b/>
          <w:lang w:eastAsia="ar-SA"/>
        </w:rPr>
      </w:pPr>
    </w:p>
    <w:p w:rsidR="00507EF7" w:rsidRPr="009C5BE1" w:rsidRDefault="00507EF7" w:rsidP="00507EF7">
      <w:pPr>
        <w:ind w:right="288"/>
        <w:jc w:val="both"/>
        <w:rPr>
          <w:rFonts w:eastAsia="Calibri"/>
          <w:b/>
          <w:lang w:eastAsia="ar-SA"/>
        </w:rPr>
      </w:pPr>
      <w:r w:rsidRPr="009C5BE1">
        <w:rPr>
          <w:rFonts w:eastAsia="Calibri"/>
          <w:b/>
          <w:lang w:eastAsia="ar-SA"/>
        </w:rPr>
        <w:t>Консультативное направление</w:t>
      </w:r>
    </w:p>
    <w:p w:rsidR="00507EF7" w:rsidRPr="009C5BE1" w:rsidRDefault="00507EF7" w:rsidP="00507EF7">
      <w:pPr>
        <w:ind w:right="288"/>
        <w:jc w:val="both"/>
        <w:rPr>
          <w:rFonts w:eastAsia="Calibri"/>
          <w:b/>
          <w:lang w:eastAsia="ar-SA"/>
        </w:rPr>
      </w:pPr>
    </w:p>
    <w:p w:rsidR="00507EF7" w:rsidRPr="009C5BE1" w:rsidRDefault="00507EF7" w:rsidP="00507EF7">
      <w:pPr>
        <w:ind w:right="288"/>
        <w:jc w:val="both"/>
        <w:rPr>
          <w:rFonts w:eastAsia="Calibri"/>
          <w:lang w:eastAsia="ar-SA"/>
        </w:rPr>
      </w:pPr>
      <w:r w:rsidRPr="009C5BE1">
        <w:rPr>
          <w:rFonts w:eastAsia="Calibri"/>
          <w:b/>
          <w:lang w:eastAsia="ar-SA"/>
        </w:rPr>
        <w:t>Цель:</w:t>
      </w:r>
      <w:r w:rsidRPr="009C5BE1">
        <w:rPr>
          <w:rFonts w:eastAsia="Calibri"/>
          <w:lang w:eastAsia="ar-SA"/>
        </w:rPr>
        <w:t xml:space="preserve"> обеспечение непрерывности специального индивидуального сопровождения детей с ограниченными возможностями здоровья и их семей по вопросам реализации дифференцированных психолого-педагогических условий обучения, воспитания; коррекции нарушений речевой деятельности, развития и социализации обучающихся</w:t>
      </w:r>
    </w:p>
    <w:p w:rsidR="00507EF7" w:rsidRPr="009C5BE1" w:rsidRDefault="00507EF7" w:rsidP="00507EF7">
      <w:pPr>
        <w:ind w:right="288"/>
        <w:jc w:val="both"/>
        <w:rPr>
          <w:rFonts w:eastAsia="Calibri"/>
          <w:lang w:eastAsia="ar-S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30"/>
        <w:gridCol w:w="2320"/>
        <w:gridCol w:w="2081"/>
        <w:gridCol w:w="1874"/>
        <w:gridCol w:w="1665"/>
      </w:tblGrid>
      <w:tr w:rsidR="00507EF7" w:rsidRPr="009C5BE1" w:rsidTr="0004058E">
        <w:trPr>
          <w:trHeight w:val="1168"/>
        </w:trPr>
        <w:tc>
          <w:tcPr>
            <w:tcW w:w="852" w:type="pct"/>
            <w:tcBorders>
              <w:top w:val="single" w:sz="4" w:space="0" w:color="000000"/>
              <w:left w:val="single" w:sz="4" w:space="0" w:color="000000"/>
              <w:bottom w:val="single" w:sz="4" w:space="0" w:color="000000"/>
              <w:right w:val="single" w:sz="4" w:space="0" w:color="000000"/>
            </w:tcBorders>
          </w:tcPr>
          <w:p w:rsidR="00507EF7" w:rsidRPr="009C5BE1" w:rsidRDefault="00507EF7" w:rsidP="0004058E">
            <w:pPr>
              <w:rPr>
                <w:b/>
              </w:rPr>
            </w:pPr>
            <w:r w:rsidRPr="009C5BE1">
              <w:rPr>
                <w:b/>
                <w:lang w:val="en-US"/>
              </w:rPr>
              <w:t>Задачи (направления) деятельности</w:t>
            </w:r>
          </w:p>
          <w:p w:rsidR="00507EF7" w:rsidRPr="009C5BE1" w:rsidRDefault="00507EF7" w:rsidP="0004058E">
            <w:pPr>
              <w:rPr>
                <w:b/>
                <w:lang w:val="en-US"/>
              </w:rPr>
            </w:pPr>
          </w:p>
        </w:tc>
        <w:tc>
          <w:tcPr>
            <w:tcW w:w="1212" w:type="pct"/>
            <w:tcBorders>
              <w:top w:val="single" w:sz="4" w:space="0" w:color="000000"/>
              <w:left w:val="single" w:sz="4" w:space="0" w:color="000000"/>
              <w:bottom w:val="single" w:sz="4" w:space="0" w:color="000000"/>
              <w:right w:val="single" w:sz="4" w:space="0" w:color="000000"/>
            </w:tcBorders>
          </w:tcPr>
          <w:p w:rsidR="00507EF7" w:rsidRPr="009C5BE1" w:rsidRDefault="00507EF7" w:rsidP="0004058E">
            <w:pPr>
              <w:rPr>
                <w:b/>
              </w:rPr>
            </w:pPr>
            <w:r w:rsidRPr="009C5BE1">
              <w:rPr>
                <w:b/>
                <w:lang w:val="en-US"/>
              </w:rPr>
              <w:t>Планируемыерезультаты.</w:t>
            </w:r>
          </w:p>
          <w:p w:rsidR="00507EF7" w:rsidRPr="009C5BE1" w:rsidRDefault="00507EF7" w:rsidP="0004058E">
            <w:pPr>
              <w:rPr>
                <w:b/>
                <w:lang w:val="en-US"/>
              </w:rPr>
            </w:pPr>
          </w:p>
        </w:tc>
        <w:tc>
          <w:tcPr>
            <w:tcW w:w="1087" w:type="pct"/>
            <w:tcBorders>
              <w:top w:val="single" w:sz="4" w:space="0" w:color="000000"/>
              <w:left w:val="single" w:sz="4" w:space="0" w:color="000000"/>
              <w:bottom w:val="single" w:sz="4" w:space="0" w:color="000000"/>
              <w:right w:val="single" w:sz="4" w:space="0" w:color="000000"/>
            </w:tcBorders>
          </w:tcPr>
          <w:p w:rsidR="00507EF7" w:rsidRPr="009C5BE1" w:rsidRDefault="00507EF7" w:rsidP="0004058E">
            <w:pPr>
              <w:rPr>
                <w:b/>
              </w:rPr>
            </w:pPr>
            <w:r w:rsidRPr="009C5BE1">
              <w:rPr>
                <w:b/>
              </w:rPr>
              <w:t>Виды и формы деятельности, мероприятия.</w:t>
            </w:r>
          </w:p>
          <w:p w:rsidR="00507EF7" w:rsidRPr="009C5BE1" w:rsidRDefault="00507EF7" w:rsidP="0004058E">
            <w:pPr>
              <w:rPr>
                <w:b/>
              </w:rPr>
            </w:pPr>
          </w:p>
        </w:tc>
        <w:tc>
          <w:tcPr>
            <w:tcW w:w="979" w:type="pct"/>
            <w:tcBorders>
              <w:top w:val="single" w:sz="4" w:space="0" w:color="000000"/>
              <w:left w:val="single" w:sz="4" w:space="0" w:color="000000"/>
              <w:bottom w:val="single" w:sz="4" w:space="0" w:color="000000"/>
              <w:right w:val="single" w:sz="4" w:space="0" w:color="000000"/>
            </w:tcBorders>
          </w:tcPr>
          <w:p w:rsidR="00507EF7" w:rsidRPr="009C5BE1" w:rsidRDefault="00507EF7" w:rsidP="0004058E">
            <w:pPr>
              <w:rPr>
                <w:b/>
              </w:rPr>
            </w:pPr>
            <w:r w:rsidRPr="009C5BE1">
              <w:rPr>
                <w:b/>
              </w:rPr>
              <w:t>Сроки (периодичность в течение года)</w:t>
            </w:r>
          </w:p>
        </w:tc>
        <w:tc>
          <w:tcPr>
            <w:tcW w:w="870" w:type="pct"/>
            <w:tcBorders>
              <w:top w:val="single" w:sz="4" w:space="0" w:color="000000"/>
              <w:left w:val="single" w:sz="4" w:space="0" w:color="000000"/>
              <w:bottom w:val="single" w:sz="4" w:space="0" w:color="000000"/>
              <w:right w:val="single" w:sz="4" w:space="0" w:color="000000"/>
            </w:tcBorders>
          </w:tcPr>
          <w:p w:rsidR="00507EF7" w:rsidRPr="009C5BE1" w:rsidRDefault="00507EF7" w:rsidP="0004058E">
            <w:pPr>
              <w:rPr>
                <w:b/>
              </w:rPr>
            </w:pPr>
            <w:r w:rsidRPr="009C5BE1">
              <w:rPr>
                <w:b/>
                <w:lang w:val="en-US"/>
              </w:rPr>
              <w:t>Ответственные</w:t>
            </w:r>
          </w:p>
          <w:p w:rsidR="00507EF7" w:rsidRPr="009C5BE1" w:rsidRDefault="00507EF7" w:rsidP="0004058E">
            <w:pPr>
              <w:rPr>
                <w:b/>
                <w:lang w:val="en-US"/>
              </w:rPr>
            </w:pPr>
          </w:p>
        </w:tc>
      </w:tr>
      <w:tr w:rsidR="00507EF7" w:rsidRPr="009C5BE1" w:rsidTr="0004058E">
        <w:trPr>
          <w:trHeight w:val="382"/>
        </w:trPr>
        <w:tc>
          <w:tcPr>
            <w:tcW w:w="852" w:type="pct"/>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t>Консультирование педагогов</w:t>
            </w:r>
          </w:p>
        </w:tc>
        <w:tc>
          <w:tcPr>
            <w:tcW w:w="1212" w:type="pct"/>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t xml:space="preserve">1. Рекомендации, приёмы, упражнения и др. материалы. </w:t>
            </w:r>
          </w:p>
          <w:p w:rsidR="00507EF7" w:rsidRPr="009C5BE1" w:rsidRDefault="00507EF7" w:rsidP="0004058E">
            <w:r w:rsidRPr="009C5BE1">
              <w:t>2. Разработка плана консультивной работы с ребенком, родителями, классом, работниками школы</w:t>
            </w:r>
          </w:p>
        </w:tc>
        <w:tc>
          <w:tcPr>
            <w:tcW w:w="1087" w:type="pct"/>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rPr>
                <w:lang w:val="en-US"/>
              </w:rPr>
              <w:t>Индивидуальные, групповые, тематическиеконсультации</w:t>
            </w:r>
          </w:p>
          <w:p w:rsidR="00507EF7" w:rsidRPr="009C5BE1" w:rsidRDefault="00507EF7" w:rsidP="0004058E">
            <w:pPr>
              <w:rPr>
                <w:lang w:val="en-US"/>
              </w:rPr>
            </w:pPr>
          </w:p>
        </w:tc>
        <w:tc>
          <w:tcPr>
            <w:tcW w:w="979" w:type="pct"/>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rPr>
                <w:lang w:val="en-US"/>
              </w:rPr>
              <w:t>Поотдельномуплану-графику</w:t>
            </w:r>
          </w:p>
        </w:tc>
        <w:tc>
          <w:tcPr>
            <w:tcW w:w="870" w:type="pct"/>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t>Специалисты ПМПК</w:t>
            </w:r>
          </w:p>
          <w:p w:rsidR="00507EF7" w:rsidRPr="009C5BE1" w:rsidRDefault="00507EF7" w:rsidP="0004058E">
            <w:r w:rsidRPr="009C5BE1">
              <w:t>Заместитель директора по УВР</w:t>
            </w:r>
          </w:p>
        </w:tc>
      </w:tr>
      <w:tr w:rsidR="00507EF7" w:rsidRPr="009C5BE1" w:rsidTr="0004058E">
        <w:trPr>
          <w:trHeight w:val="382"/>
        </w:trPr>
        <w:tc>
          <w:tcPr>
            <w:tcW w:w="852" w:type="pct"/>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t>Консультиро</w:t>
            </w:r>
            <w:r w:rsidRPr="009C5BE1">
              <w:lastRenderedPageBreak/>
              <w:t>вание обучающихся по выявленных проблемам, оказание превентивной помощи</w:t>
            </w:r>
          </w:p>
        </w:tc>
        <w:tc>
          <w:tcPr>
            <w:tcW w:w="1212" w:type="pct"/>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lastRenderedPageBreak/>
              <w:t xml:space="preserve">1. Рекомендации, </w:t>
            </w:r>
            <w:r w:rsidRPr="009C5BE1">
              <w:lastRenderedPageBreak/>
              <w:t xml:space="preserve">приёмы, упражнения и др. материалы. </w:t>
            </w:r>
          </w:p>
          <w:p w:rsidR="00507EF7" w:rsidRPr="009C5BE1" w:rsidRDefault="00507EF7" w:rsidP="0004058E">
            <w:r w:rsidRPr="009C5BE1">
              <w:t>2. Разработка плана консультивной работы с ребенком</w:t>
            </w:r>
          </w:p>
        </w:tc>
        <w:tc>
          <w:tcPr>
            <w:tcW w:w="1087" w:type="pct"/>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rPr>
                <w:lang w:val="en-US"/>
              </w:rPr>
              <w:lastRenderedPageBreak/>
              <w:t xml:space="preserve">Индивидуальные, </w:t>
            </w:r>
            <w:r w:rsidRPr="009C5BE1">
              <w:rPr>
                <w:lang w:val="en-US"/>
              </w:rPr>
              <w:lastRenderedPageBreak/>
              <w:t>групповые, тематическиеконсультации</w:t>
            </w:r>
          </w:p>
          <w:p w:rsidR="00507EF7" w:rsidRPr="009C5BE1" w:rsidRDefault="00507EF7" w:rsidP="0004058E">
            <w:pPr>
              <w:rPr>
                <w:lang w:val="en-US"/>
              </w:rPr>
            </w:pPr>
          </w:p>
        </w:tc>
        <w:tc>
          <w:tcPr>
            <w:tcW w:w="979" w:type="pct"/>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rPr>
                <w:lang w:val="en-US"/>
              </w:rPr>
              <w:lastRenderedPageBreak/>
              <w:t>Поотдельномуп</w:t>
            </w:r>
            <w:r w:rsidRPr="009C5BE1">
              <w:rPr>
                <w:lang w:val="en-US"/>
              </w:rPr>
              <w:lastRenderedPageBreak/>
              <w:t>лану-графику</w:t>
            </w:r>
          </w:p>
        </w:tc>
        <w:tc>
          <w:tcPr>
            <w:tcW w:w="870" w:type="pct"/>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lastRenderedPageBreak/>
              <w:t xml:space="preserve">Специалисты </w:t>
            </w:r>
            <w:r w:rsidRPr="009C5BE1">
              <w:lastRenderedPageBreak/>
              <w:t>ПМПК</w:t>
            </w:r>
          </w:p>
          <w:p w:rsidR="00507EF7" w:rsidRPr="009C5BE1" w:rsidRDefault="00507EF7" w:rsidP="0004058E">
            <w:r w:rsidRPr="009C5BE1">
              <w:t>Заместитель директора по УВР</w:t>
            </w:r>
          </w:p>
        </w:tc>
      </w:tr>
      <w:tr w:rsidR="00507EF7" w:rsidRPr="009C5BE1" w:rsidTr="0004058E">
        <w:trPr>
          <w:trHeight w:val="382"/>
        </w:trPr>
        <w:tc>
          <w:tcPr>
            <w:tcW w:w="852" w:type="pct"/>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lastRenderedPageBreak/>
              <w:t xml:space="preserve">Консультирование родителей </w:t>
            </w:r>
          </w:p>
        </w:tc>
        <w:tc>
          <w:tcPr>
            <w:tcW w:w="1212" w:type="pct"/>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t xml:space="preserve">1. Рекомендации, приёмы, упражнения и др. материалы. </w:t>
            </w:r>
          </w:p>
          <w:p w:rsidR="00507EF7" w:rsidRPr="009C5BE1" w:rsidRDefault="00507EF7" w:rsidP="0004058E">
            <w:r w:rsidRPr="009C5BE1">
              <w:t xml:space="preserve">2. Разработка плана консультивной работы с родителями </w:t>
            </w:r>
          </w:p>
        </w:tc>
        <w:tc>
          <w:tcPr>
            <w:tcW w:w="1087" w:type="pct"/>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rPr>
                <w:lang w:val="en-US"/>
              </w:rPr>
              <w:t>Индивидуальные, групповые, тематическиеконсультации</w:t>
            </w:r>
          </w:p>
          <w:p w:rsidR="00507EF7" w:rsidRPr="009C5BE1" w:rsidRDefault="00507EF7" w:rsidP="0004058E">
            <w:pPr>
              <w:rPr>
                <w:lang w:val="en-US"/>
              </w:rPr>
            </w:pPr>
          </w:p>
        </w:tc>
        <w:tc>
          <w:tcPr>
            <w:tcW w:w="979" w:type="pct"/>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rPr>
                <w:lang w:val="en-US"/>
              </w:rPr>
              <w:t>Поотдельномуплану-графику</w:t>
            </w:r>
          </w:p>
        </w:tc>
        <w:tc>
          <w:tcPr>
            <w:tcW w:w="870" w:type="pct"/>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t>Специалисты ПМПК</w:t>
            </w:r>
          </w:p>
          <w:p w:rsidR="00507EF7" w:rsidRPr="009C5BE1" w:rsidRDefault="00507EF7" w:rsidP="0004058E">
            <w:r w:rsidRPr="009C5BE1">
              <w:t>Заместитель директора по УВР</w:t>
            </w:r>
          </w:p>
        </w:tc>
      </w:tr>
    </w:tbl>
    <w:p w:rsidR="00507EF7" w:rsidRPr="009C5BE1" w:rsidRDefault="00507EF7" w:rsidP="00507EF7">
      <w:pPr>
        <w:ind w:right="288"/>
        <w:jc w:val="both"/>
        <w:rPr>
          <w:rFonts w:eastAsia="Calibri"/>
          <w:b/>
          <w:lang w:eastAsia="ar-SA"/>
        </w:rPr>
      </w:pPr>
    </w:p>
    <w:p w:rsidR="00507EF7" w:rsidRPr="009C5BE1" w:rsidRDefault="00507EF7" w:rsidP="00507EF7">
      <w:pPr>
        <w:ind w:right="288"/>
        <w:jc w:val="both"/>
        <w:rPr>
          <w:rFonts w:eastAsia="Calibri"/>
          <w:b/>
          <w:lang w:eastAsia="ar-SA"/>
        </w:rPr>
      </w:pPr>
    </w:p>
    <w:p w:rsidR="00507EF7" w:rsidRPr="009C5BE1" w:rsidRDefault="00507EF7" w:rsidP="00507EF7">
      <w:pPr>
        <w:ind w:right="288"/>
        <w:jc w:val="both"/>
        <w:rPr>
          <w:rFonts w:eastAsia="Calibri"/>
          <w:b/>
          <w:lang w:eastAsia="ar-SA"/>
        </w:rPr>
      </w:pPr>
    </w:p>
    <w:p w:rsidR="00507EF7" w:rsidRPr="009C5BE1" w:rsidRDefault="00507EF7" w:rsidP="00507EF7">
      <w:pPr>
        <w:ind w:right="288"/>
        <w:jc w:val="both"/>
        <w:rPr>
          <w:rFonts w:eastAsia="Calibri"/>
          <w:b/>
          <w:lang w:eastAsia="ar-SA"/>
        </w:rPr>
      </w:pPr>
      <w:r w:rsidRPr="009C5BE1">
        <w:rPr>
          <w:rFonts w:eastAsia="Calibri"/>
          <w:b/>
          <w:lang w:eastAsia="ar-SA"/>
        </w:rPr>
        <w:t>Информационно – просветительская работа</w:t>
      </w:r>
    </w:p>
    <w:p w:rsidR="00507EF7" w:rsidRPr="009C5BE1" w:rsidRDefault="00507EF7" w:rsidP="00507EF7">
      <w:pPr>
        <w:ind w:right="288"/>
        <w:jc w:val="both"/>
        <w:rPr>
          <w:rFonts w:eastAsia="Calibri"/>
          <w:b/>
          <w:lang w:eastAsia="ar-SA"/>
        </w:rPr>
      </w:pPr>
    </w:p>
    <w:p w:rsidR="00507EF7" w:rsidRPr="009C5BE1" w:rsidRDefault="00507EF7" w:rsidP="00507EF7">
      <w:pPr>
        <w:ind w:right="288"/>
        <w:jc w:val="both"/>
        <w:rPr>
          <w:rFonts w:eastAsia="Calibri"/>
          <w:lang w:eastAsia="ar-SA"/>
        </w:rPr>
      </w:pPr>
      <w:r w:rsidRPr="009C5BE1">
        <w:rPr>
          <w:rFonts w:eastAsia="Calibri"/>
          <w:b/>
          <w:iCs/>
          <w:lang w:eastAsia="ar-SA"/>
        </w:rPr>
        <w:t>Цель:</w:t>
      </w:r>
      <w:r w:rsidRPr="009C5BE1">
        <w:rPr>
          <w:rFonts w:eastAsia="Calibri"/>
          <w:lang w:eastAsia="ar-SA"/>
        </w:rPr>
        <w:t>организация информационно-просветительской деятельности по вопросам инклюзивного образования со всеми участниками образовательной деятельности.</w:t>
      </w:r>
    </w:p>
    <w:p w:rsidR="00507EF7" w:rsidRPr="009C5BE1" w:rsidRDefault="00507EF7" w:rsidP="00507EF7"/>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5"/>
        <w:gridCol w:w="1559"/>
        <w:gridCol w:w="2820"/>
        <w:gridCol w:w="2117"/>
        <w:gridCol w:w="1690"/>
      </w:tblGrid>
      <w:tr w:rsidR="00507EF7" w:rsidRPr="009C5BE1" w:rsidTr="0004058E">
        <w:trPr>
          <w:trHeight w:val="1107"/>
        </w:trPr>
        <w:tc>
          <w:tcPr>
            <w:tcW w:w="1985"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pPr>
              <w:rPr>
                <w:b/>
              </w:rPr>
            </w:pPr>
            <w:r w:rsidRPr="009C5BE1">
              <w:rPr>
                <w:b/>
                <w:lang w:val="en-US"/>
              </w:rPr>
              <w:t>Задачи (направления) деятельности</w:t>
            </w:r>
          </w:p>
          <w:p w:rsidR="00507EF7" w:rsidRPr="009C5BE1" w:rsidRDefault="00507EF7" w:rsidP="0004058E">
            <w:pPr>
              <w:rPr>
                <w:b/>
                <w:lang w:val="en-US"/>
              </w:rPr>
            </w:pPr>
          </w:p>
        </w:tc>
        <w:tc>
          <w:tcPr>
            <w:tcW w:w="1559"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pPr>
              <w:rPr>
                <w:b/>
              </w:rPr>
            </w:pPr>
            <w:r w:rsidRPr="009C5BE1">
              <w:rPr>
                <w:b/>
                <w:lang w:val="en-US"/>
              </w:rPr>
              <w:t>Планируемыерезультаты.</w:t>
            </w:r>
          </w:p>
          <w:p w:rsidR="00507EF7" w:rsidRPr="009C5BE1" w:rsidRDefault="00507EF7" w:rsidP="0004058E">
            <w:pPr>
              <w:rPr>
                <w:b/>
                <w:lang w:val="en-US"/>
              </w:rPr>
            </w:pPr>
          </w:p>
        </w:tc>
        <w:tc>
          <w:tcPr>
            <w:tcW w:w="2820"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pPr>
              <w:rPr>
                <w:b/>
              </w:rPr>
            </w:pPr>
            <w:r w:rsidRPr="009C5BE1">
              <w:rPr>
                <w:b/>
              </w:rPr>
              <w:t>Виды и формы деятельности, мероприятия.</w:t>
            </w:r>
          </w:p>
          <w:p w:rsidR="00507EF7" w:rsidRPr="009C5BE1" w:rsidRDefault="00507EF7" w:rsidP="0004058E">
            <w:pPr>
              <w:rPr>
                <w:b/>
              </w:rPr>
            </w:pPr>
          </w:p>
        </w:tc>
        <w:tc>
          <w:tcPr>
            <w:tcW w:w="2117"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pPr>
              <w:rPr>
                <w:b/>
              </w:rPr>
            </w:pPr>
            <w:r w:rsidRPr="009C5BE1">
              <w:rPr>
                <w:b/>
              </w:rPr>
              <w:t>Сроки (периодичность в течение года)</w:t>
            </w:r>
          </w:p>
        </w:tc>
        <w:tc>
          <w:tcPr>
            <w:tcW w:w="1690"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pPr>
              <w:rPr>
                <w:b/>
              </w:rPr>
            </w:pPr>
            <w:r w:rsidRPr="009C5BE1">
              <w:rPr>
                <w:b/>
                <w:lang w:val="en-US"/>
              </w:rPr>
              <w:t>Ответственные</w:t>
            </w:r>
          </w:p>
          <w:p w:rsidR="00507EF7" w:rsidRPr="009C5BE1" w:rsidRDefault="00507EF7" w:rsidP="0004058E">
            <w:pPr>
              <w:rPr>
                <w:b/>
                <w:lang w:val="en-US"/>
              </w:rPr>
            </w:pPr>
          </w:p>
        </w:tc>
      </w:tr>
      <w:tr w:rsidR="00507EF7" w:rsidRPr="009C5BE1" w:rsidTr="0004058E">
        <w:trPr>
          <w:trHeight w:val="1870"/>
        </w:trPr>
        <w:tc>
          <w:tcPr>
            <w:tcW w:w="1985"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t xml:space="preserve">Информирование родителей (законных представителей) по медицинским, социальным, правовым и другим вопросам </w:t>
            </w:r>
          </w:p>
        </w:tc>
        <w:tc>
          <w:tcPr>
            <w:tcW w:w="1559"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t>Организация работы  семинаров, тренингов.</w:t>
            </w:r>
          </w:p>
        </w:tc>
        <w:tc>
          <w:tcPr>
            <w:tcW w:w="2820"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rPr>
                <w:lang w:val="en-US"/>
              </w:rPr>
              <w:t>Информационныемероприятия</w:t>
            </w:r>
          </w:p>
        </w:tc>
        <w:tc>
          <w:tcPr>
            <w:tcW w:w="2117"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pPr>
              <w:rPr>
                <w:i/>
                <w:lang w:val="en-US"/>
              </w:rPr>
            </w:pPr>
            <w:r w:rsidRPr="009C5BE1">
              <w:rPr>
                <w:lang w:val="en-US"/>
              </w:rPr>
              <w:t>Поотдельномуплану-графику</w:t>
            </w:r>
          </w:p>
        </w:tc>
        <w:tc>
          <w:tcPr>
            <w:tcW w:w="1690"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t>Специалисты ПМПК</w:t>
            </w:r>
          </w:p>
          <w:p w:rsidR="00507EF7" w:rsidRPr="009C5BE1" w:rsidRDefault="00507EF7" w:rsidP="0004058E">
            <w:r w:rsidRPr="009C5BE1">
              <w:t xml:space="preserve">Заместитель директора по УВР </w:t>
            </w:r>
          </w:p>
          <w:p w:rsidR="00507EF7" w:rsidRPr="009C5BE1" w:rsidRDefault="00507EF7" w:rsidP="0004058E">
            <w:pPr>
              <w:rPr>
                <w:i/>
              </w:rPr>
            </w:pPr>
            <w:r w:rsidRPr="009C5BE1">
              <w:t>другие организации</w:t>
            </w:r>
          </w:p>
        </w:tc>
      </w:tr>
      <w:tr w:rsidR="00507EF7" w:rsidRPr="009C5BE1" w:rsidTr="0004058E">
        <w:trPr>
          <w:trHeight w:val="2667"/>
        </w:trPr>
        <w:tc>
          <w:tcPr>
            <w:tcW w:w="1985"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t xml:space="preserve">Психолого-педагогическое просвещение педагогических работников по вопросам развития, обучения и воспитания данной категории детей </w:t>
            </w:r>
          </w:p>
          <w:p w:rsidR="00507EF7" w:rsidRPr="009C5BE1" w:rsidRDefault="00507EF7" w:rsidP="0004058E">
            <w:pPr>
              <w:rPr>
                <w:rFonts w:eastAsia="Calibri"/>
              </w:rPr>
            </w:pPr>
          </w:p>
        </w:tc>
        <w:tc>
          <w:tcPr>
            <w:tcW w:w="1559"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t xml:space="preserve">Организация методических мероприятий </w:t>
            </w:r>
          </w:p>
        </w:tc>
        <w:tc>
          <w:tcPr>
            <w:tcW w:w="2820"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rPr>
                <w:lang w:val="en-US"/>
              </w:rPr>
              <w:t>Информационныемероприятия</w:t>
            </w:r>
          </w:p>
        </w:tc>
        <w:tc>
          <w:tcPr>
            <w:tcW w:w="2117"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rPr>
                <w:lang w:val="en-US"/>
              </w:rPr>
              <w:t>Поотдельномуплану-графику</w:t>
            </w:r>
          </w:p>
          <w:p w:rsidR="00507EF7" w:rsidRPr="009C5BE1" w:rsidRDefault="00507EF7" w:rsidP="0004058E"/>
        </w:tc>
        <w:tc>
          <w:tcPr>
            <w:tcW w:w="1690"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t>Специалисты ПМПК</w:t>
            </w:r>
          </w:p>
          <w:p w:rsidR="00507EF7" w:rsidRPr="009C5BE1" w:rsidRDefault="00507EF7" w:rsidP="0004058E">
            <w:r w:rsidRPr="009C5BE1">
              <w:t xml:space="preserve">Заместитель директора по УВР </w:t>
            </w:r>
          </w:p>
          <w:p w:rsidR="00507EF7" w:rsidRPr="009C5BE1" w:rsidRDefault="00507EF7" w:rsidP="0004058E">
            <w:r w:rsidRPr="009C5BE1">
              <w:t xml:space="preserve">другие организации </w:t>
            </w:r>
          </w:p>
          <w:p w:rsidR="00507EF7" w:rsidRPr="009C5BE1" w:rsidRDefault="00507EF7" w:rsidP="0004058E">
            <w:pPr>
              <w:jc w:val="both"/>
              <w:rPr>
                <w:rFonts w:eastAsia="Calibri"/>
              </w:rPr>
            </w:pPr>
          </w:p>
          <w:p w:rsidR="00507EF7" w:rsidRPr="009C5BE1" w:rsidRDefault="00507EF7" w:rsidP="0004058E">
            <w:pPr>
              <w:jc w:val="both"/>
              <w:rPr>
                <w:rFonts w:eastAsia="Calibri"/>
              </w:rPr>
            </w:pPr>
          </w:p>
          <w:p w:rsidR="00507EF7" w:rsidRPr="009C5BE1" w:rsidRDefault="00507EF7" w:rsidP="0004058E">
            <w:pPr>
              <w:jc w:val="both"/>
              <w:rPr>
                <w:rFonts w:eastAsia="Calibri"/>
              </w:rPr>
            </w:pPr>
          </w:p>
          <w:p w:rsidR="00507EF7" w:rsidRPr="009C5BE1" w:rsidRDefault="00507EF7" w:rsidP="0004058E">
            <w:pPr>
              <w:jc w:val="both"/>
              <w:rPr>
                <w:rFonts w:eastAsia="Calibri"/>
              </w:rPr>
            </w:pPr>
          </w:p>
        </w:tc>
      </w:tr>
      <w:tr w:rsidR="00507EF7" w:rsidRPr="009C5BE1" w:rsidTr="0004058E">
        <w:trPr>
          <w:trHeight w:val="2667"/>
        </w:trPr>
        <w:tc>
          <w:tcPr>
            <w:tcW w:w="1985"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rPr>
                <w:rFonts w:eastAsia="Calibri"/>
                <w:lang w:eastAsia="en-US"/>
              </w:rPr>
              <w:lastRenderedPageBreak/>
              <w:t>Информирование родителей по вопросам «Особенности речевого развития Вашего ребенка».</w:t>
            </w:r>
          </w:p>
        </w:tc>
        <w:tc>
          <w:tcPr>
            <w:tcW w:w="1559"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rPr>
                <w:rFonts w:eastAsia="Calibri"/>
                <w:lang w:eastAsia="en-US"/>
              </w:rPr>
              <w:t>Консультативная помощь родителям.</w:t>
            </w:r>
          </w:p>
        </w:tc>
        <w:tc>
          <w:tcPr>
            <w:tcW w:w="2820"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t>Информационные мероприятия</w:t>
            </w:r>
          </w:p>
        </w:tc>
        <w:tc>
          <w:tcPr>
            <w:tcW w:w="2117" w:type="dxa"/>
            <w:tcBorders>
              <w:top w:val="single" w:sz="4" w:space="0" w:color="000000"/>
              <w:left w:val="single" w:sz="4" w:space="0" w:color="000000"/>
              <w:bottom w:val="single" w:sz="4" w:space="0" w:color="000000"/>
              <w:right w:val="single" w:sz="4" w:space="0" w:color="000000"/>
            </w:tcBorders>
          </w:tcPr>
          <w:p w:rsidR="00507EF7" w:rsidRPr="009C5BE1" w:rsidRDefault="00507EF7" w:rsidP="0004058E">
            <w:r w:rsidRPr="009C5BE1">
              <w:t>По отдельному плану-графику</w:t>
            </w:r>
          </w:p>
        </w:tc>
        <w:tc>
          <w:tcPr>
            <w:tcW w:w="1690" w:type="dxa"/>
            <w:tcBorders>
              <w:top w:val="single" w:sz="4" w:space="0" w:color="000000"/>
              <w:left w:val="single" w:sz="4" w:space="0" w:color="000000"/>
              <w:bottom w:val="single" w:sz="4" w:space="0" w:color="000000"/>
              <w:right w:val="single" w:sz="4" w:space="0" w:color="000000"/>
            </w:tcBorders>
          </w:tcPr>
          <w:p w:rsidR="00507EF7" w:rsidRPr="009C5BE1" w:rsidRDefault="005810AF" w:rsidP="0004058E">
            <w:r w:rsidRPr="005810AF">
              <w:t>классный руководитель</w:t>
            </w:r>
          </w:p>
        </w:tc>
      </w:tr>
    </w:tbl>
    <w:p w:rsidR="00507EF7" w:rsidRPr="009C5BE1" w:rsidRDefault="00507EF7" w:rsidP="00507EF7">
      <w:pPr>
        <w:widowControl w:val="0"/>
        <w:jc w:val="center"/>
        <w:rPr>
          <w:b/>
          <w:spacing w:val="1"/>
          <w:shd w:val="clear" w:color="auto" w:fill="FFFFFF"/>
        </w:rPr>
      </w:pPr>
    </w:p>
    <w:p w:rsidR="00507EF7" w:rsidRPr="009C5BE1" w:rsidRDefault="00507EF7" w:rsidP="00507EF7">
      <w:pPr>
        <w:widowControl w:val="0"/>
        <w:jc w:val="center"/>
        <w:rPr>
          <w:b/>
          <w:spacing w:val="1"/>
        </w:rPr>
      </w:pPr>
      <w:r w:rsidRPr="009C5BE1">
        <w:rPr>
          <w:b/>
          <w:spacing w:val="1"/>
          <w:shd w:val="clear" w:color="auto" w:fill="FFFFFF"/>
        </w:rPr>
        <w:t>Реализация программы коррекционной работы осуществляется через:</w:t>
      </w:r>
    </w:p>
    <w:p w:rsidR="00507EF7" w:rsidRPr="009C5BE1" w:rsidRDefault="00507EF7" w:rsidP="008A588E">
      <w:pPr>
        <w:widowControl w:val="0"/>
        <w:numPr>
          <w:ilvl w:val="0"/>
          <w:numId w:val="72"/>
        </w:numPr>
        <w:spacing w:after="200" w:line="276" w:lineRule="auto"/>
        <w:ind w:right="320"/>
        <w:jc w:val="both"/>
        <w:rPr>
          <w:rFonts w:eastAsia="Calibri"/>
          <w:i/>
          <w:iCs/>
          <w:spacing w:val="2"/>
          <w:shd w:val="clear" w:color="auto" w:fill="FFFFFF"/>
        </w:rPr>
      </w:pPr>
      <w:r w:rsidRPr="009C5BE1">
        <w:rPr>
          <w:spacing w:val="1"/>
          <w:shd w:val="clear" w:color="auto" w:fill="FFFFFF"/>
        </w:rPr>
        <w:t xml:space="preserve">Психологическое сопровождение учебного процесса в МБОУ </w:t>
      </w:r>
      <w:r w:rsidR="00844AB2">
        <w:rPr>
          <w:spacing w:val="1"/>
          <w:shd w:val="clear" w:color="auto" w:fill="FFFFFF"/>
        </w:rPr>
        <w:t>«Сергеевская СОШ ПРМ»</w:t>
      </w:r>
      <w:r w:rsidRPr="009C5BE1">
        <w:rPr>
          <w:spacing w:val="1"/>
          <w:shd w:val="clear" w:color="auto" w:fill="FFFFFF"/>
        </w:rPr>
        <w:t>.</w:t>
      </w:r>
    </w:p>
    <w:p w:rsidR="00507EF7" w:rsidRPr="009C5BE1" w:rsidRDefault="00507EF7" w:rsidP="008A588E">
      <w:pPr>
        <w:widowControl w:val="0"/>
        <w:numPr>
          <w:ilvl w:val="0"/>
          <w:numId w:val="72"/>
        </w:numPr>
        <w:spacing w:after="200" w:line="276" w:lineRule="auto"/>
        <w:ind w:right="320"/>
        <w:jc w:val="both"/>
        <w:rPr>
          <w:spacing w:val="1"/>
        </w:rPr>
      </w:pPr>
      <w:r w:rsidRPr="009C5BE1">
        <w:rPr>
          <w:spacing w:val="1"/>
          <w:shd w:val="clear" w:color="auto" w:fill="FFFFFF"/>
        </w:rPr>
        <w:t xml:space="preserve">Медицинское сопровождение учебного процесса в МБОУ </w:t>
      </w:r>
      <w:r w:rsidR="00844AB2" w:rsidRPr="00844AB2">
        <w:rPr>
          <w:spacing w:val="1"/>
          <w:shd w:val="clear" w:color="auto" w:fill="FFFFFF"/>
        </w:rPr>
        <w:t>«Сергеевская СОШ ПРМ»</w:t>
      </w:r>
      <w:r w:rsidRPr="009C5BE1">
        <w:rPr>
          <w:spacing w:val="1"/>
          <w:shd w:val="clear" w:color="auto" w:fill="FFFFFF"/>
        </w:rPr>
        <w:t>.</w:t>
      </w:r>
    </w:p>
    <w:p w:rsidR="00507EF7" w:rsidRPr="009C5BE1" w:rsidRDefault="00507EF7" w:rsidP="008A588E">
      <w:pPr>
        <w:widowControl w:val="0"/>
        <w:numPr>
          <w:ilvl w:val="0"/>
          <w:numId w:val="72"/>
        </w:numPr>
        <w:spacing w:after="200" w:line="276" w:lineRule="auto"/>
        <w:jc w:val="both"/>
        <w:rPr>
          <w:spacing w:val="1"/>
        </w:rPr>
      </w:pPr>
      <w:r w:rsidRPr="009C5BE1">
        <w:rPr>
          <w:spacing w:val="1"/>
          <w:shd w:val="clear" w:color="auto" w:fill="FFFFFF"/>
        </w:rPr>
        <w:t xml:space="preserve">Коррекционную работу учителя в МБОУ </w:t>
      </w:r>
      <w:r w:rsidR="00844AB2" w:rsidRPr="00844AB2">
        <w:rPr>
          <w:spacing w:val="1"/>
          <w:shd w:val="clear" w:color="auto" w:fill="FFFFFF"/>
        </w:rPr>
        <w:t>«Сергеевская СОШ ПРМ»</w:t>
      </w:r>
      <w:r w:rsidRPr="009C5BE1">
        <w:rPr>
          <w:spacing w:val="1"/>
          <w:shd w:val="clear" w:color="auto" w:fill="FFFFFF"/>
        </w:rPr>
        <w:t>.</w:t>
      </w:r>
    </w:p>
    <w:p w:rsidR="00507EF7" w:rsidRPr="009C5BE1" w:rsidRDefault="00507EF7" w:rsidP="008A588E">
      <w:pPr>
        <w:widowControl w:val="0"/>
        <w:numPr>
          <w:ilvl w:val="0"/>
          <w:numId w:val="72"/>
        </w:numPr>
        <w:spacing w:after="200" w:line="276" w:lineRule="auto"/>
        <w:ind w:right="320"/>
        <w:jc w:val="both"/>
        <w:rPr>
          <w:spacing w:val="1"/>
        </w:rPr>
      </w:pPr>
      <w:r w:rsidRPr="009C5BE1">
        <w:rPr>
          <w:spacing w:val="1"/>
          <w:shd w:val="clear" w:color="auto" w:fill="FFFFFF"/>
        </w:rPr>
        <w:t>Преодоление затруднений обучающихся в учебной деятельности и овладение навыками адап</w:t>
      </w:r>
      <w:r>
        <w:rPr>
          <w:spacing w:val="1"/>
          <w:shd w:val="clear" w:color="auto" w:fill="FFFFFF"/>
        </w:rPr>
        <w:t xml:space="preserve">тации к социуму средствами </w:t>
      </w:r>
      <w:r w:rsidRPr="009C5BE1">
        <w:rPr>
          <w:spacing w:val="1"/>
          <w:shd w:val="clear" w:color="auto" w:fill="FFFFFF"/>
        </w:rPr>
        <w:t xml:space="preserve"> «Школа России»</w:t>
      </w:r>
    </w:p>
    <w:p w:rsidR="00507EF7" w:rsidRPr="009C5BE1" w:rsidRDefault="00507EF7" w:rsidP="00507EF7">
      <w:pPr>
        <w:jc w:val="center"/>
        <w:rPr>
          <w:b/>
        </w:rPr>
      </w:pPr>
      <w:r w:rsidRPr="009C5BE1">
        <w:rPr>
          <w:b/>
        </w:rPr>
        <w:t>Психологическое сопровождение учебного процесса</w:t>
      </w:r>
    </w:p>
    <w:p w:rsidR="00507EF7" w:rsidRPr="009C5BE1" w:rsidRDefault="00507EF7" w:rsidP="00507EF7">
      <w:pPr>
        <w:jc w:val="center"/>
        <w:rPr>
          <w:b/>
        </w:rPr>
      </w:pPr>
      <w:r w:rsidRPr="009C5BE1">
        <w:rPr>
          <w:b/>
        </w:rPr>
        <w:t xml:space="preserve"> в </w:t>
      </w:r>
      <w:r w:rsidRPr="009C5BE1">
        <w:rPr>
          <w:b/>
          <w:spacing w:val="1"/>
          <w:shd w:val="clear" w:color="auto" w:fill="FFFFFF"/>
        </w:rPr>
        <w:t xml:space="preserve">МБОУ </w:t>
      </w:r>
      <w:r w:rsidR="00844AB2" w:rsidRPr="00844AB2">
        <w:rPr>
          <w:b/>
          <w:spacing w:val="1"/>
          <w:shd w:val="clear" w:color="auto" w:fill="FFFFFF"/>
        </w:rPr>
        <w:t>«Сергеевская СОШ ПРМ»</w:t>
      </w:r>
      <w:r w:rsidRPr="009C5BE1">
        <w:rPr>
          <w:b/>
          <w:spacing w:val="1"/>
          <w:shd w:val="clear" w:color="auto" w:fill="FFFFFF"/>
        </w:rPr>
        <w:t>.</w:t>
      </w:r>
    </w:p>
    <w:p w:rsidR="00507EF7" w:rsidRPr="009C5BE1" w:rsidRDefault="00507EF7" w:rsidP="00507EF7">
      <w:pPr>
        <w:rPr>
          <w:b/>
        </w:rPr>
      </w:pPr>
      <w:r w:rsidRPr="009C5BE1">
        <w:rPr>
          <w:b/>
        </w:rPr>
        <w:t>Приоритетное направление работы психологической службы школы:</w:t>
      </w:r>
      <w:r w:rsidRPr="009C5BE1">
        <w:t>психопрофилактика школьной и социальной дезадаптации обучающихся.</w:t>
      </w:r>
    </w:p>
    <w:p w:rsidR="00507EF7" w:rsidRPr="009C5BE1" w:rsidRDefault="00507EF7" w:rsidP="00507EF7"/>
    <w:p w:rsidR="00507EF7" w:rsidRPr="009C5BE1" w:rsidRDefault="00507EF7" w:rsidP="00507EF7">
      <w:r w:rsidRPr="009C5BE1">
        <w:rPr>
          <w:b/>
        </w:rPr>
        <w:t>Цель работы психологической службы:</w:t>
      </w:r>
      <w:r w:rsidRPr="009C5BE1">
        <w:t xml:space="preserve"> содействие педагогическому коллективу в создании оптимальных психологических условий для участников педагогического процесса в совершенствовании качества УВП, развитии мотивационной среды и сохранении здоровья школьников.</w:t>
      </w:r>
    </w:p>
    <w:p w:rsidR="00507EF7" w:rsidRPr="009C5BE1" w:rsidRDefault="00507EF7" w:rsidP="00507EF7"/>
    <w:p w:rsidR="00507EF7" w:rsidRPr="009C5BE1" w:rsidRDefault="00507EF7" w:rsidP="00507EF7">
      <w:pPr>
        <w:rPr>
          <w:b/>
        </w:rPr>
      </w:pPr>
      <w:r w:rsidRPr="009C5BE1">
        <w:rPr>
          <w:b/>
        </w:rPr>
        <w:t>Направления работы психологической службы:</w:t>
      </w:r>
    </w:p>
    <w:p w:rsidR="00507EF7" w:rsidRPr="009C5BE1" w:rsidRDefault="00507EF7" w:rsidP="00507EF7">
      <w:r w:rsidRPr="009C5BE1">
        <w:t></w:t>
      </w:r>
      <w:r w:rsidRPr="009C5BE1">
        <w:tab/>
        <w:t>Психологическое просвещение всех участников образовательной деятельности.</w:t>
      </w:r>
    </w:p>
    <w:p w:rsidR="00507EF7" w:rsidRPr="009C5BE1" w:rsidRDefault="00507EF7" w:rsidP="00507EF7">
      <w:r w:rsidRPr="009C5BE1">
        <w:t></w:t>
      </w:r>
      <w:r w:rsidRPr="009C5BE1">
        <w:tab/>
        <w:t>Проведение диагностических срезов с целью выявления обучающихся, нуждающихся в психологической поддержке.</w:t>
      </w:r>
    </w:p>
    <w:p w:rsidR="00507EF7" w:rsidRPr="009C5BE1" w:rsidRDefault="00507EF7" w:rsidP="00507EF7">
      <w:r w:rsidRPr="009C5BE1">
        <w:t></w:t>
      </w:r>
      <w:r w:rsidRPr="009C5BE1">
        <w:tab/>
        <w:t>Психопрофилактика школьной и социальной дезадаптации.</w:t>
      </w:r>
    </w:p>
    <w:p w:rsidR="00507EF7" w:rsidRPr="009C5BE1" w:rsidRDefault="00507EF7" w:rsidP="00507EF7">
      <w:r w:rsidRPr="009C5BE1">
        <w:t></w:t>
      </w:r>
      <w:r w:rsidRPr="009C5BE1">
        <w:tab/>
        <w:t>Помощь в решении индивидуальных проблем участников образовательной деятельности посредством индивидуальных консультаций.</w:t>
      </w:r>
    </w:p>
    <w:p w:rsidR="00507EF7" w:rsidRPr="009C5BE1" w:rsidRDefault="00507EF7" w:rsidP="00507EF7">
      <w:r w:rsidRPr="009C5BE1">
        <w:t></w:t>
      </w:r>
      <w:r w:rsidRPr="009C5BE1">
        <w:tab/>
        <w:t>Индивидуальные и групповые психокоррекционные мероприятия по преодолению проблем в обучении, поведении и социально-психологической адаптации.</w:t>
      </w:r>
    </w:p>
    <w:p w:rsidR="00507EF7" w:rsidRPr="009C5BE1" w:rsidRDefault="00507EF7" w:rsidP="00507EF7">
      <w:r w:rsidRPr="009C5BE1">
        <w:t></w:t>
      </w:r>
      <w:r w:rsidRPr="009C5BE1">
        <w:tab/>
        <w:t>Научно-методическая деятельность.</w:t>
      </w:r>
    </w:p>
    <w:p w:rsidR="00507EF7" w:rsidRPr="009C5BE1" w:rsidRDefault="00507EF7" w:rsidP="00507EF7">
      <w:r w:rsidRPr="009C5BE1">
        <w:t>Работа педагога-психолога осуществляется посредством индивидуальных и групповых консультаций, бесед, лекций, занятий и семинаров для обучающихся, родителей и педагогов по запросам участников образовательной деятельности.</w:t>
      </w:r>
    </w:p>
    <w:p w:rsidR="00507EF7" w:rsidRPr="009C5BE1" w:rsidRDefault="00507EF7" w:rsidP="00507EF7"/>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1"/>
        <w:gridCol w:w="5207"/>
        <w:gridCol w:w="955"/>
        <w:gridCol w:w="2447"/>
      </w:tblGrid>
      <w:tr w:rsidR="00507EF7" w:rsidRPr="009C5BE1" w:rsidTr="0004058E">
        <w:tc>
          <w:tcPr>
            <w:tcW w:w="6168" w:type="dxa"/>
            <w:gridSpan w:val="2"/>
          </w:tcPr>
          <w:p w:rsidR="00507EF7" w:rsidRPr="009C5BE1" w:rsidRDefault="00507EF7" w:rsidP="0004058E">
            <w:pPr>
              <w:jc w:val="center"/>
              <w:rPr>
                <w:rFonts w:eastAsia="@Arial Unicode MS"/>
                <w:b/>
              </w:rPr>
            </w:pPr>
            <w:r w:rsidRPr="009C5BE1">
              <w:rPr>
                <w:rFonts w:eastAsia="@Arial Unicode MS"/>
                <w:b/>
              </w:rPr>
              <w:t>Вид работы</w:t>
            </w:r>
          </w:p>
          <w:p w:rsidR="00507EF7" w:rsidRPr="009C5BE1" w:rsidRDefault="00507EF7" w:rsidP="0004058E">
            <w:pPr>
              <w:jc w:val="center"/>
              <w:rPr>
                <w:rFonts w:eastAsia="@Arial Unicode MS"/>
                <w:b/>
              </w:rPr>
            </w:pPr>
          </w:p>
        </w:tc>
        <w:tc>
          <w:tcPr>
            <w:tcW w:w="3402" w:type="dxa"/>
            <w:gridSpan w:val="2"/>
          </w:tcPr>
          <w:p w:rsidR="00507EF7" w:rsidRPr="009C5BE1" w:rsidRDefault="00507EF7" w:rsidP="0004058E">
            <w:pPr>
              <w:jc w:val="center"/>
              <w:rPr>
                <w:rFonts w:eastAsia="@Arial Unicode MS"/>
                <w:b/>
              </w:rPr>
            </w:pPr>
            <w:r w:rsidRPr="009C5BE1">
              <w:rPr>
                <w:rFonts w:eastAsia="@Arial Unicode MS"/>
                <w:b/>
              </w:rPr>
              <w:t>Предполагаемый результат</w:t>
            </w:r>
          </w:p>
        </w:tc>
      </w:tr>
      <w:tr w:rsidR="00507EF7" w:rsidRPr="009C5BE1" w:rsidTr="0004058E">
        <w:tc>
          <w:tcPr>
            <w:tcW w:w="9570" w:type="dxa"/>
            <w:gridSpan w:val="4"/>
          </w:tcPr>
          <w:p w:rsidR="00507EF7" w:rsidRPr="009C5BE1" w:rsidRDefault="00507EF7" w:rsidP="0004058E">
            <w:pPr>
              <w:jc w:val="center"/>
              <w:rPr>
                <w:rFonts w:eastAsia="@Arial Unicode MS"/>
              </w:rPr>
            </w:pPr>
          </w:p>
          <w:p w:rsidR="00507EF7" w:rsidRPr="009C5BE1" w:rsidRDefault="00507EF7" w:rsidP="0004058E">
            <w:pPr>
              <w:jc w:val="center"/>
              <w:rPr>
                <w:rFonts w:eastAsia="@Arial Unicode MS"/>
                <w:b/>
              </w:rPr>
            </w:pPr>
            <w:r w:rsidRPr="009C5BE1">
              <w:rPr>
                <w:rFonts w:eastAsia="@Arial Unicode MS"/>
                <w:b/>
              </w:rPr>
              <w:t>Работа с обучающимися</w:t>
            </w:r>
          </w:p>
          <w:p w:rsidR="00507EF7" w:rsidRPr="009C5BE1" w:rsidRDefault="00507EF7" w:rsidP="0004058E">
            <w:pPr>
              <w:jc w:val="center"/>
              <w:rPr>
                <w:rFonts w:eastAsia="@Arial Unicode MS"/>
              </w:rPr>
            </w:pPr>
          </w:p>
        </w:tc>
      </w:tr>
      <w:tr w:rsidR="00507EF7" w:rsidRPr="009C5BE1" w:rsidTr="0004058E">
        <w:tc>
          <w:tcPr>
            <w:tcW w:w="961" w:type="dxa"/>
            <w:vMerge w:val="restart"/>
            <w:textDirection w:val="btLr"/>
          </w:tcPr>
          <w:p w:rsidR="00507EF7" w:rsidRPr="009C5BE1" w:rsidRDefault="00507EF7" w:rsidP="0004058E">
            <w:pPr>
              <w:ind w:right="113"/>
              <w:jc w:val="center"/>
              <w:rPr>
                <w:rFonts w:eastAsia="@Arial Unicode MS"/>
                <w:b/>
              </w:rPr>
            </w:pPr>
            <w:r w:rsidRPr="009C5BE1">
              <w:rPr>
                <w:rFonts w:eastAsia="@Arial Unicode MS"/>
                <w:b/>
              </w:rPr>
              <w:lastRenderedPageBreak/>
              <w:t>Психодиагностическая работа</w:t>
            </w:r>
          </w:p>
        </w:tc>
        <w:tc>
          <w:tcPr>
            <w:tcW w:w="5207" w:type="dxa"/>
          </w:tcPr>
          <w:p w:rsidR="00507EF7" w:rsidRPr="009C5BE1" w:rsidRDefault="00507EF7" w:rsidP="0004058E">
            <w:pPr>
              <w:widowControl w:val="0"/>
              <w:rPr>
                <w:spacing w:val="1"/>
              </w:rPr>
            </w:pPr>
            <w:r w:rsidRPr="009C5BE1">
              <w:rPr>
                <w:b/>
                <w:bCs/>
                <w:spacing w:val="3"/>
                <w:shd w:val="clear" w:color="auto" w:fill="FFFFFF"/>
              </w:rPr>
              <w:t>1-е классы:</w:t>
            </w:r>
          </w:p>
          <w:p w:rsidR="00507EF7" w:rsidRPr="009C5BE1" w:rsidRDefault="00507EF7" w:rsidP="0004058E">
            <w:pPr>
              <w:widowControl w:val="0"/>
              <w:tabs>
                <w:tab w:val="left" w:pos="1651"/>
              </w:tabs>
              <w:jc w:val="both"/>
              <w:rPr>
                <w:spacing w:val="1"/>
              </w:rPr>
            </w:pPr>
            <w:r w:rsidRPr="009C5BE1">
              <w:rPr>
                <w:spacing w:val="3"/>
                <w:shd w:val="clear" w:color="auto" w:fill="FFFFFF"/>
              </w:rPr>
              <w:t>1) Психологическая готовность к обучению (тест Равена (наглядно-образное мышление) «Прогрессивные матрицы»), тест Бендера на зрительно-моторную координацию, Амтхауэра на словесно</w:t>
            </w:r>
            <w:r w:rsidRPr="009C5BE1">
              <w:rPr>
                <w:spacing w:val="3"/>
                <w:shd w:val="clear" w:color="auto" w:fill="FFFFFF"/>
              </w:rPr>
              <w:softHyphen/>
              <w:t>логическое мышление).</w:t>
            </w:r>
          </w:p>
          <w:p w:rsidR="00507EF7" w:rsidRPr="009C5BE1" w:rsidRDefault="00507EF7" w:rsidP="0004058E">
            <w:pPr>
              <w:widowControl w:val="0"/>
              <w:tabs>
                <w:tab w:val="left" w:pos="1651"/>
              </w:tabs>
              <w:jc w:val="both"/>
              <w:rPr>
                <w:spacing w:val="1"/>
              </w:rPr>
            </w:pPr>
            <w:r w:rsidRPr="009C5BE1">
              <w:rPr>
                <w:spacing w:val="1"/>
              </w:rPr>
              <w:t xml:space="preserve">2) </w:t>
            </w:r>
            <w:r w:rsidRPr="009C5BE1">
              <w:rPr>
                <w:spacing w:val="3"/>
                <w:shd w:val="clear" w:color="auto" w:fill="FFFFFF"/>
              </w:rPr>
              <w:t>Диагностика наличия семейной поддержки (тест «Кинетический рисунок семьи»)</w:t>
            </w:r>
          </w:p>
          <w:p w:rsidR="00507EF7" w:rsidRPr="009C5BE1" w:rsidRDefault="00507EF7" w:rsidP="0004058E">
            <w:pPr>
              <w:widowControl w:val="0"/>
              <w:tabs>
                <w:tab w:val="left" w:pos="1526"/>
              </w:tabs>
              <w:jc w:val="both"/>
              <w:rPr>
                <w:spacing w:val="1"/>
              </w:rPr>
            </w:pPr>
            <w:r w:rsidRPr="009C5BE1">
              <w:rPr>
                <w:spacing w:val="3"/>
                <w:shd w:val="clear" w:color="auto" w:fill="FFFFFF"/>
              </w:rPr>
              <w:t>3) Мониторинг психологической комфортности детей в школе (методика «Лесная школа», Е.Н. Кориневской)</w:t>
            </w:r>
          </w:p>
          <w:p w:rsidR="00507EF7" w:rsidRPr="009C5BE1" w:rsidRDefault="00507EF7" w:rsidP="0004058E">
            <w:pPr>
              <w:widowControl w:val="0"/>
              <w:tabs>
                <w:tab w:val="left" w:pos="1531"/>
              </w:tabs>
              <w:jc w:val="both"/>
              <w:rPr>
                <w:spacing w:val="1"/>
              </w:rPr>
            </w:pPr>
            <w:r w:rsidRPr="009C5BE1">
              <w:rPr>
                <w:spacing w:val="3"/>
                <w:shd w:val="clear" w:color="auto" w:fill="FFFFFF"/>
              </w:rPr>
              <w:t>4) Психодиагностика тревожности  (по Прихожану).</w:t>
            </w:r>
          </w:p>
          <w:p w:rsidR="00507EF7" w:rsidRPr="009C5BE1" w:rsidRDefault="00507EF7" w:rsidP="0004058E">
            <w:pPr>
              <w:widowControl w:val="0"/>
              <w:tabs>
                <w:tab w:val="left" w:pos="1531"/>
              </w:tabs>
              <w:jc w:val="both"/>
              <w:rPr>
                <w:spacing w:val="1"/>
              </w:rPr>
            </w:pPr>
            <w:r w:rsidRPr="009C5BE1">
              <w:rPr>
                <w:spacing w:val="3"/>
                <w:shd w:val="clear" w:color="auto" w:fill="FFFFFF"/>
              </w:rPr>
              <w:t>5) Диагностика внутригрупповых взаимоотношений в классных коллективах. (Социомеитрия (модификация М.Р. Битяновой).</w:t>
            </w:r>
          </w:p>
          <w:p w:rsidR="00507EF7" w:rsidRPr="009C5BE1" w:rsidRDefault="00507EF7" w:rsidP="0004058E">
            <w:pPr>
              <w:widowControl w:val="0"/>
              <w:tabs>
                <w:tab w:val="left" w:pos="1531"/>
              </w:tabs>
              <w:jc w:val="both"/>
              <w:rPr>
                <w:rFonts w:eastAsia="Georgia"/>
                <w:spacing w:val="3"/>
                <w:shd w:val="clear" w:color="auto" w:fill="FFFFFF"/>
              </w:rPr>
            </w:pPr>
            <w:r w:rsidRPr="009C5BE1">
              <w:rPr>
                <w:spacing w:val="3"/>
                <w:shd w:val="clear" w:color="auto" w:fill="FFFFFF"/>
              </w:rPr>
              <w:t xml:space="preserve">6) Индивидуальная углубленная диагностика развития детей испытывающих трудности в обучении и поведении </w:t>
            </w:r>
            <w:r w:rsidRPr="009C5BE1">
              <w:rPr>
                <w:rFonts w:eastAsia="Georgia"/>
                <w:spacing w:val="3"/>
                <w:shd w:val="clear" w:color="auto" w:fill="FFFFFF"/>
              </w:rPr>
              <w:t>(методика Векслера, рисуночные методики)</w:t>
            </w:r>
          </w:p>
          <w:p w:rsidR="00507EF7" w:rsidRPr="009C5BE1" w:rsidRDefault="00507EF7" w:rsidP="0004058E">
            <w:pPr>
              <w:widowControl w:val="0"/>
              <w:tabs>
                <w:tab w:val="left" w:pos="1531"/>
              </w:tabs>
              <w:jc w:val="both"/>
              <w:rPr>
                <w:spacing w:val="1"/>
              </w:rPr>
            </w:pPr>
          </w:p>
        </w:tc>
        <w:tc>
          <w:tcPr>
            <w:tcW w:w="3402" w:type="dxa"/>
            <w:gridSpan w:val="2"/>
          </w:tcPr>
          <w:p w:rsidR="00507EF7" w:rsidRPr="009C5BE1" w:rsidRDefault="00507EF7" w:rsidP="0004058E">
            <w:pPr>
              <w:widowControl w:val="0"/>
              <w:rPr>
                <w:spacing w:val="1"/>
              </w:rPr>
            </w:pPr>
            <w:r w:rsidRPr="009C5BE1">
              <w:rPr>
                <w:spacing w:val="3"/>
                <w:shd w:val="clear" w:color="auto" w:fill="FFFFFF"/>
              </w:rPr>
              <w:t>Уровень готовности к школе по классам.</w:t>
            </w:r>
          </w:p>
          <w:p w:rsidR="00507EF7" w:rsidRPr="009C5BE1" w:rsidRDefault="00507EF7" w:rsidP="0004058E">
            <w:pPr>
              <w:widowControl w:val="0"/>
              <w:rPr>
                <w:spacing w:val="1"/>
              </w:rPr>
            </w:pPr>
            <w:r w:rsidRPr="009C5BE1">
              <w:rPr>
                <w:spacing w:val="3"/>
                <w:shd w:val="clear" w:color="auto" w:fill="FFFFFF"/>
              </w:rPr>
              <w:t>Данные о детско-родительских отношениях.</w:t>
            </w:r>
          </w:p>
          <w:p w:rsidR="00507EF7" w:rsidRPr="009C5BE1" w:rsidRDefault="00507EF7" w:rsidP="0004058E">
            <w:pPr>
              <w:widowControl w:val="0"/>
              <w:rPr>
                <w:spacing w:val="1"/>
              </w:rPr>
            </w:pPr>
            <w:r w:rsidRPr="009C5BE1">
              <w:rPr>
                <w:spacing w:val="3"/>
                <w:shd w:val="clear" w:color="auto" w:fill="FFFFFF"/>
              </w:rPr>
              <w:t>Данные по адаптации к школе</w:t>
            </w:r>
          </w:p>
          <w:p w:rsidR="00507EF7" w:rsidRPr="009C5BE1" w:rsidRDefault="00507EF7" w:rsidP="0004058E">
            <w:pPr>
              <w:widowControl w:val="0"/>
              <w:rPr>
                <w:spacing w:val="1"/>
              </w:rPr>
            </w:pPr>
            <w:r w:rsidRPr="009C5BE1">
              <w:rPr>
                <w:spacing w:val="3"/>
                <w:shd w:val="clear" w:color="auto" w:fill="FFFFFF"/>
              </w:rPr>
              <w:t>Уровень тревожности,</w:t>
            </w:r>
          </w:p>
          <w:p w:rsidR="00507EF7" w:rsidRPr="009C5BE1" w:rsidRDefault="00507EF7" w:rsidP="0004058E">
            <w:pPr>
              <w:widowControl w:val="0"/>
              <w:rPr>
                <w:spacing w:val="1"/>
              </w:rPr>
            </w:pPr>
            <w:r w:rsidRPr="009C5BE1">
              <w:rPr>
                <w:spacing w:val="3"/>
                <w:shd w:val="clear" w:color="auto" w:fill="FFFFFF"/>
              </w:rPr>
              <w:t>Данные о сплочённости</w:t>
            </w:r>
          </w:p>
          <w:p w:rsidR="00507EF7" w:rsidRPr="009C5BE1" w:rsidRDefault="00507EF7" w:rsidP="0004058E">
            <w:pPr>
              <w:jc w:val="both"/>
              <w:rPr>
                <w:rFonts w:eastAsia="@Arial Unicode MS"/>
                <w:b/>
              </w:rPr>
            </w:pPr>
            <w:r w:rsidRPr="009C5BE1">
              <w:rPr>
                <w:rFonts w:eastAsia="Georgia"/>
                <w:spacing w:val="3"/>
                <w:shd w:val="clear" w:color="auto" w:fill="FFFFFF"/>
                <w:lang w:eastAsia="ar-SA"/>
              </w:rPr>
              <w:t>Причины неуспеваемости и проблем в поведении.</w:t>
            </w:r>
          </w:p>
        </w:tc>
      </w:tr>
      <w:tr w:rsidR="00507EF7" w:rsidRPr="009C5BE1" w:rsidTr="0004058E">
        <w:tc>
          <w:tcPr>
            <w:tcW w:w="961" w:type="dxa"/>
            <w:vMerge/>
          </w:tcPr>
          <w:p w:rsidR="00507EF7" w:rsidRPr="009C5BE1" w:rsidRDefault="00507EF7" w:rsidP="0004058E">
            <w:pPr>
              <w:jc w:val="both"/>
              <w:rPr>
                <w:rFonts w:eastAsia="@Arial Unicode MS"/>
                <w:b/>
              </w:rPr>
            </w:pPr>
          </w:p>
        </w:tc>
        <w:tc>
          <w:tcPr>
            <w:tcW w:w="5207" w:type="dxa"/>
          </w:tcPr>
          <w:p w:rsidR="00507EF7" w:rsidRPr="009C5BE1" w:rsidRDefault="00507EF7" w:rsidP="0004058E">
            <w:pPr>
              <w:widowControl w:val="0"/>
              <w:rPr>
                <w:spacing w:val="1"/>
              </w:rPr>
            </w:pPr>
            <w:r w:rsidRPr="009C5BE1">
              <w:rPr>
                <w:b/>
                <w:bCs/>
                <w:spacing w:val="3"/>
                <w:shd w:val="clear" w:color="auto" w:fill="FFFFFF"/>
              </w:rPr>
              <w:t>2-е классы:</w:t>
            </w:r>
          </w:p>
          <w:p w:rsidR="00507EF7" w:rsidRPr="009C5BE1" w:rsidRDefault="00507EF7" w:rsidP="0004058E">
            <w:pPr>
              <w:widowControl w:val="0"/>
              <w:tabs>
                <w:tab w:val="left" w:pos="667"/>
              </w:tabs>
              <w:rPr>
                <w:spacing w:val="1"/>
              </w:rPr>
            </w:pPr>
            <w:r w:rsidRPr="009C5BE1">
              <w:rPr>
                <w:spacing w:val="3"/>
                <w:shd w:val="clear" w:color="auto" w:fill="FFFFFF"/>
              </w:rPr>
              <w:t>1) Мониторинг тревожности</w:t>
            </w:r>
            <w:r w:rsidRPr="009C5BE1">
              <w:rPr>
                <w:spacing w:val="1"/>
              </w:rPr>
              <w:t>.</w:t>
            </w:r>
          </w:p>
          <w:p w:rsidR="00507EF7" w:rsidRPr="009C5BE1" w:rsidRDefault="00507EF7" w:rsidP="0004058E">
            <w:pPr>
              <w:widowControl w:val="0"/>
              <w:tabs>
                <w:tab w:val="left" w:pos="667"/>
              </w:tabs>
              <w:rPr>
                <w:spacing w:val="3"/>
                <w:shd w:val="clear" w:color="auto" w:fill="FFFFFF"/>
              </w:rPr>
            </w:pPr>
            <w:r w:rsidRPr="009C5BE1">
              <w:rPr>
                <w:spacing w:val="3"/>
                <w:shd w:val="clear" w:color="auto" w:fill="FFFFFF"/>
              </w:rPr>
              <w:t>2) Мониторинг внутригрупповых взаимоотношений.</w:t>
            </w:r>
          </w:p>
          <w:p w:rsidR="00507EF7" w:rsidRPr="009C5BE1" w:rsidRDefault="00507EF7" w:rsidP="0004058E">
            <w:pPr>
              <w:widowControl w:val="0"/>
              <w:tabs>
                <w:tab w:val="left" w:pos="1526"/>
              </w:tabs>
              <w:rPr>
                <w:spacing w:val="1"/>
              </w:rPr>
            </w:pPr>
            <w:r w:rsidRPr="009C5BE1">
              <w:rPr>
                <w:spacing w:val="3"/>
                <w:shd w:val="clear" w:color="auto" w:fill="FFFFFF"/>
              </w:rPr>
              <w:t>3) Мониторинг детско-родительских отношений.</w:t>
            </w:r>
          </w:p>
          <w:p w:rsidR="00507EF7" w:rsidRPr="009C5BE1" w:rsidRDefault="00507EF7" w:rsidP="0004058E">
            <w:pPr>
              <w:widowControl w:val="0"/>
              <w:tabs>
                <w:tab w:val="left" w:pos="1536"/>
              </w:tabs>
              <w:rPr>
                <w:spacing w:val="1"/>
              </w:rPr>
            </w:pPr>
            <w:r w:rsidRPr="009C5BE1">
              <w:rPr>
                <w:spacing w:val="3"/>
                <w:shd w:val="clear" w:color="auto" w:fill="FFFFFF"/>
              </w:rPr>
              <w:t>4) Диагностика внутригрупповых взаимоотношений в классных коллективах.</w:t>
            </w:r>
          </w:p>
          <w:p w:rsidR="00507EF7" w:rsidRPr="009C5BE1" w:rsidRDefault="00507EF7" w:rsidP="0004058E">
            <w:pPr>
              <w:widowControl w:val="0"/>
              <w:tabs>
                <w:tab w:val="left" w:pos="1526"/>
              </w:tabs>
              <w:rPr>
                <w:spacing w:val="3"/>
                <w:shd w:val="clear" w:color="auto" w:fill="FFFFFF"/>
              </w:rPr>
            </w:pPr>
            <w:r w:rsidRPr="009C5BE1">
              <w:rPr>
                <w:spacing w:val="3"/>
                <w:shd w:val="clear" w:color="auto" w:fill="FFFFFF"/>
              </w:rPr>
              <w:t>5) Индивидуальная углубленная диагностика развития детей испытывающих трудности в обучении и повелении.</w:t>
            </w:r>
          </w:p>
          <w:p w:rsidR="00507EF7" w:rsidRPr="009C5BE1" w:rsidRDefault="00507EF7" w:rsidP="0004058E">
            <w:pPr>
              <w:widowControl w:val="0"/>
              <w:tabs>
                <w:tab w:val="left" w:pos="1526"/>
              </w:tabs>
              <w:rPr>
                <w:spacing w:val="1"/>
              </w:rPr>
            </w:pPr>
          </w:p>
        </w:tc>
        <w:tc>
          <w:tcPr>
            <w:tcW w:w="3402" w:type="dxa"/>
            <w:gridSpan w:val="2"/>
          </w:tcPr>
          <w:p w:rsidR="00507EF7" w:rsidRPr="009C5BE1" w:rsidRDefault="00507EF7" w:rsidP="0004058E">
            <w:pPr>
              <w:widowControl w:val="0"/>
              <w:rPr>
                <w:spacing w:val="3"/>
                <w:shd w:val="clear" w:color="auto" w:fill="FFFFFF"/>
              </w:rPr>
            </w:pPr>
            <w:r w:rsidRPr="009C5BE1">
              <w:rPr>
                <w:spacing w:val="3"/>
                <w:shd w:val="clear" w:color="auto" w:fill="FFFFFF"/>
              </w:rPr>
              <w:t>Данные о тревожности.</w:t>
            </w:r>
          </w:p>
          <w:p w:rsidR="00507EF7" w:rsidRPr="009C5BE1" w:rsidRDefault="00507EF7" w:rsidP="0004058E">
            <w:pPr>
              <w:widowControl w:val="0"/>
              <w:rPr>
                <w:spacing w:val="3"/>
                <w:shd w:val="clear" w:color="auto" w:fill="FFFFFF"/>
              </w:rPr>
            </w:pPr>
            <w:r w:rsidRPr="009C5BE1">
              <w:rPr>
                <w:spacing w:val="3"/>
                <w:shd w:val="clear" w:color="auto" w:fill="FFFFFF"/>
              </w:rPr>
              <w:t xml:space="preserve"> Динамика развития коллектива. </w:t>
            </w:r>
          </w:p>
          <w:p w:rsidR="00507EF7" w:rsidRPr="009C5BE1" w:rsidRDefault="00507EF7" w:rsidP="0004058E">
            <w:pPr>
              <w:widowControl w:val="0"/>
              <w:rPr>
                <w:spacing w:val="3"/>
                <w:shd w:val="clear" w:color="auto" w:fill="FFFFFF"/>
              </w:rPr>
            </w:pPr>
            <w:r w:rsidRPr="009C5BE1">
              <w:rPr>
                <w:spacing w:val="3"/>
                <w:shd w:val="clear" w:color="auto" w:fill="FFFFFF"/>
              </w:rPr>
              <w:t xml:space="preserve">Динамика развития детско-родительских отношений. </w:t>
            </w:r>
          </w:p>
          <w:p w:rsidR="00507EF7" w:rsidRPr="009C5BE1" w:rsidRDefault="00507EF7" w:rsidP="0004058E">
            <w:pPr>
              <w:widowControl w:val="0"/>
              <w:rPr>
                <w:spacing w:val="3"/>
                <w:shd w:val="clear" w:color="auto" w:fill="FFFFFF"/>
              </w:rPr>
            </w:pPr>
            <w:r w:rsidRPr="009C5BE1">
              <w:rPr>
                <w:spacing w:val="3"/>
                <w:shd w:val="clear" w:color="auto" w:fill="FFFFFF"/>
              </w:rPr>
              <w:t>Данные о социометрических статусах детей.</w:t>
            </w:r>
          </w:p>
          <w:p w:rsidR="00507EF7" w:rsidRPr="009C5BE1" w:rsidRDefault="00507EF7" w:rsidP="0004058E">
            <w:pPr>
              <w:widowControl w:val="0"/>
              <w:rPr>
                <w:spacing w:val="1"/>
              </w:rPr>
            </w:pPr>
            <w:r w:rsidRPr="009C5BE1">
              <w:rPr>
                <w:spacing w:val="3"/>
                <w:shd w:val="clear" w:color="auto" w:fill="FFFFFF"/>
              </w:rPr>
              <w:t xml:space="preserve"> Причины неуспеваемости и проблем в поведении.</w:t>
            </w:r>
          </w:p>
        </w:tc>
      </w:tr>
      <w:tr w:rsidR="00507EF7" w:rsidRPr="009C5BE1" w:rsidTr="0004058E">
        <w:tc>
          <w:tcPr>
            <w:tcW w:w="961" w:type="dxa"/>
            <w:vMerge/>
          </w:tcPr>
          <w:p w:rsidR="00507EF7" w:rsidRPr="009C5BE1" w:rsidRDefault="00507EF7" w:rsidP="0004058E">
            <w:pPr>
              <w:jc w:val="both"/>
              <w:rPr>
                <w:rFonts w:eastAsia="@Arial Unicode MS"/>
                <w:b/>
              </w:rPr>
            </w:pPr>
          </w:p>
        </w:tc>
        <w:tc>
          <w:tcPr>
            <w:tcW w:w="5207" w:type="dxa"/>
          </w:tcPr>
          <w:p w:rsidR="00507EF7" w:rsidRPr="009C5BE1" w:rsidRDefault="00507EF7" w:rsidP="0004058E">
            <w:pPr>
              <w:widowControl w:val="0"/>
              <w:rPr>
                <w:spacing w:val="1"/>
              </w:rPr>
            </w:pPr>
            <w:r w:rsidRPr="009C5BE1">
              <w:rPr>
                <w:b/>
                <w:bCs/>
                <w:spacing w:val="3"/>
                <w:shd w:val="clear" w:color="auto" w:fill="FFFFFF"/>
              </w:rPr>
              <w:t>3-е классы:</w:t>
            </w:r>
          </w:p>
          <w:p w:rsidR="00507EF7" w:rsidRPr="009C5BE1" w:rsidRDefault="00507EF7" w:rsidP="0004058E">
            <w:pPr>
              <w:widowControl w:val="0"/>
              <w:tabs>
                <w:tab w:val="left" w:pos="1536"/>
              </w:tabs>
              <w:rPr>
                <w:spacing w:val="1"/>
              </w:rPr>
            </w:pPr>
            <w:r w:rsidRPr="009C5BE1">
              <w:rPr>
                <w:spacing w:val="3"/>
                <w:shd w:val="clear" w:color="auto" w:fill="FFFFFF"/>
              </w:rPr>
              <w:t>1) Мониторинг учебной мотивации Н.Г. Лускановой « Лесенка побуждений»</w:t>
            </w:r>
          </w:p>
          <w:p w:rsidR="00507EF7" w:rsidRPr="009C5BE1" w:rsidRDefault="00507EF7" w:rsidP="0004058E">
            <w:pPr>
              <w:widowControl w:val="0"/>
              <w:tabs>
                <w:tab w:val="left" w:pos="691"/>
              </w:tabs>
              <w:rPr>
                <w:spacing w:val="1"/>
              </w:rPr>
            </w:pPr>
            <w:r w:rsidRPr="009C5BE1">
              <w:rPr>
                <w:spacing w:val="3"/>
                <w:shd w:val="clear" w:color="auto" w:fill="FFFFFF"/>
              </w:rPr>
              <w:t>2) Мониторинг тревожности</w:t>
            </w:r>
          </w:p>
          <w:p w:rsidR="00507EF7" w:rsidRPr="009C5BE1" w:rsidRDefault="00507EF7" w:rsidP="0004058E">
            <w:pPr>
              <w:widowControl w:val="0"/>
              <w:tabs>
                <w:tab w:val="left" w:pos="1526"/>
              </w:tabs>
              <w:rPr>
                <w:spacing w:val="1"/>
              </w:rPr>
            </w:pPr>
            <w:r w:rsidRPr="009C5BE1">
              <w:rPr>
                <w:spacing w:val="3"/>
                <w:shd w:val="clear" w:color="auto" w:fill="FFFFFF"/>
              </w:rPr>
              <w:t>3) Мониторинг внутригрупповых взаимоотношений</w:t>
            </w:r>
          </w:p>
          <w:p w:rsidR="00507EF7" w:rsidRPr="009C5BE1" w:rsidRDefault="00507EF7" w:rsidP="0004058E">
            <w:pPr>
              <w:widowControl w:val="0"/>
              <w:tabs>
                <w:tab w:val="left" w:pos="1531"/>
              </w:tabs>
              <w:rPr>
                <w:spacing w:val="1"/>
              </w:rPr>
            </w:pPr>
            <w:r w:rsidRPr="009C5BE1">
              <w:rPr>
                <w:spacing w:val="3"/>
                <w:shd w:val="clear" w:color="auto" w:fill="FFFFFF"/>
              </w:rPr>
              <w:t>4) Мониторинг детско-родительских отношений.</w:t>
            </w:r>
          </w:p>
          <w:p w:rsidR="00507EF7" w:rsidRPr="009C5BE1" w:rsidRDefault="00507EF7" w:rsidP="0004058E">
            <w:pPr>
              <w:widowControl w:val="0"/>
              <w:rPr>
                <w:spacing w:val="1"/>
              </w:rPr>
            </w:pPr>
            <w:r w:rsidRPr="009C5BE1">
              <w:rPr>
                <w:rFonts w:eastAsia="Georgia"/>
                <w:spacing w:val="3"/>
                <w:shd w:val="clear" w:color="auto" w:fill="FFFFFF"/>
              </w:rPr>
              <w:t>5) Диагностика внутригрупповых</w:t>
            </w:r>
            <w:r w:rsidRPr="009C5BE1">
              <w:rPr>
                <w:spacing w:val="3"/>
                <w:shd w:val="clear" w:color="auto" w:fill="FFFFFF"/>
              </w:rPr>
              <w:t>взаимоотношений</w:t>
            </w:r>
          </w:p>
          <w:p w:rsidR="00507EF7" w:rsidRPr="009C5BE1" w:rsidRDefault="00507EF7" w:rsidP="0004058E">
            <w:pPr>
              <w:jc w:val="both"/>
              <w:rPr>
                <w:rFonts w:eastAsia="@Arial Unicode MS"/>
                <w:b/>
              </w:rPr>
            </w:pPr>
            <w:r w:rsidRPr="009C5BE1">
              <w:rPr>
                <w:rFonts w:eastAsia="Georgia"/>
                <w:spacing w:val="3"/>
                <w:shd w:val="clear" w:color="auto" w:fill="FFFFFF"/>
                <w:lang w:eastAsia="ar-SA"/>
              </w:rPr>
              <w:t>6) Индивидуальная углубленная диагностика умственного развития детей испытывающих трудности в обучении и поведении.</w:t>
            </w:r>
          </w:p>
        </w:tc>
        <w:tc>
          <w:tcPr>
            <w:tcW w:w="3402" w:type="dxa"/>
            <w:gridSpan w:val="2"/>
          </w:tcPr>
          <w:p w:rsidR="00507EF7" w:rsidRPr="009C5BE1" w:rsidRDefault="00507EF7" w:rsidP="0004058E">
            <w:pPr>
              <w:rPr>
                <w:rFonts w:eastAsia="Georgia"/>
                <w:spacing w:val="3"/>
                <w:shd w:val="clear" w:color="auto" w:fill="FFFFFF"/>
                <w:lang w:eastAsia="en-US"/>
              </w:rPr>
            </w:pPr>
            <w:r w:rsidRPr="009C5BE1">
              <w:rPr>
                <w:rFonts w:eastAsia="Georgia"/>
                <w:spacing w:val="3"/>
                <w:shd w:val="clear" w:color="auto" w:fill="FFFFFF"/>
                <w:lang w:eastAsia="en-US"/>
              </w:rPr>
              <w:t xml:space="preserve">Данные по учебной мотивации </w:t>
            </w:r>
          </w:p>
          <w:p w:rsidR="00507EF7" w:rsidRPr="009C5BE1" w:rsidRDefault="00507EF7" w:rsidP="0004058E">
            <w:pPr>
              <w:rPr>
                <w:rFonts w:eastAsia="Georgia"/>
                <w:spacing w:val="3"/>
                <w:shd w:val="clear" w:color="auto" w:fill="FFFFFF"/>
                <w:lang w:eastAsia="en-US"/>
              </w:rPr>
            </w:pPr>
            <w:r w:rsidRPr="009C5BE1">
              <w:rPr>
                <w:rFonts w:eastAsia="Georgia"/>
                <w:spacing w:val="3"/>
                <w:shd w:val="clear" w:color="auto" w:fill="FFFFFF"/>
                <w:lang w:eastAsia="en-US"/>
              </w:rPr>
              <w:t xml:space="preserve">Данные о тревожности </w:t>
            </w:r>
          </w:p>
          <w:p w:rsidR="00507EF7" w:rsidRPr="009C5BE1" w:rsidRDefault="00507EF7" w:rsidP="0004058E">
            <w:pPr>
              <w:rPr>
                <w:rFonts w:ascii="Calibri" w:eastAsia="Calibri" w:hAnsi="Calibri"/>
                <w:lang w:eastAsia="en-US"/>
              </w:rPr>
            </w:pPr>
            <w:r w:rsidRPr="009C5BE1">
              <w:rPr>
                <w:rFonts w:eastAsia="Georgia"/>
                <w:spacing w:val="3"/>
                <w:shd w:val="clear" w:color="auto" w:fill="FFFFFF"/>
                <w:lang w:eastAsia="en-US"/>
              </w:rPr>
              <w:t>Динамика развития коллективов</w:t>
            </w:r>
          </w:p>
          <w:p w:rsidR="00507EF7" w:rsidRPr="009C5BE1" w:rsidRDefault="00507EF7" w:rsidP="0004058E">
            <w:pPr>
              <w:rPr>
                <w:rFonts w:ascii="Calibri" w:eastAsia="Calibri" w:hAnsi="Calibri"/>
                <w:lang w:eastAsia="en-US"/>
              </w:rPr>
            </w:pPr>
            <w:r w:rsidRPr="009C5BE1">
              <w:rPr>
                <w:rFonts w:eastAsia="Georgia"/>
                <w:spacing w:val="3"/>
                <w:shd w:val="clear" w:color="auto" w:fill="FFFFFF"/>
                <w:lang w:eastAsia="en-US"/>
              </w:rPr>
              <w:t>Данные о динамике развитиядетско-родительских</w:t>
            </w:r>
          </w:p>
          <w:p w:rsidR="00507EF7" w:rsidRPr="009C5BE1" w:rsidRDefault="00507EF7" w:rsidP="0004058E">
            <w:pPr>
              <w:rPr>
                <w:rFonts w:eastAsia="Georgia"/>
                <w:spacing w:val="3"/>
                <w:shd w:val="clear" w:color="auto" w:fill="FFFFFF"/>
                <w:lang w:eastAsia="en-US"/>
              </w:rPr>
            </w:pPr>
            <w:r w:rsidRPr="009C5BE1">
              <w:rPr>
                <w:rFonts w:eastAsia="Georgia"/>
                <w:spacing w:val="3"/>
                <w:shd w:val="clear" w:color="auto" w:fill="FFFFFF"/>
                <w:lang w:eastAsia="en-US"/>
              </w:rPr>
              <w:t>отношений.</w:t>
            </w:r>
          </w:p>
          <w:p w:rsidR="00507EF7" w:rsidRPr="009C5BE1" w:rsidRDefault="00507EF7" w:rsidP="0004058E">
            <w:pPr>
              <w:rPr>
                <w:rFonts w:eastAsia="Georgia"/>
                <w:spacing w:val="3"/>
                <w:shd w:val="clear" w:color="auto" w:fill="FFFFFF"/>
                <w:lang w:eastAsia="en-US"/>
              </w:rPr>
            </w:pPr>
            <w:r w:rsidRPr="009C5BE1">
              <w:rPr>
                <w:rFonts w:eastAsia="Georgia"/>
                <w:spacing w:val="3"/>
                <w:shd w:val="clear" w:color="auto" w:fill="FFFFFF"/>
                <w:lang w:eastAsia="en-US"/>
              </w:rPr>
              <w:t xml:space="preserve">Данные о социометрических статусах детей и сплочённости. </w:t>
            </w:r>
          </w:p>
          <w:p w:rsidR="00507EF7" w:rsidRPr="009C5BE1" w:rsidRDefault="00507EF7" w:rsidP="0004058E">
            <w:pPr>
              <w:rPr>
                <w:rFonts w:ascii="Calibri" w:eastAsia="@Arial Unicode MS" w:hAnsi="Calibri"/>
                <w:b/>
              </w:rPr>
            </w:pPr>
            <w:r w:rsidRPr="009C5BE1">
              <w:rPr>
                <w:rFonts w:eastAsia="Georgia"/>
                <w:spacing w:val="3"/>
                <w:shd w:val="clear" w:color="auto" w:fill="FFFFFF"/>
                <w:lang w:eastAsia="en-US"/>
              </w:rPr>
              <w:t>Причины неуспеваемости и трудностей в поведении.</w:t>
            </w:r>
          </w:p>
        </w:tc>
      </w:tr>
      <w:tr w:rsidR="00507EF7" w:rsidRPr="009C5BE1" w:rsidTr="0004058E">
        <w:tc>
          <w:tcPr>
            <w:tcW w:w="961" w:type="dxa"/>
            <w:vMerge/>
          </w:tcPr>
          <w:p w:rsidR="00507EF7" w:rsidRPr="009C5BE1" w:rsidRDefault="00507EF7" w:rsidP="0004058E">
            <w:pPr>
              <w:jc w:val="both"/>
              <w:rPr>
                <w:rFonts w:eastAsia="@Arial Unicode MS"/>
                <w:b/>
              </w:rPr>
            </w:pPr>
          </w:p>
        </w:tc>
        <w:tc>
          <w:tcPr>
            <w:tcW w:w="5207" w:type="dxa"/>
          </w:tcPr>
          <w:p w:rsidR="00507EF7" w:rsidRPr="009C5BE1" w:rsidRDefault="00507EF7" w:rsidP="0004058E">
            <w:pPr>
              <w:widowControl w:val="0"/>
              <w:rPr>
                <w:spacing w:val="1"/>
              </w:rPr>
            </w:pPr>
            <w:r w:rsidRPr="009C5BE1">
              <w:rPr>
                <w:b/>
                <w:bCs/>
                <w:spacing w:val="3"/>
                <w:shd w:val="clear" w:color="auto" w:fill="FFFFFF"/>
              </w:rPr>
              <w:t>4-е классы:</w:t>
            </w:r>
          </w:p>
          <w:p w:rsidR="00507EF7" w:rsidRPr="009C5BE1" w:rsidRDefault="00507EF7" w:rsidP="0004058E">
            <w:pPr>
              <w:widowControl w:val="0"/>
              <w:tabs>
                <w:tab w:val="left" w:pos="667"/>
              </w:tabs>
              <w:jc w:val="both"/>
              <w:rPr>
                <w:spacing w:val="1"/>
              </w:rPr>
            </w:pPr>
            <w:r w:rsidRPr="009C5BE1">
              <w:rPr>
                <w:spacing w:val="3"/>
                <w:shd w:val="clear" w:color="auto" w:fill="FFFFFF"/>
              </w:rPr>
              <w:t>1) Мониторинг тревожности.</w:t>
            </w:r>
          </w:p>
          <w:p w:rsidR="00507EF7" w:rsidRPr="009C5BE1" w:rsidRDefault="00507EF7" w:rsidP="0004058E">
            <w:pPr>
              <w:widowControl w:val="0"/>
              <w:tabs>
                <w:tab w:val="left" w:pos="696"/>
              </w:tabs>
              <w:jc w:val="both"/>
              <w:rPr>
                <w:spacing w:val="1"/>
              </w:rPr>
            </w:pPr>
            <w:r w:rsidRPr="009C5BE1">
              <w:rPr>
                <w:spacing w:val="3"/>
                <w:shd w:val="clear" w:color="auto" w:fill="FFFFFF"/>
              </w:rPr>
              <w:t>2) Диагностика интеллектуальной готовности к обучению в среднем звене (методика ГИТ)</w:t>
            </w:r>
          </w:p>
          <w:p w:rsidR="00507EF7" w:rsidRPr="009C5BE1" w:rsidRDefault="00507EF7" w:rsidP="0004058E">
            <w:pPr>
              <w:widowControl w:val="0"/>
              <w:tabs>
                <w:tab w:val="left" w:pos="686"/>
              </w:tabs>
              <w:jc w:val="both"/>
              <w:rPr>
                <w:spacing w:val="1"/>
              </w:rPr>
            </w:pPr>
            <w:r w:rsidRPr="009C5BE1">
              <w:rPr>
                <w:spacing w:val="3"/>
                <w:shd w:val="clear" w:color="auto" w:fill="FFFFFF"/>
              </w:rPr>
              <w:t>3) Мониторинг учебной мотивации</w:t>
            </w:r>
          </w:p>
          <w:p w:rsidR="00507EF7" w:rsidRPr="009C5BE1" w:rsidRDefault="00507EF7" w:rsidP="0004058E">
            <w:pPr>
              <w:widowControl w:val="0"/>
              <w:tabs>
                <w:tab w:val="left" w:pos="1536"/>
              </w:tabs>
              <w:jc w:val="both"/>
              <w:rPr>
                <w:spacing w:val="1"/>
              </w:rPr>
            </w:pPr>
            <w:r w:rsidRPr="009C5BE1">
              <w:rPr>
                <w:spacing w:val="3"/>
                <w:shd w:val="clear" w:color="auto" w:fill="FFFFFF"/>
              </w:rPr>
              <w:lastRenderedPageBreak/>
              <w:t>4) Диагностика внутригрупповых взаимоотношений в классных коллективах.</w:t>
            </w:r>
          </w:p>
          <w:p w:rsidR="00507EF7" w:rsidRPr="009C5BE1" w:rsidRDefault="00507EF7" w:rsidP="0004058E">
            <w:pPr>
              <w:jc w:val="both"/>
              <w:rPr>
                <w:rFonts w:eastAsia="Georgia"/>
                <w:spacing w:val="3"/>
                <w:shd w:val="clear" w:color="auto" w:fill="FFFFFF"/>
                <w:lang w:eastAsia="ar-SA"/>
              </w:rPr>
            </w:pPr>
            <w:r w:rsidRPr="009C5BE1">
              <w:rPr>
                <w:rFonts w:eastAsia="Georgia"/>
                <w:spacing w:val="3"/>
                <w:shd w:val="clear" w:color="auto" w:fill="FFFFFF"/>
                <w:lang w:eastAsia="ar-SA"/>
              </w:rPr>
              <w:t>5) Индивидуальная углубленная диагностика детей испытывающих трудности в обучении и поведении.</w:t>
            </w:r>
          </w:p>
          <w:p w:rsidR="00507EF7" w:rsidRPr="009C5BE1" w:rsidRDefault="00507EF7" w:rsidP="0004058E">
            <w:pPr>
              <w:jc w:val="both"/>
              <w:rPr>
                <w:rFonts w:eastAsia="@Arial Unicode MS"/>
                <w:b/>
              </w:rPr>
            </w:pPr>
          </w:p>
        </w:tc>
        <w:tc>
          <w:tcPr>
            <w:tcW w:w="3402" w:type="dxa"/>
            <w:gridSpan w:val="2"/>
          </w:tcPr>
          <w:p w:rsidR="00507EF7" w:rsidRPr="009C5BE1" w:rsidRDefault="00507EF7" w:rsidP="0004058E">
            <w:pPr>
              <w:widowControl w:val="0"/>
              <w:rPr>
                <w:spacing w:val="1"/>
              </w:rPr>
            </w:pPr>
            <w:r w:rsidRPr="009C5BE1">
              <w:rPr>
                <w:spacing w:val="3"/>
                <w:shd w:val="clear" w:color="auto" w:fill="FFFFFF"/>
              </w:rPr>
              <w:lastRenderedPageBreak/>
              <w:t>Данные об уровне тревожности.</w:t>
            </w:r>
          </w:p>
          <w:p w:rsidR="00507EF7" w:rsidRPr="009C5BE1" w:rsidRDefault="00507EF7" w:rsidP="0004058E">
            <w:pPr>
              <w:widowControl w:val="0"/>
              <w:rPr>
                <w:spacing w:val="3"/>
                <w:shd w:val="clear" w:color="auto" w:fill="FFFFFF"/>
              </w:rPr>
            </w:pPr>
            <w:r w:rsidRPr="009C5BE1">
              <w:rPr>
                <w:spacing w:val="3"/>
                <w:shd w:val="clear" w:color="auto" w:fill="FFFFFF"/>
              </w:rPr>
              <w:t xml:space="preserve">Данные о готовности к обучению в среднем звене. </w:t>
            </w:r>
          </w:p>
          <w:p w:rsidR="00507EF7" w:rsidRPr="009C5BE1" w:rsidRDefault="00507EF7" w:rsidP="0004058E">
            <w:pPr>
              <w:widowControl w:val="0"/>
              <w:rPr>
                <w:spacing w:val="3"/>
                <w:shd w:val="clear" w:color="auto" w:fill="FFFFFF"/>
              </w:rPr>
            </w:pPr>
            <w:r w:rsidRPr="009C5BE1">
              <w:rPr>
                <w:spacing w:val="3"/>
                <w:shd w:val="clear" w:color="auto" w:fill="FFFFFF"/>
              </w:rPr>
              <w:t xml:space="preserve">Динамика учебной </w:t>
            </w:r>
            <w:r w:rsidRPr="009C5BE1">
              <w:rPr>
                <w:spacing w:val="3"/>
                <w:shd w:val="clear" w:color="auto" w:fill="FFFFFF"/>
              </w:rPr>
              <w:lastRenderedPageBreak/>
              <w:t>мотивации.</w:t>
            </w:r>
          </w:p>
          <w:p w:rsidR="00507EF7" w:rsidRPr="009C5BE1" w:rsidRDefault="00507EF7" w:rsidP="0004058E">
            <w:pPr>
              <w:widowControl w:val="0"/>
              <w:rPr>
                <w:spacing w:val="3"/>
                <w:shd w:val="clear" w:color="auto" w:fill="FFFFFF"/>
              </w:rPr>
            </w:pPr>
            <w:r w:rsidRPr="009C5BE1">
              <w:rPr>
                <w:spacing w:val="3"/>
                <w:shd w:val="clear" w:color="auto" w:fill="FFFFFF"/>
              </w:rPr>
              <w:t>Данные о социометрических статусах детей и сплочённости.</w:t>
            </w:r>
          </w:p>
          <w:p w:rsidR="00507EF7" w:rsidRPr="009C5BE1" w:rsidRDefault="00507EF7" w:rsidP="0004058E">
            <w:pPr>
              <w:jc w:val="both"/>
              <w:rPr>
                <w:rFonts w:eastAsia="@Arial Unicode MS"/>
                <w:b/>
              </w:rPr>
            </w:pPr>
            <w:r w:rsidRPr="009C5BE1">
              <w:rPr>
                <w:rFonts w:eastAsia="Georgia"/>
                <w:spacing w:val="3"/>
                <w:shd w:val="clear" w:color="auto" w:fill="FFFFFF"/>
                <w:lang w:eastAsia="ar-SA"/>
              </w:rPr>
              <w:t>Причины неуспеваемости и трудностей в поведении</w:t>
            </w:r>
          </w:p>
        </w:tc>
      </w:tr>
      <w:tr w:rsidR="00507EF7" w:rsidRPr="009C5BE1" w:rsidTr="0004058E">
        <w:trPr>
          <w:cantSplit/>
          <w:trHeight w:val="1134"/>
        </w:trPr>
        <w:tc>
          <w:tcPr>
            <w:tcW w:w="961" w:type="dxa"/>
            <w:textDirection w:val="btLr"/>
          </w:tcPr>
          <w:p w:rsidR="00507EF7" w:rsidRPr="009C5BE1" w:rsidRDefault="00507EF7" w:rsidP="0004058E">
            <w:pPr>
              <w:ind w:right="113"/>
              <w:jc w:val="center"/>
              <w:rPr>
                <w:rFonts w:eastAsia="@Arial Unicode MS"/>
                <w:b/>
              </w:rPr>
            </w:pPr>
            <w:r w:rsidRPr="009C5BE1">
              <w:rPr>
                <w:rFonts w:eastAsia="Calibri"/>
                <w:b/>
                <w:spacing w:val="1"/>
                <w:shd w:val="clear" w:color="auto" w:fill="FFFFFF"/>
                <w:lang w:eastAsia="ar-SA"/>
              </w:rPr>
              <w:lastRenderedPageBreak/>
              <w:t>Коррекционно-развивающая работа</w:t>
            </w:r>
          </w:p>
        </w:tc>
        <w:tc>
          <w:tcPr>
            <w:tcW w:w="5207" w:type="dxa"/>
          </w:tcPr>
          <w:p w:rsidR="00507EF7" w:rsidRPr="009C5BE1" w:rsidRDefault="00507EF7" w:rsidP="008A588E">
            <w:pPr>
              <w:widowControl w:val="0"/>
              <w:numPr>
                <w:ilvl w:val="0"/>
                <w:numId w:val="73"/>
              </w:numPr>
              <w:tabs>
                <w:tab w:val="left" w:pos="814"/>
              </w:tabs>
              <w:spacing w:after="200" w:line="276" w:lineRule="auto"/>
              <w:jc w:val="both"/>
              <w:rPr>
                <w:spacing w:val="1"/>
              </w:rPr>
            </w:pPr>
            <w:r w:rsidRPr="009C5BE1">
              <w:rPr>
                <w:spacing w:val="3"/>
                <w:shd w:val="clear" w:color="auto" w:fill="FFFFFF"/>
              </w:rPr>
              <w:t>Индивидуальные психокоррекционные мероприятия по преодолению проблем в обучении, поведении и социально</w:t>
            </w:r>
            <w:r w:rsidRPr="009C5BE1">
              <w:rPr>
                <w:spacing w:val="3"/>
                <w:shd w:val="clear" w:color="auto" w:fill="FFFFFF"/>
              </w:rPr>
              <w:softHyphen/>
              <w:t xml:space="preserve"> психологической адаптации.</w:t>
            </w:r>
          </w:p>
          <w:p w:rsidR="00507EF7" w:rsidRPr="009C5BE1" w:rsidRDefault="00507EF7" w:rsidP="008A588E">
            <w:pPr>
              <w:widowControl w:val="0"/>
              <w:numPr>
                <w:ilvl w:val="0"/>
                <w:numId w:val="73"/>
              </w:numPr>
              <w:tabs>
                <w:tab w:val="left" w:pos="818"/>
              </w:tabs>
              <w:spacing w:after="200" w:line="276" w:lineRule="auto"/>
              <w:jc w:val="both"/>
              <w:rPr>
                <w:spacing w:val="1"/>
              </w:rPr>
            </w:pPr>
            <w:r w:rsidRPr="009C5BE1">
              <w:rPr>
                <w:spacing w:val="3"/>
                <w:shd w:val="clear" w:color="auto" w:fill="FFFFFF"/>
              </w:rPr>
              <w:t>Коррекционные мероприятия по преодолению трудностей в детско-родительских взаимоотношениях и в системе «Учитель - ученик».</w:t>
            </w:r>
          </w:p>
          <w:p w:rsidR="00507EF7" w:rsidRPr="009C5BE1" w:rsidRDefault="00507EF7" w:rsidP="008A588E">
            <w:pPr>
              <w:widowControl w:val="0"/>
              <w:numPr>
                <w:ilvl w:val="0"/>
                <w:numId w:val="73"/>
              </w:numPr>
              <w:tabs>
                <w:tab w:val="left" w:pos="814"/>
              </w:tabs>
              <w:spacing w:after="200" w:line="276" w:lineRule="auto"/>
              <w:jc w:val="both"/>
              <w:rPr>
                <w:spacing w:val="1"/>
              </w:rPr>
            </w:pPr>
            <w:r w:rsidRPr="009C5BE1">
              <w:rPr>
                <w:spacing w:val="3"/>
                <w:shd w:val="clear" w:color="auto" w:fill="FFFFFF"/>
              </w:rPr>
              <w:t>Коррекционные мероприятия по снижению школьной тревожности и повышению психологической комфортности обучающихся.</w:t>
            </w:r>
          </w:p>
          <w:p w:rsidR="00507EF7" w:rsidRPr="009C5BE1" w:rsidRDefault="00507EF7" w:rsidP="008A588E">
            <w:pPr>
              <w:widowControl w:val="0"/>
              <w:numPr>
                <w:ilvl w:val="0"/>
                <w:numId w:val="73"/>
              </w:numPr>
              <w:tabs>
                <w:tab w:val="left" w:pos="814"/>
              </w:tabs>
              <w:spacing w:after="200" w:line="276" w:lineRule="auto"/>
              <w:jc w:val="both"/>
              <w:rPr>
                <w:spacing w:val="1"/>
              </w:rPr>
            </w:pPr>
            <w:r w:rsidRPr="009C5BE1">
              <w:rPr>
                <w:spacing w:val="3"/>
                <w:shd w:val="clear" w:color="auto" w:fill="FFFFFF"/>
              </w:rPr>
              <w:t>Коррекционные мероприятия по повышению готовности к обучению в среднем звене у обучающихся 4-ого класса.</w:t>
            </w:r>
          </w:p>
          <w:p w:rsidR="00507EF7" w:rsidRPr="009C5BE1" w:rsidRDefault="00507EF7" w:rsidP="008A588E">
            <w:pPr>
              <w:numPr>
                <w:ilvl w:val="0"/>
                <w:numId w:val="73"/>
              </w:numPr>
              <w:spacing w:after="200" w:line="276" w:lineRule="auto"/>
              <w:jc w:val="both"/>
              <w:rPr>
                <w:rFonts w:eastAsia="@Arial Unicode MS"/>
                <w:b/>
                <w:spacing w:val="3"/>
                <w:shd w:val="clear" w:color="auto" w:fill="FFFFFF"/>
              </w:rPr>
            </w:pPr>
            <w:r w:rsidRPr="009C5BE1">
              <w:rPr>
                <w:rFonts w:eastAsia="Georgia"/>
                <w:spacing w:val="3"/>
                <w:shd w:val="clear" w:color="auto" w:fill="FFFFFF"/>
                <w:lang w:eastAsia="ar-SA"/>
              </w:rPr>
              <w:t>Участие в работе школьной ПМПК (подготовка материалов, углубленные диагностические исследования проблем в обучении и воспитании, направление на ПМПК)</w:t>
            </w:r>
          </w:p>
          <w:p w:rsidR="00507EF7" w:rsidRPr="009C5BE1" w:rsidRDefault="00507EF7" w:rsidP="0004058E">
            <w:pPr>
              <w:jc w:val="both"/>
              <w:rPr>
                <w:rFonts w:eastAsia="@Arial Unicode MS"/>
                <w:b/>
              </w:rPr>
            </w:pPr>
          </w:p>
        </w:tc>
        <w:tc>
          <w:tcPr>
            <w:tcW w:w="3402" w:type="dxa"/>
            <w:gridSpan w:val="2"/>
          </w:tcPr>
          <w:p w:rsidR="00507EF7" w:rsidRPr="009C5BE1" w:rsidRDefault="00507EF7" w:rsidP="0004058E">
            <w:pPr>
              <w:widowControl w:val="0"/>
              <w:jc w:val="both"/>
              <w:rPr>
                <w:spacing w:val="1"/>
              </w:rPr>
            </w:pPr>
            <w:r w:rsidRPr="009C5BE1">
              <w:rPr>
                <w:spacing w:val="3"/>
                <w:shd w:val="clear" w:color="auto" w:fill="FFFFFF"/>
              </w:rPr>
              <w:t>Преодоление школьнойдезадаптации обучающихся</w:t>
            </w:r>
          </w:p>
          <w:p w:rsidR="00507EF7" w:rsidRPr="009C5BE1" w:rsidRDefault="00507EF7" w:rsidP="0004058E">
            <w:pPr>
              <w:widowControl w:val="0"/>
              <w:jc w:val="both"/>
              <w:rPr>
                <w:spacing w:val="1"/>
              </w:rPr>
            </w:pPr>
            <w:r w:rsidRPr="009C5BE1">
              <w:rPr>
                <w:spacing w:val="3"/>
                <w:shd w:val="clear" w:color="auto" w:fill="FFFFFF"/>
              </w:rPr>
              <w:t>Повышение уровня семейной и педагогической поддержки обучающимся</w:t>
            </w:r>
          </w:p>
          <w:p w:rsidR="00507EF7" w:rsidRPr="009C5BE1" w:rsidRDefault="00507EF7" w:rsidP="0004058E">
            <w:pPr>
              <w:widowControl w:val="0"/>
              <w:jc w:val="both"/>
              <w:rPr>
                <w:spacing w:val="1"/>
              </w:rPr>
            </w:pPr>
            <w:r w:rsidRPr="009C5BE1">
              <w:rPr>
                <w:spacing w:val="3"/>
                <w:shd w:val="clear" w:color="auto" w:fill="FFFFFF"/>
              </w:rPr>
              <w:t>Снижение уровня тревожности, повышение комфортности</w:t>
            </w:r>
          </w:p>
          <w:p w:rsidR="00507EF7" w:rsidRPr="009C5BE1" w:rsidRDefault="00507EF7" w:rsidP="0004058E">
            <w:pPr>
              <w:jc w:val="both"/>
              <w:rPr>
                <w:rFonts w:eastAsia="@Arial Unicode MS"/>
                <w:b/>
              </w:rPr>
            </w:pPr>
            <w:r w:rsidRPr="009C5BE1">
              <w:rPr>
                <w:rFonts w:eastAsia="Georgia"/>
                <w:spacing w:val="3"/>
                <w:shd w:val="clear" w:color="auto" w:fill="FFFFFF"/>
                <w:lang w:eastAsia="ar-SA"/>
              </w:rPr>
              <w:t>Снижение уровня тревожности, повышение готовности к обучению в среднем звене. Рекомендации участникам педагогического процесса по повышению уровня школьной адаптации</w:t>
            </w:r>
          </w:p>
        </w:tc>
      </w:tr>
      <w:tr w:rsidR="00507EF7" w:rsidRPr="009C5BE1" w:rsidTr="0004058E">
        <w:tc>
          <w:tcPr>
            <w:tcW w:w="9570" w:type="dxa"/>
            <w:gridSpan w:val="4"/>
          </w:tcPr>
          <w:p w:rsidR="00507EF7" w:rsidRPr="009C5BE1" w:rsidRDefault="00507EF7" w:rsidP="0004058E">
            <w:pPr>
              <w:jc w:val="center"/>
              <w:rPr>
                <w:rFonts w:eastAsia="@Arial Unicode MS"/>
                <w:b/>
              </w:rPr>
            </w:pPr>
            <w:r w:rsidRPr="009C5BE1">
              <w:rPr>
                <w:rFonts w:eastAsia="@Arial Unicode MS"/>
                <w:b/>
              </w:rPr>
              <w:t>Работа с педагогами</w:t>
            </w:r>
          </w:p>
          <w:p w:rsidR="00507EF7" w:rsidRPr="009C5BE1" w:rsidRDefault="00507EF7" w:rsidP="0004058E">
            <w:pPr>
              <w:jc w:val="center"/>
              <w:rPr>
                <w:rFonts w:eastAsia="@Arial Unicode MS"/>
                <w:b/>
              </w:rPr>
            </w:pPr>
          </w:p>
        </w:tc>
      </w:tr>
      <w:tr w:rsidR="00507EF7" w:rsidRPr="009C5BE1" w:rsidTr="0004058E">
        <w:trPr>
          <w:cantSplit/>
          <w:trHeight w:val="1134"/>
        </w:trPr>
        <w:tc>
          <w:tcPr>
            <w:tcW w:w="961" w:type="dxa"/>
            <w:textDirection w:val="btLr"/>
          </w:tcPr>
          <w:p w:rsidR="00507EF7" w:rsidRPr="009C5BE1" w:rsidRDefault="00507EF7" w:rsidP="0004058E">
            <w:pPr>
              <w:widowControl w:val="0"/>
              <w:jc w:val="center"/>
              <w:rPr>
                <w:b/>
                <w:spacing w:val="1"/>
              </w:rPr>
            </w:pPr>
            <w:r w:rsidRPr="009C5BE1">
              <w:rPr>
                <w:b/>
                <w:spacing w:val="1"/>
                <w:shd w:val="clear" w:color="auto" w:fill="FFFFFF"/>
              </w:rPr>
              <w:t>Консультативная</w:t>
            </w:r>
          </w:p>
          <w:p w:rsidR="00507EF7" w:rsidRPr="009C5BE1" w:rsidRDefault="00507EF7" w:rsidP="0004058E">
            <w:pPr>
              <w:ind w:right="113"/>
              <w:jc w:val="center"/>
              <w:rPr>
                <w:rFonts w:eastAsia="@Arial Unicode MS"/>
                <w:b/>
              </w:rPr>
            </w:pPr>
            <w:r w:rsidRPr="009C5BE1">
              <w:rPr>
                <w:rFonts w:eastAsia="Calibri"/>
                <w:b/>
                <w:spacing w:val="1"/>
                <w:shd w:val="clear" w:color="auto" w:fill="FFFFFF"/>
                <w:lang w:eastAsia="ar-SA"/>
              </w:rPr>
              <w:t>работа</w:t>
            </w:r>
          </w:p>
        </w:tc>
        <w:tc>
          <w:tcPr>
            <w:tcW w:w="8609" w:type="dxa"/>
            <w:gridSpan w:val="3"/>
          </w:tcPr>
          <w:p w:rsidR="00507EF7" w:rsidRPr="009C5BE1" w:rsidRDefault="00507EF7" w:rsidP="0004058E">
            <w:pPr>
              <w:jc w:val="both"/>
              <w:rPr>
                <w:rFonts w:eastAsia="Georgia"/>
                <w:spacing w:val="3"/>
                <w:shd w:val="clear" w:color="auto" w:fill="FFFFFF"/>
                <w:lang w:eastAsia="ar-SA"/>
              </w:rPr>
            </w:pPr>
            <w:r w:rsidRPr="009C5BE1">
              <w:rPr>
                <w:rFonts w:eastAsia="Georgia"/>
                <w:spacing w:val="3"/>
                <w:shd w:val="clear" w:color="auto" w:fill="FFFFFF"/>
                <w:lang w:eastAsia="ar-SA"/>
              </w:rPr>
              <w:t xml:space="preserve"> Индивидуальные и групповые консультации по результатам психодиагностики и по запросам,</w:t>
            </w:r>
          </w:p>
          <w:p w:rsidR="00507EF7" w:rsidRPr="009C5BE1" w:rsidRDefault="00507EF7" w:rsidP="0004058E">
            <w:pPr>
              <w:jc w:val="both"/>
              <w:rPr>
                <w:rFonts w:eastAsia="Georgia"/>
                <w:spacing w:val="3"/>
                <w:shd w:val="clear" w:color="auto" w:fill="FFFFFF"/>
                <w:lang w:eastAsia="ar-SA"/>
              </w:rPr>
            </w:pPr>
            <w:r w:rsidRPr="009C5BE1">
              <w:rPr>
                <w:rFonts w:eastAsia="Georgia"/>
                <w:spacing w:val="3"/>
                <w:shd w:val="clear" w:color="auto" w:fill="FFFFFF"/>
                <w:lang w:eastAsia="ar-SA"/>
              </w:rPr>
              <w:t xml:space="preserve"> просветительская работа по проблеме сплочения детских и подростковых коллективов</w:t>
            </w:r>
          </w:p>
          <w:p w:rsidR="00507EF7" w:rsidRPr="009C5BE1" w:rsidRDefault="00507EF7" w:rsidP="0004058E">
            <w:pPr>
              <w:jc w:val="both"/>
              <w:rPr>
                <w:rFonts w:eastAsia="Georgia"/>
                <w:spacing w:val="3"/>
                <w:shd w:val="clear" w:color="auto" w:fill="FFFFFF"/>
                <w:lang w:eastAsia="ar-SA"/>
              </w:rPr>
            </w:pPr>
          </w:p>
          <w:p w:rsidR="00507EF7" w:rsidRPr="009C5BE1" w:rsidRDefault="00507EF7" w:rsidP="0004058E">
            <w:pPr>
              <w:jc w:val="both"/>
              <w:rPr>
                <w:rFonts w:eastAsia="@Arial Unicode MS"/>
                <w:b/>
              </w:rPr>
            </w:pPr>
          </w:p>
        </w:tc>
      </w:tr>
      <w:tr w:rsidR="00507EF7" w:rsidRPr="009C5BE1" w:rsidTr="0004058E">
        <w:tc>
          <w:tcPr>
            <w:tcW w:w="9570" w:type="dxa"/>
            <w:gridSpan w:val="4"/>
          </w:tcPr>
          <w:p w:rsidR="00507EF7" w:rsidRPr="009C5BE1" w:rsidRDefault="00507EF7" w:rsidP="0004058E">
            <w:pPr>
              <w:jc w:val="center"/>
              <w:rPr>
                <w:rFonts w:eastAsia="@Arial Unicode MS"/>
                <w:b/>
              </w:rPr>
            </w:pPr>
            <w:r w:rsidRPr="009C5BE1">
              <w:rPr>
                <w:rFonts w:eastAsia="@Arial Unicode MS"/>
                <w:b/>
              </w:rPr>
              <w:t>Работа с родителями</w:t>
            </w:r>
          </w:p>
          <w:p w:rsidR="00507EF7" w:rsidRPr="009C5BE1" w:rsidRDefault="00507EF7" w:rsidP="0004058E">
            <w:pPr>
              <w:jc w:val="both"/>
              <w:rPr>
                <w:rFonts w:eastAsia="@Arial Unicode MS"/>
                <w:b/>
              </w:rPr>
            </w:pPr>
          </w:p>
        </w:tc>
      </w:tr>
      <w:tr w:rsidR="00507EF7" w:rsidRPr="009C5BE1" w:rsidTr="0004058E">
        <w:trPr>
          <w:cantSplit/>
          <w:trHeight w:val="1134"/>
        </w:trPr>
        <w:tc>
          <w:tcPr>
            <w:tcW w:w="961" w:type="dxa"/>
            <w:textDirection w:val="btLr"/>
          </w:tcPr>
          <w:p w:rsidR="00507EF7" w:rsidRPr="009C5BE1" w:rsidRDefault="00507EF7" w:rsidP="0004058E">
            <w:pPr>
              <w:ind w:right="113"/>
              <w:jc w:val="right"/>
              <w:rPr>
                <w:rFonts w:eastAsia="@Arial Unicode MS"/>
                <w:b/>
              </w:rPr>
            </w:pPr>
            <w:r w:rsidRPr="009C5BE1">
              <w:rPr>
                <w:rFonts w:eastAsia="@Arial Unicode MS"/>
                <w:b/>
              </w:rPr>
              <w:lastRenderedPageBreak/>
              <w:t>Информационно-просветительская работа</w:t>
            </w:r>
          </w:p>
        </w:tc>
        <w:tc>
          <w:tcPr>
            <w:tcW w:w="6162" w:type="dxa"/>
            <w:gridSpan w:val="2"/>
          </w:tcPr>
          <w:p w:rsidR="00507EF7" w:rsidRPr="009C5BE1" w:rsidRDefault="00507EF7" w:rsidP="0004058E">
            <w:pPr>
              <w:widowControl w:val="0"/>
              <w:tabs>
                <w:tab w:val="left" w:pos="1066"/>
              </w:tabs>
              <w:rPr>
                <w:spacing w:val="1"/>
              </w:rPr>
            </w:pPr>
            <w:r w:rsidRPr="009C5BE1">
              <w:rPr>
                <w:spacing w:val="3"/>
                <w:shd w:val="clear" w:color="auto" w:fill="FFFFFF"/>
              </w:rPr>
              <w:t>1.Психологическое просвещение в соответствии с планом родительского лектория</w:t>
            </w:r>
          </w:p>
          <w:p w:rsidR="00507EF7" w:rsidRPr="009C5BE1" w:rsidRDefault="00507EF7" w:rsidP="0004058E">
            <w:pPr>
              <w:widowControl w:val="0"/>
              <w:tabs>
                <w:tab w:val="left" w:pos="1066"/>
              </w:tabs>
              <w:rPr>
                <w:spacing w:val="1"/>
              </w:rPr>
            </w:pPr>
            <w:r w:rsidRPr="009C5BE1">
              <w:rPr>
                <w:spacing w:val="3"/>
                <w:shd w:val="clear" w:color="auto" w:fill="FFFFFF"/>
              </w:rPr>
              <w:t>2.Выступления на родительских собраниях по результатам групповых психодиагностик</w:t>
            </w:r>
          </w:p>
          <w:p w:rsidR="00507EF7" w:rsidRPr="009C5BE1" w:rsidRDefault="00507EF7" w:rsidP="0004058E">
            <w:pPr>
              <w:widowControl w:val="0"/>
              <w:tabs>
                <w:tab w:val="left" w:pos="1070"/>
              </w:tabs>
              <w:rPr>
                <w:spacing w:val="1"/>
              </w:rPr>
            </w:pPr>
            <w:r w:rsidRPr="009C5BE1">
              <w:rPr>
                <w:spacing w:val="3"/>
                <w:shd w:val="clear" w:color="auto" w:fill="FFFFFF"/>
              </w:rPr>
              <w:t>3.Индивидуальная и групповая диагностика нарушений семейного воспитания (по запросам родителей)</w:t>
            </w:r>
          </w:p>
          <w:p w:rsidR="00507EF7" w:rsidRPr="009C5BE1" w:rsidRDefault="00507EF7" w:rsidP="0004058E">
            <w:pPr>
              <w:jc w:val="both"/>
              <w:rPr>
                <w:rFonts w:eastAsia="Georgia"/>
                <w:spacing w:val="3"/>
                <w:shd w:val="clear" w:color="auto" w:fill="FFFFFF"/>
                <w:lang w:eastAsia="ar-SA"/>
              </w:rPr>
            </w:pPr>
            <w:r w:rsidRPr="009C5BE1">
              <w:rPr>
                <w:rFonts w:eastAsia="Georgia"/>
                <w:spacing w:val="3"/>
                <w:shd w:val="clear" w:color="auto" w:fill="FFFFFF"/>
                <w:lang w:eastAsia="ar-SA"/>
              </w:rPr>
              <w:t>4. Индивидуальные консультации по запросам и выявленным проблемам.</w:t>
            </w:r>
          </w:p>
          <w:p w:rsidR="00507EF7" w:rsidRPr="009C5BE1" w:rsidRDefault="00507EF7" w:rsidP="0004058E">
            <w:pPr>
              <w:jc w:val="both"/>
              <w:rPr>
                <w:rFonts w:eastAsia="@Arial Unicode MS"/>
                <w:b/>
              </w:rPr>
            </w:pPr>
          </w:p>
        </w:tc>
        <w:tc>
          <w:tcPr>
            <w:tcW w:w="2447" w:type="dxa"/>
          </w:tcPr>
          <w:p w:rsidR="00507EF7" w:rsidRPr="009C5BE1" w:rsidRDefault="00507EF7" w:rsidP="0004058E">
            <w:pPr>
              <w:jc w:val="both"/>
              <w:rPr>
                <w:rFonts w:eastAsia="@Arial Unicode MS"/>
                <w:b/>
              </w:rPr>
            </w:pPr>
          </w:p>
        </w:tc>
      </w:tr>
    </w:tbl>
    <w:p w:rsidR="0004058E" w:rsidRPr="009C5BE1" w:rsidRDefault="0004058E" w:rsidP="0004058E">
      <w:pPr>
        <w:tabs>
          <w:tab w:val="left" w:pos="2145"/>
        </w:tabs>
        <w:spacing w:after="200" w:line="276" w:lineRule="auto"/>
        <w:jc w:val="center"/>
        <w:rPr>
          <w:rFonts w:eastAsia="Calibri"/>
          <w:b/>
          <w:highlight w:val="green"/>
          <w:lang w:eastAsia="en-US"/>
        </w:rPr>
      </w:pPr>
    </w:p>
    <w:p w:rsidR="0004058E" w:rsidRPr="009C5BE1" w:rsidRDefault="0004058E" w:rsidP="0004058E">
      <w:pPr>
        <w:tabs>
          <w:tab w:val="left" w:pos="2145"/>
        </w:tabs>
        <w:spacing w:after="200" w:line="276" w:lineRule="auto"/>
        <w:jc w:val="center"/>
        <w:rPr>
          <w:rFonts w:eastAsia="Calibri"/>
          <w:b/>
          <w:lang w:eastAsia="en-US"/>
        </w:rPr>
      </w:pPr>
      <w:r w:rsidRPr="009C5BE1">
        <w:rPr>
          <w:rFonts w:eastAsia="Calibri"/>
          <w:b/>
          <w:lang w:eastAsia="en-US"/>
        </w:rPr>
        <w:t>Программа коррекционно-развивающей работы педагога-психолога с обучающимися 1-4 классов</w:t>
      </w:r>
    </w:p>
    <w:p w:rsidR="0004058E" w:rsidRPr="009C5BE1" w:rsidRDefault="0004058E" w:rsidP="0004058E">
      <w:pPr>
        <w:tabs>
          <w:tab w:val="left" w:pos="2145"/>
        </w:tabs>
        <w:spacing w:line="360" w:lineRule="auto"/>
        <w:jc w:val="both"/>
        <w:rPr>
          <w:rFonts w:eastAsia="Calibri"/>
          <w:lang w:eastAsia="en-US"/>
        </w:rPr>
      </w:pPr>
    </w:p>
    <w:p w:rsidR="0004058E" w:rsidRPr="009C5BE1" w:rsidRDefault="0004058E" w:rsidP="0004058E">
      <w:pPr>
        <w:tabs>
          <w:tab w:val="left" w:pos="2145"/>
        </w:tabs>
        <w:jc w:val="both"/>
        <w:rPr>
          <w:rFonts w:eastAsia="Calibri"/>
          <w:b/>
          <w:lang w:eastAsia="en-US"/>
        </w:rPr>
      </w:pPr>
      <w:r w:rsidRPr="009C5BE1">
        <w:rPr>
          <w:rFonts w:eastAsia="Calibri"/>
          <w:b/>
          <w:lang w:eastAsia="en-US"/>
        </w:rPr>
        <w:t>Программа коррекционной работы направлена на:</w:t>
      </w:r>
    </w:p>
    <w:p w:rsidR="0004058E" w:rsidRPr="009C5BE1" w:rsidRDefault="0004058E" w:rsidP="008A588E">
      <w:pPr>
        <w:numPr>
          <w:ilvl w:val="0"/>
          <w:numId w:val="227"/>
        </w:numPr>
        <w:tabs>
          <w:tab w:val="left" w:pos="2145"/>
        </w:tabs>
        <w:spacing w:after="200" w:line="276" w:lineRule="auto"/>
        <w:ind w:left="284" w:hanging="284"/>
        <w:contextualSpacing/>
        <w:jc w:val="both"/>
        <w:rPr>
          <w:rFonts w:eastAsia="Calibri"/>
          <w:lang w:eastAsia="en-US"/>
        </w:rPr>
      </w:pPr>
      <w:r w:rsidRPr="009C5BE1">
        <w:rPr>
          <w:rFonts w:eastAsia="Calibri"/>
          <w:lang w:eastAsia="en-US"/>
        </w:rPr>
        <w:t>преодоление затруднений учащихся в учебной деятельности;</w:t>
      </w:r>
    </w:p>
    <w:p w:rsidR="0004058E" w:rsidRPr="009C5BE1" w:rsidRDefault="0004058E" w:rsidP="008A588E">
      <w:pPr>
        <w:numPr>
          <w:ilvl w:val="0"/>
          <w:numId w:val="227"/>
        </w:numPr>
        <w:tabs>
          <w:tab w:val="left" w:pos="2145"/>
        </w:tabs>
        <w:spacing w:after="200" w:line="276" w:lineRule="auto"/>
        <w:ind w:left="284" w:hanging="284"/>
        <w:contextualSpacing/>
        <w:jc w:val="both"/>
        <w:rPr>
          <w:rFonts w:eastAsia="Calibri"/>
          <w:lang w:eastAsia="en-US"/>
        </w:rPr>
      </w:pPr>
      <w:r w:rsidRPr="009C5BE1">
        <w:rPr>
          <w:rFonts w:eastAsia="Calibri"/>
          <w:lang w:eastAsia="en-US"/>
        </w:rPr>
        <w:t xml:space="preserve">овладение навыками адаптации учащихся к социуму; </w:t>
      </w:r>
    </w:p>
    <w:p w:rsidR="0004058E" w:rsidRPr="009C5BE1" w:rsidRDefault="0004058E" w:rsidP="008A588E">
      <w:pPr>
        <w:numPr>
          <w:ilvl w:val="0"/>
          <w:numId w:val="227"/>
        </w:numPr>
        <w:tabs>
          <w:tab w:val="left" w:pos="2145"/>
        </w:tabs>
        <w:spacing w:after="200" w:line="276" w:lineRule="auto"/>
        <w:ind w:left="284" w:hanging="284"/>
        <w:contextualSpacing/>
        <w:jc w:val="both"/>
        <w:rPr>
          <w:rFonts w:eastAsia="Calibri"/>
          <w:lang w:eastAsia="en-US"/>
        </w:rPr>
      </w:pPr>
      <w:r w:rsidRPr="009C5BE1">
        <w:rPr>
          <w:rFonts w:eastAsia="Calibri"/>
          <w:lang w:eastAsia="en-US"/>
        </w:rPr>
        <w:t>психолого-медико-педагогическое сопровождение школьников, имеющих проблемы в обучении;</w:t>
      </w:r>
    </w:p>
    <w:p w:rsidR="0004058E" w:rsidRPr="009C5BE1" w:rsidRDefault="0004058E" w:rsidP="008A588E">
      <w:pPr>
        <w:numPr>
          <w:ilvl w:val="0"/>
          <w:numId w:val="227"/>
        </w:numPr>
        <w:tabs>
          <w:tab w:val="left" w:pos="2145"/>
        </w:tabs>
        <w:spacing w:after="200" w:line="276" w:lineRule="auto"/>
        <w:ind w:left="284" w:hanging="284"/>
        <w:contextualSpacing/>
        <w:jc w:val="both"/>
        <w:rPr>
          <w:rFonts w:eastAsia="Calibri"/>
          <w:b/>
          <w:bCs/>
          <w:lang w:eastAsia="en-US"/>
        </w:rPr>
      </w:pPr>
      <w:r w:rsidRPr="009C5BE1">
        <w:rPr>
          <w:rFonts w:eastAsia="Calibri"/>
          <w:lang w:eastAsia="en-US"/>
        </w:rPr>
        <w:t xml:space="preserve">коррекция и </w:t>
      </w:r>
      <w:r w:rsidRPr="009C5BE1">
        <w:rPr>
          <w:rFonts w:eastAsia="Calibri"/>
          <w:lang w:val="en-US" w:eastAsia="en-US"/>
        </w:rPr>
        <w:t>развитие</w:t>
      </w:r>
      <w:r w:rsidRPr="009C5BE1">
        <w:rPr>
          <w:rFonts w:eastAsia="Calibri"/>
          <w:lang w:eastAsia="en-US"/>
        </w:rPr>
        <w:t>.</w:t>
      </w:r>
    </w:p>
    <w:p w:rsidR="0004058E" w:rsidRPr="009C5BE1" w:rsidRDefault="0004058E" w:rsidP="0004058E">
      <w:pPr>
        <w:widowControl w:val="0"/>
        <w:tabs>
          <w:tab w:val="left" w:leader="dot" w:pos="624"/>
        </w:tabs>
        <w:autoSpaceDE w:val="0"/>
        <w:autoSpaceDN w:val="0"/>
        <w:adjustRightInd w:val="0"/>
        <w:spacing w:line="210" w:lineRule="exact"/>
        <w:jc w:val="both"/>
        <w:rPr>
          <w:rFonts w:eastAsia="@Arial Unicode MS"/>
          <w:b/>
          <w:bCs/>
        </w:rPr>
      </w:pPr>
    </w:p>
    <w:p w:rsidR="0004058E" w:rsidRPr="009C5BE1" w:rsidRDefault="0004058E" w:rsidP="0004058E">
      <w:pPr>
        <w:widowControl w:val="0"/>
        <w:tabs>
          <w:tab w:val="left" w:leader="dot" w:pos="624"/>
        </w:tabs>
        <w:autoSpaceDE w:val="0"/>
        <w:autoSpaceDN w:val="0"/>
        <w:adjustRightInd w:val="0"/>
        <w:jc w:val="center"/>
        <w:rPr>
          <w:rFonts w:eastAsia="@Arial Unicode MS"/>
          <w:b/>
          <w:bCs/>
        </w:rPr>
      </w:pPr>
      <w:r w:rsidRPr="009C5BE1">
        <w:rPr>
          <w:rFonts w:eastAsia="@Arial Unicode MS"/>
          <w:b/>
          <w:bCs/>
        </w:rPr>
        <w:t>Направления работы</w:t>
      </w:r>
    </w:p>
    <w:tbl>
      <w:tblPr>
        <w:tblStyle w:val="afff"/>
        <w:tblW w:w="9606" w:type="dxa"/>
        <w:tblLook w:val="04A0" w:firstRow="1" w:lastRow="0" w:firstColumn="1" w:lastColumn="0" w:noHBand="0" w:noVBand="1"/>
      </w:tblPr>
      <w:tblGrid>
        <w:gridCol w:w="1242"/>
        <w:gridCol w:w="3686"/>
        <w:gridCol w:w="4678"/>
      </w:tblGrid>
      <w:tr w:rsidR="0004058E" w:rsidRPr="009C5BE1" w:rsidTr="0004058E">
        <w:trPr>
          <w:cantSplit/>
          <w:trHeight w:val="1134"/>
        </w:trPr>
        <w:tc>
          <w:tcPr>
            <w:tcW w:w="1242" w:type="dxa"/>
            <w:textDirection w:val="btLr"/>
          </w:tcPr>
          <w:p w:rsidR="0004058E" w:rsidRPr="009C5BE1" w:rsidRDefault="0004058E" w:rsidP="0004058E">
            <w:pPr>
              <w:jc w:val="center"/>
              <w:rPr>
                <w:rFonts w:eastAsiaTheme="minorHAnsi"/>
                <w:b/>
                <w:lang w:eastAsia="en-US"/>
              </w:rPr>
            </w:pPr>
            <w:r w:rsidRPr="009C5BE1">
              <w:rPr>
                <w:rFonts w:eastAsiaTheme="minorHAnsi"/>
                <w:b/>
                <w:lang w:eastAsia="en-US"/>
              </w:rPr>
              <w:t>1. Диагностическая работа</w:t>
            </w:r>
          </w:p>
        </w:tc>
        <w:tc>
          <w:tcPr>
            <w:tcW w:w="3686" w:type="dxa"/>
          </w:tcPr>
          <w:p w:rsidR="0004058E" w:rsidRPr="009C5BE1" w:rsidRDefault="0004058E" w:rsidP="0004058E">
            <w:pPr>
              <w:rPr>
                <w:rFonts w:eastAsiaTheme="minorHAnsi"/>
                <w:lang w:eastAsia="en-US"/>
              </w:rPr>
            </w:pPr>
            <w:r w:rsidRPr="009C5BE1">
              <w:rPr>
                <w:rFonts w:eastAsiaTheme="minorHAnsi"/>
                <w:lang w:eastAsia="en-US"/>
              </w:rPr>
              <w:t>обеспечение своевременного выявления детей с ограниченными ОВЗ, ЗПР, детей-инвалидов, проведение их комплексного обследования и подготовку рекомендаций по оказанию им психолого-медико-педагогической помощи в условиях образовательного учреждения</w:t>
            </w:r>
          </w:p>
        </w:tc>
        <w:tc>
          <w:tcPr>
            <w:tcW w:w="4678" w:type="dxa"/>
          </w:tcPr>
          <w:p w:rsidR="0004058E" w:rsidRPr="009C5BE1" w:rsidRDefault="0004058E" w:rsidP="0004058E">
            <w:pPr>
              <w:rPr>
                <w:rFonts w:eastAsiaTheme="minorHAnsi"/>
                <w:lang w:eastAsia="en-US"/>
              </w:rPr>
            </w:pPr>
            <w:r w:rsidRPr="009C5BE1">
              <w:rPr>
                <w:rFonts w:eastAsiaTheme="minorHAnsi"/>
                <w:lang w:eastAsia="en-US"/>
              </w:rPr>
              <w:t>— своевременное выявление детей, нуждающихся в специализированной помощи;</w:t>
            </w:r>
          </w:p>
        </w:tc>
      </w:tr>
      <w:tr w:rsidR="0004058E" w:rsidRPr="009C5BE1" w:rsidTr="0004058E">
        <w:trPr>
          <w:cantSplit/>
          <w:trHeight w:val="1134"/>
        </w:trPr>
        <w:tc>
          <w:tcPr>
            <w:tcW w:w="1242" w:type="dxa"/>
            <w:textDirection w:val="btLr"/>
          </w:tcPr>
          <w:p w:rsidR="0004058E" w:rsidRPr="009C5BE1" w:rsidRDefault="0004058E" w:rsidP="0004058E">
            <w:pPr>
              <w:jc w:val="center"/>
              <w:rPr>
                <w:rFonts w:eastAsiaTheme="minorHAnsi"/>
                <w:b/>
                <w:lang w:eastAsia="en-US"/>
              </w:rPr>
            </w:pPr>
            <w:r w:rsidRPr="009C5BE1">
              <w:rPr>
                <w:rFonts w:eastAsiaTheme="minorHAnsi"/>
                <w:b/>
                <w:lang w:eastAsia="en-US"/>
              </w:rPr>
              <w:t>2. Коррекционно-развивающая работа</w:t>
            </w:r>
          </w:p>
        </w:tc>
        <w:tc>
          <w:tcPr>
            <w:tcW w:w="3686" w:type="dxa"/>
          </w:tcPr>
          <w:p w:rsidR="0004058E" w:rsidRPr="009C5BE1" w:rsidRDefault="0004058E" w:rsidP="0004058E">
            <w:pPr>
              <w:rPr>
                <w:rFonts w:eastAsiaTheme="minorHAnsi"/>
                <w:lang w:eastAsia="en-US"/>
              </w:rPr>
            </w:pPr>
            <w:r w:rsidRPr="009C5BE1">
              <w:rPr>
                <w:rFonts w:eastAsiaTheme="minorHAnsi"/>
                <w:lang w:eastAsia="en-US"/>
              </w:rPr>
              <w:t>обеспечение своевременной специализированной помощи в освоении содержания образования и коррекцию недостатков в физическом и (или) психическом развитии детей в условиях общеобразовательного учреждения; способствует формированию универсальных учебных действий у обучающихся (личностных, регулятивных, познавательных, коммуникативных)</w:t>
            </w:r>
          </w:p>
        </w:tc>
        <w:tc>
          <w:tcPr>
            <w:tcW w:w="4678" w:type="dxa"/>
          </w:tcPr>
          <w:p w:rsidR="0004058E" w:rsidRPr="009C5BE1" w:rsidRDefault="0004058E" w:rsidP="0004058E">
            <w:pPr>
              <w:rPr>
                <w:rFonts w:eastAsiaTheme="minorHAnsi"/>
                <w:lang w:eastAsia="en-US"/>
              </w:rPr>
            </w:pPr>
            <w:r w:rsidRPr="009C5BE1">
              <w:rPr>
                <w:rFonts w:eastAsiaTheme="minorHAnsi"/>
                <w:lang w:eastAsia="en-US"/>
              </w:rPr>
              <w:t>— ранняя диагностика отклонений в развитии и анализ причин трудностей адаптации;</w:t>
            </w:r>
          </w:p>
        </w:tc>
      </w:tr>
      <w:tr w:rsidR="0004058E" w:rsidRPr="009C5BE1" w:rsidTr="0004058E">
        <w:trPr>
          <w:cantSplit/>
          <w:trHeight w:val="1134"/>
        </w:trPr>
        <w:tc>
          <w:tcPr>
            <w:tcW w:w="1242" w:type="dxa"/>
            <w:textDirection w:val="btLr"/>
          </w:tcPr>
          <w:p w:rsidR="0004058E" w:rsidRPr="009C5BE1" w:rsidRDefault="0004058E" w:rsidP="0004058E">
            <w:pPr>
              <w:jc w:val="center"/>
              <w:rPr>
                <w:rFonts w:eastAsiaTheme="minorHAnsi"/>
                <w:b/>
                <w:lang w:eastAsia="en-US"/>
              </w:rPr>
            </w:pPr>
            <w:r w:rsidRPr="009C5BE1">
              <w:rPr>
                <w:rFonts w:eastAsiaTheme="minorHAnsi"/>
                <w:b/>
                <w:lang w:eastAsia="en-US"/>
              </w:rPr>
              <w:lastRenderedPageBreak/>
              <w:t>3.Консультативная работа</w:t>
            </w:r>
          </w:p>
        </w:tc>
        <w:tc>
          <w:tcPr>
            <w:tcW w:w="3686" w:type="dxa"/>
          </w:tcPr>
          <w:p w:rsidR="0004058E" w:rsidRPr="009C5BE1" w:rsidRDefault="0004058E" w:rsidP="0004058E">
            <w:pPr>
              <w:rPr>
                <w:rFonts w:eastAsiaTheme="minorHAnsi"/>
                <w:lang w:eastAsia="en-US"/>
              </w:rPr>
            </w:pPr>
            <w:r w:rsidRPr="009C5BE1">
              <w:rPr>
                <w:rFonts w:eastAsiaTheme="minorHAnsi"/>
                <w:lang w:eastAsia="en-US"/>
              </w:rPr>
              <w:t>обеспечивает  специальное сопровождение детей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w:t>
            </w:r>
          </w:p>
        </w:tc>
        <w:tc>
          <w:tcPr>
            <w:tcW w:w="4678" w:type="dxa"/>
          </w:tcPr>
          <w:p w:rsidR="0004058E" w:rsidRPr="009C5BE1" w:rsidRDefault="0004058E" w:rsidP="0004058E">
            <w:pPr>
              <w:rPr>
                <w:rFonts w:eastAsiaTheme="minorHAnsi"/>
                <w:lang w:eastAsia="en-US"/>
              </w:rPr>
            </w:pPr>
            <w:r w:rsidRPr="009C5BE1">
              <w:rPr>
                <w:rFonts w:eastAsiaTheme="minorHAnsi"/>
                <w:lang w:eastAsia="en-US"/>
              </w:rPr>
              <w:t>— комплексный сбор сведений о ребёнке на основании диагностической информации от специалистов разного профиля;</w:t>
            </w:r>
          </w:p>
        </w:tc>
      </w:tr>
      <w:tr w:rsidR="0004058E" w:rsidRPr="009C5BE1" w:rsidTr="0004058E">
        <w:trPr>
          <w:cantSplit/>
          <w:trHeight w:val="1134"/>
        </w:trPr>
        <w:tc>
          <w:tcPr>
            <w:tcW w:w="1242" w:type="dxa"/>
            <w:textDirection w:val="btLr"/>
          </w:tcPr>
          <w:p w:rsidR="0004058E" w:rsidRPr="009C5BE1" w:rsidRDefault="0004058E" w:rsidP="0004058E">
            <w:pPr>
              <w:jc w:val="center"/>
              <w:rPr>
                <w:rFonts w:eastAsiaTheme="minorHAnsi"/>
                <w:b/>
                <w:lang w:eastAsia="en-US"/>
              </w:rPr>
            </w:pPr>
            <w:r w:rsidRPr="009C5BE1">
              <w:rPr>
                <w:rFonts w:eastAsiaTheme="minorHAnsi"/>
                <w:b/>
                <w:lang w:eastAsia="en-US"/>
              </w:rPr>
              <w:t>4. Информационно-просветительская работа</w:t>
            </w:r>
          </w:p>
        </w:tc>
        <w:tc>
          <w:tcPr>
            <w:tcW w:w="3686" w:type="dxa"/>
          </w:tcPr>
          <w:p w:rsidR="0004058E" w:rsidRPr="009C5BE1" w:rsidRDefault="0004058E" w:rsidP="0004058E">
            <w:pPr>
              <w:rPr>
                <w:rFonts w:eastAsiaTheme="minorHAnsi"/>
                <w:lang w:eastAsia="en-US"/>
              </w:rPr>
            </w:pPr>
            <w:r w:rsidRPr="009C5BE1">
              <w:rPr>
                <w:rFonts w:eastAsiaTheme="minorHAnsi"/>
                <w:lang w:eastAsia="en-US"/>
              </w:rPr>
              <w:t>направлена на разъяснительную деятельность по вопросам, связанным с особенностями образовательного процесса для данной категории детей, со всеми участниками образовательных отношений, их родителями (законными представителями), педагогическими работниками</w:t>
            </w:r>
          </w:p>
        </w:tc>
        <w:tc>
          <w:tcPr>
            <w:tcW w:w="4678" w:type="dxa"/>
          </w:tcPr>
          <w:p w:rsidR="0004058E" w:rsidRPr="009C5BE1" w:rsidRDefault="0004058E" w:rsidP="0004058E">
            <w:pPr>
              <w:rPr>
                <w:rFonts w:eastAsiaTheme="minorHAnsi"/>
                <w:lang w:eastAsia="en-US"/>
              </w:rPr>
            </w:pPr>
            <w:r w:rsidRPr="009C5BE1">
              <w:rPr>
                <w:rFonts w:eastAsiaTheme="minorHAnsi"/>
                <w:lang w:eastAsia="en-US"/>
              </w:rPr>
              <w:t>— определение уровня актуального и зоны ближайшего развития  обучающегося с ограниченными возможностями здоровья, выявление его резервных возможностей;</w:t>
            </w:r>
          </w:p>
        </w:tc>
      </w:tr>
    </w:tbl>
    <w:p w:rsidR="0004058E" w:rsidRPr="009C5BE1" w:rsidRDefault="0004058E" w:rsidP="0004058E">
      <w:pPr>
        <w:widowControl w:val="0"/>
        <w:tabs>
          <w:tab w:val="left" w:leader="dot" w:pos="624"/>
        </w:tabs>
        <w:autoSpaceDE w:val="0"/>
        <w:autoSpaceDN w:val="0"/>
        <w:adjustRightInd w:val="0"/>
        <w:jc w:val="both"/>
        <w:rPr>
          <w:rFonts w:eastAsia="@Arial Unicode MS"/>
          <w:b/>
          <w:bCs/>
        </w:rPr>
      </w:pPr>
    </w:p>
    <w:p w:rsidR="0004058E" w:rsidRPr="009C5BE1" w:rsidRDefault="0004058E" w:rsidP="0004058E">
      <w:pPr>
        <w:tabs>
          <w:tab w:val="left" w:pos="2145"/>
        </w:tabs>
        <w:spacing w:line="360" w:lineRule="auto"/>
        <w:jc w:val="both"/>
        <w:rPr>
          <w:rFonts w:eastAsia="Calibri"/>
          <w:b/>
          <w:bCs/>
          <w:lang w:eastAsia="en-US"/>
        </w:rPr>
      </w:pPr>
    </w:p>
    <w:p w:rsidR="0004058E" w:rsidRPr="009C5BE1" w:rsidRDefault="0004058E" w:rsidP="0004058E">
      <w:pPr>
        <w:autoSpaceDE w:val="0"/>
        <w:spacing w:line="360" w:lineRule="auto"/>
        <w:jc w:val="center"/>
        <w:rPr>
          <w:rFonts w:eastAsia="Calibri"/>
          <w:b/>
          <w:iCs/>
          <w:lang w:eastAsia="en-US"/>
        </w:rPr>
      </w:pPr>
      <w:r w:rsidRPr="009C5BE1">
        <w:rPr>
          <w:rFonts w:eastAsia="Calibri"/>
          <w:b/>
          <w:iCs/>
          <w:lang w:eastAsia="en-US"/>
        </w:rPr>
        <w:t>Программа медико-психолого-педагогического изучения ребёнка</w:t>
      </w:r>
    </w:p>
    <w:tbl>
      <w:tblPr>
        <w:tblW w:w="9747" w:type="dxa"/>
        <w:tblLayout w:type="fixed"/>
        <w:tblLook w:val="0000" w:firstRow="0" w:lastRow="0" w:firstColumn="0" w:lastColumn="0" w:noHBand="0" w:noVBand="0"/>
      </w:tblPr>
      <w:tblGrid>
        <w:gridCol w:w="1384"/>
        <w:gridCol w:w="5304"/>
        <w:gridCol w:w="3059"/>
      </w:tblGrid>
      <w:tr w:rsidR="0004058E" w:rsidRPr="009C5BE1" w:rsidTr="0004058E">
        <w:trPr>
          <w:cantSplit/>
          <w:trHeight w:val="570"/>
        </w:trPr>
        <w:tc>
          <w:tcPr>
            <w:tcW w:w="1384" w:type="dxa"/>
            <w:tcBorders>
              <w:top w:val="single" w:sz="4" w:space="0" w:color="000000"/>
              <w:left w:val="single" w:sz="4" w:space="0" w:color="000000"/>
              <w:bottom w:val="single" w:sz="4" w:space="0" w:color="000000"/>
            </w:tcBorders>
            <w:shd w:val="clear" w:color="auto" w:fill="auto"/>
          </w:tcPr>
          <w:p w:rsidR="0004058E" w:rsidRPr="009C5BE1" w:rsidRDefault="0004058E" w:rsidP="0004058E">
            <w:pPr>
              <w:jc w:val="center"/>
              <w:rPr>
                <w:rFonts w:eastAsia="Calibri"/>
                <w:b/>
                <w:lang w:eastAsia="en-US"/>
              </w:rPr>
            </w:pPr>
            <w:r w:rsidRPr="009C5BE1">
              <w:rPr>
                <w:rFonts w:eastAsia="Calibri"/>
                <w:b/>
                <w:lang w:eastAsia="en-US"/>
              </w:rPr>
              <w:t>Изучение</w:t>
            </w:r>
          </w:p>
          <w:p w:rsidR="0004058E" w:rsidRPr="009C5BE1" w:rsidRDefault="0004058E" w:rsidP="0004058E">
            <w:pPr>
              <w:jc w:val="center"/>
              <w:rPr>
                <w:rFonts w:eastAsia="Calibri"/>
                <w:b/>
                <w:lang w:eastAsia="en-US"/>
              </w:rPr>
            </w:pPr>
            <w:r w:rsidRPr="009C5BE1">
              <w:rPr>
                <w:rFonts w:eastAsia="Calibri"/>
                <w:b/>
                <w:lang w:eastAsia="en-US"/>
              </w:rPr>
              <w:t>ребенка</w:t>
            </w:r>
          </w:p>
        </w:tc>
        <w:tc>
          <w:tcPr>
            <w:tcW w:w="5304" w:type="dxa"/>
            <w:tcBorders>
              <w:top w:val="single" w:sz="4" w:space="0" w:color="000000"/>
              <w:left w:val="single" w:sz="4" w:space="0" w:color="000000"/>
              <w:bottom w:val="single" w:sz="4" w:space="0" w:color="000000"/>
            </w:tcBorders>
            <w:shd w:val="clear" w:color="auto" w:fill="auto"/>
          </w:tcPr>
          <w:p w:rsidR="0004058E" w:rsidRPr="009C5BE1" w:rsidRDefault="0004058E" w:rsidP="0004058E">
            <w:pPr>
              <w:jc w:val="center"/>
              <w:rPr>
                <w:rFonts w:eastAsia="Calibri"/>
                <w:b/>
                <w:lang w:eastAsia="en-US"/>
              </w:rPr>
            </w:pPr>
            <w:r w:rsidRPr="009C5BE1">
              <w:rPr>
                <w:rFonts w:eastAsia="Calibri"/>
                <w:b/>
                <w:lang w:eastAsia="en-US"/>
              </w:rPr>
              <w:t>Содержание работы</w:t>
            </w:r>
          </w:p>
        </w:tc>
        <w:tc>
          <w:tcPr>
            <w:tcW w:w="3059" w:type="dxa"/>
            <w:tcBorders>
              <w:top w:val="single" w:sz="4" w:space="0" w:color="000000"/>
              <w:left w:val="single" w:sz="4" w:space="0" w:color="000000"/>
              <w:bottom w:val="single" w:sz="4" w:space="0" w:color="000000"/>
              <w:right w:val="single" w:sz="4" w:space="0" w:color="000000"/>
            </w:tcBorders>
            <w:shd w:val="clear" w:color="auto" w:fill="auto"/>
          </w:tcPr>
          <w:p w:rsidR="0004058E" w:rsidRPr="009C5BE1" w:rsidRDefault="0004058E" w:rsidP="0004058E">
            <w:pPr>
              <w:jc w:val="center"/>
              <w:rPr>
                <w:rFonts w:eastAsia="Calibri"/>
                <w:b/>
                <w:lang w:eastAsia="en-US"/>
              </w:rPr>
            </w:pPr>
            <w:r w:rsidRPr="009C5BE1">
              <w:rPr>
                <w:rFonts w:eastAsia="Calibri"/>
                <w:b/>
                <w:lang w:eastAsia="en-US"/>
              </w:rPr>
              <w:t>Где и кем выполняется</w:t>
            </w:r>
          </w:p>
          <w:p w:rsidR="0004058E" w:rsidRPr="009C5BE1" w:rsidRDefault="0004058E" w:rsidP="0004058E">
            <w:pPr>
              <w:jc w:val="center"/>
              <w:rPr>
                <w:rFonts w:eastAsia="Calibri"/>
                <w:b/>
                <w:lang w:eastAsia="en-US"/>
              </w:rPr>
            </w:pPr>
            <w:r w:rsidRPr="009C5BE1">
              <w:rPr>
                <w:rFonts w:eastAsia="Calibri"/>
                <w:b/>
                <w:lang w:eastAsia="en-US"/>
              </w:rPr>
              <w:t>работа</w:t>
            </w:r>
          </w:p>
        </w:tc>
      </w:tr>
      <w:tr w:rsidR="0004058E" w:rsidRPr="009C5BE1" w:rsidTr="0004058E">
        <w:trPr>
          <w:cantSplit/>
          <w:trHeight w:val="1943"/>
        </w:trPr>
        <w:tc>
          <w:tcPr>
            <w:tcW w:w="1384" w:type="dxa"/>
            <w:tcBorders>
              <w:top w:val="single" w:sz="4" w:space="0" w:color="000000"/>
              <w:left w:val="single" w:sz="4" w:space="0" w:color="000000"/>
              <w:bottom w:val="single" w:sz="4" w:space="0" w:color="000000"/>
            </w:tcBorders>
            <w:shd w:val="clear" w:color="auto" w:fill="auto"/>
            <w:textDirection w:val="btLr"/>
          </w:tcPr>
          <w:p w:rsidR="0004058E" w:rsidRPr="009C5BE1" w:rsidRDefault="0004058E" w:rsidP="0004058E">
            <w:pPr>
              <w:ind w:right="113"/>
              <w:rPr>
                <w:rFonts w:eastAsia="Calibri"/>
                <w:lang w:eastAsia="en-US"/>
              </w:rPr>
            </w:pPr>
            <w:r w:rsidRPr="009C5BE1">
              <w:rPr>
                <w:rFonts w:eastAsia="Calibri"/>
                <w:lang w:eastAsia="en-US"/>
              </w:rPr>
              <w:t>Медицинское</w:t>
            </w:r>
          </w:p>
        </w:tc>
        <w:tc>
          <w:tcPr>
            <w:tcW w:w="5304" w:type="dxa"/>
            <w:tcBorders>
              <w:top w:val="single" w:sz="4" w:space="0" w:color="000000"/>
              <w:left w:val="single" w:sz="4" w:space="0" w:color="000000"/>
              <w:bottom w:val="single" w:sz="4" w:space="0" w:color="000000"/>
            </w:tcBorders>
            <w:shd w:val="clear" w:color="auto" w:fill="auto"/>
          </w:tcPr>
          <w:p w:rsidR="0004058E" w:rsidRPr="009C5BE1" w:rsidRDefault="0004058E" w:rsidP="0004058E">
            <w:pPr>
              <w:jc w:val="both"/>
              <w:rPr>
                <w:rFonts w:eastAsia="Calibri"/>
                <w:bCs/>
                <w:lang w:eastAsia="en-US"/>
              </w:rPr>
            </w:pPr>
            <w:r w:rsidRPr="009C5BE1">
              <w:rPr>
                <w:rFonts w:eastAsia="Calibri"/>
                <w:bCs/>
                <w:lang w:eastAsia="en-US"/>
              </w:rPr>
              <w:t xml:space="preserve">Выявление состояния физического и психического здоровья. Изучение медицинской документации: история развития ребенка, здоровье родителей, как протекала беременность, роды. </w:t>
            </w:r>
          </w:p>
          <w:p w:rsidR="0004058E" w:rsidRPr="009C5BE1" w:rsidRDefault="0004058E" w:rsidP="0004058E">
            <w:pPr>
              <w:jc w:val="both"/>
              <w:rPr>
                <w:rFonts w:eastAsia="Calibri"/>
                <w:bCs/>
                <w:lang w:eastAsia="en-US"/>
              </w:rPr>
            </w:pPr>
            <w:r w:rsidRPr="009C5BE1">
              <w:rPr>
                <w:rFonts w:eastAsia="Calibri"/>
                <w:bCs/>
                <w:lang w:eastAsia="en-US"/>
              </w:rPr>
              <w:t>Физическое состояние учащегося. Изменения в физическом развитии (рост, вес и т. д.). Нарушения движений (скованность, расторможенность, параличи, парезы, стереотипные и навязчивые движения). Утомляемость. Состояние анализаторов.</w:t>
            </w:r>
          </w:p>
        </w:tc>
        <w:tc>
          <w:tcPr>
            <w:tcW w:w="3059" w:type="dxa"/>
            <w:tcBorders>
              <w:top w:val="single" w:sz="4" w:space="0" w:color="000000"/>
              <w:left w:val="single" w:sz="4" w:space="0" w:color="000000"/>
              <w:bottom w:val="single" w:sz="4" w:space="0" w:color="000000"/>
              <w:right w:val="single" w:sz="4" w:space="0" w:color="000000"/>
            </w:tcBorders>
            <w:shd w:val="clear" w:color="auto" w:fill="auto"/>
          </w:tcPr>
          <w:p w:rsidR="0004058E" w:rsidRPr="009C5BE1" w:rsidRDefault="005810AF" w:rsidP="0004058E">
            <w:pPr>
              <w:jc w:val="both"/>
              <w:rPr>
                <w:rFonts w:eastAsia="Calibri"/>
                <w:bCs/>
                <w:lang w:eastAsia="en-US"/>
              </w:rPr>
            </w:pPr>
            <w:r>
              <w:rPr>
                <w:rFonts w:eastAsia="Calibri"/>
                <w:bCs/>
                <w:lang w:eastAsia="en-US"/>
              </w:rPr>
              <w:t>П</w:t>
            </w:r>
            <w:r w:rsidR="0004058E" w:rsidRPr="009C5BE1">
              <w:rPr>
                <w:rFonts w:eastAsia="Calibri"/>
                <w:bCs/>
                <w:lang w:eastAsia="en-US"/>
              </w:rPr>
              <w:t>едагог.</w:t>
            </w:r>
          </w:p>
          <w:p w:rsidR="0004058E" w:rsidRPr="009C5BE1" w:rsidRDefault="0004058E" w:rsidP="0004058E">
            <w:pPr>
              <w:jc w:val="both"/>
              <w:rPr>
                <w:rFonts w:eastAsia="Calibri"/>
                <w:bCs/>
                <w:lang w:eastAsia="en-US"/>
              </w:rPr>
            </w:pPr>
          </w:p>
          <w:p w:rsidR="0004058E" w:rsidRPr="009C5BE1" w:rsidRDefault="0004058E" w:rsidP="0004058E">
            <w:pPr>
              <w:jc w:val="both"/>
              <w:rPr>
                <w:rFonts w:eastAsia="Calibri"/>
                <w:lang w:eastAsia="en-US"/>
              </w:rPr>
            </w:pPr>
          </w:p>
          <w:p w:rsidR="0004058E" w:rsidRPr="009C5BE1" w:rsidRDefault="0004058E" w:rsidP="0004058E">
            <w:pPr>
              <w:jc w:val="both"/>
              <w:rPr>
                <w:rFonts w:eastAsia="Calibri"/>
                <w:bCs/>
                <w:lang w:eastAsia="en-US"/>
              </w:rPr>
            </w:pPr>
            <w:r w:rsidRPr="009C5BE1">
              <w:rPr>
                <w:rFonts w:eastAsia="Calibri"/>
                <w:bCs/>
                <w:lang w:eastAsia="en-US"/>
              </w:rPr>
              <w:t>Наблюдения во время занятий, в перемены, во время игр и т. д. (педагог). Обследование ребенка врачом. Беседа врача с родителями.</w:t>
            </w:r>
          </w:p>
        </w:tc>
      </w:tr>
      <w:tr w:rsidR="0004058E" w:rsidRPr="009C5BE1" w:rsidTr="0004058E">
        <w:trPr>
          <w:cantSplit/>
          <w:trHeight w:val="2504"/>
        </w:trPr>
        <w:tc>
          <w:tcPr>
            <w:tcW w:w="1384" w:type="dxa"/>
            <w:tcBorders>
              <w:top w:val="single" w:sz="4" w:space="0" w:color="000000"/>
              <w:left w:val="single" w:sz="4" w:space="0" w:color="000000"/>
              <w:bottom w:val="single" w:sz="4" w:space="0" w:color="000000"/>
            </w:tcBorders>
            <w:shd w:val="clear" w:color="auto" w:fill="auto"/>
            <w:textDirection w:val="btLr"/>
          </w:tcPr>
          <w:p w:rsidR="0004058E" w:rsidRPr="009C5BE1" w:rsidRDefault="0004058E" w:rsidP="0004058E">
            <w:pPr>
              <w:ind w:right="113"/>
              <w:rPr>
                <w:rFonts w:eastAsia="Calibri"/>
                <w:lang w:eastAsia="en-US"/>
              </w:rPr>
            </w:pPr>
            <w:r w:rsidRPr="009C5BE1">
              <w:rPr>
                <w:rFonts w:eastAsia="Calibri"/>
                <w:lang w:eastAsia="en-US"/>
              </w:rPr>
              <w:t>Психолого-логопедическое</w:t>
            </w:r>
          </w:p>
        </w:tc>
        <w:tc>
          <w:tcPr>
            <w:tcW w:w="5304" w:type="dxa"/>
            <w:tcBorders>
              <w:top w:val="single" w:sz="4" w:space="0" w:color="000000"/>
              <w:left w:val="single" w:sz="4" w:space="0" w:color="000000"/>
              <w:bottom w:val="single" w:sz="4" w:space="0" w:color="000000"/>
            </w:tcBorders>
            <w:shd w:val="clear" w:color="auto" w:fill="auto"/>
          </w:tcPr>
          <w:p w:rsidR="0004058E" w:rsidRPr="009C5BE1" w:rsidRDefault="0004058E" w:rsidP="0004058E">
            <w:pPr>
              <w:jc w:val="both"/>
              <w:rPr>
                <w:rFonts w:eastAsia="Calibri"/>
                <w:bCs/>
                <w:lang w:eastAsia="en-US"/>
              </w:rPr>
            </w:pPr>
            <w:r w:rsidRPr="009C5BE1">
              <w:rPr>
                <w:rFonts w:eastAsia="Calibri"/>
                <w:bCs/>
                <w:lang w:eastAsia="en-US"/>
              </w:rPr>
              <w:t>Обследование актуального уровня психического и речевого развития, определение зоны ближайшего развития.</w:t>
            </w:r>
          </w:p>
          <w:p w:rsidR="0004058E" w:rsidRPr="009C5BE1" w:rsidRDefault="0004058E" w:rsidP="0004058E">
            <w:pPr>
              <w:jc w:val="both"/>
              <w:rPr>
                <w:rFonts w:eastAsia="Calibri"/>
                <w:bCs/>
                <w:lang w:eastAsia="en-US"/>
              </w:rPr>
            </w:pPr>
            <w:r w:rsidRPr="009C5BE1">
              <w:rPr>
                <w:rFonts w:eastAsia="Calibri"/>
                <w:bCs/>
                <w:lang w:eastAsia="en-US"/>
              </w:rPr>
              <w:t>Внимание: устойчивость, переключаемость с одного вида деятельности на другой, объем, работоспособность.</w:t>
            </w:r>
          </w:p>
          <w:p w:rsidR="0004058E" w:rsidRPr="009C5BE1" w:rsidRDefault="0004058E" w:rsidP="0004058E">
            <w:pPr>
              <w:jc w:val="both"/>
              <w:rPr>
                <w:rFonts w:eastAsia="Calibri"/>
                <w:bCs/>
                <w:lang w:eastAsia="en-US"/>
              </w:rPr>
            </w:pPr>
            <w:r w:rsidRPr="009C5BE1">
              <w:rPr>
                <w:rFonts w:eastAsia="Calibri"/>
                <w:bCs/>
                <w:lang w:eastAsia="en-US"/>
              </w:rPr>
              <w:t>Мышление: визуальное (линейное, структурное); понятийное (интуитивное, логическое); абстрактное, речевое, образное.</w:t>
            </w:r>
          </w:p>
          <w:p w:rsidR="0004058E" w:rsidRPr="009C5BE1" w:rsidRDefault="0004058E" w:rsidP="0004058E">
            <w:pPr>
              <w:jc w:val="both"/>
              <w:rPr>
                <w:rFonts w:eastAsia="Calibri"/>
                <w:bCs/>
                <w:lang w:eastAsia="en-US"/>
              </w:rPr>
            </w:pPr>
            <w:r w:rsidRPr="009C5BE1">
              <w:rPr>
                <w:rFonts w:eastAsia="Calibri"/>
                <w:bCs/>
                <w:lang w:eastAsia="en-US"/>
              </w:rPr>
              <w:t>Память: зрительная, слуховая, моторная, смешанная. Быстрота и прочность запоминания. Индивидуальные особенности. Моторика. Речь.</w:t>
            </w:r>
          </w:p>
        </w:tc>
        <w:tc>
          <w:tcPr>
            <w:tcW w:w="3059" w:type="dxa"/>
            <w:tcBorders>
              <w:top w:val="single" w:sz="4" w:space="0" w:color="000000"/>
              <w:left w:val="single" w:sz="4" w:space="0" w:color="000000"/>
              <w:bottom w:val="single" w:sz="4" w:space="0" w:color="000000"/>
              <w:right w:val="single" w:sz="4" w:space="0" w:color="000000"/>
            </w:tcBorders>
            <w:shd w:val="clear" w:color="auto" w:fill="auto"/>
          </w:tcPr>
          <w:p w:rsidR="0004058E" w:rsidRPr="009C5BE1" w:rsidRDefault="0004058E" w:rsidP="0004058E">
            <w:pPr>
              <w:jc w:val="both"/>
              <w:rPr>
                <w:rFonts w:eastAsia="Calibri"/>
                <w:bCs/>
                <w:lang w:eastAsia="en-US"/>
              </w:rPr>
            </w:pPr>
            <w:r w:rsidRPr="009C5BE1">
              <w:rPr>
                <w:rFonts w:eastAsia="Calibri"/>
                <w:bCs/>
                <w:lang w:eastAsia="en-US"/>
              </w:rPr>
              <w:t>Наблюдение за ребенком на занятиях и во внеурочное время (учитель).</w:t>
            </w:r>
          </w:p>
          <w:p w:rsidR="0004058E" w:rsidRPr="009C5BE1" w:rsidRDefault="0004058E" w:rsidP="0004058E">
            <w:pPr>
              <w:jc w:val="both"/>
              <w:rPr>
                <w:rFonts w:eastAsia="Calibri"/>
                <w:bCs/>
                <w:lang w:eastAsia="en-US"/>
              </w:rPr>
            </w:pPr>
            <w:r w:rsidRPr="009C5BE1">
              <w:rPr>
                <w:rFonts w:eastAsia="Calibri"/>
                <w:bCs/>
                <w:lang w:eastAsia="en-US"/>
              </w:rPr>
              <w:t>Беседы с ребенком, с родителями.</w:t>
            </w:r>
          </w:p>
          <w:p w:rsidR="0004058E" w:rsidRPr="009C5BE1" w:rsidRDefault="0004058E" w:rsidP="0004058E">
            <w:pPr>
              <w:jc w:val="both"/>
              <w:rPr>
                <w:rFonts w:eastAsia="Calibri"/>
                <w:bCs/>
                <w:lang w:eastAsia="en-US"/>
              </w:rPr>
            </w:pPr>
            <w:r w:rsidRPr="009C5BE1">
              <w:rPr>
                <w:rFonts w:eastAsia="Calibri"/>
                <w:bCs/>
                <w:lang w:eastAsia="en-US"/>
              </w:rPr>
              <w:t>Наблюдения за речью ребенка на занятиях и в свободное время.</w:t>
            </w:r>
          </w:p>
          <w:p w:rsidR="0004058E" w:rsidRPr="009C5BE1" w:rsidRDefault="0004058E" w:rsidP="005810AF">
            <w:pPr>
              <w:jc w:val="both"/>
              <w:rPr>
                <w:rFonts w:eastAsia="Calibri"/>
                <w:bCs/>
                <w:lang w:eastAsia="en-US"/>
              </w:rPr>
            </w:pPr>
            <w:r w:rsidRPr="009C5BE1">
              <w:rPr>
                <w:rFonts w:eastAsia="Calibri"/>
                <w:bCs/>
                <w:lang w:eastAsia="en-US"/>
              </w:rPr>
              <w:t xml:space="preserve">Изучение письменных работ (учитель). </w:t>
            </w:r>
          </w:p>
        </w:tc>
      </w:tr>
      <w:tr w:rsidR="0004058E" w:rsidRPr="009C5BE1" w:rsidTr="0004058E">
        <w:trPr>
          <w:cantSplit/>
          <w:trHeight w:val="4140"/>
        </w:trPr>
        <w:tc>
          <w:tcPr>
            <w:tcW w:w="1384" w:type="dxa"/>
            <w:tcBorders>
              <w:top w:val="single" w:sz="4" w:space="0" w:color="000000"/>
              <w:left w:val="single" w:sz="4" w:space="0" w:color="000000"/>
              <w:bottom w:val="single" w:sz="4" w:space="0" w:color="000000"/>
            </w:tcBorders>
            <w:shd w:val="clear" w:color="auto" w:fill="auto"/>
            <w:textDirection w:val="btLr"/>
          </w:tcPr>
          <w:p w:rsidR="0004058E" w:rsidRPr="009C5BE1" w:rsidRDefault="0004058E" w:rsidP="0004058E">
            <w:pPr>
              <w:ind w:right="113"/>
              <w:rPr>
                <w:rFonts w:eastAsia="Calibri"/>
                <w:lang w:eastAsia="en-US"/>
              </w:rPr>
            </w:pPr>
            <w:r w:rsidRPr="009C5BE1">
              <w:rPr>
                <w:rFonts w:eastAsia="Calibri"/>
                <w:lang w:eastAsia="en-US"/>
              </w:rPr>
              <w:lastRenderedPageBreak/>
              <w:t>Социально-педагогическое</w:t>
            </w:r>
          </w:p>
          <w:p w:rsidR="0004058E" w:rsidRPr="009C5BE1" w:rsidRDefault="0004058E" w:rsidP="0004058E">
            <w:pPr>
              <w:ind w:right="113"/>
              <w:rPr>
                <w:rFonts w:eastAsia="Calibri"/>
                <w:lang w:eastAsia="en-US"/>
              </w:rPr>
            </w:pPr>
          </w:p>
        </w:tc>
        <w:tc>
          <w:tcPr>
            <w:tcW w:w="5304" w:type="dxa"/>
            <w:tcBorders>
              <w:top w:val="single" w:sz="4" w:space="0" w:color="000000"/>
              <w:left w:val="single" w:sz="4" w:space="0" w:color="000000"/>
              <w:bottom w:val="single" w:sz="4" w:space="0" w:color="000000"/>
            </w:tcBorders>
            <w:shd w:val="clear" w:color="auto" w:fill="auto"/>
          </w:tcPr>
          <w:p w:rsidR="0004058E" w:rsidRPr="009C5BE1" w:rsidRDefault="0004058E" w:rsidP="0004058E">
            <w:pPr>
              <w:jc w:val="both"/>
              <w:rPr>
                <w:rFonts w:eastAsia="Calibri"/>
                <w:bCs/>
                <w:lang w:eastAsia="en-US"/>
              </w:rPr>
            </w:pPr>
            <w:r w:rsidRPr="009C5BE1">
              <w:rPr>
                <w:rFonts w:eastAsia="Calibri"/>
                <w:bCs/>
                <w:lang w:eastAsia="en-US"/>
              </w:rPr>
              <w:t xml:space="preserve">Семья ребенка. Состав семьи. Условия воспитания. </w:t>
            </w:r>
          </w:p>
          <w:p w:rsidR="0004058E" w:rsidRPr="009C5BE1" w:rsidRDefault="0004058E" w:rsidP="0004058E">
            <w:pPr>
              <w:jc w:val="both"/>
              <w:rPr>
                <w:rFonts w:eastAsia="Calibri"/>
                <w:bCs/>
                <w:lang w:eastAsia="en-US"/>
              </w:rPr>
            </w:pPr>
            <w:r w:rsidRPr="009C5BE1">
              <w:rPr>
                <w:rFonts w:eastAsia="Calibri"/>
                <w:bCs/>
                <w:lang w:eastAsia="en-US"/>
              </w:rPr>
              <w:t>Умение учиться. Организованность, выполнение требований педагогов, самостоятельная работа, самоконтроль. Трудности в овладении новым материалом.</w:t>
            </w:r>
          </w:p>
          <w:p w:rsidR="0004058E" w:rsidRPr="009C5BE1" w:rsidRDefault="0004058E" w:rsidP="0004058E">
            <w:pPr>
              <w:jc w:val="both"/>
              <w:rPr>
                <w:rFonts w:eastAsia="Calibri"/>
                <w:bCs/>
                <w:lang w:eastAsia="en-US"/>
              </w:rPr>
            </w:pPr>
            <w:r w:rsidRPr="009C5BE1">
              <w:rPr>
                <w:rFonts w:eastAsia="Calibri"/>
                <w:bCs/>
                <w:lang w:eastAsia="en-US"/>
              </w:rPr>
              <w:t>Мотивы учебной деятельности. Прилежание, отношение к отметке, похвале или порицанию учителя, воспитателя.</w:t>
            </w:r>
          </w:p>
          <w:p w:rsidR="0004058E" w:rsidRPr="009C5BE1" w:rsidRDefault="0004058E" w:rsidP="0004058E">
            <w:pPr>
              <w:jc w:val="both"/>
              <w:rPr>
                <w:rFonts w:eastAsia="Calibri"/>
                <w:bCs/>
                <w:lang w:eastAsia="en-US"/>
              </w:rPr>
            </w:pPr>
            <w:r w:rsidRPr="009C5BE1">
              <w:rPr>
                <w:rFonts w:eastAsia="Calibri"/>
                <w:bCs/>
                <w:lang w:eastAsia="en-US"/>
              </w:rPr>
              <w:t>Эмоционально-волевая сфера. Преобладание настроения ребенка. Наличие аффективных вспышек. Способность к волевому усилию, внушаемость, проявления негативизма.</w:t>
            </w:r>
          </w:p>
          <w:p w:rsidR="0004058E" w:rsidRPr="009C5BE1" w:rsidRDefault="0004058E" w:rsidP="0004058E">
            <w:pPr>
              <w:jc w:val="both"/>
              <w:rPr>
                <w:rFonts w:eastAsia="Calibri"/>
                <w:bCs/>
                <w:lang w:eastAsia="en-US"/>
              </w:rPr>
            </w:pPr>
            <w:r w:rsidRPr="009C5BE1">
              <w:rPr>
                <w:rFonts w:eastAsia="Calibri"/>
                <w:bCs/>
                <w:lang w:eastAsia="en-US"/>
              </w:rPr>
              <w:t>Особенности личности.интересы, потребности, идеалы, убеждения. Наличие чувства долга и ответственности. Соблюдение правил поведения в обществе, школе, дома. Взаимоотношения с коллективом: роль в коллективе, симпатии, дружба с детьми, отношение к младшим и старшим товарищам. Нарушения в поведении: гиперактивность, замкнутость, аутистические проявления, обидчивость, эгоизм. Поведение. Уровень притязаний и самооценка.</w:t>
            </w:r>
          </w:p>
        </w:tc>
        <w:tc>
          <w:tcPr>
            <w:tcW w:w="3059" w:type="dxa"/>
            <w:tcBorders>
              <w:top w:val="single" w:sz="4" w:space="0" w:color="000000"/>
              <w:left w:val="single" w:sz="4" w:space="0" w:color="000000"/>
              <w:bottom w:val="single" w:sz="4" w:space="0" w:color="000000"/>
              <w:right w:val="single" w:sz="4" w:space="0" w:color="000000"/>
            </w:tcBorders>
            <w:shd w:val="clear" w:color="auto" w:fill="auto"/>
          </w:tcPr>
          <w:p w:rsidR="0004058E" w:rsidRPr="009C5BE1" w:rsidRDefault="0004058E" w:rsidP="0004058E">
            <w:pPr>
              <w:jc w:val="both"/>
              <w:rPr>
                <w:rFonts w:eastAsia="Calibri"/>
                <w:bCs/>
                <w:lang w:eastAsia="en-US"/>
              </w:rPr>
            </w:pPr>
            <w:r w:rsidRPr="009C5BE1">
              <w:rPr>
                <w:rFonts w:eastAsia="Calibri"/>
                <w:bCs/>
                <w:lang w:eastAsia="en-US"/>
              </w:rPr>
              <w:t>Посещение семьи ребенка. (учитель).</w:t>
            </w:r>
          </w:p>
          <w:p w:rsidR="0004058E" w:rsidRPr="009C5BE1" w:rsidRDefault="0004058E" w:rsidP="0004058E">
            <w:pPr>
              <w:jc w:val="both"/>
              <w:rPr>
                <w:rFonts w:eastAsia="Calibri"/>
                <w:bCs/>
                <w:lang w:eastAsia="en-US"/>
              </w:rPr>
            </w:pPr>
            <w:r w:rsidRPr="009C5BE1">
              <w:rPr>
                <w:rFonts w:eastAsia="Calibri"/>
                <w:bCs/>
                <w:lang w:eastAsia="en-US"/>
              </w:rPr>
              <w:t>Наблюдения во время занятий. Изучение работ ученика (педагог).</w:t>
            </w:r>
          </w:p>
          <w:p w:rsidR="0004058E" w:rsidRPr="009C5BE1" w:rsidRDefault="0004058E" w:rsidP="0004058E">
            <w:pPr>
              <w:jc w:val="both"/>
              <w:rPr>
                <w:rFonts w:eastAsia="Calibri"/>
                <w:bCs/>
                <w:lang w:eastAsia="en-US"/>
              </w:rPr>
            </w:pPr>
            <w:r w:rsidRPr="009C5BE1">
              <w:rPr>
                <w:rFonts w:eastAsia="Calibri"/>
                <w:bCs/>
                <w:lang w:eastAsia="en-US"/>
              </w:rPr>
              <w:t>Анкетирование по выявлению школьных трудностей (учитель).</w:t>
            </w:r>
          </w:p>
          <w:p w:rsidR="0004058E" w:rsidRPr="009C5BE1" w:rsidRDefault="0004058E" w:rsidP="0004058E">
            <w:pPr>
              <w:jc w:val="both"/>
              <w:rPr>
                <w:rFonts w:eastAsia="Calibri"/>
                <w:lang w:eastAsia="en-US"/>
              </w:rPr>
            </w:pPr>
          </w:p>
          <w:p w:rsidR="0004058E" w:rsidRPr="009C5BE1" w:rsidRDefault="0004058E" w:rsidP="0004058E">
            <w:pPr>
              <w:jc w:val="both"/>
              <w:rPr>
                <w:rFonts w:eastAsia="Calibri"/>
                <w:bCs/>
                <w:lang w:eastAsia="en-US"/>
              </w:rPr>
            </w:pPr>
            <w:r w:rsidRPr="009C5BE1">
              <w:rPr>
                <w:rFonts w:eastAsia="Calibri"/>
                <w:bCs/>
                <w:lang w:eastAsia="en-US"/>
              </w:rPr>
              <w:t>Беседа с родителями и учителями- предметниками.</w:t>
            </w:r>
          </w:p>
          <w:p w:rsidR="0004058E" w:rsidRPr="009C5BE1" w:rsidRDefault="0004058E" w:rsidP="0004058E">
            <w:pPr>
              <w:jc w:val="both"/>
              <w:rPr>
                <w:rFonts w:eastAsia="Calibri"/>
                <w:lang w:eastAsia="en-US"/>
              </w:rPr>
            </w:pPr>
          </w:p>
          <w:p w:rsidR="0004058E" w:rsidRPr="009C5BE1" w:rsidRDefault="0004058E" w:rsidP="0004058E">
            <w:pPr>
              <w:jc w:val="both"/>
              <w:rPr>
                <w:rFonts w:eastAsia="Calibri"/>
                <w:bCs/>
                <w:lang w:eastAsia="en-US"/>
              </w:rPr>
            </w:pPr>
            <w:r w:rsidRPr="009C5BE1">
              <w:rPr>
                <w:rFonts w:eastAsia="Calibri"/>
                <w:bCs/>
                <w:lang w:eastAsia="en-US"/>
              </w:rPr>
              <w:t>Специальный э</w:t>
            </w:r>
            <w:r w:rsidR="005810AF">
              <w:rPr>
                <w:rFonts w:eastAsia="Calibri"/>
                <w:bCs/>
                <w:lang w:eastAsia="en-US"/>
              </w:rPr>
              <w:t>ксперимент (педагог</w:t>
            </w:r>
            <w:r w:rsidRPr="009C5BE1">
              <w:rPr>
                <w:rFonts w:eastAsia="Calibri"/>
                <w:bCs/>
                <w:lang w:eastAsia="en-US"/>
              </w:rPr>
              <w:t>).</w:t>
            </w:r>
          </w:p>
          <w:p w:rsidR="0004058E" w:rsidRPr="009C5BE1" w:rsidRDefault="0004058E" w:rsidP="0004058E">
            <w:pPr>
              <w:jc w:val="both"/>
              <w:rPr>
                <w:rFonts w:eastAsia="Calibri"/>
                <w:lang w:eastAsia="en-US"/>
              </w:rPr>
            </w:pPr>
          </w:p>
          <w:p w:rsidR="0004058E" w:rsidRPr="009C5BE1" w:rsidRDefault="0004058E" w:rsidP="0004058E">
            <w:pPr>
              <w:jc w:val="both"/>
              <w:rPr>
                <w:rFonts w:eastAsia="Calibri"/>
                <w:bCs/>
                <w:lang w:eastAsia="en-US"/>
              </w:rPr>
            </w:pPr>
            <w:r w:rsidRPr="009C5BE1">
              <w:rPr>
                <w:rFonts w:eastAsia="Calibri"/>
                <w:bCs/>
                <w:lang w:eastAsia="en-US"/>
              </w:rPr>
              <w:t>Анкета для родителей и учителей.</w:t>
            </w:r>
          </w:p>
          <w:p w:rsidR="0004058E" w:rsidRPr="009C5BE1" w:rsidRDefault="0004058E" w:rsidP="0004058E">
            <w:pPr>
              <w:jc w:val="both"/>
              <w:rPr>
                <w:rFonts w:eastAsia="Calibri"/>
                <w:lang w:eastAsia="en-US"/>
              </w:rPr>
            </w:pPr>
          </w:p>
          <w:p w:rsidR="0004058E" w:rsidRPr="009C5BE1" w:rsidRDefault="0004058E" w:rsidP="0004058E">
            <w:pPr>
              <w:jc w:val="both"/>
              <w:rPr>
                <w:rFonts w:eastAsia="Calibri"/>
                <w:bCs/>
                <w:lang w:eastAsia="en-US"/>
              </w:rPr>
            </w:pPr>
            <w:r w:rsidRPr="009C5BE1">
              <w:rPr>
                <w:rFonts w:eastAsia="Calibri"/>
                <w:bCs/>
                <w:lang w:eastAsia="en-US"/>
              </w:rPr>
              <w:t>Наблюдение за ребёнком в различных видах деятельности.</w:t>
            </w:r>
          </w:p>
        </w:tc>
      </w:tr>
    </w:tbl>
    <w:p w:rsidR="0004058E" w:rsidRPr="009C5BE1" w:rsidRDefault="0004058E" w:rsidP="0004058E">
      <w:pPr>
        <w:tabs>
          <w:tab w:val="left" w:pos="2145"/>
        </w:tabs>
        <w:spacing w:line="360" w:lineRule="auto"/>
        <w:jc w:val="both"/>
        <w:rPr>
          <w:rFonts w:eastAsia="Calibri"/>
          <w:bCs/>
          <w:lang w:eastAsia="en-US"/>
        </w:rPr>
      </w:pPr>
    </w:p>
    <w:p w:rsidR="0004058E" w:rsidRPr="009C5BE1" w:rsidRDefault="0004058E" w:rsidP="0004058E">
      <w:pPr>
        <w:jc w:val="center"/>
        <w:rPr>
          <w:rFonts w:eastAsiaTheme="minorHAnsi"/>
          <w:b/>
          <w:lang w:eastAsia="en-US"/>
        </w:rPr>
      </w:pPr>
      <w:r w:rsidRPr="009C5BE1">
        <w:rPr>
          <w:rFonts w:eastAsiaTheme="minorHAnsi"/>
          <w:b/>
          <w:lang w:eastAsia="en-US"/>
        </w:rPr>
        <w:t>Циклограмма мероприятий:</w:t>
      </w:r>
    </w:p>
    <w:p w:rsidR="0004058E" w:rsidRPr="009C5BE1" w:rsidRDefault="0004058E" w:rsidP="0004058E">
      <w:pPr>
        <w:rPr>
          <w:rFonts w:eastAsiaTheme="minorHAnsi"/>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3"/>
        <w:gridCol w:w="2208"/>
        <w:gridCol w:w="1332"/>
        <w:gridCol w:w="2017"/>
        <w:gridCol w:w="1715"/>
        <w:gridCol w:w="1825"/>
      </w:tblGrid>
      <w:tr w:rsidR="0004058E" w:rsidRPr="009C5BE1" w:rsidTr="0004058E">
        <w:tc>
          <w:tcPr>
            <w:tcW w:w="265" w:type="pct"/>
            <w:tcBorders>
              <w:top w:val="single" w:sz="4" w:space="0" w:color="000000"/>
              <w:left w:val="single" w:sz="4" w:space="0" w:color="000000"/>
              <w:bottom w:val="single" w:sz="4" w:space="0" w:color="000000"/>
              <w:right w:val="single" w:sz="4" w:space="0" w:color="000000"/>
            </w:tcBorders>
            <w:hideMark/>
          </w:tcPr>
          <w:p w:rsidR="0004058E" w:rsidRPr="009C5BE1" w:rsidRDefault="0004058E" w:rsidP="0004058E">
            <w:pPr>
              <w:rPr>
                <w:rFonts w:eastAsiaTheme="minorHAnsi"/>
                <w:lang w:eastAsia="en-US"/>
              </w:rPr>
            </w:pPr>
            <w:r w:rsidRPr="009C5BE1">
              <w:rPr>
                <w:rFonts w:eastAsiaTheme="minorHAnsi"/>
                <w:lang w:eastAsia="en-US"/>
              </w:rPr>
              <w:t>№ пп</w:t>
            </w:r>
          </w:p>
        </w:tc>
        <w:tc>
          <w:tcPr>
            <w:tcW w:w="1190" w:type="pct"/>
            <w:tcBorders>
              <w:top w:val="single" w:sz="4" w:space="0" w:color="000000"/>
              <w:left w:val="single" w:sz="4" w:space="0" w:color="000000"/>
              <w:bottom w:val="single" w:sz="4" w:space="0" w:color="000000"/>
              <w:right w:val="single" w:sz="4" w:space="0" w:color="000000"/>
            </w:tcBorders>
            <w:hideMark/>
          </w:tcPr>
          <w:p w:rsidR="0004058E" w:rsidRPr="009C5BE1" w:rsidRDefault="0004058E" w:rsidP="0004058E">
            <w:pPr>
              <w:rPr>
                <w:rFonts w:eastAsiaTheme="minorHAnsi"/>
                <w:lang w:eastAsia="en-US"/>
              </w:rPr>
            </w:pPr>
            <w:r w:rsidRPr="009C5BE1">
              <w:rPr>
                <w:rFonts w:eastAsiaTheme="minorHAnsi"/>
                <w:lang w:eastAsia="en-US"/>
              </w:rPr>
              <w:t>Мероприятия</w:t>
            </w:r>
          </w:p>
        </w:tc>
        <w:tc>
          <w:tcPr>
            <w:tcW w:w="723" w:type="pct"/>
            <w:tcBorders>
              <w:top w:val="single" w:sz="4" w:space="0" w:color="000000"/>
              <w:left w:val="single" w:sz="4" w:space="0" w:color="000000"/>
              <w:bottom w:val="single" w:sz="4" w:space="0" w:color="000000"/>
              <w:right w:val="single" w:sz="4" w:space="0" w:color="000000"/>
            </w:tcBorders>
            <w:hideMark/>
          </w:tcPr>
          <w:p w:rsidR="0004058E" w:rsidRPr="009C5BE1" w:rsidRDefault="0004058E" w:rsidP="0004058E">
            <w:pPr>
              <w:rPr>
                <w:rFonts w:eastAsiaTheme="minorHAnsi"/>
                <w:lang w:eastAsia="en-US"/>
              </w:rPr>
            </w:pPr>
            <w:r w:rsidRPr="009C5BE1">
              <w:rPr>
                <w:rFonts w:eastAsiaTheme="minorHAnsi"/>
                <w:lang w:eastAsia="en-US"/>
              </w:rPr>
              <w:t>Сроки</w:t>
            </w:r>
          </w:p>
        </w:tc>
        <w:tc>
          <w:tcPr>
            <w:tcW w:w="1067" w:type="pct"/>
            <w:tcBorders>
              <w:top w:val="single" w:sz="4" w:space="0" w:color="000000"/>
              <w:left w:val="single" w:sz="4" w:space="0" w:color="000000"/>
              <w:bottom w:val="single" w:sz="4" w:space="0" w:color="000000"/>
              <w:right w:val="single" w:sz="4" w:space="0" w:color="000000"/>
            </w:tcBorders>
            <w:hideMark/>
          </w:tcPr>
          <w:p w:rsidR="0004058E" w:rsidRPr="009C5BE1" w:rsidRDefault="0004058E" w:rsidP="0004058E">
            <w:pPr>
              <w:rPr>
                <w:rFonts w:eastAsiaTheme="minorHAnsi"/>
                <w:lang w:eastAsia="en-US"/>
              </w:rPr>
            </w:pPr>
            <w:r w:rsidRPr="009C5BE1">
              <w:rPr>
                <w:rFonts w:eastAsiaTheme="minorHAnsi"/>
                <w:lang w:eastAsia="en-US"/>
              </w:rPr>
              <w:t>Ответственный</w:t>
            </w:r>
          </w:p>
        </w:tc>
        <w:tc>
          <w:tcPr>
            <w:tcW w:w="937" w:type="pct"/>
            <w:tcBorders>
              <w:top w:val="single" w:sz="4" w:space="0" w:color="000000"/>
              <w:left w:val="single" w:sz="4" w:space="0" w:color="000000"/>
              <w:bottom w:val="single" w:sz="4" w:space="0" w:color="000000"/>
              <w:right w:val="single" w:sz="4" w:space="0" w:color="000000"/>
            </w:tcBorders>
            <w:hideMark/>
          </w:tcPr>
          <w:p w:rsidR="0004058E" w:rsidRPr="009C5BE1" w:rsidRDefault="0004058E" w:rsidP="0004058E">
            <w:pPr>
              <w:rPr>
                <w:rFonts w:eastAsiaTheme="minorHAnsi"/>
                <w:lang w:eastAsia="en-US"/>
              </w:rPr>
            </w:pPr>
            <w:r w:rsidRPr="009C5BE1">
              <w:rPr>
                <w:rFonts w:eastAsiaTheme="minorHAnsi"/>
                <w:lang w:eastAsia="en-US"/>
              </w:rPr>
              <w:t>Партнеры</w:t>
            </w:r>
          </w:p>
        </w:tc>
        <w:tc>
          <w:tcPr>
            <w:tcW w:w="819" w:type="pct"/>
            <w:tcBorders>
              <w:top w:val="single" w:sz="4" w:space="0" w:color="000000"/>
              <w:left w:val="single" w:sz="4" w:space="0" w:color="000000"/>
              <w:bottom w:val="single" w:sz="4" w:space="0" w:color="000000"/>
              <w:right w:val="single" w:sz="4" w:space="0" w:color="000000"/>
            </w:tcBorders>
          </w:tcPr>
          <w:p w:rsidR="0004058E" w:rsidRPr="009C5BE1" w:rsidRDefault="0004058E" w:rsidP="0004058E">
            <w:pPr>
              <w:rPr>
                <w:rFonts w:eastAsiaTheme="minorHAnsi"/>
                <w:lang w:eastAsia="en-US"/>
              </w:rPr>
            </w:pPr>
            <w:r w:rsidRPr="009C5BE1">
              <w:rPr>
                <w:rFonts w:eastAsiaTheme="minorHAnsi"/>
                <w:lang w:eastAsia="en-US"/>
              </w:rPr>
              <w:t>Ресурсы</w:t>
            </w:r>
          </w:p>
          <w:p w:rsidR="0004058E" w:rsidRPr="009C5BE1" w:rsidRDefault="0004058E" w:rsidP="0004058E">
            <w:pPr>
              <w:rPr>
                <w:rFonts w:eastAsiaTheme="minorHAnsi"/>
                <w:lang w:eastAsia="en-US"/>
              </w:rPr>
            </w:pPr>
          </w:p>
        </w:tc>
      </w:tr>
      <w:tr w:rsidR="0004058E" w:rsidRPr="009C5BE1" w:rsidTr="0004058E">
        <w:tc>
          <w:tcPr>
            <w:tcW w:w="265" w:type="pct"/>
            <w:tcBorders>
              <w:top w:val="single" w:sz="4" w:space="0" w:color="000000"/>
              <w:left w:val="single" w:sz="4" w:space="0" w:color="000000"/>
              <w:bottom w:val="single" w:sz="4" w:space="0" w:color="000000"/>
              <w:right w:val="single" w:sz="4" w:space="0" w:color="000000"/>
            </w:tcBorders>
            <w:hideMark/>
          </w:tcPr>
          <w:p w:rsidR="0004058E" w:rsidRPr="009C5BE1" w:rsidRDefault="0004058E" w:rsidP="0004058E">
            <w:pPr>
              <w:rPr>
                <w:rFonts w:eastAsiaTheme="minorHAnsi"/>
                <w:lang w:eastAsia="en-US"/>
              </w:rPr>
            </w:pPr>
            <w:r w:rsidRPr="009C5BE1">
              <w:rPr>
                <w:rFonts w:eastAsiaTheme="minorHAnsi"/>
                <w:lang w:eastAsia="en-US"/>
              </w:rPr>
              <w:t>1.</w:t>
            </w:r>
          </w:p>
        </w:tc>
        <w:tc>
          <w:tcPr>
            <w:tcW w:w="1190" w:type="pct"/>
            <w:tcBorders>
              <w:top w:val="single" w:sz="4" w:space="0" w:color="000000"/>
              <w:left w:val="single" w:sz="4" w:space="0" w:color="000000"/>
              <w:bottom w:val="single" w:sz="4" w:space="0" w:color="000000"/>
              <w:right w:val="single" w:sz="4" w:space="0" w:color="000000"/>
            </w:tcBorders>
            <w:hideMark/>
          </w:tcPr>
          <w:p w:rsidR="0004058E" w:rsidRPr="009C5BE1" w:rsidRDefault="0004058E" w:rsidP="0004058E">
            <w:pPr>
              <w:rPr>
                <w:rFonts w:eastAsiaTheme="minorHAnsi"/>
                <w:lang w:eastAsia="en-US"/>
              </w:rPr>
            </w:pPr>
            <w:r w:rsidRPr="009C5BE1">
              <w:rPr>
                <w:rFonts w:eastAsiaTheme="minorHAnsi"/>
                <w:lang w:eastAsia="en-US"/>
              </w:rPr>
              <w:t>Диагностическое</w:t>
            </w:r>
          </w:p>
          <w:p w:rsidR="0004058E" w:rsidRPr="009C5BE1" w:rsidRDefault="0004058E" w:rsidP="0004058E">
            <w:pPr>
              <w:rPr>
                <w:rFonts w:eastAsiaTheme="minorHAnsi"/>
                <w:lang w:eastAsia="en-US"/>
              </w:rPr>
            </w:pPr>
            <w:r w:rsidRPr="009C5BE1">
              <w:rPr>
                <w:rFonts w:eastAsiaTheme="minorHAnsi"/>
                <w:lang w:eastAsia="en-US"/>
              </w:rPr>
              <w:t>обследование</w:t>
            </w:r>
          </w:p>
          <w:p w:rsidR="0004058E" w:rsidRPr="009C5BE1" w:rsidRDefault="0004058E" w:rsidP="0004058E">
            <w:pPr>
              <w:rPr>
                <w:rFonts w:eastAsiaTheme="minorHAnsi"/>
                <w:lang w:eastAsia="en-US"/>
              </w:rPr>
            </w:pPr>
            <w:r w:rsidRPr="009C5BE1">
              <w:rPr>
                <w:rFonts w:eastAsiaTheme="minorHAnsi"/>
                <w:lang w:eastAsia="en-US"/>
              </w:rPr>
              <w:t>младших</w:t>
            </w:r>
          </w:p>
          <w:p w:rsidR="0004058E" w:rsidRPr="009C5BE1" w:rsidRDefault="0004058E" w:rsidP="0004058E">
            <w:pPr>
              <w:rPr>
                <w:rFonts w:eastAsiaTheme="minorHAnsi"/>
                <w:lang w:eastAsia="en-US"/>
              </w:rPr>
            </w:pPr>
            <w:r w:rsidRPr="009C5BE1">
              <w:rPr>
                <w:rFonts w:eastAsiaTheme="minorHAnsi"/>
                <w:lang w:eastAsia="en-US"/>
              </w:rPr>
              <w:t>школьников. Направление на</w:t>
            </w:r>
          </w:p>
          <w:p w:rsidR="0004058E" w:rsidRPr="009C5BE1" w:rsidRDefault="0004058E" w:rsidP="0004058E">
            <w:pPr>
              <w:rPr>
                <w:rFonts w:eastAsiaTheme="minorHAnsi"/>
                <w:lang w:eastAsia="en-US"/>
              </w:rPr>
            </w:pPr>
            <w:r w:rsidRPr="009C5BE1">
              <w:rPr>
                <w:rFonts w:eastAsiaTheme="minorHAnsi"/>
                <w:lang w:eastAsia="en-US"/>
              </w:rPr>
              <w:t>муниципальную</w:t>
            </w:r>
          </w:p>
          <w:p w:rsidR="0004058E" w:rsidRPr="009C5BE1" w:rsidRDefault="0004058E" w:rsidP="0004058E">
            <w:pPr>
              <w:rPr>
                <w:rFonts w:eastAsiaTheme="minorHAnsi"/>
                <w:lang w:eastAsia="en-US"/>
              </w:rPr>
            </w:pPr>
            <w:r w:rsidRPr="009C5BE1">
              <w:rPr>
                <w:rFonts w:eastAsiaTheme="minorHAnsi"/>
                <w:lang w:eastAsia="en-US"/>
              </w:rPr>
              <w:t>ПМПК с целью</w:t>
            </w:r>
          </w:p>
          <w:p w:rsidR="0004058E" w:rsidRPr="009C5BE1" w:rsidRDefault="0004058E" w:rsidP="0004058E">
            <w:pPr>
              <w:rPr>
                <w:rFonts w:eastAsiaTheme="minorHAnsi"/>
                <w:lang w:eastAsia="en-US"/>
              </w:rPr>
            </w:pPr>
            <w:r w:rsidRPr="009C5BE1">
              <w:rPr>
                <w:rFonts w:eastAsiaTheme="minorHAnsi"/>
                <w:lang w:eastAsia="en-US"/>
              </w:rPr>
              <w:t>выявления</w:t>
            </w:r>
          </w:p>
          <w:p w:rsidR="0004058E" w:rsidRPr="009C5BE1" w:rsidRDefault="0004058E" w:rsidP="0004058E">
            <w:pPr>
              <w:rPr>
                <w:rFonts w:eastAsiaTheme="minorHAnsi"/>
                <w:lang w:eastAsia="en-US"/>
              </w:rPr>
            </w:pPr>
            <w:r w:rsidRPr="009C5BE1">
              <w:rPr>
                <w:rFonts w:eastAsiaTheme="minorHAnsi"/>
                <w:lang w:eastAsia="en-US"/>
              </w:rPr>
              <w:t>образовательных</w:t>
            </w:r>
          </w:p>
          <w:p w:rsidR="0004058E" w:rsidRPr="009C5BE1" w:rsidRDefault="0004058E" w:rsidP="0004058E">
            <w:pPr>
              <w:rPr>
                <w:rFonts w:eastAsiaTheme="minorHAnsi"/>
                <w:lang w:eastAsia="en-US"/>
              </w:rPr>
            </w:pPr>
            <w:r w:rsidRPr="009C5BE1">
              <w:rPr>
                <w:rFonts w:eastAsiaTheme="minorHAnsi"/>
                <w:lang w:eastAsia="en-US"/>
              </w:rPr>
              <w:t xml:space="preserve">потребностей. </w:t>
            </w:r>
          </w:p>
        </w:tc>
        <w:tc>
          <w:tcPr>
            <w:tcW w:w="723" w:type="pct"/>
            <w:tcBorders>
              <w:top w:val="single" w:sz="4" w:space="0" w:color="000000"/>
              <w:left w:val="single" w:sz="4" w:space="0" w:color="000000"/>
              <w:bottom w:val="single" w:sz="4" w:space="0" w:color="000000"/>
              <w:right w:val="single" w:sz="4" w:space="0" w:color="000000"/>
            </w:tcBorders>
          </w:tcPr>
          <w:p w:rsidR="0004058E" w:rsidRPr="009C5BE1" w:rsidRDefault="0004058E" w:rsidP="0004058E">
            <w:pPr>
              <w:rPr>
                <w:rFonts w:eastAsiaTheme="minorHAnsi"/>
                <w:lang w:eastAsia="en-US"/>
              </w:rPr>
            </w:pPr>
            <w:r w:rsidRPr="009C5BE1">
              <w:rPr>
                <w:rFonts w:eastAsiaTheme="minorHAnsi"/>
                <w:lang w:eastAsia="en-US"/>
              </w:rPr>
              <w:t>Август-</w:t>
            </w:r>
          </w:p>
          <w:p w:rsidR="0004058E" w:rsidRPr="009C5BE1" w:rsidRDefault="0004058E" w:rsidP="0004058E">
            <w:pPr>
              <w:rPr>
                <w:rFonts w:eastAsiaTheme="minorHAnsi"/>
                <w:lang w:eastAsia="en-US"/>
              </w:rPr>
            </w:pPr>
            <w:r w:rsidRPr="009C5BE1">
              <w:rPr>
                <w:rFonts w:eastAsiaTheme="minorHAnsi"/>
                <w:lang w:eastAsia="en-US"/>
              </w:rPr>
              <w:t>сентябрь</w:t>
            </w:r>
          </w:p>
          <w:p w:rsidR="0004058E" w:rsidRPr="009C5BE1" w:rsidRDefault="0004058E" w:rsidP="0004058E">
            <w:pPr>
              <w:rPr>
                <w:rFonts w:eastAsiaTheme="minorHAnsi"/>
                <w:lang w:eastAsia="en-US"/>
              </w:rPr>
            </w:pPr>
          </w:p>
        </w:tc>
        <w:tc>
          <w:tcPr>
            <w:tcW w:w="1067" w:type="pct"/>
            <w:tcBorders>
              <w:top w:val="single" w:sz="4" w:space="0" w:color="000000"/>
              <w:left w:val="single" w:sz="4" w:space="0" w:color="000000"/>
              <w:bottom w:val="single" w:sz="4" w:space="0" w:color="000000"/>
              <w:right w:val="single" w:sz="4" w:space="0" w:color="000000"/>
            </w:tcBorders>
          </w:tcPr>
          <w:p w:rsidR="0004058E" w:rsidRPr="009C5BE1" w:rsidRDefault="005810AF" w:rsidP="0004058E">
            <w:pPr>
              <w:rPr>
                <w:rFonts w:eastAsiaTheme="minorHAnsi"/>
                <w:lang w:eastAsia="en-US"/>
              </w:rPr>
            </w:pPr>
            <w:r>
              <w:rPr>
                <w:rFonts w:eastAsiaTheme="minorHAnsi"/>
                <w:lang w:eastAsia="en-US"/>
              </w:rPr>
              <w:t>Кл.руководитель,</w:t>
            </w:r>
          </w:p>
          <w:p w:rsidR="0004058E" w:rsidRPr="009C5BE1" w:rsidRDefault="0004058E" w:rsidP="0004058E">
            <w:pPr>
              <w:rPr>
                <w:rFonts w:eastAsiaTheme="minorHAnsi"/>
                <w:lang w:eastAsia="en-US"/>
              </w:rPr>
            </w:pPr>
            <w:r w:rsidRPr="009C5BE1">
              <w:rPr>
                <w:rFonts w:eastAsiaTheme="minorHAnsi"/>
                <w:lang w:eastAsia="en-US"/>
              </w:rPr>
              <w:t>зам. директора по УВР</w:t>
            </w:r>
          </w:p>
          <w:p w:rsidR="0004058E" w:rsidRPr="009C5BE1" w:rsidRDefault="0004058E" w:rsidP="0004058E">
            <w:pPr>
              <w:rPr>
                <w:rFonts w:eastAsiaTheme="minorHAnsi"/>
                <w:lang w:eastAsia="en-US"/>
              </w:rPr>
            </w:pPr>
          </w:p>
        </w:tc>
        <w:tc>
          <w:tcPr>
            <w:tcW w:w="937" w:type="pct"/>
            <w:tcBorders>
              <w:top w:val="single" w:sz="4" w:space="0" w:color="000000"/>
              <w:left w:val="single" w:sz="4" w:space="0" w:color="000000"/>
              <w:bottom w:val="single" w:sz="4" w:space="0" w:color="000000"/>
              <w:right w:val="single" w:sz="4" w:space="0" w:color="000000"/>
            </w:tcBorders>
            <w:hideMark/>
          </w:tcPr>
          <w:p w:rsidR="0004058E" w:rsidRPr="009C5BE1" w:rsidRDefault="0004058E" w:rsidP="0004058E">
            <w:pPr>
              <w:rPr>
                <w:rFonts w:eastAsiaTheme="minorHAnsi"/>
                <w:lang w:eastAsia="en-US"/>
              </w:rPr>
            </w:pPr>
            <w:r w:rsidRPr="009C5BE1">
              <w:rPr>
                <w:rFonts w:eastAsiaTheme="minorHAnsi"/>
                <w:lang w:eastAsia="en-US"/>
              </w:rPr>
              <w:t>Родители</w:t>
            </w:r>
          </w:p>
        </w:tc>
        <w:tc>
          <w:tcPr>
            <w:tcW w:w="819" w:type="pct"/>
            <w:tcBorders>
              <w:top w:val="single" w:sz="4" w:space="0" w:color="000000"/>
              <w:left w:val="single" w:sz="4" w:space="0" w:color="000000"/>
              <w:bottom w:val="single" w:sz="4" w:space="0" w:color="000000"/>
              <w:right w:val="single" w:sz="4" w:space="0" w:color="000000"/>
            </w:tcBorders>
          </w:tcPr>
          <w:p w:rsidR="0004058E" w:rsidRPr="009C5BE1" w:rsidRDefault="0004058E" w:rsidP="0004058E">
            <w:pPr>
              <w:rPr>
                <w:rFonts w:eastAsiaTheme="minorHAnsi"/>
                <w:lang w:eastAsia="en-US"/>
              </w:rPr>
            </w:pPr>
            <w:r w:rsidRPr="009C5BE1">
              <w:rPr>
                <w:rFonts w:eastAsiaTheme="minorHAnsi"/>
                <w:lang w:eastAsia="en-US"/>
              </w:rPr>
              <w:t>Согласие</w:t>
            </w:r>
          </w:p>
          <w:p w:rsidR="0004058E" w:rsidRPr="009C5BE1" w:rsidRDefault="0004058E" w:rsidP="0004058E">
            <w:pPr>
              <w:rPr>
                <w:rFonts w:eastAsiaTheme="minorHAnsi"/>
                <w:lang w:eastAsia="en-US"/>
              </w:rPr>
            </w:pPr>
            <w:r w:rsidRPr="009C5BE1">
              <w:rPr>
                <w:rFonts w:eastAsiaTheme="minorHAnsi"/>
                <w:lang w:eastAsia="en-US"/>
              </w:rPr>
              <w:t>родителей</w:t>
            </w:r>
          </w:p>
          <w:p w:rsidR="0004058E" w:rsidRPr="009C5BE1" w:rsidRDefault="0004058E" w:rsidP="0004058E">
            <w:pPr>
              <w:rPr>
                <w:rFonts w:eastAsiaTheme="minorHAnsi"/>
                <w:lang w:eastAsia="en-US"/>
              </w:rPr>
            </w:pPr>
          </w:p>
        </w:tc>
      </w:tr>
      <w:tr w:rsidR="0004058E" w:rsidRPr="009C5BE1" w:rsidTr="0004058E">
        <w:tc>
          <w:tcPr>
            <w:tcW w:w="265" w:type="pct"/>
            <w:tcBorders>
              <w:top w:val="single" w:sz="4" w:space="0" w:color="000000"/>
              <w:left w:val="single" w:sz="4" w:space="0" w:color="000000"/>
              <w:bottom w:val="single" w:sz="4" w:space="0" w:color="000000"/>
              <w:right w:val="single" w:sz="4" w:space="0" w:color="000000"/>
            </w:tcBorders>
            <w:hideMark/>
          </w:tcPr>
          <w:p w:rsidR="0004058E" w:rsidRPr="009C5BE1" w:rsidRDefault="0004058E" w:rsidP="0004058E">
            <w:pPr>
              <w:rPr>
                <w:rFonts w:eastAsiaTheme="minorHAnsi"/>
                <w:lang w:eastAsia="en-US"/>
              </w:rPr>
            </w:pPr>
            <w:r w:rsidRPr="009C5BE1">
              <w:rPr>
                <w:rFonts w:eastAsiaTheme="minorHAnsi"/>
                <w:lang w:eastAsia="en-US"/>
              </w:rPr>
              <w:t>2.</w:t>
            </w:r>
          </w:p>
        </w:tc>
        <w:tc>
          <w:tcPr>
            <w:tcW w:w="1190" w:type="pct"/>
            <w:tcBorders>
              <w:top w:val="single" w:sz="4" w:space="0" w:color="000000"/>
              <w:left w:val="single" w:sz="4" w:space="0" w:color="000000"/>
              <w:bottom w:val="single" w:sz="4" w:space="0" w:color="000000"/>
              <w:right w:val="single" w:sz="4" w:space="0" w:color="000000"/>
            </w:tcBorders>
            <w:hideMark/>
          </w:tcPr>
          <w:p w:rsidR="0004058E" w:rsidRPr="009C5BE1" w:rsidRDefault="0004058E" w:rsidP="0004058E">
            <w:pPr>
              <w:rPr>
                <w:rFonts w:eastAsiaTheme="minorHAnsi"/>
                <w:lang w:eastAsia="en-US"/>
              </w:rPr>
            </w:pPr>
            <w:r w:rsidRPr="009C5BE1">
              <w:rPr>
                <w:rFonts w:eastAsiaTheme="minorHAnsi"/>
                <w:lang w:eastAsia="en-US"/>
              </w:rPr>
              <w:t>Разработка</w:t>
            </w:r>
          </w:p>
          <w:p w:rsidR="0004058E" w:rsidRPr="009C5BE1" w:rsidRDefault="0004058E" w:rsidP="0004058E">
            <w:pPr>
              <w:rPr>
                <w:rFonts w:eastAsiaTheme="minorHAnsi"/>
                <w:lang w:eastAsia="en-US"/>
              </w:rPr>
            </w:pPr>
            <w:r w:rsidRPr="009C5BE1">
              <w:rPr>
                <w:rFonts w:eastAsiaTheme="minorHAnsi"/>
                <w:lang w:eastAsia="en-US"/>
              </w:rPr>
              <w:t>индивидуального маршрута развития или плана сопровождения</w:t>
            </w:r>
          </w:p>
          <w:p w:rsidR="0004058E" w:rsidRPr="009C5BE1" w:rsidRDefault="0004058E" w:rsidP="0004058E">
            <w:pPr>
              <w:rPr>
                <w:rFonts w:eastAsiaTheme="minorHAnsi"/>
                <w:lang w:eastAsia="en-US"/>
              </w:rPr>
            </w:pPr>
            <w:r w:rsidRPr="009C5BE1">
              <w:rPr>
                <w:rFonts w:eastAsiaTheme="minorHAnsi"/>
                <w:lang w:eastAsia="en-US"/>
              </w:rPr>
              <w:t>ребенка с учетом</w:t>
            </w:r>
          </w:p>
          <w:p w:rsidR="0004058E" w:rsidRPr="009C5BE1" w:rsidRDefault="0004058E" w:rsidP="0004058E">
            <w:pPr>
              <w:rPr>
                <w:rFonts w:eastAsiaTheme="minorHAnsi"/>
                <w:lang w:eastAsia="en-US"/>
              </w:rPr>
            </w:pPr>
            <w:r w:rsidRPr="009C5BE1">
              <w:rPr>
                <w:rFonts w:eastAsiaTheme="minorHAnsi"/>
                <w:lang w:eastAsia="en-US"/>
              </w:rPr>
              <w:t>рекомендаций</w:t>
            </w:r>
          </w:p>
          <w:p w:rsidR="0004058E" w:rsidRPr="009C5BE1" w:rsidRDefault="0004058E" w:rsidP="0004058E">
            <w:pPr>
              <w:rPr>
                <w:rFonts w:eastAsiaTheme="minorHAnsi"/>
                <w:lang w:eastAsia="en-US"/>
              </w:rPr>
            </w:pPr>
            <w:r w:rsidRPr="009C5BE1">
              <w:rPr>
                <w:rFonts w:eastAsiaTheme="minorHAnsi"/>
                <w:lang w:eastAsia="en-US"/>
              </w:rPr>
              <w:t>муниципальной ПМПК</w:t>
            </w:r>
          </w:p>
        </w:tc>
        <w:tc>
          <w:tcPr>
            <w:tcW w:w="723" w:type="pct"/>
            <w:tcBorders>
              <w:top w:val="single" w:sz="4" w:space="0" w:color="000000"/>
              <w:left w:val="single" w:sz="4" w:space="0" w:color="000000"/>
              <w:bottom w:val="single" w:sz="4" w:space="0" w:color="000000"/>
              <w:right w:val="single" w:sz="4" w:space="0" w:color="000000"/>
            </w:tcBorders>
            <w:hideMark/>
          </w:tcPr>
          <w:p w:rsidR="0004058E" w:rsidRPr="009C5BE1" w:rsidRDefault="0004058E" w:rsidP="0004058E">
            <w:pPr>
              <w:rPr>
                <w:rFonts w:eastAsiaTheme="minorHAnsi"/>
                <w:lang w:eastAsia="en-US"/>
              </w:rPr>
            </w:pPr>
            <w:r w:rsidRPr="009C5BE1">
              <w:rPr>
                <w:rFonts w:eastAsiaTheme="minorHAnsi"/>
                <w:lang w:eastAsia="en-US"/>
              </w:rPr>
              <w:t>Сентябрь, в течение</w:t>
            </w:r>
          </w:p>
          <w:p w:rsidR="0004058E" w:rsidRPr="009C5BE1" w:rsidRDefault="0004058E" w:rsidP="0004058E">
            <w:pPr>
              <w:rPr>
                <w:rFonts w:eastAsiaTheme="minorHAnsi"/>
                <w:lang w:eastAsia="en-US"/>
              </w:rPr>
            </w:pPr>
            <w:r w:rsidRPr="009C5BE1">
              <w:rPr>
                <w:rFonts w:eastAsiaTheme="minorHAnsi"/>
                <w:lang w:eastAsia="en-US"/>
              </w:rPr>
              <w:t>года</w:t>
            </w:r>
          </w:p>
          <w:p w:rsidR="0004058E" w:rsidRPr="009C5BE1" w:rsidRDefault="0004058E" w:rsidP="0004058E">
            <w:pPr>
              <w:rPr>
                <w:rFonts w:eastAsiaTheme="minorHAnsi"/>
                <w:lang w:eastAsia="en-US"/>
              </w:rPr>
            </w:pPr>
          </w:p>
        </w:tc>
        <w:tc>
          <w:tcPr>
            <w:tcW w:w="1067" w:type="pct"/>
            <w:tcBorders>
              <w:top w:val="single" w:sz="4" w:space="0" w:color="000000"/>
              <w:left w:val="single" w:sz="4" w:space="0" w:color="000000"/>
              <w:bottom w:val="single" w:sz="4" w:space="0" w:color="000000"/>
              <w:right w:val="single" w:sz="4" w:space="0" w:color="000000"/>
            </w:tcBorders>
          </w:tcPr>
          <w:p w:rsidR="0004058E" w:rsidRPr="009C5BE1" w:rsidRDefault="0004058E" w:rsidP="0004058E">
            <w:pPr>
              <w:rPr>
                <w:rFonts w:eastAsiaTheme="minorHAnsi"/>
                <w:lang w:eastAsia="en-US"/>
              </w:rPr>
            </w:pPr>
            <w:r w:rsidRPr="009C5BE1">
              <w:rPr>
                <w:rFonts w:eastAsiaTheme="minorHAnsi"/>
                <w:lang w:eastAsia="en-US"/>
              </w:rPr>
              <w:t>Специалисты ПМПК,</w:t>
            </w:r>
          </w:p>
          <w:p w:rsidR="0004058E" w:rsidRPr="009C5BE1" w:rsidRDefault="0004058E" w:rsidP="0004058E">
            <w:pPr>
              <w:rPr>
                <w:rFonts w:eastAsiaTheme="minorHAnsi"/>
                <w:lang w:eastAsia="en-US"/>
              </w:rPr>
            </w:pPr>
            <w:r w:rsidRPr="009C5BE1">
              <w:rPr>
                <w:rFonts w:eastAsiaTheme="minorHAnsi"/>
                <w:lang w:eastAsia="en-US"/>
              </w:rPr>
              <w:t>зам. директора по УВР,  педагоги</w:t>
            </w:r>
          </w:p>
          <w:p w:rsidR="0004058E" w:rsidRPr="009C5BE1" w:rsidRDefault="0004058E" w:rsidP="0004058E">
            <w:pPr>
              <w:rPr>
                <w:rFonts w:eastAsiaTheme="minorHAnsi"/>
                <w:lang w:eastAsia="en-US"/>
              </w:rPr>
            </w:pPr>
          </w:p>
        </w:tc>
        <w:tc>
          <w:tcPr>
            <w:tcW w:w="937" w:type="pct"/>
            <w:tcBorders>
              <w:top w:val="single" w:sz="4" w:space="0" w:color="000000"/>
              <w:left w:val="single" w:sz="4" w:space="0" w:color="000000"/>
              <w:bottom w:val="single" w:sz="4" w:space="0" w:color="000000"/>
              <w:right w:val="single" w:sz="4" w:space="0" w:color="000000"/>
            </w:tcBorders>
            <w:hideMark/>
          </w:tcPr>
          <w:p w:rsidR="0004058E" w:rsidRPr="009C5BE1" w:rsidRDefault="0004058E" w:rsidP="0004058E">
            <w:pPr>
              <w:rPr>
                <w:rFonts w:eastAsiaTheme="minorHAnsi"/>
                <w:lang w:eastAsia="en-US"/>
              </w:rPr>
            </w:pPr>
            <w:r w:rsidRPr="009C5BE1">
              <w:rPr>
                <w:rFonts w:eastAsiaTheme="minorHAnsi"/>
                <w:lang w:eastAsia="en-US"/>
              </w:rPr>
              <w:t>Специалисты</w:t>
            </w:r>
          </w:p>
          <w:p w:rsidR="0004058E" w:rsidRPr="009C5BE1" w:rsidRDefault="0004058E" w:rsidP="0004058E">
            <w:pPr>
              <w:rPr>
                <w:rFonts w:eastAsiaTheme="minorHAnsi"/>
                <w:lang w:eastAsia="en-US"/>
              </w:rPr>
            </w:pPr>
            <w:r w:rsidRPr="009C5BE1">
              <w:rPr>
                <w:rFonts w:eastAsiaTheme="minorHAnsi"/>
                <w:lang w:eastAsia="en-US"/>
              </w:rPr>
              <w:t xml:space="preserve">муницип. </w:t>
            </w:r>
          </w:p>
          <w:p w:rsidR="0004058E" w:rsidRPr="009C5BE1" w:rsidRDefault="0004058E" w:rsidP="0004058E">
            <w:pPr>
              <w:rPr>
                <w:rFonts w:eastAsiaTheme="minorHAnsi"/>
                <w:lang w:eastAsia="en-US"/>
              </w:rPr>
            </w:pPr>
            <w:r w:rsidRPr="009C5BE1">
              <w:rPr>
                <w:rFonts w:eastAsiaTheme="minorHAnsi"/>
                <w:lang w:eastAsia="en-US"/>
              </w:rPr>
              <w:t xml:space="preserve">ПМПК, </w:t>
            </w:r>
          </w:p>
          <w:p w:rsidR="0004058E" w:rsidRPr="009C5BE1" w:rsidRDefault="0004058E" w:rsidP="0004058E">
            <w:pPr>
              <w:rPr>
                <w:rFonts w:eastAsiaTheme="minorHAnsi"/>
                <w:lang w:eastAsia="en-US"/>
              </w:rPr>
            </w:pPr>
            <w:r w:rsidRPr="009C5BE1">
              <w:rPr>
                <w:rFonts w:eastAsiaTheme="minorHAnsi"/>
                <w:lang w:eastAsia="en-US"/>
              </w:rPr>
              <w:t xml:space="preserve">родители, </w:t>
            </w:r>
          </w:p>
          <w:p w:rsidR="0004058E" w:rsidRPr="009C5BE1" w:rsidRDefault="0004058E" w:rsidP="0004058E">
            <w:pPr>
              <w:rPr>
                <w:rFonts w:eastAsiaTheme="minorHAnsi"/>
                <w:lang w:eastAsia="en-US"/>
              </w:rPr>
            </w:pPr>
            <w:r w:rsidRPr="009C5BE1">
              <w:rPr>
                <w:rFonts w:eastAsiaTheme="minorHAnsi"/>
                <w:lang w:eastAsia="en-US"/>
              </w:rPr>
              <w:t>педагоги</w:t>
            </w:r>
          </w:p>
        </w:tc>
        <w:tc>
          <w:tcPr>
            <w:tcW w:w="819" w:type="pct"/>
            <w:tcBorders>
              <w:top w:val="single" w:sz="4" w:space="0" w:color="000000"/>
              <w:left w:val="single" w:sz="4" w:space="0" w:color="000000"/>
              <w:bottom w:val="single" w:sz="4" w:space="0" w:color="000000"/>
              <w:right w:val="single" w:sz="4" w:space="0" w:color="000000"/>
            </w:tcBorders>
          </w:tcPr>
          <w:p w:rsidR="0004058E" w:rsidRPr="009C5BE1" w:rsidRDefault="0004058E" w:rsidP="0004058E">
            <w:pPr>
              <w:rPr>
                <w:rFonts w:eastAsiaTheme="minorHAnsi"/>
                <w:lang w:eastAsia="en-US"/>
              </w:rPr>
            </w:pPr>
            <w:r w:rsidRPr="009C5BE1">
              <w:rPr>
                <w:rFonts w:eastAsiaTheme="minorHAnsi"/>
                <w:lang w:eastAsia="en-US"/>
              </w:rPr>
              <w:t>Согласие</w:t>
            </w:r>
          </w:p>
          <w:p w:rsidR="0004058E" w:rsidRPr="009C5BE1" w:rsidRDefault="0004058E" w:rsidP="0004058E">
            <w:pPr>
              <w:rPr>
                <w:rFonts w:eastAsiaTheme="minorHAnsi"/>
                <w:lang w:eastAsia="en-US"/>
              </w:rPr>
            </w:pPr>
            <w:r w:rsidRPr="009C5BE1">
              <w:rPr>
                <w:rFonts w:eastAsiaTheme="minorHAnsi"/>
                <w:lang w:eastAsia="en-US"/>
              </w:rPr>
              <w:t>родителей</w:t>
            </w:r>
          </w:p>
          <w:p w:rsidR="0004058E" w:rsidRPr="009C5BE1" w:rsidRDefault="0004058E" w:rsidP="0004058E">
            <w:pPr>
              <w:rPr>
                <w:rFonts w:eastAsiaTheme="minorHAnsi"/>
                <w:lang w:eastAsia="en-US"/>
              </w:rPr>
            </w:pPr>
          </w:p>
        </w:tc>
      </w:tr>
      <w:tr w:rsidR="0004058E" w:rsidRPr="009C5BE1" w:rsidTr="0004058E">
        <w:tc>
          <w:tcPr>
            <w:tcW w:w="265" w:type="pct"/>
            <w:tcBorders>
              <w:top w:val="single" w:sz="4" w:space="0" w:color="000000"/>
              <w:left w:val="single" w:sz="4" w:space="0" w:color="000000"/>
              <w:bottom w:val="single" w:sz="4" w:space="0" w:color="000000"/>
              <w:right w:val="single" w:sz="4" w:space="0" w:color="000000"/>
            </w:tcBorders>
            <w:hideMark/>
          </w:tcPr>
          <w:p w:rsidR="0004058E" w:rsidRPr="009C5BE1" w:rsidRDefault="0004058E" w:rsidP="0004058E">
            <w:pPr>
              <w:rPr>
                <w:rFonts w:eastAsiaTheme="minorHAnsi"/>
                <w:lang w:eastAsia="en-US"/>
              </w:rPr>
            </w:pPr>
            <w:r w:rsidRPr="009C5BE1">
              <w:rPr>
                <w:rFonts w:eastAsiaTheme="minorHAnsi"/>
                <w:lang w:eastAsia="en-US"/>
              </w:rPr>
              <w:t>3.</w:t>
            </w:r>
          </w:p>
        </w:tc>
        <w:tc>
          <w:tcPr>
            <w:tcW w:w="1190" w:type="pct"/>
            <w:tcBorders>
              <w:top w:val="single" w:sz="4" w:space="0" w:color="000000"/>
              <w:left w:val="single" w:sz="4" w:space="0" w:color="000000"/>
              <w:bottom w:val="single" w:sz="4" w:space="0" w:color="000000"/>
              <w:right w:val="single" w:sz="4" w:space="0" w:color="000000"/>
            </w:tcBorders>
            <w:hideMark/>
          </w:tcPr>
          <w:p w:rsidR="0004058E" w:rsidRPr="009C5BE1" w:rsidRDefault="0004058E" w:rsidP="0004058E">
            <w:pPr>
              <w:rPr>
                <w:rFonts w:eastAsiaTheme="minorHAnsi"/>
                <w:lang w:eastAsia="en-US"/>
              </w:rPr>
            </w:pPr>
            <w:r w:rsidRPr="009C5BE1">
              <w:rPr>
                <w:rFonts w:eastAsiaTheme="minorHAnsi"/>
                <w:lang w:eastAsia="en-US"/>
              </w:rPr>
              <w:t>Осуществление</w:t>
            </w:r>
          </w:p>
          <w:p w:rsidR="0004058E" w:rsidRPr="009C5BE1" w:rsidRDefault="0004058E" w:rsidP="0004058E">
            <w:pPr>
              <w:rPr>
                <w:rFonts w:eastAsiaTheme="minorHAnsi"/>
                <w:lang w:eastAsia="en-US"/>
              </w:rPr>
            </w:pPr>
            <w:r w:rsidRPr="009C5BE1">
              <w:rPr>
                <w:rFonts w:eastAsiaTheme="minorHAnsi"/>
                <w:lang w:eastAsia="en-US"/>
              </w:rPr>
              <w:t>индивидуально-</w:t>
            </w:r>
          </w:p>
          <w:p w:rsidR="0004058E" w:rsidRPr="009C5BE1" w:rsidRDefault="0004058E" w:rsidP="0004058E">
            <w:pPr>
              <w:rPr>
                <w:rFonts w:eastAsiaTheme="minorHAnsi"/>
                <w:lang w:eastAsia="en-US"/>
              </w:rPr>
            </w:pPr>
            <w:r w:rsidRPr="009C5BE1">
              <w:rPr>
                <w:rFonts w:eastAsiaTheme="minorHAnsi"/>
                <w:lang w:eastAsia="en-US"/>
              </w:rPr>
              <w:t>ориентированной</w:t>
            </w:r>
          </w:p>
          <w:p w:rsidR="0004058E" w:rsidRPr="009C5BE1" w:rsidRDefault="0004058E" w:rsidP="0004058E">
            <w:pPr>
              <w:rPr>
                <w:rFonts w:eastAsiaTheme="minorHAnsi"/>
                <w:lang w:eastAsia="en-US"/>
              </w:rPr>
            </w:pPr>
            <w:r w:rsidRPr="009C5BE1">
              <w:rPr>
                <w:rFonts w:eastAsiaTheme="minorHAnsi"/>
                <w:lang w:eastAsia="en-US"/>
              </w:rPr>
              <w:t>психолого-медико-социально-</w:t>
            </w:r>
          </w:p>
          <w:p w:rsidR="0004058E" w:rsidRPr="009C5BE1" w:rsidRDefault="0004058E" w:rsidP="0004058E">
            <w:pPr>
              <w:rPr>
                <w:rFonts w:eastAsiaTheme="minorHAnsi"/>
                <w:lang w:eastAsia="en-US"/>
              </w:rPr>
            </w:pPr>
            <w:r w:rsidRPr="009C5BE1">
              <w:rPr>
                <w:rFonts w:eastAsiaTheme="minorHAnsi"/>
                <w:lang w:eastAsia="en-US"/>
              </w:rPr>
              <w:lastRenderedPageBreak/>
              <w:t>педагогической помощи</w:t>
            </w:r>
          </w:p>
          <w:p w:rsidR="0004058E" w:rsidRPr="009C5BE1" w:rsidRDefault="0004058E" w:rsidP="0004058E">
            <w:pPr>
              <w:rPr>
                <w:rFonts w:eastAsiaTheme="minorHAnsi"/>
                <w:lang w:eastAsia="en-US"/>
              </w:rPr>
            </w:pPr>
            <w:r w:rsidRPr="009C5BE1">
              <w:rPr>
                <w:rFonts w:eastAsiaTheme="minorHAnsi"/>
                <w:lang w:eastAsia="en-US"/>
              </w:rPr>
              <w:t>учащимся</w:t>
            </w:r>
          </w:p>
        </w:tc>
        <w:tc>
          <w:tcPr>
            <w:tcW w:w="723" w:type="pct"/>
            <w:tcBorders>
              <w:top w:val="single" w:sz="4" w:space="0" w:color="000000"/>
              <w:left w:val="single" w:sz="4" w:space="0" w:color="000000"/>
              <w:bottom w:val="single" w:sz="4" w:space="0" w:color="000000"/>
              <w:right w:val="single" w:sz="4" w:space="0" w:color="000000"/>
            </w:tcBorders>
          </w:tcPr>
          <w:p w:rsidR="0004058E" w:rsidRPr="009C5BE1" w:rsidRDefault="0004058E" w:rsidP="0004058E">
            <w:pPr>
              <w:rPr>
                <w:rFonts w:eastAsiaTheme="minorHAnsi"/>
                <w:lang w:eastAsia="en-US"/>
              </w:rPr>
            </w:pPr>
            <w:r w:rsidRPr="009C5BE1">
              <w:rPr>
                <w:rFonts w:eastAsiaTheme="minorHAnsi"/>
                <w:lang w:eastAsia="en-US"/>
              </w:rPr>
              <w:lastRenderedPageBreak/>
              <w:t>в течение</w:t>
            </w:r>
          </w:p>
          <w:p w:rsidR="0004058E" w:rsidRPr="009C5BE1" w:rsidRDefault="0004058E" w:rsidP="0004058E">
            <w:pPr>
              <w:rPr>
                <w:rFonts w:eastAsiaTheme="minorHAnsi"/>
                <w:lang w:eastAsia="en-US"/>
              </w:rPr>
            </w:pPr>
            <w:r w:rsidRPr="009C5BE1">
              <w:rPr>
                <w:rFonts w:eastAsiaTheme="minorHAnsi"/>
                <w:lang w:eastAsia="en-US"/>
              </w:rPr>
              <w:t>года</w:t>
            </w:r>
          </w:p>
          <w:p w:rsidR="0004058E" w:rsidRPr="009C5BE1" w:rsidRDefault="0004058E" w:rsidP="0004058E">
            <w:pPr>
              <w:rPr>
                <w:rFonts w:eastAsiaTheme="minorHAnsi"/>
                <w:lang w:eastAsia="en-US"/>
              </w:rPr>
            </w:pPr>
          </w:p>
        </w:tc>
        <w:tc>
          <w:tcPr>
            <w:tcW w:w="1067" w:type="pct"/>
            <w:tcBorders>
              <w:top w:val="single" w:sz="4" w:space="0" w:color="000000"/>
              <w:left w:val="single" w:sz="4" w:space="0" w:color="000000"/>
              <w:bottom w:val="single" w:sz="4" w:space="0" w:color="000000"/>
              <w:right w:val="single" w:sz="4" w:space="0" w:color="000000"/>
            </w:tcBorders>
            <w:hideMark/>
          </w:tcPr>
          <w:p w:rsidR="0004058E" w:rsidRPr="009C5BE1" w:rsidRDefault="0004058E" w:rsidP="0004058E">
            <w:pPr>
              <w:rPr>
                <w:rFonts w:eastAsiaTheme="minorHAnsi"/>
                <w:lang w:eastAsia="en-US"/>
              </w:rPr>
            </w:pPr>
            <w:r w:rsidRPr="009C5BE1">
              <w:rPr>
                <w:rFonts w:eastAsiaTheme="minorHAnsi"/>
                <w:lang w:eastAsia="en-US"/>
              </w:rPr>
              <w:t>Зам. директора по УВР,</w:t>
            </w:r>
          </w:p>
          <w:p w:rsidR="0004058E" w:rsidRPr="009C5BE1" w:rsidRDefault="0004058E" w:rsidP="0004058E">
            <w:pPr>
              <w:rPr>
                <w:rFonts w:eastAsiaTheme="minorHAnsi"/>
                <w:lang w:eastAsia="en-US"/>
              </w:rPr>
            </w:pPr>
            <w:r w:rsidRPr="009C5BE1">
              <w:rPr>
                <w:rFonts w:eastAsiaTheme="minorHAnsi"/>
                <w:lang w:eastAsia="en-US"/>
              </w:rPr>
              <w:t>специалисты</w:t>
            </w:r>
          </w:p>
          <w:p w:rsidR="0004058E" w:rsidRPr="009C5BE1" w:rsidRDefault="0004058E" w:rsidP="0004058E">
            <w:pPr>
              <w:rPr>
                <w:rFonts w:eastAsiaTheme="minorHAnsi"/>
                <w:lang w:eastAsia="en-US"/>
              </w:rPr>
            </w:pPr>
            <w:r w:rsidRPr="009C5BE1">
              <w:rPr>
                <w:rFonts w:eastAsiaTheme="minorHAnsi"/>
                <w:lang w:eastAsia="en-US"/>
              </w:rPr>
              <w:t xml:space="preserve">(приглашенные из других </w:t>
            </w:r>
            <w:r w:rsidRPr="009C5BE1">
              <w:rPr>
                <w:rFonts w:eastAsiaTheme="minorHAnsi"/>
                <w:lang w:eastAsia="en-US"/>
              </w:rPr>
              <w:lastRenderedPageBreak/>
              <w:t>учреждений)</w:t>
            </w:r>
          </w:p>
        </w:tc>
        <w:tc>
          <w:tcPr>
            <w:tcW w:w="937" w:type="pct"/>
            <w:tcBorders>
              <w:top w:val="single" w:sz="4" w:space="0" w:color="000000"/>
              <w:left w:val="single" w:sz="4" w:space="0" w:color="000000"/>
              <w:bottom w:val="single" w:sz="4" w:space="0" w:color="000000"/>
              <w:right w:val="single" w:sz="4" w:space="0" w:color="000000"/>
            </w:tcBorders>
          </w:tcPr>
          <w:p w:rsidR="0004058E" w:rsidRPr="009C5BE1" w:rsidRDefault="0004058E" w:rsidP="0004058E">
            <w:pPr>
              <w:rPr>
                <w:rFonts w:eastAsiaTheme="minorHAnsi"/>
                <w:lang w:eastAsia="en-US"/>
              </w:rPr>
            </w:pPr>
            <w:r w:rsidRPr="009C5BE1">
              <w:rPr>
                <w:rFonts w:eastAsiaTheme="minorHAnsi"/>
                <w:lang w:eastAsia="en-US"/>
              </w:rPr>
              <w:lastRenderedPageBreak/>
              <w:t xml:space="preserve">Родители, </w:t>
            </w:r>
          </w:p>
          <w:p w:rsidR="0004058E" w:rsidRPr="009C5BE1" w:rsidRDefault="0004058E" w:rsidP="0004058E">
            <w:pPr>
              <w:rPr>
                <w:rFonts w:eastAsiaTheme="minorHAnsi"/>
                <w:lang w:eastAsia="en-US"/>
              </w:rPr>
            </w:pPr>
            <w:r w:rsidRPr="009C5BE1">
              <w:rPr>
                <w:rFonts w:eastAsiaTheme="minorHAnsi"/>
                <w:lang w:eastAsia="en-US"/>
              </w:rPr>
              <w:t xml:space="preserve">учителя, </w:t>
            </w:r>
          </w:p>
          <w:p w:rsidR="0004058E" w:rsidRPr="009C5BE1" w:rsidRDefault="0004058E" w:rsidP="0004058E">
            <w:pPr>
              <w:rPr>
                <w:rFonts w:eastAsiaTheme="minorHAnsi"/>
                <w:lang w:eastAsia="en-US"/>
              </w:rPr>
            </w:pPr>
            <w:r w:rsidRPr="009C5BE1">
              <w:rPr>
                <w:rFonts w:eastAsiaTheme="minorHAnsi"/>
                <w:lang w:eastAsia="en-US"/>
              </w:rPr>
              <w:t>специалисты</w:t>
            </w:r>
          </w:p>
          <w:p w:rsidR="0004058E" w:rsidRPr="009C5BE1" w:rsidRDefault="0004058E" w:rsidP="0004058E">
            <w:pPr>
              <w:rPr>
                <w:rFonts w:eastAsiaTheme="minorHAnsi"/>
                <w:lang w:eastAsia="en-US"/>
              </w:rPr>
            </w:pPr>
          </w:p>
        </w:tc>
        <w:tc>
          <w:tcPr>
            <w:tcW w:w="819" w:type="pct"/>
            <w:tcBorders>
              <w:top w:val="single" w:sz="4" w:space="0" w:color="000000"/>
              <w:left w:val="single" w:sz="4" w:space="0" w:color="000000"/>
              <w:bottom w:val="single" w:sz="4" w:space="0" w:color="000000"/>
              <w:right w:val="single" w:sz="4" w:space="0" w:color="000000"/>
            </w:tcBorders>
            <w:hideMark/>
          </w:tcPr>
          <w:p w:rsidR="0004058E" w:rsidRPr="009C5BE1" w:rsidRDefault="0004058E" w:rsidP="0004058E">
            <w:pPr>
              <w:rPr>
                <w:rFonts w:eastAsiaTheme="minorHAnsi"/>
                <w:lang w:eastAsia="en-US"/>
              </w:rPr>
            </w:pPr>
            <w:r w:rsidRPr="009C5BE1">
              <w:rPr>
                <w:rFonts w:eastAsiaTheme="minorHAnsi"/>
                <w:lang w:eastAsia="en-US"/>
              </w:rPr>
              <w:t>Договор о</w:t>
            </w:r>
          </w:p>
          <w:p w:rsidR="0004058E" w:rsidRPr="009C5BE1" w:rsidRDefault="0004058E" w:rsidP="0004058E">
            <w:pPr>
              <w:rPr>
                <w:rFonts w:eastAsiaTheme="minorHAnsi"/>
                <w:lang w:eastAsia="en-US"/>
              </w:rPr>
            </w:pPr>
            <w:r w:rsidRPr="009C5BE1">
              <w:rPr>
                <w:rFonts w:eastAsiaTheme="minorHAnsi"/>
                <w:lang w:eastAsia="en-US"/>
              </w:rPr>
              <w:t>сотрудничестве с</w:t>
            </w:r>
          </w:p>
          <w:p w:rsidR="0004058E" w:rsidRPr="009C5BE1" w:rsidRDefault="0004058E" w:rsidP="0004058E">
            <w:pPr>
              <w:rPr>
                <w:rFonts w:eastAsiaTheme="minorHAnsi"/>
                <w:lang w:eastAsia="en-US"/>
              </w:rPr>
            </w:pPr>
            <w:r w:rsidRPr="009C5BE1">
              <w:rPr>
                <w:rFonts w:eastAsiaTheme="minorHAnsi"/>
                <w:lang w:eastAsia="en-US"/>
              </w:rPr>
              <w:t>учреждениями, имеющими</w:t>
            </w:r>
          </w:p>
          <w:p w:rsidR="0004058E" w:rsidRPr="009C5BE1" w:rsidRDefault="0004058E" w:rsidP="0004058E">
            <w:pPr>
              <w:rPr>
                <w:rFonts w:eastAsiaTheme="minorHAnsi"/>
                <w:lang w:eastAsia="en-US"/>
              </w:rPr>
            </w:pPr>
            <w:r w:rsidRPr="009C5BE1">
              <w:rPr>
                <w:rFonts w:eastAsiaTheme="minorHAnsi"/>
                <w:lang w:eastAsia="en-US"/>
              </w:rPr>
              <w:lastRenderedPageBreak/>
              <w:t>лицензию на  оказание специальной</w:t>
            </w:r>
          </w:p>
          <w:p w:rsidR="0004058E" w:rsidRPr="009C5BE1" w:rsidRDefault="0004058E" w:rsidP="0004058E">
            <w:pPr>
              <w:rPr>
                <w:rFonts w:eastAsiaTheme="minorHAnsi"/>
                <w:lang w:eastAsia="en-US"/>
              </w:rPr>
            </w:pPr>
            <w:r w:rsidRPr="009C5BE1">
              <w:rPr>
                <w:rFonts w:eastAsiaTheme="minorHAnsi"/>
                <w:lang w:eastAsia="en-US"/>
              </w:rPr>
              <w:t>психолого-</w:t>
            </w:r>
          </w:p>
          <w:p w:rsidR="0004058E" w:rsidRPr="009C5BE1" w:rsidRDefault="0004058E" w:rsidP="0004058E">
            <w:pPr>
              <w:rPr>
                <w:rFonts w:eastAsiaTheme="minorHAnsi"/>
                <w:lang w:eastAsia="en-US"/>
              </w:rPr>
            </w:pPr>
            <w:r w:rsidRPr="009C5BE1">
              <w:rPr>
                <w:rFonts w:eastAsiaTheme="minorHAnsi"/>
                <w:lang w:eastAsia="en-US"/>
              </w:rPr>
              <w:t>медико-</w:t>
            </w:r>
          </w:p>
          <w:p w:rsidR="0004058E" w:rsidRPr="009C5BE1" w:rsidRDefault="0004058E" w:rsidP="0004058E">
            <w:pPr>
              <w:rPr>
                <w:rFonts w:eastAsiaTheme="minorHAnsi"/>
                <w:lang w:eastAsia="en-US"/>
              </w:rPr>
            </w:pPr>
            <w:r w:rsidRPr="009C5BE1">
              <w:rPr>
                <w:rFonts w:eastAsiaTheme="minorHAnsi"/>
                <w:lang w:eastAsia="en-US"/>
              </w:rPr>
              <w:t>педагогической помощи детям  с ОВЗ</w:t>
            </w:r>
          </w:p>
        </w:tc>
      </w:tr>
      <w:tr w:rsidR="0004058E" w:rsidRPr="009C5BE1" w:rsidTr="0004058E">
        <w:tc>
          <w:tcPr>
            <w:tcW w:w="265" w:type="pct"/>
            <w:tcBorders>
              <w:top w:val="single" w:sz="4" w:space="0" w:color="000000"/>
              <w:left w:val="single" w:sz="4" w:space="0" w:color="000000"/>
              <w:bottom w:val="single" w:sz="4" w:space="0" w:color="000000"/>
              <w:right w:val="single" w:sz="4" w:space="0" w:color="000000"/>
            </w:tcBorders>
            <w:hideMark/>
          </w:tcPr>
          <w:p w:rsidR="0004058E" w:rsidRPr="009C5BE1" w:rsidRDefault="0004058E" w:rsidP="0004058E">
            <w:pPr>
              <w:rPr>
                <w:rFonts w:eastAsiaTheme="minorHAnsi"/>
                <w:lang w:eastAsia="en-US"/>
              </w:rPr>
            </w:pPr>
            <w:r w:rsidRPr="009C5BE1">
              <w:rPr>
                <w:rFonts w:eastAsiaTheme="minorHAnsi"/>
                <w:lang w:eastAsia="en-US"/>
              </w:rPr>
              <w:lastRenderedPageBreak/>
              <w:t>4.</w:t>
            </w:r>
          </w:p>
        </w:tc>
        <w:tc>
          <w:tcPr>
            <w:tcW w:w="1190" w:type="pct"/>
            <w:tcBorders>
              <w:top w:val="single" w:sz="4" w:space="0" w:color="000000"/>
              <w:left w:val="single" w:sz="4" w:space="0" w:color="000000"/>
              <w:bottom w:val="single" w:sz="4" w:space="0" w:color="000000"/>
              <w:right w:val="single" w:sz="4" w:space="0" w:color="000000"/>
            </w:tcBorders>
            <w:hideMark/>
          </w:tcPr>
          <w:p w:rsidR="0004058E" w:rsidRPr="009C5BE1" w:rsidRDefault="0004058E" w:rsidP="0004058E">
            <w:pPr>
              <w:rPr>
                <w:rFonts w:eastAsiaTheme="minorHAnsi"/>
                <w:lang w:eastAsia="en-US"/>
              </w:rPr>
            </w:pPr>
            <w:r w:rsidRPr="009C5BE1">
              <w:rPr>
                <w:rFonts w:eastAsiaTheme="minorHAnsi"/>
                <w:lang w:eastAsia="en-US"/>
              </w:rPr>
              <w:t>Промежуточная</w:t>
            </w:r>
          </w:p>
          <w:p w:rsidR="0004058E" w:rsidRPr="009C5BE1" w:rsidRDefault="0004058E" w:rsidP="0004058E">
            <w:pPr>
              <w:rPr>
                <w:rFonts w:eastAsiaTheme="minorHAnsi"/>
                <w:lang w:eastAsia="en-US"/>
              </w:rPr>
            </w:pPr>
            <w:r w:rsidRPr="009C5BE1">
              <w:rPr>
                <w:rFonts w:eastAsiaTheme="minorHAnsi"/>
                <w:lang w:eastAsia="en-US"/>
              </w:rPr>
              <w:t>диагностика</w:t>
            </w:r>
          </w:p>
          <w:p w:rsidR="0004058E" w:rsidRPr="009C5BE1" w:rsidRDefault="0004058E" w:rsidP="0004058E">
            <w:pPr>
              <w:rPr>
                <w:rFonts w:eastAsiaTheme="minorHAnsi"/>
                <w:lang w:eastAsia="en-US"/>
              </w:rPr>
            </w:pPr>
            <w:r w:rsidRPr="009C5BE1">
              <w:rPr>
                <w:rFonts w:eastAsiaTheme="minorHAnsi"/>
                <w:lang w:eastAsia="en-US"/>
              </w:rPr>
              <w:t>динамики развития учащихся</w:t>
            </w:r>
          </w:p>
        </w:tc>
        <w:tc>
          <w:tcPr>
            <w:tcW w:w="723" w:type="pct"/>
            <w:tcBorders>
              <w:top w:val="single" w:sz="4" w:space="0" w:color="000000"/>
              <w:left w:val="single" w:sz="4" w:space="0" w:color="000000"/>
              <w:bottom w:val="single" w:sz="4" w:space="0" w:color="000000"/>
              <w:right w:val="single" w:sz="4" w:space="0" w:color="000000"/>
            </w:tcBorders>
          </w:tcPr>
          <w:p w:rsidR="0004058E" w:rsidRPr="009C5BE1" w:rsidRDefault="0004058E" w:rsidP="0004058E">
            <w:pPr>
              <w:rPr>
                <w:rFonts w:eastAsiaTheme="minorHAnsi"/>
                <w:lang w:eastAsia="en-US"/>
              </w:rPr>
            </w:pPr>
            <w:r w:rsidRPr="009C5BE1">
              <w:rPr>
                <w:rFonts w:eastAsiaTheme="minorHAnsi"/>
                <w:lang w:eastAsia="en-US"/>
              </w:rPr>
              <w:t>каждую</w:t>
            </w:r>
          </w:p>
          <w:p w:rsidR="0004058E" w:rsidRPr="009C5BE1" w:rsidRDefault="0004058E" w:rsidP="0004058E">
            <w:pPr>
              <w:rPr>
                <w:rFonts w:eastAsiaTheme="minorHAnsi"/>
                <w:lang w:eastAsia="en-US"/>
              </w:rPr>
            </w:pPr>
            <w:r w:rsidRPr="009C5BE1">
              <w:rPr>
                <w:rFonts w:eastAsiaTheme="minorHAnsi"/>
                <w:lang w:eastAsia="en-US"/>
              </w:rPr>
              <w:t>четверть</w:t>
            </w:r>
          </w:p>
          <w:p w:rsidR="0004058E" w:rsidRPr="009C5BE1" w:rsidRDefault="0004058E" w:rsidP="0004058E">
            <w:pPr>
              <w:rPr>
                <w:rFonts w:eastAsiaTheme="minorHAnsi"/>
                <w:lang w:eastAsia="en-US"/>
              </w:rPr>
            </w:pPr>
          </w:p>
        </w:tc>
        <w:tc>
          <w:tcPr>
            <w:tcW w:w="1067" w:type="pct"/>
            <w:tcBorders>
              <w:top w:val="single" w:sz="4" w:space="0" w:color="000000"/>
              <w:left w:val="single" w:sz="4" w:space="0" w:color="000000"/>
              <w:bottom w:val="single" w:sz="4" w:space="0" w:color="000000"/>
              <w:right w:val="single" w:sz="4" w:space="0" w:color="000000"/>
            </w:tcBorders>
            <w:hideMark/>
          </w:tcPr>
          <w:p w:rsidR="0004058E" w:rsidRPr="009C5BE1" w:rsidRDefault="0004058E" w:rsidP="0004058E">
            <w:pPr>
              <w:rPr>
                <w:rFonts w:eastAsiaTheme="minorHAnsi"/>
                <w:lang w:eastAsia="en-US"/>
              </w:rPr>
            </w:pPr>
            <w:r w:rsidRPr="009C5BE1">
              <w:rPr>
                <w:rFonts w:eastAsiaTheme="minorHAnsi"/>
                <w:lang w:eastAsia="en-US"/>
              </w:rPr>
              <w:t xml:space="preserve">Специалисты, </w:t>
            </w:r>
          </w:p>
          <w:p w:rsidR="0004058E" w:rsidRPr="009C5BE1" w:rsidRDefault="0004058E" w:rsidP="0004058E">
            <w:pPr>
              <w:rPr>
                <w:rFonts w:eastAsiaTheme="minorHAnsi"/>
                <w:lang w:eastAsia="en-US"/>
              </w:rPr>
            </w:pPr>
            <w:r w:rsidRPr="009C5BE1">
              <w:rPr>
                <w:rFonts w:eastAsiaTheme="minorHAnsi"/>
                <w:lang w:eastAsia="en-US"/>
              </w:rPr>
              <w:t>педагоги</w:t>
            </w:r>
          </w:p>
        </w:tc>
        <w:tc>
          <w:tcPr>
            <w:tcW w:w="937" w:type="pct"/>
            <w:tcBorders>
              <w:top w:val="single" w:sz="4" w:space="0" w:color="000000"/>
              <w:left w:val="single" w:sz="4" w:space="0" w:color="000000"/>
              <w:bottom w:val="single" w:sz="4" w:space="0" w:color="000000"/>
              <w:right w:val="single" w:sz="4" w:space="0" w:color="000000"/>
            </w:tcBorders>
            <w:hideMark/>
          </w:tcPr>
          <w:p w:rsidR="0004058E" w:rsidRPr="009C5BE1" w:rsidRDefault="0004058E" w:rsidP="0004058E">
            <w:pPr>
              <w:rPr>
                <w:rFonts w:eastAsiaTheme="minorHAnsi"/>
                <w:lang w:eastAsia="en-US"/>
              </w:rPr>
            </w:pPr>
            <w:r w:rsidRPr="009C5BE1">
              <w:rPr>
                <w:rFonts w:eastAsiaTheme="minorHAnsi"/>
                <w:lang w:eastAsia="en-US"/>
              </w:rPr>
              <w:t>Наличие</w:t>
            </w:r>
          </w:p>
          <w:p w:rsidR="0004058E" w:rsidRPr="009C5BE1" w:rsidRDefault="0004058E" w:rsidP="0004058E">
            <w:pPr>
              <w:rPr>
                <w:rFonts w:eastAsiaTheme="minorHAnsi"/>
                <w:lang w:eastAsia="en-US"/>
              </w:rPr>
            </w:pPr>
            <w:r w:rsidRPr="009C5BE1">
              <w:rPr>
                <w:rFonts w:eastAsiaTheme="minorHAnsi"/>
                <w:lang w:eastAsia="en-US"/>
              </w:rPr>
              <w:t>КИМов</w:t>
            </w:r>
          </w:p>
        </w:tc>
        <w:tc>
          <w:tcPr>
            <w:tcW w:w="819" w:type="pct"/>
            <w:tcBorders>
              <w:top w:val="single" w:sz="4" w:space="0" w:color="000000"/>
              <w:left w:val="single" w:sz="4" w:space="0" w:color="000000"/>
              <w:bottom w:val="single" w:sz="4" w:space="0" w:color="000000"/>
              <w:right w:val="single" w:sz="4" w:space="0" w:color="000000"/>
            </w:tcBorders>
            <w:hideMark/>
          </w:tcPr>
          <w:p w:rsidR="0004058E" w:rsidRPr="009C5BE1" w:rsidRDefault="0004058E" w:rsidP="0004058E">
            <w:pPr>
              <w:rPr>
                <w:rFonts w:eastAsiaTheme="minorHAnsi"/>
                <w:lang w:eastAsia="en-US"/>
              </w:rPr>
            </w:pPr>
            <w:r w:rsidRPr="009C5BE1">
              <w:rPr>
                <w:rFonts w:eastAsiaTheme="minorHAnsi"/>
                <w:lang w:eastAsia="en-US"/>
              </w:rPr>
              <w:t>ООП НОО</w:t>
            </w:r>
          </w:p>
        </w:tc>
      </w:tr>
      <w:tr w:rsidR="0004058E" w:rsidRPr="009C5BE1" w:rsidTr="0004058E">
        <w:tc>
          <w:tcPr>
            <w:tcW w:w="265" w:type="pct"/>
            <w:tcBorders>
              <w:top w:val="single" w:sz="4" w:space="0" w:color="000000"/>
              <w:left w:val="single" w:sz="4" w:space="0" w:color="000000"/>
              <w:bottom w:val="single" w:sz="4" w:space="0" w:color="000000"/>
              <w:right w:val="single" w:sz="4" w:space="0" w:color="000000"/>
            </w:tcBorders>
            <w:hideMark/>
          </w:tcPr>
          <w:p w:rsidR="0004058E" w:rsidRPr="009C5BE1" w:rsidRDefault="0004058E" w:rsidP="0004058E">
            <w:pPr>
              <w:rPr>
                <w:rFonts w:eastAsiaTheme="minorHAnsi"/>
                <w:lang w:eastAsia="en-US"/>
              </w:rPr>
            </w:pPr>
            <w:r w:rsidRPr="009C5BE1">
              <w:rPr>
                <w:rFonts w:eastAsiaTheme="minorHAnsi"/>
                <w:lang w:eastAsia="en-US"/>
              </w:rPr>
              <w:t>5.</w:t>
            </w:r>
          </w:p>
        </w:tc>
        <w:tc>
          <w:tcPr>
            <w:tcW w:w="1190" w:type="pct"/>
            <w:tcBorders>
              <w:top w:val="single" w:sz="4" w:space="0" w:color="000000"/>
              <w:left w:val="single" w:sz="4" w:space="0" w:color="000000"/>
              <w:bottom w:val="single" w:sz="4" w:space="0" w:color="000000"/>
              <w:right w:val="single" w:sz="4" w:space="0" w:color="000000"/>
            </w:tcBorders>
            <w:hideMark/>
          </w:tcPr>
          <w:p w:rsidR="0004058E" w:rsidRPr="009C5BE1" w:rsidRDefault="0004058E" w:rsidP="0004058E">
            <w:pPr>
              <w:rPr>
                <w:rFonts w:eastAsiaTheme="minorHAnsi"/>
                <w:lang w:eastAsia="en-US"/>
              </w:rPr>
            </w:pPr>
            <w:r w:rsidRPr="009C5BE1">
              <w:rPr>
                <w:rFonts w:eastAsiaTheme="minorHAnsi"/>
                <w:lang w:eastAsia="en-US"/>
              </w:rPr>
              <w:t>Профилактические мероприятия по предупреждению</w:t>
            </w:r>
          </w:p>
          <w:p w:rsidR="0004058E" w:rsidRPr="009C5BE1" w:rsidRDefault="0004058E" w:rsidP="0004058E">
            <w:pPr>
              <w:rPr>
                <w:rFonts w:eastAsiaTheme="minorHAnsi"/>
                <w:lang w:eastAsia="en-US"/>
              </w:rPr>
            </w:pPr>
            <w:r w:rsidRPr="009C5BE1">
              <w:rPr>
                <w:rFonts w:eastAsiaTheme="minorHAnsi"/>
                <w:lang w:eastAsia="en-US"/>
              </w:rPr>
              <w:t xml:space="preserve">физических, </w:t>
            </w:r>
          </w:p>
          <w:p w:rsidR="0004058E" w:rsidRPr="009C5BE1" w:rsidRDefault="0004058E" w:rsidP="0004058E">
            <w:pPr>
              <w:rPr>
                <w:rFonts w:eastAsiaTheme="minorHAnsi"/>
                <w:lang w:eastAsia="en-US"/>
              </w:rPr>
            </w:pPr>
            <w:r w:rsidRPr="009C5BE1">
              <w:rPr>
                <w:rFonts w:eastAsiaTheme="minorHAnsi"/>
                <w:lang w:eastAsia="en-US"/>
              </w:rPr>
              <w:t>интеллектуальных и эмоциональных</w:t>
            </w:r>
          </w:p>
          <w:p w:rsidR="0004058E" w:rsidRPr="009C5BE1" w:rsidRDefault="0004058E" w:rsidP="0004058E">
            <w:pPr>
              <w:rPr>
                <w:rFonts w:eastAsiaTheme="minorHAnsi"/>
                <w:lang w:eastAsia="en-US"/>
              </w:rPr>
            </w:pPr>
            <w:r w:rsidRPr="009C5BE1">
              <w:rPr>
                <w:rFonts w:eastAsiaTheme="minorHAnsi"/>
                <w:lang w:eastAsia="en-US"/>
              </w:rPr>
              <w:t>перегрузок</w:t>
            </w:r>
          </w:p>
          <w:p w:rsidR="0004058E" w:rsidRPr="009C5BE1" w:rsidRDefault="0004058E" w:rsidP="0004058E">
            <w:pPr>
              <w:rPr>
                <w:rFonts w:eastAsiaTheme="minorHAnsi"/>
                <w:lang w:eastAsia="en-US"/>
              </w:rPr>
            </w:pPr>
            <w:r w:rsidRPr="009C5BE1">
              <w:rPr>
                <w:rFonts w:eastAsiaTheme="minorHAnsi"/>
                <w:lang w:eastAsia="en-US"/>
              </w:rPr>
              <w:t>учащихся</w:t>
            </w:r>
          </w:p>
        </w:tc>
        <w:tc>
          <w:tcPr>
            <w:tcW w:w="723" w:type="pct"/>
            <w:tcBorders>
              <w:top w:val="single" w:sz="4" w:space="0" w:color="000000"/>
              <w:left w:val="single" w:sz="4" w:space="0" w:color="000000"/>
              <w:bottom w:val="single" w:sz="4" w:space="0" w:color="000000"/>
              <w:right w:val="single" w:sz="4" w:space="0" w:color="000000"/>
            </w:tcBorders>
          </w:tcPr>
          <w:p w:rsidR="0004058E" w:rsidRPr="009C5BE1" w:rsidRDefault="0004058E" w:rsidP="0004058E">
            <w:pPr>
              <w:rPr>
                <w:rFonts w:eastAsiaTheme="minorHAnsi"/>
                <w:lang w:eastAsia="en-US"/>
              </w:rPr>
            </w:pPr>
            <w:r w:rsidRPr="009C5BE1">
              <w:rPr>
                <w:rFonts w:eastAsiaTheme="minorHAnsi"/>
                <w:lang w:eastAsia="en-US"/>
              </w:rPr>
              <w:t>в течение</w:t>
            </w:r>
          </w:p>
          <w:p w:rsidR="0004058E" w:rsidRPr="009C5BE1" w:rsidRDefault="0004058E" w:rsidP="0004058E">
            <w:pPr>
              <w:rPr>
                <w:rFonts w:eastAsiaTheme="minorHAnsi"/>
                <w:lang w:eastAsia="en-US"/>
              </w:rPr>
            </w:pPr>
            <w:r w:rsidRPr="009C5BE1">
              <w:rPr>
                <w:rFonts w:eastAsiaTheme="minorHAnsi"/>
                <w:lang w:eastAsia="en-US"/>
              </w:rPr>
              <w:t>года</w:t>
            </w:r>
          </w:p>
          <w:p w:rsidR="0004058E" w:rsidRPr="009C5BE1" w:rsidRDefault="0004058E" w:rsidP="0004058E">
            <w:pPr>
              <w:rPr>
                <w:rFonts w:eastAsiaTheme="minorHAnsi"/>
                <w:lang w:eastAsia="en-US"/>
              </w:rPr>
            </w:pPr>
          </w:p>
        </w:tc>
        <w:tc>
          <w:tcPr>
            <w:tcW w:w="1067" w:type="pct"/>
            <w:tcBorders>
              <w:top w:val="single" w:sz="4" w:space="0" w:color="000000"/>
              <w:left w:val="single" w:sz="4" w:space="0" w:color="000000"/>
              <w:bottom w:val="single" w:sz="4" w:space="0" w:color="000000"/>
              <w:right w:val="single" w:sz="4" w:space="0" w:color="000000"/>
            </w:tcBorders>
            <w:hideMark/>
          </w:tcPr>
          <w:p w:rsidR="0004058E" w:rsidRPr="009C5BE1" w:rsidRDefault="0004058E" w:rsidP="0004058E">
            <w:pPr>
              <w:rPr>
                <w:rFonts w:eastAsiaTheme="minorHAnsi"/>
                <w:lang w:eastAsia="en-US"/>
              </w:rPr>
            </w:pPr>
            <w:r w:rsidRPr="009C5BE1">
              <w:rPr>
                <w:rFonts w:eastAsiaTheme="minorHAnsi"/>
                <w:lang w:eastAsia="en-US"/>
              </w:rPr>
              <w:t>Специалисты, учитель</w:t>
            </w:r>
          </w:p>
        </w:tc>
        <w:tc>
          <w:tcPr>
            <w:tcW w:w="937" w:type="pct"/>
            <w:tcBorders>
              <w:top w:val="single" w:sz="4" w:space="0" w:color="000000"/>
              <w:left w:val="single" w:sz="4" w:space="0" w:color="000000"/>
              <w:bottom w:val="single" w:sz="4" w:space="0" w:color="000000"/>
              <w:right w:val="single" w:sz="4" w:space="0" w:color="000000"/>
            </w:tcBorders>
            <w:hideMark/>
          </w:tcPr>
          <w:p w:rsidR="0004058E" w:rsidRPr="009C5BE1" w:rsidRDefault="0004058E" w:rsidP="0004058E">
            <w:pPr>
              <w:rPr>
                <w:rFonts w:eastAsiaTheme="minorHAnsi"/>
                <w:lang w:eastAsia="en-US"/>
              </w:rPr>
            </w:pPr>
            <w:r w:rsidRPr="009C5BE1">
              <w:rPr>
                <w:rFonts w:eastAsiaTheme="minorHAnsi"/>
                <w:lang w:eastAsia="en-US"/>
              </w:rPr>
              <w:t>Родители</w:t>
            </w:r>
          </w:p>
        </w:tc>
        <w:tc>
          <w:tcPr>
            <w:tcW w:w="819" w:type="pct"/>
            <w:tcBorders>
              <w:top w:val="single" w:sz="4" w:space="0" w:color="000000"/>
              <w:left w:val="single" w:sz="4" w:space="0" w:color="000000"/>
              <w:bottom w:val="single" w:sz="4" w:space="0" w:color="000000"/>
              <w:right w:val="single" w:sz="4" w:space="0" w:color="000000"/>
            </w:tcBorders>
          </w:tcPr>
          <w:p w:rsidR="0004058E" w:rsidRPr="009C5BE1" w:rsidRDefault="0004058E" w:rsidP="0004058E">
            <w:pPr>
              <w:rPr>
                <w:rFonts w:eastAsiaTheme="minorHAnsi"/>
                <w:lang w:eastAsia="en-US"/>
              </w:rPr>
            </w:pPr>
            <w:r w:rsidRPr="009C5BE1">
              <w:rPr>
                <w:rFonts w:eastAsiaTheme="minorHAnsi"/>
                <w:lang w:eastAsia="en-US"/>
              </w:rPr>
              <w:t>Наличие</w:t>
            </w:r>
          </w:p>
          <w:p w:rsidR="0004058E" w:rsidRPr="009C5BE1" w:rsidRDefault="0004058E" w:rsidP="0004058E">
            <w:pPr>
              <w:rPr>
                <w:rFonts w:eastAsiaTheme="minorHAnsi"/>
                <w:lang w:eastAsia="en-US"/>
              </w:rPr>
            </w:pPr>
            <w:r w:rsidRPr="009C5BE1">
              <w:rPr>
                <w:rFonts w:eastAsiaTheme="minorHAnsi"/>
                <w:lang w:eastAsia="en-US"/>
              </w:rPr>
              <w:t>нормативных документов</w:t>
            </w:r>
          </w:p>
          <w:p w:rsidR="0004058E" w:rsidRPr="009C5BE1" w:rsidRDefault="0004058E" w:rsidP="0004058E">
            <w:pPr>
              <w:rPr>
                <w:rFonts w:eastAsiaTheme="minorHAnsi"/>
                <w:lang w:eastAsia="en-US"/>
              </w:rPr>
            </w:pPr>
          </w:p>
        </w:tc>
      </w:tr>
      <w:tr w:rsidR="0004058E" w:rsidRPr="009C5BE1" w:rsidTr="0004058E">
        <w:tc>
          <w:tcPr>
            <w:tcW w:w="265" w:type="pct"/>
            <w:tcBorders>
              <w:top w:val="single" w:sz="4" w:space="0" w:color="000000"/>
              <w:left w:val="single" w:sz="4" w:space="0" w:color="000000"/>
              <w:bottom w:val="single" w:sz="4" w:space="0" w:color="000000"/>
              <w:right w:val="single" w:sz="4" w:space="0" w:color="000000"/>
            </w:tcBorders>
            <w:hideMark/>
          </w:tcPr>
          <w:p w:rsidR="0004058E" w:rsidRPr="009C5BE1" w:rsidRDefault="0004058E" w:rsidP="0004058E">
            <w:pPr>
              <w:rPr>
                <w:rFonts w:eastAsiaTheme="minorHAnsi"/>
                <w:lang w:eastAsia="en-US"/>
              </w:rPr>
            </w:pPr>
            <w:r w:rsidRPr="009C5BE1">
              <w:rPr>
                <w:rFonts w:eastAsiaTheme="minorHAnsi"/>
                <w:lang w:eastAsia="en-US"/>
              </w:rPr>
              <w:t>6.</w:t>
            </w:r>
          </w:p>
        </w:tc>
        <w:tc>
          <w:tcPr>
            <w:tcW w:w="1190" w:type="pct"/>
            <w:tcBorders>
              <w:top w:val="single" w:sz="4" w:space="0" w:color="000000"/>
              <w:left w:val="single" w:sz="4" w:space="0" w:color="000000"/>
              <w:bottom w:val="single" w:sz="4" w:space="0" w:color="000000"/>
              <w:right w:val="single" w:sz="4" w:space="0" w:color="000000"/>
            </w:tcBorders>
            <w:hideMark/>
          </w:tcPr>
          <w:p w:rsidR="0004058E" w:rsidRPr="009C5BE1" w:rsidRDefault="0004058E" w:rsidP="0004058E">
            <w:pPr>
              <w:rPr>
                <w:rFonts w:eastAsiaTheme="minorHAnsi"/>
                <w:lang w:eastAsia="en-US"/>
              </w:rPr>
            </w:pPr>
            <w:r w:rsidRPr="009C5BE1">
              <w:rPr>
                <w:rFonts w:eastAsiaTheme="minorHAnsi"/>
                <w:lang w:eastAsia="en-US"/>
              </w:rPr>
              <w:t>Итоговая</w:t>
            </w:r>
          </w:p>
          <w:p w:rsidR="0004058E" w:rsidRPr="009C5BE1" w:rsidRDefault="0004058E" w:rsidP="0004058E">
            <w:pPr>
              <w:rPr>
                <w:rFonts w:eastAsiaTheme="minorHAnsi"/>
                <w:lang w:eastAsia="en-US"/>
              </w:rPr>
            </w:pPr>
            <w:r w:rsidRPr="009C5BE1">
              <w:rPr>
                <w:rFonts w:eastAsiaTheme="minorHAnsi"/>
                <w:lang w:eastAsia="en-US"/>
              </w:rPr>
              <w:t>диагностика</w:t>
            </w:r>
          </w:p>
          <w:p w:rsidR="0004058E" w:rsidRPr="009C5BE1" w:rsidRDefault="0004058E" w:rsidP="0004058E">
            <w:pPr>
              <w:rPr>
                <w:rFonts w:eastAsiaTheme="minorHAnsi"/>
                <w:lang w:eastAsia="en-US"/>
              </w:rPr>
            </w:pPr>
            <w:r w:rsidRPr="009C5BE1">
              <w:rPr>
                <w:rFonts w:eastAsiaTheme="minorHAnsi"/>
                <w:lang w:eastAsia="en-US"/>
              </w:rPr>
              <w:t>учащихся</w:t>
            </w:r>
          </w:p>
        </w:tc>
        <w:tc>
          <w:tcPr>
            <w:tcW w:w="723" w:type="pct"/>
            <w:tcBorders>
              <w:top w:val="single" w:sz="4" w:space="0" w:color="000000"/>
              <w:left w:val="single" w:sz="4" w:space="0" w:color="000000"/>
              <w:bottom w:val="single" w:sz="4" w:space="0" w:color="000000"/>
              <w:right w:val="single" w:sz="4" w:space="0" w:color="000000"/>
            </w:tcBorders>
            <w:hideMark/>
          </w:tcPr>
          <w:p w:rsidR="0004058E" w:rsidRPr="009C5BE1" w:rsidRDefault="0004058E" w:rsidP="0004058E">
            <w:pPr>
              <w:rPr>
                <w:rFonts w:eastAsiaTheme="minorHAnsi"/>
                <w:lang w:eastAsia="en-US"/>
              </w:rPr>
            </w:pPr>
            <w:r w:rsidRPr="009C5BE1">
              <w:rPr>
                <w:rFonts w:eastAsiaTheme="minorHAnsi"/>
                <w:lang w:eastAsia="en-US"/>
              </w:rPr>
              <w:t>в конце</w:t>
            </w:r>
          </w:p>
          <w:p w:rsidR="0004058E" w:rsidRPr="009C5BE1" w:rsidRDefault="0004058E" w:rsidP="0004058E">
            <w:pPr>
              <w:rPr>
                <w:rFonts w:eastAsiaTheme="minorHAnsi"/>
                <w:lang w:eastAsia="en-US"/>
              </w:rPr>
            </w:pPr>
            <w:r w:rsidRPr="009C5BE1">
              <w:rPr>
                <w:rFonts w:eastAsiaTheme="minorHAnsi"/>
                <w:lang w:eastAsia="en-US"/>
              </w:rPr>
              <w:t>года</w:t>
            </w:r>
          </w:p>
        </w:tc>
        <w:tc>
          <w:tcPr>
            <w:tcW w:w="1067" w:type="pct"/>
            <w:tcBorders>
              <w:top w:val="single" w:sz="4" w:space="0" w:color="000000"/>
              <w:left w:val="single" w:sz="4" w:space="0" w:color="000000"/>
              <w:bottom w:val="single" w:sz="4" w:space="0" w:color="000000"/>
              <w:right w:val="single" w:sz="4" w:space="0" w:color="000000"/>
            </w:tcBorders>
          </w:tcPr>
          <w:p w:rsidR="0004058E" w:rsidRPr="009C5BE1" w:rsidRDefault="0004058E" w:rsidP="0004058E">
            <w:pPr>
              <w:rPr>
                <w:rFonts w:eastAsiaTheme="minorHAnsi"/>
                <w:lang w:eastAsia="en-US"/>
              </w:rPr>
            </w:pPr>
            <w:r w:rsidRPr="009C5BE1">
              <w:rPr>
                <w:rFonts w:eastAsiaTheme="minorHAnsi"/>
                <w:lang w:eastAsia="en-US"/>
              </w:rPr>
              <w:t xml:space="preserve">Зам.директора по УВР, </w:t>
            </w:r>
          </w:p>
          <w:p w:rsidR="0004058E" w:rsidRPr="009C5BE1" w:rsidRDefault="0004058E" w:rsidP="0004058E">
            <w:pPr>
              <w:rPr>
                <w:rFonts w:eastAsiaTheme="minorHAnsi"/>
                <w:lang w:eastAsia="en-US"/>
              </w:rPr>
            </w:pPr>
            <w:r w:rsidRPr="009C5BE1">
              <w:rPr>
                <w:rFonts w:eastAsiaTheme="minorHAnsi"/>
                <w:lang w:eastAsia="en-US"/>
              </w:rPr>
              <w:t xml:space="preserve">педагоги,  </w:t>
            </w:r>
          </w:p>
          <w:p w:rsidR="0004058E" w:rsidRPr="009C5BE1" w:rsidRDefault="0004058E" w:rsidP="0004058E">
            <w:pPr>
              <w:rPr>
                <w:rFonts w:eastAsiaTheme="minorHAnsi"/>
                <w:lang w:eastAsia="en-US"/>
              </w:rPr>
            </w:pPr>
            <w:r w:rsidRPr="009C5BE1">
              <w:rPr>
                <w:rFonts w:eastAsiaTheme="minorHAnsi"/>
                <w:lang w:eastAsia="en-US"/>
              </w:rPr>
              <w:t>специалисты</w:t>
            </w:r>
          </w:p>
          <w:p w:rsidR="0004058E" w:rsidRPr="009C5BE1" w:rsidRDefault="0004058E" w:rsidP="0004058E">
            <w:pPr>
              <w:rPr>
                <w:rFonts w:eastAsiaTheme="minorHAnsi"/>
                <w:lang w:eastAsia="en-US"/>
              </w:rPr>
            </w:pPr>
          </w:p>
        </w:tc>
        <w:tc>
          <w:tcPr>
            <w:tcW w:w="937" w:type="pct"/>
            <w:tcBorders>
              <w:top w:val="single" w:sz="4" w:space="0" w:color="000000"/>
              <w:left w:val="single" w:sz="4" w:space="0" w:color="000000"/>
              <w:bottom w:val="single" w:sz="4" w:space="0" w:color="000000"/>
              <w:right w:val="single" w:sz="4" w:space="0" w:color="000000"/>
            </w:tcBorders>
          </w:tcPr>
          <w:p w:rsidR="0004058E" w:rsidRPr="009C5BE1" w:rsidRDefault="0004058E" w:rsidP="0004058E">
            <w:pPr>
              <w:rPr>
                <w:rFonts w:eastAsiaTheme="minorHAnsi"/>
                <w:lang w:eastAsia="en-US"/>
              </w:rPr>
            </w:pPr>
          </w:p>
        </w:tc>
        <w:tc>
          <w:tcPr>
            <w:tcW w:w="819" w:type="pct"/>
            <w:tcBorders>
              <w:top w:val="single" w:sz="4" w:space="0" w:color="000000"/>
              <w:left w:val="single" w:sz="4" w:space="0" w:color="000000"/>
              <w:bottom w:val="single" w:sz="4" w:space="0" w:color="000000"/>
              <w:right w:val="single" w:sz="4" w:space="0" w:color="000000"/>
            </w:tcBorders>
          </w:tcPr>
          <w:p w:rsidR="0004058E" w:rsidRPr="009C5BE1" w:rsidRDefault="0004058E" w:rsidP="0004058E">
            <w:pPr>
              <w:rPr>
                <w:rFonts w:eastAsiaTheme="minorHAnsi"/>
                <w:lang w:eastAsia="en-US"/>
              </w:rPr>
            </w:pPr>
            <w:r w:rsidRPr="009C5BE1">
              <w:rPr>
                <w:rFonts w:eastAsiaTheme="minorHAnsi"/>
                <w:lang w:eastAsia="en-US"/>
              </w:rPr>
              <w:t>Наличие</w:t>
            </w:r>
          </w:p>
          <w:p w:rsidR="0004058E" w:rsidRPr="009C5BE1" w:rsidRDefault="0004058E" w:rsidP="0004058E">
            <w:pPr>
              <w:rPr>
                <w:rFonts w:eastAsiaTheme="minorHAnsi"/>
                <w:lang w:eastAsia="en-US"/>
              </w:rPr>
            </w:pPr>
            <w:r w:rsidRPr="009C5BE1">
              <w:rPr>
                <w:rFonts w:eastAsiaTheme="minorHAnsi"/>
                <w:lang w:eastAsia="en-US"/>
              </w:rPr>
              <w:t>КИМов</w:t>
            </w:r>
          </w:p>
          <w:p w:rsidR="0004058E" w:rsidRPr="009C5BE1" w:rsidRDefault="0004058E" w:rsidP="0004058E">
            <w:pPr>
              <w:rPr>
                <w:rFonts w:eastAsiaTheme="minorHAnsi"/>
                <w:lang w:eastAsia="en-US"/>
              </w:rPr>
            </w:pPr>
          </w:p>
        </w:tc>
      </w:tr>
    </w:tbl>
    <w:p w:rsidR="0004058E" w:rsidRPr="009C5BE1" w:rsidRDefault="0004058E" w:rsidP="0004058E">
      <w:pPr>
        <w:rPr>
          <w:rFonts w:eastAsiaTheme="minorHAnsi"/>
          <w:bCs/>
          <w:lang w:eastAsia="en-US"/>
        </w:rPr>
      </w:pPr>
    </w:p>
    <w:p w:rsidR="0004058E" w:rsidRPr="009C5BE1" w:rsidRDefault="0004058E" w:rsidP="0004058E"/>
    <w:p w:rsidR="0004058E" w:rsidRPr="009C5BE1" w:rsidRDefault="0004058E" w:rsidP="0004058E">
      <w:pPr>
        <w:jc w:val="center"/>
        <w:rPr>
          <w:rFonts w:eastAsia="@Arial Unicode MS"/>
          <w:b/>
        </w:rPr>
      </w:pPr>
      <w:r w:rsidRPr="009C5BE1">
        <w:rPr>
          <w:rFonts w:eastAsia="@Arial Unicode MS"/>
          <w:b/>
        </w:rPr>
        <w:t xml:space="preserve">Медицинское сопровождение учебного процесса в МБОУ </w:t>
      </w:r>
      <w:r w:rsidR="00844AB2" w:rsidRPr="00844AB2">
        <w:rPr>
          <w:rFonts w:eastAsia="@Arial Unicode MS"/>
          <w:b/>
        </w:rPr>
        <w:t>«Сергеевская СОШ ПРМ»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91"/>
        <w:gridCol w:w="3292"/>
        <w:gridCol w:w="3187"/>
      </w:tblGrid>
      <w:tr w:rsidR="0004058E" w:rsidRPr="009C5BE1" w:rsidTr="0004058E">
        <w:tc>
          <w:tcPr>
            <w:tcW w:w="4644" w:type="dxa"/>
          </w:tcPr>
          <w:p w:rsidR="0004058E" w:rsidRPr="009C5BE1" w:rsidRDefault="0004058E" w:rsidP="0004058E">
            <w:pPr>
              <w:jc w:val="center"/>
              <w:rPr>
                <w:rFonts w:eastAsia="@Arial Unicode MS"/>
                <w:b/>
              </w:rPr>
            </w:pPr>
            <w:r w:rsidRPr="009C5BE1">
              <w:rPr>
                <w:rFonts w:eastAsia="@Arial Unicode MS"/>
                <w:b/>
              </w:rPr>
              <w:t>Задачи</w:t>
            </w:r>
          </w:p>
        </w:tc>
        <w:tc>
          <w:tcPr>
            <w:tcW w:w="5213" w:type="dxa"/>
          </w:tcPr>
          <w:p w:rsidR="0004058E" w:rsidRPr="009C5BE1" w:rsidRDefault="0004058E" w:rsidP="0004058E">
            <w:pPr>
              <w:jc w:val="center"/>
              <w:rPr>
                <w:rFonts w:eastAsia="@Arial Unicode MS"/>
                <w:b/>
              </w:rPr>
            </w:pPr>
            <w:r w:rsidRPr="009C5BE1">
              <w:rPr>
                <w:rFonts w:eastAsia="@Arial Unicode MS"/>
                <w:b/>
              </w:rPr>
              <w:t>Планируемые результаты</w:t>
            </w:r>
          </w:p>
        </w:tc>
        <w:tc>
          <w:tcPr>
            <w:tcW w:w="4929" w:type="dxa"/>
          </w:tcPr>
          <w:p w:rsidR="0004058E" w:rsidRPr="009C5BE1" w:rsidRDefault="0004058E" w:rsidP="0004058E">
            <w:pPr>
              <w:jc w:val="center"/>
              <w:rPr>
                <w:rFonts w:eastAsia="@Arial Unicode MS"/>
                <w:b/>
              </w:rPr>
            </w:pPr>
            <w:r w:rsidRPr="009C5BE1">
              <w:rPr>
                <w:rFonts w:eastAsia="@Arial Unicode MS"/>
                <w:b/>
              </w:rPr>
              <w:t>Виды и формы деятельности. Мероприятия</w:t>
            </w:r>
          </w:p>
        </w:tc>
      </w:tr>
      <w:tr w:rsidR="0004058E" w:rsidRPr="009C5BE1" w:rsidTr="0004058E">
        <w:tc>
          <w:tcPr>
            <w:tcW w:w="14786" w:type="dxa"/>
            <w:gridSpan w:val="3"/>
          </w:tcPr>
          <w:p w:rsidR="0004058E" w:rsidRPr="009C5BE1" w:rsidRDefault="0004058E" w:rsidP="0004058E">
            <w:pPr>
              <w:jc w:val="center"/>
              <w:rPr>
                <w:rFonts w:eastAsia="@Arial Unicode MS"/>
              </w:rPr>
            </w:pPr>
          </w:p>
          <w:p w:rsidR="0004058E" w:rsidRPr="009C5BE1" w:rsidRDefault="0004058E" w:rsidP="0004058E">
            <w:pPr>
              <w:jc w:val="center"/>
              <w:rPr>
                <w:rFonts w:eastAsia="@Arial Unicode MS"/>
                <w:b/>
              </w:rPr>
            </w:pPr>
            <w:r w:rsidRPr="009C5BE1">
              <w:rPr>
                <w:rFonts w:eastAsia="@Arial Unicode MS"/>
                <w:b/>
              </w:rPr>
              <w:t>Диагностический модуль</w:t>
            </w:r>
          </w:p>
          <w:p w:rsidR="0004058E" w:rsidRPr="009C5BE1" w:rsidRDefault="0004058E" w:rsidP="0004058E">
            <w:pPr>
              <w:jc w:val="center"/>
              <w:rPr>
                <w:rFonts w:eastAsia="@Arial Unicode MS"/>
              </w:rPr>
            </w:pPr>
          </w:p>
        </w:tc>
      </w:tr>
      <w:tr w:rsidR="0004058E" w:rsidRPr="009C5BE1" w:rsidTr="0004058E">
        <w:tc>
          <w:tcPr>
            <w:tcW w:w="4644" w:type="dxa"/>
          </w:tcPr>
          <w:p w:rsidR="0004058E" w:rsidRPr="009C5BE1" w:rsidRDefault="0004058E" w:rsidP="0004058E">
            <w:pPr>
              <w:jc w:val="both"/>
              <w:rPr>
                <w:rFonts w:eastAsia="@Arial Unicode MS"/>
              </w:rPr>
            </w:pPr>
            <w:r w:rsidRPr="009C5BE1">
              <w:rPr>
                <w:rFonts w:eastAsia="@Arial Unicode MS"/>
              </w:rPr>
              <w:t>Определить состояние физического здоровья детей.</w:t>
            </w:r>
          </w:p>
        </w:tc>
        <w:tc>
          <w:tcPr>
            <w:tcW w:w="5213" w:type="dxa"/>
          </w:tcPr>
          <w:p w:rsidR="0004058E" w:rsidRPr="009C5BE1" w:rsidRDefault="0004058E" w:rsidP="0004058E">
            <w:pPr>
              <w:jc w:val="both"/>
              <w:rPr>
                <w:rFonts w:eastAsia="@Arial Unicode MS"/>
              </w:rPr>
            </w:pPr>
            <w:r w:rsidRPr="009C5BE1">
              <w:rPr>
                <w:rFonts w:eastAsia="@Arial Unicode MS"/>
              </w:rPr>
              <w:t xml:space="preserve">Выявление состояния физического здоровья детей. </w:t>
            </w:r>
          </w:p>
          <w:p w:rsidR="0004058E" w:rsidRPr="009C5BE1" w:rsidRDefault="0004058E" w:rsidP="0004058E">
            <w:pPr>
              <w:jc w:val="both"/>
              <w:rPr>
                <w:rFonts w:eastAsia="@Arial Unicode MS"/>
              </w:rPr>
            </w:pPr>
            <w:r w:rsidRPr="009C5BE1">
              <w:rPr>
                <w:rFonts w:eastAsia="@Arial Unicode MS"/>
              </w:rPr>
              <w:t>Оформление листка здоровья.</w:t>
            </w:r>
          </w:p>
        </w:tc>
        <w:tc>
          <w:tcPr>
            <w:tcW w:w="4929" w:type="dxa"/>
          </w:tcPr>
          <w:p w:rsidR="0004058E" w:rsidRPr="009C5BE1" w:rsidRDefault="0004058E" w:rsidP="0004058E">
            <w:pPr>
              <w:jc w:val="both"/>
              <w:rPr>
                <w:rFonts w:eastAsia="@Arial Unicode MS"/>
              </w:rPr>
            </w:pPr>
            <w:r w:rsidRPr="009C5BE1">
              <w:rPr>
                <w:rFonts w:eastAsia="@Arial Unicode MS"/>
              </w:rPr>
              <w:t>Изучение истории развития ребёнка, беседа с родителями, наблюдение классного руководителем.</w:t>
            </w:r>
          </w:p>
          <w:p w:rsidR="0004058E" w:rsidRPr="009C5BE1" w:rsidRDefault="0004058E" w:rsidP="0004058E">
            <w:pPr>
              <w:jc w:val="both"/>
              <w:rPr>
                <w:rFonts w:eastAsia="@Arial Unicode MS"/>
              </w:rPr>
            </w:pPr>
          </w:p>
        </w:tc>
      </w:tr>
      <w:tr w:rsidR="0004058E" w:rsidRPr="009C5BE1" w:rsidTr="0004058E">
        <w:tc>
          <w:tcPr>
            <w:tcW w:w="14786" w:type="dxa"/>
            <w:gridSpan w:val="3"/>
          </w:tcPr>
          <w:p w:rsidR="0004058E" w:rsidRPr="009C5BE1" w:rsidRDefault="0004058E" w:rsidP="0004058E">
            <w:pPr>
              <w:jc w:val="both"/>
              <w:rPr>
                <w:rFonts w:eastAsia="@Arial Unicode MS"/>
              </w:rPr>
            </w:pPr>
          </w:p>
          <w:p w:rsidR="0004058E" w:rsidRPr="009C5BE1" w:rsidRDefault="0004058E" w:rsidP="0004058E">
            <w:pPr>
              <w:jc w:val="center"/>
              <w:rPr>
                <w:rFonts w:eastAsia="@Arial Unicode MS"/>
                <w:b/>
              </w:rPr>
            </w:pPr>
            <w:r w:rsidRPr="009C5BE1">
              <w:rPr>
                <w:rFonts w:eastAsia="@Arial Unicode MS"/>
                <w:b/>
              </w:rPr>
              <w:t>Коррекционно-развивающий модуль</w:t>
            </w:r>
          </w:p>
          <w:p w:rsidR="0004058E" w:rsidRPr="009C5BE1" w:rsidRDefault="0004058E" w:rsidP="0004058E">
            <w:pPr>
              <w:jc w:val="both"/>
              <w:rPr>
                <w:rFonts w:eastAsia="@Arial Unicode MS"/>
              </w:rPr>
            </w:pPr>
          </w:p>
        </w:tc>
      </w:tr>
      <w:tr w:rsidR="0004058E" w:rsidRPr="009C5BE1" w:rsidTr="0004058E">
        <w:tc>
          <w:tcPr>
            <w:tcW w:w="4644" w:type="dxa"/>
          </w:tcPr>
          <w:p w:rsidR="0004058E" w:rsidRPr="009C5BE1" w:rsidRDefault="0004058E" w:rsidP="0004058E">
            <w:pPr>
              <w:jc w:val="both"/>
              <w:rPr>
                <w:rFonts w:eastAsia="@Arial Unicode MS"/>
              </w:rPr>
            </w:pPr>
            <w:r w:rsidRPr="009C5BE1">
              <w:rPr>
                <w:rFonts w:eastAsia="@Arial Unicode MS"/>
              </w:rPr>
              <w:t>Создание условий для сохранения и укрепления здоровья обучающихся</w:t>
            </w:r>
          </w:p>
        </w:tc>
        <w:tc>
          <w:tcPr>
            <w:tcW w:w="5213" w:type="dxa"/>
          </w:tcPr>
          <w:p w:rsidR="0004058E" w:rsidRPr="009C5BE1" w:rsidRDefault="0004058E" w:rsidP="0004058E">
            <w:pPr>
              <w:jc w:val="both"/>
              <w:rPr>
                <w:rFonts w:eastAsia="@Arial Unicode MS"/>
              </w:rPr>
            </w:pPr>
            <w:r w:rsidRPr="009C5BE1">
              <w:rPr>
                <w:rFonts w:eastAsia="@Arial Unicode MS"/>
              </w:rPr>
              <w:t>Лечебно-профилактическая работа.</w:t>
            </w:r>
          </w:p>
        </w:tc>
        <w:tc>
          <w:tcPr>
            <w:tcW w:w="4929" w:type="dxa"/>
          </w:tcPr>
          <w:p w:rsidR="0004058E" w:rsidRPr="009C5BE1" w:rsidRDefault="0004058E" w:rsidP="0004058E">
            <w:pPr>
              <w:jc w:val="both"/>
              <w:rPr>
                <w:rFonts w:eastAsia="@Arial Unicode MS"/>
              </w:rPr>
            </w:pPr>
            <w:r w:rsidRPr="009C5BE1">
              <w:rPr>
                <w:rFonts w:eastAsia="@Arial Unicode MS"/>
              </w:rPr>
              <w:t>Проведение плановых медицинских осмотров, врачебных мероприятий.</w:t>
            </w:r>
          </w:p>
        </w:tc>
      </w:tr>
      <w:tr w:rsidR="0004058E" w:rsidRPr="009C5BE1" w:rsidTr="0004058E">
        <w:tc>
          <w:tcPr>
            <w:tcW w:w="14786" w:type="dxa"/>
            <w:gridSpan w:val="3"/>
          </w:tcPr>
          <w:p w:rsidR="0004058E" w:rsidRPr="009C5BE1" w:rsidRDefault="0004058E" w:rsidP="0004058E">
            <w:pPr>
              <w:jc w:val="both"/>
              <w:rPr>
                <w:rFonts w:eastAsia="@Arial Unicode MS"/>
              </w:rPr>
            </w:pPr>
          </w:p>
          <w:p w:rsidR="0004058E" w:rsidRPr="009C5BE1" w:rsidRDefault="0004058E" w:rsidP="0004058E">
            <w:pPr>
              <w:jc w:val="center"/>
              <w:rPr>
                <w:rFonts w:eastAsia="@Arial Unicode MS"/>
                <w:b/>
              </w:rPr>
            </w:pPr>
            <w:r w:rsidRPr="009C5BE1">
              <w:rPr>
                <w:rFonts w:eastAsia="@Arial Unicode MS"/>
                <w:b/>
              </w:rPr>
              <w:t>Консультативный модуль</w:t>
            </w:r>
          </w:p>
          <w:p w:rsidR="0004058E" w:rsidRPr="009C5BE1" w:rsidRDefault="0004058E" w:rsidP="0004058E">
            <w:pPr>
              <w:jc w:val="both"/>
              <w:rPr>
                <w:rFonts w:eastAsia="@Arial Unicode MS"/>
              </w:rPr>
            </w:pPr>
          </w:p>
        </w:tc>
      </w:tr>
      <w:tr w:rsidR="0004058E" w:rsidRPr="009C5BE1" w:rsidTr="0004058E">
        <w:tc>
          <w:tcPr>
            <w:tcW w:w="4644" w:type="dxa"/>
          </w:tcPr>
          <w:p w:rsidR="0004058E" w:rsidRPr="009C5BE1" w:rsidRDefault="0004058E" w:rsidP="0004058E">
            <w:pPr>
              <w:jc w:val="both"/>
              <w:rPr>
                <w:rFonts w:eastAsia="@Arial Unicode MS"/>
              </w:rPr>
            </w:pPr>
            <w:r w:rsidRPr="009C5BE1">
              <w:rPr>
                <w:rFonts w:eastAsia="@Arial Unicode MS"/>
              </w:rPr>
              <w:t>Консультирование обучающихся и родителей по выявленным проблемам, оказание первой помощи.</w:t>
            </w:r>
          </w:p>
        </w:tc>
        <w:tc>
          <w:tcPr>
            <w:tcW w:w="5213" w:type="dxa"/>
          </w:tcPr>
          <w:p w:rsidR="0004058E" w:rsidRPr="009C5BE1" w:rsidRDefault="0004058E" w:rsidP="0004058E">
            <w:pPr>
              <w:jc w:val="both"/>
              <w:rPr>
                <w:rFonts w:eastAsia="@Arial Unicode MS"/>
              </w:rPr>
            </w:pPr>
            <w:r w:rsidRPr="009C5BE1">
              <w:rPr>
                <w:rFonts w:eastAsia="@Arial Unicode MS"/>
              </w:rPr>
              <w:t>Разработка плана консультативной работы с родителями.</w:t>
            </w:r>
          </w:p>
        </w:tc>
        <w:tc>
          <w:tcPr>
            <w:tcW w:w="4929" w:type="dxa"/>
          </w:tcPr>
          <w:p w:rsidR="0004058E" w:rsidRPr="009C5BE1" w:rsidRDefault="0004058E" w:rsidP="0004058E">
            <w:pPr>
              <w:jc w:val="both"/>
              <w:rPr>
                <w:rFonts w:eastAsia="@Arial Unicode MS"/>
              </w:rPr>
            </w:pPr>
            <w:r w:rsidRPr="009C5BE1">
              <w:rPr>
                <w:rFonts w:eastAsia="@Arial Unicode MS"/>
              </w:rPr>
              <w:t>Индивидуальные, групповые, тематические консультации.</w:t>
            </w:r>
          </w:p>
        </w:tc>
      </w:tr>
      <w:tr w:rsidR="0004058E" w:rsidRPr="009C5BE1" w:rsidTr="0004058E">
        <w:tc>
          <w:tcPr>
            <w:tcW w:w="14786" w:type="dxa"/>
            <w:gridSpan w:val="3"/>
          </w:tcPr>
          <w:p w:rsidR="0004058E" w:rsidRPr="009C5BE1" w:rsidRDefault="0004058E" w:rsidP="0004058E">
            <w:pPr>
              <w:jc w:val="center"/>
              <w:rPr>
                <w:rFonts w:eastAsia="@Arial Unicode MS"/>
              </w:rPr>
            </w:pPr>
          </w:p>
          <w:p w:rsidR="0004058E" w:rsidRPr="009C5BE1" w:rsidRDefault="0004058E" w:rsidP="0004058E">
            <w:pPr>
              <w:jc w:val="center"/>
              <w:rPr>
                <w:rFonts w:eastAsia="@Arial Unicode MS"/>
                <w:b/>
              </w:rPr>
            </w:pPr>
            <w:r w:rsidRPr="009C5BE1">
              <w:rPr>
                <w:rFonts w:eastAsia="@Arial Unicode MS"/>
                <w:b/>
              </w:rPr>
              <w:t>Информационно-просветительский модуль</w:t>
            </w:r>
          </w:p>
          <w:p w:rsidR="0004058E" w:rsidRPr="009C5BE1" w:rsidRDefault="0004058E" w:rsidP="0004058E">
            <w:pPr>
              <w:jc w:val="center"/>
              <w:rPr>
                <w:rFonts w:eastAsia="@Arial Unicode MS"/>
              </w:rPr>
            </w:pPr>
          </w:p>
        </w:tc>
      </w:tr>
      <w:tr w:rsidR="0004058E" w:rsidRPr="009C5BE1" w:rsidTr="0004058E">
        <w:tc>
          <w:tcPr>
            <w:tcW w:w="4644" w:type="dxa"/>
          </w:tcPr>
          <w:p w:rsidR="0004058E" w:rsidRPr="009C5BE1" w:rsidRDefault="0004058E" w:rsidP="0004058E">
            <w:pPr>
              <w:jc w:val="both"/>
              <w:rPr>
                <w:rFonts w:eastAsia="@Arial Unicode MS"/>
              </w:rPr>
            </w:pPr>
            <w:r w:rsidRPr="009C5BE1">
              <w:rPr>
                <w:rFonts w:eastAsia="Georgia"/>
                <w:spacing w:val="3"/>
                <w:shd w:val="clear" w:color="auto" w:fill="FFFFFF"/>
                <w:lang w:eastAsia="ar-SA"/>
              </w:rPr>
              <w:t>Информирование родителей по медицинским, социальным, правовым и др. вопросам</w:t>
            </w:r>
          </w:p>
        </w:tc>
        <w:tc>
          <w:tcPr>
            <w:tcW w:w="5213" w:type="dxa"/>
          </w:tcPr>
          <w:p w:rsidR="0004058E" w:rsidRPr="009C5BE1" w:rsidRDefault="0004058E" w:rsidP="0004058E">
            <w:pPr>
              <w:jc w:val="both"/>
              <w:rPr>
                <w:rFonts w:eastAsia="@Arial Unicode MS"/>
              </w:rPr>
            </w:pPr>
            <w:r w:rsidRPr="009C5BE1">
              <w:rPr>
                <w:rFonts w:eastAsia="Georgia"/>
                <w:spacing w:val="3"/>
                <w:shd w:val="clear" w:color="auto" w:fill="FFFFFF"/>
                <w:lang w:eastAsia="ar-SA"/>
              </w:rPr>
              <w:t>Организация работы семинаров, тренингов, и др. по вопросам инклюзивного образования</w:t>
            </w:r>
          </w:p>
        </w:tc>
        <w:tc>
          <w:tcPr>
            <w:tcW w:w="4929" w:type="dxa"/>
          </w:tcPr>
          <w:p w:rsidR="0004058E" w:rsidRPr="009C5BE1" w:rsidRDefault="0004058E" w:rsidP="0004058E">
            <w:pPr>
              <w:widowControl w:val="0"/>
              <w:spacing w:after="120" w:line="210" w:lineRule="exact"/>
              <w:rPr>
                <w:spacing w:val="1"/>
              </w:rPr>
            </w:pPr>
            <w:r w:rsidRPr="009C5BE1">
              <w:rPr>
                <w:spacing w:val="3"/>
                <w:shd w:val="clear" w:color="auto" w:fill="FFFFFF"/>
              </w:rPr>
              <w:t xml:space="preserve">Информационные </w:t>
            </w:r>
            <w:r w:rsidRPr="009C5BE1">
              <w:rPr>
                <w:rFonts w:eastAsia="Georgia"/>
                <w:spacing w:val="3"/>
                <w:shd w:val="clear" w:color="auto" w:fill="FFFFFF"/>
              </w:rPr>
              <w:t>мероприятия</w:t>
            </w:r>
          </w:p>
        </w:tc>
      </w:tr>
    </w:tbl>
    <w:p w:rsidR="0004058E" w:rsidRPr="009C5BE1" w:rsidRDefault="0004058E" w:rsidP="0004058E">
      <w:pPr>
        <w:spacing w:after="63" w:line="250" w:lineRule="exact"/>
        <w:rPr>
          <w:rFonts w:eastAsia="Georgia"/>
          <w:b/>
          <w:spacing w:val="1"/>
          <w:lang w:eastAsia="ar-SA"/>
        </w:rPr>
      </w:pPr>
    </w:p>
    <w:p w:rsidR="0004058E" w:rsidRPr="009C5BE1" w:rsidRDefault="0004058E" w:rsidP="0004058E">
      <w:pPr>
        <w:spacing w:after="63" w:line="250" w:lineRule="exact"/>
        <w:rPr>
          <w:rFonts w:eastAsia="Georgia"/>
          <w:b/>
          <w:spacing w:val="1"/>
          <w:lang w:eastAsia="ar-SA"/>
        </w:rPr>
      </w:pPr>
    </w:p>
    <w:p w:rsidR="0004058E" w:rsidRPr="009C5BE1" w:rsidRDefault="0004058E" w:rsidP="0004058E">
      <w:pPr>
        <w:spacing w:after="63" w:line="250" w:lineRule="exact"/>
        <w:rPr>
          <w:rFonts w:eastAsia="Calibri"/>
          <w:b/>
          <w:lang w:eastAsia="ar-SA"/>
        </w:rPr>
      </w:pPr>
      <w:r w:rsidRPr="009C5BE1">
        <w:rPr>
          <w:rFonts w:eastAsia="Georgia"/>
          <w:b/>
          <w:spacing w:val="1"/>
          <w:lang w:eastAsia="ar-SA"/>
        </w:rPr>
        <w:t>Коррекционная работа учителя в МБОУ</w:t>
      </w:r>
      <w:r w:rsidR="005810AF">
        <w:rPr>
          <w:rFonts w:eastAsia="Georgia"/>
          <w:b/>
          <w:spacing w:val="1"/>
          <w:lang w:eastAsia="ar-SA"/>
        </w:rPr>
        <w:t>»Сергеевская</w:t>
      </w:r>
      <w:r w:rsidRPr="009C5BE1">
        <w:rPr>
          <w:rFonts w:eastAsia="Georgia"/>
          <w:b/>
          <w:spacing w:val="1"/>
          <w:lang w:eastAsia="ar-SA"/>
        </w:rPr>
        <w:t xml:space="preserve"> СОШ</w:t>
      </w:r>
      <w:r w:rsidR="005810AF">
        <w:rPr>
          <w:rFonts w:eastAsia="Georgia"/>
          <w:b/>
          <w:spacing w:val="1"/>
          <w:lang w:eastAsia="ar-SA"/>
        </w:rPr>
        <w:t xml:space="preserve"> ПМР»</w:t>
      </w:r>
      <w:r w:rsidRPr="009C5BE1">
        <w:rPr>
          <w:rFonts w:eastAsia="Georgia"/>
          <w:b/>
          <w:spacing w:val="1"/>
          <w:lang w:eastAsia="ar-SA"/>
        </w:rPr>
        <w:t xml:space="preserve"> </w:t>
      </w:r>
    </w:p>
    <w:p w:rsidR="0004058E" w:rsidRPr="009C5BE1" w:rsidRDefault="0004058E" w:rsidP="0004058E">
      <w:pPr>
        <w:widowControl w:val="0"/>
        <w:spacing w:line="480" w:lineRule="exact"/>
        <w:ind w:right="140"/>
        <w:jc w:val="both"/>
        <w:rPr>
          <w:spacing w:val="1"/>
          <w:shd w:val="clear" w:color="auto" w:fill="FFFFFF"/>
        </w:rPr>
      </w:pPr>
      <w:r w:rsidRPr="009C5BE1">
        <w:rPr>
          <w:spacing w:val="1"/>
          <w:shd w:val="clear" w:color="auto" w:fill="FFFFFF"/>
        </w:rPr>
        <w:t>Существенной чертой коррекционно-развивающего учебно-</w:t>
      </w:r>
      <w:r w:rsidRPr="009C5BE1">
        <w:rPr>
          <w:spacing w:val="1"/>
          <w:shd w:val="clear" w:color="auto" w:fill="FFFFFF"/>
        </w:rPr>
        <w:softHyphen/>
        <w:t>воспитательного педагогического процесса является индивидуально-групповая работа, направленная на коррекцию индивидуальных недостатков развития обучающихся. Такие занятия могут иметь общеразвивающие цели, к примеру, повышение уровня общего, сенсорного, интеллектуального развития, памяти, внимания, коррекции зрительно-моторных и оптико пространственных нарушений, общей и мелкой моторики, но могут быть и предметной направленности; подготовка к восприятию трудных тем учебной программы, восполнение пробелов предшествующего обучения и т. д.</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56"/>
        <w:gridCol w:w="3396"/>
        <w:gridCol w:w="3518"/>
      </w:tblGrid>
      <w:tr w:rsidR="0004058E" w:rsidRPr="009C5BE1" w:rsidTr="0004058E">
        <w:trPr>
          <w:trHeight w:hRule="exact" w:val="288"/>
        </w:trPr>
        <w:tc>
          <w:tcPr>
            <w:tcW w:w="1626" w:type="pct"/>
          </w:tcPr>
          <w:p w:rsidR="0004058E" w:rsidRPr="009C5BE1" w:rsidRDefault="0004058E" w:rsidP="0004058E">
            <w:pPr>
              <w:widowControl w:val="0"/>
              <w:spacing w:line="210" w:lineRule="exact"/>
              <w:jc w:val="center"/>
              <w:rPr>
                <w:spacing w:val="1"/>
              </w:rPr>
            </w:pPr>
            <w:r w:rsidRPr="009C5BE1">
              <w:rPr>
                <w:b/>
                <w:bCs/>
                <w:spacing w:val="3"/>
                <w:shd w:val="clear" w:color="auto" w:fill="FFFFFF"/>
              </w:rPr>
              <w:t>Вид деятельности</w:t>
            </w:r>
          </w:p>
        </w:tc>
        <w:tc>
          <w:tcPr>
            <w:tcW w:w="1298" w:type="pct"/>
          </w:tcPr>
          <w:p w:rsidR="0004058E" w:rsidRPr="009C5BE1" w:rsidRDefault="0004058E" w:rsidP="0004058E">
            <w:pPr>
              <w:widowControl w:val="0"/>
              <w:spacing w:line="210" w:lineRule="exact"/>
              <w:jc w:val="center"/>
              <w:rPr>
                <w:spacing w:val="1"/>
              </w:rPr>
            </w:pPr>
            <w:r w:rsidRPr="009C5BE1">
              <w:rPr>
                <w:b/>
                <w:bCs/>
                <w:spacing w:val="3"/>
                <w:shd w:val="clear" w:color="auto" w:fill="FFFFFF"/>
              </w:rPr>
              <w:t>Содержание</w:t>
            </w:r>
          </w:p>
        </w:tc>
        <w:tc>
          <w:tcPr>
            <w:tcW w:w="2076" w:type="pct"/>
          </w:tcPr>
          <w:p w:rsidR="0004058E" w:rsidRPr="009C5BE1" w:rsidRDefault="0004058E" w:rsidP="0004058E">
            <w:pPr>
              <w:widowControl w:val="0"/>
              <w:spacing w:line="210" w:lineRule="exact"/>
              <w:jc w:val="center"/>
              <w:rPr>
                <w:b/>
                <w:bCs/>
                <w:spacing w:val="3"/>
                <w:shd w:val="clear" w:color="auto" w:fill="FFFFFF"/>
              </w:rPr>
            </w:pPr>
            <w:r w:rsidRPr="009C5BE1">
              <w:rPr>
                <w:b/>
                <w:bCs/>
                <w:spacing w:val="3"/>
                <w:shd w:val="clear" w:color="auto" w:fill="FFFFFF"/>
              </w:rPr>
              <w:t>Цели, задачи</w:t>
            </w:r>
          </w:p>
          <w:p w:rsidR="0004058E" w:rsidRPr="009C5BE1" w:rsidRDefault="0004058E" w:rsidP="0004058E">
            <w:pPr>
              <w:widowControl w:val="0"/>
              <w:spacing w:line="210" w:lineRule="exact"/>
              <w:jc w:val="center"/>
              <w:rPr>
                <w:b/>
                <w:bCs/>
                <w:spacing w:val="3"/>
                <w:shd w:val="clear" w:color="auto" w:fill="FFFFFF"/>
              </w:rPr>
            </w:pPr>
          </w:p>
          <w:p w:rsidR="0004058E" w:rsidRPr="009C5BE1" w:rsidRDefault="0004058E" w:rsidP="0004058E">
            <w:pPr>
              <w:widowControl w:val="0"/>
              <w:spacing w:line="210" w:lineRule="exact"/>
              <w:jc w:val="center"/>
              <w:rPr>
                <w:spacing w:val="1"/>
              </w:rPr>
            </w:pPr>
          </w:p>
        </w:tc>
      </w:tr>
      <w:tr w:rsidR="0004058E" w:rsidRPr="009C5BE1" w:rsidTr="0004058E">
        <w:trPr>
          <w:trHeight w:val="236"/>
        </w:trPr>
        <w:tc>
          <w:tcPr>
            <w:tcW w:w="5000" w:type="pct"/>
            <w:gridSpan w:val="3"/>
          </w:tcPr>
          <w:p w:rsidR="0004058E" w:rsidRPr="009C5BE1" w:rsidRDefault="0004058E" w:rsidP="0004058E">
            <w:pPr>
              <w:widowControl w:val="0"/>
              <w:spacing w:line="480" w:lineRule="exact"/>
              <w:ind w:right="140"/>
              <w:jc w:val="center"/>
              <w:rPr>
                <w:b/>
                <w:spacing w:val="1"/>
              </w:rPr>
            </w:pPr>
            <w:r w:rsidRPr="009C5BE1">
              <w:rPr>
                <w:b/>
                <w:spacing w:val="1"/>
              </w:rPr>
              <w:t>Диагностическая работа</w:t>
            </w:r>
          </w:p>
        </w:tc>
      </w:tr>
      <w:tr w:rsidR="0004058E" w:rsidRPr="009C5BE1" w:rsidTr="0004058E">
        <w:tc>
          <w:tcPr>
            <w:tcW w:w="1626" w:type="pct"/>
          </w:tcPr>
          <w:p w:rsidR="0004058E" w:rsidRPr="009C5BE1" w:rsidRDefault="0004058E" w:rsidP="0004058E">
            <w:pPr>
              <w:jc w:val="both"/>
              <w:rPr>
                <w:rFonts w:eastAsia="Calibri"/>
                <w:lang w:eastAsia="ar-SA"/>
              </w:rPr>
            </w:pPr>
            <w:r w:rsidRPr="009C5BE1">
              <w:rPr>
                <w:rFonts w:eastAsia="Georgia"/>
                <w:spacing w:val="3"/>
                <w:shd w:val="clear" w:color="auto" w:fill="FFFFFF"/>
                <w:lang w:eastAsia="ar-SA"/>
              </w:rPr>
              <w:t>Обследование устной и письменной речи обучающихся 1 класса.</w:t>
            </w:r>
          </w:p>
        </w:tc>
        <w:tc>
          <w:tcPr>
            <w:tcW w:w="1298" w:type="pct"/>
          </w:tcPr>
          <w:p w:rsidR="0004058E" w:rsidRPr="009C5BE1" w:rsidRDefault="0004058E" w:rsidP="0004058E">
            <w:pPr>
              <w:jc w:val="both"/>
              <w:rPr>
                <w:rFonts w:eastAsia="Calibri"/>
                <w:lang w:eastAsia="ar-SA"/>
              </w:rPr>
            </w:pPr>
            <w:r w:rsidRPr="009C5BE1">
              <w:rPr>
                <w:rFonts w:eastAsia="Georgia"/>
                <w:spacing w:val="3"/>
                <w:shd w:val="clear" w:color="auto" w:fill="FFFFFF"/>
                <w:lang w:eastAsia="ar-SA"/>
              </w:rPr>
              <w:t>Наблюдение, анкетирование родителей</w:t>
            </w:r>
          </w:p>
        </w:tc>
        <w:tc>
          <w:tcPr>
            <w:tcW w:w="2076" w:type="pct"/>
          </w:tcPr>
          <w:p w:rsidR="0004058E" w:rsidRPr="009C5BE1" w:rsidRDefault="0004058E" w:rsidP="0004058E">
            <w:pPr>
              <w:jc w:val="both"/>
              <w:rPr>
                <w:rFonts w:eastAsia="Calibri"/>
                <w:lang w:eastAsia="ar-SA"/>
              </w:rPr>
            </w:pPr>
            <w:r w:rsidRPr="009C5BE1">
              <w:rPr>
                <w:rFonts w:eastAsia="Georgia"/>
                <w:spacing w:val="3"/>
                <w:shd w:val="clear" w:color="auto" w:fill="FFFFFF"/>
                <w:lang w:eastAsia="ar-SA"/>
              </w:rPr>
              <w:t>Определение количества обучающихся, имеющих отклонения в речевом развитии. Уточнение степени нарушения фонетико-фонематической и лексико-грамматической сторон речи и степень сформированности связной речи.</w:t>
            </w:r>
          </w:p>
        </w:tc>
      </w:tr>
      <w:tr w:rsidR="0004058E" w:rsidRPr="009C5BE1" w:rsidTr="0004058E">
        <w:tc>
          <w:tcPr>
            <w:tcW w:w="1626" w:type="pct"/>
          </w:tcPr>
          <w:p w:rsidR="0004058E" w:rsidRPr="009C5BE1" w:rsidRDefault="0004058E" w:rsidP="0004058E">
            <w:pPr>
              <w:widowControl w:val="0"/>
              <w:spacing w:line="278" w:lineRule="exact"/>
              <w:jc w:val="both"/>
              <w:rPr>
                <w:spacing w:val="1"/>
              </w:rPr>
            </w:pPr>
            <w:r w:rsidRPr="009C5BE1">
              <w:rPr>
                <w:spacing w:val="3"/>
                <w:shd w:val="clear" w:color="auto" w:fill="FFFFFF"/>
              </w:rPr>
              <w:t>Педагогическая диагностика готовности к обучению</w:t>
            </w:r>
          </w:p>
        </w:tc>
        <w:tc>
          <w:tcPr>
            <w:tcW w:w="1298" w:type="pct"/>
          </w:tcPr>
          <w:p w:rsidR="0004058E" w:rsidRPr="009C5BE1" w:rsidRDefault="0004058E" w:rsidP="0004058E">
            <w:pPr>
              <w:widowControl w:val="0"/>
              <w:spacing w:after="120" w:line="210" w:lineRule="exact"/>
              <w:jc w:val="both"/>
              <w:rPr>
                <w:spacing w:val="1"/>
              </w:rPr>
            </w:pPr>
            <w:r w:rsidRPr="009C5BE1">
              <w:rPr>
                <w:spacing w:val="3"/>
                <w:shd w:val="clear" w:color="auto" w:fill="FFFFFF"/>
              </w:rPr>
              <w:t>Индивидуальноетестирование</w:t>
            </w:r>
          </w:p>
        </w:tc>
        <w:tc>
          <w:tcPr>
            <w:tcW w:w="2076" w:type="pct"/>
          </w:tcPr>
          <w:p w:rsidR="0004058E" w:rsidRPr="009C5BE1" w:rsidRDefault="0004058E" w:rsidP="0004058E">
            <w:pPr>
              <w:widowControl w:val="0"/>
              <w:spacing w:line="278" w:lineRule="exact"/>
              <w:jc w:val="both"/>
              <w:rPr>
                <w:spacing w:val="3"/>
                <w:shd w:val="clear" w:color="auto" w:fill="FFFFFF"/>
              </w:rPr>
            </w:pPr>
            <w:r w:rsidRPr="009C5BE1">
              <w:rPr>
                <w:spacing w:val="3"/>
                <w:shd w:val="clear" w:color="auto" w:fill="FFFFFF"/>
              </w:rPr>
              <w:t>Формирование списка обучающихся, испытывающих затруднения</w:t>
            </w:r>
          </w:p>
        </w:tc>
      </w:tr>
      <w:tr w:rsidR="0004058E" w:rsidRPr="009C5BE1" w:rsidTr="0004058E">
        <w:tc>
          <w:tcPr>
            <w:tcW w:w="5000" w:type="pct"/>
            <w:gridSpan w:val="3"/>
          </w:tcPr>
          <w:p w:rsidR="0004058E" w:rsidRPr="009C5BE1" w:rsidRDefault="0004058E" w:rsidP="0004058E">
            <w:pPr>
              <w:widowControl w:val="0"/>
              <w:spacing w:line="480" w:lineRule="exact"/>
              <w:ind w:right="140"/>
              <w:jc w:val="both"/>
              <w:rPr>
                <w:b/>
                <w:spacing w:val="1"/>
              </w:rPr>
            </w:pPr>
            <w:r w:rsidRPr="009C5BE1">
              <w:rPr>
                <w:b/>
                <w:spacing w:val="3"/>
                <w:shd w:val="clear" w:color="auto" w:fill="FFFFFF"/>
              </w:rPr>
              <w:t>Разработка плана коррекционной работы с разными группами обучающихся.</w:t>
            </w:r>
          </w:p>
        </w:tc>
      </w:tr>
      <w:tr w:rsidR="0004058E" w:rsidRPr="009C5BE1" w:rsidTr="0004058E">
        <w:tc>
          <w:tcPr>
            <w:tcW w:w="5000" w:type="pct"/>
            <w:gridSpan w:val="3"/>
          </w:tcPr>
          <w:p w:rsidR="0004058E" w:rsidRPr="009C5BE1" w:rsidRDefault="0004058E" w:rsidP="0004058E">
            <w:pPr>
              <w:widowControl w:val="0"/>
              <w:spacing w:line="480" w:lineRule="exact"/>
              <w:ind w:right="140"/>
              <w:jc w:val="both"/>
              <w:rPr>
                <w:b/>
                <w:spacing w:val="1"/>
              </w:rPr>
            </w:pPr>
            <w:r w:rsidRPr="009C5BE1">
              <w:rPr>
                <w:b/>
                <w:spacing w:val="1"/>
              </w:rPr>
              <w:t>Коррекционно-развивающая</w:t>
            </w:r>
          </w:p>
          <w:p w:rsidR="0004058E" w:rsidRPr="009C5BE1" w:rsidRDefault="0004058E" w:rsidP="0004058E">
            <w:pPr>
              <w:widowControl w:val="0"/>
              <w:spacing w:line="480" w:lineRule="exact"/>
              <w:ind w:right="140"/>
              <w:jc w:val="both"/>
              <w:rPr>
                <w:b/>
                <w:spacing w:val="1"/>
              </w:rPr>
            </w:pPr>
          </w:p>
        </w:tc>
      </w:tr>
      <w:tr w:rsidR="0004058E" w:rsidRPr="009C5BE1" w:rsidTr="0004058E">
        <w:tc>
          <w:tcPr>
            <w:tcW w:w="1626" w:type="pct"/>
          </w:tcPr>
          <w:p w:rsidR="0004058E" w:rsidRPr="009C5BE1" w:rsidRDefault="0004058E" w:rsidP="0004058E">
            <w:pPr>
              <w:widowControl w:val="0"/>
              <w:spacing w:line="274" w:lineRule="exact"/>
              <w:jc w:val="both"/>
              <w:rPr>
                <w:spacing w:val="1"/>
              </w:rPr>
            </w:pPr>
            <w:r w:rsidRPr="009C5BE1">
              <w:rPr>
                <w:spacing w:val="3"/>
                <w:shd w:val="clear" w:color="auto" w:fill="FFFFFF"/>
              </w:rPr>
              <w:t>Коррекционные занятия с обучающимися, испытывающими затруднения</w:t>
            </w:r>
          </w:p>
        </w:tc>
        <w:tc>
          <w:tcPr>
            <w:tcW w:w="1298" w:type="pct"/>
          </w:tcPr>
          <w:p w:rsidR="0004058E" w:rsidRPr="009C5BE1" w:rsidRDefault="0004058E" w:rsidP="0004058E">
            <w:pPr>
              <w:widowControl w:val="0"/>
              <w:spacing w:line="274" w:lineRule="exact"/>
              <w:jc w:val="both"/>
              <w:rPr>
                <w:spacing w:val="1"/>
              </w:rPr>
            </w:pPr>
            <w:r w:rsidRPr="009C5BE1">
              <w:rPr>
                <w:spacing w:val="3"/>
                <w:shd w:val="clear" w:color="auto" w:fill="FFFFFF"/>
              </w:rPr>
              <w:t>Фронтальные, групповые и индивидуальные занятия.</w:t>
            </w:r>
          </w:p>
        </w:tc>
        <w:tc>
          <w:tcPr>
            <w:tcW w:w="2076" w:type="pct"/>
          </w:tcPr>
          <w:p w:rsidR="0004058E" w:rsidRPr="009C5BE1" w:rsidRDefault="0004058E" w:rsidP="0004058E">
            <w:pPr>
              <w:widowControl w:val="0"/>
              <w:spacing w:after="60" w:line="210" w:lineRule="exact"/>
              <w:jc w:val="both"/>
              <w:rPr>
                <w:spacing w:val="1"/>
              </w:rPr>
            </w:pPr>
            <w:r w:rsidRPr="009C5BE1">
              <w:rPr>
                <w:spacing w:val="3"/>
                <w:shd w:val="clear" w:color="auto" w:fill="FFFFFF"/>
              </w:rPr>
              <w:t>Коррекция нарушений.</w:t>
            </w:r>
          </w:p>
          <w:p w:rsidR="0004058E" w:rsidRPr="009C5BE1" w:rsidRDefault="0004058E" w:rsidP="0004058E">
            <w:pPr>
              <w:widowControl w:val="0"/>
              <w:spacing w:before="60" w:line="210" w:lineRule="exact"/>
              <w:jc w:val="both"/>
              <w:rPr>
                <w:spacing w:val="3"/>
                <w:shd w:val="clear" w:color="auto" w:fill="FFFFFF"/>
              </w:rPr>
            </w:pPr>
            <w:r w:rsidRPr="009C5BE1">
              <w:rPr>
                <w:spacing w:val="3"/>
                <w:shd w:val="clear" w:color="auto" w:fill="FFFFFF"/>
              </w:rPr>
              <w:t>Развитие познавательных процессов.</w:t>
            </w:r>
          </w:p>
        </w:tc>
      </w:tr>
      <w:tr w:rsidR="0004058E" w:rsidRPr="009C5BE1" w:rsidTr="0004058E">
        <w:tc>
          <w:tcPr>
            <w:tcW w:w="5000" w:type="pct"/>
            <w:gridSpan w:val="3"/>
          </w:tcPr>
          <w:p w:rsidR="0004058E" w:rsidRPr="009C5BE1" w:rsidRDefault="0004058E" w:rsidP="0004058E">
            <w:pPr>
              <w:widowControl w:val="0"/>
              <w:spacing w:line="480" w:lineRule="exact"/>
              <w:ind w:right="140"/>
              <w:jc w:val="both"/>
              <w:rPr>
                <w:b/>
                <w:spacing w:val="1"/>
              </w:rPr>
            </w:pPr>
            <w:r w:rsidRPr="009C5BE1">
              <w:rPr>
                <w:b/>
                <w:spacing w:val="1"/>
              </w:rPr>
              <w:lastRenderedPageBreak/>
              <w:t>Работа с родителями</w:t>
            </w:r>
          </w:p>
          <w:p w:rsidR="0004058E" w:rsidRPr="009C5BE1" w:rsidRDefault="0004058E" w:rsidP="0004058E">
            <w:pPr>
              <w:widowControl w:val="0"/>
              <w:spacing w:line="480" w:lineRule="exact"/>
              <w:ind w:right="140"/>
              <w:jc w:val="both"/>
              <w:rPr>
                <w:b/>
                <w:spacing w:val="1"/>
              </w:rPr>
            </w:pPr>
          </w:p>
        </w:tc>
      </w:tr>
      <w:tr w:rsidR="0004058E" w:rsidRPr="009C5BE1" w:rsidTr="0004058E">
        <w:tc>
          <w:tcPr>
            <w:tcW w:w="1626" w:type="pct"/>
          </w:tcPr>
          <w:p w:rsidR="0004058E" w:rsidRPr="009C5BE1" w:rsidRDefault="0004058E" w:rsidP="0004058E">
            <w:pPr>
              <w:widowControl w:val="0"/>
              <w:spacing w:after="60" w:line="210" w:lineRule="exact"/>
              <w:jc w:val="both"/>
              <w:rPr>
                <w:spacing w:val="1"/>
              </w:rPr>
            </w:pPr>
            <w:r w:rsidRPr="009C5BE1">
              <w:rPr>
                <w:spacing w:val="3"/>
                <w:shd w:val="clear" w:color="auto" w:fill="FFFFFF"/>
              </w:rPr>
              <w:t>Родительские собрания.</w:t>
            </w:r>
          </w:p>
        </w:tc>
        <w:tc>
          <w:tcPr>
            <w:tcW w:w="1298" w:type="pct"/>
          </w:tcPr>
          <w:p w:rsidR="0004058E" w:rsidRPr="009C5BE1" w:rsidRDefault="0004058E" w:rsidP="0004058E">
            <w:pPr>
              <w:widowControl w:val="0"/>
              <w:spacing w:line="274" w:lineRule="exact"/>
              <w:jc w:val="both"/>
              <w:rPr>
                <w:spacing w:val="1"/>
              </w:rPr>
            </w:pPr>
            <w:r w:rsidRPr="009C5BE1">
              <w:rPr>
                <w:spacing w:val="3"/>
                <w:shd w:val="clear" w:color="auto" w:fill="FFFFFF"/>
              </w:rPr>
              <w:t>Выступление по актуальным темам:</w:t>
            </w:r>
          </w:p>
          <w:p w:rsidR="0004058E" w:rsidRPr="009C5BE1" w:rsidRDefault="0004058E" w:rsidP="0004058E">
            <w:pPr>
              <w:widowControl w:val="0"/>
              <w:spacing w:line="274" w:lineRule="exact"/>
              <w:jc w:val="both"/>
              <w:rPr>
                <w:spacing w:val="1"/>
              </w:rPr>
            </w:pPr>
            <w:r w:rsidRPr="009C5BE1">
              <w:rPr>
                <w:spacing w:val="3"/>
                <w:shd w:val="clear" w:color="auto" w:fill="FFFFFF"/>
              </w:rPr>
              <w:t>(«Готовность ребёнка к школе», «Причины отставания»,«Особенности семейного воспитания» и т.п.)</w:t>
            </w:r>
          </w:p>
        </w:tc>
        <w:tc>
          <w:tcPr>
            <w:tcW w:w="2076" w:type="pct"/>
          </w:tcPr>
          <w:p w:rsidR="0004058E" w:rsidRPr="009C5BE1" w:rsidRDefault="0004058E" w:rsidP="0004058E">
            <w:pPr>
              <w:widowControl w:val="0"/>
              <w:spacing w:line="274" w:lineRule="exact"/>
              <w:jc w:val="both"/>
              <w:rPr>
                <w:spacing w:val="1"/>
              </w:rPr>
            </w:pPr>
            <w:r w:rsidRPr="009C5BE1">
              <w:rPr>
                <w:spacing w:val="3"/>
                <w:shd w:val="clear" w:color="auto" w:fill="FFFFFF"/>
              </w:rPr>
              <w:t>Ознакомление с результатами обследования и с итогами коррекционной работы.</w:t>
            </w:r>
          </w:p>
        </w:tc>
      </w:tr>
      <w:tr w:rsidR="0004058E" w:rsidRPr="009C5BE1" w:rsidTr="0004058E">
        <w:tc>
          <w:tcPr>
            <w:tcW w:w="1626" w:type="pct"/>
          </w:tcPr>
          <w:p w:rsidR="0004058E" w:rsidRPr="009C5BE1" w:rsidRDefault="0004058E" w:rsidP="0004058E">
            <w:pPr>
              <w:widowControl w:val="0"/>
              <w:spacing w:line="274" w:lineRule="exact"/>
              <w:jc w:val="both"/>
              <w:rPr>
                <w:spacing w:val="1"/>
              </w:rPr>
            </w:pPr>
            <w:r w:rsidRPr="009C5BE1">
              <w:rPr>
                <w:spacing w:val="3"/>
                <w:shd w:val="clear" w:color="auto" w:fill="FFFFFF"/>
              </w:rPr>
              <w:t>Проведение консультаций и индивидуальных бесед с родителями.</w:t>
            </w:r>
          </w:p>
        </w:tc>
        <w:tc>
          <w:tcPr>
            <w:tcW w:w="1298" w:type="pct"/>
          </w:tcPr>
          <w:p w:rsidR="0004058E" w:rsidRPr="009C5BE1" w:rsidRDefault="0004058E" w:rsidP="0004058E">
            <w:pPr>
              <w:widowControl w:val="0"/>
              <w:spacing w:line="278" w:lineRule="exact"/>
              <w:jc w:val="both"/>
              <w:rPr>
                <w:spacing w:val="1"/>
              </w:rPr>
            </w:pPr>
            <w:r w:rsidRPr="009C5BE1">
              <w:rPr>
                <w:spacing w:val="3"/>
                <w:shd w:val="clear" w:color="auto" w:fill="FFFFFF"/>
              </w:rPr>
              <w:t>Консультативная, просветительская работа.</w:t>
            </w:r>
          </w:p>
        </w:tc>
        <w:tc>
          <w:tcPr>
            <w:tcW w:w="2076" w:type="pct"/>
          </w:tcPr>
          <w:p w:rsidR="0004058E" w:rsidRPr="009C5BE1" w:rsidRDefault="0004058E" w:rsidP="0004058E">
            <w:pPr>
              <w:widowControl w:val="0"/>
              <w:tabs>
                <w:tab w:val="left" w:pos="264"/>
              </w:tabs>
              <w:spacing w:line="274" w:lineRule="exact"/>
              <w:jc w:val="both"/>
              <w:rPr>
                <w:spacing w:val="1"/>
              </w:rPr>
            </w:pPr>
            <w:r w:rsidRPr="009C5BE1">
              <w:rPr>
                <w:spacing w:val="3"/>
                <w:shd w:val="clear" w:color="auto" w:fill="FFFFFF"/>
              </w:rPr>
              <w:t>- выявление причин трудностей в обучении;</w:t>
            </w:r>
          </w:p>
          <w:p w:rsidR="0004058E" w:rsidRPr="009C5BE1" w:rsidRDefault="0004058E" w:rsidP="0004058E">
            <w:pPr>
              <w:widowControl w:val="0"/>
              <w:tabs>
                <w:tab w:val="left" w:pos="264"/>
              </w:tabs>
              <w:spacing w:line="274" w:lineRule="exact"/>
              <w:jc w:val="both"/>
              <w:rPr>
                <w:spacing w:val="1"/>
              </w:rPr>
            </w:pPr>
            <w:r w:rsidRPr="009C5BE1">
              <w:rPr>
                <w:spacing w:val="1"/>
              </w:rPr>
              <w:t xml:space="preserve">- </w:t>
            </w:r>
            <w:r w:rsidRPr="009C5BE1">
              <w:rPr>
                <w:spacing w:val="3"/>
                <w:shd w:val="clear" w:color="auto" w:fill="FFFFFF"/>
              </w:rPr>
              <w:t>приобщение родителей к коррекционно-воспитательной работе.</w:t>
            </w:r>
          </w:p>
        </w:tc>
      </w:tr>
    </w:tbl>
    <w:p w:rsidR="0004058E" w:rsidRPr="009C5BE1" w:rsidRDefault="0004058E" w:rsidP="0004058E">
      <w:pPr>
        <w:jc w:val="center"/>
        <w:rPr>
          <w:rFonts w:eastAsia="@Arial Unicode MS"/>
          <w:b/>
        </w:rPr>
      </w:pPr>
    </w:p>
    <w:p w:rsidR="0004058E" w:rsidRPr="009C5BE1" w:rsidRDefault="0004058E" w:rsidP="0004058E">
      <w:pPr>
        <w:widowControl w:val="0"/>
        <w:ind w:right="360"/>
        <w:jc w:val="center"/>
        <w:rPr>
          <w:b/>
          <w:spacing w:val="1"/>
        </w:rPr>
      </w:pPr>
      <w:r w:rsidRPr="009C5BE1">
        <w:rPr>
          <w:b/>
          <w:spacing w:val="1"/>
          <w:shd w:val="clear" w:color="auto" w:fill="FFFFFF"/>
        </w:rPr>
        <w:t>Преодоление затруднений обучающихся в учебной деятельности и овладение навыками адаптации к социуму средствами УМК  «Школа России»</w:t>
      </w:r>
    </w:p>
    <w:p w:rsidR="0004058E" w:rsidRPr="009C5BE1" w:rsidRDefault="0004058E" w:rsidP="0004058E">
      <w:pPr>
        <w:widowControl w:val="0"/>
        <w:ind w:right="120"/>
        <w:jc w:val="both"/>
        <w:rPr>
          <w:spacing w:val="1"/>
        </w:rPr>
      </w:pPr>
      <w:r w:rsidRPr="009C5BE1">
        <w:rPr>
          <w:spacing w:val="1"/>
          <w:shd w:val="clear" w:color="auto" w:fill="FFFFFF"/>
        </w:rPr>
        <w:t>Оказание помощи обучающимся в преодолении их затруднений в учебной деятельности проводится педагогами на уроках, чему способствует использование в учебном процессе УМК «Школа России». Методический аппарат системы учебников представлен заданиями, которые требуют: выбора наиболее эффективных способов выполнения и проверки; осознания причины успеха /неуспеха учебной деятельности и способности конструктивно действовать даже в ситуации неуспеха.</w:t>
      </w:r>
    </w:p>
    <w:p w:rsidR="0004058E" w:rsidRPr="009C5BE1" w:rsidRDefault="0004058E" w:rsidP="0004058E">
      <w:pPr>
        <w:widowControl w:val="0"/>
        <w:ind w:right="120"/>
        <w:jc w:val="both"/>
        <w:rPr>
          <w:spacing w:val="1"/>
        </w:rPr>
      </w:pPr>
      <w:r w:rsidRPr="009C5BE1">
        <w:rPr>
          <w:spacing w:val="1"/>
          <w:shd w:val="clear" w:color="auto" w:fill="FFFFFF"/>
        </w:rPr>
        <w:t>Преодолению неуспешности отдельных учеников помогают задания для групповой и коллективной работы, когда общий успех работы поглощает чью-то неудачу и способствуя пониманию результата. В учебниках представлена система таких работ, позволяющих каждому ребенку действовать конструктивно в пределах своих возможностей и способностей.</w:t>
      </w:r>
    </w:p>
    <w:p w:rsidR="0004058E" w:rsidRPr="009C5BE1" w:rsidRDefault="0004058E" w:rsidP="0004058E">
      <w:pPr>
        <w:widowControl w:val="0"/>
        <w:ind w:right="120"/>
        <w:jc w:val="both"/>
        <w:rPr>
          <w:spacing w:val="1"/>
          <w:shd w:val="clear" w:color="auto" w:fill="FFFFFF"/>
        </w:rPr>
      </w:pPr>
      <w:r w:rsidRPr="009C5BE1">
        <w:rPr>
          <w:spacing w:val="1"/>
          <w:shd w:val="clear" w:color="auto" w:fill="FFFFFF"/>
        </w:rPr>
        <w:t>В учебниках курса «Математика» в конце каждого урока представлены задания для самопроверки. Каждая тема во всех учебниках заканчивается разделами; «Что узнали. Чему научились» и «Проверим себя и оценим свои достижения», которые согласуются с целями, сформулированными на шмуцтитуле. Этот материал позволяет учащимся сделать вывод о достижении целей, поставленных в начале изучения темы. В учебниках 1-4 классов в конце каждого года обучения приводятся «Тексты для контрольных работ», представленные на двух уровнях: базовом и на уровне повышенной сложности.</w:t>
      </w:r>
    </w:p>
    <w:p w:rsidR="0004058E" w:rsidRPr="009C5BE1" w:rsidRDefault="0004058E" w:rsidP="0004058E">
      <w:pPr>
        <w:widowControl w:val="0"/>
        <w:ind w:right="20"/>
        <w:jc w:val="both"/>
        <w:rPr>
          <w:spacing w:val="1"/>
        </w:rPr>
      </w:pPr>
      <w:r w:rsidRPr="009C5BE1">
        <w:rPr>
          <w:spacing w:val="1"/>
          <w:shd w:val="clear" w:color="auto" w:fill="FFFFFF"/>
        </w:rPr>
        <w:t>В учебниках 1-4 классов представлен материал, направленный на формирование умений планировать учебные действия: обучающиеся составляют план учебных действий при решении текстовых задач, при применении алгоритмов вычислений, при составлении плана успешного ведения математической игры, при работе над учебными проектами.</w:t>
      </w:r>
    </w:p>
    <w:p w:rsidR="0004058E" w:rsidRPr="009C5BE1" w:rsidRDefault="0004058E" w:rsidP="0004058E">
      <w:pPr>
        <w:widowControl w:val="0"/>
        <w:ind w:right="20"/>
        <w:jc w:val="both"/>
        <w:rPr>
          <w:spacing w:val="1"/>
        </w:rPr>
      </w:pPr>
      <w:r w:rsidRPr="009C5BE1">
        <w:rPr>
          <w:spacing w:val="1"/>
          <w:shd w:val="clear" w:color="auto" w:fill="FFFFFF"/>
        </w:rPr>
        <w:t>Всё это создаёт условия для формирования умений проводить пошаговый, тематический и итоговый контроль полученных знаний и освоенных способов действий.</w:t>
      </w:r>
    </w:p>
    <w:p w:rsidR="0004058E" w:rsidRPr="009C5BE1" w:rsidRDefault="0004058E" w:rsidP="0004058E">
      <w:pPr>
        <w:widowControl w:val="0"/>
        <w:ind w:right="20"/>
        <w:jc w:val="both"/>
        <w:rPr>
          <w:spacing w:val="1"/>
        </w:rPr>
      </w:pPr>
      <w:r w:rsidRPr="009C5BE1">
        <w:rPr>
          <w:spacing w:val="1"/>
          <w:shd w:val="clear" w:color="auto" w:fill="FFFFFF"/>
        </w:rPr>
        <w:t>В курсе «Изобразительное искусство», начиная с первого класса, формируется умение обучающихся обсуждать и оценивать как собственные работы, так и работы своих одноклассников. Такой подход способствует осознанию причин успеха или неуспеха учебной деятельности. Обсуждение работ обучающихся с этих позиций обеспечивает их способность конструктивно реагировать на критику учителя или товарищей по классу. В каждом учебнике курса «Изобразительное искусство» представлены детские работы, которые тематически связаны с предлагаемыми практическими заданиями. Рассмотрение работ ребят-одноклассников помогает понять, насколько удачно выполнил творческую работу сам ученик.</w:t>
      </w:r>
    </w:p>
    <w:p w:rsidR="0004058E" w:rsidRPr="009C5BE1" w:rsidRDefault="0004058E" w:rsidP="0004058E">
      <w:pPr>
        <w:widowControl w:val="0"/>
        <w:ind w:right="20"/>
        <w:jc w:val="both"/>
        <w:rPr>
          <w:spacing w:val="1"/>
        </w:rPr>
      </w:pPr>
      <w:r w:rsidRPr="009C5BE1">
        <w:rPr>
          <w:spacing w:val="1"/>
          <w:shd w:val="clear" w:color="auto" w:fill="FFFFFF"/>
        </w:rPr>
        <w:t xml:space="preserve">В курсе «Технология» составление плана является основой обучения предмету. Исходя </w:t>
      </w:r>
      <w:r w:rsidRPr="009C5BE1">
        <w:rPr>
          <w:spacing w:val="1"/>
          <w:shd w:val="clear" w:color="auto" w:fill="FFFFFF"/>
        </w:rPr>
        <w:lastRenderedPageBreak/>
        <w:t>из возрастных особенностей младших школьников, в учебниках (1-4 кл.) планы изготовления изделий представлены в двух видах: тестовом и иллюстративном (в виде слайдов). Каждому пункту текстового плана соответствуют один или несколько слайдов, которые позволяют продемонстрировать использование специальных приемов, способов и техник изготовления изделий.</w:t>
      </w:r>
    </w:p>
    <w:p w:rsidR="0004058E" w:rsidRPr="009C5BE1" w:rsidRDefault="0004058E" w:rsidP="0004058E">
      <w:pPr>
        <w:widowControl w:val="0"/>
        <w:ind w:right="20"/>
        <w:jc w:val="both"/>
        <w:rPr>
          <w:spacing w:val="1"/>
        </w:rPr>
      </w:pPr>
      <w:r w:rsidRPr="009C5BE1">
        <w:rPr>
          <w:spacing w:val="1"/>
          <w:shd w:val="clear" w:color="auto" w:fill="FFFFFF"/>
        </w:rPr>
        <w:t>В учебниках курса «Литературное чтение» в методическом аппарате каждой темы выстроена система вопросов и заданий для планирования и осуществления контрольно-оценочной деятельности.</w:t>
      </w:r>
    </w:p>
    <w:p w:rsidR="0004058E" w:rsidRPr="009C5BE1" w:rsidRDefault="0004058E" w:rsidP="0004058E">
      <w:pPr>
        <w:widowControl w:val="0"/>
        <w:spacing w:after="68"/>
        <w:ind w:right="960"/>
        <w:jc w:val="both"/>
        <w:rPr>
          <w:spacing w:val="1"/>
        </w:rPr>
      </w:pPr>
      <w:r w:rsidRPr="009C5BE1">
        <w:rPr>
          <w:spacing w:val="1"/>
          <w:shd w:val="clear" w:color="auto" w:fill="FFFFFF"/>
        </w:rPr>
        <w:t xml:space="preserve">В конце каждого раздела помещен материал «Наши достижения. Проверь себя». Задания этого раздела включают вопросы как базового уровня (планируемые результаты ФГОС на базовом уровне освоения), так иповышенного уровня, которые позволяют обучающимся сделать вывод о достижении поставленных в начале изучения раздела целей и </w:t>
      </w:r>
      <w:r w:rsidRPr="009C5BE1">
        <w:rPr>
          <w:spacing w:val="3"/>
          <w:shd w:val="clear" w:color="auto" w:fill="FFFFFF"/>
        </w:rPr>
        <w:t>задач.</w:t>
      </w:r>
    </w:p>
    <w:p w:rsidR="0004058E" w:rsidRPr="009C5BE1" w:rsidRDefault="0004058E" w:rsidP="0004058E">
      <w:pPr>
        <w:widowControl w:val="0"/>
        <w:ind w:right="20"/>
        <w:jc w:val="both"/>
        <w:rPr>
          <w:spacing w:val="1"/>
        </w:rPr>
      </w:pPr>
      <w:r w:rsidRPr="009C5BE1">
        <w:rPr>
          <w:spacing w:val="1"/>
          <w:shd w:val="clear" w:color="auto" w:fill="FFFFFF"/>
        </w:rPr>
        <w:t xml:space="preserve">          В курсе «Русский язык», в 1 классе, сопоставляя рисунки с изображением детей разных национальностей и предложения, написанные на разных языках, первоклассники, прочитав запись на русском языке, задумываются над тем, что, не зная чужой язык, невозможно и прочитать и понять написанное. Или, решая орфографические задачи, при постановке вопроса: «В каких словах выбор буквы вызывает у тебя затруднение...» — ученик задумывается над причиной этого явления; либо он не знает правило, либо не понял значение слова, либо не может найти проверочное слово и т.п.</w:t>
      </w:r>
    </w:p>
    <w:p w:rsidR="0004058E" w:rsidRPr="009C5BE1" w:rsidRDefault="0004058E" w:rsidP="0004058E">
      <w:pPr>
        <w:widowControl w:val="0"/>
        <w:ind w:right="20"/>
        <w:jc w:val="both"/>
        <w:rPr>
          <w:spacing w:val="1"/>
        </w:rPr>
      </w:pPr>
      <w:r w:rsidRPr="009C5BE1">
        <w:rPr>
          <w:spacing w:val="1"/>
          <w:shd w:val="clear" w:color="auto" w:fill="FFFFFF"/>
        </w:rPr>
        <w:t>На уроках педагоги имеют возможность формировать начальные навыки адаптации в динамично изменяющемся и развивающемся мире. Учебники содержат задания, тексты, проекты, практические работы, направленные на осмысление норм и правил поведения в жизни (на это работает, практически, весь курс «Окружающий мир»).</w:t>
      </w:r>
    </w:p>
    <w:p w:rsidR="0004058E" w:rsidRPr="009C5BE1" w:rsidRDefault="0004058E" w:rsidP="0004058E">
      <w:pPr>
        <w:widowControl w:val="0"/>
        <w:ind w:right="20"/>
        <w:jc w:val="both"/>
        <w:rPr>
          <w:spacing w:val="1"/>
        </w:rPr>
      </w:pPr>
      <w:r w:rsidRPr="009C5BE1">
        <w:rPr>
          <w:spacing w:val="1"/>
          <w:shd w:val="clear" w:color="auto" w:fill="FFFFFF"/>
        </w:rPr>
        <w:t>Курс «Математика» формирует у ребенка первые пространственные и временные ориентиры, знакомит с миром величин, скоростей, с разными способами отображения и чтения информации и пр.</w:t>
      </w:r>
    </w:p>
    <w:p w:rsidR="0004058E" w:rsidRPr="009C5BE1" w:rsidRDefault="0004058E" w:rsidP="0004058E">
      <w:pPr>
        <w:widowControl w:val="0"/>
        <w:ind w:right="20"/>
        <w:jc w:val="both"/>
        <w:rPr>
          <w:spacing w:val="1"/>
        </w:rPr>
      </w:pPr>
      <w:r w:rsidRPr="009C5BE1">
        <w:rPr>
          <w:spacing w:val="1"/>
          <w:shd w:val="clear" w:color="auto" w:fill="FFFFFF"/>
        </w:rPr>
        <w:t>Курсы «Литературное чтение», «Русский язык», «Иностранные языки» формируют нормы и правила произношения, использования слов в речи, вводит ребенка в мир русского и иностранных языков, литературы.</w:t>
      </w:r>
    </w:p>
    <w:p w:rsidR="0004058E" w:rsidRPr="009C5BE1" w:rsidRDefault="0004058E" w:rsidP="0004058E">
      <w:pPr>
        <w:widowControl w:val="0"/>
        <w:ind w:right="20"/>
        <w:jc w:val="both"/>
        <w:rPr>
          <w:spacing w:val="1"/>
        </w:rPr>
      </w:pPr>
      <w:r w:rsidRPr="009C5BE1">
        <w:rPr>
          <w:spacing w:val="1"/>
          <w:shd w:val="clear" w:color="auto" w:fill="FFFFFF"/>
        </w:rPr>
        <w:t>Курсы «Изобразительное искусство, «Музыка» знакомят школьника с миром прекрасного.</w:t>
      </w:r>
    </w:p>
    <w:p w:rsidR="0004058E" w:rsidRPr="009C5BE1" w:rsidRDefault="0004058E" w:rsidP="0004058E">
      <w:pPr>
        <w:widowControl w:val="0"/>
        <w:ind w:right="20"/>
        <w:jc w:val="both"/>
        <w:rPr>
          <w:spacing w:val="1"/>
          <w:shd w:val="clear" w:color="auto" w:fill="FFFFFF"/>
        </w:rPr>
      </w:pPr>
      <w:r w:rsidRPr="009C5BE1">
        <w:rPr>
          <w:spacing w:val="1"/>
          <w:shd w:val="clear" w:color="auto" w:fill="FFFFFF"/>
        </w:rPr>
        <w:t>Курс «Основы религиозных культур и светской этики» формирует у младших школьников понимание значения нравственных норм и ценностей для достойной жизни личности, семьи, общества.</w:t>
      </w:r>
    </w:p>
    <w:p w:rsidR="0004058E" w:rsidRPr="009C5BE1" w:rsidRDefault="0004058E" w:rsidP="0004058E">
      <w:pPr>
        <w:widowControl w:val="0"/>
        <w:ind w:right="20"/>
        <w:jc w:val="both"/>
        <w:rPr>
          <w:spacing w:val="1"/>
          <w:shd w:val="clear" w:color="auto" w:fill="FFFFFF"/>
        </w:rPr>
      </w:pPr>
      <w:r w:rsidRPr="009C5BE1">
        <w:rPr>
          <w:spacing w:val="1"/>
          <w:shd w:val="clear" w:color="auto" w:fill="FFFFFF"/>
        </w:rPr>
        <w:t>Важным объединяющим компонентом предметных линий системы учебников является творческий характер заданий, материал для организации учебной деятельности, в том числе проектной, на уроках и во внеурочной работе. Формирование умения решать поставленные задачи в «условиях неизвестности», то есть, когда нет и не может быть единственного правильного ответа, когда задан алгоритм действия, но нет образца, способствует развитию навыков адаптации к изменяющемуся миру, умению действовать самостоятельно.</w:t>
      </w:r>
    </w:p>
    <w:p w:rsidR="0004058E" w:rsidRPr="009C5BE1" w:rsidRDefault="0004058E" w:rsidP="0004058E"/>
    <w:p w:rsidR="0004058E" w:rsidRPr="009C5BE1" w:rsidRDefault="0004058E" w:rsidP="0004058E">
      <w:pPr>
        <w:widowControl w:val="0"/>
        <w:ind w:right="20"/>
        <w:jc w:val="both"/>
        <w:rPr>
          <w:spacing w:val="1"/>
        </w:rPr>
      </w:pPr>
      <w:r w:rsidRPr="009C5BE1">
        <w:rPr>
          <w:spacing w:val="1"/>
          <w:shd w:val="clear" w:color="auto" w:fill="FFFFFF"/>
        </w:rPr>
        <w:t>Кроме медико-психолого-педагогической помощи, оказываемой в школе, педагогический коллектив прибегает к помощи социальных партнёров. Привлекаются специалисты:</w:t>
      </w:r>
    </w:p>
    <w:p w:rsidR="0004058E" w:rsidRPr="009C5BE1" w:rsidRDefault="00931AAC" w:rsidP="008A588E">
      <w:pPr>
        <w:widowControl w:val="0"/>
        <w:numPr>
          <w:ilvl w:val="0"/>
          <w:numId w:val="74"/>
        </w:numPr>
        <w:tabs>
          <w:tab w:val="left" w:pos="2122"/>
        </w:tabs>
        <w:spacing w:after="200" w:line="276" w:lineRule="auto"/>
        <w:contextualSpacing/>
        <w:jc w:val="both"/>
        <w:rPr>
          <w:rFonts w:eastAsia="Calibri"/>
          <w:spacing w:val="1"/>
        </w:rPr>
      </w:pPr>
      <w:r>
        <w:rPr>
          <w:rFonts w:eastAsia="Calibri"/>
          <w:spacing w:val="1"/>
          <w:shd w:val="clear" w:color="auto" w:fill="FFFFFF"/>
        </w:rPr>
        <w:t>ЦДО пгт.Пограничный</w:t>
      </w:r>
      <w:r w:rsidR="0004058E" w:rsidRPr="009C5BE1">
        <w:rPr>
          <w:rFonts w:eastAsia="Calibri"/>
          <w:spacing w:val="1"/>
          <w:shd w:val="clear" w:color="auto" w:fill="FFFFFF"/>
        </w:rPr>
        <w:t>.</w:t>
      </w:r>
    </w:p>
    <w:p w:rsidR="0004058E" w:rsidRPr="009C5BE1" w:rsidRDefault="0004058E" w:rsidP="008A588E">
      <w:pPr>
        <w:widowControl w:val="0"/>
        <w:numPr>
          <w:ilvl w:val="0"/>
          <w:numId w:val="74"/>
        </w:numPr>
        <w:tabs>
          <w:tab w:val="left" w:pos="2131"/>
        </w:tabs>
        <w:spacing w:after="200" w:line="276" w:lineRule="auto"/>
        <w:contextualSpacing/>
        <w:jc w:val="both"/>
        <w:rPr>
          <w:rFonts w:eastAsia="Calibri"/>
          <w:spacing w:val="1"/>
        </w:rPr>
      </w:pPr>
      <w:r w:rsidRPr="009C5BE1">
        <w:rPr>
          <w:rFonts w:eastAsia="Calibri"/>
          <w:spacing w:val="1"/>
          <w:shd w:val="clear" w:color="auto" w:fill="FFFFFF"/>
        </w:rPr>
        <w:t>Детской поликлиники.</w:t>
      </w:r>
    </w:p>
    <w:p w:rsidR="0004058E" w:rsidRPr="009C5BE1" w:rsidRDefault="0004058E" w:rsidP="0004058E">
      <w:pPr>
        <w:autoSpaceDE w:val="0"/>
        <w:autoSpaceDN w:val="0"/>
        <w:adjustRightInd w:val="0"/>
        <w:spacing w:after="200" w:line="276" w:lineRule="auto"/>
        <w:contextualSpacing/>
        <w:jc w:val="center"/>
        <w:rPr>
          <w:rFonts w:eastAsia="Arial Unicode MS"/>
          <w:b/>
          <w:bCs/>
          <w:lang w:eastAsia="en-US"/>
        </w:rPr>
      </w:pPr>
      <w:r w:rsidRPr="009C5BE1">
        <w:rPr>
          <w:rFonts w:eastAsia="Arial Unicode MS"/>
          <w:b/>
          <w:bCs/>
          <w:lang w:eastAsia="en-US"/>
        </w:rPr>
        <w:t>Планирование  индивидуальной траектории преодоления затруднений в обучении обучающихся  2( 3 учащихся),3( 2 учащихся), 4( 1 учащийся)классов</w:t>
      </w:r>
    </w:p>
    <w:p w:rsidR="0004058E" w:rsidRPr="009C5BE1" w:rsidRDefault="0004058E" w:rsidP="0004058E">
      <w:pPr>
        <w:autoSpaceDE w:val="0"/>
        <w:autoSpaceDN w:val="0"/>
        <w:adjustRightInd w:val="0"/>
        <w:spacing w:after="200" w:line="276" w:lineRule="auto"/>
        <w:contextualSpacing/>
        <w:rPr>
          <w:rFonts w:eastAsia="Arial Unicode MS"/>
          <w:i/>
          <w:iCs/>
          <w:lang w:eastAsia="en-US"/>
        </w:rPr>
      </w:pPr>
      <w:r w:rsidRPr="009C5BE1">
        <w:rPr>
          <w:rFonts w:eastAsia="Arial Unicode MS"/>
          <w:i/>
          <w:iCs/>
          <w:lang w:eastAsia="en-US"/>
        </w:rPr>
        <w:lastRenderedPageBreak/>
        <w:t>Слабое развитие произвольной регуляции, в том числе двигательной активности, коммуникативных навыков, требует коррекции аффективная сфера (гармонизация базовых аффективных составляющих).</w:t>
      </w:r>
    </w:p>
    <w:p w:rsidR="0004058E" w:rsidRPr="009C5BE1" w:rsidRDefault="0004058E" w:rsidP="0004058E">
      <w:pPr>
        <w:autoSpaceDE w:val="0"/>
        <w:autoSpaceDN w:val="0"/>
        <w:adjustRightInd w:val="0"/>
        <w:spacing w:after="200" w:line="276" w:lineRule="auto"/>
        <w:contextualSpacing/>
        <w:rPr>
          <w:rFonts w:eastAsia="Arial Unicode MS"/>
          <w:b/>
          <w:lang w:eastAsia="en-US"/>
        </w:rPr>
      </w:pPr>
      <w:r w:rsidRPr="009C5BE1">
        <w:rPr>
          <w:rFonts w:eastAsia="Arial Unicode MS"/>
          <w:b/>
          <w:lang w:eastAsia="en-US"/>
        </w:rPr>
        <w:t>2. План мероприятий</w:t>
      </w:r>
    </w:p>
    <w:p w:rsidR="0004058E" w:rsidRPr="009C5BE1" w:rsidRDefault="0004058E" w:rsidP="0004058E">
      <w:pPr>
        <w:autoSpaceDE w:val="0"/>
        <w:autoSpaceDN w:val="0"/>
        <w:adjustRightInd w:val="0"/>
        <w:spacing w:after="200" w:line="276" w:lineRule="auto"/>
        <w:contextualSpacing/>
        <w:rPr>
          <w:rFonts w:eastAsia="Arial Unicode MS"/>
          <w:lang w:eastAsia="en-US"/>
        </w:rPr>
      </w:pPr>
      <w:r w:rsidRPr="009C5BE1">
        <w:rPr>
          <w:rFonts w:eastAsia="Arial Unicode MS"/>
          <w:lang w:eastAsia="en-US"/>
        </w:rPr>
        <w:t>2.1. Работа по восполнению пробелов в знаниях по обязательным предметным областям.</w:t>
      </w:r>
    </w:p>
    <w:p w:rsidR="0004058E" w:rsidRPr="009C5BE1" w:rsidRDefault="0004058E" w:rsidP="0004058E">
      <w:pPr>
        <w:autoSpaceDE w:val="0"/>
        <w:autoSpaceDN w:val="0"/>
        <w:adjustRightInd w:val="0"/>
        <w:spacing w:after="200" w:line="276" w:lineRule="auto"/>
        <w:contextualSpacing/>
        <w:rPr>
          <w:rFonts w:eastAsia="Arial Unicode MS"/>
          <w:lang w:eastAsia="en-US"/>
        </w:rPr>
      </w:pPr>
      <w:r w:rsidRPr="009C5BE1">
        <w:rPr>
          <w:rFonts w:eastAsia="Arial Unicode MS"/>
          <w:lang w:eastAsia="en-US"/>
        </w:rPr>
        <w:t xml:space="preserve">Работа по предложенному учителем образцу, алгоритму выполнения заданий по предметам. Индивидуальный подход в развитии вычислительных навыков, орфографической грамотности. Определение индивидуальной траектории домашних заданий по предметам. Использование учебных пособий и дидактических материалов в соответствии с программой. </w:t>
      </w:r>
    </w:p>
    <w:p w:rsidR="0004058E" w:rsidRPr="009C5BE1" w:rsidRDefault="0004058E" w:rsidP="0004058E">
      <w:pPr>
        <w:autoSpaceDE w:val="0"/>
        <w:autoSpaceDN w:val="0"/>
        <w:adjustRightInd w:val="0"/>
        <w:spacing w:after="200" w:line="276" w:lineRule="auto"/>
        <w:contextualSpacing/>
        <w:rPr>
          <w:rFonts w:eastAsia="Arial Unicode MS"/>
          <w:lang w:eastAsia="en-US"/>
        </w:rPr>
      </w:pPr>
      <w:r w:rsidRPr="009C5BE1">
        <w:rPr>
          <w:rFonts w:eastAsia="Arial Unicode MS"/>
          <w:lang w:eastAsia="en-US"/>
        </w:rPr>
        <w:t xml:space="preserve">2.2. Организация учебного взаимодействия с одноклассниками: </w:t>
      </w:r>
    </w:p>
    <w:p w:rsidR="0004058E" w:rsidRPr="009C5BE1" w:rsidRDefault="0004058E" w:rsidP="0004058E">
      <w:pPr>
        <w:autoSpaceDE w:val="0"/>
        <w:autoSpaceDN w:val="0"/>
        <w:adjustRightInd w:val="0"/>
        <w:rPr>
          <w:rFonts w:eastAsia="Arial Unicode MS"/>
        </w:rPr>
      </w:pPr>
      <w:r w:rsidRPr="009C5BE1">
        <w:rPr>
          <w:rFonts w:eastAsia="Arial Unicode MS"/>
        </w:rPr>
        <w:t>работа в парах, дозированная помощь учителя при выполнении упражнений, направленных на ликвидацию затруднений;</w:t>
      </w:r>
    </w:p>
    <w:p w:rsidR="0004058E" w:rsidRPr="009C5BE1" w:rsidRDefault="0004058E" w:rsidP="0004058E">
      <w:pPr>
        <w:autoSpaceDE w:val="0"/>
        <w:autoSpaceDN w:val="0"/>
        <w:adjustRightInd w:val="0"/>
        <w:spacing w:after="200" w:line="276" w:lineRule="auto"/>
        <w:contextualSpacing/>
        <w:rPr>
          <w:rFonts w:eastAsia="Arial Unicode MS"/>
          <w:lang w:eastAsia="en-US"/>
        </w:rPr>
      </w:pPr>
      <w:r w:rsidRPr="009C5BE1">
        <w:rPr>
          <w:rFonts w:eastAsia="Arial Unicode MS"/>
          <w:lang w:eastAsia="en-US"/>
        </w:rPr>
        <w:t xml:space="preserve"> 2.3. Индивидуальные консультации для родителей педагогом-психологом с объяснениями сути проблем, причин и путей преодоления. </w:t>
      </w:r>
    </w:p>
    <w:p w:rsidR="0004058E" w:rsidRPr="009C5BE1" w:rsidRDefault="0004058E" w:rsidP="0004058E">
      <w:pPr>
        <w:autoSpaceDE w:val="0"/>
        <w:autoSpaceDN w:val="0"/>
        <w:adjustRightInd w:val="0"/>
        <w:spacing w:after="200" w:line="276" w:lineRule="auto"/>
        <w:contextualSpacing/>
        <w:rPr>
          <w:rFonts w:eastAsia="Arial Unicode MS"/>
          <w:lang w:eastAsia="en-US"/>
        </w:rPr>
      </w:pPr>
      <w:r w:rsidRPr="009C5BE1">
        <w:rPr>
          <w:rFonts w:eastAsia="Arial Unicode MS"/>
          <w:lang w:eastAsia="en-US"/>
        </w:rPr>
        <w:t xml:space="preserve">2.4. Индивидуальные консультации для родителей учителем-логопедом по нарушениям устной и письменной речи обучающегося, причин и путей преодоления. </w:t>
      </w:r>
    </w:p>
    <w:p w:rsidR="0004058E" w:rsidRPr="009C5BE1" w:rsidRDefault="0004058E" w:rsidP="0004058E">
      <w:pPr>
        <w:autoSpaceDE w:val="0"/>
        <w:autoSpaceDN w:val="0"/>
        <w:adjustRightInd w:val="0"/>
        <w:spacing w:after="200" w:line="276" w:lineRule="auto"/>
        <w:contextualSpacing/>
        <w:rPr>
          <w:rFonts w:eastAsia="Arial Unicode MS"/>
          <w:lang w:eastAsia="en-US"/>
        </w:rPr>
      </w:pPr>
      <w:r w:rsidRPr="009C5BE1">
        <w:rPr>
          <w:rFonts w:eastAsia="Arial Unicode MS"/>
          <w:lang w:eastAsia="en-US"/>
        </w:rPr>
        <w:t xml:space="preserve">  2.5. Осуществлять учителю отбор заданий на развитие эмоционально-волевой сферы.</w:t>
      </w:r>
    </w:p>
    <w:p w:rsidR="00967F50" w:rsidRPr="00323704" w:rsidRDefault="00967F50" w:rsidP="00967F50">
      <w:pPr>
        <w:pStyle w:val="aff"/>
        <w:jc w:val="center"/>
        <w:rPr>
          <w:b/>
          <w:color w:val="000000"/>
        </w:rPr>
      </w:pPr>
      <w:r>
        <w:rPr>
          <w:b/>
          <w:color w:val="000000"/>
        </w:rPr>
        <w:t>2.6</w:t>
      </w:r>
      <w:r w:rsidRPr="00323704">
        <w:rPr>
          <w:b/>
          <w:color w:val="000000"/>
        </w:rPr>
        <w:t>.Программа  М</w:t>
      </w:r>
      <w:r>
        <w:rPr>
          <w:b/>
          <w:color w:val="000000"/>
        </w:rPr>
        <w:t>Б</w:t>
      </w:r>
      <w:r w:rsidRPr="00323704">
        <w:rPr>
          <w:b/>
          <w:color w:val="000000"/>
        </w:rPr>
        <w:t>ОУ</w:t>
      </w:r>
      <w:r>
        <w:rPr>
          <w:b/>
          <w:color w:val="000000"/>
        </w:rPr>
        <w:t xml:space="preserve"> </w:t>
      </w:r>
      <w:r w:rsidR="00844AB2" w:rsidRPr="00844AB2">
        <w:rPr>
          <w:b/>
          <w:color w:val="000000"/>
        </w:rPr>
        <w:t>«Сергеевская СОШ ПРМ»</w:t>
      </w:r>
      <w:r>
        <w:rPr>
          <w:b/>
          <w:color w:val="000000"/>
        </w:rPr>
        <w:t>по работе с одаренными детьми</w:t>
      </w:r>
    </w:p>
    <w:p w:rsidR="00967F50"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Структура программы:   </w:t>
      </w:r>
    </w:p>
    <w:p w:rsidR="00967F50" w:rsidRPr="003F726A" w:rsidRDefault="00967F50" w:rsidP="00967F50">
      <w:pPr>
        <w:pStyle w:val="afff2"/>
        <w:jc w:val="both"/>
        <w:rPr>
          <w:rFonts w:ascii="Times New Roman" w:hAnsi="Times New Roman"/>
          <w:sz w:val="24"/>
          <w:szCs w:val="24"/>
        </w:rPr>
      </w:pP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1. Пояснительная записка (актуальность проблемы, нормативно-правовая база).</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2. Цель и задачи.</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3. Психолого-педагогическая характеристика одаренности. </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4. Принципы и подходы к реализации программы. </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5. Основные направления работы.</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6. Система меро</w:t>
      </w:r>
      <w:r>
        <w:rPr>
          <w:rFonts w:ascii="Times New Roman" w:hAnsi="Times New Roman"/>
          <w:sz w:val="24"/>
          <w:szCs w:val="24"/>
        </w:rPr>
        <w:t>приятий по реализации программы.</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7.  Этапы реализации.</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8. Планируемые результаты.</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7. Система оценивания. </w:t>
      </w:r>
    </w:p>
    <w:p w:rsidR="00931AAC" w:rsidRDefault="00967F50" w:rsidP="00967F50">
      <w:pPr>
        <w:pStyle w:val="afff2"/>
        <w:jc w:val="both"/>
        <w:rPr>
          <w:rFonts w:ascii="Times New Roman" w:hAnsi="Times New Roman"/>
          <w:b/>
          <w:sz w:val="24"/>
          <w:szCs w:val="24"/>
        </w:rPr>
      </w:pPr>
      <w:r>
        <w:rPr>
          <w:rFonts w:ascii="Times New Roman" w:hAnsi="Times New Roman"/>
          <w:b/>
          <w:sz w:val="24"/>
          <w:szCs w:val="24"/>
        </w:rPr>
        <w:t xml:space="preserve">         </w:t>
      </w:r>
    </w:p>
    <w:p w:rsidR="00967F50" w:rsidRDefault="00967F50" w:rsidP="00967F50">
      <w:pPr>
        <w:pStyle w:val="afff2"/>
        <w:jc w:val="both"/>
        <w:rPr>
          <w:rFonts w:ascii="Times New Roman" w:hAnsi="Times New Roman"/>
          <w:b/>
          <w:sz w:val="24"/>
          <w:szCs w:val="24"/>
        </w:rPr>
      </w:pPr>
      <w:r>
        <w:rPr>
          <w:rFonts w:ascii="Times New Roman" w:hAnsi="Times New Roman"/>
          <w:b/>
          <w:sz w:val="24"/>
          <w:szCs w:val="24"/>
        </w:rPr>
        <w:t>Пояснительная записка</w:t>
      </w:r>
    </w:p>
    <w:p w:rsidR="00967F50" w:rsidRPr="003F726A" w:rsidRDefault="00967F50" w:rsidP="00967F50">
      <w:pPr>
        <w:pStyle w:val="afff2"/>
        <w:jc w:val="both"/>
        <w:rPr>
          <w:rFonts w:ascii="Times New Roman" w:hAnsi="Times New Roman"/>
          <w:b/>
          <w:sz w:val="24"/>
          <w:szCs w:val="24"/>
        </w:rPr>
      </w:pP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В связи с развитием науки и производства, когда основной источник экономического прогресса смещается в область новых разработок и технологий, когда ощутимо возрастает значимость интеллектуального и творческого потенциала, работа с одаренными детьми  выходит на приоритетные позиции современного образования.     Главное богатство и благополучное будущее России - интеллектуаль</w:t>
      </w:r>
      <w:r w:rsidRPr="003F726A">
        <w:rPr>
          <w:rFonts w:ascii="Times New Roman" w:hAnsi="Times New Roman"/>
          <w:sz w:val="24"/>
          <w:szCs w:val="24"/>
        </w:rPr>
        <w:softHyphen/>
        <w:t>ный потенциал. Развитие интеллектуального потенциала государства начинается с воспи</w:t>
      </w:r>
      <w:r w:rsidRPr="003F726A">
        <w:rPr>
          <w:rFonts w:ascii="Times New Roman" w:hAnsi="Times New Roman"/>
          <w:sz w:val="24"/>
          <w:szCs w:val="24"/>
        </w:rPr>
        <w:softHyphen/>
        <w:t xml:space="preserve">тания и образования детей, т.е. с системы образования. Раннее приобщение школьников к творческой, исследовательской, изобретательской и другим видам деятельности - является важным резервом выживания и развития общества в целом. </w:t>
      </w:r>
    </w:p>
    <w:p w:rsidR="00967F50" w:rsidRPr="003F726A" w:rsidRDefault="00967F50" w:rsidP="00967F50">
      <w:pPr>
        <w:pStyle w:val="afff2"/>
        <w:spacing w:line="276" w:lineRule="auto"/>
        <w:jc w:val="both"/>
        <w:rPr>
          <w:rFonts w:ascii="Times New Roman" w:hAnsi="Times New Roman"/>
          <w:sz w:val="24"/>
          <w:szCs w:val="24"/>
        </w:rPr>
      </w:pPr>
      <w:r w:rsidRPr="003F726A">
        <w:rPr>
          <w:rFonts w:ascii="Times New Roman" w:hAnsi="Times New Roman"/>
          <w:sz w:val="24"/>
          <w:szCs w:val="24"/>
        </w:rPr>
        <w:tab/>
        <w:t>Актуальность данного направления подчеркивается в таких документах федерального уровня, как Концепция долгосрочного социально-экономического развития Российс</w:t>
      </w:r>
      <w:r>
        <w:rPr>
          <w:rFonts w:ascii="Times New Roman" w:hAnsi="Times New Roman"/>
          <w:sz w:val="24"/>
          <w:szCs w:val="24"/>
        </w:rPr>
        <w:t xml:space="preserve">кой Федерации на период до 2020, Федеральная целевая программа развития образования на 2016-2020 годы, </w:t>
      </w:r>
      <w:r w:rsidRPr="003F726A">
        <w:rPr>
          <w:rFonts w:ascii="Times New Roman" w:hAnsi="Times New Roman"/>
          <w:sz w:val="24"/>
          <w:szCs w:val="24"/>
        </w:rPr>
        <w:t>Федеральная целевая программа «</w:t>
      </w:r>
      <w:r>
        <w:rPr>
          <w:rFonts w:ascii="Times New Roman" w:hAnsi="Times New Roman"/>
          <w:sz w:val="24"/>
          <w:szCs w:val="24"/>
        </w:rPr>
        <w:t>Дети России</w:t>
      </w:r>
      <w:r w:rsidRPr="003F726A">
        <w:rPr>
          <w:rFonts w:ascii="Times New Roman" w:hAnsi="Times New Roman"/>
          <w:sz w:val="24"/>
          <w:szCs w:val="24"/>
        </w:rPr>
        <w:t>» (подпрограмма «Одарённые дети»).</w:t>
      </w:r>
    </w:p>
    <w:p w:rsidR="00967F50" w:rsidRPr="00323704" w:rsidRDefault="00967F50" w:rsidP="00967F50">
      <w:pPr>
        <w:pStyle w:val="afff2"/>
        <w:jc w:val="both"/>
        <w:rPr>
          <w:rFonts w:ascii="Times New Roman" w:hAnsi="Times New Roman"/>
          <w:sz w:val="24"/>
          <w:szCs w:val="24"/>
        </w:rPr>
      </w:pPr>
      <w:r w:rsidRPr="003F726A">
        <w:rPr>
          <w:rFonts w:ascii="Times New Roman" w:hAnsi="Times New Roman"/>
          <w:sz w:val="24"/>
          <w:szCs w:val="24"/>
        </w:rPr>
        <w:lastRenderedPageBreak/>
        <w:tab/>
      </w:r>
      <w:r w:rsidRPr="00323704">
        <w:rPr>
          <w:rFonts w:ascii="Times New Roman" w:hAnsi="Times New Roman"/>
          <w:sz w:val="24"/>
          <w:szCs w:val="24"/>
        </w:rPr>
        <w:t>Содержание этих документов стало основанием проведения аналитического просмотра современных теоретических наработок и имеющегося практического опыта для определения общей стратегии и конкретных тактических шагов в работе с одаренными школьниками</w:t>
      </w:r>
      <w:r>
        <w:rPr>
          <w:rFonts w:ascii="Times New Roman" w:hAnsi="Times New Roman"/>
          <w:sz w:val="24"/>
          <w:szCs w:val="24"/>
        </w:rPr>
        <w:t xml:space="preserve"> в МБОУ </w:t>
      </w:r>
      <w:r w:rsidR="00844AB2" w:rsidRPr="00844AB2">
        <w:rPr>
          <w:rFonts w:ascii="Times New Roman" w:hAnsi="Times New Roman"/>
          <w:sz w:val="24"/>
          <w:szCs w:val="24"/>
        </w:rPr>
        <w:t>«Сергеевская СОШ ПРМ»</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ab/>
        <w:t>Главной целью программы является формирование в М</w:t>
      </w:r>
      <w:r>
        <w:rPr>
          <w:rFonts w:ascii="Times New Roman" w:hAnsi="Times New Roman"/>
          <w:sz w:val="24"/>
          <w:szCs w:val="24"/>
        </w:rPr>
        <w:t>Б</w:t>
      </w:r>
      <w:r w:rsidRPr="003F726A">
        <w:rPr>
          <w:rFonts w:ascii="Times New Roman" w:hAnsi="Times New Roman"/>
          <w:sz w:val="24"/>
          <w:szCs w:val="24"/>
        </w:rPr>
        <w:t>ОУ</w:t>
      </w:r>
      <w:r w:rsidR="00931AAC">
        <w:rPr>
          <w:rFonts w:ascii="Times New Roman" w:hAnsi="Times New Roman"/>
          <w:sz w:val="24"/>
          <w:szCs w:val="24"/>
        </w:rPr>
        <w:t xml:space="preserve"> «Сергеевская</w:t>
      </w:r>
      <w:r w:rsidRPr="003F726A">
        <w:rPr>
          <w:rFonts w:ascii="Times New Roman" w:hAnsi="Times New Roman"/>
          <w:sz w:val="24"/>
          <w:szCs w:val="24"/>
        </w:rPr>
        <w:t xml:space="preserve"> СОШ </w:t>
      </w:r>
      <w:r w:rsidR="00931AAC">
        <w:rPr>
          <w:rFonts w:ascii="Times New Roman" w:hAnsi="Times New Roman"/>
          <w:sz w:val="24"/>
          <w:szCs w:val="24"/>
        </w:rPr>
        <w:t xml:space="preserve">ПМР» </w:t>
      </w:r>
      <w:r w:rsidRPr="003F726A">
        <w:rPr>
          <w:rFonts w:ascii="Times New Roman" w:hAnsi="Times New Roman"/>
          <w:sz w:val="24"/>
          <w:szCs w:val="24"/>
        </w:rPr>
        <w:t>системы работы с одаренными детьми посредством выявления, сопровождения и поддержки интеллектуально, художественно и спортивно одаренных детей  в сфере образования, культуры и искусства, физической культуры и спорта.</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ab/>
        <w:t>Как условия достижения обозначенной цели М</w:t>
      </w:r>
      <w:r>
        <w:rPr>
          <w:rFonts w:ascii="Times New Roman" w:hAnsi="Times New Roman"/>
          <w:sz w:val="24"/>
          <w:szCs w:val="24"/>
        </w:rPr>
        <w:t>Б</w:t>
      </w:r>
      <w:r w:rsidRPr="003F726A">
        <w:rPr>
          <w:rFonts w:ascii="Times New Roman" w:hAnsi="Times New Roman"/>
          <w:sz w:val="24"/>
          <w:szCs w:val="24"/>
        </w:rPr>
        <w:t>ОУ</w:t>
      </w:r>
      <w:r w:rsidR="00931AAC">
        <w:rPr>
          <w:rFonts w:ascii="Times New Roman" w:hAnsi="Times New Roman"/>
          <w:sz w:val="24"/>
          <w:szCs w:val="24"/>
        </w:rPr>
        <w:t xml:space="preserve"> «Сергеевская</w:t>
      </w:r>
      <w:r w:rsidRPr="003F726A">
        <w:rPr>
          <w:rFonts w:ascii="Times New Roman" w:hAnsi="Times New Roman"/>
          <w:sz w:val="24"/>
          <w:szCs w:val="24"/>
        </w:rPr>
        <w:t xml:space="preserve"> СОШ</w:t>
      </w:r>
      <w:r w:rsidR="00931AAC">
        <w:rPr>
          <w:rFonts w:ascii="Times New Roman" w:hAnsi="Times New Roman"/>
          <w:sz w:val="24"/>
          <w:szCs w:val="24"/>
        </w:rPr>
        <w:t xml:space="preserve"> ПМР»</w:t>
      </w:r>
      <w:r w:rsidRPr="003F726A">
        <w:rPr>
          <w:rFonts w:ascii="Times New Roman" w:hAnsi="Times New Roman"/>
          <w:sz w:val="24"/>
          <w:szCs w:val="24"/>
        </w:rPr>
        <w:t xml:space="preserve"> соответственно определяет и основные задачи:</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1. Создание благоприятных условий для развития интеллекта, исследовательских навыков, творческих способностей и личностного роста одарённых детей. Социальная и психологическая поддержка одаренных детей. </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2. Обеспечение каждому ребенку равных стартовых возможностей в реализации интересов, стимулирования мотивации развития способностей, поддержке его талантов семьей, системой основного и дополнительного образования;</w:t>
      </w:r>
    </w:p>
    <w:p w:rsidR="00967F50" w:rsidRPr="00323704" w:rsidRDefault="00967F50" w:rsidP="00967F50">
      <w:pPr>
        <w:pStyle w:val="afff2"/>
        <w:jc w:val="both"/>
        <w:rPr>
          <w:rFonts w:ascii="Times New Roman" w:hAnsi="Times New Roman"/>
          <w:sz w:val="24"/>
          <w:szCs w:val="24"/>
        </w:rPr>
      </w:pPr>
      <w:r w:rsidRPr="00323704">
        <w:rPr>
          <w:rFonts w:ascii="Times New Roman" w:hAnsi="Times New Roman"/>
          <w:sz w:val="24"/>
          <w:szCs w:val="24"/>
        </w:rPr>
        <w:t>3.  Расширение возможностей для  участия одаренных и способных школьников  М</w:t>
      </w:r>
      <w:r>
        <w:rPr>
          <w:rFonts w:ascii="Times New Roman" w:hAnsi="Times New Roman"/>
          <w:sz w:val="24"/>
          <w:szCs w:val="24"/>
        </w:rPr>
        <w:t>Б</w:t>
      </w:r>
      <w:r w:rsidRPr="00323704">
        <w:rPr>
          <w:rFonts w:ascii="Times New Roman" w:hAnsi="Times New Roman"/>
          <w:sz w:val="24"/>
          <w:szCs w:val="24"/>
        </w:rPr>
        <w:t>ОУ</w:t>
      </w:r>
      <w:r w:rsidR="00931AAC">
        <w:rPr>
          <w:rFonts w:ascii="Times New Roman" w:hAnsi="Times New Roman"/>
          <w:sz w:val="24"/>
          <w:szCs w:val="24"/>
        </w:rPr>
        <w:t xml:space="preserve"> «Сергеевская</w:t>
      </w:r>
      <w:r w:rsidRPr="00323704">
        <w:rPr>
          <w:rFonts w:ascii="Times New Roman" w:hAnsi="Times New Roman"/>
          <w:sz w:val="24"/>
          <w:szCs w:val="24"/>
        </w:rPr>
        <w:t xml:space="preserve"> СОШ</w:t>
      </w:r>
      <w:r w:rsidR="00931AAC">
        <w:rPr>
          <w:rFonts w:ascii="Times New Roman" w:hAnsi="Times New Roman"/>
          <w:sz w:val="24"/>
          <w:szCs w:val="24"/>
        </w:rPr>
        <w:t xml:space="preserve"> ПМР»</w:t>
      </w:r>
      <w:r w:rsidRPr="00323704">
        <w:rPr>
          <w:rFonts w:ascii="Times New Roman" w:hAnsi="Times New Roman"/>
          <w:sz w:val="24"/>
          <w:szCs w:val="24"/>
        </w:rPr>
        <w:t xml:space="preserve"> в конкурсах, соревнованиях, олимпиадах, турнирах.</w:t>
      </w:r>
    </w:p>
    <w:p w:rsidR="00967F50" w:rsidRPr="00323704" w:rsidRDefault="00967F50" w:rsidP="00967F50">
      <w:pPr>
        <w:pStyle w:val="afff2"/>
        <w:jc w:val="both"/>
        <w:rPr>
          <w:rFonts w:ascii="Times New Roman" w:hAnsi="Times New Roman"/>
          <w:sz w:val="24"/>
          <w:szCs w:val="24"/>
        </w:rPr>
      </w:pPr>
      <w:r w:rsidRPr="00323704">
        <w:rPr>
          <w:rFonts w:ascii="Times New Roman" w:hAnsi="Times New Roman"/>
          <w:sz w:val="24"/>
          <w:szCs w:val="24"/>
        </w:rPr>
        <w:t>4.  Проведение в школе различных мероприятий   с одаренными детьми.</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5.  Активное использование возможностей внеурочной и внешкольной работы;</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6. Использование перспективных образовательных технологий, форм и средств деятельности, способствующих развитию самостоятельности мышления, инициативности и научно-исследовательских навыков, творчества в урочной и внеурочной деятельности. </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7. Апробация новых методических решений и приёмов обучения  в инновационном процессе изменений и развития образовательного пространства.</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8. Проведение диагностических обследований детей на предмет  выявления одаренности, определение их творческого потенциала, интересов и способностей.     </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9. Составление школьного банка данных об одаренных детях,  прогнозирование их развития.</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Программа рассчитана на четырехлетний период обучения в начальной школе (1 – 4 классы) и является начальным этапом для последующего продолжения в среднем и старшем звене школы. Составлена данная программа в соответствии     с возрастными и физиологическими особенностями детей 6,5-11 лет. Реализация программы представлена  в разных направлениях: урочная, внеурочная и внешкольная деятельность.        </w:t>
      </w:r>
    </w:p>
    <w:p w:rsidR="00967F50" w:rsidRPr="003F726A" w:rsidRDefault="00967F50" w:rsidP="00967F50">
      <w:pPr>
        <w:pStyle w:val="afff2"/>
        <w:jc w:val="both"/>
        <w:rPr>
          <w:rFonts w:ascii="Times New Roman" w:hAnsi="Times New Roman"/>
          <w:sz w:val="24"/>
          <w:szCs w:val="24"/>
        </w:rPr>
      </w:pPr>
    </w:p>
    <w:p w:rsidR="00967F50" w:rsidRDefault="00967F50" w:rsidP="00967F50">
      <w:pPr>
        <w:pStyle w:val="afff2"/>
        <w:jc w:val="both"/>
        <w:rPr>
          <w:rFonts w:ascii="Times New Roman" w:hAnsi="Times New Roman"/>
          <w:b/>
          <w:sz w:val="24"/>
          <w:szCs w:val="24"/>
        </w:rPr>
      </w:pPr>
      <w:r w:rsidRPr="003F726A">
        <w:rPr>
          <w:rFonts w:ascii="Times New Roman" w:hAnsi="Times New Roman"/>
          <w:b/>
          <w:sz w:val="24"/>
          <w:szCs w:val="24"/>
        </w:rPr>
        <w:t xml:space="preserve"> Психолого-педагогиче</w:t>
      </w:r>
      <w:r>
        <w:rPr>
          <w:rFonts w:ascii="Times New Roman" w:hAnsi="Times New Roman"/>
          <w:b/>
          <w:sz w:val="24"/>
          <w:szCs w:val="24"/>
        </w:rPr>
        <w:t>ская характеристика одаренности</w:t>
      </w:r>
    </w:p>
    <w:p w:rsidR="00967F50" w:rsidRPr="003F726A" w:rsidRDefault="00967F50" w:rsidP="00967F50">
      <w:pPr>
        <w:pStyle w:val="afff2"/>
        <w:jc w:val="both"/>
        <w:rPr>
          <w:rFonts w:ascii="Times New Roman" w:hAnsi="Times New Roman"/>
          <w:b/>
          <w:sz w:val="24"/>
          <w:szCs w:val="24"/>
        </w:rPr>
      </w:pP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Терминология, используемая при характеристике познавательных возможностей учащихся, включает такие понятия как способности, талант, одаренность, гениальность.</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В психологии одаренность определяется через понятие способности. Под способностями же в свою очередь понимаются индивидуально-психологические особенности личности, являющиеся условием успешного выполнения той или иной деятельности.</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bCs/>
          <w:sz w:val="24"/>
          <w:szCs w:val="24"/>
        </w:rPr>
        <w:t>Талант</w:t>
      </w:r>
      <w:r w:rsidRPr="003F726A">
        <w:rPr>
          <w:rStyle w:val="apple-converted-space"/>
          <w:rFonts w:ascii="Times New Roman" w:hAnsi="Times New Roman"/>
          <w:color w:val="000000"/>
          <w:sz w:val="24"/>
          <w:szCs w:val="24"/>
        </w:rPr>
        <w:t> </w:t>
      </w:r>
      <w:r w:rsidRPr="003F726A">
        <w:rPr>
          <w:rFonts w:ascii="Times New Roman" w:hAnsi="Times New Roman"/>
          <w:sz w:val="24"/>
          <w:szCs w:val="24"/>
        </w:rPr>
        <w:t>рассматривается как проявление выдающихся способностей, высокую степень одаренности в какой-либо деятельности. Чаще всего талант проявляется в какой-то определенной сфере.</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ab/>
        <w:t xml:space="preserve">Одаренность — это системное, развивающееся в течение жизни качество психики, которое определяет возможность достижения человеком более высоких, незаурядных результатов в одном или нескольких видах деятельности по сравнению с другими людьми. </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Одаренность – </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Качественно своеобразное сочетание способностей, обеспечивающее успешность выполнения деятельности. Совместное действие способностей, представляющих </w:t>
      </w:r>
      <w:r w:rsidRPr="003F726A">
        <w:rPr>
          <w:rFonts w:ascii="Times New Roman" w:hAnsi="Times New Roman"/>
          <w:sz w:val="24"/>
          <w:szCs w:val="24"/>
        </w:rPr>
        <w:lastRenderedPageBreak/>
        <w:t xml:space="preserve">определенную структуру, позволяет компенсировать недостаточность отдельных способностей за счет преимущественного развития других. </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Общие способности или общие моменты способностей, обуславливающие широту возможностей человека, уровень и своеобразие его деятельности </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Умственный потенциал, или интеллект; целостная индивидуальная характеристика познавательных возможностей и способностей к учению. </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Совокупность задатков, природных данных, характеристика степени выраженности и своеобразия природных предпосылок способностей. </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Талантливость; наличие внутренних условий для выдающихся достижений в деятельности.</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Высшей же степенью развития таланта</w:t>
      </w:r>
      <w:r w:rsidRPr="003F726A">
        <w:rPr>
          <w:rFonts w:ascii="Times New Roman" w:hAnsi="Times New Roman"/>
          <w:bCs/>
          <w:sz w:val="24"/>
          <w:szCs w:val="24"/>
        </w:rPr>
        <w:t xml:space="preserve"> является гениальность</w:t>
      </w:r>
      <w:r w:rsidRPr="003F726A">
        <w:rPr>
          <w:rStyle w:val="apple-converted-space"/>
          <w:rFonts w:ascii="Times New Roman" w:hAnsi="Times New Roman"/>
          <w:color w:val="000000"/>
          <w:sz w:val="24"/>
          <w:szCs w:val="24"/>
        </w:rPr>
        <w:t>, которая проявляется</w:t>
      </w:r>
      <w:r w:rsidRPr="003F726A">
        <w:rPr>
          <w:rFonts w:ascii="Times New Roman" w:hAnsi="Times New Roman"/>
          <w:sz w:val="24"/>
          <w:szCs w:val="24"/>
        </w:rPr>
        <w:t xml:space="preserve"> в создании качественно новых, уникальных творений, открытии ранее неизведанных путей творчества.</w:t>
      </w:r>
    </w:p>
    <w:p w:rsidR="00967F50" w:rsidRPr="003F726A" w:rsidRDefault="00967F50" w:rsidP="00967F50">
      <w:pPr>
        <w:pStyle w:val="afff2"/>
        <w:jc w:val="both"/>
        <w:rPr>
          <w:rFonts w:ascii="Times New Roman" w:hAnsi="Times New Roman"/>
          <w:b/>
          <w:sz w:val="24"/>
          <w:szCs w:val="24"/>
        </w:rPr>
      </w:pPr>
      <w:r w:rsidRPr="003F726A">
        <w:rPr>
          <w:rFonts w:ascii="Times New Roman" w:hAnsi="Times New Roman"/>
          <w:b/>
          <w:bCs/>
          <w:i/>
          <w:sz w:val="24"/>
          <w:szCs w:val="24"/>
        </w:rPr>
        <w:t>Признаки, отличающие одаренных учеников:</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У них отличная память, способность классифицировать информацию и категоризировать опыт. </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Одаренные дети умеют пользоваться накопленными знаниями, имеют большой словарный запас, используют в речи сложные синтаксические конструкции, придумывают новые слова, предпочитают чтение словарей и интеллектуальные игры. </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У некоторых детей доминируют математические способности, подавляющие интерес к чтению. </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Одаренные дети обладают повышенной концентрацией внимания, упорны в достижении результата в сфере, которая им интересна.</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Психологический аспект: у одаренных детей сильно развито чувство справедливости, личностные системы ценностей, но в возрасте 2-5 лет они не могут четко развести реальность и фантазии.</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Одаренные дети обладают ярким воображением, чувством юмора постоянно пытаются решать проблемы, которые им пока «не по зубам»; кроме того, эмоциональность таких детей порождает различные страхи, они очень эгоцентричны в общении со сверстниками, т.к. они не понимают, что восприятие мира у всех разное. </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В дальнейшем основным структурным компонентом одаренности и творческого развития талантливого ребенка становится проблемность. Она обеспечивает постоянную открытость ребенка новому, выражается в поиске несоответствий и противоречий, в собственной постановке новых вопросов и проблем, стремлении к исследовательской творческой активности. </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Оригинальность составляет непременный структурный элемент одаренности. Она выражает степень непохожести, нестандартности, неожиданности предлагаемого решения среди других «стандартных» решений. </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Общая одаренность выражается в более «быстром» обнаружении решения:</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как правило, более активно и всегда чем-либо заняты. Занимают себя делами, которые иногда не относятся к уроку;</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настойчиво преследуют поставленные перед ними цели. Хотят знать все более подробно и требуют дополнительную информацию;</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благодаря многочисленным умениям они способны лучше других заниматься самостоятельной деятельностью;</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умеют быстро выделить наиболее значимые сведения, самостоятельно найти новые источники информации;</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некоторые ставят перед собой задачи, выполнение которых требуют много времени.</w:t>
      </w:r>
    </w:p>
    <w:p w:rsidR="00967F50" w:rsidRPr="003F726A" w:rsidRDefault="00967F50" w:rsidP="00967F50">
      <w:pPr>
        <w:pStyle w:val="afff2"/>
        <w:jc w:val="both"/>
        <w:rPr>
          <w:rFonts w:ascii="Times New Roman" w:hAnsi="Times New Roman"/>
          <w:b/>
          <w:i/>
          <w:sz w:val="24"/>
          <w:szCs w:val="24"/>
        </w:rPr>
      </w:pPr>
      <w:r w:rsidRPr="003F726A">
        <w:rPr>
          <w:rFonts w:ascii="Times New Roman" w:hAnsi="Times New Roman"/>
          <w:b/>
          <w:i/>
          <w:sz w:val="24"/>
          <w:szCs w:val="24"/>
        </w:rPr>
        <w:t>Критериями выделения видов одарённости являются:</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1. Вид деятельности и обеспечивающие ее сферы психики: </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практический – одарённость в ремёслах, спортивная, организационная;</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познавательный – интеллектуальная;</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lastRenderedPageBreak/>
        <w:t xml:space="preserve">          -художественно-эстетический – хореографическая, сценическая, литературно-поэтическая, музыкальная, изобразительная;</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коммуникативный – лидерская и аттрактивная;</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духовно-ценностный – создание новых духовных ценностей, служение людям.</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2.Степень сформированности.</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3.Форма проявлений.</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4.Широта проявлений в различных видах деятельности. </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5. Особенности возрастного развития. </w:t>
      </w:r>
    </w:p>
    <w:p w:rsidR="00967F50" w:rsidRPr="003F726A" w:rsidRDefault="00967F50" w:rsidP="00967F50">
      <w:pPr>
        <w:pStyle w:val="afff2"/>
        <w:jc w:val="both"/>
        <w:rPr>
          <w:rFonts w:ascii="Times New Roman" w:hAnsi="Times New Roman"/>
          <w:sz w:val="24"/>
          <w:szCs w:val="24"/>
        </w:rPr>
      </w:pPr>
    </w:p>
    <w:p w:rsidR="00967F50" w:rsidRDefault="00967F50" w:rsidP="00967F50">
      <w:pPr>
        <w:pStyle w:val="afff2"/>
        <w:jc w:val="both"/>
        <w:rPr>
          <w:rFonts w:ascii="Times New Roman" w:hAnsi="Times New Roman"/>
          <w:b/>
          <w:sz w:val="24"/>
          <w:szCs w:val="24"/>
        </w:rPr>
      </w:pPr>
      <w:r w:rsidRPr="003F726A">
        <w:rPr>
          <w:rFonts w:ascii="Times New Roman" w:hAnsi="Times New Roman"/>
          <w:b/>
          <w:sz w:val="24"/>
          <w:szCs w:val="24"/>
        </w:rPr>
        <w:t>Принципы и подходы к реализации программы в М</w:t>
      </w:r>
      <w:r>
        <w:rPr>
          <w:rFonts w:ascii="Times New Roman" w:hAnsi="Times New Roman"/>
          <w:b/>
          <w:sz w:val="24"/>
          <w:szCs w:val="24"/>
        </w:rPr>
        <w:t>Б</w:t>
      </w:r>
      <w:r w:rsidRPr="003F726A">
        <w:rPr>
          <w:rFonts w:ascii="Times New Roman" w:hAnsi="Times New Roman"/>
          <w:b/>
          <w:sz w:val="24"/>
          <w:szCs w:val="24"/>
        </w:rPr>
        <w:t xml:space="preserve">ОУ </w:t>
      </w:r>
      <w:r w:rsidR="00844AB2" w:rsidRPr="00844AB2">
        <w:rPr>
          <w:rFonts w:ascii="Times New Roman" w:hAnsi="Times New Roman"/>
          <w:b/>
          <w:sz w:val="24"/>
          <w:szCs w:val="24"/>
        </w:rPr>
        <w:t>«Сергеевская СОШ ПРМ»</w:t>
      </w:r>
      <w:r w:rsidRPr="003F726A">
        <w:rPr>
          <w:rFonts w:ascii="Times New Roman" w:hAnsi="Times New Roman"/>
          <w:b/>
          <w:sz w:val="24"/>
          <w:szCs w:val="24"/>
        </w:rPr>
        <w:t>:</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Концептуальные идеи, которые легли в основу разработанной программы, заключаются в следующем:</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Принцип подхода к личности ребенка исходит из признания одаренных детей как особой категории, эффективное развитие которых не может быть осуществлено в рамках традиционного обучения и определяется рядом положений, к которым относятся:</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ab/>
        <w:t>- создание условий для социализации ребенка как субъекта информационного пространства и собственного жизнетворчества;</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ab/>
        <w:t>- подготовка ребенка к плавному, цивилизованному вхождению в широкий мир культуры и воспитание у него навыков освоения совокупного духовного опыта человечества;</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ab/>
        <w:t>- оказание помощи ребенку в развитии своего творческого потенциала в соответствии с его способностями, склонностями и психофизиологическими особенностями;</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ab/>
        <w:t>- обеспечение психолого-педагогической поддержки, социальной защиты и охраны детства, жизни и здоровья ребенка, его прав в обществе, воспитание у ребенка гармоничных форм отношения к природе, обществу, самому себе.</w:t>
      </w:r>
    </w:p>
    <w:p w:rsidR="00967F50" w:rsidRPr="003F726A" w:rsidRDefault="00967F50" w:rsidP="00967F50">
      <w:pPr>
        <w:pStyle w:val="afff2"/>
        <w:jc w:val="both"/>
        <w:rPr>
          <w:rFonts w:ascii="Times New Roman" w:hAnsi="Times New Roman"/>
          <w:i/>
          <w:sz w:val="24"/>
          <w:szCs w:val="24"/>
        </w:rPr>
      </w:pPr>
      <w:r w:rsidRPr="003F726A">
        <w:rPr>
          <w:rFonts w:ascii="Times New Roman" w:hAnsi="Times New Roman"/>
          <w:sz w:val="24"/>
          <w:szCs w:val="24"/>
        </w:rPr>
        <w:t xml:space="preserve">Принцип подхода к конструированию содержания образования для обучения одаренных детей заключается в том, что образовательные программы должны быть направлены на самореализацию личности ребенка через осознанный выбор индивидуальной образовательной траектории. Это может достигаться предоставлением возможностей получения широкого универсального образования в </w:t>
      </w:r>
      <w:r w:rsidRPr="003F726A">
        <w:rPr>
          <w:rFonts w:ascii="Times New Roman" w:hAnsi="Times New Roman"/>
          <w:i/>
          <w:sz w:val="24"/>
          <w:szCs w:val="24"/>
        </w:rPr>
        <w:t>условиях вариативного информационно-образовательного пространства.</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Образовательные программы для этой категории учащихся должны предусматривать развитие мыслительных процессов более высокого уровня, психологическое и личностное развитие, формирование у одаренных школьников умения ориентироваться в изменяющемся потоке информации, развитие их исследовательской активности и творческих способностей, побуждение к приобретению новых знаний; совершенствование творческих способностей и способов работы с учебной информацией.  </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ab/>
        <w:t xml:space="preserve">Важным принципом построения программы для одаренных школьников является </w:t>
      </w:r>
      <w:r w:rsidRPr="003F726A">
        <w:rPr>
          <w:rFonts w:ascii="Times New Roman" w:hAnsi="Times New Roman"/>
          <w:i/>
          <w:sz w:val="24"/>
          <w:szCs w:val="24"/>
        </w:rPr>
        <w:t>интеграция</w:t>
      </w:r>
      <w:r w:rsidRPr="003F726A">
        <w:rPr>
          <w:rFonts w:ascii="Times New Roman" w:hAnsi="Times New Roman"/>
          <w:sz w:val="24"/>
          <w:szCs w:val="24"/>
        </w:rPr>
        <w:t>, т.е. объединения тем, разделов, проблем, изучаемых в одной или нескольких содержательных областях, на основе установления содержательных связей с выделяемым центром, или содержательным «ядром», обучения. Принцип подхода к организации педагогической деятельности и содержанию труда педагога состоит в ее инновационном характере, обеспечивающим получение объективно и субъективно новых результатов и продуктов в сфере образования, что требует корректировки профессиональной культуры учителя и его ценностных ориентаций, принципиальной смены направленности в методологии и методике работы.</w:t>
      </w:r>
    </w:p>
    <w:p w:rsidR="00967F50" w:rsidRPr="003F726A" w:rsidRDefault="00967F50" w:rsidP="00967F50">
      <w:pPr>
        <w:pStyle w:val="afff2"/>
        <w:jc w:val="both"/>
        <w:rPr>
          <w:rFonts w:ascii="Times New Roman" w:hAnsi="Times New Roman"/>
          <w:i/>
          <w:sz w:val="24"/>
          <w:szCs w:val="24"/>
        </w:rPr>
      </w:pPr>
      <w:r w:rsidRPr="003F726A">
        <w:rPr>
          <w:rFonts w:ascii="Times New Roman" w:hAnsi="Times New Roman"/>
          <w:sz w:val="24"/>
          <w:szCs w:val="24"/>
        </w:rPr>
        <w:t>Поэтому в системе реализации программыперед учителем стоят следующие задачи</w:t>
      </w:r>
      <w:r w:rsidRPr="003F726A">
        <w:rPr>
          <w:rFonts w:ascii="Times New Roman" w:hAnsi="Times New Roman"/>
          <w:i/>
          <w:sz w:val="24"/>
          <w:szCs w:val="24"/>
        </w:rPr>
        <w:t>:</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Повышение профессионально-личностной квалификации в работе с одаренными детьми, что  выражается в наличии следующих компонентов:</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ab/>
        <w:t>-психолого-педагогические знания, умения и навыки, являющиеся результатом активного усвоения психологии и педагогики одаренности;</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lastRenderedPageBreak/>
        <w:tab/>
        <w:t>-профессионально-личностная позиция педагогов, позволяющая успешно активизировать детскую одаренность; совмещать управление, контроль процесса обучения и предоставление учащимся свободы учиться;</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ab/>
        <w:t>-профессионально значимые личностные качества педагогов: высокие уровни развития познавательной и внутренней профессиональной мотивации; стремление к личному росту.</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ab/>
        <w:t>-готовность  к сотрудничеству в работе с одаренными детьми (создание на уроке доверительных межличностных отношений; взаимная личная информированность, признание прав учащегося на ошибку, обсуждение с учащимися целей и задач совместной деятельности, использование оценок и  отметок в качестве побудительного стимула к учению и др.).</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Обеспечение через подготовку педагогов к работе с одаренными детьми  становления и развития как базового, так и специфического компонентов их профессиональной квалификации:</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ab/>
        <w:t>-создание психолого-педагогических условий для развития профессионального мастерства;</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ab/>
        <w:t>-формирование комплексного подхода (психолого-педагогического и профессионально-личностного) к образованию педагогов;</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ab/>
        <w:t>-определение профессионально-личностных качеств педагогов, работающих с одаренными детьми.</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Принцип подхода к оценке эффективности системы работы с одаренными детьми заключается в выборе критериев, главными из которых являются качественные изменения в мотивационной, интеллектуальной, творческой и личностной сферах одаренных учащихся, а также позитивных результатах в деятельности образовательной системы.</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i/>
          <w:sz w:val="24"/>
          <w:szCs w:val="24"/>
        </w:rPr>
        <w:t>При организации работы с одарёнными детьми следует:</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Учитывать одарённость как сложное явление в психофизиологическом, интеллектуальном и социальном развитии личности учащегося.</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Учитывать личностные и возрастные особенности одарённых детей.</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Учитывать характер семейных отношений и развитие эмоционально-волевых качеств.</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Создавать условия для освоения родителями способов формирования у ребёнка положительной «Я - концепции» как важнейшего условия полной реализации потенциальных возможностей одарённого ребёнка.</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Оказывать помощь в создании соответствующего семейного микроклимата.</w:t>
      </w:r>
    </w:p>
    <w:p w:rsidR="00967F50" w:rsidRPr="003F726A" w:rsidRDefault="00967F50" w:rsidP="00967F50">
      <w:pPr>
        <w:pStyle w:val="afff2"/>
        <w:jc w:val="both"/>
        <w:rPr>
          <w:rFonts w:ascii="Times New Roman" w:hAnsi="Times New Roman"/>
          <w:i/>
          <w:sz w:val="24"/>
          <w:szCs w:val="24"/>
        </w:rPr>
      </w:pPr>
      <w:r w:rsidRPr="003F726A">
        <w:rPr>
          <w:rFonts w:ascii="Times New Roman" w:hAnsi="Times New Roman"/>
          <w:i/>
          <w:sz w:val="24"/>
          <w:szCs w:val="24"/>
        </w:rPr>
        <w:t>Принципы работы с одарёнными детьми:</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принцип максимального разнообразия предоставленных возможностей для развития личности; </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•принцип возрастания роли внеурочной деятельности; принцип индивидуализации и дифференциации воспитания и обучения;  </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принцип создания условий для совместной работы учащихся при минимальном участии учителя;</w:t>
      </w:r>
      <w:r w:rsidRPr="003F726A">
        <w:rPr>
          <w:rFonts w:ascii="Times New Roman" w:hAnsi="Times New Roman"/>
          <w:sz w:val="24"/>
          <w:szCs w:val="24"/>
        </w:rPr>
        <w:br/>
        <w:t>• принцип свободы выбора учащимся дополнительных образовательных услуг, помощи, наставничества.</w:t>
      </w:r>
    </w:p>
    <w:p w:rsidR="00967F50" w:rsidRPr="003F726A" w:rsidRDefault="00967F50" w:rsidP="00967F50">
      <w:pPr>
        <w:pStyle w:val="afff2"/>
        <w:jc w:val="both"/>
        <w:rPr>
          <w:rFonts w:ascii="Times New Roman" w:hAnsi="Times New Roman"/>
          <w:sz w:val="24"/>
          <w:szCs w:val="24"/>
        </w:rPr>
      </w:pPr>
    </w:p>
    <w:p w:rsidR="00967F50" w:rsidRPr="003F726A" w:rsidRDefault="00967F50" w:rsidP="00967F50">
      <w:pPr>
        <w:pStyle w:val="afff2"/>
        <w:jc w:val="both"/>
        <w:rPr>
          <w:rFonts w:ascii="Times New Roman" w:hAnsi="Times New Roman"/>
          <w:b/>
          <w:sz w:val="24"/>
          <w:szCs w:val="24"/>
        </w:rPr>
      </w:pPr>
      <w:r w:rsidRPr="003F726A">
        <w:rPr>
          <w:rFonts w:ascii="Times New Roman" w:hAnsi="Times New Roman"/>
          <w:b/>
          <w:sz w:val="24"/>
          <w:szCs w:val="24"/>
        </w:rPr>
        <w:t>Основные направления работы и система мероприятий по реализации программы:</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ab/>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ab/>
        <w:t>Перед педагогами М</w:t>
      </w:r>
      <w:r>
        <w:rPr>
          <w:rFonts w:ascii="Times New Roman" w:hAnsi="Times New Roman"/>
          <w:sz w:val="24"/>
          <w:szCs w:val="24"/>
        </w:rPr>
        <w:t>Б</w:t>
      </w:r>
      <w:r w:rsidRPr="003F726A">
        <w:rPr>
          <w:rFonts w:ascii="Times New Roman" w:hAnsi="Times New Roman"/>
          <w:sz w:val="24"/>
          <w:szCs w:val="24"/>
        </w:rPr>
        <w:t xml:space="preserve">ОУ </w:t>
      </w:r>
      <w:r w:rsidR="00844AB2" w:rsidRPr="00844AB2">
        <w:rPr>
          <w:rFonts w:ascii="Times New Roman" w:hAnsi="Times New Roman"/>
          <w:sz w:val="24"/>
          <w:szCs w:val="24"/>
        </w:rPr>
        <w:t>«Сергеевская СОШ ПРМ»</w:t>
      </w:r>
      <w:r w:rsidRPr="003F726A">
        <w:rPr>
          <w:rFonts w:ascii="Times New Roman" w:hAnsi="Times New Roman"/>
          <w:sz w:val="24"/>
          <w:szCs w:val="24"/>
        </w:rPr>
        <w:t xml:space="preserve"> стоит задача создания оптимальных условий для развития и обучения детей с разносторонними способностями. М</w:t>
      </w:r>
      <w:r>
        <w:rPr>
          <w:rFonts w:ascii="Times New Roman" w:hAnsi="Times New Roman"/>
          <w:sz w:val="24"/>
          <w:szCs w:val="24"/>
        </w:rPr>
        <w:t>Б</w:t>
      </w:r>
      <w:r w:rsidRPr="003F726A">
        <w:rPr>
          <w:rFonts w:ascii="Times New Roman" w:hAnsi="Times New Roman"/>
          <w:sz w:val="24"/>
          <w:szCs w:val="24"/>
        </w:rPr>
        <w:t xml:space="preserve">ОУ </w:t>
      </w:r>
      <w:r w:rsidR="00844AB2" w:rsidRPr="00844AB2">
        <w:rPr>
          <w:rFonts w:ascii="Times New Roman" w:hAnsi="Times New Roman"/>
          <w:sz w:val="24"/>
          <w:szCs w:val="24"/>
        </w:rPr>
        <w:t>«Сергеевская СОШ ПРМ»</w:t>
      </w:r>
      <w:r w:rsidRPr="003F726A">
        <w:rPr>
          <w:rFonts w:ascii="Times New Roman" w:hAnsi="Times New Roman"/>
          <w:sz w:val="24"/>
          <w:szCs w:val="24"/>
        </w:rPr>
        <w:t xml:space="preserve"> должна взять курс на развитие и выявление способностей всех детей.</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В рамках программы М</w:t>
      </w:r>
      <w:r>
        <w:rPr>
          <w:rFonts w:ascii="Times New Roman" w:hAnsi="Times New Roman"/>
          <w:sz w:val="24"/>
          <w:szCs w:val="24"/>
        </w:rPr>
        <w:t>Б</w:t>
      </w:r>
      <w:r w:rsidRPr="003F726A">
        <w:rPr>
          <w:rFonts w:ascii="Times New Roman" w:hAnsi="Times New Roman"/>
          <w:sz w:val="24"/>
          <w:szCs w:val="24"/>
        </w:rPr>
        <w:t xml:space="preserve">ОУ </w:t>
      </w:r>
      <w:r w:rsidR="00844AB2" w:rsidRPr="00844AB2">
        <w:rPr>
          <w:rFonts w:ascii="Times New Roman" w:hAnsi="Times New Roman"/>
          <w:sz w:val="24"/>
          <w:szCs w:val="24"/>
        </w:rPr>
        <w:t>«Сергеевская СОШ ПРМ»</w:t>
      </w:r>
      <w:r w:rsidRPr="003F726A">
        <w:rPr>
          <w:rFonts w:ascii="Times New Roman" w:hAnsi="Times New Roman"/>
          <w:sz w:val="24"/>
          <w:szCs w:val="24"/>
        </w:rPr>
        <w:t xml:space="preserve"> предусматривает реализацию основных  направлений работы -</w:t>
      </w:r>
      <w:r w:rsidRPr="003F726A">
        <w:rPr>
          <w:rFonts w:ascii="Times New Roman" w:hAnsi="Times New Roman"/>
          <w:i/>
          <w:sz w:val="24"/>
          <w:szCs w:val="24"/>
        </w:rPr>
        <w:t xml:space="preserve"> развивающего, координационного, информационного, диагностического и кадрового. </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lastRenderedPageBreak/>
        <w:t xml:space="preserve">Развивающее направление – </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а)  включает организацию и участие в таких видах деятельности, как олимпиадная, конкурсная,  участие в интеллектуальных играх, развивающих практиках, конференциях и т. п. (муниципального, регионального уровней); </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б) формирует умения: выслушать товарища, подыскивать убедительные доводы в подтверждение своей точки зрения, проявлять терпимость к разным точкам зрения, аргументировано высказывать свое мнение и т.п. </w:t>
      </w:r>
      <w:r w:rsidRPr="00323704">
        <w:rPr>
          <w:rFonts w:ascii="Times New Roman" w:hAnsi="Times New Roman"/>
          <w:sz w:val="24"/>
          <w:szCs w:val="24"/>
        </w:rPr>
        <w:t>(реализации данного направления способствует также педагогическая технология развития критического мышления, которую педагоги школы активно используют в своей работе);</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в)  предполагает активное приобщение способных детей к учебной исследовательской и проектно – исследовательской деятельности, цель которой - в приобретении учащимися функционального навыка исследования как универсального способа освоения действительности, развитие способности к исследовательскому типу мышления, активизации личностной позиции учащихся в образовательном процессе на основе приобретения субъективно новых знаний (т. е. самостоятельно получаемых знаний, являющихся новыми и личностно значимыми  для конкретного учащегося).</w:t>
      </w:r>
    </w:p>
    <w:p w:rsidR="00967F50" w:rsidRPr="003F726A" w:rsidRDefault="00967F50" w:rsidP="00967F50">
      <w:pPr>
        <w:pStyle w:val="afff2"/>
        <w:jc w:val="both"/>
        <w:rPr>
          <w:rFonts w:ascii="Times New Roman" w:hAnsi="Times New Roman"/>
          <w:i/>
          <w:sz w:val="24"/>
          <w:szCs w:val="24"/>
        </w:rPr>
      </w:pPr>
      <w:r w:rsidRPr="003F726A">
        <w:rPr>
          <w:rFonts w:ascii="Times New Roman" w:hAnsi="Times New Roman"/>
          <w:i/>
          <w:sz w:val="24"/>
          <w:szCs w:val="24"/>
        </w:rPr>
        <w:t xml:space="preserve">       В рамках данного направления предполагается:</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актуализация личностного развития учащегося,  способствующая формированию адекватного отношения к окружающей действительности, уважения к себе, умения взаимодействовать с другими и развитию чуткого отношения к людям;          </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организация индивидуальной работы с одарёнными детьми; </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использование активных форм обучения;</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организация практической работы;</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применение  развивающих педагогических и  ИКТ-технологий;</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-проведение различных внеурочных конкурсов, олимпиад, викторин, соревнований, позволяющих ребёнку проявить свои способности;</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планирование,  проведение и участие в предметных неделях, интеллектуальных играх, развивающих практиках и т. п.; </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посещение музыкальных, художественных, спортивных школ, клубов, секций, занятий по интересам.</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ab/>
        <w:t>В работе с одаренными детьми важно: во-первых создать ситуацию продуктивного и эмоционально благоприятного взаимодействия с одноклассниками, способствующую гармонизации развития интеллектуальной, эмоциональной и социальной сфер; во вторых: стремиться избежать в работе с одарёнными детьми двух крайностей – возведения ребёнка на пьедестал,  подчёркивания её особых прав, с одной стороны, а, с другой стороны – публичного принижения достоинства или игнорирования интеллектуальных успехов во время борьбы со «звёздностью»;</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b/>
          <w:sz w:val="24"/>
          <w:szCs w:val="24"/>
        </w:rPr>
        <w:t>Координационное направление</w:t>
      </w:r>
      <w:r w:rsidRPr="003F726A">
        <w:rPr>
          <w:rFonts w:ascii="Times New Roman" w:hAnsi="Times New Roman"/>
          <w:sz w:val="24"/>
          <w:szCs w:val="24"/>
        </w:rPr>
        <w:t xml:space="preserve"> – обеспечивает нормативно-правовую базу, контроль и анализ деятельности.</w:t>
      </w:r>
    </w:p>
    <w:p w:rsidR="00967F50" w:rsidRPr="003F726A" w:rsidRDefault="00967F50" w:rsidP="00967F50">
      <w:pPr>
        <w:pStyle w:val="afff2"/>
        <w:jc w:val="both"/>
        <w:rPr>
          <w:rFonts w:ascii="Times New Roman" w:hAnsi="Times New Roman"/>
          <w:b/>
          <w:i/>
          <w:sz w:val="24"/>
          <w:szCs w:val="24"/>
        </w:rPr>
      </w:pPr>
      <w:r w:rsidRPr="003F726A">
        <w:rPr>
          <w:rFonts w:ascii="Times New Roman" w:hAnsi="Times New Roman"/>
          <w:b/>
          <w:i/>
          <w:sz w:val="24"/>
          <w:szCs w:val="24"/>
        </w:rPr>
        <w:t xml:space="preserve">     В рамках данного направления предполагается:</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планирование в годовом плане МО  отдельного раздела по работе с одарёнными детьми и контроль его выполнения участниками образовательного процесса; </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знакомство учителей с научными данными о психологических особенностях и методических приёмах, эффективных при работе с одарёнными детьми;</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координация действий учителей, работающих с одарёнными детьми;  </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разработка гибких индивидуальных программ обучения учащихся, чья одарённость в определённых областях уже выявлена;  </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регулирование и коррекция образовательных процессов, связанных с реализацией данного положения.  </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b/>
          <w:sz w:val="24"/>
          <w:szCs w:val="24"/>
        </w:rPr>
        <w:t>Информационное направление</w:t>
      </w:r>
      <w:r w:rsidRPr="003F726A">
        <w:rPr>
          <w:rFonts w:ascii="Times New Roman" w:hAnsi="Times New Roman"/>
          <w:sz w:val="24"/>
          <w:szCs w:val="24"/>
        </w:rPr>
        <w:t xml:space="preserve"> – привлекает внимание педагогической общественности к проблемам одаренных детей, создает банк образовательных программ и методических материалов для работы с одаренными детьми.</w:t>
      </w:r>
    </w:p>
    <w:p w:rsidR="00967F50" w:rsidRPr="003F726A" w:rsidRDefault="00967F50" w:rsidP="00967F50">
      <w:pPr>
        <w:pStyle w:val="afff2"/>
        <w:jc w:val="both"/>
        <w:rPr>
          <w:rFonts w:ascii="Times New Roman" w:hAnsi="Times New Roman"/>
          <w:i/>
          <w:sz w:val="24"/>
          <w:szCs w:val="24"/>
        </w:rPr>
      </w:pPr>
      <w:r w:rsidRPr="003F726A">
        <w:rPr>
          <w:rFonts w:ascii="Times New Roman" w:hAnsi="Times New Roman"/>
          <w:b/>
          <w:i/>
          <w:sz w:val="24"/>
          <w:szCs w:val="24"/>
        </w:rPr>
        <w:lastRenderedPageBreak/>
        <w:t xml:space="preserve">     В рамках данного направления предполагается</w:t>
      </w:r>
      <w:r w:rsidRPr="003F726A">
        <w:rPr>
          <w:rFonts w:ascii="Times New Roman" w:hAnsi="Times New Roman"/>
          <w:i/>
          <w:sz w:val="24"/>
          <w:szCs w:val="24"/>
        </w:rPr>
        <w:t>:</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внедрение новых педагогических технологий в образовательный процесс; </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отбор среди различных систем обучения тех методов, форм и приёмов, которые способствуют развитию самостоятельного мышления, инициативности и творчества;</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-участие в  семинарах по проблемам работы с одарёнными детьми;</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подготовка методических рекомендаций по работе с одарёнными детьми; </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разработка материалов, вопросов и заданий повышенного уровня сложности по предметам; </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оформление материалов по работе с одарёнными детьми  (результаты диагностики, образцы заданий, итоги олимпиад и т.д.); </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подбор и накопление в библиотечном фонде литературы, необходимой для самообразования, систематический обзор новых поступлений;</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консультирование родителей одарённых детей по вопросам развития способностей их детей по предмету. </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b/>
          <w:sz w:val="24"/>
          <w:szCs w:val="24"/>
        </w:rPr>
        <w:t>Диагностическое направление</w:t>
      </w:r>
      <w:r w:rsidRPr="003F726A">
        <w:rPr>
          <w:rFonts w:ascii="Times New Roman" w:hAnsi="Times New Roman"/>
          <w:sz w:val="24"/>
          <w:szCs w:val="24"/>
        </w:rPr>
        <w:t xml:space="preserve"> – включает в себя проведение диагностики одаренных детей, создание банка данных «Одаренные дети».</w:t>
      </w:r>
    </w:p>
    <w:p w:rsidR="00967F50" w:rsidRPr="003F726A" w:rsidRDefault="00967F50" w:rsidP="00967F50">
      <w:pPr>
        <w:pStyle w:val="afff2"/>
        <w:jc w:val="both"/>
        <w:rPr>
          <w:rFonts w:ascii="Times New Roman" w:hAnsi="Times New Roman"/>
          <w:b/>
          <w:i/>
          <w:sz w:val="24"/>
          <w:szCs w:val="24"/>
        </w:rPr>
      </w:pPr>
      <w:r w:rsidRPr="003F726A">
        <w:rPr>
          <w:rFonts w:ascii="Times New Roman" w:hAnsi="Times New Roman"/>
          <w:b/>
          <w:i/>
          <w:sz w:val="24"/>
          <w:szCs w:val="24"/>
        </w:rPr>
        <w:t xml:space="preserve">       В рамках данного направления предполагается:</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проведение целенаправленных наблюдений за урочной и внеурочной деятельностью учащихся для выявления детей, имеющих склонность и показывающих высокую результативность в различных областях деятельности, путём:</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знакомства с приёмами целенаправленного педагогического наблюдения;</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обсуждения критериев, позволяющих судить о наличии одарённости;</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периодический сбор сведений среди учителей, работающих в классе о наличии одарённых учеников в их классах.</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длительное наблюдение за корреляцией между результативностью по итогам тестирования и успехам в реальной деятельности;</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понимание особенностей развития одарённого ребёнка;</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подбор диагностических материалов для выявления одарённых детей;</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сбор банка данных по одарённым детям; </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определение критериев эффективности работы;</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выявление мнения родителей о склонностях, области наибольшей успешности и круге интересов, об особенностях личностного развития ребёнка;</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b/>
          <w:sz w:val="24"/>
          <w:szCs w:val="24"/>
        </w:rPr>
        <w:t>Кадровое направление</w:t>
      </w:r>
      <w:r w:rsidRPr="003F726A">
        <w:rPr>
          <w:rFonts w:ascii="Times New Roman" w:hAnsi="Times New Roman"/>
          <w:sz w:val="24"/>
          <w:szCs w:val="24"/>
        </w:rPr>
        <w:t xml:space="preserve"> – предусматривает повышение квалификации педагогов и оказание им информационной и методической помощи, создание условий для отработки и применения новых педагогических технологий. </w:t>
      </w:r>
    </w:p>
    <w:p w:rsidR="00967F50" w:rsidRPr="003F726A" w:rsidRDefault="00967F50" w:rsidP="00967F50">
      <w:pPr>
        <w:pStyle w:val="afff2"/>
        <w:jc w:val="both"/>
        <w:rPr>
          <w:rFonts w:ascii="Times New Roman" w:hAnsi="Times New Roman"/>
          <w:b/>
          <w:i/>
          <w:sz w:val="24"/>
          <w:szCs w:val="24"/>
        </w:rPr>
      </w:pPr>
      <w:r w:rsidRPr="003F726A">
        <w:rPr>
          <w:rFonts w:ascii="Times New Roman" w:hAnsi="Times New Roman"/>
          <w:b/>
          <w:i/>
          <w:sz w:val="24"/>
          <w:szCs w:val="24"/>
        </w:rPr>
        <w:t>В рамках данного направления предполагается:</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обучение на курсах повышения квалификации;</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научно-методическая работа по данному направлению (с последующим обсуждением и обменом опытом);</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проведение педагогических советов с приглашением специалистов;</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проведение  «Мастер-классов», творческих отчётов учителей;</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проведение проблемных семинаров по данному направлению.</w:t>
      </w:r>
    </w:p>
    <w:p w:rsidR="00967F50" w:rsidRPr="003F726A" w:rsidRDefault="00967F50" w:rsidP="00967F50">
      <w:pPr>
        <w:pStyle w:val="afff2"/>
        <w:jc w:val="both"/>
        <w:rPr>
          <w:rFonts w:ascii="Times New Roman" w:hAnsi="Times New Roman"/>
          <w:b/>
          <w:sz w:val="24"/>
          <w:szCs w:val="24"/>
        </w:rPr>
      </w:pPr>
      <w:r w:rsidRPr="003F726A">
        <w:rPr>
          <w:rFonts w:ascii="Times New Roman" w:hAnsi="Times New Roman"/>
          <w:b/>
          <w:sz w:val="24"/>
          <w:szCs w:val="24"/>
        </w:rPr>
        <w:t xml:space="preserve">Участие одаренных и способных детей в различных видах урочной, внеурочной и внешкольной деятельности.    </w:t>
      </w:r>
    </w:p>
    <w:p w:rsidR="00967F50" w:rsidRPr="003F726A" w:rsidRDefault="00967F50" w:rsidP="00967F50">
      <w:pPr>
        <w:pStyle w:val="afff2"/>
        <w:jc w:val="both"/>
        <w:rPr>
          <w:rFonts w:ascii="Times New Roman" w:hAnsi="Times New Roman"/>
          <w:sz w:val="24"/>
          <w:szCs w:val="24"/>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4"/>
        <w:gridCol w:w="1874"/>
        <w:gridCol w:w="7300"/>
      </w:tblGrid>
      <w:tr w:rsidR="00967F50" w:rsidRPr="003F726A" w:rsidTr="005C1E6D">
        <w:tc>
          <w:tcPr>
            <w:tcW w:w="714" w:type="dxa"/>
            <w:tcBorders>
              <w:top w:val="single" w:sz="4" w:space="0" w:color="auto"/>
              <w:left w:val="single" w:sz="4" w:space="0" w:color="auto"/>
              <w:bottom w:val="single" w:sz="4" w:space="0" w:color="auto"/>
              <w:right w:val="single" w:sz="4" w:space="0" w:color="auto"/>
            </w:tcBorders>
          </w:tcPr>
          <w:p w:rsidR="00967F50" w:rsidRPr="003F726A" w:rsidRDefault="00967F50" w:rsidP="005C1E6D">
            <w:pPr>
              <w:pStyle w:val="afff2"/>
              <w:jc w:val="both"/>
              <w:rPr>
                <w:rFonts w:ascii="Times New Roman" w:hAnsi="Times New Roman"/>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967F50" w:rsidRPr="003F726A" w:rsidRDefault="00967F50" w:rsidP="005C1E6D">
            <w:pPr>
              <w:pStyle w:val="afff2"/>
              <w:jc w:val="both"/>
              <w:rPr>
                <w:rFonts w:ascii="Times New Roman" w:hAnsi="Times New Roman"/>
                <w:sz w:val="24"/>
                <w:szCs w:val="24"/>
              </w:rPr>
            </w:pPr>
            <w:r w:rsidRPr="003F726A">
              <w:rPr>
                <w:rFonts w:ascii="Times New Roman" w:hAnsi="Times New Roman"/>
                <w:sz w:val="24"/>
                <w:szCs w:val="24"/>
              </w:rPr>
              <w:t>Направления работы.</w:t>
            </w:r>
          </w:p>
        </w:tc>
        <w:tc>
          <w:tcPr>
            <w:tcW w:w="0" w:type="auto"/>
            <w:tcBorders>
              <w:top w:val="single" w:sz="4" w:space="0" w:color="auto"/>
              <w:left w:val="single" w:sz="4" w:space="0" w:color="auto"/>
              <w:bottom w:val="single" w:sz="4" w:space="0" w:color="auto"/>
              <w:right w:val="single" w:sz="4" w:space="0" w:color="auto"/>
            </w:tcBorders>
            <w:hideMark/>
          </w:tcPr>
          <w:p w:rsidR="00967F50" w:rsidRPr="003F726A" w:rsidRDefault="00967F50" w:rsidP="005C1E6D">
            <w:pPr>
              <w:pStyle w:val="afff2"/>
              <w:jc w:val="both"/>
              <w:rPr>
                <w:rFonts w:ascii="Times New Roman" w:hAnsi="Times New Roman"/>
                <w:sz w:val="24"/>
                <w:szCs w:val="24"/>
              </w:rPr>
            </w:pPr>
            <w:r w:rsidRPr="003F726A">
              <w:rPr>
                <w:rFonts w:ascii="Times New Roman" w:hAnsi="Times New Roman"/>
                <w:sz w:val="24"/>
                <w:szCs w:val="24"/>
              </w:rPr>
              <w:t>Виды и формы деятельности.</w:t>
            </w:r>
          </w:p>
        </w:tc>
      </w:tr>
      <w:tr w:rsidR="00967F50" w:rsidRPr="003F726A" w:rsidTr="005C1E6D">
        <w:tc>
          <w:tcPr>
            <w:tcW w:w="714" w:type="dxa"/>
            <w:tcBorders>
              <w:top w:val="single" w:sz="4" w:space="0" w:color="auto"/>
              <w:left w:val="single" w:sz="4" w:space="0" w:color="auto"/>
              <w:bottom w:val="single" w:sz="4" w:space="0" w:color="auto"/>
              <w:right w:val="single" w:sz="4" w:space="0" w:color="auto"/>
            </w:tcBorders>
            <w:hideMark/>
          </w:tcPr>
          <w:p w:rsidR="00967F50" w:rsidRPr="003F726A" w:rsidRDefault="00967F50" w:rsidP="005C1E6D">
            <w:pPr>
              <w:pStyle w:val="afff2"/>
              <w:jc w:val="both"/>
              <w:rPr>
                <w:rFonts w:ascii="Times New Roman" w:hAnsi="Times New Roman"/>
                <w:sz w:val="24"/>
                <w:szCs w:val="24"/>
              </w:rPr>
            </w:pPr>
            <w:r w:rsidRPr="003F726A">
              <w:rPr>
                <w:rFonts w:ascii="Times New Roman" w:hAnsi="Times New Roman"/>
                <w:sz w:val="24"/>
                <w:szCs w:val="24"/>
              </w:rPr>
              <w:t>1.</w:t>
            </w:r>
          </w:p>
        </w:tc>
        <w:tc>
          <w:tcPr>
            <w:tcW w:w="0" w:type="auto"/>
            <w:tcBorders>
              <w:top w:val="single" w:sz="4" w:space="0" w:color="auto"/>
              <w:left w:val="single" w:sz="4" w:space="0" w:color="auto"/>
              <w:bottom w:val="single" w:sz="4" w:space="0" w:color="auto"/>
              <w:right w:val="single" w:sz="4" w:space="0" w:color="auto"/>
            </w:tcBorders>
            <w:hideMark/>
          </w:tcPr>
          <w:p w:rsidR="00967F50" w:rsidRPr="003F726A" w:rsidRDefault="00967F50" w:rsidP="005C1E6D">
            <w:pPr>
              <w:pStyle w:val="afff2"/>
              <w:jc w:val="both"/>
              <w:rPr>
                <w:rFonts w:ascii="Times New Roman" w:hAnsi="Times New Roman"/>
                <w:sz w:val="24"/>
                <w:szCs w:val="24"/>
              </w:rPr>
            </w:pPr>
            <w:r w:rsidRPr="003F726A">
              <w:rPr>
                <w:rFonts w:ascii="Times New Roman" w:hAnsi="Times New Roman"/>
                <w:sz w:val="24"/>
                <w:szCs w:val="24"/>
              </w:rPr>
              <w:t>Урочное</w:t>
            </w:r>
          </w:p>
        </w:tc>
        <w:tc>
          <w:tcPr>
            <w:tcW w:w="0" w:type="auto"/>
            <w:tcBorders>
              <w:top w:val="single" w:sz="4" w:space="0" w:color="auto"/>
              <w:left w:val="single" w:sz="4" w:space="0" w:color="auto"/>
              <w:bottom w:val="single" w:sz="4" w:space="0" w:color="auto"/>
              <w:right w:val="single" w:sz="4" w:space="0" w:color="auto"/>
            </w:tcBorders>
            <w:hideMark/>
          </w:tcPr>
          <w:p w:rsidR="00967F50" w:rsidRPr="003F726A" w:rsidRDefault="00967F50" w:rsidP="005C1E6D">
            <w:pPr>
              <w:pStyle w:val="afff2"/>
              <w:jc w:val="both"/>
              <w:rPr>
                <w:rFonts w:ascii="Times New Roman" w:hAnsi="Times New Roman"/>
                <w:spacing w:val="-1"/>
                <w:sz w:val="24"/>
                <w:szCs w:val="24"/>
              </w:rPr>
            </w:pPr>
            <w:r w:rsidRPr="003F726A">
              <w:rPr>
                <w:rFonts w:ascii="Times New Roman" w:hAnsi="Times New Roman"/>
                <w:spacing w:val="-1"/>
                <w:sz w:val="24"/>
                <w:szCs w:val="24"/>
              </w:rPr>
              <w:t xml:space="preserve"> - решение частично-поисковых задач разного уровня;</w:t>
            </w:r>
          </w:p>
          <w:p w:rsidR="00967F50" w:rsidRPr="003F726A" w:rsidRDefault="00967F50" w:rsidP="005C1E6D">
            <w:pPr>
              <w:pStyle w:val="afff2"/>
              <w:jc w:val="both"/>
              <w:rPr>
                <w:rFonts w:ascii="Times New Roman" w:hAnsi="Times New Roman"/>
                <w:spacing w:val="-1"/>
                <w:sz w:val="24"/>
                <w:szCs w:val="24"/>
              </w:rPr>
            </w:pPr>
            <w:r w:rsidRPr="003F726A">
              <w:rPr>
                <w:rFonts w:ascii="Times New Roman" w:hAnsi="Times New Roman"/>
                <w:spacing w:val="-1"/>
                <w:sz w:val="24"/>
                <w:szCs w:val="24"/>
              </w:rPr>
              <w:t xml:space="preserve">  - выполнение творческих работ;</w:t>
            </w:r>
          </w:p>
          <w:p w:rsidR="00967F50" w:rsidRPr="003F726A" w:rsidRDefault="00967F50" w:rsidP="005C1E6D">
            <w:pPr>
              <w:pStyle w:val="afff2"/>
              <w:jc w:val="both"/>
              <w:rPr>
                <w:rFonts w:ascii="Times New Roman" w:hAnsi="Times New Roman"/>
                <w:spacing w:val="-1"/>
                <w:sz w:val="24"/>
                <w:szCs w:val="24"/>
              </w:rPr>
            </w:pPr>
            <w:r w:rsidRPr="003F726A">
              <w:rPr>
                <w:rFonts w:ascii="Times New Roman" w:hAnsi="Times New Roman"/>
                <w:spacing w:val="-1"/>
                <w:sz w:val="24"/>
                <w:szCs w:val="24"/>
              </w:rPr>
              <w:t xml:space="preserve">  - проблемно-развивающее обучение;</w:t>
            </w:r>
          </w:p>
          <w:p w:rsidR="00967F50" w:rsidRPr="003F726A" w:rsidRDefault="00967F50" w:rsidP="005C1E6D">
            <w:pPr>
              <w:pStyle w:val="afff2"/>
              <w:jc w:val="both"/>
              <w:rPr>
                <w:rFonts w:ascii="Times New Roman" w:hAnsi="Times New Roman"/>
                <w:spacing w:val="-1"/>
                <w:sz w:val="24"/>
                <w:szCs w:val="24"/>
              </w:rPr>
            </w:pPr>
            <w:r w:rsidRPr="003F726A">
              <w:rPr>
                <w:rFonts w:ascii="Times New Roman" w:hAnsi="Times New Roman"/>
                <w:spacing w:val="-1"/>
                <w:sz w:val="24"/>
                <w:szCs w:val="24"/>
              </w:rPr>
              <w:t xml:space="preserve">  - работа в малых группах;</w:t>
            </w:r>
          </w:p>
          <w:p w:rsidR="00967F50" w:rsidRPr="003F726A" w:rsidRDefault="00967F50" w:rsidP="005C1E6D">
            <w:pPr>
              <w:pStyle w:val="afff2"/>
              <w:jc w:val="both"/>
              <w:rPr>
                <w:rFonts w:ascii="Times New Roman" w:hAnsi="Times New Roman"/>
                <w:spacing w:val="-1"/>
                <w:sz w:val="24"/>
                <w:szCs w:val="24"/>
              </w:rPr>
            </w:pPr>
            <w:r w:rsidRPr="003F726A">
              <w:rPr>
                <w:rFonts w:ascii="Times New Roman" w:hAnsi="Times New Roman"/>
                <w:spacing w:val="-1"/>
                <w:sz w:val="24"/>
                <w:szCs w:val="24"/>
              </w:rPr>
              <w:t xml:space="preserve">  - проектно-исследовательская деятельность;</w:t>
            </w:r>
          </w:p>
          <w:p w:rsidR="00967F50" w:rsidRPr="003F726A" w:rsidRDefault="00967F50" w:rsidP="005C1E6D">
            <w:pPr>
              <w:pStyle w:val="afff2"/>
              <w:jc w:val="both"/>
              <w:rPr>
                <w:rFonts w:ascii="Times New Roman" w:hAnsi="Times New Roman"/>
                <w:spacing w:val="-1"/>
                <w:sz w:val="24"/>
                <w:szCs w:val="24"/>
              </w:rPr>
            </w:pPr>
            <w:r w:rsidRPr="003F726A">
              <w:rPr>
                <w:rFonts w:ascii="Times New Roman" w:hAnsi="Times New Roman"/>
                <w:spacing w:val="-1"/>
                <w:sz w:val="24"/>
                <w:szCs w:val="24"/>
              </w:rPr>
              <w:lastRenderedPageBreak/>
              <w:t xml:space="preserve">  - игровые технологии (деловые игры и путешествия);</w:t>
            </w:r>
          </w:p>
          <w:p w:rsidR="00967F50" w:rsidRPr="003F726A" w:rsidRDefault="00967F50" w:rsidP="005C1E6D">
            <w:pPr>
              <w:pStyle w:val="afff2"/>
              <w:jc w:val="both"/>
              <w:rPr>
                <w:rFonts w:ascii="Times New Roman" w:hAnsi="Times New Roman"/>
                <w:spacing w:val="-1"/>
                <w:sz w:val="24"/>
                <w:szCs w:val="24"/>
              </w:rPr>
            </w:pPr>
            <w:r w:rsidRPr="003F726A">
              <w:rPr>
                <w:rFonts w:ascii="Times New Roman" w:hAnsi="Times New Roman"/>
                <w:spacing w:val="-1"/>
                <w:sz w:val="24"/>
                <w:szCs w:val="24"/>
              </w:rPr>
              <w:t xml:space="preserve">   - информационно-коммуникативные технологии для удовлетворения познавательной мотивации развития способностей (разноуровневые тесты, презентации, тренажёры);</w:t>
            </w:r>
          </w:p>
          <w:p w:rsidR="00967F50" w:rsidRPr="003F726A" w:rsidRDefault="00967F50" w:rsidP="005C1E6D">
            <w:pPr>
              <w:pStyle w:val="afff2"/>
              <w:jc w:val="both"/>
              <w:rPr>
                <w:rFonts w:ascii="Times New Roman" w:hAnsi="Times New Roman"/>
                <w:spacing w:val="-1"/>
                <w:sz w:val="24"/>
                <w:szCs w:val="24"/>
              </w:rPr>
            </w:pPr>
            <w:r w:rsidRPr="003F726A">
              <w:rPr>
                <w:rFonts w:ascii="Times New Roman" w:hAnsi="Times New Roman"/>
                <w:spacing w:val="-1"/>
                <w:sz w:val="24"/>
                <w:szCs w:val="24"/>
              </w:rPr>
              <w:t xml:space="preserve">   - задания творческого и нестандартного характера;</w:t>
            </w:r>
          </w:p>
          <w:p w:rsidR="00967F50" w:rsidRPr="003F726A" w:rsidRDefault="00967F50" w:rsidP="005C1E6D">
            <w:pPr>
              <w:pStyle w:val="afff2"/>
              <w:jc w:val="both"/>
              <w:rPr>
                <w:rFonts w:ascii="Times New Roman" w:hAnsi="Times New Roman"/>
                <w:sz w:val="24"/>
                <w:szCs w:val="24"/>
              </w:rPr>
            </w:pPr>
            <w:r w:rsidRPr="003F726A">
              <w:rPr>
                <w:rFonts w:ascii="Times New Roman" w:hAnsi="Times New Roman"/>
                <w:spacing w:val="-1"/>
                <w:sz w:val="24"/>
                <w:szCs w:val="24"/>
              </w:rPr>
              <w:t>задания развивающего характера;</w:t>
            </w:r>
          </w:p>
          <w:p w:rsidR="00967F50" w:rsidRPr="003F726A" w:rsidRDefault="00967F50" w:rsidP="005C1E6D">
            <w:pPr>
              <w:pStyle w:val="afff2"/>
              <w:jc w:val="both"/>
              <w:rPr>
                <w:rFonts w:ascii="Times New Roman" w:hAnsi="Times New Roman"/>
                <w:sz w:val="24"/>
                <w:szCs w:val="24"/>
              </w:rPr>
            </w:pPr>
            <w:r w:rsidRPr="003F726A">
              <w:rPr>
                <w:rFonts w:ascii="Times New Roman" w:hAnsi="Times New Roman"/>
                <w:spacing w:val="-1"/>
                <w:sz w:val="24"/>
                <w:szCs w:val="24"/>
              </w:rPr>
              <w:t>проблемные вопросы;</w:t>
            </w:r>
          </w:p>
          <w:p w:rsidR="00967F50" w:rsidRPr="003F726A" w:rsidRDefault="00967F50" w:rsidP="005C1E6D">
            <w:pPr>
              <w:pStyle w:val="afff2"/>
              <w:jc w:val="both"/>
              <w:rPr>
                <w:rFonts w:ascii="Times New Roman" w:hAnsi="Times New Roman"/>
                <w:spacing w:val="-1"/>
                <w:sz w:val="24"/>
                <w:szCs w:val="24"/>
              </w:rPr>
            </w:pPr>
            <w:r w:rsidRPr="003F726A">
              <w:rPr>
                <w:rFonts w:ascii="Times New Roman" w:hAnsi="Times New Roman"/>
                <w:spacing w:val="-1"/>
                <w:sz w:val="24"/>
                <w:szCs w:val="24"/>
              </w:rPr>
              <w:t>организация  проектно - практической работы;</w:t>
            </w:r>
          </w:p>
          <w:p w:rsidR="00967F50" w:rsidRPr="003F726A" w:rsidRDefault="00967F50" w:rsidP="005C1E6D">
            <w:pPr>
              <w:pStyle w:val="afff2"/>
              <w:jc w:val="both"/>
              <w:rPr>
                <w:rFonts w:ascii="Times New Roman" w:hAnsi="Times New Roman"/>
                <w:spacing w:val="-1"/>
                <w:sz w:val="24"/>
                <w:szCs w:val="24"/>
              </w:rPr>
            </w:pPr>
            <w:r w:rsidRPr="003F726A">
              <w:rPr>
                <w:rFonts w:ascii="Times New Roman" w:hAnsi="Times New Roman"/>
                <w:spacing w:val="-1"/>
                <w:sz w:val="24"/>
                <w:szCs w:val="24"/>
              </w:rPr>
              <w:t>-   интеллектуальные разминки с целью быстрого включения учащихся в работу и развития психических механизмов;</w:t>
            </w:r>
          </w:p>
          <w:p w:rsidR="00967F50" w:rsidRPr="003F726A" w:rsidRDefault="00967F50" w:rsidP="005C1E6D">
            <w:pPr>
              <w:pStyle w:val="afff2"/>
              <w:jc w:val="both"/>
              <w:rPr>
                <w:rFonts w:ascii="Times New Roman" w:hAnsi="Times New Roman"/>
                <w:spacing w:val="-1"/>
                <w:sz w:val="24"/>
                <w:szCs w:val="24"/>
              </w:rPr>
            </w:pPr>
            <w:r w:rsidRPr="003F726A">
              <w:rPr>
                <w:rFonts w:ascii="Times New Roman" w:hAnsi="Times New Roman"/>
                <w:spacing w:val="-1"/>
                <w:sz w:val="24"/>
                <w:szCs w:val="24"/>
              </w:rPr>
              <w:t>- задания с отсроченным вопросом;</w:t>
            </w:r>
          </w:p>
          <w:p w:rsidR="00967F50" w:rsidRPr="003F726A" w:rsidRDefault="00967F50" w:rsidP="005C1E6D">
            <w:pPr>
              <w:pStyle w:val="afff2"/>
              <w:jc w:val="both"/>
              <w:rPr>
                <w:rFonts w:ascii="Times New Roman" w:hAnsi="Times New Roman"/>
                <w:spacing w:val="-1"/>
                <w:sz w:val="24"/>
                <w:szCs w:val="24"/>
              </w:rPr>
            </w:pPr>
            <w:r w:rsidRPr="003F726A">
              <w:rPr>
                <w:rFonts w:ascii="Times New Roman" w:hAnsi="Times New Roman"/>
                <w:spacing w:val="-1"/>
                <w:sz w:val="24"/>
                <w:szCs w:val="24"/>
              </w:rPr>
              <w:t>- интегративные задания, позволяющие в короткий срок выявить интересы учащихся;</w:t>
            </w:r>
          </w:p>
          <w:p w:rsidR="00967F50" w:rsidRPr="003F726A" w:rsidRDefault="00967F50" w:rsidP="005C1E6D">
            <w:pPr>
              <w:pStyle w:val="afff2"/>
              <w:jc w:val="both"/>
              <w:rPr>
                <w:rFonts w:ascii="Times New Roman" w:hAnsi="Times New Roman"/>
                <w:spacing w:val="-1"/>
                <w:sz w:val="24"/>
                <w:szCs w:val="24"/>
              </w:rPr>
            </w:pPr>
            <w:r w:rsidRPr="003F726A">
              <w:rPr>
                <w:rFonts w:ascii="Times New Roman" w:hAnsi="Times New Roman"/>
                <w:spacing w:val="-1"/>
                <w:sz w:val="24"/>
                <w:szCs w:val="24"/>
              </w:rPr>
              <w:t xml:space="preserve"> - задания, направленные на развитие психических механизмов (памяти, внимания, воображения, наблюдательности);</w:t>
            </w:r>
          </w:p>
          <w:p w:rsidR="00967F50" w:rsidRPr="003F726A" w:rsidRDefault="00967F50" w:rsidP="005C1E6D">
            <w:pPr>
              <w:pStyle w:val="afff2"/>
              <w:jc w:val="both"/>
              <w:rPr>
                <w:rFonts w:ascii="Times New Roman" w:hAnsi="Times New Roman"/>
                <w:spacing w:val="-1"/>
                <w:sz w:val="24"/>
                <w:szCs w:val="24"/>
              </w:rPr>
            </w:pPr>
            <w:r w:rsidRPr="003F726A">
              <w:rPr>
                <w:rFonts w:ascii="Times New Roman" w:hAnsi="Times New Roman"/>
                <w:spacing w:val="-1"/>
                <w:sz w:val="24"/>
                <w:szCs w:val="24"/>
              </w:rPr>
              <w:t>- задания для развития познавательной активности;</w:t>
            </w:r>
          </w:p>
          <w:p w:rsidR="00967F50" w:rsidRPr="003F726A" w:rsidRDefault="00967F50" w:rsidP="005C1E6D">
            <w:pPr>
              <w:pStyle w:val="afff2"/>
              <w:jc w:val="both"/>
              <w:rPr>
                <w:rFonts w:ascii="Times New Roman" w:hAnsi="Times New Roman"/>
                <w:spacing w:val="-1"/>
                <w:sz w:val="24"/>
                <w:szCs w:val="24"/>
              </w:rPr>
            </w:pPr>
            <w:r w:rsidRPr="003F726A">
              <w:rPr>
                <w:rFonts w:ascii="Times New Roman" w:hAnsi="Times New Roman"/>
                <w:spacing w:val="-1"/>
                <w:sz w:val="24"/>
                <w:szCs w:val="24"/>
              </w:rPr>
              <w:t>- задания  повышенной трудности по развитию логического мышления  (анализ, синтез, классификация, сериация, подведение под понятие);</w:t>
            </w:r>
          </w:p>
          <w:p w:rsidR="00967F50" w:rsidRPr="003F726A" w:rsidRDefault="00967F50" w:rsidP="005C1E6D">
            <w:pPr>
              <w:pStyle w:val="afff2"/>
              <w:jc w:val="both"/>
              <w:rPr>
                <w:rFonts w:ascii="Times New Roman" w:hAnsi="Times New Roman"/>
                <w:spacing w:val="-1"/>
                <w:sz w:val="24"/>
                <w:szCs w:val="24"/>
              </w:rPr>
            </w:pPr>
            <w:r w:rsidRPr="003F726A">
              <w:rPr>
                <w:rFonts w:ascii="Times New Roman" w:hAnsi="Times New Roman"/>
                <w:spacing w:val="-1"/>
                <w:sz w:val="24"/>
                <w:szCs w:val="24"/>
              </w:rPr>
              <w:t>- задания на выявление причинно-следственных связей;</w:t>
            </w:r>
          </w:p>
          <w:p w:rsidR="00967F50" w:rsidRPr="003F726A" w:rsidRDefault="00967F50" w:rsidP="005C1E6D">
            <w:pPr>
              <w:pStyle w:val="afff2"/>
              <w:jc w:val="both"/>
              <w:rPr>
                <w:rFonts w:ascii="Times New Roman" w:hAnsi="Times New Roman"/>
                <w:spacing w:val="-1"/>
                <w:sz w:val="24"/>
                <w:szCs w:val="24"/>
              </w:rPr>
            </w:pPr>
            <w:r w:rsidRPr="003F726A">
              <w:rPr>
                <w:rFonts w:ascii="Times New Roman" w:hAnsi="Times New Roman"/>
                <w:spacing w:val="-1"/>
                <w:sz w:val="24"/>
                <w:szCs w:val="24"/>
              </w:rPr>
              <w:t>- задания на смекалку, активизирующие познавательную деятельность;</w:t>
            </w:r>
          </w:p>
          <w:p w:rsidR="00967F50" w:rsidRPr="003F726A" w:rsidRDefault="00967F50" w:rsidP="005C1E6D">
            <w:pPr>
              <w:pStyle w:val="afff2"/>
              <w:jc w:val="both"/>
              <w:rPr>
                <w:rFonts w:ascii="Times New Roman" w:hAnsi="Times New Roman"/>
                <w:spacing w:val="-1"/>
                <w:sz w:val="24"/>
                <w:szCs w:val="24"/>
              </w:rPr>
            </w:pPr>
            <w:r w:rsidRPr="003F726A">
              <w:rPr>
                <w:rFonts w:ascii="Times New Roman" w:hAnsi="Times New Roman"/>
                <w:spacing w:val="-1"/>
                <w:sz w:val="24"/>
                <w:szCs w:val="24"/>
              </w:rPr>
              <w:t>- подготовка сообщений, рефератов и других материалов к урокам литературного чтения, окружающего мира;</w:t>
            </w:r>
          </w:p>
          <w:p w:rsidR="00967F50" w:rsidRPr="003F726A" w:rsidRDefault="00967F50" w:rsidP="005C1E6D">
            <w:pPr>
              <w:pStyle w:val="afff2"/>
              <w:jc w:val="both"/>
              <w:rPr>
                <w:rFonts w:ascii="Times New Roman" w:hAnsi="Times New Roman"/>
                <w:spacing w:val="-1"/>
                <w:sz w:val="24"/>
                <w:szCs w:val="24"/>
              </w:rPr>
            </w:pPr>
            <w:r w:rsidRPr="003F726A">
              <w:rPr>
                <w:rFonts w:ascii="Times New Roman" w:hAnsi="Times New Roman"/>
                <w:spacing w:val="-1"/>
                <w:sz w:val="24"/>
                <w:szCs w:val="24"/>
              </w:rPr>
              <w:t>- помощь сильных учащихся слабоуспевающим в групповой и парной работе</w:t>
            </w:r>
          </w:p>
        </w:tc>
      </w:tr>
      <w:tr w:rsidR="00967F50" w:rsidRPr="003F726A" w:rsidTr="005C1E6D">
        <w:tc>
          <w:tcPr>
            <w:tcW w:w="714" w:type="dxa"/>
            <w:tcBorders>
              <w:top w:val="single" w:sz="4" w:space="0" w:color="auto"/>
              <w:left w:val="single" w:sz="4" w:space="0" w:color="auto"/>
              <w:bottom w:val="single" w:sz="4" w:space="0" w:color="auto"/>
              <w:right w:val="single" w:sz="4" w:space="0" w:color="auto"/>
            </w:tcBorders>
            <w:hideMark/>
          </w:tcPr>
          <w:p w:rsidR="00967F50" w:rsidRPr="003F726A" w:rsidRDefault="00967F50" w:rsidP="005C1E6D">
            <w:pPr>
              <w:pStyle w:val="afff2"/>
              <w:jc w:val="both"/>
              <w:rPr>
                <w:rFonts w:ascii="Times New Roman" w:hAnsi="Times New Roman"/>
                <w:sz w:val="24"/>
                <w:szCs w:val="24"/>
              </w:rPr>
            </w:pPr>
            <w:r w:rsidRPr="003F726A">
              <w:rPr>
                <w:rFonts w:ascii="Times New Roman" w:hAnsi="Times New Roman"/>
                <w:sz w:val="24"/>
                <w:szCs w:val="24"/>
              </w:rPr>
              <w:lastRenderedPageBreak/>
              <w:t>2.</w:t>
            </w:r>
          </w:p>
        </w:tc>
        <w:tc>
          <w:tcPr>
            <w:tcW w:w="0" w:type="auto"/>
            <w:tcBorders>
              <w:top w:val="single" w:sz="4" w:space="0" w:color="auto"/>
              <w:left w:val="single" w:sz="4" w:space="0" w:color="auto"/>
              <w:bottom w:val="single" w:sz="4" w:space="0" w:color="auto"/>
              <w:right w:val="single" w:sz="4" w:space="0" w:color="auto"/>
            </w:tcBorders>
            <w:hideMark/>
          </w:tcPr>
          <w:p w:rsidR="00967F50" w:rsidRPr="003F726A" w:rsidRDefault="00967F50" w:rsidP="005C1E6D">
            <w:pPr>
              <w:pStyle w:val="afff2"/>
              <w:jc w:val="both"/>
              <w:rPr>
                <w:rFonts w:ascii="Times New Roman" w:hAnsi="Times New Roman"/>
                <w:sz w:val="24"/>
                <w:szCs w:val="24"/>
              </w:rPr>
            </w:pPr>
            <w:r w:rsidRPr="003F726A">
              <w:rPr>
                <w:rFonts w:ascii="Times New Roman" w:hAnsi="Times New Roman"/>
                <w:sz w:val="24"/>
                <w:szCs w:val="24"/>
              </w:rPr>
              <w:t>Внеурочное</w:t>
            </w:r>
          </w:p>
        </w:tc>
        <w:tc>
          <w:tcPr>
            <w:tcW w:w="0" w:type="auto"/>
            <w:tcBorders>
              <w:top w:val="single" w:sz="4" w:space="0" w:color="auto"/>
              <w:left w:val="single" w:sz="4" w:space="0" w:color="auto"/>
              <w:bottom w:val="single" w:sz="4" w:space="0" w:color="auto"/>
              <w:right w:val="single" w:sz="4" w:space="0" w:color="auto"/>
            </w:tcBorders>
            <w:hideMark/>
          </w:tcPr>
          <w:p w:rsidR="00967F50" w:rsidRPr="003F726A" w:rsidRDefault="00967F50" w:rsidP="005C1E6D">
            <w:pPr>
              <w:pStyle w:val="afff2"/>
              <w:jc w:val="both"/>
              <w:rPr>
                <w:rFonts w:ascii="Times New Roman" w:hAnsi="Times New Roman"/>
                <w:sz w:val="24"/>
                <w:szCs w:val="24"/>
              </w:rPr>
            </w:pPr>
            <w:r w:rsidRPr="003F726A">
              <w:rPr>
                <w:rFonts w:ascii="Times New Roman" w:hAnsi="Times New Roman"/>
                <w:sz w:val="24"/>
                <w:szCs w:val="24"/>
              </w:rPr>
              <w:t>- сбор материала и оформление портфеля личностных достижений (портфолио);</w:t>
            </w:r>
          </w:p>
          <w:p w:rsidR="00967F50" w:rsidRPr="003F726A" w:rsidRDefault="00967F50" w:rsidP="005C1E6D">
            <w:pPr>
              <w:pStyle w:val="afff2"/>
              <w:jc w:val="both"/>
              <w:rPr>
                <w:rFonts w:ascii="Times New Roman" w:hAnsi="Times New Roman"/>
                <w:sz w:val="24"/>
                <w:szCs w:val="24"/>
              </w:rPr>
            </w:pPr>
            <w:r w:rsidRPr="003F726A">
              <w:rPr>
                <w:rFonts w:ascii="Times New Roman" w:hAnsi="Times New Roman"/>
                <w:sz w:val="24"/>
                <w:szCs w:val="24"/>
              </w:rPr>
              <w:t>- подготовка и участие в календарных и тематических праздниках;</w:t>
            </w:r>
          </w:p>
          <w:p w:rsidR="00967F50" w:rsidRPr="003F726A" w:rsidRDefault="00967F50" w:rsidP="005C1E6D">
            <w:pPr>
              <w:pStyle w:val="afff2"/>
              <w:jc w:val="both"/>
              <w:rPr>
                <w:rFonts w:ascii="Times New Roman" w:hAnsi="Times New Roman"/>
                <w:sz w:val="24"/>
                <w:szCs w:val="24"/>
              </w:rPr>
            </w:pPr>
            <w:r w:rsidRPr="003F726A">
              <w:rPr>
                <w:rFonts w:ascii="Times New Roman" w:hAnsi="Times New Roman"/>
                <w:sz w:val="24"/>
                <w:szCs w:val="24"/>
              </w:rPr>
              <w:t>-  участие в классных и школьных предметных олимпиадах;</w:t>
            </w:r>
          </w:p>
          <w:p w:rsidR="00967F50" w:rsidRPr="003F726A" w:rsidRDefault="00967F50" w:rsidP="005C1E6D">
            <w:pPr>
              <w:pStyle w:val="afff2"/>
              <w:jc w:val="both"/>
              <w:rPr>
                <w:rFonts w:ascii="Times New Roman" w:hAnsi="Times New Roman"/>
                <w:sz w:val="24"/>
                <w:szCs w:val="24"/>
              </w:rPr>
            </w:pPr>
            <w:r w:rsidRPr="003F726A">
              <w:rPr>
                <w:rFonts w:ascii="Times New Roman" w:hAnsi="Times New Roman"/>
                <w:sz w:val="24"/>
                <w:szCs w:val="24"/>
              </w:rPr>
              <w:t xml:space="preserve">- участие в школьной научно-практической конференции «Наши достижения во славу </w:t>
            </w:r>
            <w:r w:rsidR="0052350B">
              <w:rPr>
                <w:rFonts w:ascii="Times New Roman" w:hAnsi="Times New Roman"/>
                <w:sz w:val="24"/>
                <w:szCs w:val="24"/>
              </w:rPr>
              <w:t>школы</w:t>
            </w:r>
            <w:r w:rsidRPr="003F726A">
              <w:rPr>
                <w:rFonts w:ascii="Times New Roman" w:hAnsi="Times New Roman"/>
                <w:sz w:val="24"/>
                <w:szCs w:val="24"/>
              </w:rPr>
              <w:t>»;</w:t>
            </w:r>
          </w:p>
          <w:p w:rsidR="00967F50" w:rsidRPr="003F726A" w:rsidRDefault="00967F50" w:rsidP="005C1E6D">
            <w:pPr>
              <w:pStyle w:val="afff2"/>
              <w:jc w:val="both"/>
              <w:rPr>
                <w:rFonts w:ascii="Times New Roman" w:hAnsi="Times New Roman"/>
                <w:sz w:val="24"/>
                <w:szCs w:val="24"/>
              </w:rPr>
            </w:pPr>
            <w:r w:rsidRPr="003F726A">
              <w:rPr>
                <w:rFonts w:ascii="Times New Roman" w:hAnsi="Times New Roman"/>
                <w:sz w:val="24"/>
                <w:szCs w:val="24"/>
              </w:rPr>
              <w:t xml:space="preserve"> - участие в конкурсах чтецов;</w:t>
            </w:r>
          </w:p>
          <w:p w:rsidR="00967F50" w:rsidRPr="003F726A" w:rsidRDefault="00967F50" w:rsidP="005C1E6D">
            <w:pPr>
              <w:pStyle w:val="afff2"/>
              <w:jc w:val="both"/>
              <w:rPr>
                <w:rFonts w:ascii="Times New Roman" w:hAnsi="Times New Roman"/>
                <w:sz w:val="24"/>
                <w:szCs w:val="24"/>
              </w:rPr>
            </w:pPr>
            <w:r w:rsidRPr="003F726A">
              <w:rPr>
                <w:rFonts w:ascii="Times New Roman" w:hAnsi="Times New Roman"/>
                <w:sz w:val="24"/>
                <w:szCs w:val="24"/>
              </w:rPr>
              <w:t>-  проведение выставок детских работ, ярмарок талантов;</w:t>
            </w:r>
          </w:p>
          <w:p w:rsidR="00967F50" w:rsidRPr="003F726A" w:rsidRDefault="00967F50" w:rsidP="005C1E6D">
            <w:pPr>
              <w:pStyle w:val="afff2"/>
              <w:jc w:val="both"/>
              <w:rPr>
                <w:rFonts w:ascii="Times New Roman" w:hAnsi="Times New Roman"/>
                <w:sz w:val="24"/>
                <w:szCs w:val="24"/>
              </w:rPr>
            </w:pPr>
            <w:r w:rsidRPr="003F726A">
              <w:rPr>
                <w:rFonts w:ascii="Times New Roman" w:hAnsi="Times New Roman"/>
                <w:sz w:val="24"/>
                <w:szCs w:val="24"/>
              </w:rPr>
              <w:t>-  подготовка презентаций с использованием ИКТ-технологий для уроков, классных часов;</w:t>
            </w:r>
          </w:p>
          <w:p w:rsidR="00967F50" w:rsidRPr="003F726A" w:rsidRDefault="00967F50" w:rsidP="005C1E6D">
            <w:pPr>
              <w:pStyle w:val="afff2"/>
              <w:jc w:val="both"/>
              <w:rPr>
                <w:rFonts w:ascii="Times New Roman" w:hAnsi="Times New Roman"/>
                <w:sz w:val="24"/>
                <w:szCs w:val="24"/>
              </w:rPr>
            </w:pPr>
            <w:r w:rsidRPr="003F726A">
              <w:rPr>
                <w:rFonts w:ascii="Times New Roman" w:hAnsi="Times New Roman"/>
                <w:sz w:val="24"/>
                <w:szCs w:val="24"/>
              </w:rPr>
              <w:t>- подготовка и выпуск стенгазет, конкурсы дизайнерских проектов;</w:t>
            </w:r>
          </w:p>
          <w:p w:rsidR="00967F50" w:rsidRPr="003F726A" w:rsidRDefault="00967F50" w:rsidP="005C1E6D">
            <w:pPr>
              <w:pStyle w:val="afff2"/>
              <w:jc w:val="both"/>
              <w:rPr>
                <w:rFonts w:ascii="Times New Roman" w:hAnsi="Times New Roman"/>
                <w:sz w:val="24"/>
                <w:szCs w:val="24"/>
              </w:rPr>
            </w:pPr>
            <w:r w:rsidRPr="003F726A">
              <w:rPr>
                <w:rFonts w:ascii="Times New Roman" w:hAnsi="Times New Roman"/>
                <w:sz w:val="24"/>
                <w:szCs w:val="24"/>
              </w:rPr>
              <w:t>-  литературное творчество (рассказы, сочинения, репортажи, интервью, зарисовки);</w:t>
            </w:r>
          </w:p>
          <w:p w:rsidR="00967F50" w:rsidRPr="003F726A" w:rsidRDefault="00967F50" w:rsidP="005C1E6D">
            <w:pPr>
              <w:pStyle w:val="afff2"/>
              <w:jc w:val="both"/>
              <w:rPr>
                <w:rFonts w:ascii="Times New Roman" w:hAnsi="Times New Roman"/>
                <w:sz w:val="24"/>
                <w:szCs w:val="24"/>
              </w:rPr>
            </w:pPr>
            <w:r w:rsidRPr="003F726A">
              <w:rPr>
                <w:rFonts w:ascii="Times New Roman" w:hAnsi="Times New Roman"/>
                <w:sz w:val="24"/>
                <w:szCs w:val="24"/>
              </w:rPr>
              <w:t>- подготовка и проведение волонтерских мероприятий по различной тематике среди учеников начальной школы;</w:t>
            </w:r>
          </w:p>
          <w:p w:rsidR="00967F50" w:rsidRPr="003F726A" w:rsidRDefault="00967F50" w:rsidP="005C1E6D">
            <w:pPr>
              <w:pStyle w:val="afff2"/>
              <w:jc w:val="both"/>
              <w:rPr>
                <w:rFonts w:ascii="Times New Roman" w:hAnsi="Times New Roman"/>
                <w:sz w:val="24"/>
                <w:szCs w:val="24"/>
              </w:rPr>
            </w:pPr>
            <w:r w:rsidRPr="003F726A">
              <w:rPr>
                <w:rFonts w:ascii="Times New Roman" w:hAnsi="Times New Roman"/>
                <w:sz w:val="24"/>
                <w:szCs w:val="24"/>
              </w:rPr>
              <w:t>- участие в школьной художественной самодеятельности</w:t>
            </w:r>
          </w:p>
        </w:tc>
      </w:tr>
      <w:tr w:rsidR="00967F50" w:rsidRPr="003F726A" w:rsidTr="005C1E6D">
        <w:tc>
          <w:tcPr>
            <w:tcW w:w="714" w:type="dxa"/>
            <w:tcBorders>
              <w:top w:val="single" w:sz="4" w:space="0" w:color="auto"/>
              <w:left w:val="single" w:sz="4" w:space="0" w:color="auto"/>
              <w:bottom w:val="single" w:sz="4" w:space="0" w:color="auto"/>
              <w:right w:val="single" w:sz="4" w:space="0" w:color="auto"/>
            </w:tcBorders>
            <w:hideMark/>
          </w:tcPr>
          <w:p w:rsidR="00967F50" w:rsidRPr="003F726A" w:rsidRDefault="00967F50" w:rsidP="005C1E6D">
            <w:pPr>
              <w:pStyle w:val="afff2"/>
              <w:jc w:val="both"/>
              <w:rPr>
                <w:rFonts w:ascii="Times New Roman" w:hAnsi="Times New Roman"/>
                <w:sz w:val="24"/>
                <w:szCs w:val="24"/>
              </w:rPr>
            </w:pPr>
            <w:r w:rsidRPr="003F726A">
              <w:rPr>
                <w:rFonts w:ascii="Times New Roman" w:hAnsi="Times New Roman"/>
                <w:sz w:val="24"/>
                <w:szCs w:val="24"/>
              </w:rPr>
              <w:t>3.</w:t>
            </w:r>
          </w:p>
        </w:tc>
        <w:tc>
          <w:tcPr>
            <w:tcW w:w="0" w:type="auto"/>
            <w:tcBorders>
              <w:top w:val="single" w:sz="4" w:space="0" w:color="auto"/>
              <w:left w:val="single" w:sz="4" w:space="0" w:color="auto"/>
              <w:bottom w:val="single" w:sz="4" w:space="0" w:color="auto"/>
              <w:right w:val="single" w:sz="4" w:space="0" w:color="auto"/>
            </w:tcBorders>
            <w:hideMark/>
          </w:tcPr>
          <w:p w:rsidR="00967F50" w:rsidRPr="003F726A" w:rsidRDefault="00967F50" w:rsidP="005C1E6D">
            <w:pPr>
              <w:pStyle w:val="afff2"/>
              <w:jc w:val="both"/>
              <w:rPr>
                <w:rFonts w:ascii="Times New Roman" w:hAnsi="Times New Roman"/>
                <w:sz w:val="24"/>
                <w:szCs w:val="24"/>
              </w:rPr>
            </w:pPr>
            <w:r w:rsidRPr="003F726A">
              <w:rPr>
                <w:rFonts w:ascii="Times New Roman" w:hAnsi="Times New Roman"/>
                <w:sz w:val="24"/>
                <w:szCs w:val="24"/>
              </w:rPr>
              <w:t>Внешкольное</w:t>
            </w:r>
          </w:p>
        </w:tc>
        <w:tc>
          <w:tcPr>
            <w:tcW w:w="0" w:type="auto"/>
            <w:tcBorders>
              <w:top w:val="single" w:sz="4" w:space="0" w:color="auto"/>
              <w:left w:val="single" w:sz="4" w:space="0" w:color="auto"/>
              <w:bottom w:val="single" w:sz="4" w:space="0" w:color="auto"/>
              <w:right w:val="single" w:sz="4" w:space="0" w:color="auto"/>
            </w:tcBorders>
          </w:tcPr>
          <w:p w:rsidR="00967F50" w:rsidRPr="003F726A" w:rsidRDefault="00967F50" w:rsidP="005C1E6D">
            <w:pPr>
              <w:pStyle w:val="afff2"/>
              <w:jc w:val="both"/>
              <w:rPr>
                <w:rFonts w:ascii="Times New Roman" w:hAnsi="Times New Roman"/>
                <w:i/>
                <w:sz w:val="24"/>
                <w:szCs w:val="24"/>
              </w:rPr>
            </w:pPr>
            <w:r>
              <w:rPr>
                <w:rFonts w:ascii="Times New Roman" w:hAnsi="Times New Roman"/>
                <w:sz w:val="24"/>
                <w:szCs w:val="24"/>
              </w:rPr>
              <w:t xml:space="preserve">- </w:t>
            </w:r>
            <w:r w:rsidRPr="003F726A">
              <w:rPr>
                <w:rFonts w:ascii="Times New Roman" w:hAnsi="Times New Roman"/>
                <w:sz w:val="24"/>
                <w:szCs w:val="24"/>
              </w:rPr>
              <w:t xml:space="preserve">расширение количества детей, посещающих </w:t>
            </w:r>
            <w:r w:rsidRPr="003F726A">
              <w:rPr>
                <w:rFonts w:ascii="Times New Roman" w:hAnsi="Times New Roman"/>
                <w:i/>
                <w:sz w:val="24"/>
                <w:szCs w:val="24"/>
              </w:rPr>
              <w:t>учреждения дополнительного образования:</w:t>
            </w:r>
          </w:p>
          <w:p w:rsidR="00967F50" w:rsidRPr="003F726A" w:rsidRDefault="00967F50" w:rsidP="005C1E6D">
            <w:pPr>
              <w:pStyle w:val="afff2"/>
              <w:jc w:val="both"/>
              <w:rPr>
                <w:rFonts w:ascii="Times New Roman" w:hAnsi="Times New Roman"/>
                <w:sz w:val="24"/>
                <w:szCs w:val="24"/>
              </w:rPr>
            </w:pPr>
            <w:r w:rsidRPr="003F726A">
              <w:rPr>
                <w:rFonts w:ascii="Times New Roman" w:hAnsi="Times New Roman"/>
                <w:sz w:val="24"/>
                <w:szCs w:val="24"/>
              </w:rPr>
              <w:t>- музыкальную школу;</w:t>
            </w:r>
          </w:p>
          <w:p w:rsidR="00967F50" w:rsidRPr="003F726A" w:rsidRDefault="00967F50" w:rsidP="005C1E6D">
            <w:pPr>
              <w:pStyle w:val="afff2"/>
              <w:jc w:val="both"/>
              <w:rPr>
                <w:rFonts w:ascii="Times New Roman" w:hAnsi="Times New Roman"/>
                <w:sz w:val="24"/>
                <w:szCs w:val="24"/>
              </w:rPr>
            </w:pPr>
            <w:r w:rsidRPr="003F726A">
              <w:rPr>
                <w:rFonts w:ascii="Times New Roman" w:hAnsi="Times New Roman"/>
                <w:sz w:val="24"/>
                <w:szCs w:val="24"/>
              </w:rPr>
              <w:t>- спортивную школу (волейбол,  футбол, легкая атлетика, теннис);</w:t>
            </w:r>
          </w:p>
          <w:p w:rsidR="00967F50" w:rsidRPr="003F726A" w:rsidRDefault="00967F50" w:rsidP="005C1E6D">
            <w:pPr>
              <w:pStyle w:val="afff2"/>
              <w:jc w:val="both"/>
              <w:rPr>
                <w:rFonts w:ascii="Times New Roman" w:hAnsi="Times New Roman"/>
                <w:sz w:val="24"/>
                <w:szCs w:val="24"/>
              </w:rPr>
            </w:pPr>
            <w:r w:rsidRPr="003F726A">
              <w:rPr>
                <w:rFonts w:ascii="Times New Roman" w:hAnsi="Times New Roman"/>
                <w:sz w:val="24"/>
                <w:szCs w:val="24"/>
              </w:rPr>
              <w:t>- хоровые студии;</w:t>
            </w:r>
          </w:p>
          <w:p w:rsidR="00967F50" w:rsidRPr="003F726A" w:rsidRDefault="00967F50" w:rsidP="005C1E6D">
            <w:pPr>
              <w:pStyle w:val="afff2"/>
              <w:jc w:val="both"/>
              <w:rPr>
                <w:rFonts w:ascii="Times New Roman" w:hAnsi="Times New Roman"/>
                <w:sz w:val="24"/>
                <w:szCs w:val="24"/>
              </w:rPr>
            </w:pPr>
            <w:r w:rsidRPr="003F726A">
              <w:rPr>
                <w:rFonts w:ascii="Times New Roman" w:hAnsi="Times New Roman"/>
                <w:sz w:val="24"/>
                <w:szCs w:val="24"/>
              </w:rPr>
              <w:t>- детские клубы;</w:t>
            </w:r>
          </w:p>
          <w:p w:rsidR="00967F50" w:rsidRPr="003F726A" w:rsidRDefault="00967F50" w:rsidP="005C1E6D">
            <w:pPr>
              <w:pStyle w:val="afff2"/>
              <w:jc w:val="both"/>
              <w:rPr>
                <w:rFonts w:ascii="Times New Roman" w:hAnsi="Times New Roman"/>
                <w:i/>
                <w:sz w:val="24"/>
                <w:szCs w:val="24"/>
              </w:rPr>
            </w:pPr>
            <w:r w:rsidRPr="003F726A">
              <w:rPr>
                <w:rFonts w:ascii="Times New Roman" w:hAnsi="Times New Roman"/>
                <w:sz w:val="24"/>
                <w:szCs w:val="24"/>
              </w:rPr>
              <w:t xml:space="preserve">Участие  в </w:t>
            </w:r>
            <w:r w:rsidRPr="003F726A">
              <w:rPr>
                <w:rFonts w:ascii="Times New Roman" w:hAnsi="Times New Roman"/>
                <w:i/>
                <w:sz w:val="24"/>
                <w:szCs w:val="24"/>
              </w:rPr>
              <w:t>олимпиадной деятельности:</w:t>
            </w:r>
          </w:p>
          <w:p w:rsidR="00967F50" w:rsidRPr="003F726A" w:rsidRDefault="00967F50" w:rsidP="005C1E6D">
            <w:pPr>
              <w:pStyle w:val="afff2"/>
              <w:jc w:val="both"/>
              <w:rPr>
                <w:rFonts w:ascii="Times New Roman" w:hAnsi="Times New Roman"/>
                <w:sz w:val="24"/>
                <w:szCs w:val="24"/>
              </w:rPr>
            </w:pPr>
            <w:r w:rsidRPr="003F726A">
              <w:rPr>
                <w:rFonts w:ascii="Times New Roman" w:hAnsi="Times New Roman"/>
                <w:sz w:val="24"/>
                <w:szCs w:val="24"/>
              </w:rPr>
              <w:t xml:space="preserve">- региональном и заключительном этапах всероссийской олимпиады школьников (1-4 классы);  </w:t>
            </w:r>
          </w:p>
          <w:p w:rsidR="00967F50" w:rsidRPr="003F726A" w:rsidRDefault="00967F50" w:rsidP="005C1E6D">
            <w:pPr>
              <w:pStyle w:val="afff2"/>
              <w:jc w:val="both"/>
              <w:rPr>
                <w:rFonts w:ascii="Times New Roman" w:hAnsi="Times New Roman"/>
                <w:sz w:val="24"/>
                <w:szCs w:val="24"/>
              </w:rPr>
            </w:pPr>
            <w:r w:rsidRPr="003F726A">
              <w:rPr>
                <w:rFonts w:ascii="Times New Roman" w:hAnsi="Times New Roman"/>
                <w:sz w:val="24"/>
                <w:szCs w:val="24"/>
              </w:rPr>
              <w:t xml:space="preserve">- участие во всероссийской  олимпиаде школьников  для учащихся </w:t>
            </w:r>
            <w:r w:rsidRPr="003F726A">
              <w:rPr>
                <w:rFonts w:ascii="Times New Roman" w:hAnsi="Times New Roman"/>
                <w:sz w:val="24"/>
                <w:szCs w:val="24"/>
              </w:rPr>
              <w:lastRenderedPageBreak/>
              <w:t>2-4 классов;</w:t>
            </w:r>
          </w:p>
          <w:p w:rsidR="00967F50" w:rsidRPr="003F726A" w:rsidRDefault="00967F50" w:rsidP="005C1E6D">
            <w:pPr>
              <w:pStyle w:val="afff2"/>
              <w:jc w:val="both"/>
              <w:rPr>
                <w:rFonts w:ascii="Times New Roman" w:hAnsi="Times New Roman"/>
                <w:sz w:val="24"/>
                <w:szCs w:val="24"/>
              </w:rPr>
            </w:pPr>
            <w:r w:rsidRPr="003F726A">
              <w:rPr>
                <w:rFonts w:ascii="Times New Roman" w:hAnsi="Times New Roman"/>
                <w:sz w:val="24"/>
                <w:szCs w:val="24"/>
              </w:rPr>
              <w:t>-   международном математическом конкурсе «Кенгуру» (2-11 кл.);</w:t>
            </w:r>
          </w:p>
          <w:p w:rsidR="00967F50" w:rsidRPr="003F726A" w:rsidRDefault="00967F50" w:rsidP="005C1E6D">
            <w:pPr>
              <w:pStyle w:val="afff2"/>
              <w:jc w:val="both"/>
              <w:rPr>
                <w:rFonts w:ascii="Times New Roman" w:hAnsi="Times New Roman"/>
                <w:sz w:val="24"/>
                <w:szCs w:val="24"/>
              </w:rPr>
            </w:pPr>
            <w:r w:rsidRPr="003F726A">
              <w:rPr>
                <w:rFonts w:ascii="Times New Roman" w:hAnsi="Times New Roman"/>
                <w:sz w:val="24"/>
                <w:szCs w:val="24"/>
              </w:rPr>
              <w:t>-  всероссийском  дистанционном конкурсе по информатике «КИТ»;</w:t>
            </w:r>
          </w:p>
          <w:p w:rsidR="00967F50" w:rsidRPr="003F726A" w:rsidRDefault="00793E86" w:rsidP="005C1E6D">
            <w:pPr>
              <w:pStyle w:val="afff2"/>
              <w:jc w:val="both"/>
              <w:rPr>
                <w:rFonts w:ascii="Times New Roman" w:hAnsi="Times New Roman"/>
                <w:sz w:val="24"/>
                <w:szCs w:val="24"/>
              </w:rPr>
            </w:pPr>
            <w:r>
              <w:rPr>
                <w:rFonts w:ascii="Times New Roman" w:hAnsi="Times New Roman"/>
                <w:sz w:val="24"/>
                <w:szCs w:val="24"/>
              </w:rPr>
              <w:t xml:space="preserve">- </w:t>
            </w:r>
            <w:r w:rsidR="00967F50" w:rsidRPr="003F726A">
              <w:rPr>
                <w:rFonts w:ascii="Times New Roman" w:hAnsi="Times New Roman"/>
                <w:sz w:val="24"/>
                <w:szCs w:val="24"/>
              </w:rPr>
              <w:t>экологической конференции;</w:t>
            </w:r>
          </w:p>
          <w:p w:rsidR="00967F50" w:rsidRPr="003F726A" w:rsidRDefault="00967F50" w:rsidP="005C1E6D">
            <w:pPr>
              <w:pStyle w:val="afff2"/>
              <w:jc w:val="both"/>
              <w:rPr>
                <w:rFonts w:ascii="Times New Roman" w:hAnsi="Times New Roman"/>
                <w:sz w:val="24"/>
                <w:szCs w:val="24"/>
              </w:rPr>
            </w:pPr>
            <w:r w:rsidRPr="003F726A">
              <w:rPr>
                <w:rFonts w:ascii="Times New Roman" w:hAnsi="Times New Roman"/>
                <w:sz w:val="24"/>
                <w:szCs w:val="24"/>
              </w:rPr>
              <w:t>- первенстве района по шахматам, лёгкой атлетике;</w:t>
            </w:r>
          </w:p>
          <w:p w:rsidR="00967F50" w:rsidRPr="003F726A" w:rsidRDefault="00967F50" w:rsidP="005C1E6D">
            <w:pPr>
              <w:pStyle w:val="afff2"/>
              <w:jc w:val="both"/>
              <w:rPr>
                <w:rFonts w:ascii="Times New Roman" w:hAnsi="Times New Roman"/>
                <w:sz w:val="24"/>
                <w:szCs w:val="24"/>
              </w:rPr>
            </w:pPr>
            <w:r w:rsidRPr="003F726A">
              <w:rPr>
                <w:rFonts w:ascii="Times New Roman" w:hAnsi="Times New Roman"/>
                <w:sz w:val="24"/>
                <w:szCs w:val="24"/>
              </w:rPr>
              <w:t>- конкурсе «Слово о маме»</w:t>
            </w:r>
          </w:p>
          <w:p w:rsidR="00967F50" w:rsidRPr="003F726A" w:rsidRDefault="00967F50" w:rsidP="005C1E6D">
            <w:pPr>
              <w:pStyle w:val="afff2"/>
              <w:jc w:val="both"/>
              <w:rPr>
                <w:rFonts w:ascii="Times New Roman" w:hAnsi="Times New Roman"/>
                <w:sz w:val="24"/>
                <w:szCs w:val="24"/>
              </w:rPr>
            </w:pPr>
            <w:r w:rsidRPr="003F726A">
              <w:rPr>
                <w:rFonts w:ascii="Times New Roman" w:hAnsi="Times New Roman"/>
                <w:sz w:val="24"/>
                <w:szCs w:val="24"/>
              </w:rPr>
              <w:t>и др.</w:t>
            </w:r>
          </w:p>
          <w:p w:rsidR="00967F50" w:rsidRPr="003F726A" w:rsidRDefault="00967F50" w:rsidP="005C1E6D">
            <w:pPr>
              <w:pStyle w:val="afff2"/>
              <w:jc w:val="both"/>
              <w:rPr>
                <w:rFonts w:ascii="Times New Roman" w:hAnsi="Times New Roman"/>
                <w:sz w:val="24"/>
                <w:szCs w:val="24"/>
              </w:rPr>
            </w:pPr>
          </w:p>
        </w:tc>
      </w:tr>
    </w:tbl>
    <w:p w:rsidR="00DF7EC9" w:rsidRDefault="00DF7EC9" w:rsidP="00967F50">
      <w:pPr>
        <w:pStyle w:val="afff2"/>
        <w:jc w:val="both"/>
        <w:rPr>
          <w:rFonts w:ascii="Times New Roman" w:hAnsi="Times New Roman"/>
          <w:b/>
          <w:sz w:val="24"/>
          <w:szCs w:val="24"/>
        </w:rPr>
      </w:pPr>
    </w:p>
    <w:p w:rsidR="00967F50" w:rsidRDefault="00967F50" w:rsidP="00967F50">
      <w:pPr>
        <w:pStyle w:val="afff2"/>
        <w:jc w:val="both"/>
        <w:rPr>
          <w:rFonts w:ascii="Times New Roman" w:hAnsi="Times New Roman"/>
          <w:b/>
          <w:sz w:val="24"/>
          <w:szCs w:val="24"/>
        </w:rPr>
      </w:pPr>
      <w:r w:rsidRPr="003F726A">
        <w:rPr>
          <w:rFonts w:ascii="Times New Roman" w:hAnsi="Times New Roman"/>
          <w:b/>
          <w:sz w:val="24"/>
          <w:szCs w:val="24"/>
        </w:rPr>
        <w:t>Данная Программа включает несколько этапов реализации</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b/>
          <w:i/>
          <w:sz w:val="24"/>
          <w:szCs w:val="24"/>
        </w:rPr>
        <w:t>Организационный этап</w:t>
      </w:r>
      <w:r w:rsidRPr="003F726A">
        <w:rPr>
          <w:rFonts w:ascii="Times New Roman" w:hAnsi="Times New Roman"/>
          <w:sz w:val="24"/>
          <w:szCs w:val="24"/>
        </w:rPr>
        <w:t xml:space="preserve"> – включает в себя разработку  системы поиска, целенаправленного выявления и поддержки одаренных детей, создание постоянно-действующей системы переподготовки психолого-педагогических кадров для работы с одаренными детьми, создание системы взаимосвязей педагогического сообщества и учреждений науки и культуры. </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w:t>
      </w:r>
      <w:r w:rsidRPr="003F726A">
        <w:rPr>
          <w:rFonts w:ascii="Times New Roman" w:hAnsi="Times New Roman"/>
          <w:sz w:val="24"/>
          <w:szCs w:val="24"/>
        </w:rPr>
        <w:tab/>
        <w:t xml:space="preserve">Цель  диагностических процедур по выявлению способных детей – составить портфель данных об учащемся. Для этого используются тесты по определению личностных особенностей учащихся, уровня мотивации учения, развития познавательной сферы, творческих способностей; анкеты для родителей и другие формы. </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b/>
          <w:i/>
          <w:sz w:val="24"/>
          <w:szCs w:val="24"/>
        </w:rPr>
        <w:t xml:space="preserve">      Этап реализации</w:t>
      </w:r>
      <w:r w:rsidRPr="003F726A">
        <w:rPr>
          <w:rFonts w:ascii="Times New Roman" w:hAnsi="Times New Roman"/>
          <w:sz w:val="24"/>
          <w:szCs w:val="24"/>
        </w:rPr>
        <w:t xml:space="preserve">  - связан с непосредственной работой с одаренными учащимися. На этом этапе планируется,  участие в районных, </w:t>
      </w:r>
      <w:r w:rsidR="00793E86">
        <w:rPr>
          <w:rFonts w:ascii="Times New Roman" w:hAnsi="Times New Roman"/>
          <w:sz w:val="24"/>
          <w:szCs w:val="24"/>
        </w:rPr>
        <w:t>краевых</w:t>
      </w:r>
      <w:r w:rsidRPr="003F726A">
        <w:rPr>
          <w:rFonts w:ascii="Times New Roman" w:hAnsi="Times New Roman"/>
          <w:sz w:val="24"/>
          <w:szCs w:val="24"/>
        </w:rPr>
        <w:t xml:space="preserve"> олимпиадах и конкурсах, конференциях, организация и проведение предметных олимпиад, конференций и конкурсов, организация научно-исследовательской деятельности учащихся,  развивающих практик в летнем  лагере. Предусматривается психологическая, педагогическая и социальная поддержка одаренных детей. </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w:t>
      </w:r>
      <w:r w:rsidRPr="003F726A">
        <w:rPr>
          <w:rFonts w:ascii="Times New Roman" w:hAnsi="Times New Roman"/>
          <w:sz w:val="24"/>
          <w:szCs w:val="24"/>
        </w:rPr>
        <w:tab/>
      </w:r>
      <w:r w:rsidRPr="003F726A">
        <w:rPr>
          <w:rFonts w:ascii="Times New Roman" w:hAnsi="Times New Roman"/>
          <w:b/>
          <w:i/>
          <w:sz w:val="24"/>
          <w:szCs w:val="24"/>
        </w:rPr>
        <w:t>Переходныйэтап</w:t>
      </w:r>
      <w:r w:rsidRPr="003F726A">
        <w:rPr>
          <w:rFonts w:ascii="Times New Roman" w:hAnsi="Times New Roman"/>
          <w:sz w:val="24"/>
          <w:szCs w:val="24"/>
        </w:rPr>
        <w:t xml:space="preserve">  –  подведение итогов перед переходом в среднее звено школы. Предполагается проводить ежегодный контроль и анализ реализации программы, определять проблемы, возникшие в ходе реализации программы и составлять план для дальнейшей работы в этом направлении. </w:t>
      </w:r>
    </w:p>
    <w:p w:rsidR="00967F50" w:rsidRDefault="00967F50" w:rsidP="00967F50">
      <w:pPr>
        <w:pStyle w:val="afff2"/>
        <w:jc w:val="both"/>
        <w:rPr>
          <w:rFonts w:ascii="Times New Roman" w:hAnsi="Times New Roman"/>
          <w:b/>
          <w:sz w:val="24"/>
          <w:szCs w:val="24"/>
        </w:rPr>
      </w:pPr>
      <w:r w:rsidRPr="003F726A">
        <w:rPr>
          <w:rFonts w:ascii="Times New Roman" w:hAnsi="Times New Roman"/>
          <w:b/>
          <w:sz w:val="24"/>
          <w:szCs w:val="24"/>
        </w:rPr>
        <w:t xml:space="preserve">  Планируемые </w:t>
      </w:r>
      <w:r>
        <w:rPr>
          <w:rFonts w:ascii="Times New Roman" w:hAnsi="Times New Roman"/>
          <w:b/>
          <w:sz w:val="24"/>
          <w:szCs w:val="24"/>
        </w:rPr>
        <w:t xml:space="preserve">результаты реализации программы </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Реализация мероприятий, предусмотренных программой, позволит:</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сформировать систему работы с одарёнными детьми;</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создать условия для развития одарённости и таланта у детей в современных условиях;</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совершенствовать формы работы с одарёнными и способными детьми;</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сформировать банк данных «Одарённые дети».</w:t>
      </w:r>
    </w:p>
    <w:p w:rsidR="00967F50" w:rsidRPr="003F726A" w:rsidRDefault="00967F50" w:rsidP="00967F50">
      <w:pPr>
        <w:pStyle w:val="afff2"/>
        <w:jc w:val="both"/>
        <w:rPr>
          <w:rFonts w:ascii="Times New Roman" w:hAnsi="Times New Roman"/>
          <w:i/>
          <w:sz w:val="24"/>
          <w:szCs w:val="24"/>
        </w:rPr>
      </w:pPr>
      <w:r w:rsidRPr="003F726A">
        <w:rPr>
          <w:rFonts w:ascii="Times New Roman" w:hAnsi="Times New Roman"/>
          <w:i/>
          <w:sz w:val="24"/>
          <w:szCs w:val="24"/>
        </w:rPr>
        <w:t>Планируемые  результаты работы с одаренными детьми:</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совершенствование и повышение качества знаний и умений воспитанников, умений применять их в нестандартных ситуациях;</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призовые места или дипломы в </w:t>
      </w:r>
      <w:r w:rsidR="00793E86">
        <w:rPr>
          <w:rFonts w:ascii="Times New Roman" w:hAnsi="Times New Roman"/>
          <w:sz w:val="24"/>
          <w:szCs w:val="24"/>
        </w:rPr>
        <w:t>районных</w:t>
      </w:r>
      <w:r w:rsidRPr="003F726A">
        <w:rPr>
          <w:rFonts w:ascii="Times New Roman" w:hAnsi="Times New Roman"/>
          <w:sz w:val="24"/>
          <w:szCs w:val="24"/>
        </w:rPr>
        <w:t xml:space="preserve"> олимпиадах;</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развитие общей эрудиции детей, расширение их кругозора;</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развитие творческого и логического мышления учащихся.</w:t>
      </w:r>
    </w:p>
    <w:p w:rsidR="00967F50" w:rsidRPr="003F726A" w:rsidRDefault="00967F50" w:rsidP="00967F50">
      <w:pPr>
        <w:pStyle w:val="afff2"/>
        <w:jc w:val="both"/>
        <w:rPr>
          <w:rFonts w:ascii="Times New Roman" w:hAnsi="Times New Roman"/>
          <w:bCs/>
          <w:sz w:val="24"/>
          <w:szCs w:val="24"/>
        </w:rPr>
      </w:pPr>
      <w:r w:rsidRPr="003F726A">
        <w:rPr>
          <w:rFonts w:ascii="Times New Roman" w:hAnsi="Times New Roman"/>
          <w:bCs/>
          <w:sz w:val="24"/>
          <w:szCs w:val="24"/>
        </w:rPr>
        <w:t>Модель одаренного ребенка:</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личность, здоровая физически, духовно - нравственно и социально;</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личность, способная самостоятельно находить выход из проблемной ситуации, осуществить поисковую деятельность, проводить исследования, рефлексию деятельности, владеющими средствами и способами исследовательского труда;</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личность, способная осуществить самостоятельно продуктовую деятельность;</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личность, обладающая разносторонним интеллектом, компенсаторными способностями, высоким уровнем культуры;</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lastRenderedPageBreak/>
        <w:t>-   личность, руководствующаяся в своей жизнедеятельности общечеловеческими ценностями и нормами, воспринимающая и другого человека как личность, имеющую право на свободу выбора, самовыражения;</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личность, готовая к осознанному выбору и освоению профессиональных образовательных программ отдельных областей знаний с учетом склонностей, сложившихся интересов и индивидуальных возможностей. </w:t>
      </w:r>
    </w:p>
    <w:p w:rsidR="00967F50" w:rsidRPr="005E0FB7" w:rsidRDefault="00967F50" w:rsidP="00967F50">
      <w:pPr>
        <w:pStyle w:val="afff2"/>
        <w:jc w:val="both"/>
        <w:rPr>
          <w:rFonts w:ascii="Times New Roman" w:hAnsi="Times New Roman"/>
          <w:sz w:val="24"/>
          <w:szCs w:val="24"/>
        </w:rPr>
      </w:pPr>
      <w:r>
        <w:rPr>
          <w:rFonts w:ascii="Times New Roman" w:hAnsi="Times New Roman"/>
          <w:b/>
          <w:i/>
          <w:sz w:val="24"/>
          <w:szCs w:val="24"/>
        </w:rPr>
        <w:t>Система оценивания</w:t>
      </w:r>
    </w:p>
    <w:p w:rsidR="00967F50" w:rsidRPr="003F726A" w:rsidRDefault="00967F50" w:rsidP="00967F50">
      <w:pPr>
        <w:pStyle w:val="afff2"/>
        <w:jc w:val="center"/>
        <w:rPr>
          <w:rFonts w:ascii="Times New Roman" w:hAnsi="Times New Roman"/>
          <w:b/>
          <w:i/>
          <w:sz w:val="24"/>
          <w:szCs w:val="24"/>
        </w:rPr>
      </w:pP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Одним из наиболее сложных и трудных элементов в системе работы с одаренными детьми является организация  и проведение диагностических процедур  с целью систематического контроля и учета знаний и умений воспитанников, учета степени сформированности универсальных учебных действий, личностных характеристик. Формы и методы проверки различны.</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Одним из таких методов является </w:t>
      </w:r>
      <w:r w:rsidRPr="003F726A">
        <w:rPr>
          <w:rFonts w:ascii="Times New Roman" w:hAnsi="Times New Roman"/>
          <w:i/>
          <w:sz w:val="24"/>
          <w:szCs w:val="24"/>
        </w:rPr>
        <w:t>тестирование</w:t>
      </w:r>
      <w:r w:rsidRPr="003F726A">
        <w:rPr>
          <w:rFonts w:ascii="Times New Roman" w:hAnsi="Times New Roman"/>
          <w:sz w:val="24"/>
          <w:szCs w:val="24"/>
        </w:rPr>
        <w:t xml:space="preserve">. Преимущества тестовых заданий заключается в том, что с их помощью можно охватить всех воспитанников. В тестах учитывается возрастающая трудность (каждое последующее задание сложнее предыдущего). Тесты несут не только контролирующие функции, но и обучающие, поскольку содержание заданий стимулирует воспитанников не только к запоминанию знаний, но и к их осмыслению и систематизации. </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Наряду с тестированием будут учитываться </w:t>
      </w:r>
      <w:r w:rsidRPr="003F726A">
        <w:rPr>
          <w:rFonts w:ascii="Times New Roman" w:hAnsi="Times New Roman"/>
          <w:i/>
          <w:sz w:val="24"/>
          <w:szCs w:val="24"/>
        </w:rPr>
        <w:t>результаты  участия</w:t>
      </w:r>
      <w:r w:rsidRPr="003F726A">
        <w:rPr>
          <w:rFonts w:ascii="Times New Roman" w:hAnsi="Times New Roman"/>
          <w:sz w:val="24"/>
          <w:szCs w:val="24"/>
        </w:rPr>
        <w:t xml:space="preserve"> в  </w:t>
      </w:r>
      <w:r w:rsidR="00931AAC">
        <w:rPr>
          <w:rFonts w:ascii="Times New Roman" w:hAnsi="Times New Roman"/>
          <w:sz w:val="24"/>
          <w:szCs w:val="24"/>
        </w:rPr>
        <w:t>краевых. муниципальных</w:t>
      </w:r>
      <w:r w:rsidRPr="003F726A">
        <w:rPr>
          <w:rFonts w:ascii="Times New Roman" w:hAnsi="Times New Roman"/>
          <w:sz w:val="24"/>
          <w:szCs w:val="24"/>
        </w:rPr>
        <w:t xml:space="preserve"> конкурсах и олимпиадах. Фиксируются: дипломы, грамоты, сертификаты, уровень мероприятия, степень заслуг. </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Составление </w:t>
      </w:r>
      <w:r w:rsidRPr="003F726A">
        <w:rPr>
          <w:rFonts w:ascii="Times New Roman" w:hAnsi="Times New Roman"/>
          <w:i/>
          <w:sz w:val="24"/>
          <w:szCs w:val="24"/>
        </w:rPr>
        <w:t>рейтинг</w:t>
      </w:r>
      <w:r w:rsidRPr="003F726A">
        <w:rPr>
          <w:rFonts w:ascii="Times New Roman" w:hAnsi="Times New Roman"/>
          <w:sz w:val="24"/>
          <w:szCs w:val="24"/>
        </w:rPr>
        <w:t>а учащихся в различных номинациях, таких как: активность учащихся во внеклассной и внешкольной деятельности; результативность участия   учащихся в различных видах  деятельности  (музыкальной, художественной, спортивной и т.д )</w:t>
      </w:r>
    </w:p>
    <w:p w:rsidR="00967F50" w:rsidRPr="003F726A" w:rsidRDefault="00967F50" w:rsidP="00967F50">
      <w:pPr>
        <w:pStyle w:val="afff2"/>
        <w:jc w:val="both"/>
        <w:rPr>
          <w:rFonts w:ascii="Times New Roman" w:hAnsi="Times New Roman"/>
          <w:b/>
          <w:sz w:val="24"/>
          <w:szCs w:val="24"/>
        </w:rPr>
      </w:pPr>
      <w:r w:rsidRPr="003F726A">
        <w:rPr>
          <w:rFonts w:ascii="Times New Roman" w:hAnsi="Times New Roman"/>
          <w:b/>
          <w:i/>
          <w:sz w:val="24"/>
          <w:szCs w:val="24"/>
        </w:rPr>
        <w:t>Мониторинг результативности работы с учащимися</w:t>
      </w:r>
      <w:r w:rsidRPr="003F726A">
        <w:rPr>
          <w:rFonts w:ascii="Times New Roman" w:hAnsi="Times New Roman"/>
          <w:b/>
          <w:sz w:val="24"/>
          <w:szCs w:val="24"/>
        </w:rPr>
        <w:t>:</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педагогическая диагностика развития аналитического мышления творческого потенциала (по методике Орловой Т. В.);</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изучение структуры интеллекта;</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отслеживание уровня умственного развития учащихся объединения (ШТУР);</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отслеживание уровня развития творческого мышления (методика П.Торранса);</w:t>
      </w:r>
    </w:p>
    <w:p w:rsidR="00967F50" w:rsidRPr="003F726A" w:rsidRDefault="00967F50" w:rsidP="00967F50">
      <w:pPr>
        <w:pStyle w:val="afff2"/>
        <w:jc w:val="both"/>
        <w:rPr>
          <w:rFonts w:ascii="Times New Roman" w:hAnsi="Times New Roman"/>
          <w:sz w:val="24"/>
          <w:szCs w:val="24"/>
        </w:rPr>
      </w:pPr>
      <w:r w:rsidRPr="003F726A">
        <w:rPr>
          <w:rFonts w:ascii="Times New Roman" w:hAnsi="Times New Roman"/>
          <w:sz w:val="24"/>
          <w:szCs w:val="24"/>
        </w:rPr>
        <w:t xml:space="preserve">          - отслеживание успешности индивидуального роста и развития учащихся в учебной деятельности.</w:t>
      </w:r>
    </w:p>
    <w:p w:rsidR="00967F50" w:rsidRDefault="00967F50" w:rsidP="00984FF8">
      <w:pPr>
        <w:pStyle w:val="afff2"/>
        <w:jc w:val="both"/>
        <w:rPr>
          <w:rFonts w:eastAsia="Georgia"/>
          <w:b/>
          <w:color w:val="000000"/>
          <w:spacing w:val="1"/>
          <w:lang w:eastAsia="ar-SA"/>
        </w:rPr>
      </w:pPr>
      <w:r w:rsidRPr="003F726A">
        <w:rPr>
          <w:rFonts w:ascii="Times New Roman" w:hAnsi="Times New Roman"/>
          <w:sz w:val="24"/>
          <w:szCs w:val="24"/>
        </w:rPr>
        <w:t xml:space="preserve">        Реализация программы «Одаренные дети» в М</w:t>
      </w:r>
      <w:r>
        <w:rPr>
          <w:rFonts w:ascii="Times New Roman" w:hAnsi="Times New Roman"/>
          <w:sz w:val="24"/>
          <w:szCs w:val="24"/>
        </w:rPr>
        <w:t>Б</w:t>
      </w:r>
      <w:r w:rsidRPr="003F726A">
        <w:rPr>
          <w:rFonts w:ascii="Times New Roman" w:hAnsi="Times New Roman"/>
          <w:sz w:val="24"/>
          <w:szCs w:val="24"/>
        </w:rPr>
        <w:t xml:space="preserve">ОУ </w:t>
      </w:r>
      <w:r w:rsidR="00844AB2" w:rsidRPr="00844AB2">
        <w:rPr>
          <w:rFonts w:ascii="Times New Roman" w:hAnsi="Times New Roman"/>
          <w:sz w:val="24"/>
          <w:szCs w:val="24"/>
        </w:rPr>
        <w:t>«Сергеевская СОШ ПРМ»</w:t>
      </w:r>
      <w:r w:rsidRPr="003F726A">
        <w:rPr>
          <w:rFonts w:ascii="Times New Roman" w:hAnsi="Times New Roman"/>
          <w:sz w:val="24"/>
          <w:szCs w:val="24"/>
        </w:rPr>
        <w:t xml:space="preserve"> позволит увеличить процент </w:t>
      </w:r>
      <w:r>
        <w:rPr>
          <w:rFonts w:ascii="Times New Roman" w:hAnsi="Times New Roman"/>
          <w:sz w:val="24"/>
          <w:szCs w:val="24"/>
        </w:rPr>
        <w:t>об</w:t>
      </w:r>
      <w:r w:rsidRPr="003F726A">
        <w:rPr>
          <w:rFonts w:ascii="Times New Roman" w:hAnsi="Times New Roman"/>
          <w:sz w:val="24"/>
          <w:szCs w:val="24"/>
        </w:rPr>
        <w:t>уча</w:t>
      </w:r>
      <w:r>
        <w:rPr>
          <w:rFonts w:ascii="Times New Roman" w:hAnsi="Times New Roman"/>
          <w:sz w:val="24"/>
          <w:szCs w:val="24"/>
        </w:rPr>
        <w:t>ю</w:t>
      </w:r>
      <w:r w:rsidRPr="003F726A">
        <w:rPr>
          <w:rFonts w:ascii="Times New Roman" w:hAnsi="Times New Roman"/>
          <w:sz w:val="24"/>
          <w:szCs w:val="24"/>
        </w:rPr>
        <w:t>щихся, принявших участие в олимпиадном движении, расширить и  увеличить количество мероприятий для раскрытия творческих способностей обучающихся, собрать банк данных детской одаренности, включающего сведения о детях с различными типами одаренности, повысить качество подготовки и количество педагогов работающих с одаренными детьми.</w:t>
      </w:r>
    </w:p>
    <w:p w:rsidR="00967F50" w:rsidRDefault="00967F50" w:rsidP="002627FE">
      <w:pPr>
        <w:ind w:left="2080"/>
        <w:jc w:val="center"/>
        <w:rPr>
          <w:rFonts w:eastAsia="Georgia"/>
          <w:b/>
          <w:color w:val="000000"/>
          <w:spacing w:val="1"/>
          <w:lang w:eastAsia="ar-SA"/>
        </w:rPr>
      </w:pPr>
    </w:p>
    <w:p w:rsidR="002627FE" w:rsidRPr="00B32FA8" w:rsidRDefault="002627FE" w:rsidP="002627FE">
      <w:pPr>
        <w:ind w:left="2080"/>
        <w:jc w:val="center"/>
        <w:rPr>
          <w:rFonts w:eastAsia="Calibri"/>
          <w:b/>
          <w:lang w:eastAsia="ar-SA"/>
        </w:rPr>
      </w:pPr>
      <w:r w:rsidRPr="00B32FA8">
        <w:rPr>
          <w:rFonts w:eastAsia="Georgia"/>
          <w:b/>
          <w:color w:val="000000"/>
          <w:spacing w:val="1"/>
          <w:lang w:eastAsia="ar-SA"/>
        </w:rPr>
        <w:t>Требования к условиям реализации программы:</w:t>
      </w:r>
    </w:p>
    <w:p w:rsidR="002627FE" w:rsidRPr="00B32FA8" w:rsidRDefault="002627FE" w:rsidP="002627FE">
      <w:pPr>
        <w:widowControl w:val="0"/>
        <w:ind w:left="20" w:right="20" w:firstLine="660"/>
        <w:jc w:val="both"/>
        <w:rPr>
          <w:spacing w:val="1"/>
        </w:rPr>
      </w:pPr>
      <w:r w:rsidRPr="00B32FA8">
        <w:rPr>
          <w:color w:val="000000"/>
          <w:spacing w:val="1"/>
          <w:shd w:val="clear" w:color="auto" w:fill="FFFFFF"/>
        </w:rPr>
        <w:t xml:space="preserve">В МБОУ </w:t>
      </w:r>
      <w:r w:rsidR="00844AB2" w:rsidRPr="00844AB2">
        <w:rPr>
          <w:color w:val="000000"/>
          <w:spacing w:val="1"/>
          <w:shd w:val="clear" w:color="auto" w:fill="FFFFFF"/>
        </w:rPr>
        <w:t>«Сергеевская СОШ ПРМ»</w:t>
      </w:r>
      <w:r w:rsidR="00844AB2">
        <w:rPr>
          <w:color w:val="000000"/>
          <w:spacing w:val="1"/>
          <w:shd w:val="clear" w:color="auto" w:fill="FFFFFF"/>
        </w:rPr>
        <w:t xml:space="preserve"> </w:t>
      </w:r>
      <w:r w:rsidRPr="00B32FA8">
        <w:rPr>
          <w:color w:val="000000"/>
          <w:spacing w:val="1"/>
          <w:shd w:val="clear" w:color="auto" w:fill="FFFFFF"/>
        </w:rPr>
        <w:t>созданы следующие условия для реализации программы коррекционной работы:</w:t>
      </w:r>
    </w:p>
    <w:p w:rsidR="002627FE" w:rsidRPr="00B32FA8" w:rsidRDefault="002627FE" w:rsidP="002627FE">
      <w:pPr>
        <w:widowControl w:val="0"/>
        <w:ind w:left="20" w:firstLine="340"/>
        <w:jc w:val="both"/>
        <w:rPr>
          <w:rFonts w:eastAsia="Calibri"/>
          <w:b/>
          <w:i/>
          <w:iCs/>
          <w:spacing w:val="2"/>
        </w:rPr>
      </w:pPr>
      <w:r w:rsidRPr="00B32FA8">
        <w:rPr>
          <w:rFonts w:eastAsia="Calibri"/>
          <w:b/>
          <w:i/>
          <w:iCs/>
          <w:spacing w:val="2"/>
        </w:rPr>
        <w:t>Психолого-педагогическое обеспечение:</w:t>
      </w:r>
    </w:p>
    <w:p w:rsidR="002627FE" w:rsidRPr="00B32FA8" w:rsidRDefault="002627FE" w:rsidP="008A588E">
      <w:pPr>
        <w:widowControl w:val="0"/>
        <w:numPr>
          <w:ilvl w:val="0"/>
          <w:numId w:val="75"/>
        </w:numPr>
        <w:tabs>
          <w:tab w:val="left" w:pos="927"/>
        </w:tabs>
        <w:ind w:right="20"/>
        <w:jc w:val="both"/>
        <w:rPr>
          <w:spacing w:val="1"/>
        </w:rPr>
      </w:pPr>
      <w:r w:rsidRPr="00B32FA8">
        <w:rPr>
          <w:color w:val="000000"/>
          <w:spacing w:val="1"/>
          <w:shd w:val="clear" w:color="auto" w:fill="FFFFFF"/>
        </w:rPr>
        <w:t>обеспечение дифференцированных условий (оптимальный режим учебных нагрузок, вариативные формы получения образования и специализированной помощи) в соответствии с рекомендациями психолого-</w:t>
      </w:r>
      <w:r w:rsidRPr="00B32FA8">
        <w:rPr>
          <w:color w:val="000000"/>
          <w:spacing w:val="1"/>
          <w:shd w:val="clear" w:color="auto" w:fill="FFFFFF"/>
        </w:rPr>
        <w:softHyphen/>
        <w:t>медико-педагогической комиссии;</w:t>
      </w:r>
    </w:p>
    <w:p w:rsidR="002627FE" w:rsidRPr="00B32FA8" w:rsidRDefault="002627FE" w:rsidP="002627FE">
      <w:pPr>
        <w:widowControl w:val="0"/>
        <w:ind w:left="20" w:right="20"/>
        <w:jc w:val="both"/>
        <w:rPr>
          <w:spacing w:val="1"/>
        </w:rPr>
      </w:pPr>
      <w:r w:rsidRPr="00B32FA8">
        <w:rPr>
          <w:color w:val="000000"/>
          <w:spacing w:val="1"/>
          <w:shd w:val="clear" w:color="auto" w:fill="FFFFFF"/>
        </w:rPr>
        <w:t xml:space="preserve">- обеспечение психолого-педагогических условий (коррекционная направленность учебно-воспитательного процесса; учёт индивидуальныхособенностей ребёнка; соблюдение комфортного психоэмоционального режима; использование современных педагогических технологий, в том числе информационных, компьютерных для </w:t>
      </w:r>
      <w:r w:rsidRPr="00B32FA8">
        <w:rPr>
          <w:color w:val="000000"/>
          <w:spacing w:val="1"/>
          <w:shd w:val="clear" w:color="auto" w:fill="FFFFFF"/>
        </w:rPr>
        <w:lastRenderedPageBreak/>
        <w:t>оптимизации образовательной деятельности, повышения его эффективности, доступности);</w:t>
      </w:r>
    </w:p>
    <w:p w:rsidR="002627FE" w:rsidRPr="00B32FA8" w:rsidRDefault="002627FE" w:rsidP="002627FE">
      <w:pPr>
        <w:widowControl w:val="0"/>
        <w:ind w:left="20" w:right="20" w:firstLine="340"/>
        <w:jc w:val="both"/>
        <w:rPr>
          <w:spacing w:val="1"/>
        </w:rPr>
      </w:pPr>
      <w:r w:rsidRPr="00B32FA8">
        <w:rPr>
          <w:color w:val="000000"/>
          <w:spacing w:val="1"/>
          <w:shd w:val="clear" w:color="auto" w:fill="FFFFFF"/>
        </w:rPr>
        <w:t>— использование специальных методов, приёмов, средств обучения, ориентированных на особые образовательные потребности детей; дифференцированное и индивидуализированное обучение с учётом специфики нарушения развития ребёнка; комплексное воздействие на обучающегося, осуществляемое на индивидуальных и групповых коррекционных занятиях);</w:t>
      </w:r>
    </w:p>
    <w:p w:rsidR="002627FE" w:rsidRPr="00B32FA8" w:rsidRDefault="002627FE" w:rsidP="008A588E">
      <w:pPr>
        <w:widowControl w:val="0"/>
        <w:numPr>
          <w:ilvl w:val="0"/>
          <w:numId w:val="75"/>
        </w:numPr>
        <w:tabs>
          <w:tab w:val="left" w:pos="951"/>
        </w:tabs>
        <w:ind w:right="20"/>
        <w:jc w:val="both"/>
        <w:rPr>
          <w:spacing w:val="1"/>
        </w:rPr>
      </w:pPr>
      <w:r w:rsidRPr="00B32FA8">
        <w:rPr>
          <w:color w:val="000000"/>
          <w:spacing w:val="1"/>
          <w:shd w:val="clear" w:color="auto" w:fill="FFFFFF"/>
        </w:rPr>
        <w:t>обеспечение здоровьесберегающих условий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w:t>
      </w:r>
    </w:p>
    <w:p w:rsidR="002627FE" w:rsidRPr="00B32FA8" w:rsidRDefault="002627FE" w:rsidP="008A588E">
      <w:pPr>
        <w:widowControl w:val="0"/>
        <w:numPr>
          <w:ilvl w:val="0"/>
          <w:numId w:val="75"/>
        </w:numPr>
        <w:tabs>
          <w:tab w:val="left" w:pos="860"/>
        </w:tabs>
        <w:ind w:right="20"/>
        <w:jc w:val="both"/>
        <w:rPr>
          <w:spacing w:val="1"/>
        </w:rPr>
      </w:pPr>
      <w:r w:rsidRPr="00B32FA8">
        <w:rPr>
          <w:color w:val="000000"/>
          <w:spacing w:val="1"/>
          <w:shd w:val="clear" w:color="auto" w:fill="FFFFFF"/>
        </w:rPr>
        <w:t>обеспечение участия всех детей с ограниченными возможностями здоровья, независимо от степени выраженности нарушений их развития, вместе с нормально развивающимися детьми в проведении воспитательных, культурно-развлекательных, спортивно-оздоровительных и иных досуговых мероприятий.</w:t>
      </w:r>
    </w:p>
    <w:p w:rsidR="002627FE" w:rsidRPr="00B32FA8" w:rsidRDefault="002627FE" w:rsidP="002627FE">
      <w:pPr>
        <w:widowControl w:val="0"/>
        <w:ind w:left="360"/>
        <w:jc w:val="both"/>
        <w:rPr>
          <w:rFonts w:eastAsia="Calibri"/>
          <w:b/>
          <w:i/>
          <w:iCs/>
          <w:spacing w:val="2"/>
        </w:rPr>
      </w:pPr>
      <w:r w:rsidRPr="00B32FA8">
        <w:rPr>
          <w:rFonts w:eastAsia="Calibri"/>
          <w:b/>
          <w:i/>
          <w:iCs/>
          <w:spacing w:val="2"/>
        </w:rPr>
        <w:t>Программно-методическое обеспечение</w:t>
      </w:r>
    </w:p>
    <w:p w:rsidR="002627FE" w:rsidRPr="00B32FA8" w:rsidRDefault="002627FE" w:rsidP="008A588E">
      <w:pPr>
        <w:widowControl w:val="0"/>
        <w:numPr>
          <w:ilvl w:val="0"/>
          <w:numId w:val="75"/>
        </w:numPr>
        <w:ind w:right="20"/>
        <w:jc w:val="both"/>
        <w:rPr>
          <w:spacing w:val="1"/>
          <w:shd w:val="clear" w:color="auto" w:fill="FFFFFF"/>
        </w:rPr>
      </w:pPr>
      <w:r w:rsidRPr="00B32FA8">
        <w:rPr>
          <w:color w:val="000000"/>
          <w:spacing w:val="1"/>
          <w:shd w:val="clear" w:color="auto" w:fill="FFFFFF"/>
        </w:rPr>
        <w:t xml:space="preserve">В процессе реализации программы коррекционной работы используются коррекционно-развивающие программы, диагностический и коррекционно </w:t>
      </w:r>
      <w:r w:rsidRPr="00B32FA8">
        <w:rPr>
          <w:color w:val="000000"/>
          <w:spacing w:val="1"/>
          <w:shd w:val="clear" w:color="auto" w:fill="FFFFFF"/>
        </w:rPr>
        <w:softHyphen/>
        <w:t>развивающий инструментарий, необходимый для осуществления профессиональной деятельности учителя, педагога-психолога.</w:t>
      </w:r>
    </w:p>
    <w:p w:rsidR="002627FE" w:rsidRPr="00B32FA8" w:rsidRDefault="002627FE" w:rsidP="002627FE">
      <w:pPr>
        <w:widowControl w:val="0"/>
        <w:ind w:left="20" w:firstLine="340"/>
        <w:jc w:val="both"/>
        <w:rPr>
          <w:rFonts w:eastAsia="Calibri"/>
          <w:b/>
          <w:i/>
          <w:iCs/>
          <w:spacing w:val="2"/>
        </w:rPr>
      </w:pPr>
      <w:r w:rsidRPr="00B32FA8">
        <w:rPr>
          <w:rFonts w:eastAsia="Calibri"/>
          <w:b/>
          <w:i/>
          <w:iCs/>
          <w:spacing w:val="2"/>
        </w:rPr>
        <w:t>Кадровое обеспечение</w:t>
      </w:r>
    </w:p>
    <w:p w:rsidR="002627FE" w:rsidRPr="00B32FA8" w:rsidRDefault="002627FE" w:rsidP="002627FE">
      <w:pPr>
        <w:widowControl w:val="0"/>
        <w:ind w:left="20" w:right="20" w:firstLine="340"/>
        <w:jc w:val="both"/>
        <w:rPr>
          <w:spacing w:val="1"/>
        </w:rPr>
      </w:pPr>
      <w:r w:rsidRPr="00B32FA8">
        <w:rPr>
          <w:color w:val="000000"/>
          <w:spacing w:val="1"/>
          <w:shd w:val="clear" w:color="auto" w:fill="FFFFFF"/>
        </w:rPr>
        <w:t xml:space="preserve">Важным моментом реализации программы коррекционной работы является кадровое обеспечение. В МБОУ </w:t>
      </w:r>
      <w:r w:rsidR="00844AB2" w:rsidRPr="00844AB2">
        <w:rPr>
          <w:color w:val="000000"/>
          <w:spacing w:val="1"/>
          <w:shd w:val="clear" w:color="auto" w:fill="FFFFFF"/>
        </w:rPr>
        <w:t>«Сергеевская СОШ ПРМ»</w:t>
      </w:r>
      <w:r w:rsidRPr="00B32FA8">
        <w:rPr>
          <w:color w:val="000000"/>
          <w:spacing w:val="1"/>
          <w:shd w:val="clear" w:color="auto" w:fill="FFFFFF"/>
        </w:rPr>
        <w:t xml:space="preserve"> это:</w:t>
      </w:r>
    </w:p>
    <w:p w:rsidR="002627FE" w:rsidRPr="00B32FA8" w:rsidRDefault="002627FE" w:rsidP="008A588E">
      <w:pPr>
        <w:widowControl w:val="0"/>
        <w:numPr>
          <w:ilvl w:val="0"/>
          <w:numId w:val="76"/>
        </w:numPr>
        <w:tabs>
          <w:tab w:val="left" w:pos="518"/>
        </w:tabs>
        <w:jc w:val="both"/>
        <w:rPr>
          <w:spacing w:val="1"/>
          <w:shd w:val="clear" w:color="auto" w:fill="FFFFFF"/>
        </w:rPr>
      </w:pPr>
      <w:r w:rsidRPr="00B32FA8">
        <w:rPr>
          <w:color w:val="000000"/>
          <w:spacing w:val="1"/>
          <w:shd w:val="clear" w:color="auto" w:fill="FFFFFF"/>
        </w:rPr>
        <w:t>квалифицированные педагоги начальной школы.</w:t>
      </w:r>
    </w:p>
    <w:p w:rsidR="002627FE" w:rsidRPr="00B32FA8" w:rsidRDefault="002627FE" w:rsidP="002627FE">
      <w:pPr>
        <w:widowControl w:val="0"/>
        <w:ind w:firstLine="340"/>
        <w:jc w:val="both"/>
        <w:rPr>
          <w:rFonts w:eastAsia="Calibri"/>
          <w:b/>
          <w:i/>
          <w:iCs/>
          <w:spacing w:val="2"/>
        </w:rPr>
      </w:pPr>
      <w:r w:rsidRPr="00B32FA8">
        <w:rPr>
          <w:rFonts w:eastAsia="Calibri"/>
          <w:b/>
          <w:i/>
          <w:iCs/>
          <w:spacing w:val="2"/>
        </w:rPr>
        <w:t>Материально-техническое обеспечение</w:t>
      </w:r>
    </w:p>
    <w:p w:rsidR="002627FE" w:rsidRPr="00B32FA8" w:rsidRDefault="002627FE" w:rsidP="002627FE">
      <w:pPr>
        <w:widowControl w:val="0"/>
        <w:tabs>
          <w:tab w:val="left" w:pos="2894"/>
          <w:tab w:val="left" w:pos="3859"/>
          <w:tab w:val="left" w:pos="7982"/>
        </w:tabs>
        <w:ind w:right="20" w:firstLine="340"/>
        <w:jc w:val="both"/>
        <w:rPr>
          <w:spacing w:val="1"/>
        </w:rPr>
      </w:pPr>
      <w:r w:rsidRPr="00B32FA8">
        <w:rPr>
          <w:color w:val="000000"/>
          <w:spacing w:val="1"/>
          <w:shd w:val="clear" w:color="auto" w:fill="FFFFFF"/>
        </w:rPr>
        <w:t xml:space="preserve">В МБОУ </w:t>
      </w:r>
      <w:r w:rsidR="005338A8">
        <w:rPr>
          <w:color w:val="000000"/>
          <w:spacing w:val="1"/>
          <w:shd w:val="clear" w:color="auto" w:fill="FFFFFF"/>
        </w:rPr>
        <w:t>«Сергеевская СОШ ПМР»</w:t>
      </w:r>
      <w:r w:rsidRPr="00B32FA8">
        <w:rPr>
          <w:color w:val="000000"/>
          <w:spacing w:val="1"/>
          <w:shd w:val="clear" w:color="auto" w:fill="FFFFFF"/>
        </w:rPr>
        <w:t xml:space="preserve"> созданы условия для организации спортивных и массовых мероприятий, питания, оздоровительных мероприятий,хозяйственно-бытового и санитарно-гигиенического обслуживания.</w:t>
      </w:r>
    </w:p>
    <w:p w:rsidR="002627FE" w:rsidRPr="00B32FA8" w:rsidRDefault="002627FE" w:rsidP="002627FE">
      <w:pPr>
        <w:widowControl w:val="0"/>
        <w:ind w:firstLine="340"/>
        <w:jc w:val="both"/>
        <w:rPr>
          <w:rFonts w:eastAsia="Calibri"/>
          <w:b/>
          <w:i/>
          <w:iCs/>
          <w:spacing w:val="2"/>
        </w:rPr>
      </w:pPr>
      <w:r w:rsidRPr="00B32FA8">
        <w:rPr>
          <w:rFonts w:eastAsia="Calibri"/>
          <w:b/>
          <w:i/>
          <w:iCs/>
          <w:spacing w:val="2"/>
        </w:rPr>
        <w:t>Информационное обеспечение:</w:t>
      </w:r>
    </w:p>
    <w:p w:rsidR="002627FE" w:rsidRPr="00B32FA8" w:rsidRDefault="002627FE" w:rsidP="008A588E">
      <w:pPr>
        <w:widowControl w:val="0"/>
        <w:numPr>
          <w:ilvl w:val="0"/>
          <w:numId w:val="76"/>
        </w:numPr>
        <w:tabs>
          <w:tab w:val="left" w:pos="552"/>
        </w:tabs>
        <w:spacing w:after="604"/>
        <w:ind w:right="20"/>
        <w:jc w:val="both"/>
        <w:rPr>
          <w:spacing w:val="1"/>
        </w:rPr>
      </w:pPr>
      <w:r w:rsidRPr="00B32FA8">
        <w:rPr>
          <w:color w:val="000000"/>
          <w:spacing w:val="1"/>
          <w:shd w:val="clear" w:color="auto" w:fill="FFFFFF"/>
        </w:rPr>
        <w:t>создание информационной образовательной среды (мобильный компьютерный класс, локальная сеть по всей школе).</w:t>
      </w:r>
    </w:p>
    <w:p w:rsidR="002627FE" w:rsidRPr="00B32FA8" w:rsidRDefault="002627FE" w:rsidP="002627FE">
      <w:pPr>
        <w:spacing w:after="478"/>
        <w:ind w:left="1940"/>
        <w:jc w:val="center"/>
        <w:rPr>
          <w:rFonts w:eastAsia="Calibri"/>
          <w:b/>
          <w:lang w:eastAsia="ar-SA"/>
        </w:rPr>
      </w:pPr>
      <w:r w:rsidRPr="00B32FA8">
        <w:rPr>
          <w:rFonts w:eastAsia="Georgia"/>
          <w:b/>
          <w:color w:val="000000"/>
          <w:spacing w:val="1"/>
          <w:lang w:eastAsia="ar-SA"/>
        </w:rPr>
        <w:t>Планируемые результаты коррекционной работы:</w:t>
      </w:r>
    </w:p>
    <w:p w:rsidR="002627FE" w:rsidRPr="00B32FA8" w:rsidRDefault="002627FE" w:rsidP="002627FE">
      <w:pPr>
        <w:widowControl w:val="0"/>
        <w:tabs>
          <w:tab w:val="left" w:pos="2415"/>
        </w:tabs>
        <w:rPr>
          <w:spacing w:val="1"/>
        </w:rPr>
      </w:pPr>
      <w:r w:rsidRPr="00B32FA8">
        <w:rPr>
          <w:color w:val="000000"/>
          <w:spacing w:val="1"/>
          <w:shd w:val="clear" w:color="auto" w:fill="FFFFFF"/>
        </w:rPr>
        <w:t>1.Повышение уровня общего развития обучающихся.</w:t>
      </w:r>
    </w:p>
    <w:p w:rsidR="002627FE" w:rsidRPr="00B32FA8" w:rsidRDefault="002627FE" w:rsidP="002627FE">
      <w:pPr>
        <w:widowControl w:val="0"/>
        <w:tabs>
          <w:tab w:val="left" w:pos="2415"/>
        </w:tabs>
        <w:rPr>
          <w:spacing w:val="1"/>
        </w:rPr>
      </w:pPr>
      <w:r w:rsidRPr="00B32FA8">
        <w:rPr>
          <w:color w:val="000000"/>
          <w:spacing w:val="1"/>
          <w:shd w:val="clear" w:color="auto" w:fill="FFFFFF"/>
        </w:rPr>
        <w:t>2.Восполнение пробелов предшествующего развития и обучения.</w:t>
      </w:r>
    </w:p>
    <w:p w:rsidR="002627FE" w:rsidRPr="00B32FA8" w:rsidRDefault="002627FE" w:rsidP="002627FE">
      <w:pPr>
        <w:widowControl w:val="0"/>
        <w:tabs>
          <w:tab w:val="left" w:pos="355"/>
        </w:tabs>
        <w:ind w:right="380"/>
        <w:rPr>
          <w:spacing w:val="1"/>
        </w:rPr>
      </w:pPr>
      <w:r w:rsidRPr="00B32FA8">
        <w:rPr>
          <w:color w:val="000000"/>
          <w:spacing w:val="1"/>
          <w:shd w:val="clear" w:color="auto" w:fill="FFFFFF"/>
        </w:rPr>
        <w:t>3.Формирование недостаточно освоенных учебных умений и навыков.</w:t>
      </w:r>
    </w:p>
    <w:p w:rsidR="002627FE" w:rsidRPr="00B32FA8" w:rsidRDefault="002627FE" w:rsidP="002627FE">
      <w:pPr>
        <w:widowControl w:val="0"/>
        <w:tabs>
          <w:tab w:val="left" w:pos="278"/>
        </w:tabs>
        <w:ind w:right="140"/>
        <w:rPr>
          <w:spacing w:val="1"/>
        </w:rPr>
      </w:pPr>
      <w:r w:rsidRPr="00B32FA8">
        <w:rPr>
          <w:color w:val="000000"/>
          <w:spacing w:val="1"/>
          <w:shd w:val="clear" w:color="auto" w:fill="FFFFFF"/>
        </w:rPr>
        <w:t>4.Коррекция отклонений в развитии познавательной сферы и речи.</w:t>
      </w:r>
    </w:p>
    <w:p w:rsidR="002627FE" w:rsidRPr="00B32FA8" w:rsidRDefault="002627FE" w:rsidP="002627FE">
      <w:pPr>
        <w:rPr>
          <w:rFonts w:eastAsia="Calibri"/>
          <w:color w:val="000000"/>
          <w:spacing w:val="1"/>
          <w:shd w:val="clear" w:color="auto" w:fill="FFFFFF"/>
          <w:lang w:eastAsia="ar-SA"/>
        </w:rPr>
      </w:pPr>
      <w:r w:rsidRPr="00B32FA8">
        <w:rPr>
          <w:rFonts w:eastAsia="Calibri"/>
          <w:color w:val="000000"/>
          <w:spacing w:val="1"/>
          <w:shd w:val="clear" w:color="auto" w:fill="FFFFFF"/>
          <w:lang w:eastAsia="ar-SA"/>
        </w:rPr>
        <w:t>5.Направленная подготовка к восприятию нового учебного материала.</w:t>
      </w:r>
    </w:p>
    <w:p w:rsidR="002627FE" w:rsidRPr="00B32FA8" w:rsidRDefault="002627FE" w:rsidP="002627FE">
      <w:pPr>
        <w:autoSpaceDE w:val="0"/>
        <w:autoSpaceDN w:val="0"/>
        <w:adjustRightInd w:val="0"/>
        <w:ind w:left="567" w:hanging="425"/>
        <w:jc w:val="center"/>
        <w:rPr>
          <w:b/>
        </w:rPr>
      </w:pPr>
    </w:p>
    <w:p w:rsidR="008E2F09" w:rsidRPr="008E2F09" w:rsidRDefault="008E2F09" w:rsidP="00EA2439">
      <w:pPr>
        <w:rPr>
          <w:rStyle w:val="FontStyle48"/>
          <w:sz w:val="24"/>
          <w:szCs w:val="24"/>
        </w:rPr>
        <w:sectPr w:rsidR="008E2F09" w:rsidRPr="008E2F09" w:rsidSect="00BB1275">
          <w:pgSz w:w="11905" w:h="16837"/>
          <w:pgMar w:top="1134" w:right="850" w:bottom="1134" w:left="1701" w:header="720" w:footer="720" w:gutter="0"/>
          <w:cols w:space="60"/>
          <w:noEndnote/>
          <w:docGrid w:linePitch="326"/>
        </w:sectPr>
      </w:pPr>
    </w:p>
    <w:p w:rsidR="008E2F09" w:rsidRPr="008E2F09" w:rsidRDefault="008E2F09" w:rsidP="008E2F09">
      <w:pPr>
        <w:pStyle w:val="Style19"/>
        <w:widowControl/>
        <w:spacing w:before="19" w:line="240" w:lineRule="auto"/>
        <w:rPr>
          <w:szCs w:val="20"/>
        </w:rPr>
      </w:pPr>
    </w:p>
    <w:p w:rsidR="00E2395D" w:rsidRPr="00CB5162" w:rsidRDefault="00E2395D" w:rsidP="004177D4">
      <w:pPr>
        <w:pStyle w:val="1"/>
        <w:numPr>
          <w:ilvl w:val="0"/>
          <w:numId w:val="1"/>
        </w:numPr>
        <w:ind w:left="0" w:firstLine="0"/>
      </w:pPr>
      <w:r w:rsidRPr="00CB5162">
        <w:t>Организационный раздел</w:t>
      </w:r>
    </w:p>
    <w:p w:rsidR="00E2395D" w:rsidRPr="00CB5162" w:rsidRDefault="00E7394E" w:rsidP="004177D4">
      <w:pPr>
        <w:numPr>
          <w:ilvl w:val="1"/>
          <w:numId w:val="1"/>
        </w:numPr>
        <w:spacing w:line="360" w:lineRule="auto"/>
        <w:ind w:left="0" w:firstLine="0"/>
        <w:jc w:val="center"/>
        <w:outlineLvl w:val="1"/>
        <w:rPr>
          <w:rFonts w:eastAsia="MS Gothic"/>
          <w:b/>
          <w:sz w:val="28"/>
        </w:rPr>
      </w:pPr>
      <w:r w:rsidRPr="00CB5162">
        <w:rPr>
          <w:rFonts w:eastAsia="MS Gothic"/>
          <w:b/>
          <w:sz w:val="28"/>
        </w:rPr>
        <w:t xml:space="preserve">УЧЕБНЫЙ ПЛАН НАЧАЛЬНОГО ОБЩЕГО ОБРАЗОВАНИЯ МБОУ </w:t>
      </w:r>
      <w:r w:rsidR="00844AB2" w:rsidRPr="00844AB2">
        <w:rPr>
          <w:rFonts w:eastAsia="MS Gothic"/>
          <w:b/>
          <w:sz w:val="28"/>
        </w:rPr>
        <w:t>«Сергеевская СОШ ПРМ»</w:t>
      </w:r>
      <w:r w:rsidR="0004058E">
        <w:rPr>
          <w:rFonts w:eastAsia="MS Gothic"/>
          <w:b/>
          <w:sz w:val="28"/>
        </w:rPr>
        <w:t>НА 2019-2010</w:t>
      </w:r>
      <w:r w:rsidRPr="00CB5162">
        <w:rPr>
          <w:rFonts w:eastAsia="MS Gothic"/>
          <w:b/>
          <w:sz w:val="28"/>
        </w:rPr>
        <w:t xml:space="preserve"> УЧЕБНЫЙ ГОД</w:t>
      </w:r>
    </w:p>
    <w:p w:rsidR="0004058E" w:rsidRPr="0004058E" w:rsidRDefault="0004058E" w:rsidP="0004058E">
      <w:pPr>
        <w:tabs>
          <w:tab w:val="left" w:pos="709"/>
        </w:tabs>
        <w:spacing w:line="276" w:lineRule="auto"/>
        <w:ind w:right="240"/>
        <w:contextualSpacing/>
        <w:jc w:val="both"/>
        <w:rPr>
          <w:b/>
          <w:i/>
          <w:kern w:val="2"/>
        </w:rPr>
      </w:pPr>
    </w:p>
    <w:p w:rsidR="0052350B" w:rsidRPr="006B1D81" w:rsidRDefault="0052350B" w:rsidP="006B1D81">
      <w:pPr>
        <w:tabs>
          <w:tab w:val="left" w:pos="709"/>
        </w:tabs>
        <w:spacing w:line="276" w:lineRule="auto"/>
        <w:ind w:right="240"/>
        <w:contextualSpacing/>
        <w:jc w:val="center"/>
        <w:rPr>
          <w:b/>
        </w:rPr>
      </w:pPr>
      <w:r w:rsidRPr="006B1D81">
        <w:rPr>
          <w:b/>
        </w:rPr>
        <w:t>Пояснительная записка</w:t>
      </w:r>
    </w:p>
    <w:p w:rsidR="0052350B" w:rsidRPr="0052350B" w:rsidRDefault="0052350B" w:rsidP="0052350B">
      <w:pPr>
        <w:tabs>
          <w:tab w:val="left" w:pos="709"/>
        </w:tabs>
        <w:spacing w:line="276" w:lineRule="auto"/>
        <w:ind w:right="240"/>
        <w:contextualSpacing/>
        <w:jc w:val="both"/>
      </w:pPr>
      <w:r w:rsidRPr="0052350B">
        <w:t xml:space="preserve">     Содержание учебного плана начального общего образования определено ФГОС НОО и реализуется по образовательн</w:t>
      </w:r>
      <w:r w:rsidR="006B1D81">
        <w:t>ой</w:t>
      </w:r>
      <w:r w:rsidRPr="0052350B">
        <w:t xml:space="preserve"> программ</w:t>
      </w:r>
      <w:r w:rsidR="006B1D81">
        <w:t>е</w:t>
      </w:r>
      <w:r w:rsidRPr="0052350B">
        <w:t xml:space="preserve"> «Школа России».</w:t>
      </w:r>
    </w:p>
    <w:p w:rsidR="0052350B" w:rsidRPr="0052350B" w:rsidRDefault="0052350B" w:rsidP="0052350B">
      <w:pPr>
        <w:tabs>
          <w:tab w:val="left" w:pos="709"/>
        </w:tabs>
        <w:spacing w:line="276" w:lineRule="auto"/>
        <w:ind w:right="240"/>
        <w:contextualSpacing/>
        <w:jc w:val="both"/>
      </w:pPr>
      <w:r w:rsidRPr="0052350B">
        <w:t xml:space="preserve">        Учебная деятельность обучающихся начального общего образования реализуется через учебные предметы в соответствии с требованиями ФГОС НОО и приказами Минобрнауки России: </w:t>
      </w:r>
    </w:p>
    <w:p w:rsidR="0052350B" w:rsidRPr="0052350B" w:rsidRDefault="0052350B" w:rsidP="0052350B">
      <w:pPr>
        <w:tabs>
          <w:tab w:val="left" w:pos="709"/>
        </w:tabs>
        <w:spacing w:line="276" w:lineRule="auto"/>
        <w:ind w:right="240"/>
        <w:contextualSpacing/>
        <w:jc w:val="both"/>
      </w:pPr>
      <w:r w:rsidRPr="0052350B">
        <w:t>-    Приказ Минобрнауки РФ от 19 декабря 2014 № 1598 «Об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w:t>
      </w:r>
    </w:p>
    <w:p w:rsidR="0052350B" w:rsidRPr="0052350B" w:rsidRDefault="0052350B" w:rsidP="0052350B">
      <w:pPr>
        <w:tabs>
          <w:tab w:val="left" w:pos="709"/>
        </w:tabs>
        <w:spacing w:line="276" w:lineRule="auto"/>
        <w:ind w:right="240"/>
        <w:contextualSpacing/>
        <w:jc w:val="both"/>
      </w:pPr>
      <w:r w:rsidRPr="0052350B">
        <w:t xml:space="preserve"> -   Приказ Минобрнауки РФ от 19 декабря 2014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52350B" w:rsidRPr="0052350B" w:rsidRDefault="0052350B" w:rsidP="0052350B">
      <w:pPr>
        <w:tabs>
          <w:tab w:val="left" w:pos="709"/>
        </w:tabs>
        <w:spacing w:line="276" w:lineRule="auto"/>
        <w:ind w:right="240"/>
        <w:contextualSpacing/>
        <w:jc w:val="both"/>
      </w:pPr>
      <w:r w:rsidRPr="0052350B">
        <w:rPr>
          <w:b/>
        </w:rPr>
        <w:t>-</w:t>
      </w:r>
      <w:r w:rsidRPr="0052350B">
        <w:rPr>
          <w:bCs/>
          <w:iCs/>
        </w:rPr>
        <w:t xml:space="preserve">   </w:t>
      </w:r>
      <w:r w:rsidRPr="0052350B">
        <w:t>Федеральный Закон «Об образовании в Российской Федерации» от 29 декабря 2012 года № 273-ФЗ (с изменениями);</w:t>
      </w:r>
    </w:p>
    <w:p w:rsidR="0052350B" w:rsidRPr="0052350B" w:rsidRDefault="0052350B" w:rsidP="0052350B">
      <w:pPr>
        <w:tabs>
          <w:tab w:val="left" w:pos="709"/>
        </w:tabs>
        <w:spacing w:line="276" w:lineRule="auto"/>
        <w:ind w:right="240"/>
        <w:contextualSpacing/>
        <w:jc w:val="both"/>
      </w:pPr>
      <w:r w:rsidRPr="0052350B">
        <w:t>-   Приказ Минобрнауки РФ от 22 сентября 2011 № 2357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 № 373»;</w:t>
      </w:r>
    </w:p>
    <w:p w:rsidR="0052350B" w:rsidRPr="0052350B" w:rsidRDefault="0052350B" w:rsidP="0052350B">
      <w:pPr>
        <w:tabs>
          <w:tab w:val="left" w:pos="709"/>
        </w:tabs>
        <w:spacing w:line="276" w:lineRule="auto"/>
        <w:ind w:right="240"/>
        <w:contextualSpacing/>
        <w:jc w:val="both"/>
      </w:pPr>
      <w:r w:rsidRPr="0052350B">
        <w:t>-  Приказ Минобрнауки РФ от 06.10.2009 № 373 «Об утверждении и введении в действие федерального государственного образовательного стандарта начального общего образования»;</w:t>
      </w:r>
    </w:p>
    <w:p w:rsidR="0052350B" w:rsidRPr="0052350B" w:rsidRDefault="0052350B" w:rsidP="0052350B">
      <w:pPr>
        <w:tabs>
          <w:tab w:val="left" w:pos="709"/>
        </w:tabs>
        <w:spacing w:line="276" w:lineRule="auto"/>
        <w:ind w:right="240"/>
        <w:contextualSpacing/>
        <w:jc w:val="both"/>
      </w:pPr>
      <w:r w:rsidRPr="0052350B">
        <w:t>-  Приказ МинобрнаукиРФ от 26.11.2010 № 1241 «О внесении изменений в федеральный государственный образовательный стандарт начального общего образования, утверждённый приказом Министерства образования и науки Российской Федерации от 06.10.2009 № 373»;</w:t>
      </w:r>
    </w:p>
    <w:p w:rsidR="0052350B" w:rsidRPr="0052350B" w:rsidRDefault="0052350B" w:rsidP="0052350B">
      <w:pPr>
        <w:tabs>
          <w:tab w:val="left" w:pos="709"/>
        </w:tabs>
        <w:spacing w:line="276" w:lineRule="auto"/>
        <w:ind w:right="240"/>
        <w:contextualSpacing/>
        <w:jc w:val="both"/>
      </w:pPr>
      <w:r w:rsidRPr="0052350B">
        <w:t>-  Приказ Минобрнауки РФ от 18 декабря 2012 № 1060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 № 373»</w:t>
      </w:r>
    </w:p>
    <w:p w:rsidR="0052350B" w:rsidRPr="0052350B" w:rsidRDefault="0052350B" w:rsidP="0052350B">
      <w:pPr>
        <w:tabs>
          <w:tab w:val="left" w:pos="709"/>
        </w:tabs>
        <w:spacing w:line="276" w:lineRule="auto"/>
        <w:ind w:right="240"/>
        <w:contextualSpacing/>
        <w:jc w:val="both"/>
      </w:pPr>
      <w:r w:rsidRPr="0052350B">
        <w:t>-  Приказ Минобрнауки РФ от 29.12.2014 № 1643 «О внесении изменений в приказ Министерства образования и науки Российской Федерации от 6 октября 2009 г. № 373 «Об утверждении и введении в действие федерального государственного образовательного стандарта начального общего образования»;</w:t>
      </w:r>
    </w:p>
    <w:p w:rsidR="0052350B" w:rsidRPr="0052350B" w:rsidRDefault="0052350B" w:rsidP="0052350B">
      <w:pPr>
        <w:tabs>
          <w:tab w:val="left" w:pos="709"/>
        </w:tabs>
        <w:spacing w:line="276" w:lineRule="auto"/>
        <w:ind w:right="240"/>
        <w:contextualSpacing/>
        <w:jc w:val="both"/>
      </w:pPr>
      <w:r w:rsidRPr="0052350B">
        <w:t>-  Приказ Минобрнауки РФ от 31.12.2015 № 1576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 № 373»</w:t>
      </w:r>
    </w:p>
    <w:p w:rsidR="0052350B" w:rsidRPr="0052350B" w:rsidRDefault="0052350B" w:rsidP="0052350B">
      <w:pPr>
        <w:tabs>
          <w:tab w:val="left" w:pos="709"/>
        </w:tabs>
        <w:spacing w:line="276" w:lineRule="auto"/>
        <w:ind w:right="240"/>
        <w:contextualSpacing/>
        <w:jc w:val="both"/>
      </w:pPr>
      <w:r w:rsidRPr="0052350B">
        <w:t xml:space="preserve">- Федерального закона от 01.06.2005г. №53-ФЗ (ред. От 05.05.2014г.) «О </w:t>
      </w:r>
    </w:p>
    <w:p w:rsidR="0052350B" w:rsidRPr="0052350B" w:rsidRDefault="0052350B" w:rsidP="0052350B">
      <w:pPr>
        <w:tabs>
          <w:tab w:val="left" w:pos="709"/>
        </w:tabs>
        <w:spacing w:line="276" w:lineRule="auto"/>
        <w:ind w:right="240"/>
        <w:contextualSpacing/>
        <w:jc w:val="both"/>
      </w:pPr>
      <w:r w:rsidRPr="0052350B">
        <w:t xml:space="preserve">государственном языке Российской Федерации»; </w:t>
      </w:r>
    </w:p>
    <w:p w:rsidR="0052350B" w:rsidRPr="0052350B" w:rsidRDefault="0052350B" w:rsidP="0052350B">
      <w:pPr>
        <w:tabs>
          <w:tab w:val="left" w:pos="709"/>
        </w:tabs>
        <w:spacing w:line="276" w:lineRule="auto"/>
        <w:ind w:right="240"/>
        <w:contextualSpacing/>
        <w:jc w:val="both"/>
      </w:pPr>
      <w:r w:rsidRPr="0052350B">
        <w:lastRenderedPageBreak/>
        <w:t xml:space="preserve">- Федерального закона РФ от 25.07.2002г. №115-ФЗ «О правовом положении </w:t>
      </w:r>
    </w:p>
    <w:p w:rsidR="0052350B" w:rsidRPr="0052350B" w:rsidRDefault="0052350B" w:rsidP="0052350B">
      <w:pPr>
        <w:tabs>
          <w:tab w:val="left" w:pos="709"/>
        </w:tabs>
        <w:spacing w:line="276" w:lineRule="auto"/>
        <w:ind w:right="240"/>
        <w:contextualSpacing/>
        <w:jc w:val="both"/>
      </w:pPr>
      <w:r w:rsidRPr="0052350B">
        <w:t xml:space="preserve">иностранных граждан в Российской Федерации», Закона РФ «О языках народов </w:t>
      </w:r>
    </w:p>
    <w:p w:rsidR="0052350B" w:rsidRPr="0052350B" w:rsidRDefault="0052350B" w:rsidP="0052350B">
      <w:pPr>
        <w:tabs>
          <w:tab w:val="left" w:pos="709"/>
        </w:tabs>
        <w:spacing w:line="276" w:lineRule="auto"/>
        <w:ind w:right="240"/>
        <w:contextualSpacing/>
        <w:jc w:val="both"/>
      </w:pPr>
      <w:r w:rsidRPr="0052350B">
        <w:t xml:space="preserve">Российской Федерации» (в ред. Федеральных законов от 24.07.1998г. №126-ФЗ, </w:t>
      </w:r>
    </w:p>
    <w:p w:rsidR="0052350B" w:rsidRPr="0052350B" w:rsidRDefault="0052350B" w:rsidP="0052350B">
      <w:pPr>
        <w:tabs>
          <w:tab w:val="left" w:pos="709"/>
        </w:tabs>
        <w:spacing w:line="276" w:lineRule="auto"/>
        <w:ind w:right="240"/>
        <w:contextualSpacing/>
        <w:jc w:val="both"/>
      </w:pPr>
      <w:r w:rsidRPr="0052350B">
        <w:t xml:space="preserve">от 11.12.2002г. №165-ФЗ); </w:t>
      </w:r>
    </w:p>
    <w:p w:rsidR="0052350B" w:rsidRPr="0052350B" w:rsidRDefault="0052350B" w:rsidP="0052350B">
      <w:pPr>
        <w:tabs>
          <w:tab w:val="left" w:pos="709"/>
        </w:tabs>
        <w:spacing w:line="276" w:lineRule="auto"/>
        <w:ind w:right="240"/>
        <w:contextualSpacing/>
        <w:jc w:val="both"/>
      </w:pPr>
      <w:r w:rsidRPr="0052350B">
        <w:t xml:space="preserve">- Приказами Минобрнауки России от 31 декабря 2015 г. № 1576, 1577, 1578 о </w:t>
      </w:r>
    </w:p>
    <w:p w:rsidR="0052350B" w:rsidRPr="0052350B" w:rsidRDefault="0052350B" w:rsidP="0052350B">
      <w:pPr>
        <w:tabs>
          <w:tab w:val="left" w:pos="709"/>
        </w:tabs>
        <w:spacing w:line="276" w:lineRule="auto"/>
        <w:ind w:right="240"/>
        <w:contextualSpacing/>
        <w:jc w:val="both"/>
      </w:pPr>
      <w:r w:rsidRPr="0052350B">
        <w:t xml:space="preserve">внесении изменений во ФГОС начального общего, основного общего и </w:t>
      </w:r>
    </w:p>
    <w:p w:rsidR="0052350B" w:rsidRPr="0052350B" w:rsidRDefault="0052350B" w:rsidP="0052350B">
      <w:pPr>
        <w:tabs>
          <w:tab w:val="left" w:pos="709"/>
        </w:tabs>
        <w:spacing w:line="276" w:lineRule="auto"/>
        <w:ind w:right="240"/>
        <w:contextualSpacing/>
        <w:jc w:val="both"/>
      </w:pPr>
      <w:r w:rsidRPr="0052350B">
        <w:t xml:space="preserve">среднего общего образования, предусматривающие выделение отдельных </w:t>
      </w:r>
    </w:p>
    <w:p w:rsidR="0052350B" w:rsidRPr="0052350B" w:rsidRDefault="0052350B" w:rsidP="0052350B">
      <w:pPr>
        <w:tabs>
          <w:tab w:val="left" w:pos="709"/>
        </w:tabs>
        <w:spacing w:line="276" w:lineRule="auto"/>
        <w:ind w:right="240"/>
        <w:contextualSpacing/>
        <w:jc w:val="both"/>
      </w:pPr>
      <w:r w:rsidRPr="0052350B">
        <w:t xml:space="preserve">обязательных предметных областей по родному языку и литературному чтению </w:t>
      </w:r>
    </w:p>
    <w:p w:rsidR="0052350B" w:rsidRPr="0052350B" w:rsidRDefault="0052350B" w:rsidP="0052350B">
      <w:pPr>
        <w:tabs>
          <w:tab w:val="left" w:pos="709"/>
        </w:tabs>
        <w:spacing w:line="276" w:lineRule="auto"/>
        <w:ind w:right="240"/>
        <w:contextualSpacing/>
        <w:jc w:val="both"/>
      </w:pPr>
      <w:r w:rsidRPr="0052350B">
        <w:t xml:space="preserve">на родном языке, родному языку и родной литературе и соответствующих им </w:t>
      </w:r>
    </w:p>
    <w:p w:rsidR="0052350B" w:rsidRPr="0052350B" w:rsidRDefault="0052350B" w:rsidP="0052350B">
      <w:pPr>
        <w:tabs>
          <w:tab w:val="left" w:pos="709"/>
        </w:tabs>
        <w:spacing w:line="276" w:lineRule="auto"/>
        <w:ind w:right="240"/>
        <w:contextualSpacing/>
        <w:jc w:val="both"/>
      </w:pPr>
      <w:r w:rsidRPr="0052350B">
        <w:t xml:space="preserve">предметных результатов; </w:t>
      </w:r>
    </w:p>
    <w:p w:rsidR="0052350B" w:rsidRPr="0052350B" w:rsidRDefault="0052350B" w:rsidP="0052350B">
      <w:pPr>
        <w:tabs>
          <w:tab w:val="left" w:pos="709"/>
        </w:tabs>
        <w:spacing w:line="276" w:lineRule="auto"/>
        <w:ind w:right="240"/>
        <w:contextualSpacing/>
        <w:jc w:val="both"/>
      </w:pPr>
      <w:r w:rsidRPr="0052350B">
        <w:t xml:space="preserve">- Письма Минобрнауки России от 09.10.2017 № ТС-945/08 «О реализации прав </w:t>
      </w:r>
    </w:p>
    <w:p w:rsidR="0052350B" w:rsidRPr="0052350B" w:rsidRDefault="0052350B" w:rsidP="0052350B">
      <w:pPr>
        <w:tabs>
          <w:tab w:val="left" w:pos="709"/>
        </w:tabs>
        <w:spacing w:line="276" w:lineRule="auto"/>
        <w:ind w:right="240"/>
        <w:contextualSpacing/>
        <w:jc w:val="both"/>
      </w:pPr>
      <w:r w:rsidRPr="0052350B">
        <w:t xml:space="preserve">граждан на получение образования на родном языке»; </w:t>
      </w:r>
    </w:p>
    <w:p w:rsidR="0052350B" w:rsidRPr="0052350B" w:rsidRDefault="0052350B" w:rsidP="0052350B">
      <w:pPr>
        <w:tabs>
          <w:tab w:val="left" w:pos="709"/>
        </w:tabs>
        <w:spacing w:line="276" w:lineRule="auto"/>
        <w:ind w:right="240"/>
        <w:contextualSpacing/>
        <w:jc w:val="both"/>
      </w:pPr>
      <w:r w:rsidRPr="0052350B">
        <w:t xml:space="preserve">- Письма Рособрнадзора от 20.06.2018 N 05-192 «О реализации прав на </w:t>
      </w:r>
    </w:p>
    <w:p w:rsidR="0052350B" w:rsidRPr="0052350B" w:rsidRDefault="0052350B" w:rsidP="0052350B">
      <w:pPr>
        <w:tabs>
          <w:tab w:val="left" w:pos="709"/>
        </w:tabs>
        <w:spacing w:line="276" w:lineRule="auto"/>
        <w:ind w:right="240"/>
        <w:contextualSpacing/>
        <w:jc w:val="both"/>
      </w:pPr>
      <w:r w:rsidRPr="0052350B">
        <w:t xml:space="preserve">изучение родных языков из числа языков народов РФ в общеобразовательных </w:t>
      </w:r>
    </w:p>
    <w:p w:rsidR="0052350B" w:rsidRPr="0052350B" w:rsidRDefault="0052350B" w:rsidP="0052350B">
      <w:pPr>
        <w:tabs>
          <w:tab w:val="left" w:pos="709"/>
        </w:tabs>
        <w:spacing w:line="276" w:lineRule="auto"/>
        <w:ind w:right="240"/>
        <w:contextualSpacing/>
        <w:jc w:val="both"/>
      </w:pPr>
      <w:r w:rsidRPr="0052350B">
        <w:t xml:space="preserve">организациях»; </w:t>
      </w:r>
    </w:p>
    <w:p w:rsidR="0052350B" w:rsidRPr="0052350B" w:rsidRDefault="0052350B" w:rsidP="0052350B">
      <w:pPr>
        <w:tabs>
          <w:tab w:val="left" w:pos="709"/>
        </w:tabs>
        <w:spacing w:line="276" w:lineRule="auto"/>
        <w:ind w:right="240"/>
        <w:contextualSpacing/>
        <w:jc w:val="both"/>
      </w:pPr>
      <w:r w:rsidRPr="0052350B">
        <w:t xml:space="preserve">- Письма Департамент образования и науки Приморского края от 23.05.2019  № 23-08_24/5324 «Об обязательном введении родного языка». </w:t>
      </w:r>
    </w:p>
    <w:p w:rsidR="0052350B" w:rsidRPr="0052350B" w:rsidRDefault="0052350B" w:rsidP="0052350B">
      <w:pPr>
        <w:tabs>
          <w:tab w:val="left" w:pos="709"/>
        </w:tabs>
        <w:spacing w:line="276" w:lineRule="auto"/>
        <w:ind w:right="240"/>
        <w:contextualSpacing/>
        <w:jc w:val="both"/>
      </w:pPr>
      <w:r w:rsidRPr="0052350B">
        <w:t>-  СанПиН 2.4.4. 2821 - 10, утверждённые постановлением Главного государственного санитарного врача РФ от 29.12.2010 №189 с изменениями от 24.11.15 (постановление №81).</w:t>
      </w:r>
    </w:p>
    <w:p w:rsidR="0052350B" w:rsidRPr="0052350B" w:rsidRDefault="0052350B" w:rsidP="0052350B">
      <w:pPr>
        <w:tabs>
          <w:tab w:val="left" w:pos="709"/>
        </w:tabs>
        <w:spacing w:line="276" w:lineRule="auto"/>
        <w:ind w:right="240"/>
        <w:contextualSpacing/>
        <w:jc w:val="both"/>
      </w:pPr>
      <w:r w:rsidRPr="0052350B">
        <w:t>При формировании учебного плана также использовались:</w:t>
      </w:r>
    </w:p>
    <w:p w:rsidR="0052350B" w:rsidRPr="0052350B" w:rsidRDefault="0052350B" w:rsidP="0052350B">
      <w:pPr>
        <w:tabs>
          <w:tab w:val="left" w:pos="709"/>
        </w:tabs>
        <w:spacing w:line="276" w:lineRule="auto"/>
        <w:ind w:right="240"/>
        <w:contextualSpacing/>
        <w:jc w:val="both"/>
      </w:pPr>
      <w:r w:rsidRPr="0052350B">
        <w:t>- Основная общеобразовательная программа начального общего образования;</w:t>
      </w:r>
    </w:p>
    <w:p w:rsidR="0052350B" w:rsidRPr="0052350B" w:rsidRDefault="0052350B" w:rsidP="0052350B">
      <w:pPr>
        <w:tabs>
          <w:tab w:val="left" w:pos="709"/>
        </w:tabs>
        <w:spacing w:line="276" w:lineRule="auto"/>
        <w:ind w:right="240"/>
        <w:contextualSpacing/>
        <w:jc w:val="both"/>
      </w:pPr>
      <w:r w:rsidRPr="0052350B">
        <w:t>- Устав школы.</w:t>
      </w:r>
    </w:p>
    <w:p w:rsidR="0052350B" w:rsidRPr="0052350B" w:rsidRDefault="0052350B" w:rsidP="0052350B">
      <w:pPr>
        <w:tabs>
          <w:tab w:val="left" w:pos="709"/>
        </w:tabs>
        <w:spacing w:line="276" w:lineRule="auto"/>
        <w:ind w:right="240"/>
        <w:contextualSpacing/>
        <w:jc w:val="both"/>
      </w:pPr>
    </w:p>
    <w:p w:rsidR="0052350B" w:rsidRPr="0052350B" w:rsidRDefault="0052350B" w:rsidP="0052350B">
      <w:pPr>
        <w:tabs>
          <w:tab w:val="left" w:pos="709"/>
        </w:tabs>
        <w:spacing w:line="276" w:lineRule="auto"/>
        <w:ind w:right="240"/>
        <w:contextualSpacing/>
        <w:jc w:val="both"/>
      </w:pPr>
      <w:r w:rsidRPr="0052350B">
        <w:rPr>
          <w:b/>
          <w:bCs/>
        </w:rPr>
        <w:t xml:space="preserve">                                                Учебный план определяет:</w:t>
      </w:r>
      <w:r w:rsidRPr="0052350B">
        <w:t>  </w:t>
      </w:r>
    </w:p>
    <w:p w:rsidR="0052350B" w:rsidRPr="0052350B" w:rsidRDefault="0052350B" w:rsidP="0052350B">
      <w:pPr>
        <w:tabs>
          <w:tab w:val="left" w:pos="709"/>
        </w:tabs>
        <w:spacing w:line="276" w:lineRule="auto"/>
        <w:ind w:right="240"/>
        <w:contextualSpacing/>
        <w:jc w:val="both"/>
      </w:pPr>
      <w:r w:rsidRPr="0052350B">
        <w:t xml:space="preserve">Сструктуру обязательных предметных областей </w:t>
      </w:r>
      <w:r w:rsidRPr="0052350B">
        <w:rPr>
          <w:b/>
          <w:bCs/>
        </w:rPr>
        <w:t>Филология, Математика и информатика, Обществознание и естествознание (окружающий мир), Основы духовно-нравственной культуры народов России, Искусство, Технология, Физическая культура;</w:t>
      </w:r>
    </w:p>
    <w:p w:rsidR="0052350B" w:rsidRPr="0052350B" w:rsidRDefault="0052350B" w:rsidP="0052350B">
      <w:pPr>
        <w:tabs>
          <w:tab w:val="left" w:pos="709"/>
        </w:tabs>
        <w:spacing w:line="276" w:lineRule="auto"/>
        <w:ind w:right="240"/>
        <w:contextualSpacing/>
        <w:jc w:val="both"/>
      </w:pPr>
      <w:r w:rsidRPr="0052350B">
        <w:t xml:space="preserve">        предметные области «Родной язык и литературное чтение на родном языке» являются обязательными для изучения на уровнях НОО, ООО, СОО в рамках обязательной части учебного плана ООП НОО, ООП ООО, ООП СОО. </w:t>
      </w:r>
    </w:p>
    <w:p w:rsidR="0052350B" w:rsidRPr="0052350B" w:rsidRDefault="0052350B" w:rsidP="0052350B">
      <w:pPr>
        <w:numPr>
          <w:ilvl w:val="0"/>
          <w:numId w:val="277"/>
        </w:numPr>
        <w:tabs>
          <w:tab w:val="clear" w:pos="720"/>
          <w:tab w:val="left" w:pos="709"/>
        </w:tabs>
        <w:spacing w:line="276" w:lineRule="auto"/>
        <w:ind w:right="240"/>
        <w:contextualSpacing/>
        <w:jc w:val="both"/>
      </w:pPr>
      <w:r w:rsidRPr="0052350B">
        <w:t xml:space="preserve">перечень направлений внеурочной деятельности по классам (годам обучения); </w:t>
      </w:r>
    </w:p>
    <w:p w:rsidR="0052350B" w:rsidRPr="0052350B" w:rsidRDefault="0052350B" w:rsidP="0052350B">
      <w:pPr>
        <w:numPr>
          <w:ilvl w:val="0"/>
          <w:numId w:val="277"/>
        </w:numPr>
        <w:tabs>
          <w:tab w:val="clear" w:pos="720"/>
          <w:tab w:val="left" w:pos="709"/>
        </w:tabs>
        <w:spacing w:line="276" w:lineRule="auto"/>
        <w:ind w:right="240"/>
        <w:contextualSpacing/>
        <w:jc w:val="both"/>
      </w:pPr>
      <w:r w:rsidRPr="0052350B">
        <w:t xml:space="preserve">учебное время, отводимое на изучение предметов по классам (годам) обучения. </w:t>
      </w:r>
    </w:p>
    <w:p w:rsidR="0052350B" w:rsidRPr="0052350B" w:rsidRDefault="0052350B" w:rsidP="0052350B">
      <w:pPr>
        <w:numPr>
          <w:ilvl w:val="0"/>
          <w:numId w:val="277"/>
        </w:numPr>
        <w:tabs>
          <w:tab w:val="clear" w:pos="720"/>
          <w:tab w:val="left" w:pos="709"/>
        </w:tabs>
        <w:spacing w:line="276" w:lineRule="auto"/>
        <w:ind w:right="240"/>
        <w:contextualSpacing/>
        <w:jc w:val="both"/>
      </w:pPr>
      <w:r w:rsidRPr="0052350B">
        <w:t xml:space="preserve">общий объём нагрузки и максимальный объём аудиторной нагрузки обучающихся. </w:t>
      </w:r>
    </w:p>
    <w:tbl>
      <w:tblPr>
        <w:tblpPr w:leftFromText="180" w:rightFromText="180" w:vertAnchor="text" w:horzAnchor="margin" w:tblpXSpec="center" w:tblpY="423"/>
        <w:tblOverlap w:val="never"/>
        <w:tblW w:w="10662" w:type="dxa"/>
        <w:tblLayout w:type="fixed"/>
        <w:tblCellMar>
          <w:top w:w="15" w:type="dxa"/>
          <w:left w:w="15" w:type="dxa"/>
          <w:bottom w:w="15" w:type="dxa"/>
          <w:right w:w="15" w:type="dxa"/>
        </w:tblCellMar>
        <w:tblLook w:val="0000" w:firstRow="0" w:lastRow="0" w:firstColumn="0" w:lastColumn="0" w:noHBand="0" w:noVBand="0"/>
      </w:tblPr>
      <w:tblGrid>
        <w:gridCol w:w="425"/>
        <w:gridCol w:w="2440"/>
        <w:gridCol w:w="3514"/>
        <w:gridCol w:w="4283"/>
      </w:tblGrid>
      <w:tr w:rsidR="0052350B" w:rsidRPr="0052350B" w:rsidTr="0052350B">
        <w:tc>
          <w:tcPr>
            <w:tcW w:w="425" w:type="dxa"/>
            <w:vMerge w:val="restart"/>
            <w:tcBorders>
              <w:top w:val="thickThinLargeGap" w:sz="6" w:space="0" w:color="808080"/>
              <w:left w:val="thickThinLargeGap" w:sz="6" w:space="0" w:color="808080"/>
              <w:bottom w:val="thickThinLargeGap" w:sz="6" w:space="0" w:color="808080"/>
            </w:tcBorders>
            <w:shd w:val="clear" w:color="auto" w:fill="auto"/>
          </w:tcPr>
          <w:p w:rsidR="0052350B" w:rsidRPr="0052350B" w:rsidRDefault="0052350B" w:rsidP="00DF7EC9">
            <w:pPr>
              <w:tabs>
                <w:tab w:val="left" w:pos="709"/>
              </w:tabs>
              <w:spacing w:line="276" w:lineRule="auto"/>
              <w:ind w:right="240"/>
              <w:contextualSpacing/>
              <w:rPr>
                <w:b/>
                <w:bCs/>
              </w:rPr>
            </w:pPr>
            <w:r w:rsidRPr="0052350B">
              <w:rPr>
                <w:b/>
                <w:bCs/>
              </w:rPr>
              <w:t>№ п/п</w:t>
            </w:r>
          </w:p>
        </w:tc>
        <w:tc>
          <w:tcPr>
            <w:tcW w:w="2440" w:type="dxa"/>
            <w:vMerge w:val="restart"/>
            <w:tcBorders>
              <w:top w:val="thickThinLargeGap" w:sz="6" w:space="0" w:color="808080"/>
              <w:left w:val="thickThinLargeGap" w:sz="6" w:space="0" w:color="808080"/>
              <w:bottom w:val="thickThinLargeGap" w:sz="6" w:space="0" w:color="808080"/>
            </w:tcBorders>
            <w:shd w:val="clear" w:color="auto" w:fill="auto"/>
          </w:tcPr>
          <w:p w:rsidR="0052350B" w:rsidRPr="0052350B" w:rsidRDefault="0052350B" w:rsidP="00DF7EC9">
            <w:pPr>
              <w:tabs>
                <w:tab w:val="left" w:pos="709"/>
              </w:tabs>
              <w:spacing w:line="276" w:lineRule="auto"/>
              <w:ind w:right="240"/>
              <w:contextualSpacing/>
              <w:rPr>
                <w:b/>
                <w:bCs/>
              </w:rPr>
            </w:pPr>
            <w:r w:rsidRPr="0052350B">
              <w:rPr>
                <w:b/>
                <w:bCs/>
              </w:rPr>
              <w:t>Предметные области</w:t>
            </w:r>
          </w:p>
        </w:tc>
        <w:tc>
          <w:tcPr>
            <w:tcW w:w="7797" w:type="dxa"/>
            <w:gridSpan w:val="2"/>
            <w:tcBorders>
              <w:top w:val="thickThinLargeGap" w:sz="6" w:space="0" w:color="808080"/>
              <w:left w:val="thickThinLargeGap" w:sz="6" w:space="0" w:color="808080"/>
              <w:bottom w:val="thickThinLargeGap" w:sz="6" w:space="0" w:color="808080"/>
              <w:right w:val="thickThinLargeGap" w:sz="6" w:space="0" w:color="808080"/>
            </w:tcBorders>
            <w:shd w:val="clear" w:color="auto" w:fill="auto"/>
          </w:tcPr>
          <w:p w:rsidR="0052350B" w:rsidRPr="0052350B" w:rsidRDefault="0052350B" w:rsidP="00DF7EC9">
            <w:pPr>
              <w:tabs>
                <w:tab w:val="left" w:pos="709"/>
              </w:tabs>
              <w:spacing w:line="276" w:lineRule="auto"/>
              <w:ind w:right="240"/>
              <w:contextualSpacing/>
              <w:rPr>
                <w:b/>
                <w:bCs/>
              </w:rPr>
            </w:pPr>
            <w:r w:rsidRPr="0052350B">
              <w:rPr>
                <w:b/>
                <w:bCs/>
              </w:rPr>
              <w:t>Предметы</w:t>
            </w:r>
          </w:p>
        </w:tc>
      </w:tr>
      <w:tr w:rsidR="0052350B" w:rsidRPr="0052350B" w:rsidTr="0052350B">
        <w:tc>
          <w:tcPr>
            <w:tcW w:w="425" w:type="dxa"/>
            <w:vMerge/>
            <w:tcBorders>
              <w:top w:val="thickThinLargeGap" w:sz="6" w:space="0" w:color="808080"/>
              <w:left w:val="thickThinLargeGap" w:sz="6" w:space="0" w:color="808080"/>
              <w:bottom w:val="thickThinLargeGap" w:sz="6" w:space="0" w:color="808080"/>
            </w:tcBorders>
            <w:shd w:val="clear" w:color="auto" w:fill="auto"/>
            <w:vAlign w:val="center"/>
          </w:tcPr>
          <w:p w:rsidR="0052350B" w:rsidRPr="0052350B" w:rsidRDefault="0052350B" w:rsidP="00DF7EC9">
            <w:pPr>
              <w:tabs>
                <w:tab w:val="left" w:pos="709"/>
              </w:tabs>
              <w:spacing w:line="276" w:lineRule="auto"/>
              <w:ind w:right="240"/>
              <w:contextualSpacing/>
            </w:pPr>
          </w:p>
        </w:tc>
        <w:tc>
          <w:tcPr>
            <w:tcW w:w="2440" w:type="dxa"/>
            <w:vMerge/>
            <w:tcBorders>
              <w:top w:val="thickThinLargeGap" w:sz="6" w:space="0" w:color="808080"/>
              <w:left w:val="thickThinLargeGap" w:sz="6" w:space="0" w:color="808080"/>
              <w:bottom w:val="thickThinLargeGap" w:sz="6" w:space="0" w:color="808080"/>
            </w:tcBorders>
            <w:shd w:val="clear" w:color="auto" w:fill="auto"/>
            <w:vAlign w:val="center"/>
          </w:tcPr>
          <w:p w:rsidR="0052350B" w:rsidRPr="0052350B" w:rsidRDefault="0052350B" w:rsidP="00DF7EC9">
            <w:pPr>
              <w:tabs>
                <w:tab w:val="left" w:pos="709"/>
              </w:tabs>
              <w:spacing w:line="276" w:lineRule="auto"/>
              <w:ind w:right="240"/>
              <w:contextualSpacing/>
            </w:pPr>
          </w:p>
        </w:tc>
        <w:tc>
          <w:tcPr>
            <w:tcW w:w="3514" w:type="dxa"/>
            <w:tcBorders>
              <w:top w:val="thickThinLargeGap" w:sz="6" w:space="0" w:color="808080"/>
              <w:left w:val="thickThinLargeGap" w:sz="6" w:space="0" w:color="808080"/>
              <w:bottom w:val="thickThinLargeGap" w:sz="6" w:space="0" w:color="808080"/>
            </w:tcBorders>
            <w:shd w:val="clear" w:color="auto" w:fill="auto"/>
          </w:tcPr>
          <w:p w:rsidR="0052350B" w:rsidRPr="0052350B" w:rsidRDefault="0052350B" w:rsidP="00DF7EC9">
            <w:pPr>
              <w:tabs>
                <w:tab w:val="left" w:pos="709"/>
              </w:tabs>
              <w:spacing w:line="276" w:lineRule="auto"/>
              <w:ind w:right="240"/>
              <w:contextualSpacing/>
              <w:rPr>
                <w:b/>
              </w:rPr>
            </w:pPr>
            <w:r w:rsidRPr="0052350B">
              <w:rPr>
                <w:b/>
              </w:rPr>
              <w:t xml:space="preserve">обязательная (инвариантная)  часть </w:t>
            </w:r>
          </w:p>
        </w:tc>
        <w:tc>
          <w:tcPr>
            <w:tcW w:w="4283"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auto"/>
          </w:tcPr>
          <w:p w:rsidR="0052350B" w:rsidRPr="0052350B" w:rsidRDefault="0052350B" w:rsidP="00DF7EC9">
            <w:pPr>
              <w:tabs>
                <w:tab w:val="left" w:pos="709"/>
              </w:tabs>
              <w:spacing w:line="276" w:lineRule="auto"/>
              <w:ind w:right="240"/>
              <w:contextualSpacing/>
              <w:rPr>
                <w:b/>
              </w:rPr>
            </w:pPr>
            <w:r w:rsidRPr="0052350B">
              <w:rPr>
                <w:b/>
              </w:rPr>
              <w:t>часть, формируемая участниками образовательного процесса использованием УМК «Школа России»;</w:t>
            </w:r>
          </w:p>
        </w:tc>
      </w:tr>
      <w:tr w:rsidR="0052350B" w:rsidRPr="0052350B" w:rsidTr="0052350B">
        <w:tc>
          <w:tcPr>
            <w:tcW w:w="425" w:type="dxa"/>
            <w:tcBorders>
              <w:top w:val="thickThinLargeGap" w:sz="6" w:space="0" w:color="808080"/>
              <w:left w:val="thickThinLargeGap" w:sz="6" w:space="0" w:color="808080"/>
              <w:bottom w:val="thickThinLargeGap" w:sz="6" w:space="0" w:color="808080"/>
            </w:tcBorders>
            <w:shd w:val="clear" w:color="auto" w:fill="auto"/>
          </w:tcPr>
          <w:p w:rsidR="0052350B" w:rsidRPr="0052350B" w:rsidRDefault="0052350B" w:rsidP="00DF7EC9">
            <w:pPr>
              <w:tabs>
                <w:tab w:val="left" w:pos="709"/>
              </w:tabs>
              <w:spacing w:line="276" w:lineRule="auto"/>
              <w:ind w:right="240"/>
              <w:contextualSpacing/>
            </w:pPr>
            <w:r w:rsidRPr="0052350B">
              <w:t>1</w:t>
            </w:r>
          </w:p>
        </w:tc>
        <w:tc>
          <w:tcPr>
            <w:tcW w:w="2440" w:type="dxa"/>
            <w:tcBorders>
              <w:top w:val="thickThinLargeGap" w:sz="6" w:space="0" w:color="808080"/>
              <w:left w:val="thickThinLargeGap" w:sz="6" w:space="0" w:color="808080"/>
              <w:bottom w:val="thickThinLargeGap" w:sz="6" w:space="0" w:color="808080"/>
            </w:tcBorders>
            <w:shd w:val="clear" w:color="auto" w:fill="auto"/>
          </w:tcPr>
          <w:p w:rsidR="0052350B" w:rsidRPr="0052350B" w:rsidRDefault="0052350B" w:rsidP="00DF7EC9">
            <w:pPr>
              <w:tabs>
                <w:tab w:val="left" w:pos="709"/>
              </w:tabs>
              <w:spacing w:line="276" w:lineRule="auto"/>
              <w:ind w:right="240"/>
              <w:contextualSpacing/>
              <w:rPr>
                <w:b/>
                <w:bCs/>
              </w:rPr>
            </w:pPr>
            <w:r w:rsidRPr="0052350B">
              <w:rPr>
                <w:b/>
                <w:bCs/>
              </w:rPr>
              <w:t>Филология</w:t>
            </w:r>
          </w:p>
        </w:tc>
        <w:tc>
          <w:tcPr>
            <w:tcW w:w="3514" w:type="dxa"/>
            <w:tcBorders>
              <w:top w:val="thickThinLargeGap" w:sz="6" w:space="0" w:color="808080"/>
              <w:left w:val="thickThinLargeGap" w:sz="6" w:space="0" w:color="808080"/>
              <w:bottom w:val="thickThinLargeGap" w:sz="6" w:space="0" w:color="808080"/>
            </w:tcBorders>
            <w:shd w:val="clear" w:color="auto" w:fill="auto"/>
          </w:tcPr>
          <w:p w:rsidR="0052350B" w:rsidRPr="0052350B" w:rsidRDefault="0052350B" w:rsidP="00DF7EC9">
            <w:pPr>
              <w:tabs>
                <w:tab w:val="left" w:pos="709"/>
              </w:tabs>
              <w:spacing w:line="276" w:lineRule="auto"/>
              <w:ind w:right="240"/>
              <w:contextualSpacing/>
            </w:pPr>
            <w:r w:rsidRPr="0052350B">
              <w:t>- обучение грамоте</w:t>
            </w:r>
            <w:r w:rsidRPr="0052350B">
              <w:br/>
              <w:t>- русский язык</w:t>
            </w:r>
          </w:p>
          <w:p w:rsidR="0052350B" w:rsidRPr="0052350B" w:rsidRDefault="0052350B" w:rsidP="00DF7EC9">
            <w:pPr>
              <w:tabs>
                <w:tab w:val="left" w:pos="709"/>
              </w:tabs>
              <w:spacing w:line="276" w:lineRule="auto"/>
              <w:ind w:right="240"/>
              <w:contextualSpacing/>
            </w:pPr>
            <w:r w:rsidRPr="0052350B">
              <w:lastRenderedPageBreak/>
              <w:t>-родной (русский) язык</w:t>
            </w:r>
            <w:r w:rsidRPr="0052350B">
              <w:br/>
              <w:t>- литературное чтение</w:t>
            </w:r>
          </w:p>
          <w:p w:rsidR="0052350B" w:rsidRPr="0052350B" w:rsidRDefault="0052350B" w:rsidP="00DF7EC9">
            <w:pPr>
              <w:tabs>
                <w:tab w:val="left" w:pos="709"/>
              </w:tabs>
              <w:spacing w:line="276" w:lineRule="auto"/>
              <w:ind w:right="240"/>
              <w:contextualSpacing/>
            </w:pPr>
            <w:r w:rsidRPr="0052350B">
              <w:t>-литературное чтение на      родном языке</w:t>
            </w:r>
            <w:r w:rsidRPr="0052350B">
              <w:br/>
              <w:t>- иностранный язык</w:t>
            </w:r>
          </w:p>
        </w:tc>
        <w:tc>
          <w:tcPr>
            <w:tcW w:w="4283"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auto"/>
          </w:tcPr>
          <w:p w:rsidR="0052350B" w:rsidRPr="0052350B" w:rsidRDefault="0052350B" w:rsidP="00DF7EC9">
            <w:pPr>
              <w:tabs>
                <w:tab w:val="left" w:pos="709"/>
              </w:tabs>
              <w:spacing w:line="276" w:lineRule="auto"/>
              <w:ind w:right="240"/>
              <w:contextualSpacing/>
            </w:pPr>
            <w:r w:rsidRPr="0052350B">
              <w:lastRenderedPageBreak/>
              <w:br/>
              <w:t xml:space="preserve">- Чтение и работа с информацией; </w:t>
            </w:r>
          </w:p>
        </w:tc>
      </w:tr>
      <w:tr w:rsidR="0052350B" w:rsidRPr="0052350B" w:rsidTr="0052350B">
        <w:tc>
          <w:tcPr>
            <w:tcW w:w="425" w:type="dxa"/>
            <w:tcBorders>
              <w:top w:val="thickThinLargeGap" w:sz="6" w:space="0" w:color="808080"/>
              <w:left w:val="thickThinLargeGap" w:sz="6" w:space="0" w:color="808080"/>
              <w:bottom w:val="thickThinLargeGap" w:sz="6" w:space="0" w:color="808080"/>
            </w:tcBorders>
            <w:shd w:val="clear" w:color="auto" w:fill="auto"/>
          </w:tcPr>
          <w:p w:rsidR="0052350B" w:rsidRPr="0052350B" w:rsidRDefault="0052350B" w:rsidP="00DF7EC9">
            <w:pPr>
              <w:tabs>
                <w:tab w:val="left" w:pos="709"/>
              </w:tabs>
              <w:spacing w:line="276" w:lineRule="auto"/>
              <w:ind w:right="240"/>
              <w:contextualSpacing/>
            </w:pPr>
            <w:r w:rsidRPr="0052350B">
              <w:lastRenderedPageBreak/>
              <w:t>2</w:t>
            </w:r>
          </w:p>
        </w:tc>
        <w:tc>
          <w:tcPr>
            <w:tcW w:w="2440" w:type="dxa"/>
            <w:tcBorders>
              <w:top w:val="thickThinLargeGap" w:sz="6" w:space="0" w:color="808080"/>
              <w:left w:val="thickThinLargeGap" w:sz="6" w:space="0" w:color="808080"/>
              <w:bottom w:val="thickThinLargeGap" w:sz="6" w:space="0" w:color="808080"/>
            </w:tcBorders>
            <w:shd w:val="clear" w:color="auto" w:fill="auto"/>
          </w:tcPr>
          <w:p w:rsidR="0052350B" w:rsidRPr="0052350B" w:rsidRDefault="0052350B" w:rsidP="00DF7EC9">
            <w:pPr>
              <w:tabs>
                <w:tab w:val="left" w:pos="709"/>
              </w:tabs>
              <w:spacing w:line="276" w:lineRule="auto"/>
              <w:ind w:right="240"/>
              <w:contextualSpacing/>
              <w:rPr>
                <w:b/>
                <w:bCs/>
              </w:rPr>
            </w:pPr>
            <w:r w:rsidRPr="0052350B">
              <w:rPr>
                <w:b/>
                <w:bCs/>
              </w:rPr>
              <w:t xml:space="preserve">Математика </w:t>
            </w:r>
          </w:p>
        </w:tc>
        <w:tc>
          <w:tcPr>
            <w:tcW w:w="3514" w:type="dxa"/>
            <w:tcBorders>
              <w:top w:val="thickThinLargeGap" w:sz="6" w:space="0" w:color="808080"/>
              <w:left w:val="thickThinLargeGap" w:sz="6" w:space="0" w:color="808080"/>
              <w:bottom w:val="thickThinLargeGap" w:sz="6" w:space="0" w:color="808080"/>
            </w:tcBorders>
            <w:shd w:val="clear" w:color="auto" w:fill="auto"/>
          </w:tcPr>
          <w:p w:rsidR="0052350B" w:rsidRPr="0052350B" w:rsidRDefault="0052350B" w:rsidP="00DF7EC9">
            <w:pPr>
              <w:tabs>
                <w:tab w:val="left" w:pos="709"/>
              </w:tabs>
              <w:spacing w:line="276" w:lineRule="auto"/>
              <w:ind w:right="240"/>
              <w:contextualSpacing/>
            </w:pPr>
            <w:r w:rsidRPr="0052350B">
              <w:t xml:space="preserve">- математика </w:t>
            </w:r>
          </w:p>
        </w:tc>
        <w:tc>
          <w:tcPr>
            <w:tcW w:w="4283"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auto"/>
          </w:tcPr>
          <w:p w:rsidR="0052350B" w:rsidRPr="0052350B" w:rsidRDefault="0052350B" w:rsidP="00DF7EC9">
            <w:pPr>
              <w:tabs>
                <w:tab w:val="left" w:pos="709"/>
              </w:tabs>
              <w:spacing w:line="276" w:lineRule="auto"/>
              <w:ind w:right="240"/>
              <w:contextualSpacing/>
            </w:pPr>
            <w:r w:rsidRPr="0052350B">
              <w:t>- Математика и информатика</w:t>
            </w:r>
            <w:r w:rsidRPr="0052350B">
              <w:br/>
              <w:t>- Математика и конструирование;</w:t>
            </w:r>
          </w:p>
          <w:p w:rsidR="0052350B" w:rsidRPr="0052350B" w:rsidRDefault="0052350B" w:rsidP="00DF7EC9">
            <w:pPr>
              <w:tabs>
                <w:tab w:val="left" w:pos="709"/>
              </w:tabs>
              <w:spacing w:line="276" w:lineRule="auto"/>
              <w:ind w:right="240"/>
              <w:contextualSpacing/>
            </w:pPr>
            <w:r w:rsidRPr="0052350B">
              <w:t>-  Мир деятельности</w:t>
            </w:r>
          </w:p>
        </w:tc>
      </w:tr>
      <w:tr w:rsidR="0052350B" w:rsidRPr="0052350B" w:rsidTr="0052350B">
        <w:tc>
          <w:tcPr>
            <w:tcW w:w="425" w:type="dxa"/>
            <w:tcBorders>
              <w:top w:val="thickThinLargeGap" w:sz="6" w:space="0" w:color="808080"/>
              <w:left w:val="thickThinLargeGap" w:sz="6" w:space="0" w:color="808080"/>
              <w:bottom w:val="thickThinLargeGap" w:sz="6" w:space="0" w:color="808080"/>
            </w:tcBorders>
            <w:shd w:val="clear" w:color="auto" w:fill="auto"/>
          </w:tcPr>
          <w:p w:rsidR="0052350B" w:rsidRPr="0052350B" w:rsidRDefault="0052350B" w:rsidP="00DF7EC9">
            <w:pPr>
              <w:tabs>
                <w:tab w:val="left" w:pos="709"/>
              </w:tabs>
              <w:spacing w:line="276" w:lineRule="auto"/>
              <w:ind w:right="240"/>
              <w:contextualSpacing/>
            </w:pPr>
            <w:r w:rsidRPr="0052350B">
              <w:t>3</w:t>
            </w:r>
          </w:p>
        </w:tc>
        <w:tc>
          <w:tcPr>
            <w:tcW w:w="2440" w:type="dxa"/>
            <w:tcBorders>
              <w:top w:val="thickThinLargeGap" w:sz="6" w:space="0" w:color="808080"/>
              <w:left w:val="thickThinLargeGap" w:sz="6" w:space="0" w:color="808080"/>
              <w:bottom w:val="thickThinLargeGap" w:sz="6" w:space="0" w:color="808080"/>
            </w:tcBorders>
            <w:shd w:val="clear" w:color="auto" w:fill="auto"/>
          </w:tcPr>
          <w:p w:rsidR="0052350B" w:rsidRPr="0052350B" w:rsidRDefault="0052350B" w:rsidP="00DF7EC9">
            <w:pPr>
              <w:tabs>
                <w:tab w:val="left" w:pos="709"/>
              </w:tabs>
              <w:spacing w:line="276" w:lineRule="auto"/>
              <w:ind w:right="240"/>
              <w:contextualSpacing/>
              <w:rPr>
                <w:b/>
                <w:bCs/>
              </w:rPr>
            </w:pPr>
            <w:r w:rsidRPr="0052350B">
              <w:rPr>
                <w:b/>
                <w:bCs/>
              </w:rPr>
              <w:t>Обществознание и</w:t>
            </w:r>
            <w:r w:rsidRPr="0052350B">
              <w:br/>
            </w:r>
            <w:r w:rsidRPr="0052350B">
              <w:rPr>
                <w:b/>
                <w:bCs/>
              </w:rPr>
              <w:t>естествознание</w:t>
            </w:r>
          </w:p>
        </w:tc>
        <w:tc>
          <w:tcPr>
            <w:tcW w:w="3514" w:type="dxa"/>
            <w:tcBorders>
              <w:top w:val="thickThinLargeGap" w:sz="6" w:space="0" w:color="808080"/>
              <w:left w:val="thickThinLargeGap" w:sz="6" w:space="0" w:color="808080"/>
              <w:bottom w:val="thickThinLargeGap" w:sz="6" w:space="0" w:color="808080"/>
            </w:tcBorders>
            <w:shd w:val="clear" w:color="auto" w:fill="auto"/>
          </w:tcPr>
          <w:p w:rsidR="0052350B" w:rsidRPr="0052350B" w:rsidRDefault="0052350B" w:rsidP="00DF7EC9">
            <w:pPr>
              <w:tabs>
                <w:tab w:val="left" w:pos="709"/>
              </w:tabs>
              <w:spacing w:line="276" w:lineRule="auto"/>
              <w:ind w:right="240"/>
              <w:contextualSpacing/>
            </w:pPr>
            <w:r w:rsidRPr="0052350B">
              <w:t>- окружающий мир</w:t>
            </w:r>
          </w:p>
        </w:tc>
        <w:tc>
          <w:tcPr>
            <w:tcW w:w="4283"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auto"/>
          </w:tcPr>
          <w:p w:rsidR="0052350B" w:rsidRPr="0052350B" w:rsidRDefault="0052350B" w:rsidP="00DF7EC9">
            <w:pPr>
              <w:tabs>
                <w:tab w:val="left" w:pos="709"/>
              </w:tabs>
              <w:spacing w:line="276" w:lineRule="auto"/>
              <w:ind w:right="240"/>
              <w:contextualSpacing/>
            </w:pPr>
            <w:r w:rsidRPr="0052350B">
              <w:t>- ОБЖ;</w:t>
            </w:r>
            <w:r w:rsidRPr="0052350B">
              <w:br/>
              <w:t>- Мир вокруг нас;</w:t>
            </w:r>
            <w:r w:rsidRPr="0052350B">
              <w:br/>
              <w:t>- Чтение и работа с информацией</w:t>
            </w:r>
          </w:p>
        </w:tc>
      </w:tr>
      <w:tr w:rsidR="0052350B" w:rsidRPr="0052350B" w:rsidTr="0052350B">
        <w:tc>
          <w:tcPr>
            <w:tcW w:w="425" w:type="dxa"/>
            <w:tcBorders>
              <w:top w:val="thickThinLargeGap" w:sz="6" w:space="0" w:color="808080"/>
              <w:left w:val="thickThinLargeGap" w:sz="6" w:space="0" w:color="808080"/>
              <w:bottom w:val="thickThinLargeGap" w:sz="6" w:space="0" w:color="808080"/>
            </w:tcBorders>
            <w:shd w:val="clear" w:color="auto" w:fill="auto"/>
          </w:tcPr>
          <w:p w:rsidR="0052350B" w:rsidRPr="0052350B" w:rsidRDefault="0052350B" w:rsidP="00DF7EC9">
            <w:pPr>
              <w:tabs>
                <w:tab w:val="left" w:pos="709"/>
              </w:tabs>
              <w:spacing w:line="276" w:lineRule="auto"/>
              <w:ind w:right="240"/>
              <w:contextualSpacing/>
            </w:pPr>
            <w:r w:rsidRPr="0052350B">
              <w:t>4</w:t>
            </w:r>
          </w:p>
        </w:tc>
        <w:tc>
          <w:tcPr>
            <w:tcW w:w="2440" w:type="dxa"/>
            <w:tcBorders>
              <w:top w:val="thickThinLargeGap" w:sz="6" w:space="0" w:color="808080"/>
              <w:left w:val="thickThinLargeGap" w:sz="6" w:space="0" w:color="808080"/>
              <w:bottom w:val="thickThinLargeGap" w:sz="6" w:space="0" w:color="808080"/>
            </w:tcBorders>
            <w:shd w:val="clear" w:color="auto" w:fill="auto"/>
          </w:tcPr>
          <w:p w:rsidR="0052350B" w:rsidRPr="0052350B" w:rsidRDefault="0052350B" w:rsidP="00DF7EC9">
            <w:pPr>
              <w:tabs>
                <w:tab w:val="left" w:pos="709"/>
              </w:tabs>
              <w:spacing w:line="276" w:lineRule="auto"/>
              <w:ind w:right="240"/>
              <w:contextualSpacing/>
              <w:rPr>
                <w:b/>
                <w:bCs/>
              </w:rPr>
            </w:pPr>
            <w:r w:rsidRPr="0052350B">
              <w:rPr>
                <w:b/>
                <w:bCs/>
              </w:rPr>
              <w:t>Основы</w:t>
            </w:r>
            <w:r w:rsidRPr="0052350B">
              <w:br/>
            </w:r>
            <w:r w:rsidRPr="0052350B">
              <w:rPr>
                <w:b/>
                <w:bCs/>
              </w:rPr>
              <w:t>духовно-</w:t>
            </w:r>
            <w:r w:rsidRPr="0052350B">
              <w:br/>
            </w:r>
            <w:r w:rsidRPr="0052350B">
              <w:rPr>
                <w:b/>
                <w:bCs/>
              </w:rPr>
              <w:t>нравственной</w:t>
            </w:r>
            <w:r w:rsidRPr="0052350B">
              <w:br/>
            </w:r>
            <w:r w:rsidRPr="0052350B">
              <w:rPr>
                <w:b/>
                <w:bCs/>
              </w:rPr>
              <w:t>культуры</w:t>
            </w:r>
            <w:r w:rsidRPr="0052350B">
              <w:br/>
            </w:r>
            <w:r w:rsidRPr="0052350B">
              <w:rPr>
                <w:b/>
                <w:bCs/>
              </w:rPr>
              <w:t>народов России</w:t>
            </w:r>
          </w:p>
        </w:tc>
        <w:tc>
          <w:tcPr>
            <w:tcW w:w="3514" w:type="dxa"/>
            <w:tcBorders>
              <w:top w:val="thickThinLargeGap" w:sz="6" w:space="0" w:color="808080"/>
              <w:left w:val="thickThinLargeGap" w:sz="6" w:space="0" w:color="808080"/>
              <w:bottom w:val="thickThinLargeGap" w:sz="6" w:space="0" w:color="808080"/>
            </w:tcBorders>
            <w:shd w:val="clear" w:color="auto" w:fill="auto"/>
          </w:tcPr>
          <w:p w:rsidR="0052350B" w:rsidRPr="0052350B" w:rsidRDefault="0052350B" w:rsidP="00DF7EC9">
            <w:pPr>
              <w:tabs>
                <w:tab w:val="left" w:pos="709"/>
              </w:tabs>
              <w:spacing w:line="276" w:lineRule="auto"/>
              <w:ind w:right="240"/>
              <w:contextualSpacing/>
            </w:pPr>
            <w:r w:rsidRPr="0052350B">
              <w:t>- основы духовно-</w:t>
            </w:r>
            <w:r w:rsidRPr="0052350B">
              <w:br/>
              <w:t>нравственной</w:t>
            </w:r>
            <w:r w:rsidRPr="0052350B">
              <w:br/>
              <w:t>культуры народов России</w:t>
            </w:r>
          </w:p>
        </w:tc>
        <w:tc>
          <w:tcPr>
            <w:tcW w:w="4283"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auto"/>
          </w:tcPr>
          <w:p w:rsidR="0052350B" w:rsidRPr="0052350B" w:rsidRDefault="0052350B" w:rsidP="00DF7EC9">
            <w:pPr>
              <w:tabs>
                <w:tab w:val="left" w:pos="709"/>
              </w:tabs>
              <w:spacing w:line="276" w:lineRule="auto"/>
              <w:ind w:right="240"/>
              <w:contextualSpacing/>
            </w:pPr>
          </w:p>
        </w:tc>
      </w:tr>
      <w:tr w:rsidR="0052350B" w:rsidRPr="0052350B" w:rsidTr="0052350B">
        <w:tc>
          <w:tcPr>
            <w:tcW w:w="425" w:type="dxa"/>
            <w:tcBorders>
              <w:top w:val="thickThinLargeGap" w:sz="6" w:space="0" w:color="808080"/>
              <w:left w:val="thickThinLargeGap" w:sz="6" w:space="0" w:color="808080"/>
              <w:bottom w:val="thickThinLargeGap" w:sz="6" w:space="0" w:color="808080"/>
            </w:tcBorders>
            <w:shd w:val="clear" w:color="auto" w:fill="auto"/>
          </w:tcPr>
          <w:p w:rsidR="0052350B" w:rsidRPr="0052350B" w:rsidRDefault="0052350B" w:rsidP="00DF7EC9">
            <w:pPr>
              <w:tabs>
                <w:tab w:val="left" w:pos="709"/>
              </w:tabs>
              <w:spacing w:line="276" w:lineRule="auto"/>
              <w:ind w:right="240"/>
              <w:contextualSpacing/>
            </w:pPr>
            <w:r w:rsidRPr="0052350B">
              <w:t>5</w:t>
            </w:r>
          </w:p>
        </w:tc>
        <w:tc>
          <w:tcPr>
            <w:tcW w:w="2440" w:type="dxa"/>
            <w:tcBorders>
              <w:top w:val="thickThinLargeGap" w:sz="6" w:space="0" w:color="808080"/>
              <w:left w:val="thickThinLargeGap" w:sz="6" w:space="0" w:color="808080"/>
              <w:bottom w:val="thickThinLargeGap" w:sz="6" w:space="0" w:color="808080"/>
            </w:tcBorders>
            <w:shd w:val="clear" w:color="auto" w:fill="auto"/>
          </w:tcPr>
          <w:p w:rsidR="0052350B" w:rsidRPr="0052350B" w:rsidRDefault="0052350B" w:rsidP="00DF7EC9">
            <w:pPr>
              <w:tabs>
                <w:tab w:val="left" w:pos="709"/>
              </w:tabs>
              <w:spacing w:line="276" w:lineRule="auto"/>
              <w:ind w:right="240"/>
              <w:contextualSpacing/>
              <w:rPr>
                <w:b/>
                <w:bCs/>
              </w:rPr>
            </w:pPr>
            <w:r w:rsidRPr="0052350B">
              <w:rPr>
                <w:b/>
                <w:bCs/>
              </w:rPr>
              <w:t>Искусство</w:t>
            </w:r>
          </w:p>
        </w:tc>
        <w:tc>
          <w:tcPr>
            <w:tcW w:w="3514" w:type="dxa"/>
            <w:tcBorders>
              <w:top w:val="thickThinLargeGap" w:sz="6" w:space="0" w:color="808080"/>
              <w:left w:val="thickThinLargeGap" w:sz="6" w:space="0" w:color="808080"/>
              <w:bottom w:val="thickThinLargeGap" w:sz="6" w:space="0" w:color="808080"/>
            </w:tcBorders>
            <w:shd w:val="clear" w:color="auto" w:fill="auto"/>
          </w:tcPr>
          <w:p w:rsidR="0052350B" w:rsidRPr="0052350B" w:rsidRDefault="0052350B" w:rsidP="00DF7EC9">
            <w:pPr>
              <w:tabs>
                <w:tab w:val="left" w:pos="709"/>
              </w:tabs>
              <w:spacing w:line="276" w:lineRule="auto"/>
              <w:ind w:right="240"/>
              <w:contextualSpacing/>
            </w:pPr>
            <w:r w:rsidRPr="0052350B">
              <w:t>- изобразительное искусство</w:t>
            </w:r>
            <w:r w:rsidRPr="0052350B">
              <w:br/>
              <w:t>- музыка</w:t>
            </w:r>
          </w:p>
        </w:tc>
        <w:tc>
          <w:tcPr>
            <w:tcW w:w="4283"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auto"/>
          </w:tcPr>
          <w:p w:rsidR="0052350B" w:rsidRPr="0052350B" w:rsidRDefault="0052350B" w:rsidP="00DF7EC9">
            <w:pPr>
              <w:tabs>
                <w:tab w:val="left" w:pos="709"/>
              </w:tabs>
              <w:spacing w:line="276" w:lineRule="auto"/>
              <w:ind w:right="240"/>
              <w:contextualSpacing/>
            </w:pPr>
            <w:r w:rsidRPr="0052350B">
              <w:br/>
            </w:r>
          </w:p>
        </w:tc>
      </w:tr>
      <w:tr w:rsidR="0052350B" w:rsidRPr="0052350B" w:rsidTr="0052350B">
        <w:tc>
          <w:tcPr>
            <w:tcW w:w="425" w:type="dxa"/>
            <w:tcBorders>
              <w:top w:val="thickThinLargeGap" w:sz="6" w:space="0" w:color="808080"/>
              <w:left w:val="thickThinLargeGap" w:sz="6" w:space="0" w:color="808080"/>
              <w:bottom w:val="thickThinLargeGap" w:sz="6" w:space="0" w:color="808080"/>
            </w:tcBorders>
            <w:shd w:val="clear" w:color="auto" w:fill="auto"/>
          </w:tcPr>
          <w:p w:rsidR="0052350B" w:rsidRPr="0052350B" w:rsidRDefault="0052350B" w:rsidP="00DF7EC9">
            <w:pPr>
              <w:tabs>
                <w:tab w:val="left" w:pos="709"/>
              </w:tabs>
              <w:spacing w:line="276" w:lineRule="auto"/>
              <w:ind w:right="240"/>
              <w:contextualSpacing/>
            </w:pPr>
            <w:r w:rsidRPr="0052350B">
              <w:t>6</w:t>
            </w:r>
          </w:p>
        </w:tc>
        <w:tc>
          <w:tcPr>
            <w:tcW w:w="2440" w:type="dxa"/>
            <w:tcBorders>
              <w:top w:val="thickThinLargeGap" w:sz="6" w:space="0" w:color="808080"/>
              <w:left w:val="thickThinLargeGap" w:sz="6" w:space="0" w:color="808080"/>
              <w:bottom w:val="thickThinLargeGap" w:sz="6" w:space="0" w:color="808080"/>
            </w:tcBorders>
            <w:shd w:val="clear" w:color="auto" w:fill="auto"/>
          </w:tcPr>
          <w:p w:rsidR="0052350B" w:rsidRPr="0052350B" w:rsidRDefault="0052350B" w:rsidP="00DF7EC9">
            <w:pPr>
              <w:tabs>
                <w:tab w:val="left" w:pos="709"/>
              </w:tabs>
              <w:spacing w:line="276" w:lineRule="auto"/>
              <w:ind w:right="240"/>
              <w:contextualSpacing/>
              <w:rPr>
                <w:b/>
                <w:bCs/>
              </w:rPr>
            </w:pPr>
            <w:r w:rsidRPr="0052350B">
              <w:rPr>
                <w:b/>
                <w:bCs/>
              </w:rPr>
              <w:t>Технология</w:t>
            </w:r>
          </w:p>
        </w:tc>
        <w:tc>
          <w:tcPr>
            <w:tcW w:w="3514" w:type="dxa"/>
            <w:tcBorders>
              <w:top w:val="thickThinLargeGap" w:sz="6" w:space="0" w:color="808080"/>
              <w:left w:val="thickThinLargeGap" w:sz="6" w:space="0" w:color="808080"/>
              <w:bottom w:val="thickThinLargeGap" w:sz="6" w:space="0" w:color="808080"/>
            </w:tcBorders>
            <w:shd w:val="clear" w:color="auto" w:fill="auto"/>
          </w:tcPr>
          <w:p w:rsidR="0052350B" w:rsidRPr="0052350B" w:rsidRDefault="0052350B" w:rsidP="00DF7EC9">
            <w:pPr>
              <w:tabs>
                <w:tab w:val="left" w:pos="709"/>
              </w:tabs>
              <w:spacing w:line="276" w:lineRule="auto"/>
              <w:ind w:right="240"/>
              <w:contextualSpacing/>
            </w:pPr>
            <w:r w:rsidRPr="0052350B">
              <w:t>- технология</w:t>
            </w:r>
          </w:p>
        </w:tc>
        <w:tc>
          <w:tcPr>
            <w:tcW w:w="4283"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auto"/>
          </w:tcPr>
          <w:p w:rsidR="0052350B" w:rsidRPr="0052350B" w:rsidRDefault="0052350B" w:rsidP="00DF7EC9">
            <w:pPr>
              <w:tabs>
                <w:tab w:val="left" w:pos="709"/>
              </w:tabs>
              <w:spacing w:line="276" w:lineRule="auto"/>
              <w:ind w:right="240"/>
              <w:contextualSpacing/>
            </w:pPr>
            <w:r w:rsidRPr="0052350B">
              <w:t>- Проектная деятельность</w:t>
            </w:r>
          </w:p>
        </w:tc>
      </w:tr>
      <w:tr w:rsidR="0052350B" w:rsidRPr="0052350B" w:rsidTr="0052350B">
        <w:tc>
          <w:tcPr>
            <w:tcW w:w="425" w:type="dxa"/>
            <w:tcBorders>
              <w:top w:val="thickThinLargeGap" w:sz="6" w:space="0" w:color="808080"/>
              <w:left w:val="thickThinLargeGap" w:sz="6" w:space="0" w:color="808080"/>
              <w:bottom w:val="thickThinLargeGap" w:sz="6" w:space="0" w:color="808080"/>
            </w:tcBorders>
            <w:shd w:val="clear" w:color="auto" w:fill="auto"/>
          </w:tcPr>
          <w:p w:rsidR="0052350B" w:rsidRPr="0052350B" w:rsidRDefault="0052350B" w:rsidP="00DF7EC9">
            <w:pPr>
              <w:tabs>
                <w:tab w:val="left" w:pos="709"/>
              </w:tabs>
              <w:spacing w:line="276" w:lineRule="auto"/>
              <w:ind w:right="240"/>
              <w:contextualSpacing/>
            </w:pPr>
            <w:r w:rsidRPr="0052350B">
              <w:t>7</w:t>
            </w:r>
          </w:p>
        </w:tc>
        <w:tc>
          <w:tcPr>
            <w:tcW w:w="2440" w:type="dxa"/>
            <w:tcBorders>
              <w:top w:val="thickThinLargeGap" w:sz="6" w:space="0" w:color="808080"/>
              <w:left w:val="thickThinLargeGap" w:sz="6" w:space="0" w:color="808080"/>
              <w:bottom w:val="thickThinLargeGap" w:sz="6" w:space="0" w:color="808080"/>
            </w:tcBorders>
            <w:shd w:val="clear" w:color="auto" w:fill="auto"/>
          </w:tcPr>
          <w:p w:rsidR="0052350B" w:rsidRPr="0052350B" w:rsidRDefault="0052350B" w:rsidP="00DF7EC9">
            <w:pPr>
              <w:tabs>
                <w:tab w:val="left" w:pos="709"/>
              </w:tabs>
              <w:spacing w:line="276" w:lineRule="auto"/>
              <w:ind w:right="240"/>
              <w:contextualSpacing/>
              <w:rPr>
                <w:b/>
                <w:bCs/>
              </w:rPr>
            </w:pPr>
            <w:r w:rsidRPr="0052350B">
              <w:rPr>
                <w:b/>
                <w:bCs/>
              </w:rPr>
              <w:t>Физическая</w:t>
            </w:r>
            <w:r w:rsidRPr="0052350B">
              <w:br/>
            </w:r>
            <w:r w:rsidRPr="0052350B">
              <w:rPr>
                <w:b/>
                <w:bCs/>
              </w:rPr>
              <w:t>Культура</w:t>
            </w:r>
          </w:p>
        </w:tc>
        <w:tc>
          <w:tcPr>
            <w:tcW w:w="3514" w:type="dxa"/>
            <w:tcBorders>
              <w:top w:val="thickThinLargeGap" w:sz="6" w:space="0" w:color="808080"/>
              <w:left w:val="thickThinLargeGap" w:sz="6" w:space="0" w:color="808080"/>
              <w:bottom w:val="thickThinLargeGap" w:sz="6" w:space="0" w:color="808080"/>
            </w:tcBorders>
            <w:shd w:val="clear" w:color="auto" w:fill="auto"/>
          </w:tcPr>
          <w:p w:rsidR="0052350B" w:rsidRPr="0052350B" w:rsidRDefault="0052350B" w:rsidP="00DF7EC9">
            <w:pPr>
              <w:tabs>
                <w:tab w:val="left" w:pos="709"/>
              </w:tabs>
              <w:spacing w:line="276" w:lineRule="auto"/>
              <w:ind w:right="240"/>
              <w:contextualSpacing/>
            </w:pPr>
            <w:r w:rsidRPr="0052350B">
              <w:t>- физическая культура</w:t>
            </w:r>
          </w:p>
        </w:tc>
        <w:tc>
          <w:tcPr>
            <w:tcW w:w="4283" w:type="dxa"/>
            <w:tcBorders>
              <w:top w:val="thickThinLargeGap" w:sz="6" w:space="0" w:color="808080"/>
              <w:left w:val="thickThinLargeGap" w:sz="6" w:space="0" w:color="808080"/>
              <w:bottom w:val="thickThinLargeGap" w:sz="6" w:space="0" w:color="808080"/>
              <w:right w:val="thickThinLargeGap" w:sz="6" w:space="0" w:color="808080"/>
            </w:tcBorders>
            <w:shd w:val="clear" w:color="auto" w:fill="auto"/>
          </w:tcPr>
          <w:p w:rsidR="0052350B" w:rsidRPr="0052350B" w:rsidRDefault="0052350B" w:rsidP="00DF7EC9">
            <w:pPr>
              <w:tabs>
                <w:tab w:val="left" w:pos="709"/>
              </w:tabs>
              <w:spacing w:line="276" w:lineRule="auto"/>
              <w:ind w:right="240"/>
              <w:contextualSpacing/>
            </w:pPr>
            <w:r w:rsidRPr="0052350B">
              <w:t> </w:t>
            </w:r>
          </w:p>
        </w:tc>
      </w:tr>
    </w:tbl>
    <w:p w:rsidR="0052350B" w:rsidRPr="0052350B" w:rsidRDefault="0052350B" w:rsidP="0052350B">
      <w:pPr>
        <w:tabs>
          <w:tab w:val="left" w:pos="709"/>
        </w:tabs>
        <w:spacing w:line="276" w:lineRule="auto"/>
        <w:ind w:right="240"/>
        <w:contextualSpacing/>
        <w:jc w:val="both"/>
        <w:rPr>
          <w:b/>
          <w:bCs/>
        </w:rPr>
      </w:pPr>
    </w:p>
    <w:p w:rsidR="0052350B" w:rsidRPr="0052350B" w:rsidRDefault="0052350B" w:rsidP="006B1D81">
      <w:pPr>
        <w:tabs>
          <w:tab w:val="left" w:pos="709"/>
        </w:tabs>
        <w:spacing w:line="276" w:lineRule="auto"/>
        <w:ind w:right="240"/>
        <w:contextualSpacing/>
        <w:jc w:val="center"/>
        <w:rPr>
          <w:b/>
          <w:bCs/>
        </w:rPr>
      </w:pPr>
      <w:r w:rsidRPr="0052350B">
        <w:rPr>
          <w:b/>
          <w:bCs/>
        </w:rPr>
        <w:t>Структура обязательных предметных областей,</w:t>
      </w:r>
      <w:r w:rsidRPr="0052350B">
        <w:rPr>
          <w:b/>
          <w:bCs/>
        </w:rPr>
        <w:br/>
        <w:t>реализуемых Учебным планом образовательного учреждения</w:t>
      </w:r>
    </w:p>
    <w:p w:rsidR="0052350B" w:rsidRPr="0052350B" w:rsidRDefault="0052350B" w:rsidP="0052350B">
      <w:pPr>
        <w:tabs>
          <w:tab w:val="left" w:pos="709"/>
        </w:tabs>
        <w:spacing w:line="276" w:lineRule="auto"/>
        <w:ind w:right="240"/>
        <w:contextualSpacing/>
        <w:jc w:val="both"/>
      </w:pPr>
      <w:r w:rsidRPr="0052350B">
        <w:t xml:space="preserve">      При определении структуры учебного плана учитывалось, что особую роль в образовании  младших школьников играют интегративные курсы: окружающий мир (естествознание и обществознание), математика и информатика, обучение грамоте, курсы, обеспечивающие успешную социализацию обучающихся (ОБЖ, проектная деятельность пр.).</w:t>
      </w:r>
    </w:p>
    <w:p w:rsidR="0052350B" w:rsidRPr="0052350B" w:rsidRDefault="0052350B" w:rsidP="0052350B">
      <w:pPr>
        <w:tabs>
          <w:tab w:val="left" w:pos="709"/>
        </w:tabs>
        <w:spacing w:line="276" w:lineRule="auto"/>
        <w:ind w:right="240"/>
        <w:contextualSpacing/>
        <w:jc w:val="both"/>
      </w:pPr>
      <w:r w:rsidRPr="0052350B">
        <w:t xml:space="preserve">     Количество учебных занятий за 4 учебных года не может составлять менее 2904 часов и более 3210 часов.</w:t>
      </w:r>
    </w:p>
    <w:p w:rsidR="0052350B" w:rsidRPr="0052350B" w:rsidRDefault="0052350B" w:rsidP="0052350B">
      <w:pPr>
        <w:tabs>
          <w:tab w:val="left" w:pos="709"/>
        </w:tabs>
        <w:spacing w:line="276" w:lineRule="auto"/>
        <w:ind w:right="240"/>
        <w:contextualSpacing/>
        <w:jc w:val="both"/>
      </w:pPr>
      <w:r w:rsidRPr="0052350B">
        <w:t xml:space="preserve">     В целях обеспечения индивидуальных потребностей обучающихся   учебный план (часть, формируемая участниками образовательного процесса) предусматривает время:</w:t>
      </w:r>
    </w:p>
    <w:p w:rsidR="0052350B" w:rsidRPr="0052350B" w:rsidRDefault="0052350B" w:rsidP="0052350B">
      <w:pPr>
        <w:numPr>
          <w:ilvl w:val="0"/>
          <w:numId w:val="275"/>
        </w:numPr>
        <w:tabs>
          <w:tab w:val="clear" w:pos="720"/>
          <w:tab w:val="left" w:pos="709"/>
        </w:tabs>
        <w:spacing w:line="276" w:lineRule="auto"/>
        <w:ind w:right="240"/>
        <w:contextualSpacing/>
        <w:jc w:val="both"/>
      </w:pPr>
      <w:r w:rsidRPr="0052350B">
        <w:t xml:space="preserve">на увеличение учебных часов, отводимых на изучение отдельных обязательных учебных предметов; </w:t>
      </w:r>
    </w:p>
    <w:p w:rsidR="0052350B" w:rsidRPr="0052350B" w:rsidRDefault="0052350B" w:rsidP="0052350B">
      <w:pPr>
        <w:numPr>
          <w:ilvl w:val="0"/>
          <w:numId w:val="275"/>
        </w:numPr>
        <w:tabs>
          <w:tab w:val="clear" w:pos="720"/>
          <w:tab w:val="left" w:pos="709"/>
        </w:tabs>
        <w:spacing w:line="276" w:lineRule="auto"/>
        <w:ind w:right="240"/>
        <w:contextualSpacing/>
        <w:jc w:val="both"/>
      </w:pPr>
      <w:r w:rsidRPr="0052350B">
        <w:t>на введение учебных курсов, обеспечивающих различные интересы обучающихся, в том числе этнокультурные.</w:t>
      </w:r>
    </w:p>
    <w:p w:rsidR="0052350B" w:rsidRPr="0052350B" w:rsidRDefault="0052350B" w:rsidP="0052350B">
      <w:pPr>
        <w:tabs>
          <w:tab w:val="left" w:pos="709"/>
        </w:tabs>
        <w:spacing w:line="276" w:lineRule="auto"/>
        <w:ind w:right="240"/>
        <w:contextualSpacing/>
        <w:jc w:val="both"/>
      </w:pPr>
      <w:r w:rsidRPr="0052350B">
        <w:t xml:space="preserve">     Увеличение учебных часов, отводимых на изучение отдельных обязательных учебных предметов и на введение учебных курсов, обеспечивающих различные интересы обучающихся, должно проводиться в пределах максимально допустимой нагрузки учащихся (в соответствии с санитарно-гигиеническими требованиями).</w:t>
      </w:r>
    </w:p>
    <w:p w:rsidR="0052350B" w:rsidRPr="0052350B" w:rsidRDefault="0052350B" w:rsidP="0052350B">
      <w:pPr>
        <w:tabs>
          <w:tab w:val="left" w:pos="709"/>
        </w:tabs>
        <w:spacing w:line="276" w:lineRule="auto"/>
        <w:ind w:right="240"/>
        <w:contextualSpacing/>
        <w:jc w:val="both"/>
      </w:pPr>
      <w:r w:rsidRPr="0052350B">
        <w:t xml:space="preserve">      Право на изучение родного языка реализуется в пределах возможностей </w:t>
      </w:r>
    </w:p>
    <w:p w:rsidR="0052350B" w:rsidRPr="0052350B" w:rsidRDefault="0052350B" w:rsidP="0052350B">
      <w:pPr>
        <w:tabs>
          <w:tab w:val="left" w:pos="709"/>
        </w:tabs>
        <w:spacing w:line="276" w:lineRule="auto"/>
        <w:ind w:right="240"/>
        <w:contextualSpacing/>
        <w:jc w:val="both"/>
      </w:pPr>
      <w:r w:rsidRPr="0052350B">
        <w:t xml:space="preserve">(методических, кадровых, материальных и финансовых), предоставляемых </w:t>
      </w:r>
    </w:p>
    <w:p w:rsidR="0052350B" w:rsidRPr="0052350B" w:rsidRDefault="0052350B" w:rsidP="0052350B">
      <w:pPr>
        <w:tabs>
          <w:tab w:val="left" w:pos="709"/>
        </w:tabs>
        <w:spacing w:line="276" w:lineRule="auto"/>
        <w:ind w:right="240"/>
        <w:contextualSpacing/>
        <w:jc w:val="both"/>
      </w:pPr>
      <w:r w:rsidRPr="0052350B">
        <w:lastRenderedPageBreak/>
        <w:t xml:space="preserve">Школой, в порядке, установленном законодательством об образовании. </w:t>
      </w:r>
    </w:p>
    <w:p w:rsidR="0052350B" w:rsidRPr="0052350B" w:rsidRDefault="0052350B" w:rsidP="0052350B">
      <w:pPr>
        <w:tabs>
          <w:tab w:val="left" w:pos="709"/>
        </w:tabs>
        <w:spacing w:line="276" w:lineRule="auto"/>
        <w:ind w:right="240"/>
        <w:contextualSpacing/>
        <w:jc w:val="both"/>
      </w:pPr>
      <w:r w:rsidRPr="0052350B">
        <w:t xml:space="preserve">      Изучение родного языка в Школе регламентируется федеральными </w:t>
      </w:r>
    </w:p>
    <w:p w:rsidR="0052350B" w:rsidRPr="0052350B" w:rsidRDefault="0052350B" w:rsidP="0052350B">
      <w:pPr>
        <w:tabs>
          <w:tab w:val="left" w:pos="709"/>
        </w:tabs>
        <w:spacing w:line="276" w:lineRule="auto"/>
        <w:ind w:right="240"/>
        <w:contextualSpacing/>
        <w:jc w:val="both"/>
      </w:pPr>
      <w:r w:rsidRPr="0052350B">
        <w:t xml:space="preserve">государственными образовательными стандартами. Родной язык изучается в </w:t>
      </w:r>
    </w:p>
    <w:p w:rsidR="0052350B" w:rsidRPr="0052350B" w:rsidRDefault="0052350B" w:rsidP="0052350B">
      <w:pPr>
        <w:tabs>
          <w:tab w:val="left" w:pos="709"/>
        </w:tabs>
        <w:spacing w:line="276" w:lineRule="auto"/>
        <w:ind w:right="240"/>
        <w:contextualSpacing/>
        <w:jc w:val="both"/>
      </w:pPr>
      <w:r w:rsidRPr="0052350B">
        <w:t xml:space="preserve">объеме часов, предусмотренных на изучение предметных областей «Родной </w:t>
      </w:r>
    </w:p>
    <w:p w:rsidR="0052350B" w:rsidRPr="0052350B" w:rsidRDefault="0052350B" w:rsidP="0052350B">
      <w:pPr>
        <w:tabs>
          <w:tab w:val="left" w:pos="709"/>
        </w:tabs>
        <w:spacing w:line="276" w:lineRule="auto"/>
        <w:ind w:right="240"/>
        <w:contextualSpacing/>
        <w:jc w:val="both"/>
      </w:pPr>
      <w:r w:rsidRPr="0052350B">
        <w:t xml:space="preserve">язык и литературное чтение» примерных учебных планов начального общего образования со 2 по 4 классы. </w:t>
      </w:r>
    </w:p>
    <w:p w:rsidR="0052350B" w:rsidRPr="0052350B" w:rsidRDefault="0052350B" w:rsidP="0052350B">
      <w:pPr>
        <w:tabs>
          <w:tab w:val="left" w:pos="709"/>
        </w:tabs>
        <w:spacing w:line="276" w:lineRule="auto"/>
        <w:ind w:right="240"/>
        <w:contextualSpacing/>
        <w:jc w:val="both"/>
      </w:pPr>
      <w:r w:rsidRPr="0052350B">
        <w:t xml:space="preserve">      Не допускается сокращение количества часов на изучение родного языка. </w:t>
      </w:r>
    </w:p>
    <w:p w:rsidR="0052350B" w:rsidRPr="0052350B" w:rsidRDefault="0052350B" w:rsidP="0052350B">
      <w:pPr>
        <w:tabs>
          <w:tab w:val="left" w:pos="709"/>
        </w:tabs>
        <w:spacing w:line="276" w:lineRule="auto"/>
        <w:ind w:right="240"/>
        <w:contextualSpacing/>
        <w:jc w:val="both"/>
      </w:pPr>
      <w:r w:rsidRPr="0052350B">
        <w:t xml:space="preserve">Классы (группы) с изучением родного языка комплектуются при наличии </w:t>
      </w:r>
    </w:p>
    <w:p w:rsidR="0052350B" w:rsidRPr="0052350B" w:rsidRDefault="0052350B" w:rsidP="0052350B">
      <w:pPr>
        <w:tabs>
          <w:tab w:val="left" w:pos="709"/>
        </w:tabs>
        <w:spacing w:line="276" w:lineRule="auto"/>
        <w:ind w:right="240"/>
        <w:contextualSpacing/>
        <w:jc w:val="both"/>
      </w:pPr>
      <w:r w:rsidRPr="0052350B">
        <w:t xml:space="preserve">необходимого количества заявлений родителей (законных представителей) </w:t>
      </w:r>
    </w:p>
    <w:p w:rsidR="0052350B" w:rsidRPr="0052350B" w:rsidRDefault="0052350B" w:rsidP="0052350B">
      <w:pPr>
        <w:tabs>
          <w:tab w:val="left" w:pos="709"/>
        </w:tabs>
        <w:spacing w:line="276" w:lineRule="auto"/>
        <w:ind w:right="240"/>
        <w:contextualSpacing/>
        <w:jc w:val="both"/>
      </w:pPr>
      <w:r w:rsidRPr="0052350B">
        <w:t xml:space="preserve">обучающихся. Количество часов, отводимых в Школе на преподавание учебных </w:t>
      </w:r>
    </w:p>
    <w:p w:rsidR="0052350B" w:rsidRPr="0052350B" w:rsidRDefault="0052350B" w:rsidP="0052350B">
      <w:pPr>
        <w:tabs>
          <w:tab w:val="left" w:pos="709"/>
        </w:tabs>
        <w:spacing w:line="276" w:lineRule="auto"/>
        <w:ind w:right="240"/>
        <w:contextualSpacing/>
        <w:jc w:val="both"/>
      </w:pPr>
      <w:r w:rsidRPr="0052350B">
        <w:t xml:space="preserve">предметов «Родной (русский) язык», «Литературное чтение на родном </w:t>
      </w:r>
    </w:p>
    <w:p w:rsidR="0052350B" w:rsidRPr="0052350B" w:rsidRDefault="0052350B" w:rsidP="0052350B">
      <w:pPr>
        <w:tabs>
          <w:tab w:val="left" w:pos="709"/>
        </w:tabs>
        <w:spacing w:line="276" w:lineRule="auto"/>
        <w:ind w:right="240"/>
        <w:contextualSpacing/>
        <w:jc w:val="both"/>
      </w:pPr>
      <w:r w:rsidRPr="0052350B">
        <w:t xml:space="preserve">(русском) языке» устанавливается самостоятельно учебным планом ООП на основании решения педагогического совета. </w:t>
      </w:r>
    </w:p>
    <w:p w:rsidR="0052350B" w:rsidRPr="0052350B" w:rsidRDefault="0052350B" w:rsidP="0052350B">
      <w:pPr>
        <w:tabs>
          <w:tab w:val="left" w:pos="709"/>
        </w:tabs>
        <w:spacing w:line="276" w:lineRule="auto"/>
        <w:ind w:right="240"/>
        <w:contextualSpacing/>
        <w:jc w:val="both"/>
      </w:pPr>
      <w:r w:rsidRPr="0052350B">
        <w:t xml:space="preserve">     Рабочие программы учебных предметов при реализации обязательных </w:t>
      </w:r>
    </w:p>
    <w:p w:rsidR="0052350B" w:rsidRPr="0052350B" w:rsidRDefault="0052350B" w:rsidP="0052350B">
      <w:pPr>
        <w:tabs>
          <w:tab w:val="left" w:pos="709"/>
        </w:tabs>
        <w:spacing w:line="276" w:lineRule="auto"/>
        <w:ind w:right="240"/>
        <w:contextualSpacing/>
        <w:jc w:val="both"/>
      </w:pPr>
      <w:r w:rsidRPr="0052350B">
        <w:t xml:space="preserve">предметных областей «Родной язык и литературное чтение на родном языке» </w:t>
      </w:r>
    </w:p>
    <w:p w:rsidR="0052350B" w:rsidRPr="0052350B" w:rsidRDefault="0052350B" w:rsidP="0052350B">
      <w:pPr>
        <w:tabs>
          <w:tab w:val="left" w:pos="709"/>
        </w:tabs>
        <w:spacing w:line="276" w:lineRule="auto"/>
        <w:ind w:right="240"/>
        <w:contextualSpacing/>
        <w:jc w:val="both"/>
      </w:pPr>
      <w:r w:rsidRPr="0052350B">
        <w:t>(уровень начального общего образования) разрабатываются в соответствии с ФГОС и утверждаются Школой самостоятельно в рамках ООП.</w:t>
      </w:r>
    </w:p>
    <w:p w:rsidR="0052350B" w:rsidRPr="0052350B" w:rsidRDefault="0052350B" w:rsidP="0052350B">
      <w:pPr>
        <w:tabs>
          <w:tab w:val="left" w:pos="709"/>
        </w:tabs>
        <w:spacing w:line="276" w:lineRule="auto"/>
        <w:ind w:right="240"/>
        <w:contextualSpacing/>
        <w:jc w:val="both"/>
      </w:pPr>
      <w:r w:rsidRPr="0052350B">
        <w:t xml:space="preserve">      Количество часов, отводимых в Школе на преподавание учебных </w:t>
      </w:r>
    </w:p>
    <w:p w:rsidR="0052350B" w:rsidRPr="0052350B" w:rsidRDefault="0052350B" w:rsidP="0052350B">
      <w:pPr>
        <w:tabs>
          <w:tab w:val="left" w:pos="709"/>
        </w:tabs>
        <w:spacing w:line="276" w:lineRule="auto"/>
        <w:ind w:right="240"/>
        <w:contextualSpacing/>
        <w:jc w:val="both"/>
      </w:pPr>
      <w:r w:rsidRPr="0052350B">
        <w:t xml:space="preserve">предметов «Родной (русский) язык», «Литературное чтение на родном </w:t>
      </w:r>
    </w:p>
    <w:p w:rsidR="0052350B" w:rsidRPr="0052350B" w:rsidRDefault="0052350B" w:rsidP="0052350B">
      <w:pPr>
        <w:tabs>
          <w:tab w:val="left" w:pos="709"/>
        </w:tabs>
        <w:spacing w:line="276" w:lineRule="auto"/>
        <w:ind w:right="240"/>
        <w:contextualSpacing/>
        <w:jc w:val="both"/>
      </w:pPr>
      <w:r w:rsidRPr="0052350B">
        <w:t xml:space="preserve">(русском) языке» устанавливается самостоятельно учебным планом ООП на основании решения педагогического совета. </w:t>
      </w:r>
    </w:p>
    <w:p w:rsidR="0052350B" w:rsidRPr="0052350B" w:rsidRDefault="0052350B" w:rsidP="0052350B">
      <w:pPr>
        <w:tabs>
          <w:tab w:val="left" w:pos="709"/>
        </w:tabs>
        <w:spacing w:line="276" w:lineRule="auto"/>
        <w:ind w:right="240"/>
        <w:contextualSpacing/>
        <w:jc w:val="both"/>
      </w:pPr>
      <w:r w:rsidRPr="0052350B">
        <w:t xml:space="preserve">     Часть, формируемая участниками образовательного процесса, включает в себя также  внеурочную деятельность. (в программах духовно-нравственного воспитания, формирование культуры ЗОЖ)</w:t>
      </w:r>
    </w:p>
    <w:p w:rsidR="0052350B" w:rsidRPr="0052350B" w:rsidRDefault="0052350B" w:rsidP="0052350B">
      <w:pPr>
        <w:tabs>
          <w:tab w:val="left" w:pos="709"/>
        </w:tabs>
        <w:spacing w:line="276" w:lineRule="auto"/>
        <w:ind w:right="240"/>
        <w:contextualSpacing/>
        <w:jc w:val="both"/>
      </w:pPr>
      <w:r w:rsidRPr="0052350B">
        <w:t xml:space="preserve">Внеурочная деятельность, осуществляемая во второй половине дня, </w:t>
      </w:r>
      <w:r w:rsidRPr="0052350B">
        <w:rPr>
          <w:b/>
          <w:bCs/>
        </w:rPr>
        <w:t> </w:t>
      </w:r>
      <w:r w:rsidRPr="0052350B">
        <w:t xml:space="preserve">организуется по направлениям развития личности (духовно-нравственное, социальное, общеинтеллектуальное, общекультурное, спортивно-оздоровительное) в таких формах как проектная и исследовательская деятельность, компьютерные занятия, экскурсии, кружки, интеллектуальные марафоны, секции, соревнования и т. д. </w:t>
      </w:r>
      <w:r w:rsidRPr="0052350B">
        <w:br/>
        <w:t xml:space="preserve">      Время, отводимое на внеурочную деятельность, составляет до 540 часов. Данные  занятия проводятся по выбору обучающихся и их семей.</w:t>
      </w:r>
    </w:p>
    <w:p w:rsidR="0052350B" w:rsidRPr="0052350B" w:rsidRDefault="006B1D81" w:rsidP="0052350B">
      <w:pPr>
        <w:tabs>
          <w:tab w:val="left" w:pos="709"/>
        </w:tabs>
        <w:spacing w:line="276" w:lineRule="auto"/>
        <w:ind w:right="240"/>
        <w:contextualSpacing/>
        <w:jc w:val="both"/>
      </w:pPr>
      <w:r>
        <w:t xml:space="preserve">   </w:t>
      </w:r>
      <w:r w:rsidR="0052350B" w:rsidRPr="0052350B">
        <w:t xml:space="preserve">  Учебный план реализуется в режиме 5-дневной учебной недели.  Недельная нагрузка (учебная деятельность) обучающихся на уровне начального общего образования ОУ не превышает нормы, определённые СанПиН2.4.4. 2821 - 10 и составляет по классам:</w:t>
      </w:r>
    </w:p>
    <w:p w:rsidR="0052350B" w:rsidRPr="0052350B" w:rsidRDefault="0052350B" w:rsidP="0052350B">
      <w:pPr>
        <w:numPr>
          <w:ilvl w:val="1"/>
          <w:numId w:val="274"/>
        </w:numPr>
        <w:tabs>
          <w:tab w:val="left" w:pos="709"/>
        </w:tabs>
        <w:spacing w:line="276" w:lineRule="auto"/>
        <w:ind w:right="240"/>
        <w:contextualSpacing/>
        <w:jc w:val="both"/>
      </w:pPr>
      <w:r w:rsidRPr="0052350B">
        <w:t>1-е классы -21 час;</w:t>
      </w:r>
    </w:p>
    <w:p w:rsidR="0052350B" w:rsidRPr="0052350B" w:rsidRDefault="0052350B" w:rsidP="0052350B">
      <w:pPr>
        <w:numPr>
          <w:ilvl w:val="0"/>
          <w:numId w:val="274"/>
        </w:numPr>
        <w:tabs>
          <w:tab w:val="left" w:pos="709"/>
        </w:tabs>
        <w:spacing w:line="276" w:lineRule="auto"/>
        <w:ind w:right="240"/>
        <w:contextualSpacing/>
        <w:jc w:val="both"/>
      </w:pPr>
      <w:r w:rsidRPr="0052350B">
        <w:t>2-4-е классы – 23 часа</w:t>
      </w:r>
    </w:p>
    <w:p w:rsidR="0052350B" w:rsidRPr="0052350B" w:rsidRDefault="0052350B" w:rsidP="0052350B">
      <w:pPr>
        <w:tabs>
          <w:tab w:val="left" w:pos="709"/>
        </w:tabs>
        <w:spacing w:line="276" w:lineRule="auto"/>
        <w:ind w:right="240"/>
        <w:contextualSpacing/>
        <w:jc w:val="both"/>
      </w:pPr>
      <w:r w:rsidRPr="0052350B">
        <w:t xml:space="preserve">     При формировании учебного плана также использовались:</w:t>
      </w:r>
    </w:p>
    <w:p w:rsidR="0052350B" w:rsidRPr="0052350B" w:rsidRDefault="0052350B" w:rsidP="0052350B">
      <w:pPr>
        <w:tabs>
          <w:tab w:val="left" w:pos="709"/>
        </w:tabs>
        <w:spacing w:line="276" w:lineRule="auto"/>
        <w:ind w:right="240"/>
        <w:contextualSpacing/>
        <w:jc w:val="both"/>
      </w:pPr>
      <w:r w:rsidRPr="0052350B">
        <w:t xml:space="preserve"> Социальный заказ участников образовательного процесса по результатам анкетирования, проведенного в апреле - мае 2017 года;</w:t>
      </w:r>
    </w:p>
    <w:p w:rsidR="0052350B" w:rsidRPr="0052350B" w:rsidRDefault="0052350B" w:rsidP="0052350B">
      <w:pPr>
        <w:numPr>
          <w:ilvl w:val="0"/>
          <w:numId w:val="273"/>
        </w:numPr>
        <w:tabs>
          <w:tab w:val="left" w:pos="709"/>
        </w:tabs>
        <w:spacing w:line="276" w:lineRule="auto"/>
        <w:ind w:right="240"/>
        <w:contextualSpacing/>
        <w:jc w:val="both"/>
      </w:pPr>
      <w:r w:rsidRPr="0052350B">
        <w:t>Устав школы.</w:t>
      </w:r>
    </w:p>
    <w:p w:rsidR="006B1D81" w:rsidRDefault="0052350B" w:rsidP="0052350B">
      <w:pPr>
        <w:tabs>
          <w:tab w:val="left" w:pos="709"/>
        </w:tabs>
        <w:spacing w:line="276" w:lineRule="auto"/>
        <w:ind w:right="240"/>
        <w:contextualSpacing/>
        <w:jc w:val="both"/>
      </w:pPr>
      <w:r w:rsidRPr="0052350B">
        <w:t xml:space="preserve">Занятия проводятся в 1 смену. Учебный год начинается 1 сентября. </w:t>
      </w:r>
    </w:p>
    <w:p w:rsidR="006B1D81" w:rsidRDefault="0052350B" w:rsidP="0052350B">
      <w:pPr>
        <w:tabs>
          <w:tab w:val="left" w:pos="709"/>
        </w:tabs>
        <w:spacing w:line="276" w:lineRule="auto"/>
        <w:ind w:right="240"/>
        <w:contextualSpacing/>
        <w:jc w:val="both"/>
      </w:pPr>
      <w:r w:rsidRPr="0052350B">
        <w:t xml:space="preserve">Его продолжительность в 1 кл. составляет  33 недели, </w:t>
      </w:r>
    </w:p>
    <w:p w:rsidR="0052350B" w:rsidRPr="0052350B" w:rsidRDefault="006B1D81" w:rsidP="0052350B">
      <w:pPr>
        <w:tabs>
          <w:tab w:val="left" w:pos="709"/>
        </w:tabs>
        <w:spacing w:line="276" w:lineRule="auto"/>
        <w:ind w:right="240"/>
        <w:contextualSpacing/>
        <w:jc w:val="both"/>
      </w:pPr>
      <w:r>
        <w:t xml:space="preserve">                                          </w:t>
      </w:r>
      <w:r w:rsidR="0052350B" w:rsidRPr="0052350B">
        <w:t xml:space="preserve">в 2-4 классах -  34 недели. </w:t>
      </w:r>
    </w:p>
    <w:p w:rsidR="0052350B" w:rsidRPr="0052350B" w:rsidRDefault="0052350B" w:rsidP="0052350B">
      <w:pPr>
        <w:tabs>
          <w:tab w:val="left" w:pos="709"/>
        </w:tabs>
        <w:spacing w:line="276" w:lineRule="auto"/>
        <w:ind w:right="240"/>
        <w:contextualSpacing/>
        <w:jc w:val="both"/>
      </w:pPr>
      <w:r w:rsidRPr="0052350B">
        <w:t xml:space="preserve">Продолжительность каникул: в течение учебного года не менее 30 календарных дней, летом – не менее 12 календарных недель. </w:t>
      </w:r>
    </w:p>
    <w:p w:rsidR="0052350B" w:rsidRPr="0052350B" w:rsidRDefault="0052350B" w:rsidP="0052350B">
      <w:pPr>
        <w:tabs>
          <w:tab w:val="left" w:pos="709"/>
        </w:tabs>
        <w:spacing w:line="276" w:lineRule="auto"/>
        <w:ind w:right="240"/>
        <w:contextualSpacing/>
        <w:jc w:val="both"/>
        <w:rPr>
          <w:b/>
        </w:rPr>
      </w:pPr>
    </w:p>
    <w:p w:rsidR="0052350B" w:rsidRPr="0052350B" w:rsidRDefault="0052350B" w:rsidP="0052350B">
      <w:pPr>
        <w:tabs>
          <w:tab w:val="left" w:pos="709"/>
        </w:tabs>
        <w:spacing w:line="276" w:lineRule="auto"/>
        <w:ind w:right="240"/>
        <w:contextualSpacing/>
        <w:jc w:val="both"/>
        <w:rPr>
          <w:b/>
        </w:rPr>
      </w:pPr>
      <w:r w:rsidRPr="0052350B">
        <w:rPr>
          <w:b/>
        </w:rPr>
        <w:t>Режим уроков и перемен.</w:t>
      </w:r>
    </w:p>
    <w:p w:rsidR="0052350B" w:rsidRPr="0052350B" w:rsidRDefault="0052350B" w:rsidP="0052350B">
      <w:pPr>
        <w:tabs>
          <w:tab w:val="left" w:pos="709"/>
        </w:tabs>
        <w:spacing w:line="276" w:lineRule="auto"/>
        <w:ind w:right="240"/>
        <w:contextualSpacing/>
        <w:jc w:val="both"/>
      </w:pPr>
    </w:p>
    <w:tbl>
      <w:tblPr>
        <w:tblpPr w:leftFromText="180" w:rightFromText="180" w:vertAnchor="text" w:tblpY="1"/>
        <w:tblOverlap w:val="never"/>
        <w:tblW w:w="9590" w:type="dxa"/>
        <w:tblInd w:w="-5" w:type="dxa"/>
        <w:tblLayout w:type="fixed"/>
        <w:tblLook w:val="0000" w:firstRow="0" w:lastRow="0" w:firstColumn="0" w:lastColumn="0" w:noHBand="0" w:noVBand="0"/>
      </w:tblPr>
      <w:tblGrid>
        <w:gridCol w:w="3190"/>
        <w:gridCol w:w="3200"/>
        <w:gridCol w:w="3200"/>
      </w:tblGrid>
      <w:tr w:rsidR="0052350B" w:rsidRPr="0052350B" w:rsidTr="0052350B">
        <w:tc>
          <w:tcPr>
            <w:tcW w:w="3190" w:type="dxa"/>
            <w:tcBorders>
              <w:top w:val="single" w:sz="4" w:space="0" w:color="000000"/>
              <w:left w:val="single" w:sz="4" w:space="0" w:color="000000"/>
              <w:bottom w:val="single" w:sz="4" w:space="0" w:color="000000"/>
            </w:tcBorders>
            <w:shd w:val="clear" w:color="auto" w:fill="auto"/>
          </w:tcPr>
          <w:p w:rsidR="0052350B" w:rsidRPr="0052350B" w:rsidRDefault="0052350B" w:rsidP="0052350B">
            <w:pPr>
              <w:tabs>
                <w:tab w:val="left" w:pos="709"/>
              </w:tabs>
              <w:spacing w:line="276" w:lineRule="auto"/>
              <w:ind w:right="240"/>
              <w:contextualSpacing/>
              <w:jc w:val="both"/>
            </w:pPr>
          </w:p>
        </w:tc>
        <w:tc>
          <w:tcPr>
            <w:tcW w:w="3200" w:type="dxa"/>
            <w:tcBorders>
              <w:top w:val="single" w:sz="4" w:space="0" w:color="000000"/>
              <w:left w:val="single" w:sz="4" w:space="0" w:color="000000"/>
              <w:bottom w:val="single" w:sz="4" w:space="0" w:color="000000"/>
              <w:right w:val="single" w:sz="4" w:space="0" w:color="000000"/>
            </w:tcBorders>
            <w:shd w:val="clear" w:color="auto" w:fill="auto"/>
          </w:tcPr>
          <w:p w:rsidR="0052350B" w:rsidRPr="0052350B" w:rsidRDefault="0052350B" w:rsidP="0052350B">
            <w:pPr>
              <w:tabs>
                <w:tab w:val="left" w:pos="709"/>
              </w:tabs>
              <w:spacing w:line="276" w:lineRule="auto"/>
              <w:ind w:right="240"/>
              <w:contextualSpacing/>
              <w:jc w:val="both"/>
            </w:pPr>
            <w:r w:rsidRPr="0052350B">
              <w:t>2 – 4 класс</w:t>
            </w:r>
          </w:p>
        </w:tc>
        <w:tc>
          <w:tcPr>
            <w:tcW w:w="3200" w:type="dxa"/>
            <w:tcBorders>
              <w:top w:val="single" w:sz="4" w:space="0" w:color="000000"/>
              <w:left w:val="single" w:sz="4" w:space="0" w:color="000000"/>
              <w:bottom w:val="single" w:sz="4" w:space="0" w:color="000000"/>
              <w:right w:val="single" w:sz="4" w:space="0" w:color="000000"/>
            </w:tcBorders>
          </w:tcPr>
          <w:p w:rsidR="0052350B" w:rsidRPr="0052350B" w:rsidRDefault="0052350B" w:rsidP="0052350B">
            <w:pPr>
              <w:tabs>
                <w:tab w:val="left" w:pos="709"/>
              </w:tabs>
              <w:spacing w:line="276" w:lineRule="auto"/>
              <w:ind w:right="240"/>
              <w:contextualSpacing/>
              <w:jc w:val="both"/>
            </w:pPr>
            <w:r w:rsidRPr="0052350B">
              <w:t>1 класс</w:t>
            </w:r>
          </w:p>
        </w:tc>
      </w:tr>
      <w:tr w:rsidR="0052350B" w:rsidRPr="0052350B" w:rsidTr="0052350B">
        <w:tc>
          <w:tcPr>
            <w:tcW w:w="3190" w:type="dxa"/>
            <w:tcBorders>
              <w:top w:val="single" w:sz="4" w:space="0" w:color="000000"/>
              <w:left w:val="single" w:sz="4" w:space="0" w:color="000000"/>
              <w:bottom w:val="single" w:sz="4" w:space="0" w:color="000000"/>
            </w:tcBorders>
            <w:shd w:val="clear" w:color="auto" w:fill="auto"/>
          </w:tcPr>
          <w:p w:rsidR="0052350B" w:rsidRPr="0052350B" w:rsidRDefault="0052350B" w:rsidP="0052350B">
            <w:pPr>
              <w:tabs>
                <w:tab w:val="left" w:pos="709"/>
              </w:tabs>
              <w:spacing w:line="276" w:lineRule="auto"/>
              <w:ind w:right="240"/>
              <w:contextualSpacing/>
              <w:jc w:val="both"/>
            </w:pPr>
            <w:r w:rsidRPr="0052350B">
              <w:t>1 урок</w:t>
            </w:r>
          </w:p>
        </w:tc>
        <w:tc>
          <w:tcPr>
            <w:tcW w:w="3200" w:type="dxa"/>
            <w:tcBorders>
              <w:top w:val="single" w:sz="4" w:space="0" w:color="000000"/>
              <w:left w:val="single" w:sz="4" w:space="0" w:color="000000"/>
              <w:bottom w:val="single" w:sz="4" w:space="0" w:color="000000"/>
              <w:right w:val="single" w:sz="4" w:space="0" w:color="000000"/>
            </w:tcBorders>
            <w:shd w:val="clear" w:color="auto" w:fill="auto"/>
          </w:tcPr>
          <w:p w:rsidR="0052350B" w:rsidRPr="0052350B" w:rsidRDefault="0052350B" w:rsidP="0052350B">
            <w:pPr>
              <w:tabs>
                <w:tab w:val="left" w:pos="709"/>
              </w:tabs>
              <w:spacing w:line="276" w:lineRule="auto"/>
              <w:ind w:right="240"/>
              <w:contextualSpacing/>
              <w:jc w:val="both"/>
            </w:pPr>
            <w:r w:rsidRPr="0052350B">
              <w:t>9.00 - 9.45</w:t>
            </w:r>
          </w:p>
        </w:tc>
        <w:tc>
          <w:tcPr>
            <w:tcW w:w="3200" w:type="dxa"/>
            <w:tcBorders>
              <w:top w:val="single" w:sz="4" w:space="0" w:color="000000"/>
              <w:left w:val="single" w:sz="4" w:space="0" w:color="000000"/>
              <w:bottom w:val="single" w:sz="4" w:space="0" w:color="000000"/>
              <w:right w:val="single" w:sz="4" w:space="0" w:color="000000"/>
            </w:tcBorders>
          </w:tcPr>
          <w:p w:rsidR="0052350B" w:rsidRPr="0052350B" w:rsidRDefault="0052350B" w:rsidP="0052350B">
            <w:pPr>
              <w:tabs>
                <w:tab w:val="left" w:pos="709"/>
              </w:tabs>
              <w:spacing w:line="276" w:lineRule="auto"/>
              <w:ind w:right="240"/>
              <w:contextualSpacing/>
              <w:jc w:val="both"/>
            </w:pPr>
            <w:r w:rsidRPr="0052350B">
              <w:t>9.00 – 9.35</w:t>
            </w:r>
          </w:p>
        </w:tc>
      </w:tr>
      <w:tr w:rsidR="0052350B" w:rsidRPr="0052350B" w:rsidTr="0052350B">
        <w:tc>
          <w:tcPr>
            <w:tcW w:w="3190" w:type="dxa"/>
            <w:tcBorders>
              <w:top w:val="single" w:sz="4" w:space="0" w:color="000000"/>
              <w:left w:val="single" w:sz="4" w:space="0" w:color="000000"/>
              <w:bottom w:val="single" w:sz="4" w:space="0" w:color="000000"/>
            </w:tcBorders>
            <w:shd w:val="clear" w:color="auto" w:fill="auto"/>
          </w:tcPr>
          <w:p w:rsidR="0052350B" w:rsidRPr="0052350B" w:rsidRDefault="0052350B" w:rsidP="0052350B">
            <w:pPr>
              <w:tabs>
                <w:tab w:val="left" w:pos="709"/>
              </w:tabs>
              <w:spacing w:line="276" w:lineRule="auto"/>
              <w:ind w:right="240"/>
              <w:contextualSpacing/>
              <w:jc w:val="both"/>
            </w:pPr>
            <w:r w:rsidRPr="0052350B">
              <w:t>Перемена</w:t>
            </w:r>
          </w:p>
        </w:tc>
        <w:tc>
          <w:tcPr>
            <w:tcW w:w="3200" w:type="dxa"/>
            <w:tcBorders>
              <w:top w:val="single" w:sz="4" w:space="0" w:color="000000"/>
              <w:left w:val="single" w:sz="4" w:space="0" w:color="000000"/>
              <w:bottom w:val="single" w:sz="4" w:space="0" w:color="000000"/>
              <w:right w:val="single" w:sz="4" w:space="0" w:color="000000"/>
            </w:tcBorders>
            <w:shd w:val="clear" w:color="auto" w:fill="auto"/>
          </w:tcPr>
          <w:p w:rsidR="0052350B" w:rsidRPr="0052350B" w:rsidRDefault="0052350B" w:rsidP="0052350B">
            <w:pPr>
              <w:tabs>
                <w:tab w:val="left" w:pos="709"/>
              </w:tabs>
              <w:spacing w:line="276" w:lineRule="auto"/>
              <w:ind w:right="240"/>
              <w:contextualSpacing/>
              <w:jc w:val="both"/>
            </w:pPr>
            <w:r w:rsidRPr="0052350B">
              <w:t>10 мин</w:t>
            </w:r>
          </w:p>
        </w:tc>
        <w:tc>
          <w:tcPr>
            <w:tcW w:w="3200" w:type="dxa"/>
            <w:tcBorders>
              <w:top w:val="single" w:sz="4" w:space="0" w:color="000000"/>
              <w:left w:val="single" w:sz="4" w:space="0" w:color="000000"/>
              <w:bottom w:val="single" w:sz="4" w:space="0" w:color="000000"/>
              <w:right w:val="single" w:sz="4" w:space="0" w:color="000000"/>
            </w:tcBorders>
          </w:tcPr>
          <w:p w:rsidR="0052350B" w:rsidRPr="0052350B" w:rsidRDefault="0052350B" w:rsidP="0052350B">
            <w:pPr>
              <w:tabs>
                <w:tab w:val="left" w:pos="709"/>
              </w:tabs>
              <w:spacing w:line="276" w:lineRule="auto"/>
              <w:ind w:right="240"/>
              <w:contextualSpacing/>
              <w:jc w:val="both"/>
            </w:pPr>
            <w:r w:rsidRPr="0052350B">
              <w:t>10 мин.</w:t>
            </w:r>
          </w:p>
        </w:tc>
      </w:tr>
      <w:tr w:rsidR="0052350B" w:rsidRPr="0052350B" w:rsidTr="0052350B">
        <w:tc>
          <w:tcPr>
            <w:tcW w:w="3190" w:type="dxa"/>
            <w:tcBorders>
              <w:top w:val="single" w:sz="4" w:space="0" w:color="000000"/>
              <w:left w:val="single" w:sz="4" w:space="0" w:color="000000"/>
              <w:bottom w:val="single" w:sz="4" w:space="0" w:color="000000"/>
            </w:tcBorders>
            <w:shd w:val="clear" w:color="auto" w:fill="auto"/>
          </w:tcPr>
          <w:p w:rsidR="0052350B" w:rsidRPr="0052350B" w:rsidRDefault="0052350B" w:rsidP="0052350B">
            <w:pPr>
              <w:tabs>
                <w:tab w:val="left" w:pos="709"/>
              </w:tabs>
              <w:spacing w:line="276" w:lineRule="auto"/>
              <w:ind w:right="240"/>
              <w:contextualSpacing/>
              <w:jc w:val="both"/>
            </w:pPr>
            <w:r w:rsidRPr="0052350B">
              <w:t>2 урок</w:t>
            </w:r>
          </w:p>
        </w:tc>
        <w:tc>
          <w:tcPr>
            <w:tcW w:w="3200" w:type="dxa"/>
            <w:tcBorders>
              <w:top w:val="single" w:sz="4" w:space="0" w:color="000000"/>
              <w:left w:val="single" w:sz="4" w:space="0" w:color="000000"/>
              <w:bottom w:val="single" w:sz="4" w:space="0" w:color="000000"/>
              <w:right w:val="single" w:sz="4" w:space="0" w:color="000000"/>
            </w:tcBorders>
            <w:shd w:val="clear" w:color="auto" w:fill="auto"/>
          </w:tcPr>
          <w:p w:rsidR="0052350B" w:rsidRPr="0052350B" w:rsidRDefault="0052350B" w:rsidP="0052350B">
            <w:pPr>
              <w:tabs>
                <w:tab w:val="left" w:pos="709"/>
              </w:tabs>
              <w:spacing w:line="276" w:lineRule="auto"/>
              <w:ind w:right="240"/>
              <w:contextualSpacing/>
              <w:jc w:val="both"/>
            </w:pPr>
            <w:r w:rsidRPr="0052350B">
              <w:t>9.55 – 10.40</w:t>
            </w:r>
          </w:p>
        </w:tc>
        <w:tc>
          <w:tcPr>
            <w:tcW w:w="3200" w:type="dxa"/>
            <w:tcBorders>
              <w:top w:val="single" w:sz="4" w:space="0" w:color="000000"/>
              <w:left w:val="single" w:sz="4" w:space="0" w:color="000000"/>
              <w:bottom w:val="single" w:sz="4" w:space="0" w:color="000000"/>
              <w:right w:val="single" w:sz="4" w:space="0" w:color="000000"/>
            </w:tcBorders>
          </w:tcPr>
          <w:p w:rsidR="0052350B" w:rsidRPr="0052350B" w:rsidRDefault="0052350B" w:rsidP="0052350B">
            <w:pPr>
              <w:tabs>
                <w:tab w:val="left" w:pos="709"/>
              </w:tabs>
              <w:spacing w:line="276" w:lineRule="auto"/>
              <w:ind w:right="240"/>
              <w:contextualSpacing/>
              <w:jc w:val="both"/>
            </w:pPr>
            <w:r w:rsidRPr="0052350B">
              <w:t>9.45 – 10.20</w:t>
            </w:r>
          </w:p>
        </w:tc>
      </w:tr>
      <w:tr w:rsidR="0052350B" w:rsidRPr="0052350B" w:rsidTr="0052350B">
        <w:tc>
          <w:tcPr>
            <w:tcW w:w="3190" w:type="dxa"/>
            <w:tcBorders>
              <w:top w:val="single" w:sz="4" w:space="0" w:color="000000"/>
              <w:left w:val="single" w:sz="4" w:space="0" w:color="000000"/>
              <w:bottom w:val="single" w:sz="4" w:space="0" w:color="000000"/>
            </w:tcBorders>
            <w:shd w:val="clear" w:color="auto" w:fill="auto"/>
          </w:tcPr>
          <w:p w:rsidR="0052350B" w:rsidRPr="0052350B" w:rsidRDefault="0052350B" w:rsidP="0052350B">
            <w:pPr>
              <w:tabs>
                <w:tab w:val="left" w:pos="709"/>
              </w:tabs>
              <w:spacing w:line="276" w:lineRule="auto"/>
              <w:ind w:right="240"/>
              <w:contextualSpacing/>
              <w:jc w:val="both"/>
            </w:pPr>
            <w:r w:rsidRPr="0052350B">
              <w:t>Перемена</w:t>
            </w:r>
          </w:p>
        </w:tc>
        <w:tc>
          <w:tcPr>
            <w:tcW w:w="3200" w:type="dxa"/>
            <w:tcBorders>
              <w:top w:val="single" w:sz="4" w:space="0" w:color="000000"/>
              <w:left w:val="single" w:sz="4" w:space="0" w:color="000000"/>
              <w:bottom w:val="single" w:sz="4" w:space="0" w:color="000000"/>
              <w:right w:val="single" w:sz="4" w:space="0" w:color="000000"/>
            </w:tcBorders>
            <w:shd w:val="clear" w:color="auto" w:fill="auto"/>
          </w:tcPr>
          <w:p w:rsidR="0052350B" w:rsidRPr="0052350B" w:rsidRDefault="0052350B" w:rsidP="0052350B">
            <w:pPr>
              <w:tabs>
                <w:tab w:val="left" w:pos="709"/>
              </w:tabs>
              <w:spacing w:line="276" w:lineRule="auto"/>
              <w:ind w:right="240"/>
              <w:contextualSpacing/>
              <w:jc w:val="both"/>
            </w:pPr>
            <w:r w:rsidRPr="0052350B">
              <w:t>20 мин</w:t>
            </w:r>
          </w:p>
        </w:tc>
        <w:tc>
          <w:tcPr>
            <w:tcW w:w="3200" w:type="dxa"/>
            <w:tcBorders>
              <w:top w:val="single" w:sz="4" w:space="0" w:color="000000"/>
              <w:left w:val="single" w:sz="4" w:space="0" w:color="000000"/>
              <w:bottom w:val="single" w:sz="4" w:space="0" w:color="000000"/>
              <w:right w:val="single" w:sz="4" w:space="0" w:color="000000"/>
            </w:tcBorders>
          </w:tcPr>
          <w:p w:rsidR="0052350B" w:rsidRPr="0052350B" w:rsidRDefault="0052350B" w:rsidP="0052350B">
            <w:pPr>
              <w:tabs>
                <w:tab w:val="left" w:pos="709"/>
              </w:tabs>
              <w:spacing w:line="276" w:lineRule="auto"/>
              <w:ind w:right="240"/>
              <w:contextualSpacing/>
              <w:jc w:val="both"/>
            </w:pPr>
            <w:r w:rsidRPr="0052350B">
              <w:t xml:space="preserve">Динамическая пауза – 40 мин. </w:t>
            </w:r>
          </w:p>
        </w:tc>
      </w:tr>
      <w:tr w:rsidR="0052350B" w:rsidRPr="0052350B" w:rsidTr="0052350B">
        <w:tc>
          <w:tcPr>
            <w:tcW w:w="3190" w:type="dxa"/>
            <w:tcBorders>
              <w:top w:val="single" w:sz="4" w:space="0" w:color="000000"/>
              <w:left w:val="single" w:sz="4" w:space="0" w:color="000000"/>
              <w:bottom w:val="single" w:sz="4" w:space="0" w:color="000000"/>
            </w:tcBorders>
            <w:shd w:val="clear" w:color="auto" w:fill="auto"/>
          </w:tcPr>
          <w:p w:rsidR="0052350B" w:rsidRPr="0052350B" w:rsidRDefault="0052350B" w:rsidP="0052350B">
            <w:pPr>
              <w:tabs>
                <w:tab w:val="left" w:pos="709"/>
              </w:tabs>
              <w:spacing w:line="276" w:lineRule="auto"/>
              <w:ind w:right="240"/>
              <w:contextualSpacing/>
              <w:jc w:val="both"/>
            </w:pPr>
            <w:r w:rsidRPr="0052350B">
              <w:t>3 урок</w:t>
            </w:r>
          </w:p>
        </w:tc>
        <w:tc>
          <w:tcPr>
            <w:tcW w:w="3200" w:type="dxa"/>
            <w:tcBorders>
              <w:top w:val="single" w:sz="4" w:space="0" w:color="000000"/>
              <w:left w:val="single" w:sz="4" w:space="0" w:color="000000"/>
              <w:bottom w:val="single" w:sz="4" w:space="0" w:color="000000"/>
              <w:right w:val="single" w:sz="4" w:space="0" w:color="000000"/>
            </w:tcBorders>
            <w:shd w:val="clear" w:color="auto" w:fill="auto"/>
          </w:tcPr>
          <w:p w:rsidR="0052350B" w:rsidRPr="0052350B" w:rsidRDefault="0052350B" w:rsidP="0052350B">
            <w:pPr>
              <w:tabs>
                <w:tab w:val="left" w:pos="709"/>
              </w:tabs>
              <w:spacing w:line="276" w:lineRule="auto"/>
              <w:ind w:right="240"/>
              <w:contextualSpacing/>
              <w:jc w:val="both"/>
            </w:pPr>
            <w:r w:rsidRPr="0052350B">
              <w:t>11.00 – 11.45</w:t>
            </w:r>
          </w:p>
        </w:tc>
        <w:tc>
          <w:tcPr>
            <w:tcW w:w="3200" w:type="dxa"/>
            <w:tcBorders>
              <w:top w:val="single" w:sz="4" w:space="0" w:color="000000"/>
              <w:left w:val="single" w:sz="4" w:space="0" w:color="000000"/>
              <w:bottom w:val="single" w:sz="4" w:space="0" w:color="000000"/>
              <w:right w:val="single" w:sz="4" w:space="0" w:color="000000"/>
            </w:tcBorders>
          </w:tcPr>
          <w:p w:rsidR="0052350B" w:rsidRPr="0052350B" w:rsidRDefault="0052350B" w:rsidP="0052350B">
            <w:pPr>
              <w:tabs>
                <w:tab w:val="left" w:pos="709"/>
              </w:tabs>
              <w:spacing w:line="276" w:lineRule="auto"/>
              <w:ind w:right="240"/>
              <w:contextualSpacing/>
              <w:jc w:val="both"/>
            </w:pPr>
            <w:r w:rsidRPr="0052350B">
              <w:t>11.00 – 11.35</w:t>
            </w:r>
          </w:p>
        </w:tc>
      </w:tr>
      <w:tr w:rsidR="0052350B" w:rsidRPr="0052350B" w:rsidTr="0052350B">
        <w:tc>
          <w:tcPr>
            <w:tcW w:w="3190" w:type="dxa"/>
            <w:tcBorders>
              <w:top w:val="single" w:sz="4" w:space="0" w:color="000000"/>
              <w:left w:val="single" w:sz="4" w:space="0" w:color="000000"/>
              <w:bottom w:val="single" w:sz="4" w:space="0" w:color="000000"/>
            </w:tcBorders>
            <w:shd w:val="clear" w:color="auto" w:fill="auto"/>
          </w:tcPr>
          <w:p w:rsidR="0052350B" w:rsidRPr="0052350B" w:rsidRDefault="0052350B" w:rsidP="0052350B">
            <w:pPr>
              <w:tabs>
                <w:tab w:val="left" w:pos="709"/>
              </w:tabs>
              <w:spacing w:line="276" w:lineRule="auto"/>
              <w:ind w:right="240"/>
              <w:contextualSpacing/>
              <w:jc w:val="both"/>
            </w:pPr>
            <w:r w:rsidRPr="0052350B">
              <w:t>Перемена</w:t>
            </w:r>
          </w:p>
        </w:tc>
        <w:tc>
          <w:tcPr>
            <w:tcW w:w="3200" w:type="dxa"/>
            <w:tcBorders>
              <w:top w:val="single" w:sz="4" w:space="0" w:color="000000"/>
              <w:left w:val="single" w:sz="4" w:space="0" w:color="000000"/>
              <w:bottom w:val="single" w:sz="4" w:space="0" w:color="000000"/>
              <w:right w:val="single" w:sz="4" w:space="0" w:color="000000"/>
            </w:tcBorders>
            <w:shd w:val="clear" w:color="auto" w:fill="auto"/>
          </w:tcPr>
          <w:p w:rsidR="0052350B" w:rsidRPr="0052350B" w:rsidRDefault="0052350B" w:rsidP="0052350B">
            <w:pPr>
              <w:tabs>
                <w:tab w:val="left" w:pos="709"/>
              </w:tabs>
              <w:spacing w:line="276" w:lineRule="auto"/>
              <w:ind w:right="240"/>
              <w:contextualSpacing/>
              <w:jc w:val="both"/>
            </w:pPr>
            <w:r w:rsidRPr="0052350B">
              <w:t>10 мин</w:t>
            </w:r>
          </w:p>
        </w:tc>
        <w:tc>
          <w:tcPr>
            <w:tcW w:w="3200" w:type="dxa"/>
            <w:tcBorders>
              <w:top w:val="single" w:sz="4" w:space="0" w:color="000000"/>
              <w:left w:val="single" w:sz="4" w:space="0" w:color="000000"/>
              <w:bottom w:val="single" w:sz="4" w:space="0" w:color="000000"/>
              <w:right w:val="single" w:sz="4" w:space="0" w:color="000000"/>
            </w:tcBorders>
          </w:tcPr>
          <w:p w:rsidR="0052350B" w:rsidRPr="0052350B" w:rsidRDefault="0052350B" w:rsidP="0052350B">
            <w:pPr>
              <w:tabs>
                <w:tab w:val="left" w:pos="709"/>
              </w:tabs>
              <w:spacing w:line="276" w:lineRule="auto"/>
              <w:ind w:right="240"/>
              <w:contextualSpacing/>
              <w:jc w:val="both"/>
            </w:pPr>
            <w:r w:rsidRPr="0052350B">
              <w:t>10 мин.</w:t>
            </w:r>
          </w:p>
        </w:tc>
      </w:tr>
      <w:tr w:rsidR="0052350B" w:rsidRPr="0052350B" w:rsidTr="0052350B">
        <w:tc>
          <w:tcPr>
            <w:tcW w:w="3190" w:type="dxa"/>
            <w:tcBorders>
              <w:top w:val="single" w:sz="4" w:space="0" w:color="000000"/>
              <w:left w:val="single" w:sz="4" w:space="0" w:color="000000"/>
              <w:bottom w:val="single" w:sz="4" w:space="0" w:color="000000"/>
            </w:tcBorders>
            <w:shd w:val="clear" w:color="auto" w:fill="auto"/>
          </w:tcPr>
          <w:p w:rsidR="0052350B" w:rsidRPr="0052350B" w:rsidRDefault="0052350B" w:rsidP="0052350B">
            <w:pPr>
              <w:tabs>
                <w:tab w:val="left" w:pos="709"/>
              </w:tabs>
              <w:spacing w:line="276" w:lineRule="auto"/>
              <w:ind w:right="240"/>
              <w:contextualSpacing/>
              <w:jc w:val="both"/>
            </w:pPr>
            <w:r w:rsidRPr="0052350B">
              <w:t>4 урок</w:t>
            </w:r>
          </w:p>
        </w:tc>
        <w:tc>
          <w:tcPr>
            <w:tcW w:w="3200" w:type="dxa"/>
            <w:tcBorders>
              <w:top w:val="single" w:sz="4" w:space="0" w:color="000000"/>
              <w:left w:val="single" w:sz="4" w:space="0" w:color="000000"/>
              <w:bottom w:val="single" w:sz="4" w:space="0" w:color="000000"/>
              <w:right w:val="single" w:sz="4" w:space="0" w:color="000000"/>
            </w:tcBorders>
            <w:shd w:val="clear" w:color="auto" w:fill="auto"/>
          </w:tcPr>
          <w:p w:rsidR="0052350B" w:rsidRPr="0052350B" w:rsidRDefault="0052350B" w:rsidP="0052350B">
            <w:pPr>
              <w:tabs>
                <w:tab w:val="left" w:pos="709"/>
              </w:tabs>
              <w:spacing w:line="276" w:lineRule="auto"/>
              <w:ind w:right="240"/>
              <w:contextualSpacing/>
              <w:jc w:val="both"/>
            </w:pPr>
            <w:r w:rsidRPr="0052350B">
              <w:t>11.55 – 12.40</w:t>
            </w:r>
          </w:p>
        </w:tc>
        <w:tc>
          <w:tcPr>
            <w:tcW w:w="3200" w:type="dxa"/>
            <w:tcBorders>
              <w:top w:val="single" w:sz="4" w:space="0" w:color="000000"/>
              <w:left w:val="single" w:sz="4" w:space="0" w:color="000000"/>
              <w:bottom w:val="single" w:sz="4" w:space="0" w:color="000000"/>
              <w:right w:val="single" w:sz="4" w:space="0" w:color="000000"/>
            </w:tcBorders>
          </w:tcPr>
          <w:p w:rsidR="0052350B" w:rsidRPr="0052350B" w:rsidRDefault="0052350B" w:rsidP="0052350B">
            <w:pPr>
              <w:tabs>
                <w:tab w:val="left" w:pos="709"/>
              </w:tabs>
              <w:spacing w:line="276" w:lineRule="auto"/>
              <w:ind w:right="240"/>
              <w:contextualSpacing/>
              <w:jc w:val="both"/>
            </w:pPr>
            <w:r w:rsidRPr="0052350B">
              <w:t>11.45 – 12.20</w:t>
            </w:r>
          </w:p>
        </w:tc>
      </w:tr>
      <w:tr w:rsidR="0052350B" w:rsidRPr="0052350B" w:rsidTr="0052350B">
        <w:tc>
          <w:tcPr>
            <w:tcW w:w="3190" w:type="dxa"/>
            <w:tcBorders>
              <w:top w:val="single" w:sz="4" w:space="0" w:color="000000"/>
              <w:left w:val="single" w:sz="4" w:space="0" w:color="000000"/>
              <w:bottom w:val="single" w:sz="4" w:space="0" w:color="000000"/>
            </w:tcBorders>
            <w:shd w:val="clear" w:color="auto" w:fill="auto"/>
          </w:tcPr>
          <w:p w:rsidR="0052350B" w:rsidRPr="0052350B" w:rsidRDefault="0052350B" w:rsidP="0052350B">
            <w:pPr>
              <w:tabs>
                <w:tab w:val="left" w:pos="709"/>
              </w:tabs>
              <w:spacing w:line="276" w:lineRule="auto"/>
              <w:ind w:right="240"/>
              <w:contextualSpacing/>
              <w:jc w:val="both"/>
            </w:pPr>
            <w:r w:rsidRPr="0052350B">
              <w:t>Перемена</w:t>
            </w:r>
          </w:p>
        </w:tc>
        <w:tc>
          <w:tcPr>
            <w:tcW w:w="3200" w:type="dxa"/>
            <w:tcBorders>
              <w:top w:val="single" w:sz="4" w:space="0" w:color="000000"/>
              <w:left w:val="single" w:sz="4" w:space="0" w:color="000000"/>
              <w:bottom w:val="single" w:sz="4" w:space="0" w:color="000000"/>
              <w:right w:val="single" w:sz="4" w:space="0" w:color="000000"/>
            </w:tcBorders>
            <w:shd w:val="clear" w:color="auto" w:fill="auto"/>
          </w:tcPr>
          <w:p w:rsidR="0052350B" w:rsidRPr="0052350B" w:rsidRDefault="0052350B" w:rsidP="0052350B">
            <w:pPr>
              <w:tabs>
                <w:tab w:val="left" w:pos="709"/>
              </w:tabs>
              <w:spacing w:line="276" w:lineRule="auto"/>
              <w:ind w:right="240"/>
              <w:contextualSpacing/>
              <w:jc w:val="both"/>
            </w:pPr>
            <w:r w:rsidRPr="0052350B">
              <w:t>10 мин</w:t>
            </w:r>
          </w:p>
        </w:tc>
        <w:tc>
          <w:tcPr>
            <w:tcW w:w="3200" w:type="dxa"/>
            <w:tcBorders>
              <w:top w:val="single" w:sz="4" w:space="0" w:color="000000"/>
              <w:left w:val="single" w:sz="4" w:space="0" w:color="000000"/>
              <w:bottom w:val="single" w:sz="4" w:space="0" w:color="000000"/>
              <w:right w:val="single" w:sz="4" w:space="0" w:color="000000"/>
            </w:tcBorders>
          </w:tcPr>
          <w:p w:rsidR="0052350B" w:rsidRPr="0052350B" w:rsidRDefault="0052350B" w:rsidP="0052350B">
            <w:pPr>
              <w:tabs>
                <w:tab w:val="left" w:pos="709"/>
              </w:tabs>
              <w:spacing w:line="276" w:lineRule="auto"/>
              <w:ind w:right="240"/>
              <w:contextualSpacing/>
              <w:jc w:val="both"/>
            </w:pPr>
            <w:r w:rsidRPr="0052350B">
              <w:t>10 мин.</w:t>
            </w:r>
          </w:p>
        </w:tc>
      </w:tr>
      <w:tr w:rsidR="0052350B" w:rsidRPr="0052350B" w:rsidTr="0052350B">
        <w:tc>
          <w:tcPr>
            <w:tcW w:w="3190" w:type="dxa"/>
            <w:tcBorders>
              <w:top w:val="single" w:sz="4" w:space="0" w:color="000000"/>
              <w:left w:val="single" w:sz="4" w:space="0" w:color="000000"/>
              <w:bottom w:val="single" w:sz="4" w:space="0" w:color="000000"/>
            </w:tcBorders>
            <w:shd w:val="clear" w:color="auto" w:fill="auto"/>
          </w:tcPr>
          <w:p w:rsidR="0052350B" w:rsidRPr="0052350B" w:rsidRDefault="0052350B" w:rsidP="0052350B">
            <w:pPr>
              <w:tabs>
                <w:tab w:val="left" w:pos="709"/>
              </w:tabs>
              <w:spacing w:line="276" w:lineRule="auto"/>
              <w:ind w:right="240"/>
              <w:contextualSpacing/>
              <w:jc w:val="both"/>
            </w:pPr>
            <w:r w:rsidRPr="0052350B">
              <w:t>5 урок</w:t>
            </w:r>
          </w:p>
        </w:tc>
        <w:tc>
          <w:tcPr>
            <w:tcW w:w="3200" w:type="dxa"/>
            <w:tcBorders>
              <w:top w:val="single" w:sz="4" w:space="0" w:color="000000"/>
              <w:left w:val="single" w:sz="4" w:space="0" w:color="000000"/>
              <w:bottom w:val="single" w:sz="4" w:space="0" w:color="000000"/>
              <w:right w:val="single" w:sz="4" w:space="0" w:color="000000"/>
            </w:tcBorders>
            <w:shd w:val="clear" w:color="auto" w:fill="auto"/>
          </w:tcPr>
          <w:p w:rsidR="0052350B" w:rsidRPr="0052350B" w:rsidRDefault="0052350B" w:rsidP="0052350B">
            <w:pPr>
              <w:tabs>
                <w:tab w:val="left" w:pos="709"/>
              </w:tabs>
              <w:spacing w:line="276" w:lineRule="auto"/>
              <w:ind w:right="240"/>
              <w:contextualSpacing/>
              <w:jc w:val="both"/>
            </w:pPr>
            <w:r w:rsidRPr="0052350B">
              <w:t>12.50 – 13.35</w:t>
            </w:r>
          </w:p>
        </w:tc>
        <w:tc>
          <w:tcPr>
            <w:tcW w:w="3200" w:type="dxa"/>
            <w:tcBorders>
              <w:top w:val="single" w:sz="4" w:space="0" w:color="000000"/>
              <w:left w:val="single" w:sz="4" w:space="0" w:color="000000"/>
              <w:bottom w:val="single" w:sz="4" w:space="0" w:color="000000"/>
              <w:right w:val="single" w:sz="4" w:space="0" w:color="000000"/>
            </w:tcBorders>
          </w:tcPr>
          <w:p w:rsidR="0052350B" w:rsidRPr="0052350B" w:rsidRDefault="0052350B" w:rsidP="0052350B">
            <w:pPr>
              <w:tabs>
                <w:tab w:val="left" w:pos="709"/>
              </w:tabs>
              <w:spacing w:line="276" w:lineRule="auto"/>
              <w:ind w:right="240"/>
              <w:contextualSpacing/>
              <w:jc w:val="both"/>
            </w:pPr>
            <w:r w:rsidRPr="0052350B">
              <w:t>12.30 – 13.05</w:t>
            </w:r>
          </w:p>
        </w:tc>
      </w:tr>
    </w:tbl>
    <w:p w:rsidR="0052350B" w:rsidRPr="0052350B" w:rsidRDefault="0052350B" w:rsidP="0052350B">
      <w:pPr>
        <w:tabs>
          <w:tab w:val="left" w:pos="709"/>
        </w:tabs>
        <w:spacing w:line="276" w:lineRule="auto"/>
        <w:ind w:right="240"/>
        <w:contextualSpacing/>
        <w:jc w:val="both"/>
      </w:pPr>
    </w:p>
    <w:p w:rsidR="0052350B" w:rsidRPr="0052350B" w:rsidRDefault="0052350B" w:rsidP="0052350B">
      <w:pPr>
        <w:tabs>
          <w:tab w:val="left" w:pos="709"/>
        </w:tabs>
        <w:spacing w:line="276" w:lineRule="auto"/>
        <w:ind w:right="240"/>
        <w:contextualSpacing/>
        <w:jc w:val="both"/>
      </w:pPr>
      <w:r w:rsidRPr="0052350B">
        <w:t xml:space="preserve">         В оздоровительных целях и для облегчения процесса адаптации детей к условиям школы обучение первоклассников организовано с соблюдением ряда особенностей: с 1.09 – 30.10 – проводится 3 урока в день продолжительностью 35 минут, дополнительные каникулы в феврале в количестве 7 дней.</w:t>
      </w:r>
      <w:r w:rsidRPr="0052350B">
        <w:rPr>
          <w:vertAlign w:val="superscript"/>
        </w:rPr>
        <w:t xml:space="preserve"> </w:t>
      </w:r>
    </w:p>
    <w:p w:rsidR="0052350B" w:rsidRPr="0052350B" w:rsidRDefault="0052350B" w:rsidP="0052350B">
      <w:pPr>
        <w:tabs>
          <w:tab w:val="left" w:pos="709"/>
        </w:tabs>
        <w:spacing w:line="276" w:lineRule="auto"/>
        <w:ind w:right="240"/>
        <w:contextualSpacing/>
        <w:jc w:val="both"/>
      </w:pPr>
      <w:r w:rsidRPr="0052350B">
        <w:t xml:space="preserve">В процессе реализации ОП осуществляется медицинское обслуживание учащихся. </w:t>
      </w:r>
    </w:p>
    <w:p w:rsidR="0052350B" w:rsidRPr="0052350B" w:rsidRDefault="0052350B" w:rsidP="0052350B">
      <w:pPr>
        <w:tabs>
          <w:tab w:val="left" w:pos="709"/>
        </w:tabs>
        <w:spacing w:line="276" w:lineRule="auto"/>
        <w:ind w:right="240"/>
        <w:contextualSpacing/>
        <w:jc w:val="both"/>
      </w:pPr>
      <w:r w:rsidRPr="0052350B">
        <w:t xml:space="preserve">          Учебный  план состоит из двух частей: инвариантной и вариативной.  </w:t>
      </w:r>
      <w:r w:rsidRPr="0052350B">
        <w:br/>
        <w:t>Инвариантная часть содержит следующие предметы учебного плана:</w:t>
      </w:r>
    </w:p>
    <w:p w:rsidR="0052350B" w:rsidRPr="0052350B" w:rsidRDefault="0052350B" w:rsidP="0052350B">
      <w:pPr>
        <w:numPr>
          <w:ilvl w:val="0"/>
          <w:numId w:val="276"/>
        </w:numPr>
        <w:tabs>
          <w:tab w:val="clear" w:pos="720"/>
          <w:tab w:val="left" w:pos="709"/>
        </w:tabs>
        <w:spacing w:line="276" w:lineRule="auto"/>
        <w:ind w:right="240"/>
        <w:contextualSpacing/>
        <w:jc w:val="both"/>
      </w:pPr>
      <w:r w:rsidRPr="0052350B">
        <w:t xml:space="preserve">русский язык, </w:t>
      </w:r>
    </w:p>
    <w:p w:rsidR="0052350B" w:rsidRPr="0052350B" w:rsidRDefault="0052350B" w:rsidP="0052350B">
      <w:pPr>
        <w:numPr>
          <w:ilvl w:val="0"/>
          <w:numId w:val="276"/>
        </w:numPr>
        <w:tabs>
          <w:tab w:val="clear" w:pos="720"/>
          <w:tab w:val="left" w:pos="709"/>
        </w:tabs>
        <w:spacing w:line="276" w:lineRule="auto"/>
        <w:ind w:right="240"/>
        <w:contextualSpacing/>
        <w:jc w:val="both"/>
      </w:pPr>
      <w:r w:rsidRPr="0052350B">
        <w:t>родной язык,</w:t>
      </w:r>
    </w:p>
    <w:p w:rsidR="0052350B" w:rsidRPr="0052350B" w:rsidRDefault="0052350B" w:rsidP="0052350B">
      <w:pPr>
        <w:numPr>
          <w:ilvl w:val="0"/>
          <w:numId w:val="276"/>
        </w:numPr>
        <w:tabs>
          <w:tab w:val="clear" w:pos="720"/>
          <w:tab w:val="left" w:pos="709"/>
        </w:tabs>
        <w:spacing w:line="276" w:lineRule="auto"/>
        <w:ind w:right="240"/>
        <w:contextualSpacing/>
        <w:jc w:val="both"/>
      </w:pPr>
      <w:r w:rsidRPr="0052350B">
        <w:t>литературное чтение,</w:t>
      </w:r>
    </w:p>
    <w:p w:rsidR="0052350B" w:rsidRPr="0052350B" w:rsidRDefault="0052350B" w:rsidP="0052350B">
      <w:pPr>
        <w:numPr>
          <w:ilvl w:val="0"/>
          <w:numId w:val="276"/>
        </w:numPr>
        <w:tabs>
          <w:tab w:val="clear" w:pos="720"/>
          <w:tab w:val="left" w:pos="709"/>
        </w:tabs>
        <w:spacing w:line="276" w:lineRule="auto"/>
        <w:ind w:right="240"/>
        <w:contextualSpacing/>
        <w:jc w:val="both"/>
      </w:pPr>
      <w:r w:rsidRPr="0052350B">
        <w:t>литературное чтение на родном языке,</w:t>
      </w:r>
    </w:p>
    <w:p w:rsidR="0052350B" w:rsidRPr="0052350B" w:rsidRDefault="0052350B" w:rsidP="0052350B">
      <w:pPr>
        <w:numPr>
          <w:ilvl w:val="0"/>
          <w:numId w:val="276"/>
        </w:numPr>
        <w:tabs>
          <w:tab w:val="clear" w:pos="720"/>
          <w:tab w:val="left" w:pos="709"/>
        </w:tabs>
        <w:spacing w:line="276" w:lineRule="auto"/>
        <w:ind w:right="240"/>
        <w:contextualSpacing/>
        <w:jc w:val="both"/>
      </w:pPr>
      <w:r w:rsidRPr="0052350B">
        <w:t xml:space="preserve">иностранный язык, </w:t>
      </w:r>
    </w:p>
    <w:p w:rsidR="0052350B" w:rsidRPr="0052350B" w:rsidRDefault="0052350B" w:rsidP="0052350B">
      <w:pPr>
        <w:numPr>
          <w:ilvl w:val="0"/>
          <w:numId w:val="276"/>
        </w:numPr>
        <w:tabs>
          <w:tab w:val="clear" w:pos="720"/>
          <w:tab w:val="left" w:pos="709"/>
        </w:tabs>
        <w:spacing w:line="276" w:lineRule="auto"/>
        <w:ind w:right="240"/>
        <w:contextualSpacing/>
        <w:jc w:val="both"/>
      </w:pPr>
      <w:r w:rsidRPr="0052350B">
        <w:t xml:space="preserve">математика, </w:t>
      </w:r>
    </w:p>
    <w:p w:rsidR="0052350B" w:rsidRPr="0052350B" w:rsidRDefault="0052350B" w:rsidP="0052350B">
      <w:pPr>
        <w:numPr>
          <w:ilvl w:val="0"/>
          <w:numId w:val="276"/>
        </w:numPr>
        <w:tabs>
          <w:tab w:val="clear" w:pos="720"/>
          <w:tab w:val="left" w:pos="709"/>
        </w:tabs>
        <w:spacing w:line="276" w:lineRule="auto"/>
        <w:ind w:right="240"/>
        <w:contextualSpacing/>
        <w:jc w:val="both"/>
      </w:pPr>
      <w:r w:rsidRPr="0052350B">
        <w:t xml:space="preserve">окружающий мир, </w:t>
      </w:r>
    </w:p>
    <w:p w:rsidR="0052350B" w:rsidRPr="0052350B" w:rsidRDefault="0052350B" w:rsidP="0052350B">
      <w:pPr>
        <w:numPr>
          <w:ilvl w:val="0"/>
          <w:numId w:val="276"/>
        </w:numPr>
        <w:tabs>
          <w:tab w:val="clear" w:pos="720"/>
          <w:tab w:val="left" w:pos="709"/>
        </w:tabs>
        <w:spacing w:line="276" w:lineRule="auto"/>
        <w:ind w:right="240"/>
        <w:contextualSpacing/>
        <w:jc w:val="both"/>
      </w:pPr>
      <w:r w:rsidRPr="0052350B">
        <w:t xml:space="preserve">духовно-нравственная  культура народов России, </w:t>
      </w:r>
    </w:p>
    <w:p w:rsidR="0052350B" w:rsidRPr="0052350B" w:rsidRDefault="0052350B" w:rsidP="0052350B">
      <w:pPr>
        <w:numPr>
          <w:ilvl w:val="0"/>
          <w:numId w:val="276"/>
        </w:numPr>
        <w:tabs>
          <w:tab w:val="clear" w:pos="720"/>
          <w:tab w:val="left" w:pos="709"/>
        </w:tabs>
        <w:spacing w:line="276" w:lineRule="auto"/>
        <w:ind w:right="240"/>
        <w:contextualSpacing/>
        <w:jc w:val="both"/>
      </w:pPr>
      <w:r w:rsidRPr="0052350B">
        <w:t xml:space="preserve">искусство, </w:t>
      </w:r>
    </w:p>
    <w:p w:rsidR="0052350B" w:rsidRPr="0052350B" w:rsidRDefault="0052350B" w:rsidP="0052350B">
      <w:pPr>
        <w:numPr>
          <w:ilvl w:val="0"/>
          <w:numId w:val="276"/>
        </w:numPr>
        <w:tabs>
          <w:tab w:val="clear" w:pos="720"/>
          <w:tab w:val="left" w:pos="709"/>
        </w:tabs>
        <w:spacing w:line="276" w:lineRule="auto"/>
        <w:ind w:right="240"/>
        <w:contextualSpacing/>
        <w:jc w:val="both"/>
      </w:pPr>
      <w:r w:rsidRPr="0052350B">
        <w:t xml:space="preserve">технология, </w:t>
      </w:r>
    </w:p>
    <w:p w:rsidR="0052350B" w:rsidRPr="0052350B" w:rsidRDefault="0052350B" w:rsidP="0052350B">
      <w:pPr>
        <w:numPr>
          <w:ilvl w:val="0"/>
          <w:numId w:val="276"/>
        </w:numPr>
        <w:tabs>
          <w:tab w:val="clear" w:pos="720"/>
          <w:tab w:val="left" w:pos="709"/>
        </w:tabs>
        <w:spacing w:line="276" w:lineRule="auto"/>
        <w:ind w:right="240"/>
        <w:contextualSpacing/>
        <w:jc w:val="both"/>
      </w:pPr>
      <w:r w:rsidRPr="0052350B">
        <w:t xml:space="preserve">физическая культура.  </w:t>
      </w:r>
    </w:p>
    <w:p w:rsidR="0052350B" w:rsidRPr="0052350B" w:rsidRDefault="0052350B" w:rsidP="0052350B">
      <w:pPr>
        <w:tabs>
          <w:tab w:val="left" w:pos="709"/>
        </w:tabs>
        <w:spacing w:line="276" w:lineRule="auto"/>
        <w:ind w:right="240"/>
        <w:contextualSpacing/>
        <w:jc w:val="both"/>
      </w:pPr>
      <w:r w:rsidRPr="0052350B">
        <w:t xml:space="preserve">      С  2009 г. в учебный план 4 класса включен учебный предмет «Основы религиозных культур и светской этики»; с 2015/2016 учебного года в МБОУ «Сергеевская СОШ ПМР» реализуется модуль «Основы светской этики»</w:t>
      </w:r>
    </w:p>
    <w:p w:rsidR="0052350B" w:rsidRPr="0052350B" w:rsidRDefault="0052350B" w:rsidP="0052350B">
      <w:pPr>
        <w:tabs>
          <w:tab w:val="left" w:pos="709"/>
        </w:tabs>
        <w:spacing w:line="276" w:lineRule="auto"/>
        <w:ind w:right="240"/>
        <w:contextualSpacing/>
        <w:jc w:val="both"/>
      </w:pPr>
      <w:r w:rsidRPr="0052350B">
        <w:t xml:space="preserve">     Поддержка  данного курса осуществляется на основе представленной программы Духовно-нравственного развития и воспитания. Но реализация данной программы возможна и средствами изучаемых предметов в начальной школе. </w:t>
      </w:r>
    </w:p>
    <w:p w:rsidR="0052350B" w:rsidRPr="0052350B" w:rsidRDefault="0052350B" w:rsidP="0052350B">
      <w:pPr>
        <w:tabs>
          <w:tab w:val="left" w:pos="709"/>
        </w:tabs>
        <w:spacing w:line="276" w:lineRule="auto"/>
        <w:ind w:right="240"/>
        <w:contextualSpacing/>
        <w:jc w:val="both"/>
      </w:pPr>
      <w:r w:rsidRPr="0052350B">
        <w:br/>
        <w:t xml:space="preserve">            На организацию «внеурочной деятельности» отводится в рамках учебного плана 4 часа в неделю.  Каждое образовательное учреждение предоставляет учащимся право выбора спектра занятий, направленных на развитие ученика начальной школы.  </w:t>
      </w:r>
    </w:p>
    <w:p w:rsidR="0052350B" w:rsidRPr="0052350B" w:rsidRDefault="0052350B" w:rsidP="0052350B">
      <w:pPr>
        <w:tabs>
          <w:tab w:val="left" w:pos="709"/>
        </w:tabs>
        <w:spacing w:line="276" w:lineRule="auto"/>
        <w:ind w:right="240"/>
        <w:contextualSpacing/>
        <w:jc w:val="both"/>
      </w:pPr>
      <w:r w:rsidRPr="0052350B">
        <w:t xml:space="preserve">      С 2011 г. введён третий час физической культуры.</w:t>
      </w:r>
    </w:p>
    <w:p w:rsidR="0052350B" w:rsidRPr="0052350B" w:rsidRDefault="0052350B" w:rsidP="0052350B">
      <w:pPr>
        <w:tabs>
          <w:tab w:val="left" w:pos="709"/>
        </w:tabs>
        <w:spacing w:line="276" w:lineRule="auto"/>
        <w:ind w:right="240"/>
        <w:contextualSpacing/>
        <w:jc w:val="both"/>
      </w:pPr>
      <w:r w:rsidRPr="0052350B">
        <w:lastRenderedPageBreak/>
        <w:t xml:space="preserve">      С 2019-2020 учебного года включены предметы «Родной язык» и «Литературное чтение на родном языке».</w:t>
      </w:r>
    </w:p>
    <w:p w:rsidR="0052350B" w:rsidRPr="0052350B" w:rsidRDefault="0052350B" w:rsidP="0052350B">
      <w:pPr>
        <w:tabs>
          <w:tab w:val="left" w:pos="709"/>
        </w:tabs>
        <w:spacing w:line="276" w:lineRule="auto"/>
        <w:ind w:right="240"/>
        <w:contextualSpacing/>
        <w:jc w:val="both"/>
      </w:pPr>
      <w:r w:rsidRPr="0052350B">
        <w:t>Внеурочная деятельность в соответствии с требованиями Стандарта организуется по основным направлениям развития личности (духовно-нравственное, физкультурно-спортивное и оздоровительное, социальное, общеинтеллектуальное, общекультурное),</w:t>
      </w:r>
    </w:p>
    <w:p w:rsidR="0052350B" w:rsidRPr="0052350B" w:rsidRDefault="0052350B" w:rsidP="0052350B">
      <w:pPr>
        <w:tabs>
          <w:tab w:val="left" w:pos="709"/>
        </w:tabs>
        <w:spacing w:line="276" w:lineRule="auto"/>
        <w:ind w:right="240"/>
        <w:contextualSpacing/>
        <w:jc w:val="both"/>
      </w:pPr>
      <w:r w:rsidRPr="0052350B">
        <w:t xml:space="preserve">      Содержание данных занятий формируется с учётом пожеланий обучающихся и их родителей (законных представителей) и осуществляется посредством различных форм организации, отличных от урочной системы обучения, таких, как экскурсии, кружки, секции, олимпиады, конкурсы, соревнования, общественно полезные практики и т. д.</w:t>
      </w:r>
    </w:p>
    <w:p w:rsidR="0052350B" w:rsidRPr="0052350B" w:rsidRDefault="0052350B" w:rsidP="0052350B">
      <w:pPr>
        <w:tabs>
          <w:tab w:val="left" w:pos="709"/>
        </w:tabs>
        <w:spacing w:line="276" w:lineRule="auto"/>
        <w:ind w:right="240"/>
        <w:contextualSpacing/>
        <w:jc w:val="both"/>
      </w:pPr>
      <w:r w:rsidRPr="0052350B">
        <w:t>При организации внеурочной деятельности обучающихся образовательным учреждением используются возможности учреждений дополнительного образования п. Пограничный.</w:t>
      </w:r>
    </w:p>
    <w:p w:rsidR="0052350B" w:rsidRPr="0052350B" w:rsidRDefault="0052350B" w:rsidP="0052350B">
      <w:pPr>
        <w:tabs>
          <w:tab w:val="left" w:pos="709"/>
        </w:tabs>
        <w:spacing w:line="276" w:lineRule="auto"/>
        <w:ind w:right="240"/>
        <w:contextualSpacing/>
        <w:jc w:val="both"/>
        <w:rPr>
          <w:b/>
        </w:rPr>
      </w:pPr>
      <w:r w:rsidRPr="0052350B">
        <w:rPr>
          <w:b/>
        </w:rPr>
        <w:t xml:space="preserve">                                                                                                    </w:t>
      </w:r>
    </w:p>
    <w:p w:rsidR="0052350B" w:rsidRPr="0052350B" w:rsidRDefault="0052350B" w:rsidP="006B1D81">
      <w:pPr>
        <w:tabs>
          <w:tab w:val="left" w:pos="709"/>
        </w:tabs>
        <w:spacing w:line="276" w:lineRule="auto"/>
        <w:ind w:right="240"/>
        <w:contextualSpacing/>
        <w:jc w:val="center"/>
        <w:rPr>
          <w:b/>
        </w:rPr>
      </w:pPr>
      <w:r w:rsidRPr="0052350B">
        <w:rPr>
          <w:b/>
        </w:rPr>
        <w:t>Учебный план начального общего образования</w:t>
      </w:r>
    </w:p>
    <w:p w:rsidR="0052350B" w:rsidRPr="0052350B" w:rsidRDefault="006B1D81" w:rsidP="006B1D81">
      <w:pPr>
        <w:tabs>
          <w:tab w:val="left" w:pos="709"/>
        </w:tabs>
        <w:spacing w:line="276" w:lineRule="auto"/>
        <w:ind w:right="240"/>
        <w:contextualSpacing/>
        <w:jc w:val="center"/>
        <w:rPr>
          <w:b/>
        </w:rPr>
      </w:pPr>
      <w:r>
        <w:rPr>
          <w:b/>
        </w:rPr>
        <w:t>н</w:t>
      </w:r>
      <w:r w:rsidR="0052350B" w:rsidRPr="0052350B">
        <w:rPr>
          <w:b/>
        </w:rPr>
        <w:t>а 2019-2020 учебный год</w:t>
      </w:r>
    </w:p>
    <w:p w:rsidR="0052350B" w:rsidRPr="0052350B" w:rsidRDefault="0052350B" w:rsidP="0052350B">
      <w:pPr>
        <w:tabs>
          <w:tab w:val="left" w:pos="709"/>
        </w:tabs>
        <w:spacing w:line="276" w:lineRule="auto"/>
        <w:ind w:right="240"/>
        <w:contextualSpacing/>
        <w:jc w:val="both"/>
        <w:rPr>
          <w:b/>
          <w:bCs/>
        </w:rPr>
      </w:pPr>
    </w:p>
    <w:tbl>
      <w:tblPr>
        <w:tblW w:w="10121" w:type="dxa"/>
        <w:tblCellSpacing w:w="0" w:type="dxa"/>
        <w:tblInd w:w="-330" w:type="dxa"/>
        <w:tblLayout w:type="fixed"/>
        <w:tblCellMar>
          <w:left w:w="0" w:type="dxa"/>
          <w:right w:w="0" w:type="dxa"/>
        </w:tblCellMar>
        <w:tblLook w:val="0000" w:firstRow="0" w:lastRow="0" w:firstColumn="0" w:lastColumn="0" w:noHBand="0" w:noVBand="0"/>
      </w:tblPr>
      <w:tblGrid>
        <w:gridCol w:w="3175"/>
        <w:gridCol w:w="2552"/>
        <w:gridCol w:w="992"/>
        <w:gridCol w:w="851"/>
        <w:gridCol w:w="850"/>
        <w:gridCol w:w="709"/>
        <w:gridCol w:w="992"/>
      </w:tblGrid>
      <w:tr w:rsidR="0052350B" w:rsidRPr="0052350B" w:rsidTr="006B1D81">
        <w:trPr>
          <w:trHeight w:val="428"/>
          <w:tblCellSpacing w:w="0" w:type="dxa"/>
        </w:trPr>
        <w:tc>
          <w:tcPr>
            <w:tcW w:w="3175" w:type="dxa"/>
            <w:vMerge w:val="restart"/>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rPr>
                <w:bCs/>
              </w:rPr>
            </w:pPr>
            <w:r w:rsidRPr="0052350B">
              <w:rPr>
                <w:bCs/>
              </w:rPr>
              <w:t>Предметные области</w:t>
            </w:r>
          </w:p>
        </w:tc>
        <w:tc>
          <w:tcPr>
            <w:tcW w:w="2552" w:type="dxa"/>
            <w:vMerge w:val="restart"/>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rPr>
                <w:bCs/>
              </w:rPr>
            </w:pPr>
            <w:r w:rsidRPr="0052350B">
              <w:rPr>
                <w:bCs/>
              </w:rPr>
              <w:t>Учебные</w:t>
            </w:r>
          </w:p>
          <w:p w:rsidR="0052350B" w:rsidRPr="0052350B" w:rsidRDefault="0052350B" w:rsidP="006B1D81">
            <w:pPr>
              <w:tabs>
                <w:tab w:val="left" w:pos="709"/>
              </w:tabs>
              <w:spacing w:line="276" w:lineRule="auto"/>
              <w:ind w:right="240"/>
              <w:contextualSpacing/>
              <w:jc w:val="center"/>
            </w:pPr>
            <w:r w:rsidRPr="0052350B">
              <w:rPr>
                <w:bCs/>
              </w:rPr>
              <w:t>предметы</w:t>
            </w:r>
          </w:p>
          <w:p w:rsidR="0052350B" w:rsidRPr="0052350B" w:rsidRDefault="0052350B" w:rsidP="006B1D81">
            <w:pPr>
              <w:tabs>
                <w:tab w:val="left" w:pos="709"/>
              </w:tabs>
              <w:spacing w:line="276" w:lineRule="auto"/>
              <w:ind w:right="240"/>
              <w:contextualSpacing/>
              <w:jc w:val="center"/>
              <w:rPr>
                <w:bCs/>
              </w:rPr>
            </w:pPr>
            <w:r w:rsidRPr="0052350B">
              <w:t>Классы</w:t>
            </w:r>
          </w:p>
        </w:tc>
        <w:tc>
          <w:tcPr>
            <w:tcW w:w="3402" w:type="dxa"/>
            <w:gridSpan w:val="4"/>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Количество часов в неделю</w:t>
            </w:r>
          </w:p>
        </w:tc>
        <w:tc>
          <w:tcPr>
            <w:tcW w:w="992" w:type="dxa"/>
            <w:vMerge w:val="restart"/>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Всего</w:t>
            </w:r>
          </w:p>
        </w:tc>
      </w:tr>
      <w:tr w:rsidR="0052350B" w:rsidRPr="0052350B" w:rsidTr="006B1D81">
        <w:trPr>
          <w:trHeight w:val="260"/>
          <w:tblCellSpacing w:w="0" w:type="dxa"/>
        </w:trPr>
        <w:tc>
          <w:tcPr>
            <w:tcW w:w="3175" w:type="dxa"/>
            <w:vMerge/>
            <w:tcBorders>
              <w:top w:val="single" w:sz="4" w:space="0" w:color="auto"/>
              <w:left w:val="single" w:sz="4" w:space="0" w:color="auto"/>
              <w:bottom w:val="single" w:sz="4" w:space="0" w:color="auto"/>
              <w:right w:val="single" w:sz="4" w:space="0" w:color="auto"/>
            </w:tcBorders>
            <w:vAlign w:val="center"/>
          </w:tcPr>
          <w:p w:rsidR="0052350B" w:rsidRPr="0052350B" w:rsidRDefault="0052350B" w:rsidP="006B1D81">
            <w:pPr>
              <w:tabs>
                <w:tab w:val="left" w:pos="709"/>
              </w:tabs>
              <w:spacing w:line="276" w:lineRule="auto"/>
              <w:ind w:right="240"/>
              <w:contextualSpacing/>
              <w:jc w:val="center"/>
              <w:rPr>
                <w:bCs/>
              </w:rPr>
            </w:pPr>
          </w:p>
        </w:tc>
        <w:tc>
          <w:tcPr>
            <w:tcW w:w="2552" w:type="dxa"/>
            <w:vMerge/>
            <w:tcBorders>
              <w:top w:val="single" w:sz="4" w:space="0" w:color="auto"/>
              <w:left w:val="single" w:sz="4" w:space="0" w:color="auto"/>
              <w:bottom w:val="single" w:sz="4" w:space="0" w:color="auto"/>
              <w:right w:val="single" w:sz="4" w:space="0" w:color="auto"/>
            </w:tcBorders>
            <w:vAlign w:val="center"/>
          </w:tcPr>
          <w:p w:rsidR="0052350B" w:rsidRPr="0052350B" w:rsidRDefault="0052350B" w:rsidP="006B1D81">
            <w:pPr>
              <w:tabs>
                <w:tab w:val="left" w:pos="709"/>
              </w:tabs>
              <w:spacing w:line="276" w:lineRule="auto"/>
              <w:ind w:right="240"/>
              <w:contextualSpacing/>
              <w:jc w:val="center"/>
              <w:rPr>
                <w:bCs/>
              </w:rPr>
            </w:pPr>
          </w:p>
        </w:tc>
        <w:tc>
          <w:tcPr>
            <w:tcW w:w="992"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I</w:t>
            </w:r>
          </w:p>
        </w:tc>
        <w:tc>
          <w:tcPr>
            <w:tcW w:w="851"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II</w:t>
            </w:r>
          </w:p>
        </w:tc>
        <w:tc>
          <w:tcPr>
            <w:tcW w:w="850"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III</w:t>
            </w:r>
          </w:p>
        </w:tc>
        <w:tc>
          <w:tcPr>
            <w:tcW w:w="709"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IV</w:t>
            </w:r>
          </w:p>
        </w:tc>
        <w:tc>
          <w:tcPr>
            <w:tcW w:w="992" w:type="dxa"/>
            <w:vMerge/>
            <w:tcBorders>
              <w:top w:val="single" w:sz="4" w:space="0" w:color="auto"/>
              <w:left w:val="single" w:sz="4" w:space="0" w:color="auto"/>
              <w:bottom w:val="single" w:sz="4" w:space="0" w:color="auto"/>
              <w:right w:val="single" w:sz="4" w:space="0" w:color="auto"/>
            </w:tcBorders>
            <w:vAlign w:val="center"/>
          </w:tcPr>
          <w:p w:rsidR="0052350B" w:rsidRPr="0052350B" w:rsidRDefault="0052350B" w:rsidP="006B1D81">
            <w:pPr>
              <w:tabs>
                <w:tab w:val="left" w:pos="709"/>
              </w:tabs>
              <w:spacing w:line="276" w:lineRule="auto"/>
              <w:ind w:right="240"/>
              <w:contextualSpacing/>
              <w:jc w:val="center"/>
            </w:pPr>
          </w:p>
        </w:tc>
      </w:tr>
      <w:tr w:rsidR="0052350B" w:rsidRPr="0052350B" w:rsidTr="006B1D81">
        <w:trPr>
          <w:trHeight w:val="260"/>
          <w:tblCellSpacing w:w="0" w:type="dxa"/>
        </w:trPr>
        <w:tc>
          <w:tcPr>
            <w:tcW w:w="5727" w:type="dxa"/>
            <w:gridSpan w:val="2"/>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rPr>
                <w:bCs/>
                <w:i/>
              </w:rPr>
            </w:pPr>
            <w:r w:rsidRPr="0052350B">
              <w:rPr>
                <w:bCs/>
                <w:i/>
              </w:rPr>
              <w:t>Обязательная часть</w:t>
            </w:r>
          </w:p>
        </w:tc>
        <w:tc>
          <w:tcPr>
            <w:tcW w:w="4394" w:type="dxa"/>
            <w:gridSpan w:val="5"/>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rPr>
                <w:bCs/>
              </w:rPr>
            </w:pPr>
          </w:p>
        </w:tc>
      </w:tr>
      <w:tr w:rsidR="0052350B" w:rsidRPr="0052350B" w:rsidTr="006B1D81">
        <w:trPr>
          <w:trHeight w:val="260"/>
          <w:tblCellSpacing w:w="0" w:type="dxa"/>
        </w:trPr>
        <w:tc>
          <w:tcPr>
            <w:tcW w:w="3175" w:type="dxa"/>
            <w:vMerge w:val="restart"/>
            <w:tcBorders>
              <w:top w:val="single" w:sz="4" w:space="0" w:color="auto"/>
              <w:left w:val="single" w:sz="4" w:space="0" w:color="auto"/>
              <w:bottom w:val="single" w:sz="4" w:space="0" w:color="auto"/>
              <w:right w:val="single" w:sz="4" w:space="0" w:color="auto"/>
            </w:tcBorders>
            <w:vAlign w:val="center"/>
          </w:tcPr>
          <w:p w:rsidR="0052350B" w:rsidRPr="0052350B" w:rsidRDefault="0052350B" w:rsidP="006B1D81">
            <w:pPr>
              <w:tabs>
                <w:tab w:val="left" w:pos="709"/>
              </w:tabs>
              <w:spacing w:line="276" w:lineRule="auto"/>
              <w:ind w:right="240"/>
              <w:contextualSpacing/>
              <w:jc w:val="center"/>
              <w:rPr>
                <w:bCs/>
              </w:rPr>
            </w:pPr>
            <w:r w:rsidRPr="0052350B">
              <w:rPr>
                <w:bCs/>
              </w:rPr>
              <w:t>Русский язык и литературное чтение</w:t>
            </w:r>
          </w:p>
          <w:p w:rsidR="0052350B" w:rsidRPr="0052350B" w:rsidRDefault="0052350B" w:rsidP="006B1D81">
            <w:pPr>
              <w:tabs>
                <w:tab w:val="left" w:pos="709"/>
              </w:tabs>
              <w:spacing w:line="276" w:lineRule="auto"/>
              <w:ind w:right="240"/>
              <w:contextualSpacing/>
              <w:jc w:val="center"/>
              <w:rPr>
                <w:bCs/>
              </w:rPr>
            </w:pPr>
          </w:p>
        </w:tc>
        <w:tc>
          <w:tcPr>
            <w:tcW w:w="2552" w:type="dxa"/>
            <w:tcBorders>
              <w:top w:val="single" w:sz="4" w:space="0" w:color="auto"/>
              <w:left w:val="single" w:sz="4" w:space="0" w:color="auto"/>
              <w:bottom w:val="single" w:sz="4" w:space="0" w:color="auto"/>
              <w:right w:val="single" w:sz="4" w:space="0" w:color="auto"/>
            </w:tcBorders>
            <w:vAlign w:val="bottom"/>
          </w:tcPr>
          <w:p w:rsidR="0052350B" w:rsidRPr="0052350B" w:rsidRDefault="0052350B" w:rsidP="006B1D81">
            <w:pPr>
              <w:tabs>
                <w:tab w:val="left" w:pos="709"/>
              </w:tabs>
              <w:spacing w:line="276" w:lineRule="auto"/>
              <w:ind w:right="240"/>
              <w:contextualSpacing/>
              <w:jc w:val="center"/>
            </w:pPr>
            <w:r w:rsidRPr="0052350B">
              <w:t>Русский язык</w:t>
            </w:r>
          </w:p>
        </w:tc>
        <w:tc>
          <w:tcPr>
            <w:tcW w:w="992"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4</w:t>
            </w:r>
          </w:p>
        </w:tc>
        <w:tc>
          <w:tcPr>
            <w:tcW w:w="851"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4</w:t>
            </w:r>
          </w:p>
        </w:tc>
        <w:tc>
          <w:tcPr>
            <w:tcW w:w="850"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4</w:t>
            </w:r>
          </w:p>
        </w:tc>
        <w:tc>
          <w:tcPr>
            <w:tcW w:w="709"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4</w:t>
            </w:r>
          </w:p>
        </w:tc>
        <w:tc>
          <w:tcPr>
            <w:tcW w:w="992"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t>16</w:t>
            </w:r>
          </w:p>
        </w:tc>
      </w:tr>
      <w:tr w:rsidR="0052350B" w:rsidRPr="0052350B" w:rsidTr="006B1D81">
        <w:trPr>
          <w:trHeight w:val="290"/>
          <w:tblCellSpacing w:w="0" w:type="dxa"/>
        </w:trPr>
        <w:tc>
          <w:tcPr>
            <w:tcW w:w="3175" w:type="dxa"/>
            <w:vMerge/>
            <w:tcBorders>
              <w:top w:val="single" w:sz="4" w:space="0" w:color="auto"/>
              <w:left w:val="single" w:sz="4" w:space="0" w:color="auto"/>
              <w:bottom w:val="single" w:sz="4" w:space="0" w:color="auto"/>
              <w:right w:val="single" w:sz="4" w:space="0" w:color="auto"/>
            </w:tcBorders>
            <w:vAlign w:val="center"/>
          </w:tcPr>
          <w:p w:rsidR="0052350B" w:rsidRPr="0052350B" w:rsidRDefault="0052350B" w:rsidP="006B1D81">
            <w:pPr>
              <w:tabs>
                <w:tab w:val="left" w:pos="709"/>
              </w:tabs>
              <w:spacing w:line="276" w:lineRule="auto"/>
              <w:ind w:right="240"/>
              <w:contextualSpacing/>
              <w:jc w:val="center"/>
            </w:pPr>
          </w:p>
        </w:tc>
        <w:tc>
          <w:tcPr>
            <w:tcW w:w="2552" w:type="dxa"/>
            <w:tcBorders>
              <w:top w:val="single" w:sz="4" w:space="0" w:color="auto"/>
              <w:left w:val="single" w:sz="4" w:space="0" w:color="auto"/>
              <w:bottom w:val="single" w:sz="4" w:space="0" w:color="auto"/>
              <w:right w:val="single" w:sz="4" w:space="0" w:color="auto"/>
            </w:tcBorders>
            <w:vAlign w:val="bottom"/>
          </w:tcPr>
          <w:p w:rsidR="0052350B" w:rsidRPr="0052350B" w:rsidRDefault="0052350B" w:rsidP="006B1D81">
            <w:pPr>
              <w:tabs>
                <w:tab w:val="left" w:pos="709"/>
              </w:tabs>
              <w:spacing w:line="276" w:lineRule="auto"/>
              <w:ind w:right="240"/>
              <w:contextualSpacing/>
              <w:jc w:val="center"/>
            </w:pPr>
            <w:r w:rsidRPr="0052350B">
              <w:t>Литературное чтение</w:t>
            </w:r>
          </w:p>
        </w:tc>
        <w:tc>
          <w:tcPr>
            <w:tcW w:w="992"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4</w:t>
            </w:r>
          </w:p>
        </w:tc>
        <w:tc>
          <w:tcPr>
            <w:tcW w:w="851"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4</w:t>
            </w:r>
          </w:p>
        </w:tc>
        <w:tc>
          <w:tcPr>
            <w:tcW w:w="850"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4</w:t>
            </w:r>
          </w:p>
        </w:tc>
        <w:tc>
          <w:tcPr>
            <w:tcW w:w="709"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3</w:t>
            </w:r>
          </w:p>
        </w:tc>
        <w:tc>
          <w:tcPr>
            <w:tcW w:w="992"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15</w:t>
            </w:r>
          </w:p>
        </w:tc>
      </w:tr>
      <w:tr w:rsidR="0052350B" w:rsidRPr="0052350B" w:rsidTr="006B1D81">
        <w:trPr>
          <w:trHeight w:val="696"/>
          <w:tblCellSpacing w:w="0" w:type="dxa"/>
        </w:trPr>
        <w:tc>
          <w:tcPr>
            <w:tcW w:w="3175" w:type="dxa"/>
            <w:vMerge w:val="restart"/>
            <w:tcBorders>
              <w:top w:val="single" w:sz="4" w:space="0" w:color="auto"/>
              <w:left w:val="single" w:sz="4" w:space="0" w:color="auto"/>
              <w:right w:val="single" w:sz="4" w:space="0" w:color="auto"/>
            </w:tcBorders>
            <w:vAlign w:val="bottom"/>
          </w:tcPr>
          <w:p w:rsidR="0052350B" w:rsidRPr="0052350B" w:rsidRDefault="0052350B" w:rsidP="006B1D81">
            <w:pPr>
              <w:tabs>
                <w:tab w:val="left" w:pos="709"/>
              </w:tabs>
              <w:spacing w:line="276" w:lineRule="auto"/>
              <w:ind w:right="240"/>
              <w:contextualSpacing/>
              <w:jc w:val="center"/>
            </w:pPr>
            <w:r w:rsidRPr="0052350B">
              <w:t>Родной язык и литературное чтение на родном языке</w:t>
            </w:r>
          </w:p>
        </w:tc>
        <w:tc>
          <w:tcPr>
            <w:tcW w:w="2552"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rPr>
                <w:bCs/>
              </w:rPr>
            </w:pPr>
            <w:r w:rsidRPr="0052350B">
              <w:rPr>
                <w:bCs/>
              </w:rPr>
              <w:t>Родной язык</w:t>
            </w:r>
          </w:p>
          <w:p w:rsidR="0052350B" w:rsidRPr="0052350B" w:rsidRDefault="0052350B" w:rsidP="006B1D81">
            <w:pPr>
              <w:tabs>
                <w:tab w:val="left" w:pos="709"/>
              </w:tabs>
              <w:spacing w:line="276" w:lineRule="auto"/>
              <w:ind w:right="240"/>
              <w:contextualSpacing/>
              <w:jc w:val="center"/>
            </w:pPr>
          </w:p>
        </w:tc>
        <w:tc>
          <w:tcPr>
            <w:tcW w:w="992"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0,5</w:t>
            </w:r>
          </w:p>
        </w:tc>
        <w:tc>
          <w:tcPr>
            <w:tcW w:w="851"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0,5</w:t>
            </w:r>
          </w:p>
        </w:tc>
        <w:tc>
          <w:tcPr>
            <w:tcW w:w="850"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0,5</w:t>
            </w:r>
          </w:p>
        </w:tc>
        <w:tc>
          <w:tcPr>
            <w:tcW w:w="709"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0,5</w:t>
            </w:r>
          </w:p>
        </w:tc>
        <w:tc>
          <w:tcPr>
            <w:tcW w:w="992"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2</w:t>
            </w:r>
          </w:p>
        </w:tc>
      </w:tr>
      <w:tr w:rsidR="0052350B" w:rsidRPr="0052350B" w:rsidTr="006B1D81">
        <w:trPr>
          <w:trHeight w:val="945"/>
          <w:tblCellSpacing w:w="0" w:type="dxa"/>
        </w:trPr>
        <w:tc>
          <w:tcPr>
            <w:tcW w:w="3175" w:type="dxa"/>
            <w:vMerge/>
            <w:tcBorders>
              <w:left w:val="single" w:sz="4" w:space="0" w:color="auto"/>
              <w:bottom w:val="single" w:sz="4" w:space="0" w:color="auto"/>
              <w:right w:val="single" w:sz="4" w:space="0" w:color="auto"/>
            </w:tcBorders>
            <w:vAlign w:val="bottom"/>
          </w:tcPr>
          <w:p w:rsidR="0052350B" w:rsidRPr="0052350B" w:rsidRDefault="0052350B" w:rsidP="006B1D81">
            <w:pPr>
              <w:tabs>
                <w:tab w:val="left" w:pos="709"/>
              </w:tabs>
              <w:spacing w:line="276" w:lineRule="auto"/>
              <w:ind w:right="240"/>
              <w:contextualSpacing/>
              <w:jc w:val="center"/>
            </w:pPr>
          </w:p>
        </w:tc>
        <w:tc>
          <w:tcPr>
            <w:tcW w:w="2552"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rPr>
                <w:bCs/>
              </w:rPr>
            </w:pPr>
            <w:r w:rsidRPr="0052350B">
              <w:rPr>
                <w:bCs/>
              </w:rPr>
              <w:t>Литературное чтение на родном языке</w:t>
            </w:r>
          </w:p>
        </w:tc>
        <w:tc>
          <w:tcPr>
            <w:tcW w:w="992"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0,5</w:t>
            </w:r>
          </w:p>
        </w:tc>
        <w:tc>
          <w:tcPr>
            <w:tcW w:w="851"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0,5</w:t>
            </w:r>
          </w:p>
        </w:tc>
        <w:tc>
          <w:tcPr>
            <w:tcW w:w="850"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0,5</w:t>
            </w:r>
          </w:p>
        </w:tc>
        <w:tc>
          <w:tcPr>
            <w:tcW w:w="709"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0,5</w:t>
            </w:r>
          </w:p>
        </w:tc>
        <w:tc>
          <w:tcPr>
            <w:tcW w:w="992"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2</w:t>
            </w:r>
          </w:p>
        </w:tc>
      </w:tr>
      <w:tr w:rsidR="0052350B" w:rsidRPr="0052350B" w:rsidTr="006B1D81">
        <w:trPr>
          <w:trHeight w:val="275"/>
          <w:tblCellSpacing w:w="0" w:type="dxa"/>
        </w:trPr>
        <w:tc>
          <w:tcPr>
            <w:tcW w:w="3175" w:type="dxa"/>
            <w:tcBorders>
              <w:top w:val="single" w:sz="4" w:space="0" w:color="auto"/>
              <w:left w:val="single" w:sz="4" w:space="0" w:color="auto"/>
              <w:bottom w:val="single" w:sz="4" w:space="0" w:color="auto"/>
              <w:right w:val="single" w:sz="4" w:space="0" w:color="auto"/>
            </w:tcBorders>
            <w:vAlign w:val="bottom"/>
          </w:tcPr>
          <w:p w:rsidR="0052350B" w:rsidRPr="0052350B" w:rsidRDefault="0052350B" w:rsidP="006B1D81">
            <w:pPr>
              <w:tabs>
                <w:tab w:val="left" w:pos="709"/>
              </w:tabs>
              <w:spacing w:line="276" w:lineRule="auto"/>
              <w:ind w:right="240"/>
              <w:contextualSpacing/>
              <w:jc w:val="center"/>
            </w:pPr>
            <w:r w:rsidRPr="0052350B">
              <w:t>Иностранный язык</w:t>
            </w:r>
          </w:p>
        </w:tc>
        <w:tc>
          <w:tcPr>
            <w:tcW w:w="2552"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Иностранный язык</w:t>
            </w:r>
          </w:p>
        </w:tc>
        <w:tc>
          <w:tcPr>
            <w:tcW w:w="992"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t>–</w:t>
            </w:r>
          </w:p>
        </w:tc>
        <w:tc>
          <w:tcPr>
            <w:tcW w:w="851"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2</w:t>
            </w:r>
          </w:p>
        </w:tc>
        <w:tc>
          <w:tcPr>
            <w:tcW w:w="850"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2</w:t>
            </w:r>
          </w:p>
        </w:tc>
        <w:tc>
          <w:tcPr>
            <w:tcW w:w="709"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2</w:t>
            </w:r>
          </w:p>
        </w:tc>
        <w:tc>
          <w:tcPr>
            <w:tcW w:w="992"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6</w:t>
            </w:r>
          </w:p>
        </w:tc>
      </w:tr>
      <w:tr w:rsidR="0052350B" w:rsidRPr="0052350B" w:rsidTr="006B1D81">
        <w:trPr>
          <w:trHeight w:val="260"/>
          <w:tblCellSpacing w:w="0" w:type="dxa"/>
        </w:trPr>
        <w:tc>
          <w:tcPr>
            <w:tcW w:w="3175" w:type="dxa"/>
            <w:tcBorders>
              <w:top w:val="single" w:sz="4" w:space="0" w:color="auto"/>
              <w:left w:val="single" w:sz="4" w:space="0" w:color="auto"/>
              <w:bottom w:val="single" w:sz="4" w:space="0" w:color="auto"/>
              <w:right w:val="single" w:sz="4" w:space="0" w:color="auto"/>
            </w:tcBorders>
            <w:vAlign w:val="bottom"/>
          </w:tcPr>
          <w:p w:rsidR="0052350B" w:rsidRPr="0052350B" w:rsidRDefault="0052350B" w:rsidP="006B1D81">
            <w:pPr>
              <w:tabs>
                <w:tab w:val="left" w:pos="709"/>
              </w:tabs>
              <w:spacing w:line="276" w:lineRule="auto"/>
              <w:ind w:right="240"/>
              <w:contextualSpacing/>
              <w:jc w:val="center"/>
              <w:rPr>
                <w:bCs/>
              </w:rPr>
            </w:pPr>
            <w:r w:rsidRPr="0052350B">
              <w:rPr>
                <w:bCs/>
              </w:rPr>
              <w:t>Математика и информатика</w:t>
            </w:r>
          </w:p>
        </w:tc>
        <w:tc>
          <w:tcPr>
            <w:tcW w:w="2552"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Математика</w:t>
            </w:r>
          </w:p>
        </w:tc>
        <w:tc>
          <w:tcPr>
            <w:tcW w:w="992"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4</w:t>
            </w:r>
          </w:p>
        </w:tc>
        <w:tc>
          <w:tcPr>
            <w:tcW w:w="851"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4</w:t>
            </w:r>
          </w:p>
        </w:tc>
        <w:tc>
          <w:tcPr>
            <w:tcW w:w="850"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4</w:t>
            </w:r>
          </w:p>
        </w:tc>
        <w:tc>
          <w:tcPr>
            <w:tcW w:w="709"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4</w:t>
            </w:r>
          </w:p>
        </w:tc>
        <w:tc>
          <w:tcPr>
            <w:tcW w:w="992"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16</w:t>
            </w:r>
          </w:p>
        </w:tc>
      </w:tr>
      <w:tr w:rsidR="0052350B" w:rsidRPr="0052350B" w:rsidTr="006B1D81">
        <w:trPr>
          <w:trHeight w:val="260"/>
          <w:tblCellSpacing w:w="0" w:type="dxa"/>
        </w:trPr>
        <w:tc>
          <w:tcPr>
            <w:tcW w:w="3175" w:type="dxa"/>
            <w:tcBorders>
              <w:top w:val="single" w:sz="4" w:space="0" w:color="auto"/>
              <w:left w:val="single" w:sz="4" w:space="0" w:color="auto"/>
              <w:bottom w:val="single" w:sz="4" w:space="0" w:color="auto"/>
              <w:right w:val="single" w:sz="4" w:space="0" w:color="auto"/>
            </w:tcBorders>
            <w:vAlign w:val="bottom"/>
          </w:tcPr>
          <w:p w:rsidR="0052350B" w:rsidRPr="0052350B" w:rsidRDefault="0052350B" w:rsidP="006B1D81">
            <w:pPr>
              <w:tabs>
                <w:tab w:val="left" w:pos="709"/>
              </w:tabs>
              <w:spacing w:line="276" w:lineRule="auto"/>
              <w:ind w:right="240"/>
              <w:contextualSpacing/>
              <w:jc w:val="center"/>
              <w:rPr>
                <w:bCs/>
              </w:rPr>
            </w:pPr>
            <w:r w:rsidRPr="0052350B">
              <w:rPr>
                <w:bCs/>
              </w:rPr>
              <w:t>Общество-знание и естествознание</w:t>
            </w:r>
          </w:p>
        </w:tc>
        <w:tc>
          <w:tcPr>
            <w:tcW w:w="2552"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Окружающий мир</w:t>
            </w:r>
          </w:p>
        </w:tc>
        <w:tc>
          <w:tcPr>
            <w:tcW w:w="992"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2</w:t>
            </w:r>
          </w:p>
        </w:tc>
        <w:tc>
          <w:tcPr>
            <w:tcW w:w="851"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2</w:t>
            </w:r>
          </w:p>
        </w:tc>
        <w:tc>
          <w:tcPr>
            <w:tcW w:w="850"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2</w:t>
            </w:r>
          </w:p>
        </w:tc>
        <w:tc>
          <w:tcPr>
            <w:tcW w:w="709"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2</w:t>
            </w:r>
          </w:p>
        </w:tc>
        <w:tc>
          <w:tcPr>
            <w:tcW w:w="992"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8</w:t>
            </w:r>
          </w:p>
        </w:tc>
      </w:tr>
      <w:tr w:rsidR="0052350B" w:rsidRPr="0052350B" w:rsidTr="006B1D81">
        <w:trPr>
          <w:trHeight w:val="260"/>
          <w:tblCellSpacing w:w="0" w:type="dxa"/>
        </w:trPr>
        <w:tc>
          <w:tcPr>
            <w:tcW w:w="3175" w:type="dxa"/>
            <w:tcBorders>
              <w:top w:val="single" w:sz="4" w:space="0" w:color="auto"/>
              <w:left w:val="single" w:sz="4" w:space="0" w:color="auto"/>
              <w:bottom w:val="single" w:sz="4" w:space="0" w:color="auto"/>
              <w:right w:val="single" w:sz="4" w:space="0" w:color="auto"/>
            </w:tcBorders>
            <w:vAlign w:val="center"/>
          </w:tcPr>
          <w:p w:rsidR="0052350B" w:rsidRPr="0052350B" w:rsidRDefault="0052350B" w:rsidP="006B1D81">
            <w:pPr>
              <w:tabs>
                <w:tab w:val="left" w:pos="709"/>
              </w:tabs>
              <w:spacing w:line="276" w:lineRule="auto"/>
              <w:ind w:right="240"/>
              <w:contextualSpacing/>
              <w:jc w:val="center"/>
              <w:rPr>
                <w:bCs/>
              </w:rPr>
            </w:pPr>
            <w:r w:rsidRPr="0052350B">
              <w:rPr>
                <w:bCs/>
              </w:rPr>
              <w:t xml:space="preserve">Основы </w:t>
            </w:r>
            <w:r w:rsidRPr="0052350B">
              <w:t>религиозных культур и светской этики</w:t>
            </w:r>
          </w:p>
        </w:tc>
        <w:tc>
          <w:tcPr>
            <w:tcW w:w="2552"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rPr>
                <w:vertAlign w:val="superscript"/>
              </w:rPr>
            </w:pPr>
            <w:r w:rsidRPr="0052350B">
              <w:rPr>
                <w:bCs/>
              </w:rPr>
              <w:t xml:space="preserve">Основы </w:t>
            </w:r>
            <w:r w:rsidRPr="0052350B">
              <w:t>светской этики</w:t>
            </w:r>
          </w:p>
        </w:tc>
        <w:tc>
          <w:tcPr>
            <w:tcW w:w="992"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t>–</w:t>
            </w:r>
          </w:p>
        </w:tc>
        <w:tc>
          <w:tcPr>
            <w:tcW w:w="851"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w:t>
            </w:r>
          </w:p>
        </w:tc>
        <w:tc>
          <w:tcPr>
            <w:tcW w:w="850"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w:t>
            </w:r>
          </w:p>
        </w:tc>
        <w:tc>
          <w:tcPr>
            <w:tcW w:w="709"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1</w:t>
            </w:r>
          </w:p>
        </w:tc>
        <w:tc>
          <w:tcPr>
            <w:tcW w:w="992"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1</w:t>
            </w:r>
          </w:p>
        </w:tc>
      </w:tr>
      <w:tr w:rsidR="0052350B" w:rsidRPr="0052350B" w:rsidTr="006B1D81">
        <w:trPr>
          <w:trHeight w:val="260"/>
          <w:tblCellSpacing w:w="0" w:type="dxa"/>
        </w:trPr>
        <w:tc>
          <w:tcPr>
            <w:tcW w:w="3175" w:type="dxa"/>
            <w:vMerge w:val="restart"/>
            <w:tcBorders>
              <w:top w:val="single" w:sz="4" w:space="0" w:color="auto"/>
              <w:left w:val="single" w:sz="4" w:space="0" w:color="auto"/>
              <w:bottom w:val="single" w:sz="4" w:space="0" w:color="auto"/>
              <w:right w:val="single" w:sz="4" w:space="0" w:color="auto"/>
            </w:tcBorders>
            <w:vAlign w:val="center"/>
          </w:tcPr>
          <w:p w:rsidR="0052350B" w:rsidRPr="0052350B" w:rsidRDefault="0052350B" w:rsidP="006B1D81">
            <w:pPr>
              <w:tabs>
                <w:tab w:val="left" w:pos="709"/>
              </w:tabs>
              <w:spacing w:line="276" w:lineRule="auto"/>
              <w:ind w:right="240"/>
              <w:contextualSpacing/>
              <w:jc w:val="center"/>
              <w:rPr>
                <w:bCs/>
              </w:rPr>
            </w:pPr>
          </w:p>
          <w:p w:rsidR="0052350B" w:rsidRPr="0052350B" w:rsidRDefault="0052350B" w:rsidP="006B1D81">
            <w:pPr>
              <w:tabs>
                <w:tab w:val="left" w:pos="709"/>
              </w:tabs>
              <w:spacing w:line="276" w:lineRule="auto"/>
              <w:ind w:right="240"/>
              <w:contextualSpacing/>
              <w:jc w:val="center"/>
              <w:rPr>
                <w:bCs/>
              </w:rPr>
            </w:pPr>
            <w:r w:rsidRPr="0052350B">
              <w:rPr>
                <w:bCs/>
              </w:rPr>
              <w:t>Искусство</w:t>
            </w:r>
          </w:p>
          <w:p w:rsidR="0052350B" w:rsidRPr="0052350B" w:rsidRDefault="0052350B" w:rsidP="006B1D81">
            <w:pPr>
              <w:tabs>
                <w:tab w:val="left" w:pos="709"/>
              </w:tabs>
              <w:spacing w:line="276" w:lineRule="auto"/>
              <w:ind w:right="240"/>
              <w:contextualSpacing/>
              <w:jc w:val="center"/>
              <w:rPr>
                <w:bCs/>
              </w:rPr>
            </w:pPr>
          </w:p>
          <w:p w:rsidR="0052350B" w:rsidRPr="0052350B" w:rsidRDefault="0052350B" w:rsidP="006B1D81">
            <w:pPr>
              <w:tabs>
                <w:tab w:val="left" w:pos="709"/>
              </w:tabs>
              <w:spacing w:line="276" w:lineRule="auto"/>
              <w:ind w:right="240"/>
              <w:contextualSpacing/>
              <w:jc w:val="center"/>
              <w:rPr>
                <w:bCs/>
              </w:rPr>
            </w:pPr>
          </w:p>
        </w:tc>
        <w:tc>
          <w:tcPr>
            <w:tcW w:w="2552"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Музыка</w:t>
            </w:r>
          </w:p>
        </w:tc>
        <w:tc>
          <w:tcPr>
            <w:tcW w:w="992"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1</w:t>
            </w:r>
          </w:p>
        </w:tc>
        <w:tc>
          <w:tcPr>
            <w:tcW w:w="851"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1</w:t>
            </w:r>
          </w:p>
        </w:tc>
        <w:tc>
          <w:tcPr>
            <w:tcW w:w="850"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1</w:t>
            </w:r>
          </w:p>
        </w:tc>
        <w:tc>
          <w:tcPr>
            <w:tcW w:w="709"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1</w:t>
            </w:r>
          </w:p>
        </w:tc>
        <w:tc>
          <w:tcPr>
            <w:tcW w:w="992"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4</w:t>
            </w:r>
          </w:p>
        </w:tc>
      </w:tr>
      <w:tr w:rsidR="0052350B" w:rsidRPr="0052350B" w:rsidTr="006B1D81">
        <w:trPr>
          <w:trHeight w:val="260"/>
          <w:tblCellSpacing w:w="0" w:type="dxa"/>
        </w:trPr>
        <w:tc>
          <w:tcPr>
            <w:tcW w:w="3175" w:type="dxa"/>
            <w:vMerge/>
            <w:tcBorders>
              <w:top w:val="single" w:sz="4" w:space="0" w:color="auto"/>
              <w:left w:val="single" w:sz="4" w:space="0" w:color="auto"/>
              <w:bottom w:val="single" w:sz="4" w:space="0" w:color="auto"/>
              <w:right w:val="single" w:sz="4" w:space="0" w:color="auto"/>
            </w:tcBorders>
            <w:vAlign w:val="center"/>
          </w:tcPr>
          <w:p w:rsidR="0052350B" w:rsidRPr="0052350B" w:rsidRDefault="0052350B" w:rsidP="006B1D81">
            <w:pPr>
              <w:tabs>
                <w:tab w:val="left" w:pos="709"/>
              </w:tabs>
              <w:spacing w:line="276" w:lineRule="auto"/>
              <w:ind w:right="240"/>
              <w:contextualSpacing/>
              <w:jc w:val="center"/>
              <w:rPr>
                <w:bCs/>
              </w:rPr>
            </w:pPr>
          </w:p>
        </w:tc>
        <w:tc>
          <w:tcPr>
            <w:tcW w:w="2552"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rPr>
                <w:bCs/>
              </w:rPr>
            </w:pPr>
            <w:r w:rsidRPr="0052350B">
              <w:rPr>
                <w:bCs/>
              </w:rPr>
              <w:t>Изобразительное искусство</w:t>
            </w:r>
          </w:p>
        </w:tc>
        <w:tc>
          <w:tcPr>
            <w:tcW w:w="992"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rPr>
                <w:bCs/>
              </w:rPr>
            </w:pPr>
            <w:r w:rsidRPr="0052350B">
              <w:rPr>
                <w:bCs/>
              </w:rPr>
              <w:t>1</w:t>
            </w:r>
          </w:p>
        </w:tc>
        <w:tc>
          <w:tcPr>
            <w:tcW w:w="851"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rPr>
                <w:bCs/>
              </w:rPr>
            </w:pPr>
            <w:r w:rsidRPr="0052350B">
              <w:rPr>
                <w:bCs/>
              </w:rPr>
              <w:t>1</w:t>
            </w:r>
          </w:p>
        </w:tc>
        <w:tc>
          <w:tcPr>
            <w:tcW w:w="850"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rPr>
                <w:bCs/>
              </w:rPr>
            </w:pPr>
            <w:r w:rsidRPr="0052350B">
              <w:rPr>
                <w:bCs/>
              </w:rPr>
              <w:t>1</w:t>
            </w:r>
          </w:p>
        </w:tc>
        <w:tc>
          <w:tcPr>
            <w:tcW w:w="709"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rPr>
                <w:bCs/>
              </w:rPr>
            </w:pPr>
            <w:r w:rsidRPr="0052350B">
              <w:rPr>
                <w:bCs/>
              </w:rPr>
              <w:t>1</w:t>
            </w:r>
          </w:p>
        </w:tc>
        <w:tc>
          <w:tcPr>
            <w:tcW w:w="992"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rPr>
                <w:bCs/>
              </w:rPr>
            </w:pPr>
            <w:r w:rsidRPr="0052350B">
              <w:rPr>
                <w:bCs/>
              </w:rPr>
              <w:t>4</w:t>
            </w:r>
          </w:p>
        </w:tc>
      </w:tr>
      <w:tr w:rsidR="0052350B" w:rsidRPr="0052350B" w:rsidTr="006B1D81">
        <w:trPr>
          <w:trHeight w:val="260"/>
          <w:tblCellSpacing w:w="0" w:type="dxa"/>
        </w:trPr>
        <w:tc>
          <w:tcPr>
            <w:tcW w:w="3175" w:type="dxa"/>
            <w:tcBorders>
              <w:top w:val="single" w:sz="4" w:space="0" w:color="auto"/>
              <w:left w:val="single" w:sz="4" w:space="0" w:color="auto"/>
              <w:bottom w:val="single" w:sz="4" w:space="0" w:color="auto"/>
              <w:right w:val="single" w:sz="4" w:space="0" w:color="auto"/>
            </w:tcBorders>
            <w:vAlign w:val="bottom"/>
          </w:tcPr>
          <w:p w:rsidR="0052350B" w:rsidRPr="0052350B" w:rsidRDefault="0052350B" w:rsidP="006B1D81">
            <w:pPr>
              <w:tabs>
                <w:tab w:val="left" w:pos="709"/>
              </w:tabs>
              <w:spacing w:line="276" w:lineRule="auto"/>
              <w:ind w:right="240"/>
              <w:contextualSpacing/>
              <w:jc w:val="center"/>
              <w:rPr>
                <w:bCs/>
              </w:rPr>
            </w:pPr>
            <w:r w:rsidRPr="0052350B">
              <w:rPr>
                <w:bCs/>
              </w:rPr>
              <w:t>Технология</w:t>
            </w:r>
          </w:p>
        </w:tc>
        <w:tc>
          <w:tcPr>
            <w:tcW w:w="2552"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Технология</w:t>
            </w:r>
          </w:p>
        </w:tc>
        <w:tc>
          <w:tcPr>
            <w:tcW w:w="992"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1</w:t>
            </w:r>
          </w:p>
        </w:tc>
        <w:tc>
          <w:tcPr>
            <w:tcW w:w="851"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1</w:t>
            </w:r>
          </w:p>
        </w:tc>
        <w:tc>
          <w:tcPr>
            <w:tcW w:w="850"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1</w:t>
            </w:r>
          </w:p>
        </w:tc>
        <w:tc>
          <w:tcPr>
            <w:tcW w:w="709"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1</w:t>
            </w:r>
          </w:p>
        </w:tc>
        <w:tc>
          <w:tcPr>
            <w:tcW w:w="992"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4</w:t>
            </w:r>
          </w:p>
        </w:tc>
      </w:tr>
      <w:tr w:rsidR="0052350B" w:rsidRPr="0052350B" w:rsidTr="006B1D81">
        <w:trPr>
          <w:trHeight w:val="260"/>
          <w:tblCellSpacing w:w="0" w:type="dxa"/>
        </w:trPr>
        <w:tc>
          <w:tcPr>
            <w:tcW w:w="3175" w:type="dxa"/>
            <w:tcBorders>
              <w:top w:val="single" w:sz="4" w:space="0" w:color="auto"/>
              <w:left w:val="single" w:sz="4" w:space="0" w:color="auto"/>
              <w:bottom w:val="single" w:sz="4" w:space="0" w:color="auto"/>
              <w:right w:val="single" w:sz="4" w:space="0" w:color="auto"/>
            </w:tcBorders>
            <w:vAlign w:val="bottom"/>
          </w:tcPr>
          <w:p w:rsidR="0052350B" w:rsidRPr="0052350B" w:rsidRDefault="0052350B" w:rsidP="006B1D81">
            <w:pPr>
              <w:tabs>
                <w:tab w:val="left" w:pos="709"/>
              </w:tabs>
              <w:spacing w:line="276" w:lineRule="auto"/>
              <w:ind w:right="240"/>
              <w:contextualSpacing/>
              <w:jc w:val="center"/>
              <w:rPr>
                <w:bCs/>
              </w:rPr>
            </w:pPr>
            <w:r w:rsidRPr="0052350B">
              <w:rPr>
                <w:bCs/>
              </w:rPr>
              <w:t>Физическая культура</w:t>
            </w:r>
          </w:p>
        </w:tc>
        <w:tc>
          <w:tcPr>
            <w:tcW w:w="2552"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Физическая культура</w:t>
            </w:r>
          </w:p>
        </w:tc>
        <w:tc>
          <w:tcPr>
            <w:tcW w:w="992" w:type="dxa"/>
            <w:tcBorders>
              <w:top w:val="single" w:sz="4" w:space="0" w:color="auto"/>
              <w:left w:val="single" w:sz="4" w:space="0" w:color="auto"/>
              <w:bottom w:val="single" w:sz="4" w:space="0" w:color="auto"/>
              <w:right w:val="single" w:sz="4" w:space="0" w:color="auto"/>
            </w:tcBorders>
            <w:vAlign w:val="center"/>
          </w:tcPr>
          <w:p w:rsidR="0052350B" w:rsidRPr="0052350B" w:rsidRDefault="0052350B" w:rsidP="006B1D81">
            <w:pPr>
              <w:tabs>
                <w:tab w:val="left" w:pos="709"/>
              </w:tabs>
              <w:spacing w:line="276" w:lineRule="auto"/>
              <w:ind w:right="240"/>
              <w:contextualSpacing/>
              <w:jc w:val="center"/>
              <w:rPr>
                <w:bCs/>
              </w:rPr>
            </w:pPr>
            <w:r w:rsidRPr="0052350B">
              <w:rPr>
                <w:bCs/>
              </w:rPr>
              <w:t>3</w:t>
            </w:r>
          </w:p>
        </w:tc>
        <w:tc>
          <w:tcPr>
            <w:tcW w:w="851" w:type="dxa"/>
            <w:tcBorders>
              <w:top w:val="single" w:sz="4" w:space="0" w:color="auto"/>
              <w:left w:val="single" w:sz="4" w:space="0" w:color="auto"/>
              <w:bottom w:val="single" w:sz="4" w:space="0" w:color="auto"/>
              <w:right w:val="single" w:sz="4" w:space="0" w:color="auto"/>
            </w:tcBorders>
            <w:vAlign w:val="center"/>
          </w:tcPr>
          <w:p w:rsidR="0052350B" w:rsidRPr="0052350B" w:rsidRDefault="0052350B" w:rsidP="006B1D81">
            <w:pPr>
              <w:tabs>
                <w:tab w:val="left" w:pos="709"/>
              </w:tabs>
              <w:spacing w:line="276" w:lineRule="auto"/>
              <w:ind w:right="240"/>
              <w:contextualSpacing/>
              <w:jc w:val="center"/>
              <w:rPr>
                <w:bCs/>
              </w:rPr>
            </w:pPr>
            <w:r w:rsidRPr="0052350B">
              <w:rPr>
                <w:bCs/>
              </w:rPr>
              <w:t>3</w:t>
            </w:r>
          </w:p>
        </w:tc>
        <w:tc>
          <w:tcPr>
            <w:tcW w:w="850" w:type="dxa"/>
            <w:tcBorders>
              <w:top w:val="single" w:sz="4" w:space="0" w:color="auto"/>
              <w:left w:val="single" w:sz="4" w:space="0" w:color="auto"/>
              <w:bottom w:val="single" w:sz="4" w:space="0" w:color="auto"/>
              <w:right w:val="single" w:sz="4" w:space="0" w:color="auto"/>
            </w:tcBorders>
            <w:vAlign w:val="center"/>
          </w:tcPr>
          <w:p w:rsidR="0052350B" w:rsidRPr="0052350B" w:rsidRDefault="0052350B" w:rsidP="006B1D81">
            <w:pPr>
              <w:tabs>
                <w:tab w:val="left" w:pos="709"/>
              </w:tabs>
              <w:spacing w:line="276" w:lineRule="auto"/>
              <w:ind w:right="240"/>
              <w:contextualSpacing/>
              <w:jc w:val="center"/>
              <w:rPr>
                <w:bCs/>
              </w:rPr>
            </w:pPr>
            <w:r w:rsidRPr="0052350B">
              <w:rPr>
                <w:bCs/>
              </w:rPr>
              <w:t>3</w:t>
            </w:r>
          </w:p>
        </w:tc>
        <w:tc>
          <w:tcPr>
            <w:tcW w:w="709" w:type="dxa"/>
            <w:tcBorders>
              <w:top w:val="single" w:sz="4" w:space="0" w:color="auto"/>
              <w:left w:val="single" w:sz="4" w:space="0" w:color="auto"/>
              <w:bottom w:val="single" w:sz="4" w:space="0" w:color="auto"/>
              <w:right w:val="single" w:sz="4" w:space="0" w:color="auto"/>
            </w:tcBorders>
            <w:vAlign w:val="center"/>
          </w:tcPr>
          <w:p w:rsidR="0052350B" w:rsidRPr="0052350B" w:rsidRDefault="0052350B" w:rsidP="006B1D81">
            <w:pPr>
              <w:tabs>
                <w:tab w:val="left" w:pos="709"/>
              </w:tabs>
              <w:spacing w:line="276" w:lineRule="auto"/>
              <w:ind w:right="240"/>
              <w:contextualSpacing/>
              <w:jc w:val="center"/>
              <w:rPr>
                <w:bCs/>
              </w:rPr>
            </w:pPr>
            <w:r w:rsidRPr="0052350B">
              <w:rPr>
                <w:bCs/>
              </w:rPr>
              <w:t>3</w:t>
            </w:r>
          </w:p>
        </w:tc>
        <w:tc>
          <w:tcPr>
            <w:tcW w:w="992" w:type="dxa"/>
            <w:tcBorders>
              <w:top w:val="single" w:sz="4" w:space="0" w:color="auto"/>
              <w:left w:val="single" w:sz="4" w:space="0" w:color="auto"/>
              <w:bottom w:val="single" w:sz="4" w:space="0" w:color="auto"/>
              <w:right w:val="single" w:sz="4" w:space="0" w:color="auto"/>
            </w:tcBorders>
            <w:vAlign w:val="center"/>
          </w:tcPr>
          <w:p w:rsidR="0052350B" w:rsidRPr="0052350B" w:rsidRDefault="0052350B" w:rsidP="006B1D81">
            <w:pPr>
              <w:tabs>
                <w:tab w:val="left" w:pos="709"/>
              </w:tabs>
              <w:spacing w:line="276" w:lineRule="auto"/>
              <w:ind w:right="240"/>
              <w:contextualSpacing/>
              <w:jc w:val="center"/>
              <w:rPr>
                <w:bCs/>
              </w:rPr>
            </w:pPr>
            <w:r w:rsidRPr="0052350B">
              <w:rPr>
                <w:bCs/>
              </w:rPr>
              <w:t>12</w:t>
            </w:r>
          </w:p>
        </w:tc>
      </w:tr>
      <w:tr w:rsidR="0052350B" w:rsidRPr="0052350B" w:rsidTr="006B1D81">
        <w:trPr>
          <w:trHeight w:val="321"/>
          <w:tblCellSpacing w:w="0" w:type="dxa"/>
        </w:trPr>
        <w:tc>
          <w:tcPr>
            <w:tcW w:w="5727" w:type="dxa"/>
            <w:gridSpan w:val="2"/>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Итого:</w:t>
            </w:r>
          </w:p>
        </w:tc>
        <w:tc>
          <w:tcPr>
            <w:tcW w:w="992"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21</w:t>
            </w:r>
          </w:p>
        </w:tc>
        <w:tc>
          <w:tcPr>
            <w:tcW w:w="851"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23</w:t>
            </w:r>
          </w:p>
        </w:tc>
        <w:tc>
          <w:tcPr>
            <w:tcW w:w="850"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23</w:t>
            </w:r>
          </w:p>
        </w:tc>
        <w:tc>
          <w:tcPr>
            <w:tcW w:w="709"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23</w:t>
            </w:r>
          </w:p>
        </w:tc>
        <w:tc>
          <w:tcPr>
            <w:tcW w:w="992"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90</w:t>
            </w:r>
          </w:p>
        </w:tc>
      </w:tr>
      <w:tr w:rsidR="0052350B" w:rsidRPr="0052350B" w:rsidTr="006B1D81">
        <w:trPr>
          <w:trHeight w:val="321"/>
          <w:tblCellSpacing w:w="0" w:type="dxa"/>
        </w:trPr>
        <w:tc>
          <w:tcPr>
            <w:tcW w:w="5727" w:type="dxa"/>
            <w:gridSpan w:val="2"/>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rPr>
                <w:i/>
              </w:rPr>
            </w:pPr>
            <w:r w:rsidRPr="0052350B">
              <w:rPr>
                <w:i/>
              </w:rPr>
              <w:t>Часть, формируемая участниками образовательных отношений</w:t>
            </w:r>
          </w:p>
        </w:tc>
        <w:tc>
          <w:tcPr>
            <w:tcW w:w="992"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t>0</w:t>
            </w:r>
          </w:p>
        </w:tc>
        <w:tc>
          <w:tcPr>
            <w:tcW w:w="851"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0</w:t>
            </w:r>
          </w:p>
        </w:tc>
        <w:tc>
          <w:tcPr>
            <w:tcW w:w="850"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0</w:t>
            </w:r>
          </w:p>
        </w:tc>
        <w:tc>
          <w:tcPr>
            <w:tcW w:w="709"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0</w:t>
            </w:r>
          </w:p>
        </w:tc>
        <w:tc>
          <w:tcPr>
            <w:tcW w:w="992" w:type="dxa"/>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0</w:t>
            </w:r>
          </w:p>
        </w:tc>
      </w:tr>
      <w:tr w:rsidR="0052350B" w:rsidRPr="0052350B" w:rsidTr="006B1D81">
        <w:trPr>
          <w:trHeight w:val="321"/>
          <w:tblCellSpacing w:w="0" w:type="dxa"/>
        </w:trPr>
        <w:tc>
          <w:tcPr>
            <w:tcW w:w="5727" w:type="dxa"/>
            <w:gridSpan w:val="2"/>
            <w:tcBorders>
              <w:top w:val="single" w:sz="4" w:space="0" w:color="auto"/>
              <w:left w:val="single" w:sz="4" w:space="0" w:color="auto"/>
              <w:bottom w:val="single" w:sz="4" w:space="0" w:color="auto"/>
              <w:right w:val="single" w:sz="4" w:space="0" w:color="auto"/>
            </w:tcBorders>
          </w:tcPr>
          <w:p w:rsidR="0052350B" w:rsidRPr="0052350B" w:rsidRDefault="0052350B" w:rsidP="006B1D81">
            <w:pPr>
              <w:tabs>
                <w:tab w:val="left" w:pos="709"/>
              </w:tabs>
              <w:spacing w:line="276" w:lineRule="auto"/>
              <w:ind w:right="240"/>
              <w:contextualSpacing/>
              <w:jc w:val="center"/>
            </w:pPr>
            <w:r w:rsidRPr="0052350B">
              <w:rPr>
                <w:bCs/>
              </w:rPr>
              <w:t>Максимально допустимая недельная нагрузка</w:t>
            </w:r>
          </w:p>
        </w:tc>
        <w:tc>
          <w:tcPr>
            <w:tcW w:w="992" w:type="dxa"/>
            <w:tcBorders>
              <w:top w:val="single" w:sz="4" w:space="0" w:color="auto"/>
              <w:left w:val="single" w:sz="4" w:space="0" w:color="auto"/>
              <w:bottom w:val="single" w:sz="4" w:space="0" w:color="auto"/>
              <w:right w:val="single" w:sz="4" w:space="0" w:color="auto"/>
            </w:tcBorders>
            <w:vAlign w:val="center"/>
          </w:tcPr>
          <w:p w:rsidR="0052350B" w:rsidRPr="0052350B" w:rsidRDefault="0052350B" w:rsidP="006B1D81">
            <w:pPr>
              <w:tabs>
                <w:tab w:val="left" w:pos="709"/>
              </w:tabs>
              <w:spacing w:line="276" w:lineRule="auto"/>
              <w:ind w:right="240"/>
              <w:contextualSpacing/>
              <w:jc w:val="center"/>
              <w:rPr>
                <w:bCs/>
              </w:rPr>
            </w:pPr>
            <w:r w:rsidRPr="0052350B">
              <w:t>21</w:t>
            </w:r>
          </w:p>
        </w:tc>
        <w:tc>
          <w:tcPr>
            <w:tcW w:w="851" w:type="dxa"/>
            <w:tcBorders>
              <w:top w:val="single" w:sz="4" w:space="0" w:color="auto"/>
              <w:left w:val="single" w:sz="4" w:space="0" w:color="auto"/>
              <w:bottom w:val="single" w:sz="4" w:space="0" w:color="auto"/>
              <w:right w:val="single" w:sz="4" w:space="0" w:color="auto"/>
            </w:tcBorders>
            <w:vAlign w:val="center"/>
          </w:tcPr>
          <w:p w:rsidR="0052350B" w:rsidRPr="0052350B" w:rsidRDefault="0052350B" w:rsidP="006B1D81">
            <w:pPr>
              <w:tabs>
                <w:tab w:val="left" w:pos="709"/>
              </w:tabs>
              <w:spacing w:line="276" w:lineRule="auto"/>
              <w:ind w:right="240"/>
              <w:contextualSpacing/>
              <w:jc w:val="center"/>
              <w:rPr>
                <w:bCs/>
              </w:rPr>
            </w:pPr>
            <w:r w:rsidRPr="0052350B">
              <w:rPr>
                <w:bCs/>
              </w:rPr>
              <w:t>23</w:t>
            </w:r>
          </w:p>
        </w:tc>
        <w:tc>
          <w:tcPr>
            <w:tcW w:w="850" w:type="dxa"/>
            <w:tcBorders>
              <w:top w:val="single" w:sz="4" w:space="0" w:color="auto"/>
              <w:left w:val="single" w:sz="4" w:space="0" w:color="auto"/>
              <w:bottom w:val="single" w:sz="4" w:space="0" w:color="auto"/>
              <w:right w:val="single" w:sz="4" w:space="0" w:color="auto"/>
            </w:tcBorders>
            <w:vAlign w:val="center"/>
          </w:tcPr>
          <w:p w:rsidR="0052350B" w:rsidRPr="0052350B" w:rsidRDefault="0052350B" w:rsidP="006B1D81">
            <w:pPr>
              <w:tabs>
                <w:tab w:val="left" w:pos="709"/>
              </w:tabs>
              <w:spacing w:line="276" w:lineRule="auto"/>
              <w:ind w:right="240"/>
              <w:contextualSpacing/>
              <w:jc w:val="center"/>
              <w:rPr>
                <w:bCs/>
              </w:rPr>
            </w:pPr>
            <w:r w:rsidRPr="0052350B">
              <w:rPr>
                <w:bCs/>
              </w:rPr>
              <w:t>23</w:t>
            </w:r>
          </w:p>
        </w:tc>
        <w:tc>
          <w:tcPr>
            <w:tcW w:w="709" w:type="dxa"/>
            <w:tcBorders>
              <w:top w:val="single" w:sz="4" w:space="0" w:color="auto"/>
              <w:left w:val="single" w:sz="4" w:space="0" w:color="auto"/>
              <w:bottom w:val="single" w:sz="4" w:space="0" w:color="auto"/>
              <w:right w:val="single" w:sz="4" w:space="0" w:color="auto"/>
            </w:tcBorders>
            <w:vAlign w:val="center"/>
          </w:tcPr>
          <w:p w:rsidR="0052350B" w:rsidRPr="0052350B" w:rsidRDefault="0052350B" w:rsidP="006B1D81">
            <w:pPr>
              <w:tabs>
                <w:tab w:val="left" w:pos="709"/>
              </w:tabs>
              <w:spacing w:line="276" w:lineRule="auto"/>
              <w:ind w:right="240"/>
              <w:contextualSpacing/>
              <w:jc w:val="center"/>
              <w:rPr>
                <w:bCs/>
              </w:rPr>
            </w:pPr>
            <w:r w:rsidRPr="0052350B">
              <w:rPr>
                <w:bCs/>
              </w:rPr>
              <w:t>23</w:t>
            </w:r>
          </w:p>
        </w:tc>
        <w:tc>
          <w:tcPr>
            <w:tcW w:w="992" w:type="dxa"/>
            <w:tcBorders>
              <w:top w:val="single" w:sz="4" w:space="0" w:color="auto"/>
              <w:left w:val="single" w:sz="4" w:space="0" w:color="auto"/>
              <w:bottom w:val="single" w:sz="4" w:space="0" w:color="auto"/>
              <w:right w:val="single" w:sz="4" w:space="0" w:color="auto"/>
            </w:tcBorders>
            <w:vAlign w:val="center"/>
          </w:tcPr>
          <w:p w:rsidR="0052350B" w:rsidRPr="0052350B" w:rsidRDefault="0052350B" w:rsidP="006B1D81">
            <w:pPr>
              <w:tabs>
                <w:tab w:val="left" w:pos="709"/>
              </w:tabs>
              <w:spacing w:line="276" w:lineRule="auto"/>
              <w:ind w:right="240"/>
              <w:contextualSpacing/>
              <w:jc w:val="center"/>
              <w:rPr>
                <w:bCs/>
              </w:rPr>
            </w:pPr>
            <w:r w:rsidRPr="0052350B">
              <w:rPr>
                <w:bCs/>
              </w:rPr>
              <w:t>90</w:t>
            </w:r>
          </w:p>
        </w:tc>
      </w:tr>
    </w:tbl>
    <w:p w:rsidR="0004058E" w:rsidRDefault="0004058E" w:rsidP="006B1D81">
      <w:pPr>
        <w:shd w:val="clear" w:color="auto" w:fill="FFFFFF"/>
        <w:autoSpaceDE w:val="0"/>
        <w:autoSpaceDN w:val="0"/>
        <w:adjustRightInd w:val="0"/>
        <w:spacing w:line="276" w:lineRule="auto"/>
        <w:contextualSpacing/>
        <w:rPr>
          <w:kern w:val="2"/>
        </w:rPr>
      </w:pPr>
    </w:p>
    <w:p w:rsidR="0004058E" w:rsidRPr="0004058E" w:rsidRDefault="0004058E" w:rsidP="0004058E">
      <w:pPr>
        <w:shd w:val="clear" w:color="auto" w:fill="FFFFFF"/>
        <w:autoSpaceDE w:val="0"/>
        <w:autoSpaceDN w:val="0"/>
        <w:adjustRightInd w:val="0"/>
        <w:spacing w:line="276" w:lineRule="auto"/>
        <w:ind w:firstLine="708"/>
        <w:contextualSpacing/>
        <w:rPr>
          <w:kern w:val="2"/>
        </w:rPr>
      </w:pPr>
      <w:r w:rsidRPr="006B1D81">
        <w:rPr>
          <w:b/>
          <w:kern w:val="2"/>
        </w:rPr>
        <w:t>Обеспеченность учебниками</w:t>
      </w:r>
      <w:r w:rsidRPr="0004058E">
        <w:rPr>
          <w:kern w:val="2"/>
        </w:rPr>
        <w:t>:</w:t>
      </w:r>
    </w:p>
    <w:p w:rsidR="0004058E" w:rsidRPr="0004058E" w:rsidRDefault="0004058E" w:rsidP="0004058E">
      <w:pPr>
        <w:shd w:val="clear" w:color="auto" w:fill="FFFFFF"/>
        <w:autoSpaceDE w:val="0"/>
        <w:autoSpaceDN w:val="0"/>
        <w:adjustRightInd w:val="0"/>
        <w:spacing w:line="276" w:lineRule="auto"/>
        <w:ind w:firstLine="708"/>
        <w:contextualSpacing/>
        <w:jc w:val="both"/>
        <w:rPr>
          <w:kern w:val="2"/>
        </w:rPr>
      </w:pPr>
    </w:p>
    <w:tbl>
      <w:tblPr>
        <w:tblW w:w="9923" w:type="dxa"/>
        <w:tblInd w:w="40" w:type="dxa"/>
        <w:tblLayout w:type="fixed"/>
        <w:tblCellMar>
          <w:left w:w="40" w:type="dxa"/>
          <w:right w:w="40" w:type="dxa"/>
        </w:tblCellMar>
        <w:tblLook w:val="0000" w:firstRow="0" w:lastRow="0" w:firstColumn="0" w:lastColumn="0" w:noHBand="0" w:noVBand="0"/>
      </w:tblPr>
      <w:tblGrid>
        <w:gridCol w:w="4325"/>
        <w:gridCol w:w="1345"/>
        <w:gridCol w:w="1418"/>
        <w:gridCol w:w="1559"/>
        <w:gridCol w:w="1276"/>
      </w:tblGrid>
      <w:tr w:rsidR="006F5B79" w:rsidRPr="0004058E" w:rsidTr="006F5B79">
        <w:trPr>
          <w:trHeight w:val="662"/>
        </w:trPr>
        <w:tc>
          <w:tcPr>
            <w:tcW w:w="4325" w:type="dxa"/>
            <w:tcBorders>
              <w:top w:val="single" w:sz="6" w:space="0" w:color="auto"/>
              <w:left w:val="single" w:sz="6" w:space="0" w:color="auto"/>
              <w:bottom w:val="single" w:sz="6" w:space="0" w:color="auto"/>
              <w:right w:val="single" w:sz="6" w:space="0" w:color="auto"/>
            </w:tcBorders>
            <w:shd w:val="clear" w:color="auto" w:fill="FFFFFF"/>
            <w:vAlign w:val="center"/>
          </w:tcPr>
          <w:p w:rsidR="006F5B79" w:rsidRPr="0004058E" w:rsidRDefault="006F5B79" w:rsidP="0004058E">
            <w:pPr>
              <w:shd w:val="clear" w:color="auto" w:fill="FFFFFF"/>
              <w:autoSpaceDE w:val="0"/>
              <w:autoSpaceDN w:val="0"/>
              <w:adjustRightInd w:val="0"/>
              <w:spacing w:line="276" w:lineRule="auto"/>
              <w:contextualSpacing/>
              <w:jc w:val="center"/>
              <w:rPr>
                <w:kern w:val="2"/>
              </w:rPr>
            </w:pPr>
            <w:r w:rsidRPr="0004058E">
              <w:rPr>
                <w:kern w:val="2"/>
              </w:rPr>
              <w:t>Обеспеченность     учебного     плана учебниками по ступеням</w:t>
            </w:r>
          </w:p>
        </w:tc>
        <w:tc>
          <w:tcPr>
            <w:tcW w:w="1345" w:type="dxa"/>
            <w:tcBorders>
              <w:top w:val="single" w:sz="6" w:space="0" w:color="auto"/>
              <w:left w:val="single" w:sz="6" w:space="0" w:color="auto"/>
              <w:bottom w:val="single" w:sz="6" w:space="0" w:color="auto"/>
              <w:right w:val="single" w:sz="6" w:space="0" w:color="auto"/>
            </w:tcBorders>
            <w:shd w:val="clear" w:color="auto" w:fill="FFFFFF"/>
            <w:vAlign w:val="center"/>
          </w:tcPr>
          <w:p w:rsidR="006F5B79" w:rsidRPr="0004058E" w:rsidRDefault="006F5B79" w:rsidP="0004058E">
            <w:pPr>
              <w:shd w:val="clear" w:color="auto" w:fill="FFFFFF"/>
              <w:autoSpaceDE w:val="0"/>
              <w:autoSpaceDN w:val="0"/>
              <w:adjustRightInd w:val="0"/>
              <w:spacing w:line="276" w:lineRule="auto"/>
              <w:contextualSpacing/>
              <w:jc w:val="center"/>
              <w:rPr>
                <w:kern w:val="2"/>
              </w:rPr>
            </w:pPr>
            <w:r w:rsidRPr="0004058E">
              <w:rPr>
                <w:kern w:val="2"/>
                <w:lang w:val="en-US"/>
              </w:rPr>
              <w:t>I</w:t>
            </w:r>
            <w:r w:rsidRPr="0004058E">
              <w:rPr>
                <w:kern w:val="2"/>
              </w:rPr>
              <w:t xml:space="preserve"> ступень</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6F5B79" w:rsidRPr="0004058E" w:rsidRDefault="006F5B79" w:rsidP="0004058E">
            <w:pPr>
              <w:shd w:val="clear" w:color="auto" w:fill="FFFFFF"/>
              <w:autoSpaceDE w:val="0"/>
              <w:autoSpaceDN w:val="0"/>
              <w:adjustRightInd w:val="0"/>
              <w:spacing w:line="276" w:lineRule="auto"/>
              <w:contextualSpacing/>
              <w:jc w:val="center"/>
              <w:rPr>
                <w:kern w:val="2"/>
              </w:rPr>
            </w:pPr>
            <w:r w:rsidRPr="0004058E">
              <w:rPr>
                <w:kern w:val="2"/>
                <w:lang w:val="en-US"/>
              </w:rPr>
              <w:t xml:space="preserve">II </w:t>
            </w:r>
            <w:r w:rsidRPr="0004058E">
              <w:rPr>
                <w:kern w:val="2"/>
              </w:rPr>
              <w:t>ступень</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6F5B79" w:rsidRPr="0004058E" w:rsidRDefault="006F5B79" w:rsidP="0004058E">
            <w:pPr>
              <w:shd w:val="clear" w:color="auto" w:fill="FFFFFF"/>
              <w:autoSpaceDE w:val="0"/>
              <w:autoSpaceDN w:val="0"/>
              <w:adjustRightInd w:val="0"/>
              <w:spacing w:line="276" w:lineRule="auto"/>
              <w:contextualSpacing/>
              <w:jc w:val="center"/>
              <w:rPr>
                <w:kern w:val="2"/>
              </w:rPr>
            </w:pPr>
            <w:r w:rsidRPr="0004058E">
              <w:rPr>
                <w:kern w:val="2"/>
                <w:lang w:val="en-US"/>
              </w:rPr>
              <w:t xml:space="preserve">III </w:t>
            </w:r>
            <w:r w:rsidRPr="0004058E">
              <w:rPr>
                <w:kern w:val="2"/>
              </w:rPr>
              <w:t>ступень</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rsidR="006F5B79" w:rsidRDefault="006F5B79" w:rsidP="006F5B79">
            <w:pPr>
              <w:shd w:val="clear" w:color="auto" w:fill="FFFFFF"/>
              <w:autoSpaceDE w:val="0"/>
              <w:autoSpaceDN w:val="0"/>
              <w:adjustRightInd w:val="0"/>
              <w:spacing w:line="276" w:lineRule="auto"/>
              <w:contextualSpacing/>
              <w:jc w:val="center"/>
              <w:rPr>
                <w:kern w:val="2"/>
              </w:rPr>
            </w:pPr>
          </w:p>
          <w:p w:rsidR="006F5B79" w:rsidRPr="006F5B79" w:rsidRDefault="006F5B79" w:rsidP="006F5B79">
            <w:pPr>
              <w:shd w:val="clear" w:color="auto" w:fill="FFFFFF"/>
              <w:autoSpaceDE w:val="0"/>
              <w:autoSpaceDN w:val="0"/>
              <w:adjustRightInd w:val="0"/>
              <w:spacing w:line="276" w:lineRule="auto"/>
              <w:contextualSpacing/>
              <w:jc w:val="center"/>
              <w:rPr>
                <w:kern w:val="2"/>
                <w:lang w:val="en-US"/>
              </w:rPr>
            </w:pPr>
            <w:r>
              <w:rPr>
                <w:kern w:val="2"/>
                <w:lang w:val="en-US"/>
              </w:rPr>
              <w:t xml:space="preserve">IV </w:t>
            </w:r>
            <w:r>
              <w:rPr>
                <w:kern w:val="2"/>
              </w:rPr>
              <w:t>ступень</w:t>
            </w:r>
          </w:p>
        </w:tc>
      </w:tr>
      <w:tr w:rsidR="006F5B79" w:rsidRPr="0004058E" w:rsidTr="007F14D7">
        <w:trPr>
          <w:trHeight w:val="341"/>
        </w:trPr>
        <w:tc>
          <w:tcPr>
            <w:tcW w:w="4325" w:type="dxa"/>
            <w:tcBorders>
              <w:top w:val="single" w:sz="6" w:space="0" w:color="auto"/>
              <w:left w:val="single" w:sz="6" w:space="0" w:color="auto"/>
              <w:bottom w:val="single" w:sz="6" w:space="0" w:color="auto"/>
              <w:right w:val="single" w:sz="6" w:space="0" w:color="auto"/>
            </w:tcBorders>
            <w:shd w:val="clear" w:color="auto" w:fill="FFFFFF"/>
          </w:tcPr>
          <w:p w:rsidR="006F5B79" w:rsidRPr="0004058E" w:rsidRDefault="006F5B79" w:rsidP="0004058E">
            <w:pPr>
              <w:shd w:val="clear" w:color="auto" w:fill="FFFFFF"/>
              <w:autoSpaceDE w:val="0"/>
              <w:autoSpaceDN w:val="0"/>
              <w:adjustRightInd w:val="0"/>
              <w:spacing w:line="276" w:lineRule="auto"/>
              <w:contextualSpacing/>
              <w:rPr>
                <w:kern w:val="2"/>
              </w:rPr>
            </w:pPr>
            <w:r w:rsidRPr="0004058E">
              <w:rPr>
                <w:kern w:val="2"/>
              </w:rPr>
              <w:t>По федеральному компоненту</w:t>
            </w:r>
          </w:p>
        </w:tc>
        <w:tc>
          <w:tcPr>
            <w:tcW w:w="1345" w:type="dxa"/>
            <w:tcBorders>
              <w:top w:val="single" w:sz="6" w:space="0" w:color="auto"/>
              <w:left w:val="single" w:sz="6" w:space="0" w:color="auto"/>
              <w:bottom w:val="single" w:sz="6" w:space="0" w:color="auto"/>
              <w:right w:val="single" w:sz="6" w:space="0" w:color="auto"/>
            </w:tcBorders>
            <w:shd w:val="clear" w:color="auto" w:fill="FFFFFF"/>
            <w:vAlign w:val="center"/>
          </w:tcPr>
          <w:p w:rsidR="006F5B79" w:rsidRPr="0004058E" w:rsidRDefault="006F5B79" w:rsidP="0004058E">
            <w:pPr>
              <w:shd w:val="clear" w:color="auto" w:fill="FFFFFF"/>
              <w:autoSpaceDE w:val="0"/>
              <w:autoSpaceDN w:val="0"/>
              <w:adjustRightInd w:val="0"/>
              <w:spacing w:line="276" w:lineRule="auto"/>
              <w:contextualSpacing/>
              <w:jc w:val="center"/>
              <w:rPr>
                <w:kern w:val="2"/>
              </w:rPr>
            </w:pPr>
            <w:r w:rsidRPr="0004058E">
              <w:rPr>
                <w:kern w:val="2"/>
              </w:rPr>
              <w:t>100%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6F5B79" w:rsidRPr="0004058E" w:rsidRDefault="006F5B79" w:rsidP="0004058E">
            <w:pPr>
              <w:shd w:val="clear" w:color="auto" w:fill="FFFFFF"/>
              <w:autoSpaceDE w:val="0"/>
              <w:autoSpaceDN w:val="0"/>
              <w:adjustRightInd w:val="0"/>
              <w:spacing w:line="276" w:lineRule="auto"/>
              <w:contextualSpacing/>
              <w:jc w:val="center"/>
              <w:rPr>
                <w:kern w:val="2"/>
              </w:rPr>
            </w:pPr>
            <w:r w:rsidRPr="0004058E">
              <w:rPr>
                <w:kern w:val="2"/>
              </w:rPr>
              <w:t>100%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6F5B79" w:rsidRPr="0004058E" w:rsidRDefault="006F5B79" w:rsidP="0004058E">
            <w:pPr>
              <w:shd w:val="clear" w:color="auto" w:fill="FFFFFF"/>
              <w:autoSpaceDE w:val="0"/>
              <w:autoSpaceDN w:val="0"/>
              <w:adjustRightInd w:val="0"/>
              <w:spacing w:line="276" w:lineRule="auto"/>
              <w:contextualSpacing/>
              <w:jc w:val="center"/>
              <w:rPr>
                <w:kern w:val="2"/>
              </w:rPr>
            </w:pPr>
            <w:r w:rsidRPr="0004058E">
              <w:rPr>
                <w:kern w:val="2"/>
              </w:rPr>
              <w:t>100%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6F5B79" w:rsidRPr="0004058E" w:rsidRDefault="006F5B79" w:rsidP="007F14D7">
            <w:pPr>
              <w:shd w:val="clear" w:color="auto" w:fill="FFFFFF"/>
              <w:autoSpaceDE w:val="0"/>
              <w:autoSpaceDN w:val="0"/>
              <w:adjustRightInd w:val="0"/>
              <w:spacing w:line="276" w:lineRule="auto"/>
              <w:contextualSpacing/>
              <w:jc w:val="center"/>
              <w:rPr>
                <w:kern w:val="2"/>
              </w:rPr>
            </w:pPr>
            <w:r w:rsidRPr="0004058E">
              <w:rPr>
                <w:kern w:val="2"/>
              </w:rPr>
              <w:t>100%</w:t>
            </w:r>
          </w:p>
        </w:tc>
      </w:tr>
      <w:tr w:rsidR="006F5B79" w:rsidRPr="0004058E" w:rsidTr="007F14D7">
        <w:trPr>
          <w:trHeight w:val="336"/>
        </w:trPr>
        <w:tc>
          <w:tcPr>
            <w:tcW w:w="4325" w:type="dxa"/>
            <w:tcBorders>
              <w:top w:val="single" w:sz="6" w:space="0" w:color="auto"/>
              <w:left w:val="single" w:sz="6" w:space="0" w:color="auto"/>
              <w:bottom w:val="single" w:sz="6" w:space="0" w:color="auto"/>
              <w:right w:val="single" w:sz="6" w:space="0" w:color="auto"/>
            </w:tcBorders>
            <w:shd w:val="clear" w:color="auto" w:fill="FFFFFF"/>
          </w:tcPr>
          <w:p w:rsidR="006F5B79" w:rsidRPr="0004058E" w:rsidRDefault="006F5B79" w:rsidP="0004058E">
            <w:pPr>
              <w:shd w:val="clear" w:color="auto" w:fill="FFFFFF"/>
              <w:autoSpaceDE w:val="0"/>
              <w:autoSpaceDN w:val="0"/>
              <w:adjustRightInd w:val="0"/>
              <w:spacing w:line="276" w:lineRule="auto"/>
              <w:contextualSpacing/>
              <w:rPr>
                <w:kern w:val="2"/>
              </w:rPr>
            </w:pPr>
            <w:r w:rsidRPr="0004058E">
              <w:rPr>
                <w:kern w:val="2"/>
              </w:rPr>
              <w:t>По региональному компоненту</w:t>
            </w:r>
          </w:p>
        </w:tc>
        <w:tc>
          <w:tcPr>
            <w:tcW w:w="1345" w:type="dxa"/>
            <w:tcBorders>
              <w:top w:val="single" w:sz="6" w:space="0" w:color="auto"/>
              <w:left w:val="single" w:sz="6" w:space="0" w:color="auto"/>
              <w:bottom w:val="single" w:sz="6" w:space="0" w:color="auto"/>
              <w:right w:val="single" w:sz="6" w:space="0" w:color="auto"/>
            </w:tcBorders>
            <w:shd w:val="clear" w:color="auto" w:fill="FFFFFF"/>
            <w:vAlign w:val="center"/>
          </w:tcPr>
          <w:p w:rsidR="006F5B79" w:rsidRPr="0004058E" w:rsidRDefault="006F5B79" w:rsidP="0004058E">
            <w:pPr>
              <w:shd w:val="clear" w:color="auto" w:fill="FFFFFF"/>
              <w:autoSpaceDE w:val="0"/>
              <w:autoSpaceDN w:val="0"/>
              <w:adjustRightInd w:val="0"/>
              <w:spacing w:line="276" w:lineRule="auto"/>
              <w:contextualSpacing/>
              <w:jc w:val="center"/>
              <w:rPr>
                <w:kern w:val="2"/>
              </w:rPr>
            </w:pPr>
            <w:r w:rsidRPr="0004058E">
              <w:rPr>
                <w:kern w:val="2"/>
              </w:rPr>
              <w:t>100%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6F5B79" w:rsidRPr="0004058E" w:rsidRDefault="006F5B79" w:rsidP="0004058E">
            <w:pPr>
              <w:shd w:val="clear" w:color="auto" w:fill="FFFFFF"/>
              <w:autoSpaceDE w:val="0"/>
              <w:autoSpaceDN w:val="0"/>
              <w:adjustRightInd w:val="0"/>
              <w:spacing w:line="276" w:lineRule="auto"/>
              <w:contextualSpacing/>
              <w:jc w:val="center"/>
              <w:rPr>
                <w:kern w:val="2"/>
              </w:rPr>
            </w:pPr>
            <w:r w:rsidRPr="0004058E">
              <w:rPr>
                <w:kern w:val="2"/>
              </w:rPr>
              <w:t>100%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6F5B79" w:rsidRPr="0004058E" w:rsidRDefault="006F5B79" w:rsidP="0004058E">
            <w:pPr>
              <w:shd w:val="clear" w:color="auto" w:fill="FFFFFF"/>
              <w:autoSpaceDE w:val="0"/>
              <w:autoSpaceDN w:val="0"/>
              <w:adjustRightInd w:val="0"/>
              <w:spacing w:line="276" w:lineRule="auto"/>
              <w:contextualSpacing/>
              <w:jc w:val="center"/>
              <w:rPr>
                <w:kern w:val="2"/>
              </w:rPr>
            </w:pPr>
            <w:r w:rsidRPr="0004058E">
              <w:rPr>
                <w:kern w:val="2"/>
              </w:rPr>
              <w:t>100%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6F5B79" w:rsidRPr="0004058E" w:rsidRDefault="006F5B79" w:rsidP="007F14D7">
            <w:pPr>
              <w:shd w:val="clear" w:color="auto" w:fill="FFFFFF"/>
              <w:autoSpaceDE w:val="0"/>
              <w:autoSpaceDN w:val="0"/>
              <w:adjustRightInd w:val="0"/>
              <w:spacing w:line="276" w:lineRule="auto"/>
              <w:contextualSpacing/>
              <w:jc w:val="center"/>
              <w:rPr>
                <w:kern w:val="2"/>
              </w:rPr>
            </w:pPr>
            <w:r w:rsidRPr="0004058E">
              <w:rPr>
                <w:kern w:val="2"/>
              </w:rPr>
              <w:t>100%</w:t>
            </w:r>
          </w:p>
        </w:tc>
      </w:tr>
      <w:tr w:rsidR="006F5B79" w:rsidRPr="0004058E" w:rsidTr="007F14D7">
        <w:trPr>
          <w:trHeight w:val="360"/>
        </w:trPr>
        <w:tc>
          <w:tcPr>
            <w:tcW w:w="4325" w:type="dxa"/>
            <w:tcBorders>
              <w:top w:val="single" w:sz="6" w:space="0" w:color="auto"/>
              <w:left w:val="single" w:sz="6" w:space="0" w:color="auto"/>
              <w:bottom w:val="single" w:sz="6" w:space="0" w:color="auto"/>
              <w:right w:val="single" w:sz="6" w:space="0" w:color="auto"/>
            </w:tcBorders>
            <w:shd w:val="clear" w:color="auto" w:fill="FFFFFF"/>
          </w:tcPr>
          <w:p w:rsidR="006F5B79" w:rsidRPr="0004058E" w:rsidRDefault="006F5B79" w:rsidP="0004058E">
            <w:pPr>
              <w:shd w:val="clear" w:color="auto" w:fill="FFFFFF"/>
              <w:autoSpaceDE w:val="0"/>
              <w:autoSpaceDN w:val="0"/>
              <w:adjustRightInd w:val="0"/>
              <w:spacing w:line="276" w:lineRule="auto"/>
              <w:contextualSpacing/>
              <w:rPr>
                <w:kern w:val="2"/>
              </w:rPr>
            </w:pPr>
            <w:r w:rsidRPr="0004058E">
              <w:rPr>
                <w:kern w:val="2"/>
              </w:rPr>
              <w:t>По школьному</w:t>
            </w:r>
          </w:p>
        </w:tc>
        <w:tc>
          <w:tcPr>
            <w:tcW w:w="1345" w:type="dxa"/>
            <w:tcBorders>
              <w:top w:val="single" w:sz="6" w:space="0" w:color="auto"/>
              <w:left w:val="single" w:sz="6" w:space="0" w:color="auto"/>
              <w:bottom w:val="single" w:sz="6" w:space="0" w:color="auto"/>
              <w:right w:val="single" w:sz="6" w:space="0" w:color="auto"/>
            </w:tcBorders>
            <w:shd w:val="clear" w:color="auto" w:fill="FFFFFF"/>
            <w:vAlign w:val="center"/>
          </w:tcPr>
          <w:p w:rsidR="006F5B79" w:rsidRPr="0004058E" w:rsidRDefault="006F5B79" w:rsidP="0004058E">
            <w:pPr>
              <w:shd w:val="clear" w:color="auto" w:fill="FFFFFF"/>
              <w:autoSpaceDE w:val="0"/>
              <w:autoSpaceDN w:val="0"/>
              <w:adjustRightInd w:val="0"/>
              <w:spacing w:line="276" w:lineRule="auto"/>
              <w:contextualSpacing/>
              <w:jc w:val="center"/>
              <w:rPr>
                <w:kern w:val="2"/>
              </w:rPr>
            </w:pPr>
            <w:r w:rsidRPr="0004058E">
              <w:rPr>
                <w:kern w:val="2"/>
              </w:rPr>
              <w:t>100%</w:t>
            </w:r>
          </w:p>
        </w:tc>
        <w:tc>
          <w:tcPr>
            <w:tcW w:w="1418" w:type="dxa"/>
            <w:tcBorders>
              <w:top w:val="single" w:sz="6" w:space="0" w:color="auto"/>
              <w:left w:val="single" w:sz="6" w:space="0" w:color="auto"/>
              <w:bottom w:val="single" w:sz="6" w:space="0" w:color="auto"/>
              <w:right w:val="single" w:sz="6" w:space="0" w:color="auto"/>
            </w:tcBorders>
            <w:shd w:val="clear" w:color="auto" w:fill="FFFFFF"/>
            <w:vAlign w:val="center"/>
          </w:tcPr>
          <w:p w:rsidR="006F5B79" w:rsidRPr="0004058E" w:rsidRDefault="006F5B79" w:rsidP="0004058E">
            <w:pPr>
              <w:shd w:val="clear" w:color="auto" w:fill="FFFFFF"/>
              <w:autoSpaceDE w:val="0"/>
              <w:autoSpaceDN w:val="0"/>
              <w:adjustRightInd w:val="0"/>
              <w:spacing w:line="276" w:lineRule="auto"/>
              <w:contextualSpacing/>
              <w:jc w:val="center"/>
              <w:rPr>
                <w:kern w:val="2"/>
              </w:rPr>
            </w:pPr>
            <w:r w:rsidRPr="0004058E">
              <w:rPr>
                <w:kern w:val="2"/>
              </w:rPr>
              <w:t>100%</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rsidR="006F5B79" w:rsidRPr="0004058E" w:rsidRDefault="006F5B79" w:rsidP="0004058E">
            <w:pPr>
              <w:shd w:val="clear" w:color="auto" w:fill="FFFFFF"/>
              <w:autoSpaceDE w:val="0"/>
              <w:autoSpaceDN w:val="0"/>
              <w:adjustRightInd w:val="0"/>
              <w:spacing w:line="276" w:lineRule="auto"/>
              <w:contextualSpacing/>
              <w:jc w:val="center"/>
              <w:rPr>
                <w:kern w:val="2"/>
              </w:rPr>
            </w:pPr>
            <w:r w:rsidRPr="0004058E">
              <w:rPr>
                <w:kern w:val="2"/>
              </w:rPr>
              <w:t>100%</w:t>
            </w: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rsidR="006F5B79" w:rsidRPr="0004058E" w:rsidRDefault="006F5B79" w:rsidP="007F14D7">
            <w:pPr>
              <w:shd w:val="clear" w:color="auto" w:fill="FFFFFF"/>
              <w:autoSpaceDE w:val="0"/>
              <w:autoSpaceDN w:val="0"/>
              <w:adjustRightInd w:val="0"/>
              <w:spacing w:line="276" w:lineRule="auto"/>
              <w:contextualSpacing/>
              <w:jc w:val="center"/>
              <w:rPr>
                <w:kern w:val="2"/>
              </w:rPr>
            </w:pPr>
            <w:r w:rsidRPr="0004058E">
              <w:rPr>
                <w:kern w:val="2"/>
              </w:rPr>
              <w:t>100%</w:t>
            </w:r>
          </w:p>
        </w:tc>
      </w:tr>
    </w:tbl>
    <w:p w:rsidR="0004058E" w:rsidRPr="0004058E" w:rsidRDefault="0004058E" w:rsidP="0004058E">
      <w:pPr>
        <w:shd w:val="clear" w:color="auto" w:fill="FFFFFF"/>
        <w:autoSpaceDE w:val="0"/>
        <w:autoSpaceDN w:val="0"/>
        <w:adjustRightInd w:val="0"/>
        <w:spacing w:line="276" w:lineRule="auto"/>
        <w:contextualSpacing/>
        <w:rPr>
          <w:kern w:val="2"/>
        </w:rPr>
      </w:pPr>
    </w:p>
    <w:p w:rsidR="0004058E" w:rsidRPr="0004058E" w:rsidRDefault="0004058E" w:rsidP="0004058E">
      <w:pPr>
        <w:spacing w:line="276" w:lineRule="auto"/>
        <w:ind w:right="-1" w:firstLine="708"/>
        <w:contextualSpacing/>
        <w:jc w:val="both"/>
      </w:pPr>
      <w:r w:rsidRPr="0004058E">
        <w:t xml:space="preserve">Учебные предметы, по которым проводится промежуточная аттестация, определяются решением педагогического совета школы и утверждаются приказом директора школы. Формы промежуточной аттестации определяются приказом по школе согласно Положению о промежуточной аттестации  в МБОУ </w:t>
      </w:r>
      <w:r w:rsidR="00753B56">
        <w:t>«Сергеевская</w:t>
      </w:r>
      <w:r w:rsidRPr="0004058E">
        <w:t xml:space="preserve"> СОШ</w:t>
      </w:r>
      <w:r w:rsidR="00753B56">
        <w:t xml:space="preserve"> ПМР»</w:t>
      </w:r>
      <w:r w:rsidRPr="0004058E">
        <w:t xml:space="preserve"> (прилагаются).</w:t>
      </w:r>
    </w:p>
    <w:p w:rsidR="0004058E" w:rsidRPr="0004058E" w:rsidRDefault="006B1D81" w:rsidP="006B1D81">
      <w:pPr>
        <w:spacing w:line="276" w:lineRule="auto"/>
        <w:contextualSpacing/>
        <w:jc w:val="both"/>
        <w:rPr>
          <w:kern w:val="2"/>
        </w:rPr>
      </w:pPr>
      <w:r>
        <w:rPr>
          <w:kern w:val="2"/>
        </w:rPr>
        <w:t xml:space="preserve">          </w:t>
      </w:r>
      <w:r w:rsidR="0004058E" w:rsidRPr="0004058E">
        <w:rPr>
          <w:kern w:val="2"/>
        </w:rPr>
        <w:t xml:space="preserve">Кадровую политику в школе решают  </w:t>
      </w:r>
      <w:r>
        <w:t>22</w:t>
      </w:r>
      <w:r w:rsidR="0004058E" w:rsidRPr="0004058E">
        <w:t xml:space="preserve"> человек</w:t>
      </w:r>
      <w:r>
        <w:t>а</w:t>
      </w:r>
      <w:r w:rsidR="0004058E" w:rsidRPr="0004058E">
        <w:t xml:space="preserve">, имеют </w:t>
      </w:r>
      <w:r w:rsidR="0004058E" w:rsidRPr="0004058E">
        <w:rPr>
          <w:kern w:val="2"/>
        </w:rPr>
        <w:t>выс</w:t>
      </w:r>
      <w:r>
        <w:rPr>
          <w:kern w:val="2"/>
        </w:rPr>
        <w:t>шее образование 15 человек, высш</w:t>
      </w:r>
      <w:r w:rsidR="0004058E" w:rsidRPr="0004058E">
        <w:rPr>
          <w:kern w:val="2"/>
        </w:rPr>
        <w:t xml:space="preserve">ую квалификационную категорию - </w:t>
      </w:r>
      <w:r>
        <w:rPr>
          <w:kern w:val="2"/>
        </w:rPr>
        <w:t>2</w:t>
      </w:r>
      <w:r w:rsidR="0004058E" w:rsidRPr="0004058E">
        <w:rPr>
          <w:kern w:val="2"/>
        </w:rPr>
        <w:t xml:space="preserve"> человек, 1 квалификационную категорию – 7 человек. </w:t>
      </w:r>
    </w:p>
    <w:p w:rsidR="0004058E" w:rsidRPr="0004058E" w:rsidRDefault="0004058E" w:rsidP="0004058E">
      <w:pPr>
        <w:spacing w:line="276" w:lineRule="auto"/>
        <w:ind w:firstLine="708"/>
        <w:contextualSpacing/>
        <w:jc w:val="both"/>
        <w:rPr>
          <w:kern w:val="2"/>
        </w:rPr>
      </w:pPr>
      <w:r w:rsidRPr="0004058E">
        <w:rPr>
          <w:kern w:val="2"/>
        </w:rPr>
        <w:t xml:space="preserve">Стаж работы до 10 лет – </w:t>
      </w:r>
      <w:r w:rsidR="006B1D81">
        <w:rPr>
          <w:kern w:val="2"/>
        </w:rPr>
        <w:t>4</w:t>
      </w:r>
      <w:r w:rsidRPr="0004058E">
        <w:rPr>
          <w:kern w:val="2"/>
        </w:rPr>
        <w:t xml:space="preserve"> человека,  от 10 – 25 лет </w:t>
      </w:r>
      <w:r w:rsidR="006B1D81">
        <w:rPr>
          <w:kern w:val="2"/>
        </w:rPr>
        <w:t>11</w:t>
      </w:r>
      <w:r w:rsidRPr="0004058E">
        <w:rPr>
          <w:kern w:val="2"/>
        </w:rPr>
        <w:t xml:space="preserve"> человек, стаж работы более 25 лет – </w:t>
      </w:r>
      <w:r w:rsidR="006B1D81">
        <w:rPr>
          <w:kern w:val="2"/>
        </w:rPr>
        <w:t>7</w:t>
      </w:r>
      <w:r w:rsidRPr="0004058E">
        <w:rPr>
          <w:kern w:val="2"/>
        </w:rPr>
        <w:t xml:space="preserve"> человек.</w:t>
      </w:r>
    </w:p>
    <w:p w:rsidR="0004058E" w:rsidRPr="0004058E" w:rsidRDefault="006F5B79" w:rsidP="0004058E">
      <w:pPr>
        <w:shd w:val="clear" w:color="auto" w:fill="FFFFFF"/>
        <w:autoSpaceDE w:val="0"/>
        <w:autoSpaceDN w:val="0"/>
        <w:adjustRightInd w:val="0"/>
        <w:spacing w:line="276" w:lineRule="auto"/>
        <w:ind w:firstLine="708"/>
        <w:contextualSpacing/>
        <w:jc w:val="both"/>
        <w:rPr>
          <w:kern w:val="2"/>
        </w:rPr>
      </w:pPr>
      <w:r>
        <w:rPr>
          <w:kern w:val="2"/>
        </w:rPr>
        <w:t xml:space="preserve">82 </w:t>
      </w:r>
      <w:r w:rsidR="0004058E" w:rsidRPr="0004058E">
        <w:rPr>
          <w:kern w:val="2"/>
        </w:rPr>
        <w:t>% коллектива - это педагоги со стажем более 10 лет, имеющие профессиональный опыт для организации учебно-воспитательного процесса на достаточно высоком уровне.</w:t>
      </w:r>
    </w:p>
    <w:p w:rsidR="0004058E" w:rsidRPr="0004058E" w:rsidRDefault="0004058E" w:rsidP="0004058E">
      <w:pPr>
        <w:spacing w:line="276" w:lineRule="auto"/>
        <w:ind w:firstLine="708"/>
        <w:contextualSpacing/>
      </w:pPr>
      <w:r w:rsidRPr="0004058E">
        <w:t>Имеют почетные звания:</w:t>
      </w:r>
    </w:p>
    <w:tbl>
      <w:tblPr>
        <w:tblpPr w:leftFromText="180" w:rightFromText="180" w:vertAnchor="text" w:horzAnchor="margin" w:tblpY="18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4"/>
        <w:gridCol w:w="3060"/>
        <w:gridCol w:w="3260"/>
        <w:gridCol w:w="2410"/>
      </w:tblGrid>
      <w:tr w:rsidR="0004058E" w:rsidRPr="0004058E" w:rsidTr="0004058E">
        <w:trPr>
          <w:trHeight w:val="20"/>
        </w:trPr>
        <w:tc>
          <w:tcPr>
            <w:tcW w:w="734" w:type="dxa"/>
            <w:vAlign w:val="center"/>
          </w:tcPr>
          <w:p w:rsidR="0004058E" w:rsidRPr="0004058E" w:rsidRDefault="0004058E" w:rsidP="0004058E">
            <w:pPr>
              <w:spacing w:line="276" w:lineRule="auto"/>
              <w:contextualSpacing/>
              <w:jc w:val="center"/>
            </w:pPr>
            <w:r w:rsidRPr="0004058E">
              <w:t>№</w:t>
            </w:r>
          </w:p>
          <w:p w:rsidR="0004058E" w:rsidRPr="0004058E" w:rsidRDefault="0004058E" w:rsidP="0004058E">
            <w:pPr>
              <w:spacing w:line="276" w:lineRule="auto"/>
              <w:contextualSpacing/>
              <w:jc w:val="center"/>
            </w:pPr>
            <w:r w:rsidRPr="0004058E">
              <w:t>п/п</w:t>
            </w:r>
          </w:p>
        </w:tc>
        <w:tc>
          <w:tcPr>
            <w:tcW w:w="3060" w:type="dxa"/>
            <w:vAlign w:val="center"/>
          </w:tcPr>
          <w:p w:rsidR="0004058E" w:rsidRPr="0004058E" w:rsidRDefault="0004058E" w:rsidP="0004058E">
            <w:pPr>
              <w:spacing w:line="276" w:lineRule="auto"/>
              <w:contextualSpacing/>
              <w:jc w:val="center"/>
            </w:pPr>
            <w:r w:rsidRPr="0004058E">
              <w:t>Ф. И. О.</w:t>
            </w:r>
          </w:p>
        </w:tc>
        <w:tc>
          <w:tcPr>
            <w:tcW w:w="3260" w:type="dxa"/>
            <w:vAlign w:val="center"/>
          </w:tcPr>
          <w:p w:rsidR="0004058E" w:rsidRPr="0004058E" w:rsidRDefault="0004058E" w:rsidP="0004058E">
            <w:pPr>
              <w:spacing w:line="276" w:lineRule="auto"/>
              <w:contextualSpacing/>
              <w:jc w:val="center"/>
            </w:pPr>
            <w:r w:rsidRPr="0004058E">
              <w:t xml:space="preserve">Звание </w:t>
            </w:r>
          </w:p>
        </w:tc>
        <w:tc>
          <w:tcPr>
            <w:tcW w:w="2410" w:type="dxa"/>
            <w:vAlign w:val="center"/>
          </w:tcPr>
          <w:p w:rsidR="0004058E" w:rsidRPr="0004058E" w:rsidRDefault="0004058E" w:rsidP="0004058E">
            <w:pPr>
              <w:spacing w:line="276" w:lineRule="auto"/>
              <w:contextualSpacing/>
              <w:jc w:val="center"/>
            </w:pPr>
            <w:r w:rsidRPr="0004058E">
              <w:t>Предмет</w:t>
            </w:r>
          </w:p>
        </w:tc>
      </w:tr>
      <w:tr w:rsidR="0004058E" w:rsidRPr="0004058E" w:rsidTr="0004058E">
        <w:trPr>
          <w:trHeight w:val="20"/>
        </w:trPr>
        <w:tc>
          <w:tcPr>
            <w:tcW w:w="734" w:type="dxa"/>
            <w:vAlign w:val="center"/>
          </w:tcPr>
          <w:p w:rsidR="0004058E" w:rsidRPr="0004058E" w:rsidRDefault="0004058E" w:rsidP="0004058E">
            <w:pPr>
              <w:spacing w:line="276" w:lineRule="auto"/>
              <w:contextualSpacing/>
              <w:jc w:val="center"/>
            </w:pPr>
            <w:r w:rsidRPr="0004058E">
              <w:t>1.</w:t>
            </w:r>
          </w:p>
        </w:tc>
        <w:tc>
          <w:tcPr>
            <w:tcW w:w="3060" w:type="dxa"/>
          </w:tcPr>
          <w:p w:rsidR="0004058E" w:rsidRPr="0004058E" w:rsidRDefault="006F5B79" w:rsidP="0004058E">
            <w:pPr>
              <w:spacing w:line="276" w:lineRule="auto"/>
              <w:contextualSpacing/>
            </w:pPr>
            <w:r>
              <w:t>Мержа Раиса Ивановна</w:t>
            </w:r>
          </w:p>
        </w:tc>
        <w:tc>
          <w:tcPr>
            <w:tcW w:w="3260" w:type="dxa"/>
          </w:tcPr>
          <w:p w:rsidR="0004058E" w:rsidRPr="0004058E" w:rsidRDefault="0004058E" w:rsidP="0004058E">
            <w:pPr>
              <w:spacing w:line="276" w:lineRule="auto"/>
              <w:contextualSpacing/>
            </w:pPr>
            <w:r w:rsidRPr="0004058E">
              <w:t>Заслуженный учитель РФ,</w:t>
            </w:r>
          </w:p>
          <w:p w:rsidR="0004058E" w:rsidRPr="0004058E" w:rsidRDefault="0004058E" w:rsidP="0004058E">
            <w:pPr>
              <w:spacing w:line="276" w:lineRule="auto"/>
              <w:contextualSpacing/>
            </w:pPr>
            <w:r w:rsidRPr="0004058E">
              <w:t>Отличник народного просвещения</w:t>
            </w:r>
          </w:p>
        </w:tc>
        <w:tc>
          <w:tcPr>
            <w:tcW w:w="2410" w:type="dxa"/>
            <w:vAlign w:val="center"/>
          </w:tcPr>
          <w:p w:rsidR="0004058E" w:rsidRPr="0004058E" w:rsidRDefault="006F5B79" w:rsidP="0004058E">
            <w:pPr>
              <w:spacing w:line="276" w:lineRule="auto"/>
              <w:contextualSpacing/>
              <w:jc w:val="center"/>
            </w:pPr>
            <w:r>
              <w:t>русский язык и литература</w:t>
            </w:r>
          </w:p>
        </w:tc>
      </w:tr>
    </w:tbl>
    <w:p w:rsidR="0004058E" w:rsidRPr="0004058E" w:rsidRDefault="0004058E" w:rsidP="0004058E">
      <w:pPr>
        <w:spacing w:line="276" w:lineRule="auto"/>
        <w:ind w:firstLine="708"/>
        <w:contextualSpacing/>
        <w:jc w:val="both"/>
        <w:rPr>
          <w:kern w:val="2"/>
        </w:rPr>
      </w:pPr>
    </w:p>
    <w:p w:rsidR="0004058E" w:rsidRPr="0004058E" w:rsidRDefault="0004058E" w:rsidP="0004058E">
      <w:pPr>
        <w:shd w:val="clear" w:color="auto" w:fill="FFFFFF"/>
        <w:autoSpaceDE w:val="0"/>
        <w:autoSpaceDN w:val="0"/>
        <w:adjustRightInd w:val="0"/>
        <w:spacing w:line="276" w:lineRule="auto"/>
        <w:ind w:firstLine="708"/>
        <w:contextualSpacing/>
        <w:jc w:val="both"/>
        <w:rPr>
          <w:kern w:val="2"/>
        </w:rPr>
      </w:pPr>
      <w:r w:rsidRPr="0004058E">
        <w:rPr>
          <w:kern w:val="2"/>
        </w:rPr>
        <w:t>Таким   образом,   кадровый   состав   школы,   программно-методическое   обеспечение, содержание учебного плана позволяют в целом реализовывать основную образовательную программу и решать следующие задачи:</w:t>
      </w:r>
    </w:p>
    <w:p w:rsidR="0004058E" w:rsidRPr="0004058E" w:rsidRDefault="0004058E" w:rsidP="0004058E">
      <w:pPr>
        <w:spacing w:line="276" w:lineRule="auto"/>
        <w:contextualSpacing/>
        <w:jc w:val="both"/>
        <w:rPr>
          <w:kern w:val="2"/>
        </w:rPr>
      </w:pPr>
      <w:r w:rsidRPr="0004058E">
        <w:rPr>
          <w:kern w:val="2"/>
        </w:rPr>
        <w:t>•  создание условий для воспитания творческой, свободной личности, способной</w:t>
      </w:r>
    </w:p>
    <w:p w:rsidR="0004058E" w:rsidRPr="0004058E" w:rsidRDefault="0004058E" w:rsidP="0004058E">
      <w:pPr>
        <w:shd w:val="clear" w:color="auto" w:fill="FFFFFF"/>
        <w:autoSpaceDE w:val="0"/>
        <w:autoSpaceDN w:val="0"/>
        <w:adjustRightInd w:val="0"/>
        <w:spacing w:line="276" w:lineRule="auto"/>
        <w:contextualSpacing/>
        <w:jc w:val="both"/>
        <w:rPr>
          <w:kern w:val="2"/>
        </w:rPr>
      </w:pPr>
      <w:r w:rsidRPr="0004058E">
        <w:rPr>
          <w:kern w:val="2"/>
        </w:rPr>
        <w:t>жить в гармонии с миром и собой, способной позитивно воздействовать на мир и своевременно адаптироваться к изменениям, происходящим в мире;</w:t>
      </w:r>
    </w:p>
    <w:p w:rsidR="0004058E" w:rsidRPr="0004058E" w:rsidRDefault="0004058E" w:rsidP="0004058E">
      <w:pPr>
        <w:shd w:val="clear" w:color="auto" w:fill="FFFFFF"/>
        <w:autoSpaceDE w:val="0"/>
        <w:autoSpaceDN w:val="0"/>
        <w:adjustRightInd w:val="0"/>
        <w:spacing w:line="276" w:lineRule="auto"/>
        <w:contextualSpacing/>
        <w:jc w:val="both"/>
        <w:rPr>
          <w:kern w:val="2"/>
        </w:rPr>
      </w:pPr>
      <w:r w:rsidRPr="0004058E">
        <w:rPr>
          <w:kern w:val="2"/>
        </w:rPr>
        <w:t>•   усиление развивающего начала в обучении;</w:t>
      </w:r>
    </w:p>
    <w:p w:rsidR="0004058E" w:rsidRPr="0004058E" w:rsidRDefault="0004058E" w:rsidP="0004058E">
      <w:pPr>
        <w:shd w:val="clear" w:color="auto" w:fill="FFFFFF"/>
        <w:autoSpaceDE w:val="0"/>
        <w:autoSpaceDN w:val="0"/>
        <w:adjustRightInd w:val="0"/>
        <w:spacing w:line="276" w:lineRule="auto"/>
        <w:contextualSpacing/>
        <w:jc w:val="both"/>
        <w:rPr>
          <w:kern w:val="2"/>
        </w:rPr>
      </w:pPr>
      <w:r w:rsidRPr="0004058E">
        <w:rPr>
          <w:kern w:val="2"/>
        </w:rPr>
        <w:t>• обращение к дифференцированному обучению, как к одному из ведущих направлений повышения эффективности работы школы;</w:t>
      </w:r>
    </w:p>
    <w:p w:rsidR="0004058E" w:rsidRPr="0004058E" w:rsidRDefault="0004058E" w:rsidP="0004058E">
      <w:pPr>
        <w:shd w:val="clear" w:color="auto" w:fill="FFFFFF"/>
        <w:autoSpaceDE w:val="0"/>
        <w:autoSpaceDN w:val="0"/>
        <w:adjustRightInd w:val="0"/>
        <w:spacing w:line="276" w:lineRule="auto"/>
        <w:contextualSpacing/>
        <w:jc w:val="both"/>
        <w:rPr>
          <w:kern w:val="2"/>
        </w:rPr>
      </w:pPr>
      <w:r w:rsidRPr="0004058E">
        <w:rPr>
          <w:kern w:val="2"/>
        </w:rPr>
        <w:t>• обеспечение активного включения учащихся в постановку цели учебных и внеучебных занятий, через организацию школьного ученического самоуправления;</w:t>
      </w:r>
    </w:p>
    <w:p w:rsidR="0004058E" w:rsidRPr="0004058E" w:rsidRDefault="0004058E" w:rsidP="0004058E">
      <w:pPr>
        <w:shd w:val="clear" w:color="auto" w:fill="FFFFFF"/>
        <w:autoSpaceDE w:val="0"/>
        <w:autoSpaceDN w:val="0"/>
        <w:adjustRightInd w:val="0"/>
        <w:spacing w:line="276" w:lineRule="auto"/>
        <w:contextualSpacing/>
        <w:jc w:val="both"/>
        <w:rPr>
          <w:kern w:val="2"/>
        </w:rPr>
      </w:pPr>
      <w:r w:rsidRPr="0004058E">
        <w:rPr>
          <w:kern w:val="2"/>
        </w:rPr>
        <w:t>• оптимизация системы валеологического и психологического сопровождения учебного процесса;</w:t>
      </w:r>
    </w:p>
    <w:p w:rsidR="0004058E" w:rsidRPr="0004058E" w:rsidRDefault="0004058E" w:rsidP="0004058E">
      <w:pPr>
        <w:shd w:val="clear" w:color="auto" w:fill="FFFFFF"/>
        <w:autoSpaceDE w:val="0"/>
        <w:autoSpaceDN w:val="0"/>
        <w:adjustRightInd w:val="0"/>
        <w:spacing w:line="276" w:lineRule="auto"/>
        <w:contextualSpacing/>
        <w:jc w:val="both"/>
        <w:rPr>
          <w:kern w:val="2"/>
        </w:rPr>
      </w:pPr>
      <w:r w:rsidRPr="0004058E">
        <w:rPr>
          <w:kern w:val="2"/>
        </w:rPr>
        <w:t>•   построение системы связей школы и окружающего социума;</w:t>
      </w:r>
    </w:p>
    <w:p w:rsidR="0004058E" w:rsidRPr="0004058E" w:rsidRDefault="0004058E" w:rsidP="0004058E">
      <w:pPr>
        <w:shd w:val="clear" w:color="auto" w:fill="FFFFFF"/>
        <w:autoSpaceDE w:val="0"/>
        <w:autoSpaceDN w:val="0"/>
        <w:adjustRightInd w:val="0"/>
        <w:spacing w:line="276" w:lineRule="auto"/>
        <w:contextualSpacing/>
        <w:jc w:val="both"/>
        <w:rPr>
          <w:kern w:val="2"/>
        </w:rPr>
      </w:pPr>
      <w:r w:rsidRPr="0004058E">
        <w:rPr>
          <w:kern w:val="2"/>
        </w:rPr>
        <w:lastRenderedPageBreak/>
        <w:t>•   обеспечение равного доступа к полноценному образованию разным категориям обучающихся;</w:t>
      </w:r>
    </w:p>
    <w:p w:rsidR="0004058E" w:rsidRDefault="0004058E" w:rsidP="0004058E">
      <w:pPr>
        <w:shd w:val="clear" w:color="auto" w:fill="FFFFFF"/>
        <w:autoSpaceDE w:val="0"/>
        <w:autoSpaceDN w:val="0"/>
        <w:adjustRightInd w:val="0"/>
        <w:spacing w:line="276" w:lineRule="auto"/>
        <w:contextualSpacing/>
        <w:jc w:val="center"/>
        <w:rPr>
          <w:kern w:val="2"/>
        </w:rPr>
      </w:pPr>
      <w:r w:rsidRPr="0004058E">
        <w:rPr>
          <w:kern w:val="2"/>
        </w:rPr>
        <w:t>•   усиление влияния школы на социализацию личности школьника, его адаптацию к новым экономическим условиям, самоопределение в отношении будущей професси</w:t>
      </w:r>
    </w:p>
    <w:p w:rsidR="0004058E" w:rsidRDefault="0004058E" w:rsidP="0004058E">
      <w:pPr>
        <w:shd w:val="clear" w:color="auto" w:fill="FFFFFF"/>
        <w:autoSpaceDE w:val="0"/>
        <w:autoSpaceDN w:val="0"/>
        <w:adjustRightInd w:val="0"/>
        <w:spacing w:line="276" w:lineRule="auto"/>
        <w:contextualSpacing/>
        <w:jc w:val="center"/>
        <w:rPr>
          <w:kern w:val="2"/>
        </w:rPr>
      </w:pPr>
    </w:p>
    <w:p w:rsidR="0004058E" w:rsidRDefault="0004058E" w:rsidP="0004058E">
      <w:pPr>
        <w:shd w:val="clear" w:color="auto" w:fill="FFFFFF"/>
        <w:autoSpaceDE w:val="0"/>
        <w:autoSpaceDN w:val="0"/>
        <w:adjustRightInd w:val="0"/>
        <w:spacing w:line="276" w:lineRule="auto"/>
        <w:contextualSpacing/>
        <w:jc w:val="center"/>
        <w:rPr>
          <w:kern w:val="2"/>
        </w:rPr>
      </w:pPr>
    </w:p>
    <w:p w:rsidR="00DC462A" w:rsidRDefault="00DC462A" w:rsidP="00DC462A">
      <w:pPr>
        <w:pStyle w:val="afff2"/>
        <w:spacing w:line="276" w:lineRule="auto"/>
        <w:jc w:val="both"/>
        <w:rPr>
          <w:rFonts w:ascii="Times New Roman" w:hAnsi="Times New Roman"/>
          <w:color w:val="C00000"/>
          <w:sz w:val="24"/>
          <w:szCs w:val="24"/>
        </w:rPr>
      </w:pPr>
    </w:p>
    <w:p w:rsidR="0004058E" w:rsidRDefault="0004058E" w:rsidP="00DC462A">
      <w:pPr>
        <w:pStyle w:val="afff2"/>
        <w:spacing w:line="276" w:lineRule="auto"/>
        <w:jc w:val="both"/>
        <w:rPr>
          <w:rFonts w:ascii="Times New Roman" w:hAnsi="Times New Roman"/>
          <w:color w:val="C00000"/>
          <w:sz w:val="24"/>
          <w:szCs w:val="24"/>
        </w:rPr>
      </w:pPr>
    </w:p>
    <w:p w:rsidR="0004058E" w:rsidRDefault="0004058E" w:rsidP="00DC462A">
      <w:pPr>
        <w:pStyle w:val="afff2"/>
        <w:spacing w:line="276" w:lineRule="auto"/>
        <w:jc w:val="both"/>
        <w:rPr>
          <w:rFonts w:ascii="Times New Roman" w:hAnsi="Times New Roman"/>
          <w:color w:val="C00000"/>
          <w:sz w:val="24"/>
          <w:szCs w:val="24"/>
        </w:rPr>
      </w:pPr>
    </w:p>
    <w:p w:rsidR="0004058E" w:rsidRDefault="0004058E" w:rsidP="00DC462A">
      <w:pPr>
        <w:pStyle w:val="afff2"/>
        <w:spacing w:line="276" w:lineRule="auto"/>
        <w:jc w:val="both"/>
        <w:rPr>
          <w:rFonts w:ascii="Times New Roman" w:hAnsi="Times New Roman"/>
          <w:color w:val="C00000"/>
          <w:sz w:val="24"/>
          <w:szCs w:val="24"/>
        </w:rPr>
      </w:pPr>
    </w:p>
    <w:p w:rsidR="0004058E" w:rsidRDefault="0004058E" w:rsidP="00DC462A">
      <w:pPr>
        <w:pStyle w:val="afff2"/>
        <w:spacing w:line="276" w:lineRule="auto"/>
        <w:jc w:val="both"/>
        <w:rPr>
          <w:rFonts w:ascii="Times New Roman" w:hAnsi="Times New Roman"/>
          <w:color w:val="C00000"/>
          <w:sz w:val="24"/>
          <w:szCs w:val="24"/>
        </w:rPr>
      </w:pPr>
    </w:p>
    <w:p w:rsidR="0004058E" w:rsidRDefault="0004058E" w:rsidP="00DC462A">
      <w:pPr>
        <w:pStyle w:val="afff2"/>
        <w:spacing w:line="276" w:lineRule="auto"/>
        <w:jc w:val="both"/>
        <w:rPr>
          <w:rFonts w:ascii="Times New Roman" w:hAnsi="Times New Roman"/>
          <w:color w:val="C00000"/>
          <w:sz w:val="24"/>
          <w:szCs w:val="24"/>
        </w:rPr>
      </w:pPr>
    </w:p>
    <w:p w:rsidR="0004058E" w:rsidRDefault="0004058E" w:rsidP="00DC462A">
      <w:pPr>
        <w:pStyle w:val="afff2"/>
        <w:spacing w:line="276" w:lineRule="auto"/>
        <w:jc w:val="both"/>
        <w:rPr>
          <w:rFonts w:ascii="Times New Roman" w:hAnsi="Times New Roman"/>
          <w:color w:val="C00000"/>
          <w:sz w:val="24"/>
          <w:szCs w:val="24"/>
        </w:rPr>
      </w:pPr>
    </w:p>
    <w:p w:rsidR="0004058E" w:rsidRDefault="0004058E" w:rsidP="00DC462A">
      <w:pPr>
        <w:pStyle w:val="afff2"/>
        <w:spacing w:line="276" w:lineRule="auto"/>
        <w:jc w:val="both"/>
        <w:rPr>
          <w:rFonts w:ascii="Times New Roman" w:hAnsi="Times New Roman"/>
          <w:color w:val="C00000"/>
          <w:sz w:val="24"/>
          <w:szCs w:val="24"/>
        </w:rPr>
      </w:pPr>
    </w:p>
    <w:p w:rsidR="0004058E" w:rsidRDefault="0004058E" w:rsidP="00DC462A">
      <w:pPr>
        <w:pStyle w:val="afff2"/>
        <w:spacing w:line="276" w:lineRule="auto"/>
        <w:jc w:val="both"/>
        <w:rPr>
          <w:rFonts w:ascii="Times New Roman" w:hAnsi="Times New Roman"/>
          <w:color w:val="C00000"/>
          <w:sz w:val="24"/>
          <w:szCs w:val="24"/>
        </w:rPr>
      </w:pPr>
    </w:p>
    <w:p w:rsidR="0004058E" w:rsidRDefault="0004058E" w:rsidP="00DC462A">
      <w:pPr>
        <w:pStyle w:val="afff2"/>
        <w:spacing w:line="276" w:lineRule="auto"/>
        <w:jc w:val="both"/>
        <w:rPr>
          <w:rFonts w:ascii="Times New Roman" w:hAnsi="Times New Roman"/>
          <w:color w:val="C00000"/>
          <w:sz w:val="24"/>
          <w:szCs w:val="24"/>
        </w:rPr>
      </w:pPr>
    </w:p>
    <w:p w:rsidR="0004058E" w:rsidRDefault="0004058E" w:rsidP="00DC462A">
      <w:pPr>
        <w:pStyle w:val="afff2"/>
        <w:spacing w:line="276" w:lineRule="auto"/>
        <w:jc w:val="both"/>
        <w:rPr>
          <w:rFonts w:ascii="Times New Roman" w:hAnsi="Times New Roman"/>
          <w:color w:val="C00000"/>
          <w:sz w:val="24"/>
          <w:szCs w:val="24"/>
        </w:rPr>
      </w:pPr>
    </w:p>
    <w:p w:rsidR="00893D3B" w:rsidRDefault="00893D3B" w:rsidP="00DC462A">
      <w:pPr>
        <w:pStyle w:val="afff2"/>
        <w:spacing w:line="276" w:lineRule="auto"/>
        <w:jc w:val="both"/>
        <w:rPr>
          <w:rFonts w:ascii="Times New Roman" w:hAnsi="Times New Roman"/>
          <w:color w:val="C00000"/>
          <w:sz w:val="24"/>
          <w:szCs w:val="24"/>
        </w:rPr>
        <w:sectPr w:rsidR="00893D3B" w:rsidSect="00B17A71">
          <w:footerReference w:type="even" r:id="rId10"/>
          <w:footerReference w:type="default" r:id="rId11"/>
          <w:pgSz w:w="11906" w:h="16838" w:code="9"/>
          <w:pgMar w:top="1134" w:right="1416" w:bottom="1134" w:left="1134" w:header="720" w:footer="720" w:gutter="0"/>
          <w:cols w:space="720"/>
          <w:noEndnote/>
          <w:docGrid w:linePitch="326"/>
        </w:sectPr>
      </w:pPr>
    </w:p>
    <w:p w:rsidR="0079500D" w:rsidRPr="00CA783B" w:rsidRDefault="0079500D" w:rsidP="006F5B79">
      <w:pPr>
        <w:jc w:val="center"/>
        <w:rPr>
          <w:b/>
        </w:rPr>
      </w:pPr>
      <w:r>
        <w:rPr>
          <w:b/>
        </w:rPr>
        <w:lastRenderedPageBreak/>
        <w:t>3.2. План внеурочной деятельности</w:t>
      </w:r>
    </w:p>
    <w:p w:rsidR="0079500D" w:rsidRPr="00CA783B" w:rsidRDefault="0079500D" w:rsidP="0079500D">
      <w:pPr>
        <w:jc w:val="center"/>
        <w:rPr>
          <w:b/>
        </w:rPr>
      </w:pPr>
      <w:r w:rsidRPr="00CA783B">
        <w:rPr>
          <w:b/>
        </w:rPr>
        <w:t>1. Пояснительная записка к плану внеурочной деятельности.</w:t>
      </w:r>
    </w:p>
    <w:p w:rsidR="0079500D" w:rsidRDefault="0079500D" w:rsidP="0079500D">
      <w:pPr>
        <w:ind w:firstLine="567"/>
        <w:jc w:val="both"/>
      </w:pPr>
      <w:r w:rsidRPr="00CA783B">
        <w:t xml:space="preserve">План внеурочной деятельности является организационным механизмом реализации основной образовательной программы начального общего образования  </w:t>
      </w:r>
      <w:r>
        <w:t xml:space="preserve">МБОУ </w:t>
      </w:r>
      <w:r w:rsidR="00844AB2" w:rsidRPr="00844AB2">
        <w:t>«Сергеевская СОШ ПРМ»</w:t>
      </w:r>
      <w:r>
        <w:t xml:space="preserve"> </w:t>
      </w:r>
      <w:r w:rsidRPr="00CA783B">
        <w:t>и определяет содержательное наполнение направлений внеурочной деятельности, время, отводимое на внеурочную деятельность по классам, а также требования к организации внеурочной деятельности.</w:t>
      </w:r>
    </w:p>
    <w:p w:rsidR="0079500D" w:rsidRDefault="0079500D" w:rsidP="0079500D">
      <w:pPr>
        <w:ind w:firstLine="567"/>
        <w:jc w:val="both"/>
        <w:rPr>
          <w:rStyle w:val="3b"/>
          <w:rFonts w:eastAsiaTheme="minorEastAsia"/>
          <w:sz w:val="24"/>
          <w:szCs w:val="24"/>
        </w:rPr>
      </w:pPr>
      <w:r w:rsidRPr="00F73C55">
        <w:rPr>
          <w:rStyle w:val="3b"/>
          <w:rFonts w:eastAsiaTheme="minorEastAsia"/>
          <w:sz w:val="24"/>
          <w:szCs w:val="24"/>
        </w:rPr>
        <w:t>Нормативным основанием для формирования плана внеурочной деятельности обучающихся являются следующие нормативно-правовые документы:</w:t>
      </w:r>
    </w:p>
    <w:p w:rsidR="0079500D" w:rsidRPr="00CB5162" w:rsidRDefault="0079500D" w:rsidP="0079500D">
      <w:pPr>
        <w:pStyle w:val="afff2"/>
        <w:spacing w:line="276" w:lineRule="auto"/>
        <w:jc w:val="both"/>
        <w:rPr>
          <w:rFonts w:ascii="Times New Roman" w:hAnsi="Times New Roman"/>
          <w:sz w:val="24"/>
          <w:szCs w:val="24"/>
        </w:rPr>
      </w:pPr>
      <w:r w:rsidRPr="00CB5162">
        <w:rPr>
          <w:rFonts w:ascii="Times New Roman" w:hAnsi="Times New Roman"/>
          <w:sz w:val="24"/>
          <w:szCs w:val="24"/>
        </w:rPr>
        <w:t>- Федеральный закон от29.12.2012 №273-ФЗ «Об образовании в Российской Федерации» (п.3 ст. 28 в части разработки и утверждения образовательных программ образовательной организации)</w:t>
      </w:r>
    </w:p>
    <w:p w:rsidR="0079500D" w:rsidRPr="00CB5162" w:rsidRDefault="0079500D" w:rsidP="0079500D">
      <w:pPr>
        <w:pStyle w:val="afff2"/>
        <w:spacing w:line="276" w:lineRule="auto"/>
        <w:jc w:val="both"/>
        <w:rPr>
          <w:rFonts w:ascii="Times New Roman" w:hAnsi="Times New Roman"/>
          <w:sz w:val="24"/>
          <w:szCs w:val="24"/>
        </w:rPr>
      </w:pPr>
      <w:r w:rsidRPr="00CB5162">
        <w:rPr>
          <w:rFonts w:ascii="Times New Roman" w:hAnsi="Times New Roman"/>
          <w:sz w:val="24"/>
          <w:szCs w:val="24"/>
        </w:rPr>
        <w:t>- Приказ Минобрнауки  России от 06.10.2009 №373 « Об утверждении и введении в действие федерального  государственного образовательного стандарта начального общего образования»</w:t>
      </w:r>
    </w:p>
    <w:p w:rsidR="0079500D" w:rsidRPr="00CB5162" w:rsidRDefault="0079500D" w:rsidP="0079500D">
      <w:pPr>
        <w:pStyle w:val="afff2"/>
        <w:spacing w:line="276" w:lineRule="auto"/>
        <w:jc w:val="both"/>
        <w:rPr>
          <w:rFonts w:ascii="Times New Roman" w:hAnsi="Times New Roman"/>
          <w:sz w:val="24"/>
          <w:szCs w:val="24"/>
        </w:rPr>
      </w:pPr>
      <w:r w:rsidRPr="00CB5162">
        <w:rPr>
          <w:rFonts w:ascii="Times New Roman" w:hAnsi="Times New Roman"/>
          <w:sz w:val="24"/>
          <w:szCs w:val="24"/>
        </w:rPr>
        <w:t>- Приказ Минобрнауки России от17.12.2010 № 1897 «Об утверждении федерального государственного образовательного стандарта основного общего образования».</w:t>
      </w:r>
    </w:p>
    <w:p w:rsidR="0079500D" w:rsidRPr="00CB5162" w:rsidRDefault="0079500D" w:rsidP="0079500D">
      <w:pPr>
        <w:pStyle w:val="afff2"/>
        <w:spacing w:line="276" w:lineRule="auto"/>
        <w:jc w:val="both"/>
        <w:rPr>
          <w:rFonts w:ascii="Times New Roman" w:hAnsi="Times New Roman"/>
          <w:sz w:val="24"/>
          <w:szCs w:val="24"/>
        </w:rPr>
      </w:pPr>
      <w:r w:rsidRPr="00CB5162">
        <w:rPr>
          <w:rFonts w:ascii="Times New Roman" w:hAnsi="Times New Roman"/>
          <w:sz w:val="24"/>
          <w:szCs w:val="24"/>
        </w:rPr>
        <w:t xml:space="preserve">- Письмо Минобрнауки России от 12.05.2011 № 03-296 « Об организации внеурочной деятельности при введении федерального государственного  образовательного стандарта общего образования». </w:t>
      </w:r>
    </w:p>
    <w:p w:rsidR="0079500D" w:rsidRPr="00F73C55" w:rsidRDefault="0079500D" w:rsidP="0079500D">
      <w:pPr>
        <w:pStyle w:val="afff2"/>
        <w:jc w:val="both"/>
        <w:rPr>
          <w:sz w:val="24"/>
          <w:szCs w:val="24"/>
        </w:rPr>
      </w:pPr>
      <w:r>
        <w:rPr>
          <w:rStyle w:val="3b"/>
          <w:rFonts w:eastAsiaTheme="minorEastAsia" w:cstheme="minorBidi"/>
          <w:sz w:val="24"/>
          <w:szCs w:val="24"/>
          <w:lang w:eastAsia="ru-RU"/>
        </w:rPr>
        <w:t>-</w:t>
      </w:r>
      <w:r w:rsidRPr="00F73C55">
        <w:rPr>
          <w:rStyle w:val="3b"/>
          <w:rFonts w:eastAsiaTheme="minorEastAsia"/>
          <w:sz w:val="24"/>
          <w:szCs w:val="24"/>
        </w:rPr>
        <w:t xml:space="preserve">Устав МБОУ </w:t>
      </w:r>
      <w:r w:rsidR="00844AB2" w:rsidRPr="00844AB2">
        <w:rPr>
          <w:rFonts w:ascii="Times New Roman" w:hAnsi="Times New Roman"/>
          <w:sz w:val="24"/>
          <w:szCs w:val="24"/>
        </w:rPr>
        <w:t>«Сергеевская СОШ ПРМ»</w:t>
      </w:r>
      <w:r>
        <w:rPr>
          <w:rStyle w:val="3b"/>
          <w:rFonts w:eastAsiaTheme="minorEastAsia"/>
          <w:sz w:val="24"/>
          <w:szCs w:val="24"/>
        </w:rPr>
        <w:t>.</w:t>
      </w:r>
    </w:p>
    <w:p w:rsidR="0079500D" w:rsidRPr="00CA783B" w:rsidRDefault="0079500D" w:rsidP="0079500D">
      <w:pPr>
        <w:ind w:firstLine="567"/>
        <w:jc w:val="both"/>
      </w:pPr>
      <w:r w:rsidRPr="00CA783B">
        <w:rPr>
          <w:iCs/>
        </w:rPr>
        <w:t>Цель внеурочной деятельности</w:t>
      </w:r>
      <w:r w:rsidRPr="00CA783B">
        <w:t>: создание условий для проявления и развития ребенком своих интересов на основе свободного выбора, постижения духовно-нравственных ценностей и культурных традиций.</w:t>
      </w:r>
    </w:p>
    <w:p w:rsidR="0079500D" w:rsidRDefault="0079500D" w:rsidP="0079500D">
      <w:pPr>
        <w:ind w:firstLine="567"/>
        <w:jc w:val="both"/>
      </w:pPr>
      <w:r w:rsidRPr="00CA783B">
        <w:t xml:space="preserve">Заинтересованность  </w:t>
      </w:r>
      <w:r>
        <w:t xml:space="preserve">МБОУ </w:t>
      </w:r>
      <w:r w:rsidR="00844AB2" w:rsidRPr="00844AB2">
        <w:t>«Сергеевская СОШ ПРМ»</w:t>
      </w:r>
      <w:r w:rsidR="00844AB2">
        <w:t xml:space="preserve"> </w:t>
      </w:r>
      <w:r w:rsidRPr="00CA783B">
        <w:t>в решении проблемы внеурочной деятельности   объясняется не только включением ее в учебный п</w:t>
      </w:r>
      <w:r>
        <w:t>лан 1-</w:t>
      </w:r>
      <w:r w:rsidRPr="00CA783B">
        <w:t xml:space="preserve">4 классов, но и новым взглядом на образовательные результаты. Если предметные результаты достигаются в процессе освоения школьных дисциплин, то в достижении метапредметных, а особенно личностных результатов – ценностей, ориентиров, потребностей, интересов человека, удельный вес внеурочной деятельности гораздо выше, так как ученик выбирает ее исходя из своих интересов, мотивов. </w:t>
      </w:r>
    </w:p>
    <w:p w:rsidR="0079500D" w:rsidRDefault="0079500D" w:rsidP="0079500D">
      <w:pPr>
        <w:ind w:firstLine="567"/>
        <w:jc w:val="both"/>
      </w:pPr>
    </w:p>
    <w:p w:rsidR="0079500D" w:rsidRPr="00CA783B" w:rsidRDefault="0079500D" w:rsidP="0079500D">
      <w:pPr>
        <w:ind w:firstLine="567"/>
        <w:jc w:val="both"/>
      </w:pPr>
      <w:r w:rsidRPr="00CA783B">
        <w:t xml:space="preserve">Принципы организации  </w:t>
      </w:r>
      <w:r w:rsidRPr="00CA783B">
        <w:rPr>
          <w:iCs/>
        </w:rPr>
        <w:t>внеурочной деятельности:</w:t>
      </w:r>
    </w:p>
    <w:p w:rsidR="0079500D" w:rsidRPr="00CA783B" w:rsidRDefault="0079500D" w:rsidP="008A588E">
      <w:pPr>
        <w:numPr>
          <w:ilvl w:val="0"/>
          <w:numId w:val="204"/>
        </w:numPr>
        <w:ind w:left="0" w:firstLine="567"/>
        <w:jc w:val="both"/>
      </w:pPr>
      <w:r w:rsidRPr="00CA783B">
        <w:t xml:space="preserve">соответствие возрастным особенностям обучающихся, преемственность с технологиями учебной деятельности; </w:t>
      </w:r>
    </w:p>
    <w:p w:rsidR="0079500D" w:rsidRPr="00CA783B" w:rsidRDefault="0079500D" w:rsidP="008A588E">
      <w:pPr>
        <w:numPr>
          <w:ilvl w:val="0"/>
          <w:numId w:val="204"/>
        </w:numPr>
        <w:spacing w:before="100" w:beforeAutospacing="1" w:after="100" w:afterAutospacing="1"/>
        <w:ind w:left="0" w:firstLine="567"/>
        <w:jc w:val="both"/>
      </w:pPr>
      <w:r w:rsidRPr="00CA783B">
        <w:t>опора на традиции и положительный опыт организации</w:t>
      </w:r>
      <w:r w:rsidRPr="00CA783B">
        <w:rPr>
          <w:iCs/>
        </w:rPr>
        <w:t xml:space="preserve"> внеурочной деятельности</w:t>
      </w:r>
      <w:r w:rsidRPr="00CA783B">
        <w:t xml:space="preserve">; </w:t>
      </w:r>
    </w:p>
    <w:p w:rsidR="0079500D" w:rsidRPr="00CA783B" w:rsidRDefault="0079500D" w:rsidP="008A588E">
      <w:pPr>
        <w:numPr>
          <w:ilvl w:val="0"/>
          <w:numId w:val="204"/>
        </w:numPr>
        <w:spacing w:before="100" w:beforeAutospacing="1" w:after="100" w:afterAutospacing="1"/>
        <w:ind w:left="0" w:firstLine="567"/>
        <w:jc w:val="both"/>
      </w:pPr>
      <w:r w:rsidRPr="00CA783B">
        <w:t xml:space="preserve">опора на  традиции </w:t>
      </w:r>
      <w:r>
        <w:t>МБОУ</w:t>
      </w:r>
      <w:r w:rsidR="00793E86">
        <w:t>»Сергеевская</w:t>
      </w:r>
      <w:r>
        <w:t xml:space="preserve"> СОШ </w:t>
      </w:r>
      <w:r w:rsidR="00793E86">
        <w:t>ПМР»</w:t>
      </w:r>
    </w:p>
    <w:p w:rsidR="0079500D" w:rsidRPr="00CA783B" w:rsidRDefault="0079500D" w:rsidP="008A588E">
      <w:pPr>
        <w:numPr>
          <w:ilvl w:val="0"/>
          <w:numId w:val="204"/>
        </w:numPr>
        <w:ind w:left="0" w:firstLine="567"/>
        <w:jc w:val="both"/>
      </w:pPr>
      <w:r w:rsidRPr="00CA783B">
        <w:t xml:space="preserve">свободный выбор на основе личных интересов и склонностей ребенка. </w:t>
      </w:r>
    </w:p>
    <w:p w:rsidR="0079500D" w:rsidRPr="00CA783B" w:rsidRDefault="0079500D" w:rsidP="0079500D">
      <w:pPr>
        <w:jc w:val="both"/>
      </w:pPr>
      <w:r w:rsidRPr="00CA783B">
        <w:t xml:space="preserve">Названные принципы определяют специфику организации внеурочной деятельности обучающихся начальных классов  </w:t>
      </w:r>
      <w:r>
        <w:t xml:space="preserve">МБОУ </w:t>
      </w:r>
      <w:r w:rsidR="00844AB2" w:rsidRPr="00844AB2">
        <w:t>«Сергеевская СОШ ПРМ»</w:t>
      </w:r>
    </w:p>
    <w:p w:rsidR="0079500D" w:rsidRPr="00A66C20" w:rsidRDefault="0079500D" w:rsidP="0079500D">
      <w:pPr>
        <w:ind w:firstLine="567"/>
        <w:jc w:val="both"/>
      </w:pPr>
      <w:r w:rsidRPr="00CA783B">
        <w:rPr>
          <w:bCs/>
        </w:rPr>
        <w:t xml:space="preserve">Реализация внеурочной деятельности в  </w:t>
      </w:r>
      <w:r>
        <w:rPr>
          <w:bCs/>
        </w:rPr>
        <w:t xml:space="preserve">МБОУ </w:t>
      </w:r>
      <w:r w:rsidR="00844AB2" w:rsidRPr="00844AB2">
        <w:t>«Сергеевская СОШ ПРМ»</w:t>
      </w:r>
      <w:r w:rsidR="00844AB2">
        <w:t xml:space="preserve"> </w:t>
      </w:r>
      <w:r w:rsidRPr="00CA783B">
        <w:rPr>
          <w:bCs/>
        </w:rPr>
        <w:t xml:space="preserve">осуществляется через </w:t>
      </w:r>
      <w:r w:rsidRPr="00CA783B">
        <w:t xml:space="preserve">оптимизационнуюмодель внеурочной деятельности на основе оптимизации внутренних ресурсов  </w:t>
      </w:r>
      <w:r>
        <w:t>МБОУ</w:t>
      </w:r>
      <w:r w:rsidR="00844AB2">
        <w:t xml:space="preserve"> </w:t>
      </w:r>
      <w:r w:rsidR="00844AB2" w:rsidRPr="00844AB2">
        <w:t>«Сергеевская СОШ ПРМ»</w:t>
      </w:r>
      <w:r w:rsidR="00844AB2">
        <w:t xml:space="preserve"> </w:t>
      </w:r>
      <w:r w:rsidRPr="00CA783B">
        <w:t>и  предполагает, что в ее реализации принимают участие все педагогические работники.В каждом классе координирующую роль выполняет учитель, который в соответствии со своими функциями и задачами:</w:t>
      </w:r>
    </w:p>
    <w:p w:rsidR="0079500D" w:rsidRPr="00CA783B" w:rsidRDefault="0079500D" w:rsidP="008A588E">
      <w:pPr>
        <w:numPr>
          <w:ilvl w:val="0"/>
          <w:numId w:val="203"/>
        </w:numPr>
        <w:ind w:left="0" w:firstLine="567"/>
        <w:jc w:val="both"/>
      </w:pPr>
      <w:r w:rsidRPr="00CA783B">
        <w:t xml:space="preserve">взаимодействует с педагогическими работниками, а также с учебно-вспомогательным персоналом  </w:t>
      </w:r>
      <w:r>
        <w:t>МБОУ</w:t>
      </w:r>
      <w:r w:rsidR="00844AB2">
        <w:t xml:space="preserve"> </w:t>
      </w:r>
      <w:r w:rsidR="00844AB2" w:rsidRPr="00844AB2">
        <w:t>«Сергеевская СОШ ПРМ»</w:t>
      </w:r>
      <w:r w:rsidRPr="00CA783B">
        <w:t>;</w:t>
      </w:r>
    </w:p>
    <w:p w:rsidR="0079500D" w:rsidRPr="00CA783B" w:rsidRDefault="0079500D" w:rsidP="008A588E">
      <w:pPr>
        <w:numPr>
          <w:ilvl w:val="0"/>
          <w:numId w:val="203"/>
        </w:numPr>
        <w:ind w:left="0" w:firstLine="567"/>
        <w:jc w:val="both"/>
      </w:pPr>
      <w:r w:rsidRPr="00CA783B">
        <w:t>организует в классе образовательный процесс, оптимальный для развития положительного потенциала личности обучающихся в рамках деятельности общешкольного коллектива;</w:t>
      </w:r>
    </w:p>
    <w:p w:rsidR="0079500D" w:rsidRPr="00CA783B" w:rsidRDefault="0079500D" w:rsidP="008A588E">
      <w:pPr>
        <w:numPr>
          <w:ilvl w:val="0"/>
          <w:numId w:val="203"/>
        </w:numPr>
        <w:ind w:left="0" w:firstLine="567"/>
        <w:jc w:val="both"/>
      </w:pPr>
      <w:r w:rsidRPr="00CA783B">
        <w:lastRenderedPageBreak/>
        <w:t>организует систему отношений через разнообразные формы воспитывающей деятельности коллектива класса;</w:t>
      </w:r>
    </w:p>
    <w:p w:rsidR="0079500D" w:rsidRPr="00CA783B" w:rsidRDefault="0079500D" w:rsidP="008A588E">
      <w:pPr>
        <w:numPr>
          <w:ilvl w:val="0"/>
          <w:numId w:val="203"/>
        </w:numPr>
        <w:ind w:left="0" w:firstLine="567"/>
        <w:jc w:val="both"/>
      </w:pPr>
      <w:r w:rsidRPr="00CA783B">
        <w:t>организует социально-значимую, творческую деятельность обучающихся.</w:t>
      </w:r>
    </w:p>
    <w:p w:rsidR="0079500D" w:rsidRPr="00CA783B" w:rsidRDefault="0079500D" w:rsidP="0079500D">
      <w:pPr>
        <w:autoSpaceDE w:val="0"/>
        <w:autoSpaceDN w:val="0"/>
        <w:adjustRightInd w:val="0"/>
        <w:jc w:val="center"/>
        <w:rPr>
          <w:b/>
        </w:rPr>
      </w:pPr>
      <w:r w:rsidRPr="00CA783B">
        <w:rPr>
          <w:b/>
        </w:rPr>
        <w:t>2. Состав и структура направлений внеурочной деятельности.</w:t>
      </w:r>
    </w:p>
    <w:p w:rsidR="0079500D" w:rsidRPr="00CA783B" w:rsidRDefault="0079500D" w:rsidP="0079500D">
      <w:pPr>
        <w:autoSpaceDE w:val="0"/>
        <w:autoSpaceDN w:val="0"/>
        <w:adjustRightInd w:val="0"/>
        <w:ind w:firstLine="567"/>
        <w:jc w:val="both"/>
      </w:pPr>
      <w:r w:rsidRPr="00CA783B">
        <w:t>В соответствии с требованиями Стандарта внеурочная деятельность организуется по 5  направлениям развития личности:</w:t>
      </w:r>
    </w:p>
    <w:p w:rsidR="0079500D" w:rsidRPr="00CA783B" w:rsidRDefault="0079500D" w:rsidP="0079500D">
      <w:pPr>
        <w:autoSpaceDE w:val="0"/>
        <w:autoSpaceDN w:val="0"/>
        <w:adjustRightInd w:val="0"/>
        <w:ind w:firstLine="567"/>
        <w:jc w:val="both"/>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4"/>
        <w:gridCol w:w="6522"/>
      </w:tblGrid>
      <w:tr w:rsidR="0079500D" w:rsidRPr="00CA783B" w:rsidTr="00571014">
        <w:tc>
          <w:tcPr>
            <w:tcW w:w="3084" w:type="dxa"/>
            <w:tcBorders>
              <w:top w:val="single" w:sz="4" w:space="0" w:color="000000"/>
              <w:left w:val="single" w:sz="4" w:space="0" w:color="000000"/>
              <w:bottom w:val="single" w:sz="4" w:space="0" w:color="000000"/>
              <w:right w:val="single" w:sz="4" w:space="0" w:color="000000"/>
            </w:tcBorders>
          </w:tcPr>
          <w:p w:rsidR="0079500D" w:rsidRPr="00CA783B" w:rsidRDefault="0079500D" w:rsidP="00571014">
            <w:pPr>
              <w:jc w:val="center"/>
              <w:rPr>
                <w:b/>
              </w:rPr>
            </w:pPr>
            <w:r w:rsidRPr="00CA783B">
              <w:rPr>
                <w:b/>
              </w:rPr>
              <w:t>Направление</w:t>
            </w:r>
          </w:p>
        </w:tc>
        <w:tc>
          <w:tcPr>
            <w:tcW w:w="6522" w:type="dxa"/>
            <w:tcBorders>
              <w:top w:val="single" w:sz="4" w:space="0" w:color="000000"/>
              <w:left w:val="single" w:sz="4" w:space="0" w:color="000000"/>
              <w:bottom w:val="single" w:sz="4" w:space="0" w:color="000000"/>
              <w:right w:val="single" w:sz="4" w:space="0" w:color="000000"/>
            </w:tcBorders>
          </w:tcPr>
          <w:p w:rsidR="0079500D" w:rsidRPr="00CA783B" w:rsidRDefault="0079500D" w:rsidP="00571014">
            <w:pPr>
              <w:jc w:val="center"/>
              <w:rPr>
                <w:b/>
              </w:rPr>
            </w:pPr>
            <w:r w:rsidRPr="00CA783B">
              <w:rPr>
                <w:b/>
              </w:rPr>
              <w:t>Решаемые задачи</w:t>
            </w:r>
          </w:p>
        </w:tc>
      </w:tr>
      <w:tr w:rsidR="0079500D" w:rsidRPr="00CA783B" w:rsidTr="00571014">
        <w:tc>
          <w:tcPr>
            <w:tcW w:w="3084" w:type="dxa"/>
            <w:tcBorders>
              <w:top w:val="single" w:sz="4" w:space="0" w:color="000000"/>
              <w:left w:val="single" w:sz="4" w:space="0" w:color="000000"/>
              <w:bottom w:val="single" w:sz="4" w:space="0" w:color="000000"/>
              <w:right w:val="single" w:sz="4" w:space="0" w:color="000000"/>
            </w:tcBorders>
          </w:tcPr>
          <w:p w:rsidR="0079500D" w:rsidRPr="00CA783B" w:rsidRDefault="0079500D" w:rsidP="00571014">
            <w:pPr>
              <w:jc w:val="center"/>
            </w:pPr>
            <w:r w:rsidRPr="00CA783B">
              <w:t>Спортивно-оздоровительное</w:t>
            </w:r>
          </w:p>
        </w:tc>
        <w:tc>
          <w:tcPr>
            <w:tcW w:w="6522" w:type="dxa"/>
            <w:tcBorders>
              <w:top w:val="single" w:sz="4" w:space="0" w:color="000000"/>
              <w:left w:val="single" w:sz="4" w:space="0" w:color="000000"/>
              <w:bottom w:val="single" w:sz="4" w:space="0" w:color="000000"/>
              <w:right w:val="single" w:sz="4" w:space="0" w:color="000000"/>
            </w:tcBorders>
          </w:tcPr>
          <w:p w:rsidR="0079500D" w:rsidRPr="00CA783B" w:rsidRDefault="0079500D" w:rsidP="00571014">
            <w:pPr>
              <w:pBdr>
                <w:right w:val="single" w:sz="4" w:space="4" w:color="auto"/>
              </w:pBdr>
              <w:jc w:val="both"/>
              <w:rPr>
                <w:highlight w:val="yellow"/>
              </w:rPr>
            </w:pPr>
            <w:r w:rsidRPr="00CA783B">
              <w:t xml:space="preserve">Всесторонне гармоническое развитие личности ребенка, формирование физически здорового человека, формирование мотивации к сохранению и укреплению здоровья.  </w:t>
            </w:r>
          </w:p>
        </w:tc>
      </w:tr>
      <w:tr w:rsidR="0079500D" w:rsidRPr="00CA783B" w:rsidTr="00571014">
        <w:tc>
          <w:tcPr>
            <w:tcW w:w="3084" w:type="dxa"/>
            <w:tcBorders>
              <w:top w:val="single" w:sz="4" w:space="0" w:color="000000"/>
              <w:left w:val="single" w:sz="4" w:space="0" w:color="000000"/>
              <w:bottom w:val="single" w:sz="4" w:space="0" w:color="000000"/>
              <w:right w:val="single" w:sz="4" w:space="0" w:color="000000"/>
            </w:tcBorders>
          </w:tcPr>
          <w:p w:rsidR="0079500D" w:rsidRPr="00CA783B" w:rsidRDefault="0079500D" w:rsidP="00571014">
            <w:pPr>
              <w:jc w:val="center"/>
            </w:pPr>
            <w:r w:rsidRPr="00CA783B">
              <w:t>Общекультурное</w:t>
            </w:r>
          </w:p>
        </w:tc>
        <w:tc>
          <w:tcPr>
            <w:tcW w:w="6522" w:type="dxa"/>
            <w:tcBorders>
              <w:top w:val="single" w:sz="4" w:space="0" w:color="000000"/>
              <w:left w:val="single" w:sz="4" w:space="0" w:color="000000"/>
              <w:bottom w:val="single" w:sz="4" w:space="0" w:color="000000"/>
              <w:right w:val="single" w:sz="4" w:space="0" w:color="000000"/>
            </w:tcBorders>
          </w:tcPr>
          <w:p w:rsidR="0079500D" w:rsidRPr="00CA783B" w:rsidRDefault="0079500D" w:rsidP="00571014">
            <w:pPr>
              <w:jc w:val="both"/>
              <w:rPr>
                <w:highlight w:val="yellow"/>
              </w:rPr>
            </w:pPr>
            <w:r w:rsidRPr="00CA783B">
              <w:t>Развитие эмоциональной сферы ребенка, чувства прекрасного, творческих способностей, формирование коммуникативной и общекультурной компетенций.</w:t>
            </w:r>
          </w:p>
        </w:tc>
      </w:tr>
      <w:tr w:rsidR="0079500D" w:rsidRPr="00CA783B" w:rsidTr="00571014">
        <w:tc>
          <w:tcPr>
            <w:tcW w:w="3084" w:type="dxa"/>
            <w:tcBorders>
              <w:top w:val="single" w:sz="4" w:space="0" w:color="000000"/>
              <w:left w:val="single" w:sz="4" w:space="0" w:color="000000"/>
              <w:bottom w:val="single" w:sz="4" w:space="0" w:color="000000"/>
              <w:right w:val="single" w:sz="4" w:space="0" w:color="000000"/>
            </w:tcBorders>
          </w:tcPr>
          <w:p w:rsidR="0079500D" w:rsidRPr="00CA783B" w:rsidRDefault="0079500D" w:rsidP="00571014">
            <w:pPr>
              <w:jc w:val="center"/>
            </w:pPr>
            <w:r w:rsidRPr="00CA783B">
              <w:t>Духовно-нравственное</w:t>
            </w:r>
          </w:p>
          <w:p w:rsidR="0079500D" w:rsidRPr="00CA783B" w:rsidRDefault="0079500D" w:rsidP="00571014">
            <w:pPr>
              <w:jc w:val="center"/>
            </w:pPr>
          </w:p>
        </w:tc>
        <w:tc>
          <w:tcPr>
            <w:tcW w:w="6522" w:type="dxa"/>
            <w:tcBorders>
              <w:top w:val="single" w:sz="4" w:space="0" w:color="000000"/>
              <w:left w:val="single" w:sz="4" w:space="0" w:color="000000"/>
              <w:bottom w:val="single" w:sz="4" w:space="0" w:color="000000"/>
              <w:right w:val="single" w:sz="4" w:space="0" w:color="000000"/>
            </w:tcBorders>
          </w:tcPr>
          <w:p w:rsidR="0079500D" w:rsidRPr="00CA783B" w:rsidRDefault="0079500D" w:rsidP="00571014">
            <w:pPr>
              <w:jc w:val="both"/>
            </w:pPr>
            <w:r w:rsidRPr="00CA783B">
              <w:t>Привитие любви к Отечеству, малой Родине, формирование гражданской ответственности, чувства патриотизма, формирование позитивного отношения к базовым ценностям общества, религии своего народа.</w:t>
            </w:r>
          </w:p>
        </w:tc>
      </w:tr>
      <w:tr w:rsidR="0079500D" w:rsidRPr="00CA783B" w:rsidTr="00571014">
        <w:tc>
          <w:tcPr>
            <w:tcW w:w="3084" w:type="dxa"/>
            <w:tcBorders>
              <w:top w:val="single" w:sz="4" w:space="0" w:color="000000"/>
              <w:left w:val="single" w:sz="4" w:space="0" w:color="000000"/>
              <w:bottom w:val="single" w:sz="4" w:space="0" w:color="000000"/>
              <w:right w:val="single" w:sz="4" w:space="0" w:color="000000"/>
            </w:tcBorders>
          </w:tcPr>
          <w:p w:rsidR="0079500D" w:rsidRPr="00CA783B" w:rsidRDefault="0079500D" w:rsidP="00571014">
            <w:pPr>
              <w:jc w:val="center"/>
            </w:pPr>
            <w:r w:rsidRPr="00CA783B">
              <w:t>Общеинтеллектуальное</w:t>
            </w:r>
          </w:p>
        </w:tc>
        <w:tc>
          <w:tcPr>
            <w:tcW w:w="6522" w:type="dxa"/>
            <w:tcBorders>
              <w:top w:val="single" w:sz="4" w:space="0" w:color="000000"/>
              <w:left w:val="single" w:sz="4" w:space="0" w:color="000000"/>
              <w:bottom w:val="single" w:sz="4" w:space="0" w:color="000000"/>
              <w:right w:val="single" w:sz="4" w:space="0" w:color="000000"/>
            </w:tcBorders>
          </w:tcPr>
          <w:p w:rsidR="0079500D" w:rsidRPr="00CA783B" w:rsidRDefault="0079500D" w:rsidP="00571014">
            <w:pPr>
              <w:jc w:val="both"/>
            </w:pPr>
            <w:r w:rsidRPr="00CA783B">
              <w:t xml:space="preserve">Обогащение запаса </w:t>
            </w:r>
            <w:r>
              <w:t>об</w:t>
            </w:r>
            <w:r w:rsidRPr="00CA783B">
              <w:t>уча</w:t>
            </w:r>
            <w:r>
              <w:t>ющихся языковыми знаниями</w:t>
            </w:r>
            <w:r w:rsidRPr="00CA783B">
              <w:t>, способствование формированию мировоззрения, эрудиции, кругозора.</w:t>
            </w:r>
          </w:p>
        </w:tc>
      </w:tr>
      <w:tr w:rsidR="0079500D" w:rsidRPr="00CA783B" w:rsidTr="00571014">
        <w:trPr>
          <w:trHeight w:val="560"/>
        </w:trPr>
        <w:tc>
          <w:tcPr>
            <w:tcW w:w="3084" w:type="dxa"/>
            <w:tcBorders>
              <w:top w:val="single" w:sz="4" w:space="0" w:color="000000"/>
              <w:left w:val="single" w:sz="4" w:space="0" w:color="000000"/>
              <w:bottom w:val="single" w:sz="4" w:space="0" w:color="000000"/>
              <w:right w:val="single" w:sz="4" w:space="0" w:color="000000"/>
            </w:tcBorders>
          </w:tcPr>
          <w:p w:rsidR="0079500D" w:rsidRPr="00CA783B" w:rsidRDefault="0079500D" w:rsidP="00571014">
            <w:pPr>
              <w:jc w:val="center"/>
            </w:pPr>
            <w:r w:rsidRPr="00CA783B">
              <w:t>Социальное</w:t>
            </w:r>
          </w:p>
        </w:tc>
        <w:tc>
          <w:tcPr>
            <w:tcW w:w="6522" w:type="dxa"/>
            <w:tcBorders>
              <w:top w:val="single" w:sz="4" w:space="0" w:color="000000"/>
              <w:left w:val="single" w:sz="4" w:space="0" w:color="000000"/>
              <w:bottom w:val="single" w:sz="4" w:space="0" w:color="000000"/>
              <w:right w:val="single" w:sz="4" w:space="0" w:color="000000"/>
            </w:tcBorders>
          </w:tcPr>
          <w:p w:rsidR="0079500D" w:rsidRPr="00CA783B" w:rsidRDefault="0079500D" w:rsidP="00571014">
            <w:pPr>
              <w:jc w:val="both"/>
            </w:pPr>
            <w:r w:rsidRPr="00CA783B">
              <w:t>Формирование таких ценностей как познание, истина, целеустремленность, социально-значимой деятельности.</w:t>
            </w:r>
          </w:p>
        </w:tc>
      </w:tr>
    </w:tbl>
    <w:p w:rsidR="0079500D" w:rsidRPr="00CA783B" w:rsidRDefault="0079500D" w:rsidP="0079500D">
      <w:pPr>
        <w:ind w:left="-1080" w:firstLine="360"/>
        <w:jc w:val="both"/>
        <w:rPr>
          <w:b/>
          <w:bCs/>
        </w:rPr>
      </w:pPr>
    </w:p>
    <w:p w:rsidR="0079500D" w:rsidRPr="00CA783B" w:rsidRDefault="0079500D" w:rsidP="0079500D">
      <w:pPr>
        <w:ind w:firstLine="567"/>
        <w:jc w:val="both"/>
        <w:rPr>
          <w:b/>
          <w:bCs/>
        </w:rPr>
      </w:pPr>
      <w:r w:rsidRPr="00CA783B">
        <w:rPr>
          <w:b/>
          <w:bCs/>
        </w:rPr>
        <w:t>Уровни результатов внеурочной деятельности</w:t>
      </w:r>
    </w:p>
    <w:p w:rsidR="0079500D" w:rsidRPr="00CA783B" w:rsidRDefault="0079500D" w:rsidP="0079500D">
      <w:pPr>
        <w:tabs>
          <w:tab w:val="left" w:pos="3708"/>
          <w:tab w:val="left" w:pos="6588"/>
        </w:tabs>
        <w:jc w:val="both"/>
      </w:pPr>
      <w:r w:rsidRPr="00CA783B">
        <w:rPr>
          <w:b/>
          <w:bCs/>
        </w:rPr>
        <w:t>Первый уровень:</w:t>
      </w:r>
      <w:r w:rsidRPr="00CA783B">
        <w:rPr>
          <w:b/>
        </w:rPr>
        <w:t>школьник знает и понимает общественную жизнь    (1 класс).</w:t>
      </w:r>
      <w:r w:rsidRPr="00CA783B">
        <w:rPr>
          <w:b/>
        </w:rPr>
        <w:tab/>
      </w:r>
    </w:p>
    <w:p w:rsidR="0079500D" w:rsidRPr="00CA783B" w:rsidRDefault="0079500D" w:rsidP="0079500D">
      <w:pPr>
        <w:tabs>
          <w:tab w:val="left" w:pos="3708"/>
          <w:tab w:val="left" w:pos="6588"/>
        </w:tabs>
        <w:ind w:firstLine="567"/>
        <w:jc w:val="both"/>
      </w:pPr>
      <w:r w:rsidRPr="00CA783B">
        <w:t>Приобретение школьником социальных знаний (об общественных нормах, об устройстве общества, о социально одобряемых и неодобряемых формах  поведения в обществе и т.п.), понимание социальной реальности и повседневной жизни.</w:t>
      </w:r>
    </w:p>
    <w:p w:rsidR="0079500D" w:rsidRPr="00CA783B" w:rsidRDefault="0079500D" w:rsidP="0079500D">
      <w:pPr>
        <w:tabs>
          <w:tab w:val="left" w:pos="567"/>
          <w:tab w:val="left" w:pos="6588"/>
        </w:tabs>
        <w:ind w:firstLine="567"/>
        <w:jc w:val="both"/>
      </w:pPr>
      <w:r w:rsidRPr="00CA783B">
        <w:rPr>
          <w:b/>
          <w:bCs/>
        </w:rPr>
        <w:t xml:space="preserve">Второй уровень: </w:t>
      </w:r>
      <w:r w:rsidRPr="00CA783B">
        <w:rPr>
          <w:b/>
        </w:rPr>
        <w:t>школьник ценит общественную жизнь (2-3 классы)</w:t>
      </w:r>
      <w:r w:rsidRPr="00CA783B">
        <w:rPr>
          <w:b/>
        </w:rPr>
        <w:tab/>
      </w:r>
      <w:r w:rsidRPr="00CA783B">
        <w:t>Формирование позитивных отношений школьников к базовым ценностям общества (человек, семья, Отечество, природа, мир, знание, труд, культура).Получение школьником опыта самостоятельного социального действия.</w:t>
      </w:r>
    </w:p>
    <w:p w:rsidR="0079500D" w:rsidRPr="00CA783B" w:rsidRDefault="0079500D" w:rsidP="0079500D">
      <w:pPr>
        <w:tabs>
          <w:tab w:val="left" w:pos="3708"/>
          <w:tab w:val="left" w:pos="6588"/>
        </w:tabs>
        <w:ind w:firstLine="567"/>
        <w:jc w:val="both"/>
      </w:pPr>
      <w:r w:rsidRPr="00CA783B">
        <w:rPr>
          <w:b/>
          <w:bCs/>
        </w:rPr>
        <w:t>Третий уровень:</w:t>
      </w:r>
      <w:r w:rsidRPr="00CA783B">
        <w:rPr>
          <w:b/>
        </w:rPr>
        <w:t>школьник самостоятельно действует в  общественной  жизни (4 класс)</w:t>
      </w:r>
    </w:p>
    <w:p w:rsidR="0079500D" w:rsidRPr="00CA783B" w:rsidRDefault="0079500D" w:rsidP="0079500D">
      <w:pPr>
        <w:tabs>
          <w:tab w:val="left" w:pos="3708"/>
          <w:tab w:val="left" w:pos="6588"/>
        </w:tabs>
        <w:ind w:firstLine="567"/>
        <w:jc w:val="both"/>
      </w:pPr>
      <w:r w:rsidRPr="00CA783B">
        <w:t>Получение школьником опыта самостоятельного социального действия.</w:t>
      </w:r>
    </w:p>
    <w:p w:rsidR="0079500D" w:rsidRPr="00CA783B" w:rsidRDefault="0079500D" w:rsidP="0079500D">
      <w:pPr>
        <w:tabs>
          <w:tab w:val="left" w:pos="3708"/>
          <w:tab w:val="left" w:pos="6588"/>
        </w:tabs>
        <w:ind w:firstLine="567"/>
        <w:jc w:val="both"/>
      </w:pPr>
      <w:r w:rsidRPr="00CA783B">
        <w:t xml:space="preserve">Основной формой учёта внеучебных достижений обучающихся является </w:t>
      </w:r>
      <w:r w:rsidRPr="00CA783B">
        <w:rPr>
          <w:b/>
        </w:rPr>
        <w:t xml:space="preserve">портфолио </w:t>
      </w:r>
      <w:r w:rsidRPr="00CA783B">
        <w:t>ученика. </w:t>
      </w:r>
    </w:p>
    <w:p w:rsidR="0079500D" w:rsidRPr="00CA783B" w:rsidRDefault="0079500D" w:rsidP="0079500D">
      <w:pPr>
        <w:tabs>
          <w:tab w:val="left" w:pos="3708"/>
          <w:tab w:val="left" w:pos="6588"/>
        </w:tabs>
        <w:ind w:left="567"/>
        <w:jc w:val="both"/>
        <w:rPr>
          <w:b/>
        </w:rPr>
      </w:pPr>
      <w:r w:rsidRPr="00CA783B">
        <w:rPr>
          <w:b/>
        </w:rPr>
        <w:t>3. Формы организации внеурочной деятельности</w:t>
      </w:r>
    </w:p>
    <w:p w:rsidR="0079500D" w:rsidRPr="00CA783B" w:rsidRDefault="0079500D" w:rsidP="0079500D">
      <w:pPr>
        <w:tabs>
          <w:tab w:val="left" w:pos="142"/>
          <w:tab w:val="left" w:pos="1276"/>
          <w:tab w:val="left" w:pos="4500"/>
          <w:tab w:val="left" w:pos="9072"/>
          <w:tab w:val="left" w:pos="9180"/>
          <w:tab w:val="left" w:pos="9360"/>
        </w:tabs>
        <w:ind w:right="-185" w:firstLine="567"/>
        <w:jc w:val="both"/>
        <w:rPr>
          <w:b/>
        </w:rPr>
      </w:pPr>
      <w:r w:rsidRPr="00CA783B">
        <w:t>Основные формы организации внеурочной деятельности: кружок,  студия, клуб, театр, мастерская, проект, спецкурс,  экскурсии, секции, круглые столы, конференции, диспуты, школьные научные общества, олимпиады, соревнования, поисковые и научные исследования, общественно-полезные  практики и т. д</w:t>
      </w:r>
      <w:r w:rsidRPr="00CA783B">
        <w:rPr>
          <w:b/>
        </w:rPr>
        <w:t xml:space="preserve">. </w:t>
      </w:r>
    </w:p>
    <w:p w:rsidR="0079500D" w:rsidRPr="00CA783B" w:rsidRDefault="0079500D" w:rsidP="0079500D">
      <w:pPr>
        <w:ind w:firstLine="567"/>
        <w:jc w:val="both"/>
      </w:pPr>
      <w:r w:rsidRPr="00CA783B">
        <w:t xml:space="preserve">Организация внеурочной деятельности </w:t>
      </w:r>
      <w:r>
        <w:t>об</w:t>
      </w:r>
      <w:r w:rsidRPr="00CA783B">
        <w:t>уча</w:t>
      </w:r>
      <w:r>
        <w:t>ю</w:t>
      </w:r>
      <w:r w:rsidRPr="00CA783B">
        <w:t xml:space="preserve">щихся осуществляется учителями начальных классов, учителями-предметниками, педагогом-психологом, а также  педагогами   </w:t>
      </w:r>
      <w:r>
        <w:t xml:space="preserve">дополнительного образования и </w:t>
      </w:r>
      <w:r w:rsidRPr="00CA783B">
        <w:t>музыкальной школы. Образовательные программы внеурочной деятельности могут быть различных типов: комплексные, тематические, ориентированные на достижение результатов, по конкретным видам внеурочной деятельности, индивидуальные и др.</w:t>
      </w:r>
    </w:p>
    <w:p w:rsidR="0079500D" w:rsidRPr="00CA783B" w:rsidRDefault="0079500D" w:rsidP="008A588E">
      <w:pPr>
        <w:numPr>
          <w:ilvl w:val="0"/>
          <w:numId w:val="205"/>
        </w:numPr>
        <w:tabs>
          <w:tab w:val="clear" w:pos="720"/>
          <w:tab w:val="num" w:pos="0"/>
          <w:tab w:val="left" w:pos="567"/>
        </w:tabs>
        <w:ind w:left="0" w:firstLine="360"/>
        <w:jc w:val="both"/>
      </w:pPr>
      <w:r w:rsidRPr="00CA783B">
        <w:lastRenderedPageBreak/>
        <w:t>Комплексные образовательные программы предполагают последовательный переход от воспитательных результатовпервого уровня к результатам третьего уровня в различных видах внеурочной деятельности.</w:t>
      </w:r>
    </w:p>
    <w:p w:rsidR="0079500D" w:rsidRPr="00CA783B" w:rsidRDefault="0079500D" w:rsidP="008A588E">
      <w:pPr>
        <w:numPr>
          <w:ilvl w:val="0"/>
          <w:numId w:val="205"/>
        </w:numPr>
        <w:tabs>
          <w:tab w:val="clear" w:pos="720"/>
          <w:tab w:val="num" w:pos="0"/>
          <w:tab w:val="left" w:pos="567"/>
        </w:tabs>
        <w:ind w:left="0" w:firstLine="360"/>
        <w:jc w:val="both"/>
      </w:pPr>
      <w:r w:rsidRPr="00CA783B">
        <w:t> Тематические образовательные программы направлены на получение воспитательных результатов в определенном проблемном поле и используются при этом возможности различных видов внеурочной деятельности.</w:t>
      </w:r>
    </w:p>
    <w:p w:rsidR="0079500D" w:rsidRPr="00CA783B" w:rsidRDefault="0079500D" w:rsidP="008A588E">
      <w:pPr>
        <w:numPr>
          <w:ilvl w:val="0"/>
          <w:numId w:val="205"/>
        </w:numPr>
        <w:tabs>
          <w:tab w:val="clear" w:pos="720"/>
          <w:tab w:val="num" w:pos="0"/>
          <w:tab w:val="left" w:pos="567"/>
        </w:tabs>
        <w:ind w:left="0" w:firstLine="360"/>
        <w:jc w:val="both"/>
      </w:pPr>
      <w:r w:rsidRPr="00CA783B">
        <w:t> Образовательные программы, ориентированные на достижение результатов определенного уровня (первого, первого и второго, второго и третьего и т. д.), могут иметь возрастную привязку, например: 1-й класс — первый уровень, 2-3-й классы — второй уровень, 4-й класс — третий уровень и др.).</w:t>
      </w:r>
    </w:p>
    <w:p w:rsidR="0079500D" w:rsidRPr="00CA783B" w:rsidRDefault="0079500D" w:rsidP="008A588E">
      <w:pPr>
        <w:numPr>
          <w:ilvl w:val="0"/>
          <w:numId w:val="205"/>
        </w:numPr>
        <w:tabs>
          <w:tab w:val="clear" w:pos="720"/>
          <w:tab w:val="num" w:pos="0"/>
          <w:tab w:val="left" w:pos="567"/>
        </w:tabs>
        <w:ind w:left="0" w:firstLine="357"/>
        <w:jc w:val="both"/>
      </w:pPr>
      <w:r w:rsidRPr="00CA783B">
        <w:t>Образовательные программы по конкретным видам внеурочной деятельности - игровая, познавательная, спортивно-оздоровительная и др.</w:t>
      </w:r>
    </w:p>
    <w:p w:rsidR="0079500D" w:rsidRPr="00CA783B" w:rsidRDefault="0079500D" w:rsidP="008A588E">
      <w:pPr>
        <w:numPr>
          <w:ilvl w:val="0"/>
          <w:numId w:val="205"/>
        </w:numPr>
        <w:tabs>
          <w:tab w:val="clear" w:pos="720"/>
          <w:tab w:val="num" w:pos="0"/>
          <w:tab w:val="left" w:pos="567"/>
        </w:tabs>
        <w:ind w:left="0" w:firstLine="357"/>
        <w:jc w:val="both"/>
      </w:pPr>
      <w:r w:rsidRPr="00CA783B">
        <w:t>Возрастные образовательные программы могут соотноситься с возрастными категориями: для младших школьников и др.</w:t>
      </w:r>
    </w:p>
    <w:p w:rsidR="0079500D" w:rsidRPr="00CA783B" w:rsidRDefault="0079500D" w:rsidP="008A588E">
      <w:pPr>
        <w:numPr>
          <w:ilvl w:val="0"/>
          <w:numId w:val="205"/>
        </w:numPr>
        <w:tabs>
          <w:tab w:val="clear" w:pos="720"/>
          <w:tab w:val="num" w:pos="0"/>
          <w:tab w:val="left" w:pos="567"/>
        </w:tabs>
        <w:ind w:left="0" w:firstLine="357"/>
        <w:jc w:val="both"/>
      </w:pPr>
      <w:r w:rsidRPr="00CA783B">
        <w:t> Индивидуальные образовательные программы для обучающихся - программы для детей с неординарными способностями, особенностями состояния здоровья, развития.</w:t>
      </w:r>
    </w:p>
    <w:p w:rsidR="0079500D" w:rsidRPr="00CA783B" w:rsidRDefault="0079500D" w:rsidP="0079500D">
      <w:pPr>
        <w:ind w:firstLine="567"/>
        <w:jc w:val="both"/>
      </w:pPr>
      <w:r w:rsidRPr="00CA783B">
        <w:t>Образовательные программы  внеурочной деятельности, реализуемые в М</w:t>
      </w:r>
      <w:r>
        <w:t>Б</w:t>
      </w:r>
      <w:r w:rsidRPr="00CA783B">
        <w:t>ОУ</w:t>
      </w:r>
      <w:r w:rsidR="00793E86">
        <w:t xml:space="preserve"> «Сергеевскя СОШ ПМР»</w:t>
      </w:r>
      <w:r w:rsidRPr="00CA783B">
        <w:t xml:space="preserve">,  разработаны педагогами  </w:t>
      </w:r>
      <w:r>
        <w:t>МБОУ</w:t>
      </w:r>
      <w:r w:rsidR="00793E86">
        <w:t xml:space="preserve"> </w:t>
      </w:r>
      <w:r w:rsidR="00793E86" w:rsidRPr="00793E86">
        <w:t>«Сергеевскя СОШ ПМР»</w:t>
      </w:r>
      <w:r w:rsidRPr="00CA783B">
        <w:t xml:space="preserve">, музыкальной школы и педагогами  дополнительного образования в соответствии с требованиями к рабочим программам внеурочных занятий и утверждёнными  педагогическим советом </w:t>
      </w:r>
      <w:r>
        <w:t>МБОУ</w:t>
      </w:r>
      <w:r w:rsidR="00793E86">
        <w:t xml:space="preserve"> </w:t>
      </w:r>
      <w:r w:rsidR="00793E86" w:rsidRPr="00793E86">
        <w:t>«Сергеевскя СОШ ПМР»</w:t>
      </w:r>
    </w:p>
    <w:p w:rsidR="0079500D" w:rsidRPr="00CA783B" w:rsidRDefault="0079500D" w:rsidP="0079500D">
      <w:pPr>
        <w:jc w:val="both"/>
      </w:pPr>
      <w:r w:rsidRPr="00CA783B">
        <w:t>Программа внеурочной деятельности включает в себя следующие обязательные разделы:</w:t>
      </w:r>
    </w:p>
    <w:p w:rsidR="0079500D" w:rsidRPr="00CA783B" w:rsidRDefault="0079500D" w:rsidP="0079500D">
      <w:pPr>
        <w:ind w:firstLine="567"/>
        <w:jc w:val="both"/>
      </w:pPr>
      <w:r w:rsidRPr="00CA783B">
        <w:t>пояснительную записку, планируемые результаты освоения обучающимися программы внеурочной деятельности, учебно-тематический план, содержание, список литературы.</w:t>
      </w:r>
    </w:p>
    <w:p w:rsidR="0079500D" w:rsidRPr="00CA783B" w:rsidRDefault="0079500D" w:rsidP="0079500D">
      <w:pPr>
        <w:ind w:firstLine="567"/>
        <w:jc w:val="both"/>
      </w:pPr>
      <w:r w:rsidRPr="00CA783B">
        <w:t xml:space="preserve">В </w:t>
      </w:r>
      <w:r w:rsidRPr="00CA783B">
        <w:rPr>
          <w:iCs/>
        </w:rPr>
        <w:t>пояснительной записке</w:t>
      </w:r>
      <w:r w:rsidRPr="00CA783B">
        <w:t xml:space="preserve"> к программе внеурочной деятельности следует раскрыть: цели и задачи обучения, воспитания и развития детей по реализуемому  направлению внеурочной деятельности; соответствие содержания программы внеурочной деятельности цели и задачам основной образовательной программы, реализуемой в данном образовательном учреждении; связь содержания программы с учебными предметами (единство учебной и внеучебной деятельности); особенности реализации программы: форма, режим и место проведения занятий, виды деятельности; количество часов и их место в учебном плане </w:t>
      </w:r>
    </w:p>
    <w:p w:rsidR="0079500D" w:rsidRPr="00CA783B" w:rsidRDefault="0079500D" w:rsidP="0079500D">
      <w:pPr>
        <w:ind w:firstLine="567"/>
        <w:jc w:val="both"/>
      </w:pPr>
      <w:r w:rsidRPr="00CA783B">
        <w:rPr>
          <w:iCs/>
        </w:rPr>
        <w:t xml:space="preserve">Планируемые  результаты освоения обучающимися программы внеурочной деятельности </w:t>
      </w:r>
      <w:r w:rsidRPr="00CA783B">
        <w:t>представляют собой:  описание требований к знаниям и умениям, которые должен приобрести обучающийся в процессе занятий по программе; перечисление качеств личности, которые могут быть развиты у обучающихся в результате занятий данным видом деятельности; описание формы учета знаний, умений; системы контролирующих материалов (тестовых материалов) для оценки планируемых результатов освоения программы; описание формы подведения итогов.</w:t>
      </w:r>
    </w:p>
    <w:p w:rsidR="0079500D" w:rsidRPr="00CA783B" w:rsidRDefault="0079500D" w:rsidP="0079500D">
      <w:pPr>
        <w:ind w:firstLine="567"/>
        <w:jc w:val="both"/>
      </w:pPr>
      <w:r w:rsidRPr="00CA783B">
        <w:t xml:space="preserve">Основанием для выделения требований к уровню подготовки обучающихся выступает основная образовательная программа  </w:t>
      </w:r>
      <w:r>
        <w:t xml:space="preserve">МБОУ </w:t>
      </w:r>
      <w:r w:rsidR="00844AB2" w:rsidRPr="00844AB2">
        <w:t>«Сергеевская СОШ ПРМ»</w:t>
      </w:r>
      <w:r w:rsidRPr="00CA783B">
        <w:t>.</w:t>
      </w:r>
      <w:r w:rsidR="00844AB2">
        <w:t xml:space="preserve"> </w:t>
      </w:r>
      <w:r w:rsidRPr="00CA783B">
        <w:t>Система планируемых  результатов  даёт представление о том, какими именно универсальными учебными действиями - познавательными, личностными, регулятивными, коммуникативными, преломлёнными через специфику содержания программы внеурочной деятельности овладеют обучающиеся  в ходе ее реализации.</w:t>
      </w:r>
    </w:p>
    <w:p w:rsidR="0079500D" w:rsidRPr="00CA783B" w:rsidRDefault="0079500D" w:rsidP="0079500D">
      <w:pPr>
        <w:jc w:val="both"/>
      </w:pPr>
      <w:r w:rsidRPr="00CA783B">
        <w:rPr>
          <w:iCs/>
        </w:rPr>
        <w:t>Учебно-тематический план</w:t>
      </w:r>
      <w:r w:rsidRPr="00CA783B">
        <w:t xml:space="preserve"> программы целесообразно представлять в виде таблицы, которая содержит: перечень разделов, тем программы внеурочной деятельности по годам обучения; количество часов по каждой теме с разбивкой на теоретические и практические виды занятий.</w:t>
      </w:r>
      <w:r w:rsidRPr="00CA783B">
        <w:rPr>
          <w:iCs/>
        </w:rPr>
        <w:t>Содержание</w:t>
      </w:r>
      <w:r w:rsidRPr="00CA783B">
        <w:t xml:space="preserve"> программы раскрывается через краткое описание тем программы (теоретических и практических видов занятий).</w:t>
      </w:r>
    </w:p>
    <w:p w:rsidR="0079500D" w:rsidRDefault="0079500D" w:rsidP="0079500D">
      <w:pPr>
        <w:jc w:val="both"/>
      </w:pPr>
      <w:r w:rsidRPr="00CA783B">
        <w:rPr>
          <w:iCs/>
        </w:rPr>
        <w:lastRenderedPageBreak/>
        <w:t>Список литературы</w:t>
      </w:r>
      <w:r w:rsidRPr="00CA783B">
        <w:t xml:space="preserve"> может быть представлен в двух частях: список литературы для учителя и список литературы для обучающихся.Чередование учебной и внеурочной деятельности в рамках реализации основной образовательной программы начального общего образования определяет  </w:t>
      </w:r>
      <w:r>
        <w:t xml:space="preserve">МБОУ </w:t>
      </w:r>
      <w:r w:rsidR="00844AB2" w:rsidRPr="00844AB2">
        <w:t>«Сергеевская СОШ ПРМ»</w:t>
      </w:r>
    </w:p>
    <w:p w:rsidR="007760C9" w:rsidRDefault="0079500D" w:rsidP="00893D3B">
      <w:pPr>
        <w:ind w:firstLine="708"/>
        <w:jc w:val="both"/>
        <w:rPr>
          <w:b/>
        </w:rPr>
      </w:pPr>
      <w:r>
        <w:rPr>
          <w:rStyle w:val="3b"/>
          <w:rFonts w:eastAsiaTheme="minorEastAsia"/>
          <w:sz w:val="24"/>
          <w:szCs w:val="24"/>
        </w:rPr>
        <w:t>Внеурочные занятия в 1-ом классе</w:t>
      </w:r>
      <w:r w:rsidRPr="001E1E6F">
        <w:rPr>
          <w:rStyle w:val="3b"/>
          <w:rFonts w:eastAsiaTheme="minorEastAsia"/>
          <w:sz w:val="24"/>
          <w:szCs w:val="24"/>
        </w:rPr>
        <w:t xml:space="preserve"> проводятся в школе, после 45</w:t>
      </w:r>
      <w:r w:rsidRPr="001E1E6F">
        <w:rPr>
          <w:rStyle w:val="3b"/>
          <w:rFonts w:eastAsiaTheme="minorEastAsia"/>
          <w:sz w:val="24"/>
          <w:szCs w:val="24"/>
        </w:rPr>
        <w:softHyphen/>
        <w:t>минутной динамической паузы и обеда</w:t>
      </w:r>
      <w:r>
        <w:rPr>
          <w:rStyle w:val="3b"/>
          <w:rFonts w:eastAsiaTheme="minorEastAsia"/>
          <w:sz w:val="24"/>
          <w:szCs w:val="24"/>
        </w:rPr>
        <w:t>. Внеурочные занятия в 1 классе</w:t>
      </w:r>
      <w:r w:rsidRPr="001E1E6F">
        <w:rPr>
          <w:rStyle w:val="3b"/>
          <w:rFonts w:eastAsiaTheme="minorEastAsia"/>
          <w:sz w:val="24"/>
          <w:szCs w:val="24"/>
        </w:rPr>
        <w:t xml:space="preserve"> проводятся преимущественно с группой детей, сформированной на базе класса, во 2</w:t>
      </w:r>
      <w:r>
        <w:rPr>
          <w:rStyle w:val="3b"/>
          <w:rFonts w:eastAsiaTheme="minorEastAsia"/>
          <w:sz w:val="24"/>
          <w:szCs w:val="24"/>
        </w:rPr>
        <w:t xml:space="preserve">-4 классах - </w:t>
      </w:r>
      <w:r w:rsidRPr="001E1E6F">
        <w:rPr>
          <w:rStyle w:val="3b"/>
          <w:rFonts w:eastAsiaTheme="minorEastAsia"/>
          <w:sz w:val="24"/>
          <w:szCs w:val="24"/>
        </w:rPr>
        <w:t>с учётом выбора учеников и родителей, по отдельно составленному расписанию в расчёте 2 занятия с группой в день непосредственно в школе.Наполняемость групп при проведении вне</w:t>
      </w:r>
      <w:r>
        <w:rPr>
          <w:rStyle w:val="3b"/>
          <w:rFonts w:eastAsiaTheme="minorEastAsia"/>
          <w:sz w:val="24"/>
          <w:szCs w:val="24"/>
        </w:rPr>
        <w:t>урочных занятий составляет 15-20</w:t>
      </w:r>
      <w:r w:rsidRPr="001E1E6F">
        <w:rPr>
          <w:rStyle w:val="3b"/>
          <w:rFonts w:eastAsiaTheme="minorEastAsia"/>
          <w:sz w:val="24"/>
          <w:szCs w:val="24"/>
        </w:rPr>
        <w:t xml:space="preserve"> человек. Продолжительность занятия внеурочной деятельности в 1 классесоставляет 35 минут, если занятия спаренные - 70 минут с перерывом длительностью 10 минут для отдыха детей и проветривания помещений. Но при этом обязательно учитывается требования СанПиН 2.4.2.2821-10: «Длительность занятий зависит от возраста и вида деятельности. Продолжительность таких видов деятельности, как чтение, музыкальные занятия, рисование, лепка, рукоделие, тихие игры, должна составлять не более 50 м</w:t>
      </w:r>
      <w:r>
        <w:rPr>
          <w:rStyle w:val="3b"/>
          <w:rFonts w:eastAsiaTheme="minorEastAsia"/>
          <w:sz w:val="24"/>
          <w:szCs w:val="24"/>
        </w:rPr>
        <w:t>инут в день для обучающихся 1-</w:t>
      </w:r>
      <w:r w:rsidRPr="001E1E6F">
        <w:rPr>
          <w:rStyle w:val="3b"/>
          <w:rFonts w:eastAsiaTheme="minorEastAsia"/>
          <w:sz w:val="24"/>
          <w:szCs w:val="24"/>
        </w:rPr>
        <w:t>2 классов, и не более полутора часов в день - для остальных классов».</w:t>
      </w:r>
      <w:r w:rsidRPr="003471AA">
        <w:rPr>
          <w:rStyle w:val="3b"/>
          <w:rFonts w:eastAsiaTheme="minorEastAsia"/>
          <w:sz w:val="24"/>
          <w:szCs w:val="24"/>
        </w:rPr>
        <w:t>Общешкольные мероприятия по программе воспитательной системы включаются в общую годовую циклограмму и являются компонентом внеурочной деятельности. Подготовка к участию и участие в общешкольном мероприятии позволят ребенку овладевать универсальными способами деятельности (компетенциями) и демонстрировать уровень их развития. Участие ребенка в общешкольных делах осуществляется на добровольной основе, в соответствии с интересами и склонностями</w:t>
      </w:r>
      <w:r>
        <w:rPr>
          <w:rStyle w:val="3b"/>
          <w:rFonts w:eastAsiaTheme="minorEastAsia"/>
          <w:sz w:val="24"/>
          <w:szCs w:val="24"/>
        </w:rPr>
        <w:t>.</w:t>
      </w:r>
    </w:p>
    <w:p w:rsidR="00DB2CF0" w:rsidRDefault="00DB2CF0" w:rsidP="00DB2CF0">
      <w:pPr>
        <w:pStyle w:val="afff2"/>
        <w:spacing w:line="276" w:lineRule="auto"/>
        <w:jc w:val="both"/>
        <w:rPr>
          <w:rFonts w:ascii="Times New Roman" w:hAnsi="Times New Roman"/>
          <w:b/>
          <w:sz w:val="24"/>
          <w:szCs w:val="24"/>
        </w:rPr>
      </w:pPr>
    </w:p>
    <w:p w:rsidR="00DB2CF0" w:rsidRDefault="00DB2CF0" w:rsidP="00DB2CF0">
      <w:pPr>
        <w:pStyle w:val="afff2"/>
        <w:spacing w:line="276" w:lineRule="auto"/>
        <w:jc w:val="both"/>
        <w:rPr>
          <w:rFonts w:ascii="Times New Roman" w:hAnsi="Times New Roman"/>
          <w:b/>
          <w:sz w:val="24"/>
          <w:szCs w:val="24"/>
        </w:rPr>
      </w:pPr>
    </w:p>
    <w:p w:rsidR="006F5B79" w:rsidRPr="006F5B79" w:rsidRDefault="006F5B79" w:rsidP="006F5B79">
      <w:pPr>
        <w:pStyle w:val="afff2"/>
        <w:jc w:val="center"/>
        <w:rPr>
          <w:rFonts w:ascii="Times New Roman" w:hAnsi="Times New Roman"/>
          <w:b/>
        </w:rPr>
      </w:pPr>
      <w:r w:rsidRPr="006F5B79">
        <w:rPr>
          <w:rFonts w:ascii="Times New Roman" w:hAnsi="Times New Roman"/>
          <w:b/>
        </w:rPr>
        <w:t>План внеурочной деятельности</w:t>
      </w:r>
    </w:p>
    <w:p w:rsidR="006F5B79" w:rsidRPr="006F5B79" w:rsidRDefault="006F5B79" w:rsidP="006F5B79">
      <w:pPr>
        <w:pStyle w:val="afff2"/>
        <w:jc w:val="center"/>
        <w:rPr>
          <w:rFonts w:ascii="Times New Roman" w:hAnsi="Times New Roman"/>
        </w:rPr>
      </w:pPr>
      <w:bookmarkStart w:id="166" w:name="_GoBack"/>
      <w:bookmarkEnd w:id="166"/>
    </w:p>
    <w:tbl>
      <w:tblPr>
        <w:tblW w:w="8755" w:type="dxa"/>
        <w:tblCellMar>
          <w:left w:w="0" w:type="dxa"/>
          <w:right w:w="0" w:type="dxa"/>
        </w:tblCellMar>
        <w:tblLook w:val="04A0" w:firstRow="1" w:lastRow="0" w:firstColumn="1" w:lastColumn="0" w:noHBand="0" w:noVBand="1"/>
      </w:tblPr>
      <w:tblGrid>
        <w:gridCol w:w="2853"/>
        <w:gridCol w:w="2320"/>
        <w:gridCol w:w="889"/>
        <w:gridCol w:w="850"/>
        <w:gridCol w:w="851"/>
        <w:gridCol w:w="992"/>
      </w:tblGrid>
      <w:tr w:rsidR="006F5B79" w:rsidRPr="006F5B79" w:rsidTr="007F14D7">
        <w:tc>
          <w:tcPr>
            <w:tcW w:w="2853"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6F5B79" w:rsidRPr="006F5B79" w:rsidRDefault="006F5B79" w:rsidP="006F5B79">
            <w:pPr>
              <w:pStyle w:val="afff2"/>
              <w:jc w:val="both"/>
              <w:rPr>
                <w:rFonts w:ascii="Times New Roman" w:hAnsi="Times New Roman"/>
              </w:rPr>
            </w:pPr>
            <w:r w:rsidRPr="006F5B79">
              <w:rPr>
                <w:rFonts w:ascii="Times New Roman" w:hAnsi="Times New Roman"/>
              </w:rPr>
              <w:t>Направление внеурочной деятельности</w:t>
            </w:r>
          </w:p>
        </w:tc>
        <w:tc>
          <w:tcPr>
            <w:tcW w:w="2320" w:type="dxa"/>
            <w:vMerge w:val="restart"/>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6F5B79" w:rsidRPr="006F5B79" w:rsidRDefault="006F5B79" w:rsidP="006F5B79">
            <w:pPr>
              <w:pStyle w:val="afff2"/>
              <w:jc w:val="both"/>
              <w:rPr>
                <w:rFonts w:ascii="Times New Roman" w:hAnsi="Times New Roman"/>
              </w:rPr>
            </w:pPr>
            <w:r w:rsidRPr="006F5B79">
              <w:rPr>
                <w:rFonts w:ascii="Times New Roman" w:hAnsi="Times New Roman"/>
              </w:rPr>
              <w:t>Реализуемая программа</w:t>
            </w:r>
          </w:p>
        </w:tc>
        <w:tc>
          <w:tcPr>
            <w:tcW w:w="3582" w:type="dxa"/>
            <w:gridSpan w:val="4"/>
            <w:tcBorders>
              <w:top w:val="single" w:sz="8" w:space="0" w:color="000000"/>
              <w:left w:val="nil"/>
              <w:bottom w:val="single" w:sz="8" w:space="0" w:color="000000"/>
              <w:right w:val="single" w:sz="4" w:space="0" w:color="auto"/>
            </w:tcBorders>
            <w:tcMar>
              <w:top w:w="0" w:type="dxa"/>
              <w:left w:w="108" w:type="dxa"/>
              <w:bottom w:w="0" w:type="dxa"/>
              <w:right w:w="108" w:type="dxa"/>
            </w:tcMar>
            <w:hideMark/>
          </w:tcPr>
          <w:p w:rsidR="006F5B79" w:rsidRPr="006F5B79" w:rsidRDefault="006F5B79" w:rsidP="006F5B79">
            <w:pPr>
              <w:pStyle w:val="afff2"/>
              <w:jc w:val="both"/>
              <w:rPr>
                <w:rFonts w:ascii="Times New Roman" w:hAnsi="Times New Roman"/>
              </w:rPr>
            </w:pPr>
            <w:r w:rsidRPr="006F5B79">
              <w:rPr>
                <w:rFonts w:ascii="Times New Roman" w:hAnsi="Times New Roman"/>
              </w:rPr>
              <w:t>Количество часов  по классам</w:t>
            </w:r>
          </w:p>
        </w:tc>
      </w:tr>
      <w:tr w:rsidR="006F5B79" w:rsidRPr="006F5B79" w:rsidTr="007F14D7">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6F5B79" w:rsidRPr="006F5B79" w:rsidRDefault="006F5B79" w:rsidP="006F5B79">
            <w:pPr>
              <w:pStyle w:val="afff2"/>
              <w:jc w:val="both"/>
              <w:rPr>
                <w:rFonts w:ascii="Times New Roman" w:hAnsi="Times New Roman"/>
              </w:rPr>
            </w:pPr>
          </w:p>
        </w:tc>
        <w:tc>
          <w:tcPr>
            <w:tcW w:w="0" w:type="auto"/>
            <w:vMerge/>
            <w:tcBorders>
              <w:top w:val="single" w:sz="8" w:space="0" w:color="000000"/>
              <w:left w:val="nil"/>
              <w:bottom w:val="single" w:sz="8" w:space="0" w:color="000000"/>
              <w:right w:val="single" w:sz="8" w:space="0" w:color="000000"/>
            </w:tcBorders>
            <w:vAlign w:val="center"/>
            <w:hideMark/>
          </w:tcPr>
          <w:p w:rsidR="006F5B79" w:rsidRPr="006F5B79" w:rsidRDefault="006F5B79" w:rsidP="006F5B79">
            <w:pPr>
              <w:pStyle w:val="afff2"/>
              <w:jc w:val="both"/>
              <w:rPr>
                <w:rFonts w:ascii="Times New Roman" w:hAnsi="Times New Roman"/>
              </w:rPr>
            </w:pPr>
          </w:p>
        </w:tc>
        <w:tc>
          <w:tcPr>
            <w:tcW w:w="889" w:type="dxa"/>
            <w:tcBorders>
              <w:top w:val="nil"/>
              <w:left w:val="nil"/>
              <w:bottom w:val="single" w:sz="8" w:space="0" w:color="000000"/>
              <w:right w:val="single" w:sz="8" w:space="0" w:color="000000"/>
            </w:tcBorders>
            <w:tcMar>
              <w:top w:w="0" w:type="dxa"/>
              <w:left w:w="108" w:type="dxa"/>
              <w:bottom w:w="0" w:type="dxa"/>
              <w:right w:w="108" w:type="dxa"/>
            </w:tcMar>
            <w:hideMark/>
          </w:tcPr>
          <w:p w:rsidR="006F5B79" w:rsidRPr="006F5B79" w:rsidRDefault="006F5B79" w:rsidP="006F5B79">
            <w:pPr>
              <w:pStyle w:val="afff2"/>
              <w:jc w:val="both"/>
              <w:rPr>
                <w:rFonts w:ascii="Times New Roman" w:hAnsi="Times New Roman"/>
              </w:rPr>
            </w:pPr>
            <w:r w:rsidRPr="006F5B79">
              <w:rPr>
                <w:rFonts w:ascii="Times New Roman" w:hAnsi="Times New Roman"/>
                <w:lang w:val="en-US"/>
              </w:rPr>
              <w:t>I</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6F5B79" w:rsidRPr="006F5B79" w:rsidRDefault="006F5B79" w:rsidP="006F5B79">
            <w:pPr>
              <w:pStyle w:val="afff2"/>
              <w:jc w:val="both"/>
              <w:rPr>
                <w:rFonts w:ascii="Times New Roman" w:hAnsi="Times New Roman"/>
                <w:lang w:val="en-US"/>
              </w:rPr>
            </w:pPr>
            <w:r w:rsidRPr="006F5B79">
              <w:rPr>
                <w:rFonts w:ascii="Times New Roman" w:hAnsi="Times New Roman"/>
                <w:lang w:val="en-US"/>
              </w:rPr>
              <w:t>II</w:t>
            </w:r>
          </w:p>
        </w:tc>
        <w:tc>
          <w:tcPr>
            <w:tcW w:w="851" w:type="dxa"/>
            <w:tcBorders>
              <w:top w:val="nil"/>
              <w:left w:val="nil"/>
              <w:bottom w:val="single" w:sz="8" w:space="0" w:color="000000"/>
              <w:right w:val="single" w:sz="8" w:space="0" w:color="000000"/>
            </w:tcBorders>
            <w:tcMar>
              <w:top w:w="0" w:type="dxa"/>
              <w:left w:w="108" w:type="dxa"/>
              <w:bottom w:w="0" w:type="dxa"/>
              <w:right w:w="108" w:type="dxa"/>
            </w:tcMar>
            <w:hideMark/>
          </w:tcPr>
          <w:p w:rsidR="006F5B79" w:rsidRPr="006F5B79" w:rsidRDefault="006F5B79" w:rsidP="006F5B79">
            <w:pPr>
              <w:pStyle w:val="afff2"/>
              <w:jc w:val="both"/>
              <w:rPr>
                <w:rFonts w:ascii="Times New Roman" w:hAnsi="Times New Roman"/>
                <w:lang w:val="en-US"/>
              </w:rPr>
            </w:pPr>
            <w:r w:rsidRPr="006F5B79">
              <w:rPr>
                <w:rFonts w:ascii="Times New Roman" w:hAnsi="Times New Roman"/>
                <w:lang w:val="en-US"/>
              </w:rPr>
              <w:t>III</w:t>
            </w:r>
          </w:p>
        </w:tc>
        <w:tc>
          <w:tcPr>
            <w:tcW w:w="992" w:type="dxa"/>
            <w:tcBorders>
              <w:top w:val="nil"/>
              <w:left w:val="nil"/>
              <w:bottom w:val="single" w:sz="8" w:space="0" w:color="000000"/>
              <w:right w:val="single" w:sz="4" w:space="0" w:color="auto"/>
            </w:tcBorders>
            <w:tcMar>
              <w:top w:w="0" w:type="dxa"/>
              <w:left w:w="108" w:type="dxa"/>
              <w:bottom w:w="0" w:type="dxa"/>
              <w:right w:w="108" w:type="dxa"/>
            </w:tcMar>
            <w:hideMark/>
          </w:tcPr>
          <w:p w:rsidR="006F5B79" w:rsidRPr="006F5B79" w:rsidRDefault="006F5B79" w:rsidP="006F5B79">
            <w:pPr>
              <w:pStyle w:val="afff2"/>
              <w:jc w:val="both"/>
              <w:rPr>
                <w:rFonts w:ascii="Times New Roman" w:hAnsi="Times New Roman"/>
              </w:rPr>
            </w:pPr>
            <w:r w:rsidRPr="006F5B79">
              <w:rPr>
                <w:rFonts w:ascii="Times New Roman" w:hAnsi="Times New Roman"/>
                <w:lang w:val="en-US"/>
              </w:rPr>
              <w:t>IV</w:t>
            </w:r>
          </w:p>
        </w:tc>
      </w:tr>
      <w:tr w:rsidR="006F5B79" w:rsidRPr="006F5B79" w:rsidTr="007F14D7">
        <w:tc>
          <w:tcPr>
            <w:tcW w:w="285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F5B79" w:rsidRPr="006F5B79" w:rsidRDefault="006F5B79" w:rsidP="006F5B79">
            <w:pPr>
              <w:pStyle w:val="afff2"/>
              <w:jc w:val="both"/>
              <w:rPr>
                <w:rFonts w:ascii="Times New Roman" w:hAnsi="Times New Roman"/>
              </w:rPr>
            </w:pPr>
            <w:r w:rsidRPr="006F5B79">
              <w:rPr>
                <w:rFonts w:ascii="Times New Roman" w:hAnsi="Times New Roman"/>
              </w:rPr>
              <w:t>Общеинтеллектуальное</w:t>
            </w:r>
          </w:p>
        </w:tc>
        <w:tc>
          <w:tcPr>
            <w:tcW w:w="2320" w:type="dxa"/>
            <w:tcBorders>
              <w:top w:val="nil"/>
              <w:left w:val="nil"/>
              <w:bottom w:val="single" w:sz="8" w:space="0" w:color="000000"/>
              <w:right w:val="single" w:sz="8" w:space="0" w:color="000000"/>
            </w:tcBorders>
            <w:tcMar>
              <w:top w:w="0" w:type="dxa"/>
              <w:left w:w="108" w:type="dxa"/>
              <w:bottom w:w="0" w:type="dxa"/>
              <w:right w:w="108" w:type="dxa"/>
            </w:tcMar>
            <w:hideMark/>
          </w:tcPr>
          <w:p w:rsidR="006F5B79" w:rsidRPr="006F5B79" w:rsidRDefault="006F5B79" w:rsidP="006F5B79">
            <w:pPr>
              <w:pStyle w:val="afff2"/>
              <w:jc w:val="both"/>
              <w:rPr>
                <w:rFonts w:ascii="Times New Roman" w:hAnsi="Times New Roman"/>
              </w:rPr>
            </w:pPr>
            <w:r w:rsidRPr="006F5B79">
              <w:rPr>
                <w:rFonts w:ascii="Times New Roman" w:hAnsi="Times New Roman"/>
              </w:rPr>
              <w:t>Межпредметный элективный курс «Основы проектной и исследовательской деятельности»</w:t>
            </w:r>
          </w:p>
        </w:tc>
        <w:tc>
          <w:tcPr>
            <w:tcW w:w="889" w:type="dxa"/>
            <w:tcBorders>
              <w:top w:val="nil"/>
              <w:left w:val="nil"/>
              <w:bottom w:val="single" w:sz="8" w:space="0" w:color="000000"/>
              <w:right w:val="single" w:sz="8" w:space="0" w:color="000000"/>
            </w:tcBorders>
            <w:tcMar>
              <w:top w:w="0" w:type="dxa"/>
              <w:left w:w="108" w:type="dxa"/>
              <w:bottom w:w="0" w:type="dxa"/>
              <w:right w:w="108" w:type="dxa"/>
            </w:tcMar>
            <w:hideMark/>
          </w:tcPr>
          <w:p w:rsidR="006F5B79" w:rsidRPr="006F5B79" w:rsidRDefault="006F5B79" w:rsidP="006F5B79">
            <w:pPr>
              <w:pStyle w:val="afff2"/>
              <w:jc w:val="both"/>
              <w:rPr>
                <w:rFonts w:ascii="Times New Roman" w:hAnsi="Times New Roman"/>
              </w:rPr>
            </w:pPr>
            <w:r w:rsidRPr="006F5B79">
              <w:rPr>
                <w:rFonts w:ascii="Times New Roman" w:hAnsi="Times New Roman"/>
              </w:rPr>
              <w:t> 1</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6F5B79" w:rsidRPr="006F5B79" w:rsidRDefault="006F5B79" w:rsidP="006F5B79">
            <w:pPr>
              <w:pStyle w:val="afff2"/>
              <w:jc w:val="both"/>
              <w:rPr>
                <w:rFonts w:ascii="Times New Roman" w:hAnsi="Times New Roman"/>
              </w:rPr>
            </w:pPr>
            <w:r w:rsidRPr="006F5B79">
              <w:rPr>
                <w:rFonts w:ascii="Times New Roman" w:hAnsi="Times New Roman"/>
              </w:rPr>
              <w:t>1</w:t>
            </w:r>
          </w:p>
        </w:tc>
        <w:tc>
          <w:tcPr>
            <w:tcW w:w="851" w:type="dxa"/>
            <w:tcBorders>
              <w:top w:val="nil"/>
              <w:left w:val="nil"/>
              <w:bottom w:val="single" w:sz="8" w:space="0" w:color="000000"/>
              <w:right w:val="single" w:sz="8" w:space="0" w:color="000000"/>
            </w:tcBorders>
            <w:tcMar>
              <w:top w:w="0" w:type="dxa"/>
              <w:left w:w="108" w:type="dxa"/>
              <w:bottom w:w="0" w:type="dxa"/>
              <w:right w:w="108" w:type="dxa"/>
            </w:tcMar>
            <w:hideMark/>
          </w:tcPr>
          <w:p w:rsidR="006F5B79" w:rsidRPr="006F5B79" w:rsidRDefault="006F5B79" w:rsidP="006F5B79">
            <w:pPr>
              <w:pStyle w:val="afff2"/>
              <w:jc w:val="both"/>
              <w:rPr>
                <w:rFonts w:ascii="Times New Roman" w:hAnsi="Times New Roman"/>
              </w:rPr>
            </w:pPr>
            <w:r w:rsidRPr="006F5B79">
              <w:rPr>
                <w:rFonts w:ascii="Times New Roman" w:hAnsi="Times New Roman"/>
              </w:rPr>
              <w:t>1</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6F5B79" w:rsidRPr="006F5B79" w:rsidRDefault="006F5B79" w:rsidP="006F5B79">
            <w:pPr>
              <w:pStyle w:val="afff2"/>
              <w:jc w:val="both"/>
              <w:rPr>
                <w:rFonts w:ascii="Times New Roman" w:hAnsi="Times New Roman"/>
              </w:rPr>
            </w:pPr>
            <w:r w:rsidRPr="006F5B79">
              <w:rPr>
                <w:rFonts w:ascii="Times New Roman" w:hAnsi="Times New Roman"/>
              </w:rPr>
              <w:t>1</w:t>
            </w:r>
          </w:p>
        </w:tc>
      </w:tr>
      <w:tr w:rsidR="006F5B79" w:rsidRPr="006F5B79" w:rsidTr="007F14D7">
        <w:trPr>
          <w:trHeight w:val="625"/>
        </w:trPr>
        <w:tc>
          <w:tcPr>
            <w:tcW w:w="285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F5B79" w:rsidRPr="006F5B79" w:rsidRDefault="006F5B79" w:rsidP="006F5B79">
            <w:pPr>
              <w:pStyle w:val="afff2"/>
              <w:jc w:val="both"/>
              <w:rPr>
                <w:rFonts w:ascii="Times New Roman" w:hAnsi="Times New Roman"/>
              </w:rPr>
            </w:pPr>
            <w:r w:rsidRPr="006F5B79">
              <w:rPr>
                <w:rFonts w:ascii="Times New Roman" w:hAnsi="Times New Roman"/>
              </w:rPr>
              <w:t>Общекультурное</w:t>
            </w:r>
          </w:p>
        </w:tc>
        <w:tc>
          <w:tcPr>
            <w:tcW w:w="2320" w:type="dxa"/>
            <w:tcBorders>
              <w:top w:val="nil"/>
              <w:left w:val="nil"/>
              <w:bottom w:val="single" w:sz="8" w:space="0" w:color="000000"/>
              <w:right w:val="single" w:sz="8" w:space="0" w:color="000000"/>
            </w:tcBorders>
            <w:tcMar>
              <w:top w:w="0" w:type="dxa"/>
              <w:left w:w="108" w:type="dxa"/>
              <w:bottom w:w="0" w:type="dxa"/>
              <w:right w:w="108" w:type="dxa"/>
            </w:tcMar>
            <w:hideMark/>
          </w:tcPr>
          <w:p w:rsidR="006F5B79" w:rsidRPr="006F5B79" w:rsidRDefault="006F5B79" w:rsidP="006F5B79">
            <w:pPr>
              <w:pStyle w:val="afff2"/>
              <w:jc w:val="both"/>
              <w:rPr>
                <w:rFonts w:ascii="Times New Roman" w:hAnsi="Times New Roman"/>
              </w:rPr>
            </w:pPr>
            <w:r w:rsidRPr="006F5B79">
              <w:rPr>
                <w:rFonts w:ascii="Times New Roman" w:hAnsi="Times New Roman"/>
                <w:bCs/>
              </w:rPr>
              <w:t>Кружок «Пластилиновый мир»</w:t>
            </w:r>
          </w:p>
        </w:tc>
        <w:tc>
          <w:tcPr>
            <w:tcW w:w="889" w:type="dxa"/>
            <w:tcBorders>
              <w:top w:val="nil"/>
              <w:left w:val="nil"/>
              <w:bottom w:val="single" w:sz="8" w:space="0" w:color="000000"/>
              <w:right w:val="single" w:sz="8" w:space="0" w:color="000000"/>
            </w:tcBorders>
            <w:tcMar>
              <w:top w:w="0" w:type="dxa"/>
              <w:left w:w="108" w:type="dxa"/>
              <w:bottom w:w="0" w:type="dxa"/>
              <w:right w:w="108" w:type="dxa"/>
            </w:tcMar>
            <w:hideMark/>
          </w:tcPr>
          <w:p w:rsidR="006F5B79" w:rsidRPr="006F5B79" w:rsidRDefault="006F5B79" w:rsidP="006F5B79">
            <w:pPr>
              <w:pStyle w:val="afff2"/>
              <w:jc w:val="both"/>
              <w:rPr>
                <w:rFonts w:ascii="Times New Roman" w:hAnsi="Times New Roman"/>
              </w:rPr>
            </w:pPr>
            <w:r w:rsidRPr="006F5B79">
              <w:rPr>
                <w:rFonts w:ascii="Times New Roman" w:hAnsi="Times New Roman"/>
              </w:rPr>
              <w:t>1</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6F5B79" w:rsidRPr="006F5B79" w:rsidRDefault="006F5B79" w:rsidP="006F5B79">
            <w:pPr>
              <w:pStyle w:val="afff2"/>
              <w:jc w:val="both"/>
              <w:rPr>
                <w:rFonts w:ascii="Times New Roman" w:hAnsi="Times New Roman"/>
              </w:rPr>
            </w:pPr>
            <w:r w:rsidRPr="006F5B79">
              <w:rPr>
                <w:rFonts w:ascii="Times New Roman" w:hAnsi="Times New Roman"/>
              </w:rPr>
              <w:t>1</w:t>
            </w:r>
          </w:p>
        </w:tc>
        <w:tc>
          <w:tcPr>
            <w:tcW w:w="851" w:type="dxa"/>
            <w:tcBorders>
              <w:top w:val="nil"/>
              <w:left w:val="nil"/>
              <w:bottom w:val="single" w:sz="8" w:space="0" w:color="000000"/>
              <w:right w:val="single" w:sz="8" w:space="0" w:color="000000"/>
            </w:tcBorders>
            <w:tcMar>
              <w:top w:w="0" w:type="dxa"/>
              <w:left w:w="108" w:type="dxa"/>
              <w:bottom w:w="0" w:type="dxa"/>
              <w:right w:w="108" w:type="dxa"/>
            </w:tcMar>
            <w:hideMark/>
          </w:tcPr>
          <w:p w:rsidR="006F5B79" w:rsidRPr="006F5B79" w:rsidRDefault="006F5B79" w:rsidP="006F5B79">
            <w:pPr>
              <w:pStyle w:val="afff2"/>
              <w:jc w:val="both"/>
              <w:rPr>
                <w:rFonts w:ascii="Times New Roman" w:hAnsi="Times New Roman"/>
              </w:rPr>
            </w:pPr>
            <w:r w:rsidRPr="006F5B79">
              <w:rPr>
                <w:rFonts w:ascii="Times New Roman" w:hAnsi="Times New Roman"/>
              </w:rPr>
              <w:t>1</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6F5B79" w:rsidRPr="006F5B79" w:rsidRDefault="006F5B79" w:rsidP="006F5B79">
            <w:pPr>
              <w:pStyle w:val="afff2"/>
              <w:jc w:val="both"/>
              <w:rPr>
                <w:rFonts w:ascii="Times New Roman" w:hAnsi="Times New Roman"/>
              </w:rPr>
            </w:pPr>
            <w:r w:rsidRPr="006F5B79">
              <w:rPr>
                <w:rFonts w:ascii="Times New Roman" w:hAnsi="Times New Roman"/>
              </w:rPr>
              <w:t>1</w:t>
            </w:r>
          </w:p>
        </w:tc>
      </w:tr>
      <w:tr w:rsidR="006F5B79" w:rsidRPr="006F5B79" w:rsidTr="007F14D7">
        <w:trPr>
          <w:gridAfter w:val="5"/>
          <w:wAfter w:w="5902" w:type="dxa"/>
          <w:trHeight w:val="344"/>
        </w:trPr>
        <w:tc>
          <w:tcPr>
            <w:tcW w:w="2853" w:type="dxa"/>
            <w:vMerge w:val="restar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F5B79" w:rsidRPr="006F5B79" w:rsidRDefault="006F5B79" w:rsidP="006F5B79">
            <w:pPr>
              <w:pStyle w:val="afff2"/>
              <w:jc w:val="both"/>
              <w:rPr>
                <w:rFonts w:ascii="Times New Roman" w:hAnsi="Times New Roman"/>
              </w:rPr>
            </w:pPr>
            <w:r w:rsidRPr="006F5B79">
              <w:rPr>
                <w:rFonts w:ascii="Times New Roman" w:hAnsi="Times New Roman"/>
              </w:rPr>
              <w:t>Духовно - нравственное</w:t>
            </w:r>
          </w:p>
        </w:tc>
      </w:tr>
      <w:tr w:rsidR="006F5B79" w:rsidRPr="006F5B79" w:rsidTr="007F14D7">
        <w:tc>
          <w:tcPr>
            <w:tcW w:w="0" w:type="auto"/>
            <w:vMerge/>
            <w:tcBorders>
              <w:top w:val="nil"/>
              <w:left w:val="single" w:sz="8" w:space="0" w:color="000000"/>
              <w:bottom w:val="single" w:sz="8" w:space="0" w:color="000000"/>
              <w:right w:val="single" w:sz="8" w:space="0" w:color="000000"/>
            </w:tcBorders>
            <w:vAlign w:val="center"/>
            <w:hideMark/>
          </w:tcPr>
          <w:p w:rsidR="006F5B79" w:rsidRPr="006F5B79" w:rsidRDefault="006F5B79" w:rsidP="006F5B79">
            <w:pPr>
              <w:pStyle w:val="afff2"/>
              <w:jc w:val="both"/>
              <w:rPr>
                <w:rFonts w:ascii="Times New Roman" w:hAnsi="Times New Roman"/>
              </w:rPr>
            </w:pPr>
          </w:p>
        </w:tc>
        <w:tc>
          <w:tcPr>
            <w:tcW w:w="2320" w:type="dxa"/>
            <w:tcBorders>
              <w:top w:val="nil"/>
              <w:left w:val="nil"/>
              <w:bottom w:val="single" w:sz="8" w:space="0" w:color="000000"/>
              <w:right w:val="single" w:sz="8" w:space="0" w:color="000000"/>
            </w:tcBorders>
            <w:tcMar>
              <w:top w:w="0" w:type="dxa"/>
              <w:left w:w="108" w:type="dxa"/>
              <w:bottom w:w="0" w:type="dxa"/>
              <w:right w:w="108" w:type="dxa"/>
            </w:tcMar>
            <w:hideMark/>
          </w:tcPr>
          <w:p w:rsidR="006F5B79" w:rsidRPr="006F5B79" w:rsidRDefault="006F5B79" w:rsidP="006F5B79">
            <w:pPr>
              <w:pStyle w:val="afff2"/>
              <w:jc w:val="both"/>
              <w:rPr>
                <w:rFonts w:ascii="Times New Roman" w:hAnsi="Times New Roman"/>
              </w:rPr>
            </w:pPr>
            <w:r w:rsidRPr="006F5B79">
              <w:rPr>
                <w:rFonts w:ascii="Times New Roman" w:hAnsi="Times New Roman"/>
              </w:rPr>
              <w:t>Основы духовно-нравственной культуры народов России</w:t>
            </w:r>
          </w:p>
        </w:tc>
        <w:tc>
          <w:tcPr>
            <w:tcW w:w="889" w:type="dxa"/>
            <w:tcBorders>
              <w:top w:val="nil"/>
              <w:left w:val="nil"/>
              <w:bottom w:val="single" w:sz="8" w:space="0" w:color="000000"/>
              <w:right w:val="single" w:sz="8" w:space="0" w:color="000000"/>
            </w:tcBorders>
            <w:tcMar>
              <w:top w:w="0" w:type="dxa"/>
              <w:left w:w="108" w:type="dxa"/>
              <w:bottom w:w="0" w:type="dxa"/>
              <w:right w:w="108" w:type="dxa"/>
            </w:tcMar>
            <w:hideMark/>
          </w:tcPr>
          <w:p w:rsidR="006F5B79" w:rsidRPr="006F5B79" w:rsidRDefault="006F5B79" w:rsidP="006F5B79">
            <w:pPr>
              <w:pStyle w:val="afff2"/>
              <w:jc w:val="both"/>
              <w:rPr>
                <w:rFonts w:ascii="Times New Roman" w:hAnsi="Times New Roman"/>
              </w:rPr>
            </w:pPr>
            <w:r w:rsidRPr="006F5B79">
              <w:rPr>
                <w:rFonts w:ascii="Times New Roman" w:hAnsi="Times New Roman"/>
              </w:rPr>
              <w:t> 1</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6F5B79" w:rsidRPr="006F5B79" w:rsidRDefault="006F5B79" w:rsidP="006F5B79">
            <w:pPr>
              <w:pStyle w:val="afff2"/>
              <w:jc w:val="both"/>
              <w:rPr>
                <w:rFonts w:ascii="Times New Roman" w:hAnsi="Times New Roman"/>
              </w:rPr>
            </w:pPr>
            <w:r w:rsidRPr="006F5B79">
              <w:rPr>
                <w:rFonts w:ascii="Times New Roman" w:hAnsi="Times New Roman"/>
              </w:rPr>
              <w:t>1</w:t>
            </w:r>
          </w:p>
        </w:tc>
        <w:tc>
          <w:tcPr>
            <w:tcW w:w="851" w:type="dxa"/>
            <w:tcBorders>
              <w:top w:val="nil"/>
              <w:left w:val="nil"/>
              <w:bottom w:val="single" w:sz="8" w:space="0" w:color="000000"/>
              <w:right w:val="single" w:sz="8" w:space="0" w:color="000000"/>
            </w:tcBorders>
            <w:tcMar>
              <w:top w:w="0" w:type="dxa"/>
              <w:left w:w="108" w:type="dxa"/>
              <w:bottom w:w="0" w:type="dxa"/>
              <w:right w:w="108" w:type="dxa"/>
            </w:tcMar>
            <w:hideMark/>
          </w:tcPr>
          <w:p w:rsidR="006F5B79" w:rsidRPr="006F5B79" w:rsidRDefault="006F5B79" w:rsidP="006F5B79">
            <w:pPr>
              <w:pStyle w:val="afff2"/>
              <w:jc w:val="both"/>
              <w:rPr>
                <w:rFonts w:ascii="Times New Roman" w:hAnsi="Times New Roman"/>
              </w:rPr>
            </w:pPr>
            <w:r w:rsidRPr="006F5B79">
              <w:rPr>
                <w:rFonts w:ascii="Times New Roman" w:hAnsi="Times New Roman"/>
              </w:rPr>
              <w:t>1</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6F5B79" w:rsidRPr="006F5B79" w:rsidRDefault="006F5B79" w:rsidP="006F5B79">
            <w:pPr>
              <w:pStyle w:val="afff2"/>
              <w:jc w:val="both"/>
              <w:rPr>
                <w:rFonts w:ascii="Times New Roman" w:hAnsi="Times New Roman"/>
              </w:rPr>
            </w:pPr>
          </w:p>
        </w:tc>
      </w:tr>
      <w:tr w:rsidR="006F5B79" w:rsidRPr="006F5B79" w:rsidTr="007F14D7">
        <w:tc>
          <w:tcPr>
            <w:tcW w:w="0" w:type="auto"/>
            <w:vMerge/>
            <w:tcBorders>
              <w:top w:val="nil"/>
              <w:left w:val="single" w:sz="8" w:space="0" w:color="000000"/>
              <w:bottom w:val="single" w:sz="8" w:space="0" w:color="000000"/>
              <w:right w:val="single" w:sz="8" w:space="0" w:color="000000"/>
            </w:tcBorders>
            <w:vAlign w:val="center"/>
            <w:hideMark/>
          </w:tcPr>
          <w:p w:rsidR="006F5B79" w:rsidRPr="006F5B79" w:rsidRDefault="006F5B79" w:rsidP="006F5B79">
            <w:pPr>
              <w:pStyle w:val="afff2"/>
              <w:jc w:val="both"/>
              <w:rPr>
                <w:rFonts w:ascii="Times New Roman" w:hAnsi="Times New Roman"/>
              </w:rPr>
            </w:pPr>
          </w:p>
        </w:tc>
        <w:tc>
          <w:tcPr>
            <w:tcW w:w="2320" w:type="dxa"/>
            <w:tcBorders>
              <w:top w:val="nil"/>
              <w:left w:val="nil"/>
              <w:bottom w:val="single" w:sz="8" w:space="0" w:color="000000"/>
              <w:right w:val="single" w:sz="8" w:space="0" w:color="000000"/>
            </w:tcBorders>
            <w:tcMar>
              <w:top w:w="0" w:type="dxa"/>
              <w:left w:w="108" w:type="dxa"/>
              <w:bottom w:w="0" w:type="dxa"/>
              <w:right w:w="108" w:type="dxa"/>
            </w:tcMar>
            <w:hideMark/>
          </w:tcPr>
          <w:p w:rsidR="006F5B79" w:rsidRPr="006F5B79" w:rsidRDefault="006F5B79" w:rsidP="006F5B79">
            <w:pPr>
              <w:pStyle w:val="afff2"/>
              <w:jc w:val="both"/>
              <w:rPr>
                <w:rFonts w:ascii="Times New Roman" w:hAnsi="Times New Roman"/>
              </w:rPr>
            </w:pPr>
            <w:r w:rsidRPr="006F5B79">
              <w:rPr>
                <w:rFonts w:ascii="Times New Roman" w:hAnsi="Times New Roman"/>
              </w:rPr>
              <w:t>Кружок «Азбука добра»</w:t>
            </w:r>
          </w:p>
        </w:tc>
        <w:tc>
          <w:tcPr>
            <w:tcW w:w="889" w:type="dxa"/>
            <w:tcBorders>
              <w:top w:val="nil"/>
              <w:left w:val="nil"/>
              <w:bottom w:val="single" w:sz="8" w:space="0" w:color="000000"/>
              <w:right w:val="single" w:sz="8" w:space="0" w:color="000000"/>
            </w:tcBorders>
            <w:tcMar>
              <w:top w:w="0" w:type="dxa"/>
              <w:left w:w="108" w:type="dxa"/>
              <w:bottom w:w="0" w:type="dxa"/>
              <w:right w:w="108" w:type="dxa"/>
            </w:tcMar>
            <w:hideMark/>
          </w:tcPr>
          <w:p w:rsidR="006F5B79" w:rsidRPr="006F5B79" w:rsidRDefault="006F5B79" w:rsidP="006F5B79">
            <w:pPr>
              <w:pStyle w:val="afff2"/>
              <w:jc w:val="both"/>
              <w:rPr>
                <w:rFonts w:ascii="Times New Roman" w:hAnsi="Times New Roman"/>
              </w:rPr>
            </w:pPr>
            <w:r w:rsidRPr="006F5B79">
              <w:rPr>
                <w:rFonts w:ascii="Times New Roman" w:hAnsi="Times New Roman"/>
              </w:rPr>
              <w:t>1</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6F5B79" w:rsidRPr="006F5B79" w:rsidRDefault="006F5B79" w:rsidP="006F5B79">
            <w:pPr>
              <w:pStyle w:val="afff2"/>
              <w:jc w:val="both"/>
              <w:rPr>
                <w:rFonts w:ascii="Times New Roman" w:hAnsi="Times New Roman"/>
              </w:rPr>
            </w:pPr>
            <w:r w:rsidRPr="006F5B79">
              <w:rPr>
                <w:rFonts w:ascii="Times New Roman" w:hAnsi="Times New Roman"/>
              </w:rPr>
              <w:t>1</w:t>
            </w:r>
          </w:p>
        </w:tc>
        <w:tc>
          <w:tcPr>
            <w:tcW w:w="851" w:type="dxa"/>
            <w:tcBorders>
              <w:top w:val="nil"/>
              <w:left w:val="nil"/>
              <w:bottom w:val="single" w:sz="8" w:space="0" w:color="000000"/>
              <w:right w:val="single" w:sz="8" w:space="0" w:color="000000"/>
            </w:tcBorders>
            <w:tcMar>
              <w:top w:w="0" w:type="dxa"/>
              <w:left w:w="108" w:type="dxa"/>
              <w:bottom w:w="0" w:type="dxa"/>
              <w:right w:w="108" w:type="dxa"/>
            </w:tcMar>
            <w:hideMark/>
          </w:tcPr>
          <w:p w:rsidR="006F5B79" w:rsidRPr="006F5B79" w:rsidRDefault="006F5B79" w:rsidP="006F5B79">
            <w:pPr>
              <w:pStyle w:val="afff2"/>
              <w:jc w:val="both"/>
              <w:rPr>
                <w:rFonts w:ascii="Times New Roman" w:hAnsi="Times New Roman"/>
              </w:rPr>
            </w:pPr>
            <w:r w:rsidRPr="006F5B79">
              <w:rPr>
                <w:rFonts w:ascii="Times New Roman" w:hAnsi="Times New Roman"/>
              </w:rPr>
              <w:t>1</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6F5B79" w:rsidRPr="006F5B79" w:rsidRDefault="006F5B79" w:rsidP="006F5B79">
            <w:pPr>
              <w:pStyle w:val="afff2"/>
              <w:jc w:val="both"/>
              <w:rPr>
                <w:rFonts w:ascii="Times New Roman" w:hAnsi="Times New Roman"/>
              </w:rPr>
            </w:pPr>
            <w:r w:rsidRPr="006F5B79">
              <w:rPr>
                <w:rFonts w:ascii="Times New Roman" w:hAnsi="Times New Roman"/>
              </w:rPr>
              <w:t>1</w:t>
            </w:r>
          </w:p>
        </w:tc>
      </w:tr>
      <w:tr w:rsidR="006F5B79" w:rsidRPr="006F5B79" w:rsidTr="007F14D7">
        <w:tc>
          <w:tcPr>
            <w:tcW w:w="0" w:type="auto"/>
            <w:tcBorders>
              <w:top w:val="nil"/>
              <w:left w:val="single" w:sz="8" w:space="0" w:color="000000"/>
              <w:bottom w:val="single" w:sz="8" w:space="0" w:color="000000"/>
              <w:right w:val="single" w:sz="8" w:space="0" w:color="000000"/>
            </w:tcBorders>
            <w:vAlign w:val="center"/>
            <w:hideMark/>
          </w:tcPr>
          <w:p w:rsidR="006F5B79" w:rsidRPr="006F5B79" w:rsidRDefault="006F5B79" w:rsidP="006F5B79">
            <w:pPr>
              <w:pStyle w:val="afff2"/>
              <w:jc w:val="both"/>
              <w:rPr>
                <w:rFonts w:ascii="Times New Roman" w:hAnsi="Times New Roman"/>
              </w:rPr>
            </w:pPr>
            <w:r w:rsidRPr="006F5B79">
              <w:rPr>
                <w:rFonts w:ascii="Times New Roman" w:hAnsi="Times New Roman"/>
              </w:rPr>
              <w:t>Социальное</w:t>
            </w:r>
          </w:p>
        </w:tc>
        <w:tc>
          <w:tcPr>
            <w:tcW w:w="2320" w:type="dxa"/>
            <w:tcBorders>
              <w:top w:val="nil"/>
              <w:left w:val="nil"/>
              <w:bottom w:val="single" w:sz="8" w:space="0" w:color="000000"/>
              <w:right w:val="single" w:sz="8" w:space="0" w:color="000000"/>
            </w:tcBorders>
            <w:tcMar>
              <w:top w:w="0" w:type="dxa"/>
              <w:left w:w="108" w:type="dxa"/>
              <w:bottom w:w="0" w:type="dxa"/>
              <w:right w:w="108" w:type="dxa"/>
            </w:tcMar>
            <w:hideMark/>
          </w:tcPr>
          <w:p w:rsidR="006F5B79" w:rsidRPr="006F5B79" w:rsidRDefault="006F5B79" w:rsidP="006F5B79">
            <w:pPr>
              <w:pStyle w:val="afff2"/>
              <w:jc w:val="both"/>
              <w:rPr>
                <w:rFonts w:ascii="Times New Roman" w:hAnsi="Times New Roman"/>
              </w:rPr>
            </w:pPr>
            <w:r w:rsidRPr="006F5B79">
              <w:rPr>
                <w:rFonts w:ascii="Times New Roman" w:hAnsi="Times New Roman"/>
              </w:rPr>
              <w:t>Кружок «Акварельки»</w:t>
            </w:r>
          </w:p>
        </w:tc>
        <w:tc>
          <w:tcPr>
            <w:tcW w:w="889" w:type="dxa"/>
            <w:tcBorders>
              <w:top w:val="nil"/>
              <w:left w:val="nil"/>
              <w:bottom w:val="single" w:sz="8" w:space="0" w:color="000000"/>
              <w:right w:val="single" w:sz="8" w:space="0" w:color="000000"/>
            </w:tcBorders>
            <w:tcMar>
              <w:top w:w="0" w:type="dxa"/>
              <w:left w:w="108" w:type="dxa"/>
              <w:bottom w:w="0" w:type="dxa"/>
              <w:right w:w="108" w:type="dxa"/>
            </w:tcMar>
            <w:hideMark/>
          </w:tcPr>
          <w:p w:rsidR="006F5B79" w:rsidRPr="006F5B79" w:rsidRDefault="006F5B79" w:rsidP="006F5B79">
            <w:pPr>
              <w:pStyle w:val="afff2"/>
              <w:jc w:val="both"/>
              <w:rPr>
                <w:rFonts w:ascii="Times New Roman" w:hAnsi="Times New Roman"/>
              </w:rPr>
            </w:pPr>
            <w:r w:rsidRPr="006F5B79">
              <w:rPr>
                <w:rFonts w:ascii="Times New Roman" w:hAnsi="Times New Roman"/>
              </w:rPr>
              <w:t>1</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6F5B79" w:rsidRPr="006F5B79" w:rsidRDefault="006F5B79" w:rsidP="006F5B79">
            <w:pPr>
              <w:pStyle w:val="afff2"/>
              <w:jc w:val="both"/>
              <w:rPr>
                <w:rFonts w:ascii="Times New Roman" w:hAnsi="Times New Roman"/>
              </w:rPr>
            </w:pPr>
            <w:r w:rsidRPr="006F5B79">
              <w:rPr>
                <w:rFonts w:ascii="Times New Roman" w:hAnsi="Times New Roman"/>
              </w:rPr>
              <w:t>1</w:t>
            </w:r>
          </w:p>
        </w:tc>
        <w:tc>
          <w:tcPr>
            <w:tcW w:w="851" w:type="dxa"/>
            <w:tcBorders>
              <w:top w:val="nil"/>
              <w:left w:val="nil"/>
              <w:bottom w:val="single" w:sz="8" w:space="0" w:color="000000"/>
              <w:right w:val="single" w:sz="8" w:space="0" w:color="000000"/>
            </w:tcBorders>
            <w:tcMar>
              <w:top w:w="0" w:type="dxa"/>
              <w:left w:w="108" w:type="dxa"/>
              <w:bottom w:w="0" w:type="dxa"/>
              <w:right w:w="108" w:type="dxa"/>
            </w:tcMar>
            <w:hideMark/>
          </w:tcPr>
          <w:p w:rsidR="006F5B79" w:rsidRPr="006F5B79" w:rsidRDefault="006F5B79" w:rsidP="006F5B79">
            <w:pPr>
              <w:pStyle w:val="afff2"/>
              <w:jc w:val="both"/>
              <w:rPr>
                <w:rFonts w:ascii="Times New Roman" w:hAnsi="Times New Roman"/>
              </w:rPr>
            </w:pPr>
            <w:r w:rsidRPr="006F5B79">
              <w:rPr>
                <w:rFonts w:ascii="Times New Roman" w:hAnsi="Times New Roman"/>
              </w:rPr>
              <w:t>1</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6F5B79" w:rsidRPr="006F5B79" w:rsidRDefault="006F5B79" w:rsidP="006F5B79">
            <w:pPr>
              <w:pStyle w:val="afff2"/>
              <w:jc w:val="both"/>
              <w:rPr>
                <w:rFonts w:ascii="Times New Roman" w:hAnsi="Times New Roman"/>
              </w:rPr>
            </w:pPr>
            <w:r w:rsidRPr="006F5B79">
              <w:rPr>
                <w:rFonts w:ascii="Times New Roman" w:hAnsi="Times New Roman"/>
              </w:rPr>
              <w:t>1</w:t>
            </w:r>
          </w:p>
        </w:tc>
      </w:tr>
      <w:tr w:rsidR="006F5B79" w:rsidRPr="006F5B79" w:rsidTr="007F14D7">
        <w:tc>
          <w:tcPr>
            <w:tcW w:w="285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F5B79" w:rsidRPr="006F5B79" w:rsidRDefault="006F5B79" w:rsidP="006F5B79">
            <w:pPr>
              <w:pStyle w:val="afff2"/>
              <w:jc w:val="both"/>
              <w:rPr>
                <w:rFonts w:ascii="Times New Roman" w:hAnsi="Times New Roman"/>
              </w:rPr>
            </w:pPr>
            <w:r w:rsidRPr="006F5B79">
              <w:rPr>
                <w:rFonts w:ascii="Times New Roman" w:hAnsi="Times New Roman"/>
              </w:rPr>
              <w:t>Спортивно - оздоровительное</w:t>
            </w:r>
          </w:p>
        </w:tc>
        <w:tc>
          <w:tcPr>
            <w:tcW w:w="2320" w:type="dxa"/>
            <w:tcBorders>
              <w:top w:val="nil"/>
              <w:left w:val="nil"/>
              <w:bottom w:val="single" w:sz="8" w:space="0" w:color="000000"/>
              <w:right w:val="single" w:sz="8" w:space="0" w:color="000000"/>
            </w:tcBorders>
            <w:tcMar>
              <w:top w:w="0" w:type="dxa"/>
              <w:left w:w="108" w:type="dxa"/>
              <w:bottom w:w="0" w:type="dxa"/>
              <w:right w:w="108" w:type="dxa"/>
            </w:tcMar>
            <w:hideMark/>
          </w:tcPr>
          <w:p w:rsidR="006F5B79" w:rsidRPr="006F5B79" w:rsidRDefault="006F5B79" w:rsidP="006F5B79">
            <w:pPr>
              <w:pStyle w:val="afff2"/>
              <w:jc w:val="both"/>
              <w:rPr>
                <w:rFonts w:ascii="Times New Roman" w:hAnsi="Times New Roman"/>
              </w:rPr>
            </w:pPr>
            <w:r w:rsidRPr="006F5B79">
              <w:rPr>
                <w:rFonts w:ascii="Times New Roman" w:hAnsi="Times New Roman"/>
              </w:rPr>
              <w:t>Кружок «Здоровей-ка»</w:t>
            </w:r>
          </w:p>
        </w:tc>
        <w:tc>
          <w:tcPr>
            <w:tcW w:w="889" w:type="dxa"/>
            <w:tcBorders>
              <w:top w:val="nil"/>
              <w:left w:val="nil"/>
              <w:bottom w:val="single" w:sz="8" w:space="0" w:color="000000"/>
              <w:right w:val="single" w:sz="8" w:space="0" w:color="000000"/>
            </w:tcBorders>
            <w:tcMar>
              <w:top w:w="0" w:type="dxa"/>
              <w:left w:w="108" w:type="dxa"/>
              <w:bottom w:w="0" w:type="dxa"/>
              <w:right w:w="108" w:type="dxa"/>
            </w:tcMar>
            <w:hideMark/>
          </w:tcPr>
          <w:p w:rsidR="006F5B79" w:rsidRPr="006F5B79" w:rsidRDefault="006F5B79" w:rsidP="006F5B79">
            <w:pPr>
              <w:pStyle w:val="afff2"/>
              <w:jc w:val="both"/>
              <w:rPr>
                <w:rFonts w:ascii="Times New Roman" w:hAnsi="Times New Roman"/>
              </w:rPr>
            </w:pPr>
            <w:r w:rsidRPr="006F5B79">
              <w:rPr>
                <w:rFonts w:ascii="Times New Roman" w:hAnsi="Times New Roman"/>
              </w:rPr>
              <w:t>1</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6F5B79" w:rsidRPr="006F5B79" w:rsidRDefault="006F5B79" w:rsidP="006F5B79">
            <w:pPr>
              <w:pStyle w:val="afff2"/>
              <w:jc w:val="both"/>
              <w:rPr>
                <w:rFonts w:ascii="Times New Roman" w:hAnsi="Times New Roman"/>
              </w:rPr>
            </w:pPr>
            <w:r w:rsidRPr="006F5B79">
              <w:rPr>
                <w:rFonts w:ascii="Times New Roman" w:hAnsi="Times New Roman"/>
              </w:rPr>
              <w:t>1</w:t>
            </w:r>
          </w:p>
        </w:tc>
        <w:tc>
          <w:tcPr>
            <w:tcW w:w="851" w:type="dxa"/>
            <w:tcBorders>
              <w:top w:val="nil"/>
              <w:left w:val="nil"/>
              <w:bottom w:val="single" w:sz="8" w:space="0" w:color="000000"/>
              <w:right w:val="single" w:sz="8" w:space="0" w:color="000000"/>
            </w:tcBorders>
            <w:tcMar>
              <w:top w:w="0" w:type="dxa"/>
              <w:left w:w="108" w:type="dxa"/>
              <w:bottom w:w="0" w:type="dxa"/>
              <w:right w:w="108" w:type="dxa"/>
            </w:tcMar>
            <w:hideMark/>
          </w:tcPr>
          <w:p w:rsidR="006F5B79" w:rsidRPr="006F5B79" w:rsidRDefault="006F5B79" w:rsidP="006F5B79">
            <w:pPr>
              <w:pStyle w:val="afff2"/>
              <w:jc w:val="both"/>
              <w:rPr>
                <w:rFonts w:ascii="Times New Roman" w:hAnsi="Times New Roman"/>
              </w:rPr>
            </w:pPr>
            <w:r w:rsidRPr="006F5B79">
              <w:rPr>
                <w:rFonts w:ascii="Times New Roman" w:hAnsi="Times New Roman"/>
              </w:rPr>
              <w:t>1</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6F5B79" w:rsidRPr="006F5B79" w:rsidRDefault="006F5B79" w:rsidP="006F5B79">
            <w:pPr>
              <w:pStyle w:val="afff2"/>
              <w:jc w:val="both"/>
              <w:rPr>
                <w:rFonts w:ascii="Times New Roman" w:hAnsi="Times New Roman"/>
              </w:rPr>
            </w:pPr>
            <w:r w:rsidRPr="006F5B79">
              <w:rPr>
                <w:rFonts w:ascii="Times New Roman" w:hAnsi="Times New Roman"/>
                <w:lang w:val="en-US"/>
              </w:rPr>
              <w:t>1</w:t>
            </w:r>
          </w:p>
        </w:tc>
      </w:tr>
      <w:tr w:rsidR="006F5B79" w:rsidRPr="006F5B79" w:rsidTr="007F14D7">
        <w:tc>
          <w:tcPr>
            <w:tcW w:w="285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6F5B79" w:rsidRPr="006F5B79" w:rsidRDefault="006F5B79" w:rsidP="006F5B79">
            <w:pPr>
              <w:pStyle w:val="afff2"/>
              <w:jc w:val="both"/>
              <w:rPr>
                <w:rFonts w:ascii="Times New Roman" w:hAnsi="Times New Roman"/>
              </w:rPr>
            </w:pPr>
            <w:r w:rsidRPr="006F5B79">
              <w:rPr>
                <w:rFonts w:ascii="Times New Roman" w:hAnsi="Times New Roman"/>
              </w:rPr>
              <w:t>ИТОГО</w:t>
            </w:r>
          </w:p>
        </w:tc>
        <w:tc>
          <w:tcPr>
            <w:tcW w:w="2320" w:type="dxa"/>
            <w:tcBorders>
              <w:top w:val="nil"/>
              <w:left w:val="nil"/>
              <w:bottom w:val="single" w:sz="8" w:space="0" w:color="000000"/>
              <w:right w:val="single" w:sz="8" w:space="0" w:color="000000"/>
            </w:tcBorders>
            <w:tcMar>
              <w:top w:w="0" w:type="dxa"/>
              <w:left w:w="108" w:type="dxa"/>
              <w:bottom w:w="0" w:type="dxa"/>
              <w:right w:w="108" w:type="dxa"/>
            </w:tcMar>
            <w:hideMark/>
          </w:tcPr>
          <w:p w:rsidR="006F5B79" w:rsidRPr="006F5B79" w:rsidRDefault="006F5B79" w:rsidP="006F5B79">
            <w:pPr>
              <w:pStyle w:val="afff2"/>
              <w:jc w:val="both"/>
              <w:rPr>
                <w:rFonts w:ascii="Times New Roman" w:hAnsi="Times New Roman"/>
              </w:rPr>
            </w:pPr>
            <w:r w:rsidRPr="006F5B79">
              <w:rPr>
                <w:rFonts w:ascii="Times New Roman" w:hAnsi="Times New Roman"/>
              </w:rPr>
              <w:t> </w:t>
            </w:r>
          </w:p>
        </w:tc>
        <w:tc>
          <w:tcPr>
            <w:tcW w:w="889" w:type="dxa"/>
            <w:tcBorders>
              <w:top w:val="nil"/>
              <w:left w:val="nil"/>
              <w:bottom w:val="single" w:sz="8" w:space="0" w:color="000000"/>
              <w:right w:val="single" w:sz="8" w:space="0" w:color="000000"/>
            </w:tcBorders>
            <w:tcMar>
              <w:top w:w="0" w:type="dxa"/>
              <w:left w:w="108" w:type="dxa"/>
              <w:bottom w:w="0" w:type="dxa"/>
              <w:right w:w="108" w:type="dxa"/>
            </w:tcMar>
            <w:hideMark/>
          </w:tcPr>
          <w:p w:rsidR="006F5B79" w:rsidRPr="006F5B79" w:rsidRDefault="006F5B79" w:rsidP="006F5B79">
            <w:pPr>
              <w:pStyle w:val="afff2"/>
              <w:jc w:val="both"/>
              <w:rPr>
                <w:rFonts w:ascii="Times New Roman" w:hAnsi="Times New Roman"/>
              </w:rPr>
            </w:pPr>
            <w:r w:rsidRPr="006F5B79">
              <w:rPr>
                <w:rFonts w:ascii="Times New Roman" w:hAnsi="Times New Roman"/>
              </w:rPr>
              <w:t>6</w:t>
            </w:r>
          </w:p>
        </w:tc>
        <w:tc>
          <w:tcPr>
            <w:tcW w:w="850" w:type="dxa"/>
            <w:tcBorders>
              <w:top w:val="nil"/>
              <w:left w:val="nil"/>
              <w:bottom w:val="single" w:sz="8" w:space="0" w:color="000000"/>
              <w:right w:val="single" w:sz="8" w:space="0" w:color="000000"/>
            </w:tcBorders>
            <w:tcMar>
              <w:top w:w="0" w:type="dxa"/>
              <w:left w:w="108" w:type="dxa"/>
              <w:bottom w:w="0" w:type="dxa"/>
              <w:right w:w="108" w:type="dxa"/>
            </w:tcMar>
            <w:hideMark/>
          </w:tcPr>
          <w:p w:rsidR="006F5B79" w:rsidRPr="006F5B79" w:rsidRDefault="006F5B79" w:rsidP="006F5B79">
            <w:pPr>
              <w:pStyle w:val="afff2"/>
              <w:jc w:val="both"/>
              <w:rPr>
                <w:rFonts w:ascii="Times New Roman" w:hAnsi="Times New Roman"/>
              </w:rPr>
            </w:pPr>
            <w:r w:rsidRPr="006F5B79">
              <w:rPr>
                <w:rFonts w:ascii="Times New Roman" w:hAnsi="Times New Roman"/>
              </w:rPr>
              <w:t>6</w:t>
            </w:r>
          </w:p>
        </w:tc>
        <w:tc>
          <w:tcPr>
            <w:tcW w:w="851" w:type="dxa"/>
            <w:tcBorders>
              <w:top w:val="nil"/>
              <w:left w:val="nil"/>
              <w:bottom w:val="single" w:sz="8" w:space="0" w:color="000000"/>
              <w:right w:val="single" w:sz="8" w:space="0" w:color="000000"/>
            </w:tcBorders>
            <w:tcMar>
              <w:top w:w="0" w:type="dxa"/>
              <w:left w:w="108" w:type="dxa"/>
              <w:bottom w:w="0" w:type="dxa"/>
              <w:right w:w="108" w:type="dxa"/>
            </w:tcMar>
            <w:hideMark/>
          </w:tcPr>
          <w:p w:rsidR="006F5B79" w:rsidRPr="006F5B79" w:rsidRDefault="006F5B79" w:rsidP="006F5B79">
            <w:pPr>
              <w:pStyle w:val="afff2"/>
              <w:jc w:val="both"/>
              <w:rPr>
                <w:rFonts w:ascii="Times New Roman" w:hAnsi="Times New Roman"/>
              </w:rPr>
            </w:pPr>
            <w:r w:rsidRPr="006F5B79">
              <w:rPr>
                <w:rFonts w:ascii="Times New Roman" w:hAnsi="Times New Roman"/>
              </w:rPr>
              <w:t>6</w:t>
            </w:r>
          </w:p>
        </w:tc>
        <w:tc>
          <w:tcPr>
            <w:tcW w:w="992" w:type="dxa"/>
            <w:tcBorders>
              <w:top w:val="nil"/>
              <w:left w:val="nil"/>
              <w:bottom w:val="single" w:sz="8" w:space="0" w:color="000000"/>
              <w:right w:val="single" w:sz="8" w:space="0" w:color="000000"/>
            </w:tcBorders>
            <w:tcMar>
              <w:top w:w="0" w:type="dxa"/>
              <w:left w:w="108" w:type="dxa"/>
              <w:bottom w:w="0" w:type="dxa"/>
              <w:right w:w="108" w:type="dxa"/>
            </w:tcMar>
            <w:hideMark/>
          </w:tcPr>
          <w:p w:rsidR="006F5B79" w:rsidRPr="006F5B79" w:rsidRDefault="006F5B79" w:rsidP="006F5B79">
            <w:pPr>
              <w:pStyle w:val="afff2"/>
              <w:jc w:val="both"/>
              <w:rPr>
                <w:rFonts w:ascii="Times New Roman" w:hAnsi="Times New Roman"/>
              </w:rPr>
            </w:pPr>
            <w:r w:rsidRPr="006F5B79">
              <w:rPr>
                <w:rFonts w:ascii="Times New Roman" w:hAnsi="Times New Roman"/>
              </w:rPr>
              <w:t>5</w:t>
            </w:r>
          </w:p>
        </w:tc>
      </w:tr>
    </w:tbl>
    <w:p w:rsidR="00DB2CF0" w:rsidRDefault="00DB2CF0" w:rsidP="00DB2CF0">
      <w:pPr>
        <w:pStyle w:val="afff2"/>
        <w:spacing w:line="276" w:lineRule="auto"/>
        <w:jc w:val="both"/>
        <w:rPr>
          <w:rFonts w:ascii="Times New Roman" w:hAnsi="Times New Roman"/>
          <w:b/>
          <w:sz w:val="24"/>
          <w:szCs w:val="24"/>
        </w:rPr>
      </w:pPr>
    </w:p>
    <w:p w:rsidR="00DB2CF0" w:rsidRDefault="00DB2CF0" w:rsidP="00DB2CF0">
      <w:pPr>
        <w:rPr>
          <w:lang w:eastAsia="en-US"/>
        </w:rPr>
      </w:pPr>
    </w:p>
    <w:p w:rsidR="00E20F55" w:rsidRDefault="00E20F55" w:rsidP="00DB2CF0">
      <w:pPr>
        <w:tabs>
          <w:tab w:val="left" w:pos="3765"/>
        </w:tabs>
        <w:jc w:val="center"/>
        <w:rPr>
          <w:b/>
          <w:sz w:val="28"/>
          <w:szCs w:val="28"/>
          <w:lang w:eastAsia="en-US"/>
        </w:rPr>
      </w:pPr>
    </w:p>
    <w:p w:rsidR="00DB2CF0" w:rsidRPr="00632D32" w:rsidRDefault="00DB2CF0" w:rsidP="00DB2CF0">
      <w:pPr>
        <w:tabs>
          <w:tab w:val="left" w:pos="3765"/>
        </w:tabs>
        <w:jc w:val="center"/>
        <w:rPr>
          <w:b/>
          <w:sz w:val="28"/>
          <w:szCs w:val="28"/>
          <w:lang w:eastAsia="en-US"/>
        </w:rPr>
      </w:pPr>
      <w:r w:rsidRPr="00632D32">
        <w:rPr>
          <w:b/>
          <w:sz w:val="28"/>
          <w:szCs w:val="28"/>
          <w:lang w:eastAsia="en-US"/>
        </w:rPr>
        <w:lastRenderedPageBreak/>
        <w:t>Планируемые результаты освоения внеурочной деятельности.</w:t>
      </w:r>
    </w:p>
    <w:p w:rsidR="00DB2CF0" w:rsidRPr="00632D32" w:rsidRDefault="00DB2CF0" w:rsidP="00DB2CF0">
      <w:pPr>
        <w:tabs>
          <w:tab w:val="left" w:pos="3765"/>
        </w:tabs>
        <w:jc w:val="center"/>
        <w:rPr>
          <w:b/>
          <w:lang w:eastAsia="en-US"/>
        </w:rPr>
      </w:pPr>
    </w:p>
    <w:p w:rsidR="00DB2CF0" w:rsidRPr="00632D32" w:rsidRDefault="00DB2CF0" w:rsidP="00DB2CF0">
      <w:pPr>
        <w:pStyle w:val="afff7"/>
        <w:ind w:left="0" w:firstLine="992"/>
        <w:rPr>
          <w:b/>
          <w:bCs/>
        </w:rPr>
      </w:pPr>
      <w:r w:rsidRPr="00632D32">
        <w:rPr>
          <w:i/>
        </w:rPr>
        <w:t>1. Личностные универсальные учебные действия</w:t>
      </w:r>
      <w:r w:rsidRPr="00632D32">
        <w:t xml:space="preserve">,обеспечивающие ценностно-смысловую ориентацию учащихся в окружающем мире: </w:t>
      </w:r>
    </w:p>
    <w:p w:rsidR="00DB2CF0" w:rsidRPr="00632D32" w:rsidRDefault="00DB2CF0" w:rsidP="00DB2CF0">
      <w:pPr>
        <w:pStyle w:val="afff7"/>
        <w:ind w:left="0" w:firstLine="900"/>
        <w:rPr>
          <w:b/>
          <w:bCs/>
        </w:rPr>
      </w:pPr>
      <w:r w:rsidRPr="00632D32">
        <w:t>-    анализировать влияние современного человека на природу, приводить примеры зависимости благополучия жизни людей от состояния природы родного края;</w:t>
      </w:r>
    </w:p>
    <w:p w:rsidR="00DB2CF0" w:rsidRPr="00632D32" w:rsidRDefault="00DB2CF0" w:rsidP="00417420">
      <w:pPr>
        <w:pStyle w:val="311"/>
        <w:numPr>
          <w:ilvl w:val="0"/>
          <w:numId w:val="230"/>
        </w:numPr>
        <w:tabs>
          <w:tab w:val="clear" w:pos="720"/>
          <w:tab w:val="left" w:pos="1260"/>
          <w:tab w:val="num" w:pos="1968"/>
        </w:tabs>
        <w:ind w:left="0" w:firstLine="900"/>
        <w:rPr>
          <w:sz w:val="24"/>
        </w:rPr>
      </w:pPr>
      <w:r w:rsidRPr="00632D32">
        <w:rPr>
          <w:sz w:val="24"/>
        </w:rPr>
        <w:t>объяснять правила поведения в различных ситуациях. Оценивать характер своего поведения в природе, поступки по отношению к природе других людей. Моделировать ситуации по сохранению природы родного края и ее защите;</w:t>
      </w:r>
    </w:p>
    <w:p w:rsidR="00DB2CF0" w:rsidRPr="00632D32" w:rsidRDefault="00DB2CF0" w:rsidP="00DB2CF0">
      <w:pPr>
        <w:pStyle w:val="afff7"/>
        <w:ind w:left="0" w:firstLine="992"/>
        <w:rPr>
          <w:b/>
        </w:rPr>
      </w:pPr>
      <w:r w:rsidRPr="00632D32">
        <w:rPr>
          <w:i/>
        </w:rPr>
        <w:t>2. Регулятивные универсальные учебные действия,</w:t>
      </w:r>
      <w:r w:rsidRPr="00632D32">
        <w:t xml:space="preserve"> обеспечивающие организацию учащимся своей учебной деятельности:</w:t>
      </w:r>
    </w:p>
    <w:p w:rsidR="00DB2CF0" w:rsidRPr="00632D32" w:rsidRDefault="00DB2CF0" w:rsidP="00DB2CF0">
      <w:pPr>
        <w:ind w:firstLine="709"/>
        <w:jc w:val="both"/>
      </w:pPr>
      <w:r w:rsidRPr="00632D32">
        <w:t xml:space="preserve">-  ставить цель и задачи к собственной деятельности (на основе соотнесения того, что уже известно и усвоено учащимся, и того, что еще неизвестно); </w:t>
      </w:r>
    </w:p>
    <w:p w:rsidR="00DB2CF0" w:rsidRPr="00632D32" w:rsidRDefault="00DB2CF0" w:rsidP="00DB2CF0">
      <w:pPr>
        <w:ind w:firstLine="709"/>
        <w:jc w:val="both"/>
      </w:pPr>
      <w:r w:rsidRPr="00632D32">
        <w:t>-  составлять план исследований и проектов по заданной теме и определять последовательность собственных действий;</w:t>
      </w:r>
    </w:p>
    <w:p w:rsidR="00DB2CF0" w:rsidRPr="00632D32" w:rsidRDefault="00DB2CF0" w:rsidP="00DB2CF0">
      <w:pPr>
        <w:ind w:firstLine="709"/>
        <w:jc w:val="both"/>
      </w:pPr>
      <w:r w:rsidRPr="00632D32">
        <w:t xml:space="preserve">- вносить необходимые дополнения и коррективы в план и способ действия в случае расхождения с предлагаемым эталоном; </w:t>
      </w:r>
    </w:p>
    <w:p w:rsidR="00DB2CF0" w:rsidRPr="00632D32" w:rsidRDefault="00DB2CF0" w:rsidP="00DB2CF0">
      <w:pPr>
        <w:ind w:firstLine="709"/>
        <w:jc w:val="both"/>
      </w:pPr>
      <w:r w:rsidRPr="00632D32">
        <w:t xml:space="preserve">-  оценивать собственные знания и умения; </w:t>
      </w:r>
    </w:p>
    <w:p w:rsidR="00DB2CF0" w:rsidRPr="00632D32" w:rsidRDefault="00DB2CF0" w:rsidP="00DB2CF0">
      <w:pPr>
        <w:ind w:firstLine="709"/>
        <w:jc w:val="both"/>
      </w:pPr>
      <w:r w:rsidRPr="00632D32">
        <w:t xml:space="preserve">-  доводить дело до конца. </w:t>
      </w:r>
    </w:p>
    <w:p w:rsidR="00DB2CF0" w:rsidRPr="00632D32" w:rsidRDefault="00DB2CF0" w:rsidP="00DB2CF0">
      <w:pPr>
        <w:pStyle w:val="afff7"/>
        <w:ind w:left="0" w:firstLine="709"/>
        <w:rPr>
          <w:b/>
          <w:bCs/>
        </w:rPr>
      </w:pPr>
      <w:r w:rsidRPr="00632D32">
        <w:rPr>
          <w:i/>
        </w:rPr>
        <w:t xml:space="preserve">3. Познавательные универсальные учебные действия, </w:t>
      </w:r>
      <w:r w:rsidRPr="00632D32">
        <w:t>включающие общеучебные, логические действия постановки и решения проблем:</w:t>
      </w:r>
    </w:p>
    <w:p w:rsidR="00DB2CF0" w:rsidRPr="00632D32" w:rsidRDefault="00DB2CF0" w:rsidP="00417420">
      <w:pPr>
        <w:pStyle w:val="311"/>
        <w:numPr>
          <w:ilvl w:val="0"/>
          <w:numId w:val="230"/>
        </w:numPr>
        <w:tabs>
          <w:tab w:val="clear" w:pos="720"/>
          <w:tab w:val="left" w:pos="0"/>
          <w:tab w:val="num" w:pos="1968"/>
        </w:tabs>
        <w:ind w:left="0" w:firstLine="900"/>
        <w:rPr>
          <w:sz w:val="24"/>
        </w:rPr>
      </w:pPr>
      <w:r w:rsidRPr="00632D32">
        <w:rPr>
          <w:bCs/>
          <w:sz w:val="24"/>
        </w:rPr>
        <w:t xml:space="preserve">находить и  </w:t>
      </w:r>
      <w:r w:rsidRPr="00632D32">
        <w:rPr>
          <w:sz w:val="24"/>
        </w:rPr>
        <w:t>пользоваться учебной и справочной литературой для подготовки устных сообщений, выполнения самостоятельных исследований и проектов;</w:t>
      </w:r>
      <w:r w:rsidRPr="00632D32">
        <w:rPr>
          <w:bCs/>
          <w:sz w:val="24"/>
        </w:rPr>
        <w:t>в том числе с помощью компьютерных средств;</w:t>
      </w:r>
      <w:r w:rsidRPr="00632D32">
        <w:rPr>
          <w:sz w:val="24"/>
        </w:rPr>
        <w:t xml:space="preserve"> использовать географическую карту </w:t>
      </w:r>
      <w:r w:rsidR="00CE2DAD">
        <w:rPr>
          <w:sz w:val="24"/>
        </w:rPr>
        <w:t>Приморского края</w:t>
      </w:r>
      <w:r w:rsidRPr="00632D32">
        <w:rPr>
          <w:sz w:val="24"/>
        </w:rPr>
        <w:t xml:space="preserve"> как источник информации;</w:t>
      </w:r>
    </w:p>
    <w:p w:rsidR="00DB2CF0" w:rsidRPr="00632D32" w:rsidRDefault="00DB2CF0" w:rsidP="00417420">
      <w:pPr>
        <w:pStyle w:val="311"/>
        <w:numPr>
          <w:ilvl w:val="0"/>
          <w:numId w:val="230"/>
        </w:numPr>
        <w:tabs>
          <w:tab w:val="clear" w:pos="720"/>
          <w:tab w:val="left" w:pos="0"/>
          <w:tab w:val="num" w:pos="1968"/>
        </w:tabs>
        <w:ind w:left="0" w:firstLine="900"/>
        <w:rPr>
          <w:sz w:val="24"/>
        </w:rPr>
      </w:pPr>
      <w:r w:rsidRPr="00632D32">
        <w:rPr>
          <w:sz w:val="24"/>
        </w:rPr>
        <w:t>проводить индивидуальные и групповые наблюдения во время экскурсий; исследовать (на основе непосредственных наблюдений) связи жизнедеятельности растений, животных и времени года;</w:t>
      </w:r>
    </w:p>
    <w:p w:rsidR="00DB2CF0" w:rsidRPr="00632D32" w:rsidRDefault="00DB2CF0" w:rsidP="00417420">
      <w:pPr>
        <w:pStyle w:val="311"/>
        <w:numPr>
          <w:ilvl w:val="0"/>
          <w:numId w:val="230"/>
        </w:numPr>
        <w:tabs>
          <w:tab w:val="clear" w:pos="720"/>
          <w:tab w:val="left" w:pos="0"/>
          <w:tab w:val="num" w:pos="1968"/>
        </w:tabs>
        <w:ind w:left="0" w:firstLine="900"/>
        <w:rPr>
          <w:sz w:val="24"/>
        </w:rPr>
      </w:pPr>
      <w:r w:rsidRPr="00632D32">
        <w:rPr>
          <w:sz w:val="24"/>
        </w:rPr>
        <w:t>ставить и формулировать проблемы, самостоятельно создавать алгоритмы деятельности при решении проблем творческого и поискового характера;</w:t>
      </w:r>
    </w:p>
    <w:p w:rsidR="00DB2CF0" w:rsidRPr="00632D32" w:rsidRDefault="00DB2CF0" w:rsidP="00DB2CF0">
      <w:pPr>
        <w:pStyle w:val="afff7"/>
        <w:ind w:left="0" w:firstLine="540"/>
        <w:rPr>
          <w:b/>
          <w:bCs/>
        </w:rPr>
      </w:pPr>
      <w:r w:rsidRPr="00632D32">
        <w:rPr>
          <w:i/>
        </w:rPr>
        <w:t>4. Коммуникативные универсальные учебные действия</w:t>
      </w:r>
      <w:r w:rsidRPr="00632D32">
        <w:rPr>
          <w:i/>
          <w:u w:val="single"/>
        </w:rPr>
        <w:t>,</w:t>
      </w:r>
      <w:r w:rsidRPr="00632D32">
        <w:t xml:space="preserve"> обеспечивающие социальную компетентность и учет  позиции других людей, партнера по общению или деятельности:</w:t>
      </w:r>
    </w:p>
    <w:p w:rsidR="00DB2CF0" w:rsidRPr="00632D32" w:rsidRDefault="00DB2CF0" w:rsidP="00DB2CF0">
      <w:pPr>
        <w:pStyle w:val="afff7"/>
        <w:ind w:left="0" w:firstLine="540"/>
        <w:rPr>
          <w:b/>
          <w:bCs/>
        </w:rPr>
      </w:pPr>
      <w:r w:rsidRPr="00632D32">
        <w:t>-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и сотрудничество со сверстниками и взрослыми;</w:t>
      </w:r>
    </w:p>
    <w:p w:rsidR="00DB2CF0" w:rsidRPr="00632D32" w:rsidRDefault="00DB2CF0" w:rsidP="00DB2CF0">
      <w:pPr>
        <w:pStyle w:val="311"/>
        <w:ind w:firstLine="540"/>
        <w:rPr>
          <w:sz w:val="24"/>
        </w:rPr>
      </w:pPr>
      <w:r w:rsidRPr="00632D32">
        <w:rPr>
          <w:b/>
          <w:bCs/>
          <w:sz w:val="24"/>
        </w:rPr>
        <w:t xml:space="preserve">- </w:t>
      </w:r>
      <w:r w:rsidRPr="00632D32">
        <w:rPr>
          <w:sz w:val="24"/>
        </w:rPr>
        <w:t xml:space="preserve"> осознанно и произвольно строить речевое высказывание в устной и письменной форме; пересказывать и понимать тексты о природе, истории родного края. Готовить рассказы о семье, домашнем хозяйстве, профессиях членов семьи, занятиях людей в родном </w:t>
      </w:r>
      <w:r w:rsidR="00793E86">
        <w:rPr>
          <w:sz w:val="24"/>
        </w:rPr>
        <w:t>селе</w:t>
      </w:r>
      <w:r w:rsidRPr="00632D32">
        <w:rPr>
          <w:sz w:val="24"/>
        </w:rPr>
        <w:t xml:space="preserve"> на основе бесед школьников с родителями, со старшими ро</w:t>
      </w:r>
      <w:r>
        <w:rPr>
          <w:sz w:val="24"/>
        </w:rPr>
        <w:t>дственниками, местными жителями.</w:t>
      </w:r>
    </w:p>
    <w:p w:rsidR="00DB2CF0" w:rsidRPr="00632D32" w:rsidRDefault="00DB2CF0" w:rsidP="00DB2CF0"/>
    <w:p w:rsidR="003B6EF2" w:rsidRDefault="009C20DB" w:rsidP="009C20DB">
      <w:pPr>
        <w:shd w:val="clear" w:color="auto" w:fill="FFFFFF"/>
        <w:autoSpaceDE w:val="0"/>
        <w:autoSpaceDN w:val="0"/>
        <w:adjustRightInd w:val="0"/>
        <w:ind w:firstLine="708"/>
        <w:jc w:val="both"/>
      </w:pPr>
      <w:r w:rsidRPr="00533478">
        <w:rPr>
          <w:kern w:val="2"/>
        </w:rPr>
        <w:t>Таким образом, в школе кружковой работе отвед</w:t>
      </w:r>
      <w:r>
        <w:rPr>
          <w:kern w:val="2"/>
        </w:rPr>
        <w:t xml:space="preserve">ено  </w:t>
      </w:r>
      <w:r w:rsidR="00852819">
        <w:rPr>
          <w:kern w:val="2"/>
        </w:rPr>
        <w:t>23</w:t>
      </w:r>
      <w:r>
        <w:rPr>
          <w:kern w:val="2"/>
        </w:rPr>
        <w:t xml:space="preserve"> час</w:t>
      </w:r>
      <w:r w:rsidR="00852819">
        <w:rPr>
          <w:kern w:val="2"/>
        </w:rPr>
        <w:t>а</w:t>
      </w:r>
      <w:r>
        <w:rPr>
          <w:kern w:val="2"/>
        </w:rPr>
        <w:t>.</w:t>
      </w:r>
    </w:p>
    <w:p w:rsidR="003B6EF2" w:rsidRPr="00533478" w:rsidRDefault="003B6EF2" w:rsidP="003B6EF2">
      <w:pPr>
        <w:shd w:val="clear" w:color="auto" w:fill="FFFFFF"/>
        <w:autoSpaceDE w:val="0"/>
        <w:autoSpaceDN w:val="0"/>
        <w:adjustRightInd w:val="0"/>
        <w:ind w:firstLine="708"/>
        <w:jc w:val="both"/>
        <w:rPr>
          <w:kern w:val="2"/>
        </w:rPr>
      </w:pPr>
    </w:p>
    <w:p w:rsidR="00865E50" w:rsidRPr="00CB5162" w:rsidRDefault="00865E50" w:rsidP="003B6EF2">
      <w:pPr>
        <w:pStyle w:val="afff2"/>
        <w:spacing w:line="276" w:lineRule="auto"/>
        <w:ind w:firstLine="567"/>
        <w:jc w:val="both"/>
        <w:rPr>
          <w:rFonts w:ascii="Times New Roman" w:hAnsi="Times New Roman"/>
          <w:sz w:val="24"/>
          <w:szCs w:val="24"/>
        </w:rPr>
      </w:pPr>
      <w:r w:rsidRPr="00CB5162">
        <w:rPr>
          <w:rFonts w:ascii="Times New Roman" w:hAnsi="Times New Roman"/>
          <w:sz w:val="24"/>
          <w:szCs w:val="24"/>
        </w:rPr>
        <w:t>Учебный план фиксирует максимальный объём учебной нагрузки обучающихся, состав учебных предметовфедерального государственного образовательного стандарта начального общего образования; определяет ч</w:t>
      </w:r>
      <w:r w:rsidRPr="00CB5162">
        <w:rPr>
          <w:rFonts w:ascii="Times New Roman" w:hAnsi="Times New Roman"/>
          <w:bCs/>
          <w:sz w:val="24"/>
          <w:szCs w:val="24"/>
        </w:rPr>
        <w:t>асть, формируемую участниками образовательных отношений</w:t>
      </w:r>
      <w:r w:rsidRPr="00CB5162">
        <w:rPr>
          <w:rFonts w:ascii="Times New Roman" w:hAnsi="Times New Roman"/>
          <w:sz w:val="24"/>
          <w:szCs w:val="24"/>
        </w:rPr>
        <w:t xml:space="preserve"> (компонент образовательного учреждения); распределяет учебное время, отводимое на освоение содержания образования по классам и учебным </w:t>
      </w:r>
      <w:r w:rsidRPr="00CB5162">
        <w:rPr>
          <w:rFonts w:ascii="Times New Roman" w:hAnsi="Times New Roman"/>
          <w:sz w:val="24"/>
          <w:szCs w:val="24"/>
        </w:rPr>
        <w:lastRenderedPageBreak/>
        <w:t>предметам и определяет общие рамки принимаемых решений при разработке содержания образования.</w:t>
      </w:r>
    </w:p>
    <w:p w:rsidR="00DB2CF0" w:rsidRDefault="00865E50" w:rsidP="00DB2CF0">
      <w:pPr>
        <w:pStyle w:val="afff2"/>
        <w:spacing w:line="276" w:lineRule="auto"/>
        <w:ind w:firstLine="567"/>
        <w:jc w:val="both"/>
        <w:rPr>
          <w:rFonts w:ascii="Times New Roman" w:hAnsi="Times New Roman"/>
          <w:sz w:val="24"/>
          <w:szCs w:val="24"/>
        </w:rPr>
      </w:pPr>
      <w:r w:rsidRPr="00CB5162">
        <w:rPr>
          <w:rFonts w:ascii="Times New Roman" w:hAnsi="Times New Roman"/>
          <w:sz w:val="24"/>
          <w:szCs w:val="24"/>
        </w:rPr>
        <w:t>Учебный план для 1-4 классов ориентирован на 4-летний нормативный срок освоения образовательных программ начального общего образования.</w:t>
      </w:r>
    </w:p>
    <w:p w:rsidR="00DB2CF0" w:rsidRDefault="00DB2CF0" w:rsidP="00DB2CF0">
      <w:pPr>
        <w:pStyle w:val="afff2"/>
        <w:spacing w:line="276" w:lineRule="auto"/>
        <w:ind w:firstLine="567"/>
        <w:jc w:val="both"/>
        <w:rPr>
          <w:rFonts w:ascii="Times New Roman" w:hAnsi="Times New Roman"/>
          <w:sz w:val="24"/>
          <w:szCs w:val="24"/>
        </w:rPr>
      </w:pPr>
    </w:p>
    <w:p w:rsidR="00893D3B" w:rsidRDefault="00893D3B" w:rsidP="00893D3B">
      <w:pPr>
        <w:shd w:val="clear" w:color="auto" w:fill="FFFFFF"/>
        <w:autoSpaceDE w:val="0"/>
        <w:autoSpaceDN w:val="0"/>
        <w:adjustRightInd w:val="0"/>
        <w:rPr>
          <w:b/>
          <w:bCs/>
          <w:sz w:val="28"/>
          <w:szCs w:val="28"/>
        </w:rPr>
      </w:pPr>
    </w:p>
    <w:p w:rsidR="00280F74" w:rsidRPr="009C20DB" w:rsidRDefault="00C621BE" w:rsidP="00852819">
      <w:pPr>
        <w:shd w:val="clear" w:color="auto" w:fill="FFFFFF"/>
        <w:autoSpaceDE w:val="0"/>
        <w:autoSpaceDN w:val="0"/>
        <w:adjustRightInd w:val="0"/>
        <w:jc w:val="center"/>
        <w:rPr>
          <w:b/>
          <w:bCs/>
          <w:sz w:val="28"/>
          <w:szCs w:val="28"/>
        </w:rPr>
      </w:pPr>
      <w:r>
        <w:rPr>
          <w:b/>
          <w:bCs/>
          <w:sz w:val="28"/>
          <w:szCs w:val="28"/>
        </w:rPr>
        <w:t xml:space="preserve">3.3 </w:t>
      </w:r>
      <w:r w:rsidR="00C97789" w:rsidRPr="009C20DB">
        <w:rPr>
          <w:b/>
          <w:bCs/>
          <w:sz w:val="28"/>
          <w:szCs w:val="28"/>
        </w:rPr>
        <w:t xml:space="preserve">КАЛЕНДАРНЫЙ УЧЕБНЫЙ ГРАФИК </w:t>
      </w:r>
      <w:r w:rsidR="00280F74" w:rsidRPr="009C20DB">
        <w:rPr>
          <w:b/>
          <w:bCs/>
          <w:sz w:val="28"/>
          <w:szCs w:val="28"/>
        </w:rPr>
        <w:t xml:space="preserve">МБОУ </w:t>
      </w:r>
      <w:r w:rsidR="00844AB2" w:rsidRPr="00844AB2">
        <w:rPr>
          <w:b/>
          <w:bCs/>
          <w:sz w:val="28"/>
          <w:szCs w:val="28"/>
        </w:rPr>
        <w:t>«Сергеевская СОШ ПРМ»</w:t>
      </w:r>
      <w:r w:rsidR="00852819">
        <w:rPr>
          <w:b/>
          <w:bCs/>
          <w:sz w:val="28"/>
          <w:szCs w:val="28"/>
        </w:rPr>
        <w:t xml:space="preserve"> </w:t>
      </w:r>
      <w:r w:rsidR="00893D3B">
        <w:rPr>
          <w:b/>
          <w:bCs/>
          <w:sz w:val="28"/>
          <w:szCs w:val="28"/>
        </w:rPr>
        <w:t>НА 2019 - 2020</w:t>
      </w:r>
      <w:r w:rsidR="00280F74" w:rsidRPr="009C20DB">
        <w:rPr>
          <w:b/>
          <w:bCs/>
          <w:sz w:val="28"/>
          <w:szCs w:val="28"/>
        </w:rPr>
        <w:t xml:space="preserve"> УЧЕБНЫЙ ГОД.</w:t>
      </w:r>
    </w:p>
    <w:p w:rsidR="00893D3B" w:rsidRPr="009B3B8C" w:rsidRDefault="00893D3B" w:rsidP="00893D3B">
      <w:r>
        <w:t>.</w:t>
      </w:r>
    </w:p>
    <w:p w:rsidR="00893D3B" w:rsidRPr="009B3B8C" w:rsidRDefault="00893D3B" w:rsidP="00893D3B">
      <w:pPr>
        <w:ind w:firstLine="708"/>
      </w:pPr>
      <w:r w:rsidRPr="009B3B8C">
        <w:t xml:space="preserve">Календарный учебный график МБОУ </w:t>
      </w:r>
      <w:r w:rsidR="00753B56">
        <w:t>«Сергеевская</w:t>
      </w:r>
      <w:r w:rsidRPr="009B3B8C">
        <w:t xml:space="preserve"> СОШ </w:t>
      </w:r>
      <w:r w:rsidR="00753B56">
        <w:t xml:space="preserve"> ПМР»</w:t>
      </w:r>
      <w:r w:rsidRPr="009B3B8C">
        <w:t>на 201</w:t>
      </w:r>
      <w:r>
        <w:t>9</w:t>
      </w:r>
      <w:r w:rsidRPr="009B3B8C">
        <w:t>-20</w:t>
      </w:r>
      <w:r>
        <w:t>20</w:t>
      </w:r>
      <w:r w:rsidRPr="009B3B8C">
        <w:t xml:space="preserve"> учебный год является документом, регламентирующим организацию образовательной деятельности. </w:t>
      </w:r>
    </w:p>
    <w:p w:rsidR="00893D3B" w:rsidRPr="009B3B8C" w:rsidRDefault="00893D3B" w:rsidP="00893D3B">
      <w:pPr>
        <w:ind w:firstLine="708"/>
      </w:pPr>
      <w:r w:rsidRPr="009B3B8C">
        <w:t xml:space="preserve">Нормативную базу календарного учебного графика составляют: </w:t>
      </w:r>
    </w:p>
    <w:p w:rsidR="00893D3B" w:rsidRPr="009B3B8C" w:rsidRDefault="00893D3B" w:rsidP="008A588E">
      <w:pPr>
        <w:pStyle w:val="affd"/>
        <w:numPr>
          <w:ilvl w:val="0"/>
          <w:numId w:val="228"/>
        </w:numPr>
        <w:spacing w:after="0" w:line="360" w:lineRule="auto"/>
        <w:jc w:val="both"/>
        <w:rPr>
          <w:rFonts w:ascii="Times New Roman" w:hAnsi="Times New Roman"/>
          <w:sz w:val="24"/>
          <w:szCs w:val="24"/>
        </w:rPr>
      </w:pPr>
      <w:r w:rsidRPr="009B3B8C">
        <w:rPr>
          <w:rFonts w:ascii="Times New Roman" w:hAnsi="Times New Roman"/>
          <w:sz w:val="24"/>
          <w:szCs w:val="24"/>
        </w:rPr>
        <w:t xml:space="preserve">Федеральный закон «Об образовании в Российской Федерации», № 273-ФЗ от 29.12.2012г; </w:t>
      </w:r>
    </w:p>
    <w:p w:rsidR="00893D3B" w:rsidRPr="009B3B8C" w:rsidRDefault="00893D3B" w:rsidP="008A588E">
      <w:pPr>
        <w:pStyle w:val="affd"/>
        <w:numPr>
          <w:ilvl w:val="0"/>
          <w:numId w:val="228"/>
        </w:numPr>
        <w:spacing w:after="0"/>
        <w:jc w:val="both"/>
        <w:rPr>
          <w:rFonts w:ascii="Times New Roman" w:hAnsi="Times New Roman"/>
          <w:sz w:val="24"/>
          <w:szCs w:val="24"/>
        </w:rPr>
      </w:pPr>
      <w:r w:rsidRPr="009B3B8C">
        <w:rPr>
          <w:rFonts w:ascii="Times New Roman" w:hAnsi="Times New Roman"/>
          <w:sz w:val="24"/>
          <w:szCs w:val="24"/>
        </w:rPr>
        <w:t xml:space="preserve">Постановление Главного государственного санитарного врача Российской Федерации от 29 декабря 2010 г. № 189 «Об утверждении СанПин 2.4.2.2821-10 "Санитарно-эпидемиологические требования к условиям и организации обучения в общеобразовательных учреждениях» (зарегистрирован в Минюсте России 3 марта 2011г.); </w:t>
      </w:r>
    </w:p>
    <w:p w:rsidR="00893D3B" w:rsidRPr="009B3B8C" w:rsidRDefault="00893D3B" w:rsidP="008A588E">
      <w:pPr>
        <w:pStyle w:val="affd"/>
        <w:numPr>
          <w:ilvl w:val="0"/>
          <w:numId w:val="228"/>
        </w:numPr>
        <w:spacing w:after="0"/>
        <w:jc w:val="both"/>
        <w:rPr>
          <w:rFonts w:ascii="Times New Roman" w:hAnsi="Times New Roman"/>
          <w:sz w:val="24"/>
          <w:szCs w:val="24"/>
        </w:rPr>
      </w:pPr>
      <w:r w:rsidRPr="009B3B8C">
        <w:rPr>
          <w:rFonts w:ascii="Times New Roman" w:hAnsi="Times New Roman"/>
          <w:sz w:val="24"/>
          <w:szCs w:val="24"/>
        </w:rPr>
        <w:t xml:space="preserve">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 N 373); </w:t>
      </w:r>
    </w:p>
    <w:p w:rsidR="00893D3B" w:rsidRPr="009B3B8C" w:rsidRDefault="00893D3B" w:rsidP="008A588E">
      <w:pPr>
        <w:pStyle w:val="affd"/>
        <w:numPr>
          <w:ilvl w:val="0"/>
          <w:numId w:val="228"/>
        </w:numPr>
        <w:spacing w:after="0"/>
        <w:jc w:val="both"/>
        <w:rPr>
          <w:rFonts w:ascii="Times New Roman" w:hAnsi="Times New Roman"/>
          <w:sz w:val="24"/>
          <w:szCs w:val="24"/>
        </w:rPr>
      </w:pPr>
      <w:r w:rsidRPr="009B3B8C">
        <w:rPr>
          <w:rFonts w:ascii="Times New Roman" w:hAnsi="Times New Roman"/>
          <w:sz w:val="24"/>
          <w:szCs w:val="24"/>
        </w:rPr>
        <w:t xml:space="preserve">Приказ Министерства образования и науки Российской Федерации от 30.08.2013 №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p>
    <w:p w:rsidR="00893D3B" w:rsidRPr="00852819" w:rsidRDefault="00893D3B" w:rsidP="008A588E">
      <w:pPr>
        <w:pStyle w:val="affd"/>
        <w:numPr>
          <w:ilvl w:val="0"/>
          <w:numId w:val="228"/>
        </w:numPr>
        <w:spacing w:after="0"/>
        <w:ind w:right="425"/>
        <w:jc w:val="both"/>
        <w:rPr>
          <w:rFonts w:ascii="Arial" w:eastAsia="Times New Roman" w:hAnsi="Arial" w:cs="Arial"/>
          <w:b/>
          <w:bCs/>
          <w:color w:val="000000"/>
          <w:sz w:val="24"/>
          <w:szCs w:val="24"/>
        </w:rPr>
      </w:pPr>
      <w:r w:rsidRPr="00893D3B">
        <w:rPr>
          <w:rFonts w:ascii="Times New Roman" w:hAnsi="Times New Roman"/>
          <w:sz w:val="24"/>
          <w:szCs w:val="24"/>
        </w:rPr>
        <w:t xml:space="preserve">Устав МБОУ </w:t>
      </w:r>
      <w:r w:rsidR="00753B56">
        <w:rPr>
          <w:rFonts w:ascii="Times New Roman" w:hAnsi="Times New Roman"/>
          <w:sz w:val="24"/>
          <w:szCs w:val="24"/>
        </w:rPr>
        <w:t>«Сергеевская</w:t>
      </w:r>
      <w:r w:rsidRPr="00893D3B">
        <w:rPr>
          <w:rFonts w:ascii="Times New Roman" w:hAnsi="Times New Roman"/>
          <w:sz w:val="24"/>
          <w:szCs w:val="24"/>
        </w:rPr>
        <w:t xml:space="preserve"> СОШ</w:t>
      </w:r>
      <w:r w:rsidR="00753B56">
        <w:rPr>
          <w:rFonts w:ascii="Times New Roman" w:hAnsi="Times New Roman"/>
          <w:sz w:val="24"/>
          <w:szCs w:val="24"/>
        </w:rPr>
        <w:t xml:space="preserve"> ПМР»</w:t>
      </w:r>
    </w:p>
    <w:p w:rsidR="00852819" w:rsidRPr="00852819" w:rsidRDefault="00852819" w:rsidP="00852819">
      <w:pPr>
        <w:pStyle w:val="Default"/>
        <w:numPr>
          <w:ilvl w:val="0"/>
          <w:numId w:val="228"/>
        </w:numPr>
        <w:jc w:val="both"/>
        <w:rPr>
          <w:rFonts w:ascii="Times New Roman" w:eastAsia="TimesNewRomanPSMT" w:hAnsi="Times New Roman" w:cs="Times New Roman"/>
          <w:b/>
        </w:rPr>
      </w:pPr>
      <w:r w:rsidRPr="00852819">
        <w:rPr>
          <w:rFonts w:ascii="Times New Roman" w:eastAsia="TimesNewRomanPSMT" w:hAnsi="Times New Roman" w:cs="Times New Roman"/>
          <w:b/>
        </w:rPr>
        <w:t>для 1-х классов  МБОУ «Сергеевская СОШ  ПМР на 2019/2020 учебный год</w:t>
      </w:r>
    </w:p>
    <w:p w:rsidR="00852819" w:rsidRPr="00852819" w:rsidRDefault="00852819" w:rsidP="00852819">
      <w:pPr>
        <w:pStyle w:val="Default"/>
        <w:numPr>
          <w:ilvl w:val="0"/>
          <w:numId w:val="228"/>
        </w:numPr>
        <w:jc w:val="both"/>
        <w:rPr>
          <w:rFonts w:ascii="Times New Roman" w:eastAsia="TimesNewRomanPSMT" w:hAnsi="Times New Roman" w:cs="Times New Roman"/>
        </w:rPr>
      </w:pPr>
      <w:r w:rsidRPr="00852819">
        <w:rPr>
          <w:rFonts w:ascii="Times New Roman" w:eastAsia="TimesNewRomanPSMT" w:hAnsi="Times New Roman" w:cs="Times New Roman"/>
          <w:b/>
        </w:rPr>
        <w:t>1. Начало учебного года</w:t>
      </w:r>
      <w:r w:rsidRPr="00852819">
        <w:rPr>
          <w:rFonts w:ascii="Times New Roman" w:eastAsia="TimesNewRomanPSMT" w:hAnsi="Times New Roman" w:cs="Times New Roman"/>
        </w:rPr>
        <w:t xml:space="preserve"> (дата) – 02.09.2019;</w:t>
      </w:r>
    </w:p>
    <w:p w:rsidR="00852819" w:rsidRPr="00852819" w:rsidRDefault="00852819" w:rsidP="00852819">
      <w:pPr>
        <w:pStyle w:val="Default"/>
        <w:numPr>
          <w:ilvl w:val="0"/>
          <w:numId w:val="228"/>
        </w:numPr>
        <w:jc w:val="both"/>
        <w:rPr>
          <w:rFonts w:ascii="Times New Roman" w:eastAsia="TimesNewRomanPSMT" w:hAnsi="Times New Roman" w:cs="Times New Roman"/>
        </w:rPr>
      </w:pPr>
      <w:r w:rsidRPr="00852819">
        <w:rPr>
          <w:rFonts w:ascii="Times New Roman" w:eastAsia="TimesNewRomanPSMT" w:hAnsi="Times New Roman" w:cs="Times New Roman"/>
          <w:b/>
        </w:rPr>
        <w:t>2. Окончание учебного года</w:t>
      </w:r>
      <w:r w:rsidRPr="00852819">
        <w:rPr>
          <w:rFonts w:ascii="Times New Roman" w:eastAsia="TimesNewRomanPSMT" w:hAnsi="Times New Roman" w:cs="Times New Roman"/>
        </w:rPr>
        <w:t xml:space="preserve"> (дата) – 22.05.2019; </w:t>
      </w:r>
    </w:p>
    <w:p w:rsidR="00852819" w:rsidRPr="00852819" w:rsidRDefault="00852819" w:rsidP="00852819">
      <w:pPr>
        <w:pStyle w:val="Default"/>
        <w:numPr>
          <w:ilvl w:val="0"/>
          <w:numId w:val="228"/>
        </w:numPr>
        <w:jc w:val="both"/>
        <w:rPr>
          <w:rFonts w:ascii="Times New Roman" w:eastAsia="TimesNewRomanPSMT" w:hAnsi="Times New Roman" w:cs="Times New Roman"/>
        </w:rPr>
      </w:pPr>
      <w:r w:rsidRPr="00852819">
        <w:rPr>
          <w:rFonts w:ascii="Times New Roman" w:eastAsia="TimesNewRomanPSMT" w:hAnsi="Times New Roman" w:cs="Times New Roman"/>
          <w:b/>
        </w:rPr>
        <w:t>3. Начало учебных занятий</w:t>
      </w:r>
      <w:r w:rsidRPr="00852819">
        <w:rPr>
          <w:rFonts w:ascii="Times New Roman" w:eastAsia="TimesNewRomanPSMT" w:hAnsi="Times New Roman" w:cs="Times New Roman"/>
        </w:rPr>
        <w:t xml:space="preserve"> (время) – 9.00;</w:t>
      </w:r>
    </w:p>
    <w:p w:rsidR="00852819" w:rsidRPr="00852819" w:rsidRDefault="00852819" w:rsidP="00852819">
      <w:pPr>
        <w:pStyle w:val="Default"/>
        <w:numPr>
          <w:ilvl w:val="0"/>
          <w:numId w:val="228"/>
        </w:numPr>
        <w:jc w:val="both"/>
        <w:rPr>
          <w:rFonts w:ascii="Times New Roman" w:eastAsia="TimesNewRomanPSMT" w:hAnsi="Times New Roman" w:cs="Times New Roman"/>
        </w:rPr>
      </w:pPr>
      <w:r w:rsidRPr="00852819">
        <w:rPr>
          <w:rFonts w:ascii="Times New Roman" w:eastAsia="TimesNewRomanPSMT" w:hAnsi="Times New Roman" w:cs="Times New Roman"/>
          <w:b/>
        </w:rPr>
        <w:t>4. Количество учебных недель в году в первом классе</w:t>
      </w:r>
      <w:r w:rsidRPr="00852819">
        <w:rPr>
          <w:rFonts w:ascii="Times New Roman" w:eastAsia="TimesNewRomanPSMT" w:hAnsi="Times New Roman" w:cs="Times New Roman"/>
        </w:rPr>
        <w:t xml:space="preserve"> –  33;</w:t>
      </w:r>
    </w:p>
    <w:p w:rsidR="00852819" w:rsidRPr="00852819" w:rsidRDefault="00852819" w:rsidP="00852819">
      <w:pPr>
        <w:pStyle w:val="Default"/>
        <w:numPr>
          <w:ilvl w:val="0"/>
          <w:numId w:val="228"/>
        </w:numPr>
        <w:jc w:val="both"/>
        <w:rPr>
          <w:rFonts w:ascii="Times New Roman" w:eastAsia="TimesNewRomanPSMT" w:hAnsi="Times New Roman" w:cs="Times New Roman"/>
        </w:rPr>
      </w:pPr>
      <w:r w:rsidRPr="00852819">
        <w:rPr>
          <w:rFonts w:ascii="Times New Roman" w:eastAsia="TimesNewRomanPSMT" w:hAnsi="Times New Roman" w:cs="Times New Roman"/>
          <w:b/>
        </w:rPr>
        <w:t>5. Количество учебных дней в неделю</w:t>
      </w:r>
      <w:r w:rsidRPr="00852819">
        <w:rPr>
          <w:rFonts w:ascii="Times New Roman" w:eastAsia="TimesNewRomanPSMT" w:hAnsi="Times New Roman" w:cs="Times New Roman"/>
        </w:rPr>
        <w:t xml:space="preserve"> –  5; </w:t>
      </w:r>
    </w:p>
    <w:p w:rsidR="00852819" w:rsidRDefault="00852819" w:rsidP="00852819">
      <w:pPr>
        <w:pStyle w:val="Default"/>
        <w:numPr>
          <w:ilvl w:val="0"/>
          <w:numId w:val="228"/>
        </w:numPr>
        <w:jc w:val="both"/>
        <w:rPr>
          <w:rFonts w:ascii="Times New Roman" w:eastAsia="TimesNewRomanPSMT" w:hAnsi="Times New Roman" w:cs="Times New Roman"/>
        </w:rPr>
      </w:pPr>
      <w:r w:rsidRPr="00852819">
        <w:rPr>
          <w:rFonts w:ascii="Times New Roman" w:eastAsia="TimesNewRomanPSMT" w:hAnsi="Times New Roman" w:cs="Times New Roman"/>
          <w:b/>
        </w:rPr>
        <w:t>6. Количество  уроков в неделю и их продолжительность</w:t>
      </w:r>
      <w:r w:rsidRPr="00852819">
        <w:rPr>
          <w:rFonts w:ascii="Times New Roman" w:eastAsia="TimesNewRomanPSMT" w:hAnsi="Times New Roman" w:cs="Times New Roman"/>
        </w:rPr>
        <w:t>:</w:t>
      </w:r>
    </w:p>
    <w:p w:rsidR="00852819" w:rsidRPr="00852819" w:rsidRDefault="00852819" w:rsidP="00852819">
      <w:pPr>
        <w:pStyle w:val="Default"/>
        <w:numPr>
          <w:ilvl w:val="0"/>
          <w:numId w:val="228"/>
        </w:numPr>
        <w:jc w:val="both"/>
        <w:rPr>
          <w:rFonts w:ascii="Times New Roman" w:eastAsia="TimesNewRomanPSMT"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03"/>
        <w:gridCol w:w="1559"/>
        <w:gridCol w:w="1417"/>
        <w:gridCol w:w="2296"/>
        <w:gridCol w:w="2296"/>
      </w:tblGrid>
      <w:tr w:rsidR="00852819" w:rsidRPr="00852819" w:rsidTr="007F14D7">
        <w:tc>
          <w:tcPr>
            <w:tcW w:w="2093" w:type="dxa"/>
          </w:tcPr>
          <w:p w:rsidR="00852819" w:rsidRPr="00852819" w:rsidRDefault="00852819" w:rsidP="00852819">
            <w:pPr>
              <w:pStyle w:val="Default"/>
              <w:ind w:firstLine="426"/>
              <w:jc w:val="both"/>
              <w:rPr>
                <w:rFonts w:ascii="Times New Roman" w:eastAsia="TimesNewRomanPSMT" w:hAnsi="Times New Roman" w:cs="Times New Roman"/>
              </w:rPr>
            </w:pPr>
          </w:p>
        </w:tc>
        <w:tc>
          <w:tcPr>
            <w:tcW w:w="1770" w:type="dxa"/>
          </w:tcPr>
          <w:p w:rsidR="00852819" w:rsidRPr="00852819" w:rsidRDefault="00852819" w:rsidP="00852819">
            <w:pPr>
              <w:pStyle w:val="Default"/>
              <w:ind w:firstLine="426"/>
              <w:jc w:val="both"/>
              <w:rPr>
                <w:rFonts w:ascii="Times New Roman" w:eastAsia="TimesNewRomanPSMT" w:hAnsi="Times New Roman" w:cs="Times New Roman"/>
              </w:rPr>
            </w:pPr>
            <w:r w:rsidRPr="00852819">
              <w:rPr>
                <w:rFonts w:ascii="Times New Roman" w:eastAsia="TimesNewRomanPSMT" w:hAnsi="Times New Roman" w:cs="Times New Roman"/>
              </w:rPr>
              <w:t>Месяц</w:t>
            </w:r>
          </w:p>
        </w:tc>
        <w:tc>
          <w:tcPr>
            <w:tcW w:w="1406" w:type="dxa"/>
          </w:tcPr>
          <w:p w:rsidR="00852819" w:rsidRPr="00852819" w:rsidRDefault="00852819" w:rsidP="007D0703">
            <w:pPr>
              <w:pStyle w:val="Default"/>
              <w:jc w:val="both"/>
              <w:rPr>
                <w:rFonts w:ascii="Times New Roman" w:eastAsia="TimesNewRomanPSMT" w:hAnsi="Times New Roman" w:cs="Times New Roman"/>
              </w:rPr>
            </w:pPr>
            <w:r w:rsidRPr="00852819">
              <w:rPr>
                <w:rFonts w:ascii="Times New Roman" w:eastAsia="TimesNewRomanPSMT" w:hAnsi="Times New Roman" w:cs="Times New Roman"/>
              </w:rPr>
              <w:t>Количество</w:t>
            </w:r>
          </w:p>
          <w:p w:rsidR="00852819" w:rsidRPr="00852819" w:rsidRDefault="00852819" w:rsidP="007D0703">
            <w:pPr>
              <w:pStyle w:val="Default"/>
              <w:jc w:val="both"/>
              <w:rPr>
                <w:rFonts w:ascii="Times New Roman" w:eastAsia="TimesNewRomanPSMT" w:hAnsi="Times New Roman" w:cs="Times New Roman"/>
              </w:rPr>
            </w:pPr>
            <w:r w:rsidRPr="00852819">
              <w:rPr>
                <w:rFonts w:ascii="Times New Roman" w:eastAsia="TimesNewRomanPSMT" w:hAnsi="Times New Roman" w:cs="Times New Roman"/>
              </w:rPr>
              <w:t>уроков в</w:t>
            </w:r>
          </w:p>
          <w:p w:rsidR="00852819" w:rsidRPr="00852819" w:rsidRDefault="00852819" w:rsidP="00852819">
            <w:pPr>
              <w:pStyle w:val="Default"/>
              <w:ind w:firstLine="426"/>
              <w:jc w:val="both"/>
              <w:rPr>
                <w:rFonts w:ascii="Times New Roman" w:eastAsia="TimesNewRomanPSMT" w:hAnsi="Times New Roman" w:cs="Times New Roman"/>
              </w:rPr>
            </w:pPr>
            <w:r w:rsidRPr="00852819">
              <w:rPr>
                <w:rFonts w:ascii="Times New Roman" w:eastAsia="TimesNewRomanPSMT" w:hAnsi="Times New Roman" w:cs="Times New Roman"/>
              </w:rPr>
              <w:t>неделю</w:t>
            </w:r>
          </w:p>
        </w:tc>
        <w:tc>
          <w:tcPr>
            <w:tcW w:w="2292" w:type="dxa"/>
          </w:tcPr>
          <w:p w:rsidR="00852819" w:rsidRPr="00852819" w:rsidRDefault="00852819" w:rsidP="007D0703">
            <w:pPr>
              <w:pStyle w:val="Default"/>
              <w:jc w:val="both"/>
              <w:rPr>
                <w:rFonts w:ascii="Times New Roman" w:eastAsia="TimesNewRomanPSMT" w:hAnsi="Times New Roman" w:cs="Times New Roman"/>
              </w:rPr>
            </w:pPr>
            <w:r w:rsidRPr="00852819">
              <w:rPr>
                <w:rFonts w:ascii="Times New Roman" w:eastAsia="TimesNewRomanPSMT" w:hAnsi="Times New Roman" w:cs="Times New Roman"/>
              </w:rPr>
              <w:t>Продолжительность</w:t>
            </w:r>
          </w:p>
          <w:p w:rsidR="00852819" w:rsidRPr="00852819" w:rsidRDefault="00852819" w:rsidP="00852819">
            <w:pPr>
              <w:pStyle w:val="Default"/>
              <w:ind w:firstLine="426"/>
              <w:jc w:val="both"/>
              <w:rPr>
                <w:rFonts w:ascii="Times New Roman" w:eastAsia="TimesNewRomanPSMT" w:hAnsi="Times New Roman" w:cs="Times New Roman"/>
              </w:rPr>
            </w:pPr>
            <w:r w:rsidRPr="00852819">
              <w:rPr>
                <w:rFonts w:ascii="Times New Roman" w:eastAsia="TimesNewRomanPSMT" w:hAnsi="Times New Roman" w:cs="Times New Roman"/>
              </w:rPr>
              <w:t>уроков</w:t>
            </w:r>
          </w:p>
        </w:tc>
        <w:tc>
          <w:tcPr>
            <w:tcW w:w="0" w:type="auto"/>
          </w:tcPr>
          <w:p w:rsidR="00852819" w:rsidRPr="00852819" w:rsidRDefault="00852819" w:rsidP="007D0703">
            <w:pPr>
              <w:pStyle w:val="Default"/>
              <w:jc w:val="both"/>
              <w:rPr>
                <w:rFonts w:ascii="Times New Roman" w:eastAsia="TimesNewRomanPSMT" w:hAnsi="Times New Roman" w:cs="Times New Roman"/>
              </w:rPr>
            </w:pPr>
            <w:r w:rsidRPr="00852819">
              <w:rPr>
                <w:rFonts w:ascii="Times New Roman" w:eastAsia="TimesNewRomanPSMT" w:hAnsi="Times New Roman" w:cs="Times New Roman"/>
              </w:rPr>
              <w:t>Продолжительность</w:t>
            </w:r>
          </w:p>
          <w:p w:rsidR="00852819" w:rsidRPr="00852819" w:rsidRDefault="00852819" w:rsidP="00852819">
            <w:pPr>
              <w:pStyle w:val="Default"/>
              <w:ind w:firstLine="426"/>
              <w:jc w:val="both"/>
              <w:rPr>
                <w:rFonts w:ascii="Times New Roman" w:eastAsia="TimesNewRomanPSMT" w:hAnsi="Times New Roman" w:cs="Times New Roman"/>
              </w:rPr>
            </w:pPr>
            <w:r w:rsidRPr="00852819">
              <w:rPr>
                <w:rFonts w:ascii="Times New Roman" w:eastAsia="TimesNewRomanPSMT" w:hAnsi="Times New Roman" w:cs="Times New Roman"/>
              </w:rPr>
              <w:t>перемен</w:t>
            </w:r>
          </w:p>
        </w:tc>
      </w:tr>
      <w:tr w:rsidR="00852819" w:rsidRPr="00852819" w:rsidTr="007F14D7">
        <w:tc>
          <w:tcPr>
            <w:tcW w:w="2093" w:type="dxa"/>
            <w:vMerge w:val="restart"/>
          </w:tcPr>
          <w:p w:rsidR="00852819" w:rsidRPr="00852819" w:rsidRDefault="00852819" w:rsidP="00852819">
            <w:pPr>
              <w:pStyle w:val="Default"/>
              <w:jc w:val="both"/>
              <w:rPr>
                <w:rFonts w:ascii="Times New Roman" w:eastAsia="TimesNewRomanPSMT" w:hAnsi="Times New Roman" w:cs="Times New Roman"/>
              </w:rPr>
            </w:pPr>
            <w:r w:rsidRPr="00852819">
              <w:rPr>
                <w:rFonts w:ascii="Times New Roman" w:eastAsia="TimesNewRomanPSMT" w:hAnsi="Times New Roman" w:cs="Times New Roman"/>
              </w:rPr>
              <w:t>Первая половина дня</w:t>
            </w:r>
            <w:r>
              <w:rPr>
                <w:rFonts w:ascii="Times New Roman" w:eastAsia="TimesNewRomanPSMT" w:hAnsi="Times New Roman" w:cs="Times New Roman"/>
              </w:rPr>
              <w:t xml:space="preserve"> </w:t>
            </w:r>
            <w:r w:rsidRPr="00852819">
              <w:rPr>
                <w:rFonts w:ascii="Times New Roman" w:eastAsia="TimesNewRomanPSMT" w:hAnsi="Times New Roman" w:cs="Times New Roman"/>
              </w:rPr>
              <w:t>первоклассника</w:t>
            </w:r>
          </w:p>
        </w:tc>
        <w:tc>
          <w:tcPr>
            <w:tcW w:w="1770" w:type="dxa"/>
          </w:tcPr>
          <w:p w:rsidR="00852819" w:rsidRPr="00852819" w:rsidRDefault="00852819" w:rsidP="00852819">
            <w:pPr>
              <w:pStyle w:val="Default"/>
              <w:jc w:val="both"/>
              <w:rPr>
                <w:rFonts w:ascii="Times New Roman" w:eastAsia="TimesNewRomanPSMT" w:hAnsi="Times New Roman" w:cs="Times New Roman"/>
              </w:rPr>
            </w:pPr>
            <w:r w:rsidRPr="00852819">
              <w:rPr>
                <w:rFonts w:ascii="Times New Roman" w:eastAsia="TimesNewRomanPSMT" w:hAnsi="Times New Roman" w:cs="Times New Roman"/>
              </w:rPr>
              <w:t>Сентябрь –</w:t>
            </w:r>
          </w:p>
          <w:p w:rsidR="00852819" w:rsidRPr="00852819" w:rsidRDefault="00852819" w:rsidP="00852819">
            <w:pPr>
              <w:pStyle w:val="Default"/>
              <w:ind w:firstLine="426"/>
              <w:jc w:val="both"/>
              <w:rPr>
                <w:rFonts w:ascii="Times New Roman" w:eastAsia="TimesNewRomanPSMT" w:hAnsi="Times New Roman" w:cs="Times New Roman"/>
              </w:rPr>
            </w:pPr>
            <w:r w:rsidRPr="00852819">
              <w:rPr>
                <w:rFonts w:ascii="Times New Roman" w:eastAsia="TimesNewRomanPSMT" w:hAnsi="Times New Roman" w:cs="Times New Roman"/>
              </w:rPr>
              <w:t>октябрь 2019 г.</w:t>
            </w:r>
          </w:p>
        </w:tc>
        <w:tc>
          <w:tcPr>
            <w:tcW w:w="1406" w:type="dxa"/>
          </w:tcPr>
          <w:p w:rsidR="00852819" w:rsidRPr="00852819" w:rsidRDefault="00852819" w:rsidP="00852819">
            <w:pPr>
              <w:pStyle w:val="Default"/>
              <w:ind w:firstLine="426"/>
              <w:jc w:val="both"/>
              <w:rPr>
                <w:rFonts w:ascii="Times New Roman" w:eastAsia="TimesNewRomanPSMT" w:hAnsi="Times New Roman" w:cs="Times New Roman"/>
              </w:rPr>
            </w:pPr>
            <w:r w:rsidRPr="00852819">
              <w:rPr>
                <w:rFonts w:ascii="Times New Roman" w:eastAsia="TimesNewRomanPSMT" w:hAnsi="Times New Roman" w:cs="Times New Roman"/>
              </w:rPr>
              <w:t>15</w:t>
            </w:r>
          </w:p>
        </w:tc>
        <w:tc>
          <w:tcPr>
            <w:tcW w:w="2292" w:type="dxa"/>
          </w:tcPr>
          <w:p w:rsidR="00852819" w:rsidRPr="00852819" w:rsidRDefault="00852819" w:rsidP="00852819">
            <w:pPr>
              <w:pStyle w:val="Default"/>
              <w:ind w:firstLine="426"/>
              <w:jc w:val="both"/>
              <w:rPr>
                <w:rFonts w:ascii="Times New Roman" w:eastAsia="TimesNewRomanPSMT" w:hAnsi="Times New Roman" w:cs="Times New Roman"/>
              </w:rPr>
            </w:pPr>
            <w:r w:rsidRPr="00852819">
              <w:rPr>
                <w:rFonts w:ascii="Times New Roman" w:eastAsia="TimesNewRomanPSMT" w:hAnsi="Times New Roman" w:cs="Times New Roman"/>
              </w:rPr>
              <w:t>35</w:t>
            </w:r>
          </w:p>
        </w:tc>
        <w:tc>
          <w:tcPr>
            <w:tcW w:w="0" w:type="auto"/>
          </w:tcPr>
          <w:p w:rsidR="00852819" w:rsidRPr="00852819" w:rsidRDefault="00852819" w:rsidP="00852819">
            <w:pPr>
              <w:pStyle w:val="Default"/>
              <w:ind w:firstLine="426"/>
              <w:jc w:val="both"/>
              <w:rPr>
                <w:rFonts w:ascii="Times New Roman" w:eastAsia="TimesNewRomanPSMT" w:hAnsi="Times New Roman" w:cs="Times New Roman"/>
              </w:rPr>
            </w:pPr>
            <w:r w:rsidRPr="00852819">
              <w:rPr>
                <w:rFonts w:ascii="Times New Roman" w:eastAsia="TimesNewRomanPSMT" w:hAnsi="Times New Roman" w:cs="Times New Roman"/>
              </w:rPr>
              <w:t>от 10 мин.</w:t>
            </w:r>
          </w:p>
        </w:tc>
      </w:tr>
      <w:tr w:rsidR="00852819" w:rsidRPr="00852819" w:rsidTr="007F14D7">
        <w:tc>
          <w:tcPr>
            <w:tcW w:w="2093" w:type="dxa"/>
            <w:vMerge/>
          </w:tcPr>
          <w:p w:rsidR="00852819" w:rsidRPr="00852819" w:rsidRDefault="00852819" w:rsidP="00852819">
            <w:pPr>
              <w:pStyle w:val="Default"/>
              <w:ind w:firstLine="426"/>
              <w:jc w:val="both"/>
              <w:rPr>
                <w:rFonts w:ascii="Times New Roman" w:eastAsia="TimesNewRomanPSMT" w:hAnsi="Times New Roman" w:cs="Times New Roman"/>
              </w:rPr>
            </w:pPr>
          </w:p>
        </w:tc>
        <w:tc>
          <w:tcPr>
            <w:tcW w:w="1770" w:type="dxa"/>
          </w:tcPr>
          <w:p w:rsidR="00852819" w:rsidRPr="00852819" w:rsidRDefault="00852819" w:rsidP="00852819">
            <w:pPr>
              <w:pStyle w:val="Default"/>
              <w:jc w:val="both"/>
              <w:rPr>
                <w:rFonts w:ascii="Times New Roman" w:eastAsia="TimesNewRomanPSMT" w:hAnsi="Times New Roman" w:cs="Times New Roman"/>
              </w:rPr>
            </w:pPr>
            <w:r w:rsidRPr="00852819">
              <w:rPr>
                <w:rFonts w:ascii="Times New Roman" w:eastAsia="TimesNewRomanPSMT" w:hAnsi="Times New Roman" w:cs="Times New Roman"/>
              </w:rPr>
              <w:t xml:space="preserve">Ноябрь – </w:t>
            </w:r>
          </w:p>
          <w:p w:rsidR="00852819" w:rsidRPr="00852819" w:rsidRDefault="00852819" w:rsidP="00852819">
            <w:pPr>
              <w:pStyle w:val="Default"/>
              <w:jc w:val="both"/>
              <w:rPr>
                <w:rFonts w:ascii="Times New Roman" w:eastAsia="TimesNewRomanPSMT" w:hAnsi="Times New Roman" w:cs="Times New Roman"/>
              </w:rPr>
            </w:pPr>
            <w:r w:rsidRPr="00852819">
              <w:rPr>
                <w:rFonts w:ascii="Times New Roman" w:eastAsia="TimesNewRomanPSMT" w:hAnsi="Times New Roman" w:cs="Times New Roman"/>
              </w:rPr>
              <w:t>декабрь 2019 г.</w:t>
            </w:r>
          </w:p>
        </w:tc>
        <w:tc>
          <w:tcPr>
            <w:tcW w:w="1406" w:type="dxa"/>
          </w:tcPr>
          <w:p w:rsidR="00852819" w:rsidRPr="00852819" w:rsidRDefault="00852819" w:rsidP="00852819">
            <w:pPr>
              <w:pStyle w:val="Default"/>
              <w:ind w:firstLine="426"/>
              <w:jc w:val="both"/>
              <w:rPr>
                <w:rFonts w:ascii="Times New Roman" w:eastAsia="TimesNewRomanPSMT" w:hAnsi="Times New Roman" w:cs="Times New Roman"/>
              </w:rPr>
            </w:pPr>
            <w:r w:rsidRPr="00852819">
              <w:rPr>
                <w:rFonts w:ascii="Times New Roman" w:eastAsia="TimesNewRomanPSMT" w:hAnsi="Times New Roman" w:cs="Times New Roman"/>
              </w:rPr>
              <w:t>21</w:t>
            </w:r>
          </w:p>
        </w:tc>
        <w:tc>
          <w:tcPr>
            <w:tcW w:w="2292" w:type="dxa"/>
          </w:tcPr>
          <w:p w:rsidR="00852819" w:rsidRPr="00852819" w:rsidRDefault="00852819" w:rsidP="00852819">
            <w:pPr>
              <w:pStyle w:val="Default"/>
              <w:ind w:firstLine="426"/>
              <w:jc w:val="both"/>
              <w:rPr>
                <w:rFonts w:ascii="Times New Roman" w:eastAsia="TimesNewRomanPSMT" w:hAnsi="Times New Roman" w:cs="Times New Roman"/>
              </w:rPr>
            </w:pPr>
            <w:r w:rsidRPr="00852819">
              <w:rPr>
                <w:rFonts w:ascii="Times New Roman" w:eastAsia="TimesNewRomanPSMT" w:hAnsi="Times New Roman" w:cs="Times New Roman"/>
              </w:rPr>
              <w:t>35</w:t>
            </w:r>
          </w:p>
        </w:tc>
        <w:tc>
          <w:tcPr>
            <w:tcW w:w="0" w:type="auto"/>
          </w:tcPr>
          <w:p w:rsidR="00852819" w:rsidRPr="00852819" w:rsidRDefault="00852819" w:rsidP="00852819">
            <w:pPr>
              <w:pStyle w:val="Default"/>
              <w:ind w:firstLine="426"/>
              <w:jc w:val="both"/>
              <w:rPr>
                <w:rFonts w:ascii="Times New Roman" w:eastAsia="TimesNewRomanPSMT" w:hAnsi="Times New Roman" w:cs="Times New Roman"/>
              </w:rPr>
            </w:pPr>
            <w:r w:rsidRPr="00852819">
              <w:rPr>
                <w:rFonts w:ascii="Times New Roman" w:eastAsia="TimesNewRomanPSMT" w:hAnsi="Times New Roman" w:cs="Times New Roman"/>
              </w:rPr>
              <w:t>от 10 мин.</w:t>
            </w:r>
          </w:p>
        </w:tc>
      </w:tr>
      <w:tr w:rsidR="00852819" w:rsidRPr="00852819" w:rsidTr="007F14D7">
        <w:tc>
          <w:tcPr>
            <w:tcW w:w="2093" w:type="dxa"/>
            <w:vMerge/>
          </w:tcPr>
          <w:p w:rsidR="00852819" w:rsidRPr="00852819" w:rsidRDefault="00852819" w:rsidP="00852819">
            <w:pPr>
              <w:pStyle w:val="Default"/>
              <w:ind w:firstLine="426"/>
              <w:jc w:val="both"/>
              <w:rPr>
                <w:rFonts w:ascii="Times New Roman" w:eastAsia="TimesNewRomanPSMT" w:hAnsi="Times New Roman" w:cs="Times New Roman"/>
              </w:rPr>
            </w:pPr>
          </w:p>
        </w:tc>
        <w:tc>
          <w:tcPr>
            <w:tcW w:w="1770" w:type="dxa"/>
          </w:tcPr>
          <w:p w:rsidR="00852819" w:rsidRPr="00852819" w:rsidRDefault="00852819" w:rsidP="00852819">
            <w:pPr>
              <w:pStyle w:val="Default"/>
              <w:jc w:val="both"/>
              <w:rPr>
                <w:rFonts w:ascii="Times New Roman" w:eastAsia="TimesNewRomanPSMT" w:hAnsi="Times New Roman" w:cs="Times New Roman"/>
              </w:rPr>
            </w:pPr>
            <w:r w:rsidRPr="00852819">
              <w:rPr>
                <w:rFonts w:ascii="Times New Roman" w:eastAsia="TimesNewRomanPSMT" w:hAnsi="Times New Roman" w:cs="Times New Roman"/>
              </w:rPr>
              <w:t xml:space="preserve">Январь – май </w:t>
            </w:r>
          </w:p>
          <w:p w:rsidR="00852819" w:rsidRPr="00852819" w:rsidRDefault="00852819" w:rsidP="00852819">
            <w:pPr>
              <w:pStyle w:val="Default"/>
              <w:ind w:firstLine="426"/>
              <w:jc w:val="both"/>
              <w:rPr>
                <w:rFonts w:ascii="Times New Roman" w:eastAsia="TimesNewRomanPSMT" w:hAnsi="Times New Roman" w:cs="Times New Roman"/>
              </w:rPr>
            </w:pPr>
            <w:r w:rsidRPr="00852819">
              <w:rPr>
                <w:rFonts w:ascii="Times New Roman" w:eastAsia="TimesNewRomanPSMT" w:hAnsi="Times New Roman" w:cs="Times New Roman"/>
              </w:rPr>
              <w:lastRenderedPageBreak/>
              <w:t>2020 г.</w:t>
            </w:r>
          </w:p>
        </w:tc>
        <w:tc>
          <w:tcPr>
            <w:tcW w:w="1406" w:type="dxa"/>
          </w:tcPr>
          <w:p w:rsidR="00852819" w:rsidRPr="00852819" w:rsidRDefault="00852819" w:rsidP="00852819">
            <w:pPr>
              <w:pStyle w:val="Default"/>
              <w:ind w:firstLine="426"/>
              <w:jc w:val="both"/>
              <w:rPr>
                <w:rFonts w:ascii="Times New Roman" w:eastAsia="TimesNewRomanPSMT" w:hAnsi="Times New Roman" w:cs="Times New Roman"/>
              </w:rPr>
            </w:pPr>
            <w:r w:rsidRPr="00852819">
              <w:rPr>
                <w:rFonts w:ascii="Times New Roman" w:eastAsia="TimesNewRomanPSMT" w:hAnsi="Times New Roman" w:cs="Times New Roman"/>
              </w:rPr>
              <w:lastRenderedPageBreak/>
              <w:t>21</w:t>
            </w:r>
          </w:p>
        </w:tc>
        <w:tc>
          <w:tcPr>
            <w:tcW w:w="2292" w:type="dxa"/>
          </w:tcPr>
          <w:p w:rsidR="00852819" w:rsidRPr="00852819" w:rsidRDefault="00852819" w:rsidP="00852819">
            <w:pPr>
              <w:pStyle w:val="Default"/>
              <w:ind w:firstLine="426"/>
              <w:jc w:val="both"/>
              <w:rPr>
                <w:rFonts w:ascii="Times New Roman" w:eastAsia="TimesNewRomanPSMT" w:hAnsi="Times New Roman" w:cs="Times New Roman"/>
              </w:rPr>
            </w:pPr>
            <w:r w:rsidRPr="00852819">
              <w:rPr>
                <w:rFonts w:ascii="Times New Roman" w:eastAsia="TimesNewRomanPSMT" w:hAnsi="Times New Roman" w:cs="Times New Roman"/>
              </w:rPr>
              <w:t>45</w:t>
            </w:r>
          </w:p>
        </w:tc>
        <w:tc>
          <w:tcPr>
            <w:tcW w:w="0" w:type="auto"/>
          </w:tcPr>
          <w:p w:rsidR="00852819" w:rsidRPr="00852819" w:rsidRDefault="00852819" w:rsidP="00852819">
            <w:pPr>
              <w:pStyle w:val="Default"/>
              <w:ind w:firstLine="426"/>
              <w:jc w:val="both"/>
              <w:rPr>
                <w:rFonts w:ascii="Times New Roman" w:eastAsia="TimesNewRomanPSMT" w:hAnsi="Times New Roman" w:cs="Times New Roman"/>
              </w:rPr>
            </w:pPr>
            <w:r w:rsidRPr="00852819">
              <w:rPr>
                <w:rFonts w:ascii="Times New Roman" w:eastAsia="TimesNewRomanPSMT" w:hAnsi="Times New Roman" w:cs="Times New Roman"/>
              </w:rPr>
              <w:t>от 10 мин.</w:t>
            </w:r>
          </w:p>
        </w:tc>
      </w:tr>
      <w:tr w:rsidR="00852819" w:rsidRPr="00852819" w:rsidTr="007F14D7">
        <w:tc>
          <w:tcPr>
            <w:tcW w:w="9853" w:type="dxa"/>
            <w:gridSpan w:val="5"/>
          </w:tcPr>
          <w:p w:rsidR="00852819" w:rsidRPr="00852819" w:rsidRDefault="00852819" w:rsidP="007F14D7">
            <w:pPr>
              <w:pStyle w:val="Default"/>
              <w:ind w:firstLine="426"/>
              <w:jc w:val="both"/>
              <w:rPr>
                <w:rFonts w:ascii="Times New Roman" w:eastAsia="TimesNewRomanPSMT" w:hAnsi="Times New Roman" w:cs="Times New Roman"/>
              </w:rPr>
            </w:pPr>
            <w:r w:rsidRPr="00852819">
              <w:rPr>
                <w:rFonts w:ascii="Times New Roman" w:eastAsia="TimesNewRomanPSMT" w:hAnsi="Times New Roman" w:cs="Times New Roman"/>
              </w:rPr>
              <w:lastRenderedPageBreak/>
              <w:t>Динамическая пауза  - 40 минут (что в себя включает – прогулка, питание, двигательная активность)</w:t>
            </w:r>
          </w:p>
        </w:tc>
      </w:tr>
    </w:tbl>
    <w:p w:rsidR="00852819" w:rsidRPr="00852819" w:rsidRDefault="00852819" w:rsidP="007D0703">
      <w:pPr>
        <w:pStyle w:val="Default"/>
        <w:jc w:val="both"/>
        <w:rPr>
          <w:rFonts w:ascii="Times New Roman" w:eastAsia="TimesNewRomanPSMT" w:hAnsi="Times New Roman" w:cs="Times New Roman"/>
        </w:rPr>
      </w:pPr>
    </w:p>
    <w:p w:rsidR="00852819" w:rsidRPr="00852819" w:rsidRDefault="007D0703" w:rsidP="00852819">
      <w:pPr>
        <w:pStyle w:val="Default"/>
        <w:numPr>
          <w:ilvl w:val="0"/>
          <w:numId w:val="228"/>
        </w:numPr>
        <w:jc w:val="both"/>
        <w:rPr>
          <w:rFonts w:ascii="Times New Roman" w:eastAsia="TimesNewRomanPSMT" w:hAnsi="Times New Roman" w:cs="Times New Roman"/>
          <w:b/>
        </w:rPr>
      </w:pPr>
      <w:r>
        <w:rPr>
          <w:rFonts w:ascii="Times New Roman" w:eastAsia="TimesNewRomanPSMT" w:hAnsi="Times New Roman" w:cs="Times New Roman"/>
          <w:b/>
        </w:rPr>
        <w:t>7</w:t>
      </w:r>
      <w:r w:rsidR="00852819" w:rsidRPr="00852819">
        <w:rPr>
          <w:rFonts w:ascii="Times New Roman" w:eastAsia="TimesNewRomanPSMT" w:hAnsi="Times New Roman" w:cs="Times New Roman"/>
          <w:b/>
        </w:rPr>
        <w:t>. Каникулы для первоклассников 2019/2020 учебного года:</w:t>
      </w:r>
    </w:p>
    <w:p w:rsidR="00852819" w:rsidRPr="00852819" w:rsidRDefault="00852819" w:rsidP="00852819">
      <w:pPr>
        <w:pStyle w:val="Default"/>
        <w:numPr>
          <w:ilvl w:val="0"/>
          <w:numId w:val="228"/>
        </w:numPr>
        <w:jc w:val="both"/>
        <w:rPr>
          <w:rFonts w:ascii="Times New Roman" w:eastAsia="TimesNewRomanPSMT" w:hAnsi="Times New Roman" w:cs="Times New Roman"/>
        </w:rPr>
      </w:pPr>
      <w:r w:rsidRPr="00852819">
        <w:rPr>
          <w:rFonts w:ascii="Times New Roman" w:eastAsia="TimesNewRomanPSMT" w:hAnsi="Times New Roman" w:cs="Times New Roman"/>
        </w:rPr>
        <w:t>- осенние – 28.10.2019 – 04.11.2019 (8 календарных дней);</w:t>
      </w:r>
    </w:p>
    <w:p w:rsidR="00852819" w:rsidRPr="00852819" w:rsidRDefault="00852819" w:rsidP="00852819">
      <w:pPr>
        <w:pStyle w:val="Default"/>
        <w:numPr>
          <w:ilvl w:val="0"/>
          <w:numId w:val="228"/>
        </w:numPr>
        <w:jc w:val="both"/>
        <w:rPr>
          <w:rFonts w:ascii="Times New Roman" w:eastAsia="TimesNewRomanPSMT" w:hAnsi="Times New Roman" w:cs="Times New Roman"/>
        </w:rPr>
      </w:pPr>
      <w:r w:rsidRPr="00852819">
        <w:rPr>
          <w:rFonts w:ascii="Times New Roman" w:eastAsia="TimesNewRomanPSMT" w:hAnsi="Times New Roman" w:cs="Times New Roman"/>
        </w:rPr>
        <w:t xml:space="preserve">- начало второй учебной четверти -  05.11.2019; </w:t>
      </w:r>
    </w:p>
    <w:p w:rsidR="00852819" w:rsidRPr="00852819" w:rsidRDefault="00852819" w:rsidP="00852819">
      <w:pPr>
        <w:pStyle w:val="Default"/>
        <w:numPr>
          <w:ilvl w:val="0"/>
          <w:numId w:val="228"/>
        </w:numPr>
        <w:jc w:val="both"/>
        <w:rPr>
          <w:rFonts w:ascii="Times New Roman" w:eastAsia="TimesNewRomanPSMT" w:hAnsi="Times New Roman" w:cs="Times New Roman"/>
        </w:rPr>
      </w:pPr>
      <w:r w:rsidRPr="00852819">
        <w:rPr>
          <w:rFonts w:ascii="Times New Roman" w:eastAsia="TimesNewRomanPSMT" w:hAnsi="Times New Roman" w:cs="Times New Roman"/>
        </w:rPr>
        <w:t>- зимние – 30.12.2019 – 12.01.2020 (14 календарных дней);</w:t>
      </w:r>
    </w:p>
    <w:p w:rsidR="00852819" w:rsidRPr="00852819" w:rsidRDefault="00852819" w:rsidP="00852819">
      <w:pPr>
        <w:pStyle w:val="Default"/>
        <w:numPr>
          <w:ilvl w:val="0"/>
          <w:numId w:val="228"/>
        </w:numPr>
        <w:jc w:val="both"/>
        <w:rPr>
          <w:rFonts w:ascii="Times New Roman" w:eastAsia="TimesNewRomanPSMT" w:hAnsi="Times New Roman" w:cs="Times New Roman"/>
        </w:rPr>
      </w:pPr>
      <w:r w:rsidRPr="00852819">
        <w:rPr>
          <w:rFonts w:ascii="Times New Roman" w:eastAsia="TimesNewRomanPSMT" w:hAnsi="Times New Roman" w:cs="Times New Roman"/>
        </w:rPr>
        <w:t xml:space="preserve">- начало третьей учебной четверти – 13.01.2020; </w:t>
      </w:r>
    </w:p>
    <w:p w:rsidR="00852819" w:rsidRPr="00852819" w:rsidRDefault="00852819" w:rsidP="00852819">
      <w:pPr>
        <w:pStyle w:val="Default"/>
        <w:numPr>
          <w:ilvl w:val="0"/>
          <w:numId w:val="228"/>
        </w:numPr>
        <w:jc w:val="both"/>
        <w:rPr>
          <w:rFonts w:ascii="Times New Roman" w:eastAsia="TimesNewRomanPSMT" w:hAnsi="Times New Roman" w:cs="Times New Roman"/>
        </w:rPr>
      </w:pPr>
      <w:r w:rsidRPr="00852819">
        <w:rPr>
          <w:rFonts w:ascii="Times New Roman" w:eastAsia="TimesNewRomanPSMT" w:hAnsi="Times New Roman" w:cs="Times New Roman"/>
        </w:rPr>
        <w:t>- весенние – 23.03.2020 – 29.03.2020 (7 календарных дней);</w:t>
      </w:r>
    </w:p>
    <w:p w:rsidR="00852819" w:rsidRPr="00852819" w:rsidRDefault="00852819" w:rsidP="00852819">
      <w:pPr>
        <w:pStyle w:val="Default"/>
        <w:numPr>
          <w:ilvl w:val="0"/>
          <w:numId w:val="228"/>
        </w:numPr>
        <w:jc w:val="both"/>
        <w:rPr>
          <w:rFonts w:ascii="Times New Roman" w:eastAsia="TimesNewRomanPSMT" w:hAnsi="Times New Roman" w:cs="Times New Roman"/>
        </w:rPr>
      </w:pPr>
      <w:r w:rsidRPr="00852819">
        <w:rPr>
          <w:rFonts w:ascii="Times New Roman" w:eastAsia="TimesNewRomanPSMT" w:hAnsi="Times New Roman" w:cs="Times New Roman"/>
        </w:rPr>
        <w:t xml:space="preserve">- начало четвёртой учебной четверти - 30.03.2020; </w:t>
      </w:r>
    </w:p>
    <w:p w:rsidR="00852819" w:rsidRPr="00852819" w:rsidRDefault="00852819" w:rsidP="00852819">
      <w:pPr>
        <w:pStyle w:val="Default"/>
        <w:numPr>
          <w:ilvl w:val="0"/>
          <w:numId w:val="228"/>
        </w:numPr>
        <w:jc w:val="both"/>
        <w:rPr>
          <w:rFonts w:ascii="Times New Roman" w:eastAsia="TimesNewRomanPSMT" w:hAnsi="Times New Roman" w:cs="Times New Roman"/>
        </w:rPr>
      </w:pPr>
      <w:r w:rsidRPr="00852819">
        <w:rPr>
          <w:rFonts w:ascii="Times New Roman" w:eastAsia="TimesNewRomanPSMT" w:hAnsi="Times New Roman" w:cs="Times New Roman"/>
        </w:rPr>
        <w:t>Дополнительные каникулы в третьей четверти – 08.02.2020 – 16.02.2020</w:t>
      </w:r>
    </w:p>
    <w:p w:rsidR="00852819" w:rsidRPr="00852819" w:rsidRDefault="00852819" w:rsidP="00852819">
      <w:pPr>
        <w:pStyle w:val="Default"/>
        <w:numPr>
          <w:ilvl w:val="0"/>
          <w:numId w:val="228"/>
        </w:numPr>
        <w:jc w:val="both"/>
        <w:rPr>
          <w:rFonts w:ascii="Times New Roman" w:eastAsia="TimesNewRomanPSMT" w:hAnsi="Times New Roman" w:cs="Times New Roman"/>
        </w:rPr>
      </w:pPr>
      <w:r w:rsidRPr="00852819">
        <w:rPr>
          <w:rFonts w:ascii="Times New Roman" w:eastAsia="TimesNewRomanPSMT" w:hAnsi="Times New Roman" w:cs="Times New Roman"/>
        </w:rPr>
        <w:t xml:space="preserve"> (9 календарных дней)</w:t>
      </w:r>
    </w:p>
    <w:p w:rsidR="00852819" w:rsidRPr="00852819" w:rsidRDefault="00852819" w:rsidP="00852819">
      <w:pPr>
        <w:pStyle w:val="Default"/>
        <w:numPr>
          <w:ilvl w:val="0"/>
          <w:numId w:val="228"/>
        </w:numPr>
        <w:jc w:val="both"/>
        <w:rPr>
          <w:rFonts w:ascii="Times New Roman" w:eastAsia="TimesNewRomanPSMT" w:hAnsi="Times New Roman" w:cs="Times New Roman"/>
        </w:rPr>
      </w:pPr>
    </w:p>
    <w:p w:rsidR="00852819" w:rsidRPr="00852819" w:rsidRDefault="00852819" w:rsidP="00852819">
      <w:pPr>
        <w:pStyle w:val="Default"/>
        <w:numPr>
          <w:ilvl w:val="0"/>
          <w:numId w:val="228"/>
        </w:numPr>
        <w:jc w:val="both"/>
        <w:rPr>
          <w:rFonts w:ascii="Times New Roman" w:eastAsia="TimesNewRomanPSMT" w:hAnsi="Times New Roman" w:cs="Times New Roman"/>
        </w:rPr>
      </w:pPr>
      <w:r w:rsidRPr="00852819">
        <w:rPr>
          <w:rFonts w:ascii="Times New Roman" w:eastAsia="TimesNewRomanPSMT" w:hAnsi="Times New Roman" w:cs="Times New Roman"/>
          <w:b/>
        </w:rPr>
        <w:t>Дополнительные дни отдыха, связанные с государственными праздниками</w:t>
      </w:r>
      <w:r w:rsidRPr="00852819">
        <w:rPr>
          <w:rFonts w:ascii="Times New Roman" w:eastAsia="TimesNewRomanPSMT" w:hAnsi="Times New Roman" w:cs="Times New Roman"/>
        </w:rPr>
        <w:t>:</w:t>
      </w:r>
    </w:p>
    <w:p w:rsidR="00852819" w:rsidRPr="00852819" w:rsidRDefault="00852819" w:rsidP="00852819">
      <w:pPr>
        <w:pStyle w:val="Default"/>
        <w:numPr>
          <w:ilvl w:val="0"/>
          <w:numId w:val="228"/>
        </w:numPr>
        <w:jc w:val="both"/>
        <w:rPr>
          <w:rFonts w:ascii="Times New Roman" w:eastAsia="TimesNewRomanPSMT" w:hAnsi="Times New Roman" w:cs="Times New Roman"/>
        </w:rPr>
      </w:pPr>
      <w:r w:rsidRPr="00852819">
        <w:rPr>
          <w:rFonts w:ascii="Times New Roman" w:eastAsia="TimesNewRomanPSMT" w:hAnsi="Times New Roman" w:cs="Times New Roman"/>
        </w:rPr>
        <w:t>-23.02.2020 г.</w:t>
      </w:r>
    </w:p>
    <w:p w:rsidR="00852819" w:rsidRPr="00852819" w:rsidRDefault="00852819" w:rsidP="00852819">
      <w:pPr>
        <w:pStyle w:val="Default"/>
        <w:numPr>
          <w:ilvl w:val="0"/>
          <w:numId w:val="228"/>
        </w:numPr>
        <w:jc w:val="both"/>
        <w:rPr>
          <w:rFonts w:ascii="Times New Roman" w:eastAsia="TimesNewRomanPSMT" w:hAnsi="Times New Roman" w:cs="Times New Roman"/>
        </w:rPr>
      </w:pPr>
      <w:r w:rsidRPr="00852819">
        <w:rPr>
          <w:rFonts w:ascii="Times New Roman" w:eastAsia="TimesNewRomanPSMT" w:hAnsi="Times New Roman" w:cs="Times New Roman"/>
        </w:rPr>
        <w:t>- 08.03.2020 г.</w:t>
      </w:r>
    </w:p>
    <w:p w:rsidR="00852819" w:rsidRPr="00852819" w:rsidRDefault="00852819" w:rsidP="00852819">
      <w:pPr>
        <w:pStyle w:val="Default"/>
        <w:numPr>
          <w:ilvl w:val="0"/>
          <w:numId w:val="228"/>
        </w:numPr>
        <w:jc w:val="both"/>
        <w:rPr>
          <w:rFonts w:ascii="Times New Roman" w:eastAsia="TimesNewRomanPSMT" w:hAnsi="Times New Roman" w:cs="Times New Roman"/>
        </w:rPr>
      </w:pPr>
      <w:r w:rsidRPr="00852819">
        <w:rPr>
          <w:rFonts w:ascii="Times New Roman" w:eastAsia="TimesNewRomanPSMT" w:hAnsi="Times New Roman" w:cs="Times New Roman"/>
        </w:rPr>
        <w:t>- 01.05.2020 г.</w:t>
      </w:r>
    </w:p>
    <w:p w:rsidR="00852819" w:rsidRPr="007D0703" w:rsidRDefault="00852819" w:rsidP="007D0703">
      <w:pPr>
        <w:pStyle w:val="Default"/>
        <w:numPr>
          <w:ilvl w:val="0"/>
          <w:numId w:val="228"/>
        </w:numPr>
        <w:jc w:val="both"/>
        <w:rPr>
          <w:rFonts w:ascii="Times New Roman" w:eastAsia="TimesNewRomanPSMT" w:hAnsi="Times New Roman" w:cs="Times New Roman"/>
        </w:rPr>
      </w:pPr>
      <w:r w:rsidRPr="00852819">
        <w:rPr>
          <w:rFonts w:ascii="Times New Roman" w:eastAsia="TimesNewRomanPSMT" w:hAnsi="Times New Roman" w:cs="Times New Roman"/>
        </w:rPr>
        <w:t>- 09.05.2020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3402"/>
      </w:tblGrid>
      <w:tr w:rsidR="007D0703" w:rsidRPr="00852819" w:rsidTr="007D0703">
        <w:tc>
          <w:tcPr>
            <w:tcW w:w="5495" w:type="dxa"/>
          </w:tcPr>
          <w:p w:rsidR="007D0703" w:rsidRPr="00852819" w:rsidRDefault="007D0703" w:rsidP="007F14D7">
            <w:pPr>
              <w:pStyle w:val="Default"/>
              <w:ind w:firstLine="426"/>
              <w:jc w:val="both"/>
              <w:rPr>
                <w:rFonts w:ascii="Times New Roman" w:eastAsia="TimesNewRomanPSMT" w:hAnsi="Times New Roman" w:cs="Times New Roman"/>
              </w:rPr>
            </w:pPr>
          </w:p>
        </w:tc>
        <w:tc>
          <w:tcPr>
            <w:tcW w:w="3402" w:type="dxa"/>
          </w:tcPr>
          <w:p w:rsidR="007D0703" w:rsidRPr="00852819" w:rsidRDefault="007D0703" w:rsidP="007F14D7">
            <w:pPr>
              <w:pStyle w:val="Default"/>
              <w:ind w:firstLine="426"/>
              <w:jc w:val="both"/>
              <w:rPr>
                <w:rFonts w:ascii="Times New Roman" w:eastAsia="TimesNewRomanPSMT" w:hAnsi="Times New Roman" w:cs="Times New Roman"/>
              </w:rPr>
            </w:pPr>
            <w:r w:rsidRPr="00852819">
              <w:rPr>
                <w:rFonts w:ascii="Times New Roman" w:eastAsia="TimesNewRomanPSMT" w:hAnsi="Times New Roman" w:cs="Times New Roman"/>
              </w:rPr>
              <w:t>Начальная щкола</w:t>
            </w:r>
          </w:p>
          <w:p w:rsidR="007D0703" w:rsidRPr="00852819" w:rsidRDefault="007D0703" w:rsidP="007F14D7">
            <w:pPr>
              <w:pStyle w:val="Default"/>
              <w:ind w:firstLine="426"/>
              <w:jc w:val="both"/>
              <w:rPr>
                <w:rFonts w:ascii="Times New Roman" w:eastAsia="TimesNewRomanPSMT" w:hAnsi="Times New Roman" w:cs="Times New Roman"/>
              </w:rPr>
            </w:pPr>
            <w:r w:rsidRPr="00852819">
              <w:rPr>
                <w:rFonts w:ascii="Times New Roman" w:eastAsia="TimesNewRomanPSMT" w:hAnsi="Times New Roman" w:cs="Times New Roman"/>
              </w:rPr>
              <w:t>(2 – 4 классы)</w:t>
            </w:r>
          </w:p>
        </w:tc>
      </w:tr>
      <w:tr w:rsidR="007D0703" w:rsidRPr="00852819" w:rsidTr="007D0703">
        <w:tc>
          <w:tcPr>
            <w:tcW w:w="5495" w:type="dxa"/>
          </w:tcPr>
          <w:p w:rsidR="007D0703" w:rsidRPr="00852819" w:rsidRDefault="007D0703" w:rsidP="007F14D7">
            <w:pPr>
              <w:pStyle w:val="Default"/>
              <w:ind w:firstLine="426"/>
              <w:jc w:val="both"/>
              <w:rPr>
                <w:rFonts w:ascii="Times New Roman" w:eastAsia="TimesNewRomanPSMT" w:hAnsi="Times New Roman" w:cs="Times New Roman"/>
              </w:rPr>
            </w:pPr>
            <w:r w:rsidRPr="00852819">
              <w:rPr>
                <w:rFonts w:ascii="Times New Roman" w:eastAsia="TimesNewRomanPSMT" w:hAnsi="Times New Roman" w:cs="Times New Roman"/>
              </w:rPr>
              <w:t>Продолжительность учебной</w:t>
            </w:r>
          </w:p>
          <w:p w:rsidR="007D0703" w:rsidRPr="00852819" w:rsidRDefault="007D0703" w:rsidP="007F14D7">
            <w:pPr>
              <w:pStyle w:val="Default"/>
              <w:ind w:firstLine="426"/>
              <w:jc w:val="both"/>
              <w:rPr>
                <w:rFonts w:ascii="Times New Roman" w:eastAsia="TimesNewRomanPSMT" w:hAnsi="Times New Roman" w:cs="Times New Roman"/>
              </w:rPr>
            </w:pPr>
            <w:r w:rsidRPr="00852819">
              <w:rPr>
                <w:rFonts w:ascii="Times New Roman" w:eastAsia="TimesNewRomanPSMT" w:hAnsi="Times New Roman" w:cs="Times New Roman"/>
              </w:rPr>
              <w:t xml:space="preserve"> недели (дней)</w:t>
            </w:r>
          </w:p>
        </w:tc>
        <w:tc>
          <w:tcPr>
            <w:tcW w:w="3402" w:type="dxa"/>
          </w:tcPr>
          <w:p w:rsidR="007D0703" w:rsidRPr="00852819" w:rsidRDefault="007D0703" w:rsidP="007F14D7">
            <w:pPr>
              <w:pStyle w:val="Default"/>
              <w:ind w:firstLine="426"/>
              <w:jc w:val="both"/>
              <w:rPr>
                <w:rFonts w:ascii="Times New Roman" w:eastAsia="TimesNewRomanPSMT" w:hAnsi="Times New Roman" w:cs="Times New Roman"/>
              </w:rPr>
            </w:pPr>
            <w:r w:rsidRPr="00852819">
              <w:rPr>
                <w:rFonts w:ascii="Times New Roman" w:eastAsia="TimesNewRomanPSMT" w:hAnsi="Times New Roman" w:cs="Times New Roman"/>
              </w:rPr>
              <w:t>5</w:t>
            </w:r>
          </w:p>
        </w:tc>
      </w:tr>
      <w:tr w:rsidR="007D0703" w:rsidRPr="00852819" w:rsidTr="007D0703">
        <w:tc>
          <w:tcPr>
            <w:tcW w:w="5495" w:type="dxa"/>
          </w:tcPr>
          <w:p w:rsidR="007D0703" w:rsidRPr="00852819" w:rsidRDefault="007D0703" w:rsidP="007F14D7">
            <w:pPr>
              <w:pStyle w:val="Default"/>
              <w:ind w:firstLine="426"/>
              <w:jc w:val="both"/>
              <w:rPr>
                <w:rFonts w:ascii="Times New Roman" w:eastAsia="TimesNewRomanPSMT" w:hAnsi="Times New Roman" w:cs="Times New Roman"/>
              </w:rPr>
            </w:pPr>
            <w:r w:rsidRPr="00852819">
              <w:rPr>
                <w:rFonts w:ascii="Times New Roman" w:eastAsia="TimesNewRomanPSMT" w:hAnsi="Times New Roman" w:cs="Times New Roman"/>
              </w:rPr>
              <w:t>Продолжительность уроков (мин.)</w:t>
            </w:r>
          </w:p>
        </w:tc>
        <w:tc>
          <w:tcPr>
            <w:tcW w:w="3402" w:type="dxa"/>
          </w:tcPr>
          <w:p w:rsidR="007D0703" w:rsidRPr="00852819" w:rsidRDefault="007D0703" w:rsidP="007F14D7">
            <w:pPr>
              <w:pStyle w:val="Default"/>
              <w:ind w:firstLine="426"/>
              <w:jc w:val="both"/>
              <w:rPr>
                <w:rFonts w:ascii="Times New Roman" w:eastAsia="TimesNewRomanPSMT" w:hAnsi="Times New Roman" w:cs="Times New Roman"/>
              </w:rPr>
            </w:pPr>
            <w:r w:rsidRPr="00852819">
              <w:rPr>
                <w:rFonts w:ascii="Times New Roman" w:eastAsia="TimesNewRomanPSMT" w:hAnsi="Times New Roman" w:cs="Times New Roman"/>
              </w:rPr>
              <w:t>45</w:t>
            </w:r>
          </w:p>
        </w:tc>
      </w:tr>
      <w:tr w:rsidR="007D0703" w:rsidRPr="00852819" w:rsidTr="007D0703">
        <w:tc>
          <w:tcPr>
            <w:tcW w:w="5495" w:type="dxa"/>
          </w:tcPr>
          <w:p w:rsidR="007D0703" w:rsidRPr="00852819" w:rsidRDefault="007D0703" w:rsidP="007F14D7">
            <w:pPr>
              <w:pStyle w:val="Default"/>
              <w:ind w:firstLine="426"/>
              <w:jc w:val="both"/>
              <w:rPr>
                <w:rFonts w:ascii="Times New Roman" w:eastAsia="TimesNewRomanPSMT" w:hAnsi="Times New Roman" w:cs="Times New Roman"/>
              </w:rPr>
            </w:pPr>
            <w:r w:rsidRPr="00852819">
              <w:rPr>
                <w:rFonts w:ascii="Times New Roman" w:eastAsia="TimesNewRomanPSMT" w:hAnsi="Times New Roman" w:cs="Times New Roman"/>
              </w:rPr>
              <w:t xml:space="preserve">Продолжительность перерывов </w:t>
            </w:r>
          </w:p>
          <w:p w:rsidR="007D0703" w:rsidRPr="00852819" w:rsidRDefault="007D0703" w:rsidP="007F14D7">
            <w:pPr>
              <w:pStyle w:val="Default"/>
              <w:ind w:firstLine="426"/>
              <w:jc w:val="both"/>
              <w:rPr>
                <w:rFonts w:ascii="Times New Roman" w:eastAsia="TimesNewRomanPSMT" w:hAnsi="Times New Roman" w:cs="Times New Roman"/>
              </w:rPr>
            </w:pPr>
            <w:r w:rsidRPr="00852819">
              <w:rPr>
                <w:rFonts w:ascii="Times New Roman" w:eastAsia="TimesNewRomanPSMT" w:hAnsi="Times New Roman" w:cs="Times New Roman"/>
              </w:rPr>
              <w:t>(мин., минимальная, максимальная)</w:t>
            </w:r>
          </w:p>
        </w:tc>
        <w:tc>
          <w:tcPr>
            <w:tcW w:w="3402" w:type="dxa"/>
          </w:tcPr>
          <w:p w:rsidR="007D0703" w:rsidRPr="00852819" w:rsidRDefault="007D0703" w:rsidP="007F14D7">
            <w:pPr>
              <w:pStyle w:val="Default"/>
              <w:ind w:firstLine="426"/>
              <w:jc w:val="both"/>
              <w:rPr>
                <w:rFonts w:ascii="Times New Roman" w:eastAsia="TimesNewRomanPSMT" w:hAnsi="Times New Roman" w:cs="Times New Roman"/>
              </w:rPr>
            </w:pPr>
            <w:r w:rsidRPr="00852819">
              <w:rPr>
                <w:rFonts w:ascii="Times New Roman" w:eastAsia="TimesNewRomanPSMT" w:hAnsi="Times New Roman" w:cs="Times New Roman"/>
              </w:rPr>
              <w:t>10 мин.</w:t>
            </w:r>
          </w:p>
          <w:p w:rsidR="007D0703" w:rsidRPr="00852819" w:rsidRDefault="007D0703" w:rsidP="007F14D7">
            <w:pPr>
              <w:pStyle w:val="Default"/>
              <w:ind w:firstLine="426"/>
              <w:jc w:val="both"/>
              <w:rPr>
                <w:rFonts w:ascii="Times New Roman" w:eastAsia="TimesNewRomanPSMT" w:hAnsi="Times New Roman" w:cs="Times New Roman"/>
              </w:rPr>
            </w:pPr>
            <w:r w:rsidRPr="00852819">
              <w:rPr>
                <w:rFonts w:ascii="Times New Roman" w:eastAsia="TimesNewRomanPSMT" w:hAnsi="Times New Roman" w:cs="Times New Roman"/>
              </w:rPr>
              <w:t>15 мин.</w:t>
            </w:r>
          </w:p>
        </w:tc>
      </w:tr>
      <w:tr w:rsidR="007D0703" w:rsidRPr="00852819" w:rsidTr="007D0703">
        <w:tc>
          <w:tcPr>
            <w:tcW w:w="5495" w:type="dxa"/>
          </w:tcPr>
          <w:p w:rsidR="007D0703" w:rsidRPr="00852819" w:rsidRDefault="007D0703" w:rsidP="007F14D7">
            <w:pPr>
              <w:pStyle w:val="Default"/>
              <w:ind w:firstLine="426"/>
              <w:jc w:val="both"/>
              <w:rPr>
                <w:rFonts w:ascii="Times New Roman" w:eastAsia="TimesNewRomanPSMT" w:hAnsi="Times New Roman" w:cs="Times New Roman"/>
              </w:rPr>
            </w:pPr>
            <w:r w:rsidRPr="00852819">
              <w:rPr>
                <w:rFonts w:ascii="Times New Roman" w:eastAsia="TimesNewRomanPSMT" w:hAnsi="Times New Roman" w:cs="Times New Roman"/>
              </w:rPr>
              <w:t xml:space="preserve">Периодичность проведения </w:t>
            </w:r>
          </w:p>
          <w:p w:rsidR="007D0703" w:rsidRPr="00852819" w:rsidRDefault="007D0703" w:rsidP="007F14D7">
            <w:pPr>
              <w:pStyle w:val="Default"/>
              <w:ind w:firstLine="426"/>
              <w:jc w:val="both"/>
              <w:rPr>
                <w:rFonts w:ascii="Times New Roman" w:eastAsia="TimesNewRomanPSMT" w:hAnsi="Times New Roman" w:cs="Times New Roman"/>
              </w:rPr>
            </w:pPr>
            <w:r w:rsidRPr="00852819">
              <w:rPr>
                <w:rFonts w:ascii="Times New Roman" w:eastAsia="TimesNewRomanPSMT" w:hAnsi="Times New Roman" w:cs="Times New Roman"/>
              </w:rPr>
              <w:t>промежуточной аттестации</w:t>
            </w:r>
          </w:p>
          <w:p w:rsidR="007D0703" w:rsidRPr="00852819" w:rsidRDefault="007D0703" w:rsidP="007F14D7">
            <w:pPr>
              <w:pStyle w:val="Default"/>
              <w:ind w:firstLine="426"/>
              <w:jc w:val="both"/>
              <w:rPr>
                <w:rFonts w:ascii="Times New Roman" w:eastAsia="TimesNewRomanPSMT" w:hAnsi="Times New Roman" w:cs="Times New Roman"/>
              </w:rPr>
            </w:pPr>
            <w:r w:rsidRPr="00852819">
              <w:rPr>
                <w:rFonts w:ascii="Times New Roman" w:eastAsia="TimesNewRomanPSMT" w:hAnsi="Times New Roman" w:cs="Times New Roman"/>
              </w:rPr>
              <w:t>учащихся (четверть, полугодие)</w:t>
            </w:r>
          </w:p>
        </w:tc>
        <w:tc>
          <w:tcPr>
            <w:tcW w:w="3402" w:type="dxa"/>
          </w:tcPr>
          <w:p w:rsidR="007D0703" w:rsidRPr="00852819" w:rsidRDefault="007D0703" w:rsidP="007F14D7">
            <w:pPr>
              <w:pStyle w:val="Default"/>
              <w:ind w:firstLine="426"/>
              <w:jc w:val="both"/>
              <w:rPr>
                <w:rFonts w:ascii="Times New Roman" w:eastAsia="TimesNewRomanPSMT" w:hAnsi="Times New Roman" w:cs="Times New Roman"/>
              </w:rPr>
            </w:pPr>
            <w:r w:rsidRPr="00852819">
              <w:rPr>
                <w:rFonts w:ascii="Times New Roman" w:eastAsia="TimesNewRomanPSMT" w:hAnsi="Times New Roman" w:cs="Times New Roman"/>
              </w:rPr>
              <w:t>1 раз в год</w:t>
            </w:r>
          </w:p>
        </w:tc>
      </w:tr>
    </w:tbl>
    <w:p w:rsidR="00893D3B" w:rsidRDefault="00893D3B" w:rsidP="00852819">
      <w:pPr>
        <w:shd w:val="clear" w:color="auto" w:fill="FFFFFF"/>
        <w:autoSpaceDE w:val="0"/>
        <w:autoSpaceDN w:val="0"/>
        <w:adjustRightInd w:val="0"/>
        <w:ind w:left="567"/>
        <w:contextualSpacing/>
        <w:rPr>
          <w:rFonts w:ascii="Arial" w:hAnsi="Arial" w:cs="Arial"/>
          <w:b/>
          <w:bCs/>
          <w:color w:val="000000"/>
        </w:rPr>
      </w:pPr>
    </w:p>
    <w:p w:rsidR="00893D3B" w:rsidRPr="00ED5761" w:rsidRDefault="00893D3B" w:rsidP="00DB2CF0">
      <w:pPr>
        <w:ind w:right="-1" w:firstLine="360"/>
        <w:contextualSpacing/>
        <w:jc w:val="both"/>
      </w:pPr>
      <w:r w:rsidRPr="00ED5761">
        <w:t xml:space="preserve">МБОУ </w:t>
      </w:r>
      <w:r w:rsidR="00753B56">
        <w:t>«Сергеевская</w:t>
      </w:r>
      <w:r w:rsidRPr="00ED5761">
        <w:t xml:space="preserve"> СОШ </w:t>
      </w:r>
      <w:r w:rsidR="00753B56">
        <w:t xml:space="preserve">ПМР» </w:t>
      </w:r>
      <w:r w:rsidRPr="00ED5761">
        <w:t>работает в дневной форме обучения в одну смену.</w:t>
      </w:r>
    </w:p>
    <w:p w:rsidR="00893D3B" w:rsidRPr="00ED5761" w:rsidRDefault="00893D3B" w:rsidP="00DB2CF0">
      <w:pPr>
        <w:ind w:right="-1" w:firstLine="360"/>
        <w:contextualSpacing/>
        <w:jc w:val="both"/>
      </w:pPr>
      <w:r w:rsidRPr="00ED5761">
        <w:t xml:space="preserve">Учебный год в общеобразовательном учреждении начинается </w:t>
      </w:r>
      <w:r>
        <w:t>2</w:t>
      </w:r>
      <w:r w:rsidRPr="00ED5761">
        <w:t xml:space="preserve"> сентября.</w:t>
      </w:r>
    </w:p>
    <w:p w:rsidR="00893D3B" w:rsidRDefault="00893D3B" w:rsidP="00DB2CF0">
      <w:pPr>
        <w:ind w:right="-1" w:firstLine="360"/>
        <w:contextualSpacing/>
        <w:jc w:val="both"/>
      </w:pPr>
    </w:p>
    <w:p w:rsidR="00893D3B" w:rsidRPr="00ED5761" w:rsidRDefault="00893D3B" w:rsidP="00893D3B">
      <w:pPr>
        <w:pStyle w:val="afff2"/>
        <w:spacing w:line="360" w:lineRule="auto"/>
        <w:ind w:right="-1" w:firstLine="360"/>
        <w:rPr>
          <w:rFonts w:ascii="Times New Roman" w:hAnsi="Times New Roman"/>
          <w:b/>
          <w:sz w:val="24"/>
          <w:szCs w:val="24"/>
        </w:rPr>
      </w:pPr>
      <w:r w:rsidRPr="00ED5761">
        <w:rPr>
          <w:rFonts w:ascii="Times New Roman" w:hAnsi="Times New Roman"/>
          <w:b/>
          <w:sz w:val="24"/>
          <w:szCs w:val="24"/>
        </w:rPr>
        <w:t>2</w:t>
      </w:r>
      <w:r w:rsidR="007D0703">
        <w:rPr>
          <w:rFonts w:ascii="Times New Roman" w:hAnsi="Times New Roman"/>
          <w:b/>
          <w:sz w:val="24"/>
          <w:szCs w:val="24"/>
        </w:rPr>
        <w:t>2</w:t>
      </w:r>
      <w:r>
        <w:rPr>
          <w:rFonts w:ascii="Times New Roman" w:hAnsi="Times New Roman"/>
          <w:b/>
          <w:sz w:val="24"/>
          <w:szCs w:val="24"/>
        </w:rPr>
        <w:t xml:space="preserve">  </w:t>
      </w:r>
      <w:r w:rsidRPr="00ED5761">
        <w:rPr>
          <w:rFonts w:ascii="Times New Roman" w:hAnsi="Times New Roman"/>
          <w:b/>
          <w:sz w:val="24"/>
          <w:szCs w:val="24"/>
        </w:rPr>
        <w:t>мая 20</w:t>
      </w:r>
      <w:r w:rsidR="00E20F55">
        <w:rPr>
          <w:rFonts w:ascii="Times New Roman" w:hAnsi="Times New Roman"/>
          <w:b/>
          <w:sz w:val="24"/>
          <w:szCs w:val="24"/>
        </w:rPr>
        <w:t>19</w:t>
      </w:r>
      <w:r w:rsidR="007D0703">
        <w:rPr>
          <w:rFonts w:ascii="Times New Roman" w:hAnsi="Times New Roman"/>
          <w:b/>
          <w:sz w:val="24"/>
          <w:szCs w:val="24"/>
        </w:rPr>
        <w:t xml:space="preserve"> </w:t>
      </w:r>
      <w:r w:rsidRPr="00ED5761">
        <w:rPr>
          <w:rFonts w:ascii="Times New Roman" w:hAnsi="Times New Roman"/>
          <w:b/>
          <w:sz w:val="24"/>
          <w:szCs w:val="24"/>
        </w:rPr>
        <w:t xml:space="preserve">года – </w:t>
      </w:r>
      <w:r w:rsidR="007D0703">
        <w:rPr>
          <w:rFonts w:ascii="Times New Roman" w:hAnsi="Times New Roman"/>
          <w:b/>
          <w:sz w:val="24"/>
          <w:szCs w:val="24"/>
        </w:rPr>
        <w:t>«</w:t>
      </w:r>
      <w:r w:rsidRPr="00ED5761">
        <w:rPr>
          <w:rFonts w:ascii="Times New Roman" w:hAnsi="Times New Roman"/>
          <w:b/>
          <w:sz w:val="24"/>
          <w:szCs w:val="24"/>
        </w:rPr>
        <w:t>Последний звонок</w:t>
      </w:r>
      <w:r w:rsidR="007D0703">
        <w:rPr>
          <w:rFonts w:ascii="Times New Roman" w:hAnsi="Times New Roman"/>
          <w:b/>
          <w:sz w:val="24"/>
          <w:szCs w:val="24"/>
        </w:rPr>
        <w:t>»</w:t>
      </w:r>
    </w:p>
    <w:p w:rsidR="00893D3B" w:rsidRPr="00ED5761" w:rsidRDefault="00893D3B" w:rsidP="00DB2CF0">
      <w:pPr>
        <w:ind w:right="-1" w:firstLine="360"/>
        <w:contextualSpacing/>
        <w:jc w:val="both"/>
      </w:pPr>
      <w:r w:rsidRPr="00ED5761">
        <w:t>Организация промежуточной аттестации.</w:t>
      </w:r>
    </w:p>
    <w:p w:rsidR="00893D3B" w:rsidRPr="00ED5761" w:rsidRDefault="00893D3B" w:rsidP="00DB2CF0">
      <w:pPr>
        <w:ind w:firstLine="360"/>
        <w:jc w:val="both"/>
      </w:pPr>
      <w:r w:rsidRPr="00ED5761">
        <w:t xml:space="preserve">Промежуточная аттестация проводится по всем предметам учебного плана с 2 по 10 классы 1 раз в год в конце учебного года в период с 10 по </w:t>
      </w:r>
      <w:r>
        <w:t>2</w:t>
      </w:r>
      <w:r w:rsidR="007D0703">
        <w:t>2</w:t>
      </w:r>
      <w:r w:rsidRPr="00ED5761">
        <w:t xml:space="preserve"> мая 20</w:t>
      </w:r>
      <w:r>
        <w:t>20</w:t>
      </w:r>
      <w:r w:rsidRPr="00ED5761">
        <w:t xml:space="preserve"> года без прекращения образовательного процесса, в пределах учебного времени. Порядок проведения промежуточной аттестации регламентируется «</w:t>
      </w:r>
      <w:r w:rsidRPr="00F4352D">
        <w:t>Положениео формах, периодичности и порядке текущего контроля успеваемости ипромежуточной аттестации учащихся</w:t>
      </w:r>
      <w:bookmarkStart w:id="167" w:name="bookmark2"/>
      <w:r w:rsidR="00844AB2">
        <w:t xml:space="preserve"> </w:t>
      </w:r>
      <w:r>
        <w:t xml:space="preserve">МБОУ </w:t>
      </w:r>
      <w:bookmarkEnd w:id="167"/>
      <w:r w:rsidR="00844AB2" w:rsidRPr="00844AB2">
        <w:t>«Сергеевская СОШ ПРМ</w:t>
      </w:r>
      <w:r w:rsidRPr="00ED5761">
        <w:t>», формы проведения промежуточной аттестации определены в учебном плане школы на 201</w:t>
      </w:r>
      <w:r>
        <w:t>9</w:t>
      </w:r>
      <w:r w:rsidRPr="00ED5761">
        <w:t xml:space="preserve"> -20</w:t>
      </w:r>
      <w:r>
        <w:t>20</w:t>
      </w:r>
      <w:r w:rsidRPr="00ED5761">
        <w:t xml:space="preserve"> учебный год, график проведения промежуточной аттестации, сроки ликвидации академической задолженности определяются в приказах директора школы.</w:t>
      </w:r>
    </w:p>
    <w:p w:rsidR="00893D3B" w:rsidRPr="00ED5761" w:rsidRDefault="00893D3B" w:rsidP="00DB2CF0">
      <w:pPr>
        <w:ind w:right="-1" w:firstLine="360"/>
        <w:contextualSpacing/>
        <w:jc w:val="both"/>
      </w:pPr>
      <w:r w:rsidRPr="00ED5761">
        <w:t>Государственная итоговая аттестация учащихся.</w:t>
      </w:r>
    </w:p>
    <w:p w:rsidR="00893D3B" w:rsidRPr="00ED5761" w:rsidRDefault="00893D3B" w:rsidP="00DB2CF0">
      <w:pPr>
        <w:ind w:right="-1" w:firstLine="360"/>
        <w:contextualSpacing/>
        <w:jc w:val="both"/>
      </w:pPr>
      <w:r w:rsidRPr="00ED5761">
        <w:t>Освоение образовательных программ основного общего, среднего общего образования завершается обязательной государственной итоговой аттестацией обучающихся.</w:t>
      </w:r>
    </w:p>
    <w:p w:rsidR="00893D3B" w:rsidRPr="00ED5761" w:rsidRDefault="00893D3B" w:rsidP="00DB2CF0">
      <w:pPr>
        <w:ind w:right="-1" w:firstLine="360"/>
        <w:contextualSpacing/>
        <w:jc w:val="both"/>
      </w:pPr>
      <w:r w:rsidRPr="00ED5761">
        <w:t>Государственная итоговая аттестация учащихся, освоивших образовательные программы основного общего образования, проводится в форме основного государственногоэкзамена, а также в форме государственного выпускного экзамена.</w:t>
      </w:r>
    </w:p>
    <w:p w:rsidR="00893D3B" w:rsidRPr="00ED5761" w:rsidRDefault="00893D3B" w:rsidP="00DB2CF0">
      <w:pPr>
        <w:ind w:right="-1" w:firstLine="360"/>
        <w:contextualSpacing/>
        <w:jc w:val="both"/>
      </w:pPr>
      <w:r w:rsidRPr="00ED5761">
        <w:lastRenderedPageBreak/>
        <w:t>Государственная итоговая аттестация учащихся, освоивших образовательные программы среднего общего образования, проводится в форме единого государственного экзамена, а также в форме государственного выпускного экзамена.</w:t>
      </w:r>
    </w:p>
    <w:p w:rsidR="00893D3B" w:rsidRPr="00ED5761" w:rsidRDefault="00893D3B" w:rsidP="00DB2CF0">
      <w:pPr>
        <w:ind w:right="-1" w:firstLine="360"/>
        <w:contextualSpacing/>
        <w:jc w:val="both"/>
      </w:pPr>
      <w:r w:rsidRPr="00ED5761">
        <w:t>Государственная итоговая аттестация в 9-х и 11-х классах проводится в сроки, устанавливаемые Министерством образования и науки Российской Федерации.</w:t>
      </w:r>
    </w:p>
    <w:p w:rsidR="00280F74" w:rsidRDefault="00280F74" w:rsidP="00DB2CF0">
      <w:pPr>
        <w:ind w:left="-142" w:right="708" w:firstLine="708"/>
        <w:contextualSpacing/>
        <w:jc w:val="both"/>
      </w:pPr>
    </w:p>
    <w:p w:rsidR="00C621BE" w:rsidRPr="00C621BE" w:rsidRDefault="00C621BE" w:rsidP="00C621BE">
      <w:pPr>
        <w:jc w:val="right"/>
        <w:rPr>
          <w:sz w:val="32"/>
          <w:szCs w:val="22"/>
        </w:rPr>
      </w:pPr>
      <w:r w:rsidRPr="00C621BE">
        <w:rPr>
          <w:sz w:val="28"/>
          <w:szCs w:val="28"/>
        </w:rPr>
        <w:t xml:space="preserve">                        </w:t>
      </w:r>
    </w:p>
    <w:p w:rsidR="00C621BE" w:rsidRPr="00C621BE" w:rsidRDefault="00C621BE" w:rsidP="00C621BE">
      <w:pPr>
        <w:pStyle w:val="affd"/>
        <w:numPr>
          <w:ilvl w:val="1"/>
          <w:numId w:val="164"/>
        </w:numPr>
        <w:jc w:val="center"/>
        <w:rPr>
          <w:rFonts w:ascii="Times New Roman" w:hAnsi="Times New Roman"/>
          <w:b/>
          <w:sz w:val="28"/>
          <w:szCs w:val="28"/>
        </w:rPr>
      </w:pPr>
      <w:r>
        <w:rPr>
          <w:rFonts w:ascii="Times New Roman" w:hAnsi="Times New Roman"/>
          <w:b/>
          <w:sz w:val="28"/>
          <w:szCs w:val="28"/>
        </w:rPr>
        <w:t>Календарный п</w:t>
      </w:r>
      <w:r w:rsidRPr="00C621BE">
        <w:rPr>
          <w:rFonts w:ascii="Times New Roman" w:hAnsi="Times New Roman"/>
          <w:b/>
          <w:sz w:val="28"/>
          <w:szCs w:val="28"/>
        </w:rPr>
        <w:t>лан воспитательной работы</w:t>
      </w:r>
    </w:p>
    <w:p w:rsidR="00C621BE" w:rsidRPr="00C621BE" w:rsidRDefault="00C621BE" w:rsidP="00C621BE">
      <w:pPr>
        <w:jc w:val="center"/>
        <w:rPr>
          <w:b/>
          <w:sz w:val="28"/>
          <w:szCs w:val="28"/>
        </w:rPr>
      </w:pPr>
      <w:r w:rsidRPr="00C621BE">
        <w:rPr>
          <w:b/>
          <w:sz w:val="28"/>
          <w:szCs w:val="28"/>
        </w:rPr>
        <w:t>МБОУ «Сергеевская СОШ ПМ</w:t>
      </w:r>
      <w:r w:rsidR="00E20F55">
        <w:rPr>
          <w:b/>
          <w:sz w:val="28"/>
          <w:szCs w:val="28"/>
        </w:rPr>
        <w:t>Р</w:t>
      </w:r>
      <w:r w:rsidRPr="00C621BE">
        <w:rPr>
          <w:b/>
          <w:sz w:val="28"/>
          <w:szCs w:val="28"/>
        </w:rPr>
        <w:t>»</w:t>
      </w:r>
    </w:p>
    <w:p w:rsidR="00C621BE" w:rsidRPr="00C621BE" w:rsidRDefault="00C621BE" w:rsidP="00C621BE">
      <w:pPr>
        <w:jc w:val="center"/>
        <w:rPr>
          <w:b/>
          <w:sz w:val="28"/>
          <w:szCs w:val="28"/>
        </w:rPr>
      </w:pPr>
      <w:r w:rsidRPr="00C621BE">
        <w:rPr>
          <w:b/>
          <w:sz w:val="28"/>
          <w:szCs w:val="28"/>
        </w:rPr>
        <w:t>на 2020 – 2021 учебный год</w:t>
      </w:r>
    </w:p>
    <w:tbl>
      <w:tblPr>
        <w:tblW w:w="0" w:type="auto"/>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10"/>
        <w:gridCol w:w="1506"/>
        <w:gridCol w:w="1504"/>
        <w:gridCol w:w="1536"/>
        <w:gridCol w:w="1700"/>
        <w:gridCol w:w="1350"/>
        <w:gridCol w:w="1383"/>
      </w:tblGrid>
      <w:tr w:rsidR="00C621BE" w:rsidRPr="00C621BE" w:rsidTr="00C621BE">
        <w:trPr>
          <w:trHeight w:val="61"/>
        </w:trPr>
        <w:tc>
          <w:tcPr>
            <w:tcW w:w="910" w:type="dxa"/>
          </w:tcPr>
          <w:p w:rsidR="00C621BE" w:rsidRPr="00C621BE" w:rsidRDefault="00C621BE" w:rsidP="00C621BE">
            <w:pPr>
              <w:spacing w:line="276" w:lineRule="auto"/>
              <w:rPr>
                <w:b/>
              </w:rPr>
            </w:pPr>
            <w:r w:rsidRPr="00C621BE">
              <w:rPr>
                <w:b/>
              </w:rPr>
              <w:t>Месяц</w:t>
            </w:r>
          </w:p>
        </w:tc>
        <w:tc>
          <w:tcPr>
            <w:tcW w:w="8979" w:type="dxa"/>
            <w:gridSpan w:val="6"/>
          </w:tcPr>
          <w:p w:rsidR="00C621BE" w:rsidRPr="00C621BE" w:rsidRDefault="00C621BE" w:rsidP="00C621BE">
            <w:pPr>
              <w:spacing w:line="276" w:lineRule="auto"/>
              <w:jc w:val="center"/>
              <w:rPr>
                <w:b/>
              </w:rPr>
            </w:pPr>
            <w:r w:rsidRPr="00C621BE">
              <w:rPr>
                <w:b/>
              </w:rPr>
              <w:t>Направления работы</w:t>
            </w:r>
          </w:p>
        </w:tc>
      </w:tr>
      <w:tr w:rsidR="00C621BE" w:rsidRPr="00C621BE" w:rsidTr="00C621BE">
        <w:trPr>
          <w:trHeight w:val="296"/>
        </w:trPr>
        <w:tc>
          <w:tcPr>
            <w:tcW w:w="910" w:type="dxa"/>
            <w:tcBorders>
              <w:bottom w:val="single" w:sz="4" w:space="0" w:color="auto"/>
            </w:tcBorders>
          </w:tcPr>
          <w:p w:rsidR="00C621BE" w:rsidRPr="00C621BE" w:rsidRDefault="00C621BE" w:rsidP="00C621BE">
            <w:pPr>
              <w:spacing w:line="276" w:lineRule="auto"/>
              <w:jc w:val="center"/>
            </w:pPr>
          </w:p>
        </w:tc>
        <w:tc>
          <w:tcPr>
            <w:tcW w:w="1506" w:type="dxa"/>
            <w:tcBorders>
              <w:bottom w:val="single" w:sz="4" w:space="0" w:color="auto"/>
            </w:tcBorders>
          </w:tcPr>
          <w:p w:rsidR="00C621BE" w:rsidRPr="00C621BE" w:rsidRDefault="00C621BE" w:rsidP="00C621BE">
            <w:pPr>
              <w:spacing w:line="276" w:lineRule="auto"/>
              <w:jc w:val="center"/>
              <w:rPr>
                <w:b/>
              </w:rPr>
            </w:pPr>
            <w:r w:rsidRPr="00C621BE">
              <w:rPr>
                <w:b/>
              </w:rPr>
              <w:t>Культурно-эстетическое</w:t>
            </w:r>
          </w:p>
        </w:tc>
        <w:tc>
          <w:tcPr>
            <w:tcW w:w="1504" w:type="dxa"/>
            <w:tcBorders>
              <w:bottom w:val="single" w:sz="4" w:space="0" w:color="auto"/>
            </w:tcBorders>
          </w:tcPr>
          <w:p w:rsidR="00C621BE" w:rsidRPr="00C621BE" w:rsidRDefault="00C621BE" w:rsidP="00C621BE">
            <w:pPr>
              <w:spacing w:line="276" w:lineRule="auto"/>
              <w:jc w:val="center"/>
              <w:rPr>
                <w:b/>
              </w:rPr>
            </w:pPr>
            <w:r w:rsidRPr="00C621BE">
              <w:rPr>
                <w:b/>
              </w:rPr>
              <w:t>Патриотическое</w:t>
            </w:r>
          </w:p>
        </w:tc>
        <w:tc>
          <w:tcPr>
            <w:tcW w:w="1536" w:type="dxa"/>
            <w:tcBorders>
              <w:bottom w:val="single" w:sz="4" w:space="0" w:color="auto"/>
            </w:tcBorders>
          </w:tcPr>
          <w:p w:rsidR="00C621BE" w:rsidRPr="00C621BE" w:rsidRDefault="00C621BE" w:rsidP="00C621BE">
            <w:pPr>
              <w:spacing w:line="276" w:lineRule="auto"/>
              <w:jc w:val="center"/>
              <w:rPr>
                <w:b/>
              </w:rPr>
            </w:pPr>
            <w:r w:rsidRPr="00C621BE">
              <w:rPr>
                <w:b/>
              </w:rPr>
              <w:t>Спортивно-оздоровительное</w:t>
            </w:r>
          </w:p>
        </w:tc>
        <w:tc>
          <w:tcPr>
            <w:tcW w:w="1700" w:type="dxa"/>
            <w:tcBorders>
              <w:bottom w:val="single" w:sz="4" w:space="0" w:color="auto"/>
            </w:tcBorders>
          </w:tcPr>
          <w:p w:rsidR="00C621BE" w:rsidRPr="00C621BE" w:rsidRDefault="00C621BE" w:rsidP="00C621BE">
            <w:pPr>
              <w:spacing w:line="276" w:lineRule="auto"/>
              <w:jc w:val="center"/>
              <w:rPr>
                <w:b/>
              </w:rPr>
            </w:pPr>
            <w:r w:rsidRPr="00C621BE">
              <w:rPr>
                <w:b/>
              </w:rPr>
              <w:t>Работа совета старшеклассников</w:t>
            </w:r>
          </w:p>
        </w:tc>
        <w:tc>
          <w:tcPr>
            <w:tcW w:w="1350" w:type="dxa"/>
            <w:tcBorders>
              <w:bottom w:val="single" w:sz="4" w:space="0" w:color="auto"/>
            </w:tcBorders>
          </w:tcPr>
          <w:p w:rsidR="00C621BE" w:rsidRPr="00C621BE" w:rsidRDefault="00C621BE" w:rsidP="00C621BE">
            <w:pPr>
              <w:spacing w:line="276" w:lineRule="auto"/>
              <w:jc w:val="center"/>
              <w:rPr>
                <w:b/>
              </w:rPr>
            </w:pPr>
            <w:r w:rsidRPr="00C621BE">
              <w:rPr>
                <w:b/>
              </w:rPr>
              <w:t>Учебное</w:t>
            </w:r>
          </w:p>
        </w:tc>
        <w:tc>
          <w:tcPr>
            <w:tcW w:w="1383" w:type="dxa"/>
            <w:tcBorders>
              <w:top w:val="single" w:sz="4" w:space="0" w:color="auto"/>
              <w:bottom w:val="single" w:sz="4" w:space="0" w:color="auto"/>
            </w:tcBorders>
          </w:tcPr>
          <w:p w:rsidR="00C621BE" w:rsidRPr="00C621BE" w:rsidRDefault="00C621BE" w:rsidP="00C621BE">
            <w:pPr>
              <w:spacing w:line="276" w:lineRule="auto"/>
              <w:rPr>
                <w:b/>
              </w:rPr>
            </w:pPr>
            <w:r>
              <w:rPr>
                <w:b/>
              </w:rPr>
              <w:t>Ра</w:t>
            </w:r>
            <w:r w:rsidRPr="00C621BE">
              <w:rPr>
                <w:b/>
              </w:rPr>
              <w:t>бота с родителями</w:t>
            </w:r>
          </w:p>
        </w:tc>
      </w:tr>
      <w:tr w:rsidR="00C621BE" w:rsidRPr="00C621BE" w:rsidTr="00C621BE">
        <w:trPr>
          <w:trHeight w:val="799"/>
        </w:trPr>
        <w:tc>
          <w:tcPr>
            <w:tcW w:w="910" w:type="dxa"/>
            <w:tcBorders>
              <w:top w:val="single" w:sz="4" w:space="0" w:color="auto"/>
            </w:tcBorders>
          </w:tcPr>
          <w:p w:rsidR="00C621BE" w:rsidRPr="00C621BE" w:rsidRDefault="00C621BE" w:rsidP="00C621BE">
            <w:pPr>
              <w:spacing w:line="276" w:lineRule="auto"/>
              <w:jc w:val="center"/>
            </w:pPr>
            <w:r w:rsidRPr="00C621BE">
              <w:t>Сентябрь</w:t>
            </w:r>
          </w:p>
        </w:tc>
        <w:tc>
          <w:tcPr>
            <w:tcW w:w="1506" w:type="dxa"/>
            <w:tcBorders>
              <w:top w:val="single" w:sz="4" w:space="0" w:color="auto"/>
            </w:tcBorders>
          </w:tcPr>
          <w:p w:rsidR="00C621BE" w:rsidRPr="00C621BE" w:rsidRDefault="00C621BE" w:rsidP="00C621BE">
            <w:pPr>
              <w:jc w:val="center"/>
            </w:pPr>
            <w:r w:rsidRPr="00C621BE">
              <w:t>Первый звонок.</w:t>
            </w:r>
          </w:p>
          <w:p w:rsidR="00C621BE" w:rsidRPr="00C621BE" w:rsidRDefault="00C621BE" w:rsidP="00C621BE">
            <w:pPr>
              <w:jc w:val="center"/>
            </w:pPr>
          </w:p>
          <w:p w:rsidR="00C621BE" w:rsidRPr="00C621BE" w:rsidRDefault="00C621BE" w:rsidP="00C621BE">
            <w:pPr>
              <w:jc w:val="center"/>
            </w:pPr>
            <w:r w:rsidRPr="00C621BE">
              <w:t>Осенний бал.</w:t>
            </w:r>
          </w:p>
          <w:p w:rsidR="00C621BE" w:rsidRPr="00C621BE" w:rsidRDefault="00C621BE" w:rsidP="00C621BE">
            <w:pPr>
              <w:jc w:val="center"/>
            </w:pPr>
          </w:p>
          <w:p w:rsidR="00C621BE" w:rsidRPr="00C621BE" w:rsidRDefault="00C621BE" w:rsidP="00C621BE">
            <w:pPr>
              <w:jc w:val="center"/>
            </w:pPr>
            <w:r w:rsidRPr="00C621BE">
              <w:t>Посвящение в</w:t>
            </w:r>
          </w:p>
          <w:p w:rsidR="00C621BE" w:rsidRPr="00C621BE" w:rsidRDefault="00C621BE" w:rsidP="00C621BE">
            <w:pPr>
              <w:jc w:val="center"/>
            </w:pPr>
            <w:r w:rsidRPr="00C621BE">
              <w:t>в 5-ки и старшеклассники</w:t>
            </w:r>
          </w:p>
          <w:p w:rsidR="00C621BE" w:rsidRPr="00C621BE" w:rsidRDefault="00C621BE" w:rsidP="00C621BE"/>
          <w:p w:rsidR="00C621BE" w:rsidRPr="00C621BE" w:rsidRDefault="00C621BE" w:rsidP="00C621BE"/>
        </w:tc>
        <w:tc>
          <w:tcPr>
            <w:tcW w:w="1504" w:type="dxa"/>
            <w:tcBorders>
              <w:top w:val="single" w:sz="4" w:space="0" w:color="auto"/>
            </w:tcBorders>
          </w:tcPr>
          <w:p w:rsidR="00C621BE" w:rsidRPr="00C621BE" w:rsidRDefault="00C621BE" w:rsidP="00C621BE">
            <w:pPr>
              <w:spacing w:line="276" w:lineRule="auto"/>
              <w:jc w:val="center"/>
              <w:rPr>
                <w:bdr w:val="none" w:sz="0" w:space="0" w:color="auto" w:frame="1"/>
              </w:rPr>
            </w:pPr>
            <w:r w:rsidRPr="00C621BE">
              <w:rPr>
                <w:bdr w:val="none" w:sz="0" w:space="0" w:color="auto" w:frame="1"/>
              </w:rPr>
              <w:t>Митинг.</w:t>
            </w:r>
          </w:p>
          <w:p w:rsidR="00C621BE" w:rsidRPr="00C621BE" w:rsidRDefault="00C621BE" w:rsidP="00C621BE">
            <w:pPr>
              <w:spacing w:line="276" w:lineRule="auto"/>
              <w:jc w:val="center"/>
              <w:rPr>
                <w:bdr w:val="none" w:sz="0" w:space="0" w:color="auto" w:frame="1"/>
              </w:rPr>
            </w:pPr>
            <w:r w:rsidRPr="00C621BE">
              <w:rPr>
                <w:bdr w:val="none" w:sz="0" w:space="0" w:color="auto" w:frame="1"/>
              </w:rPr>
              <w:t>Победы русско-японской войны.</w:t>
            </w:r>
          </w:p>
          <w:p w:rsidR="00C621BE" w:rsidRPr="00C621BE" w:rsidRDefault="00C621BE" w:rsidP="00C621BE">
            <w:pPr>
              <w:spacing w:line="276" w:lineRule="auto"/>
            </w:pPr>
            <w:r w:rsidRPr="00C621BE">
              <w:rPr>
                <w:bdr w:val="none" w:sz="0" w:space="0" w:color="auto" w:frame="1"/>
              </w:rPr>
              <w:t>Беседы в классах по ПДД</w:t>
            </w:r>
            <w:r w:rsidRPr="00C621BE">
              <w:t xml:space="preserve"> </w:t>
            </w:r>
          </w:p>
          <w:p w:rsidR="00C621BE" w:rsidRPr="00C621BE" w:rsidRDefault="00C621BE" w:rsidP="00C621BE">
            <w:pPr>
              <w:spacing w:line="276" w:lineRule="auto"/>
            </w:pPr>
            <w:r w:rsidRPr="00C621BE">
              <w:t>День борьбы борьбы с терроризмом</w:t>
            </w:r>
          </w:p>
        </w:tc>
        <w:tc>
          <w:tcPr>
            <w:tcW w:w="1536" w:type="dxa"/>
            <w:tcBorders>
              <w:top w:val="single" w:sz="4" w:space="0" w:color="auto"/>
            </w:tcBorders>
          </w:tcPr>
          <w:p w:rsidR="00C621BE" w:rsidRPr="00C621BE" w:rsidRDefault="00C621BE" w:rsidP="00C621BE">
            <w:pPr>
              <w:spacing w:line="276" w:lineRule="auto"/>
              <w:jc w:val="center"/>
            </w:pPr>
            <w:r w:rsidRPr="00C621BE">
              <w:t>Школьный день здоровья</w:t>
            </w:r>
          </w:p>
        </w:tc>
        <w:tc>
          <w:tcPr>
            <w:tcW w:w="1700" w:type="dxa"/>
            <w:tcBorders>
              <w:top w:val="single" w:sz="4" w:space="0" w:color="auto"/>
            </w:tcBorders>
          </w:tcPr>
          <w:p w:rsidR="00C621BE" w:rsidRPr="00C621BE" w:rsidRDefault="00C621BE" w:rsidP="00C621BE">
            <w:pPr>
              <w:spacing w:line="276" w:lineRule="auto"/>
              <w:jc w:val="center"/>
            </w:pPr>
            <w:r w:rsidRPr="00C621BE">
              <w:t>Выбор председателя и членов совета старшеклассников</w:t>
            </w:r>
          </w:p>
        </w:tc>
        <w:tc>
          <w:tcPr>
            <w:tcW w:w="1350" w:type="dxa"/>
            <w:tcBorders>
              <w:top w:val="single" w:sz="4" w:space="0" w:color="auto"/>
            </w:tcBorders>
          </w:tcPr>
          <w:p w:rsidR="00C621BE" w:rsidRPr="00C621BE" w:rsidRDefault="00C621BE" w:rsidP="00C621BE">
            <w:pPr>
              <w:spacing w:line="276" w:lineRule="auto"/>
              <w:jc w:val="center"/>
            </w:pPr>
            <w:r w:rsidRPr="00C621BE">
              <w:t xml:space="preserve">День рождение села. </w:t>
            </w:r>
          </w:p>
          <w:p w:rsidR="00C621BE" w:rsidRPr="00C621BE" w:rsidRDefault="00C621BE" w:rsidP="00C621BE">
            <w:pPr>
              <w:spacing w:line="276" w:lineRule="auto"/>
              <w:jc w:val="center"/>
            </w:pPr>
          </w:p>
          <w:p w:rsidR="00C621BE" w:rsidRPr="00C621BE" w:rsidRDefault="00C621BE" w:rsidP="00C621BE">
            <w:pPr>
              <w:spacing w:line="276" w:lineRule="auto"/>
              <w:jc w:val="center"/>
            </w:pPr>
            <w:r w:rsidRPr="00C621BE">
              <w:t>Выставка подделок и рисунков</w:t>
            </w:r>
          </w:p>
        </w:tc>
        <w:tc>
          <w:tcPr>
            <w:tcW w:w="1383" w:type="dxa"/>
            <w:tcBorders>
              <w:top w:val="single" w:sz="4" w:space="0" w:color="auto"/>
            </w:tcBorders>
          </w:tcPr>
          <w:p w:rsidR="00C621BE" w:rsidRPr="00C621BE" w:rsidRDefault="00C621BE" w:rsidP="00C621BE">
            <w:pPr>
              <w:spacing w:line="276" w:lineRule="auto"/>
            </w:pPr>
            <w:r w:rsidRPr="00C621BE">
              <w:t>Родительское собрание</w:t>
            </w:r>
          </w:p>
        </w:tc>
      </w:tr>
      <w:tr w:rsidR="00C621BE" w:rsidRPr="00C621BE" w:rsidTr="00C621BE">
        <w:trPr>
          <w:trHeight w:val="61"/>
        </w:trPr>
        <w:tc>
          <w:tcPr>
            <w:tcW w:w="910" w:type="dxa"/>
          </w:tcPr>
          <w:p w:rsidR="00C621BE" w:rsidRPr="00C621BE" w:rsidRDefault="00C621BE" w:rsidP="00C621BE">
            <w:pPr>
              <w:spacing w:line="276" w:lineRule="auto"/>
              <w:jc w:val="center"/>
            </w:pPr>
            <w:r w:rsidRPr="00C621BE">
              <w:t>Октябрь</w:t>
            </w:r>
          </w:p>
        </w:tc>
        <w:tc>
          <w:tcPr>
            <w:tcW w:w="1506" w:type="dxa"/>
          </w:tcPr>
          <w:p w:rsidR="00C621BE" w:rsidRPr="00C621BE" w:rsidRDefault="00C621BE" w:rsidP="00C621BE">
            <w:pPr>
              <w:spacing w:line="276" w:lineRule="auto"/>
              <w:jc w:val="center"/>
            </w:pPr>
            <w:r w:rsidRPr="00C621BE">
              <w:t>День учителя.</w:t>
            </w:r>
          </w:p>
          <w:p w:rsidR="00C621BE" w:rsidRPr="00C621BE" w:rsidRDefault="00C621BE" w:rsidP="00C621BE">
            <w:pPr>
              <w:spacing w:line="276" w:lineRule="auto"/>
              <w:jc w:val="center"/>
            </w:pPr>
          </w:p>
          <w:p w:rsidR="00C621BE" w:rsidRPr="00C621BE" w:rsidRDefault="00C621BE" w:rsidP="00C621BE">
            <w:pPr>
              <w:spacing w:line="276" w:lineRule="auto"/>
              <w:jc w:val="center"/>
            </w:pPr>
            <w:r w:rsidRPr="00C621BE">
              <w:t>День Мира.</w:t>
            </w:r>
          </w:p>
          <w:p w:rsidR="00C621BE" w:rsidRPr="00C621BE" w:rsidRDefault="00C621BE" w:rsidP="00C621BE">
            <w:pPr>
              <w:spacing w:line="276" w:lineRule="auto"/>
              <w:jc w:val="center"/>
            </w:pPr>
            <w:r w:rsidRPr="00C621BE">
              <w:t>День Моря.</w:t>
            </w:r>
          </w:p>
          <w:p w:rsidR="00C621BE" w:rsidRPr="00C621BE" w:rsidRDefault="00C621BE" w:rsidP="00C621BE">
            <w:pPr>
              <w:spacing w:line="276" w:lineRule="auto"/>
              <w:jc w:val="center"/>
            </w:pPr>
          </w:p>
          <w:p w:rsidR="00C621BE" w:rsidRPr="00C621BE" w:rsidRDefault="00C621BE" w:rsidP="00C621BE">
            <w:pPr>
              <w:spacing w:line="276" w:lineRule="auto"/>
              <w:jc w:val="center"/>
            </w:pPr>
            <w:r w:rsidRPr="00C621BE">
              <w:t>День пожилого человека.</w:t>
            </w:r>
          </w:p>
          <w:p w:rsidR="00C621BE" w:rsidRPr="00C621BE" w:rsidRDefault="00C621BE" w:rsidP="00C621BE">
            <w:pPr>
              <w:spacing w:line="276" w:lineRule="auto"/>
              <w:jc w:val="center"/>
            </w:pPr>
            <w:r w:rsidRPr="00C621BE">
              <w:t>.</w:t>
            </w:r>
          </w:p>
        </w:tc>
        <w:tc>
          <w:tcPr>
            <w:tcW w:w="1504" w:type="dxa"/>
          </w:tcPr>
          <w:p w:rsidR="00C621BE" w:rsidRPr="00C621BE" w:rsidRDefault="00C621BE" w:rsidP="00C621BE">
            <w:pPr>
              <w:spacing w:line="276" w:lineRule="auto"/>
              <w:jc w:val="center"/>
            </w:pPr>
            <w:r w:rsidRPr="00C621BE">
              <w:t>Акция «Чистая река»</w:t>
            </w:r>
          </w:p>
          <w:p w:rsidR="00C621BE" w:rsidRPr="00C621BE" w:rsidRDefault="00C621BE" w:rsidP="00C621BE">
            <w:pPr>
              <w:spacing w:line="276" w:lineRule="auto"/>
              <w:jc w:val="center"/>
            </w:pPr>
          </w:p>
          <w:p w:rsidR="00C621BE" w:rsidRPr="00C621BE" w:rsidRDefault="00C621BE" w:rsidP="00C621BE">
            <w:pPr>
              <w:spacing w:line="276" w:lineRule="auto"/>
            </w:pPr>
            <w:r w:rsidRPr="00C621BE">
              <w:t xml:space="preserve">       Уроки </w:t>
            </w:r>
          </w:p>
          <w:p w:rsidR="00C621BE" w:rsidRPr="00C621BE" w:rsidRDefault="00C621BE" w:rsidP="00C621BE">
            <w:pPr>
              <w:spacing w:line="276" w:lineRule="auto"/>
            </w:pPr>
            <w:r w:rsidRPr="00C621BE">
              <w:t>Патриотизма.</w:t>
            </w:r>
          </w:p>
        </w:tc>
        <w:tc>
          <w:tcPr>
            <w:tcW w:w="1536" w:type="dxa"/>
          </w:tcPr>
          <w:p w:rsidR="00C621BE" w:rsidRPr="00C621BE" w:rsidRDefault="00C621BE" w:rsidP="00C621BE">
            <w:pPr>
              <w:spacing w:line="276" w:lineRule="auto"/>
              <w:jc w:val="center"/>
            </w:pPr>
            <w:r w:rsidRPr="00C621BE">
              <w:t>Веселые старты: Ученики и учителя.</w:t>
            </w:r>
          </w:p>
          <w:p w:rsidR="00C621BE" w:rsidRPr="00C621BE" w:rsidRDefault="00C621BE" w:rsidP="00C621BE">
            <w:pPr>
              <w:spacing w:line="276" w:lineRule="auto"/>
              <w:jc w:val="center"/>
            </w:pPr>
          </w:p>
          <w:p w:rsidR="00C621BE" w:rsidRPr="00C621BE" w:rsidRDefault="00C621BE" w:rsidP="00C621BE">
            <w:pPr>
              <w:spacing w:line="276" w:lineRule="auto"/>
              <w:jc w:val="center"/>
            </w:pPr>
            <w:r w:rsidRPr="00C621BE">
              <w:t>Беседы «сигарета – твой враг»</w:t>
            </w:r>
          </w:p>
          <w:p w:rsidR="00C621BE" w:rsidRPr="00C621BE" w:rsidRDefault="00C621BE" w:rsidP="00C621BE">
            <w:pPr>
              <w:spacing w:line="276" w:lineRule="auto"/>
              <w:jc w:val="center"/>
            </w:pPr>
          </w:p>
          <w:p w:rsidR="00C621BE" w:rsidRPr="00C621BE" w:rsidRDefault="00C621BE" w:rsidP="00C621BE">
            <w:pPr>
              <w:spacing w:line="276" w:lineRule="auto"/>
              <w:jc w:val="center"/>
            </w:pPr>
            <w:r w:rsidRPr="00C621BE">
              <w:t>Практикум по пожарной безопасности</w:t>
            </w:r>
          </w:p>
        </w:tc>
        <w:tc>
          <w:tcPr>
            <w:tcW w:w="1700" w:type="dxa"/>
          </w:tcPr>
          <w:p w:rsidR="00C621BE" w:rsidRPr="00C621BE" w:rsidRDefault="00C621BE" w:rsidP="00C621BE">
            <w:pPr>
              <w:spacing w:line="276" w:lineRule="auto"/>
              <w:jc w:val="center"/>
            </w:pPr>
            <w:r w:rsidRPr="00C621BE">
              <w:t>Проведение дня учителя.</w:t>
            </w:r>
          </w:p>
          <w:p w:rsidR="00C621BE" w:rsidRPr="00C621BE" w:rsidRDefault="00C621BE" w:rsidP="00C621BE">
            <w:pPr>
              <w:spacing w:line="276" w:lineRule="auto"/>
              <w:jc w:val="center"/>
            </w:pPr>
          </w:p>
          <w:p w:rsidR="00C621BE" w:rsidRPr="00C621BE" w:rsidRDefault="00C621BE" w:rsidP="00C621BE">
            <w:pPr>
              <w:spacing w:line="276" w:lineRule="auto"/>
              <w:jc w:val="center"/>
            </w:pPr>
            <w:r w:rsidRPr="00C621BE">
              <w:t>Подведение итогов работы за первую четверть</w:t>
            </w:r>
          </w:p>
        </w:tc>
        <w:tc>
          <w:tcPr>
            <w:tcW w:w="1350" w:type="dxa"/>
          </w:tcPr>
          <w:p w:rsidR="00C621BE" w:rsidRPr="00C621BE" w:rsidRDefault="00C621BE" w:rsidP="00C621BE">
            <w:pPr>
              <w:spacing w:line="276" w:lineRule="auto"/>
              <w:jc w:val="center"/>
            </w:pPr>
          </w:p>
          <w:p w:rsidR="00C621BE" w:rsidRPr="00C621BE" w:rsidRDefault="00C621BE" w:rsidP="00C621BE">
            <w:pPr>
              <w:spacing w:line="276" w:lineRule="auto"/>
              <w:jc w:val="center"/>
            </w:pPr>
            <w:r w:rsidRPr="00C621BE">
              <w:t>Школьные олимпиады</w:t>
            </w:r>
          </w:p>
        </w:tc>
        <w:tc>
          <w:tcPr>
            <w:tcW w:w="1383" w:type="dxa"/>
          </w:tcPr>
          <w:p w:rsidR="00C621BE" w:rsidRPr="00C621BE" w:rsidRDefault="00C621BE" w:rsidP="00C621BE">
            <w:pPr>
              <w:spacing w:line="276" w:lineRule="auto"/>
              <w:jc w:val="center"/>
            </w:pPr>
            <w:r w:rsidRPr="00C621BE">
              <w:t>Общешкольное родительское собрание</w:t>
            </w:r>
          </w:p>
        </w:tc>
      </w:tr>
      <w:tr w:rsidR="00C621BE" w:rsidRPr="00C621BE" w:rsidTr="00C621BE">
        <w:trPr>
          <w:trHeight w:val="61"/>
        </w:trPr>
        <w:tc>
          <w:tcPr>
            <w:tcW w:w="910" w:type="dxa"/>
          </w:tcPr>
          <w:p w:rsidR="00C621BE" w:rsidRPr="00C621BE" w:rsidRDefault="00C621BE" w:rsidP="00C621BE">
            <w:pPr>
              <w:spacing w:line="276" w:lineRule="auto"/>
              <w:jc w:val="center"/>
            </w:pPr>
            <w:r w:rsidRPr="00C621BE">
              <w:t>Ноябрь</w:t>
            </w:r>
          </w:p>
        </w:tc>
        <w:tc>
          <w:tcPr>
            <w:tcW w:w="1506" w:type="dxa"/>
          </w:tcPr>
          <w:p w:rsidR="00C621BE" w:rsidRPr="00C621BE" w:rsidRDefault="00C621BE" w:rsidP="00C621BE">
            <w:pPr>
              <w:spacing w:line="276" w:lineRule="auto"/>
              <w:jc w:val="center"/>
            </w:pPr>
            <w:r w:rsidRPr="00C621BE">
              <w:t xml:space="preserve">День матери (конкурс </w:t>
            </w:r>
            <w:r w:rsidRPr="00C621BE">
              <w:lastRenderedPageBreak/>
              <w:t>стихов собственного сочинения).</w:t>
            </w:r>
          </w:p>
          <w:p w:rsidR="00C621BE" w:rsidRPr="00C621BE" w:rsidRDefault="00C621BE" w:rsidP="00C621BE">
            <w:pPr>
              <w:spacing w:line="276" w:lineRule="auto"/>
              <w:jc w:val="center"/>
            </w:pPr>
          </w:p>
          <w:p w:rsidR="00C621BE" w:rsidRPr="00C621BE" w:rsidRDefault="00C621BE" w:rsidP="00C621BE">
            <w:pPr>
              <w:spacing w:line="276" w:lineRule="auto"/>
              <w:jc w:val="center"/>
            </w:pPr>
            <w:r w:rsidRPr="00C621BE">
              <w:t>Алло, мы ищем таланты!</w:t>
            </w:r>
          </w:p>
          <w:p w:rsidR="00C621BE" w:rsidRPr="00C621BE" w:rsidRDefault="00C621BE" w:rsidP="00C621BE">
            <w:pPr>
              <w:spacing w:line="276" w:lineRule="auto"/>
              <w:jc w:val="center"/>
            </w:pPr>
          </w:p>
        </w:tc>
        <w:tc>
          <w:tcPr>
            <w:tcW w:w="1504" w:type="dxa"/>
          </w:tcPr>
          <w:p w:rsidR="00C621BE" w:rsidRPr="00C621BE" w:rsidRDefault="00C621BE" w:rsidP="00C621BE">
            <w:pPr>
              <w:spacing w:line="276" w:lineRule="auto"/>
              <w:jc w:val="center"/>
            </w:pPr>
            <w:r w:rsidRPr="00C621BE">
              <w:lastRenderedPageBreak/>
              <w:t>Районный турслет</w:t>
            </w:r>
          </w:p>
        </w:tc>
        <w:tc>
          <w:tcPr>
            <w:tcW w:w="1536" w:type="dxa"/>
          </w:tcPr>
          <w:p w:rsidR="00C621BE" w:rsidRPr="00C621BE" w:rsidRDefault="00C621BE" w:rsidP="00C621BE">
            <w:pPr>
              <w:spacing w:line="276" w:lineRule="auto"/>
              <w:jc w:val="center"/>
            </w:pPr>
            <w:r w:rsidRPr="00C621BE">
              <w:t xml:space="preserve">Профилактика </w:t>
            </w:r>
            <w:r w:rsidRPr="00C621BE">
              <w:lastRenderedPageBreak/>
              <w:t>употребления ПАВ</w:t>
            </w:r>
          </w:p>
          <w:p w:rsidR="00C621BE" w:rsidRPr="00C621BE" w:rsidRDefault="00C621BE" w:rsidP="00C621BE">
            <w:pPr>
              <w:spacing w:line="276" w:lineRule="auto"/>
              <w:jc w:val="center"/>
            </w:pPr>
            <w:r w:rsidRPr="00C621BE">
              <w:t>Неделя вежливости</w:t>
            </w:r>
          </w:p>
        </w:tc>
        <w:tc>
          <w:tcPr>
            <w:tcW w:w="1700" w:type="dxa"/>
          </w:tcPr>
          <w:p w:rsidR="00C621BE" w:rsidRPr="00C621BE" w:rsidRDefault="00C621BE" w:rsidP="00C621BE">
            <w:pPr>
              <w:spacing w:line="276" w:lineRule="auto"/>
              <w:jc w:val="center"/>
            </w:pPr>
            <w:r w:rsidRPr="00C621BE">
              <w:lastRenderedPageBreak/>
              <w:t xml:space="preserve">Проведение акций ко дню </w:t>
            </w:r>
            <w:r w:rsidRPr="00C621BE">
              <w:lastRenderedPageBreak/>
              <w:t>пожилого человека.</w:t>
            </w:r>
          </w:p>
          <w:p w:rsidR="00C621BE" w:rsidRPr="00C621BE" w:rsidRDefault="00C621BE" w:rsidP="00C621BE">
            <w:pPr>
              <w:spacing w:line="276" w:lineRule="auto"/>
              <w:jc w:val="center"/>
            </w:pPr>
            <w:r w:rsidRPr="00C621BE">
              <w:t>Организация и участие в мероприятиях ко дню матери.</w:t>
            </w:r>
          </w:p>
          <w:p w:rsidR="00C621BE" w:rsidRPr="00C621BE" w:rsidRDefault="00C621BE" w:rsidP="00C621BE">
            <w:pPr>
              <w:spacing w:line="276" w:lineRule="auto"/>
              <w:jc w:val="center"/>
            </w:pPr>
          </w:p>
        </w:tc>
        <w:tc>
          <w:tcPr>
            <w:tcW w:w="1350" w:type="dxa"/>
          </w:tcPr>
          <w:p w:rsidR="00C621BE" w:rsidRPr="00C621BE" w:rsidRDefault="00C621BE" w:rsidP="00C621BE">
            <w:pPr>
              <w:spacing w:line="276" w:lineRule="auto"/>
              <w:jc w:val="center"/>
            </w:pPr>
            <w:r w:rsidRPr="00C621BE">
              <w:lastRenderedPageBreak/>
              <w:t>Предметная неделя</w:t>
            </w:r>
          </w:p>
        </w:tc>
        <w:tc>
          <w:tcPr>
            <w:tcW w:w="1383" w:type="dxa"/>
          </w:tcPr>
          <w:p w:rsidR="00C621BE" w:rsidRPr="00C621BE" w:rsidRDefault="00C621BE" w:rsidP="00C621BE">
            <w:pPr>
              <w:spacing w:line="276" w:lineRule="auto"/>
              <w:jc w:val="center"/>
            </w:pPr>
            <w:r w:rsidRPr="00C621BE">
              <w:t xml:space="preserve">Родительское </w:t>
            </w:r>
            <w:r w:rsidRPr="00C621BE">
              <w:lastRenderedPageBreak/>
              <w:t>собрание</w:t>
            </w:r>
          </w:p>
        </w:tc>
      </w:tr>
      <w:tr w:rsidR="00C621BE" w:rsidRPr="00C621BE" w:rsidTr="00C621BE">
        <w:trPr>
          <w:trHeight w:val="61"/>
        </w:trPr>
        <w:tc>
          <w:tcPr>
            <w:tcW w:w="910" w:type="dxa"/>
          </w:tcPr>
          <w:p w:rsidR="00C621BE" w:rsidRPr="00C621BE" w:rsidRDefault="00C621BE" w:rsidP="00C621BE">
            <w:pPr>
              <w:spacing w:line="276" w:lineRule="auto"/>
              <w:jc w:val="center"/>
            </w:pPr>
            <w:r w:rsidRPr="00C621BE">
              <w:lastRenderedPageBreak/>
              <w:t>Декабрь</w:t>
            </w:r>
          </w:p>
        </w:tc>
        <w:tc>
          <w:tcPr>
            <w:tcW w:w="1506" w:type="dxa"/>
          </w:tcPr>
          <w:p w:rsidR="00C621BE" w:rsidRPr="00C621BE" w:rsidRDefault="00C621BE" w:rsidP="00C621BE">
            <w:pPr>
              <w:spacing w:line="276" w:lineRule="auto"/>
              <w:jc w:val="center"/>
            </w:pPr>
            <w:r w:rsidRPr="00C621BE">
              <w:t>Конкурс  новогодних игрушек.</w:t>
            </w:r>
          </w:p>
          <w:p w:rsidR="00C621BE" w:rsidRPr="00C621BE" w:rsidRDefault="00C621BE" w:rsidP="00C621BE">
            <w:pPr>
              <w:spacing w:line="276" w:lineRule="auto"/>
            </w:pPr>
            <w:r w:rsidRPr="00C621BE">
              <w:t>Конкурс рисунков.</w:t>
            </w:r>
          </w:p>
          <w:p w:rsidR="00C621BE" w:rsidRPr="00C621BE" w:rsidRDefault="00C621BE" w:rsidP="00C621BE">
            <w:pPr>
              <w:spacing w:line="276" w:lineRule="auto"/>
            </w:pPr>
          </w:p>
          <w:p w:rsidR="00C621BE" w:rsidRPr="00C621BE" w:rsidRDefault="00C621BE" w:rsidP="00C621BE">
            <w:pPr>
              <w:spacing w:line="276" w:lineRule="auto"/>
              <w:jc w:val="center"/>
            </w:pPr>
          </w:p>
          <w:p w:rsidR="00C621BE" w:rsidRPr="00C621BE" w:rsidRDefault="00C621BE" w:rsidP="00C621BE">
            <w:pPr>
              <w:spacing w:line="276" w:lineRule="auto"/>
              <w:jc w:val="center"/>
            </w:pPr>
            <w:r w:rsidRPr="00C621BE">
              <w:t>Новогодние утренники.</w:t>
            </w:r>
          </w:p>
        </w:tc>
        <w:tc>
          <w:tcPr>
            <w:tcW w:w="1504" w:type="dxa"/>
          </w:tcPr>
          <w:p w:rsidR="00C621BE" w:rsidRPr="00C621BE" w:rsidRDefault="00C621BE" w:rsidP="00C621BE">
            <w:pPr>
              <w:spacing w:line="276" w:lineRule="auto"/>
              <w:jc w:val="center"/>
            </w:pPr>
            <w:r w:rsidRPr="00C621BE">
              <w:t>День принятия Конституции</w:t>
            </w:r>
          </w:p>
        </w:tc>
        <w:tc>
          <w:tcPr>
            <w:tcW w:w="1536" w:type="dxa"/>
          </w:tcPr>
          <w:p w:rsidR="00C621BE" w:rsidRPr="00C621BE" w:rsidRDefault="00C621BE" w:rsidP="00C621BE">
            <w:pPr>
              <w:spacing w:line="276" w:lineRule="auto"/>
              <w:jc w:val="center"/>
            </w:pPr>
            <w:r w:rsidRPr="00C621BE">
              <w:t>Всемирный день борьбы со СПИДом</w:t>
            </w:r>
          </w:p>
          <w:p w:rsidR="00C621BE" w:rsidRPr="00C621BE" w:rsidRDefault="00C621BE" w:rsidP="00C621BE">
            <w:pPr>
              <w:spacing w:line="276" w:lineRule="auto"/>
              <w:jc w:val="center"/>
            </w:pPr>
          </w:p>
        </w:tc>
        <w:tc>
          <w:tcPr>
            <w:tcW w:w="1700" w:type="dxa"/>
          </w:tcPr>
          <w:p w:rsidR="00C621BE" w:rsidRPr="00C621BE" w:rsidRDefault="00C621BE" w:rsidP="00C621BE">
            <w:pPr>
              <w:spacing w:line="276" w:lineRule="auto"/>
              <w:jc w:val="center"/>
            </w:pPr>
            <w:r w:rsidRPr="00C621BE">
              <w:t>Заседание совета старшеклассников.</w:t>
            </w:r>
          </w:p>
          <w:p w:rsidR="00C621BE" w:rsidRPr="00C621BE" w:rsidRDefault="00C621BE" w:rsidP="00C621BE">
            <w:pPr>
              <w:spacing w:line="276" w:lineRule="auto"/>
              <w:jc w:val="center"/>
            </w:pPr>
          </w:p>
          <w:p w:rsidR="00C621BE" w:rsidRPr="00C621BE" w:rsidRDefault="00C621BE" w:rsidP="00C621BE">
            <w:pPr>
              <w:spacing w:line="276" w:lineRule="auto"/>
              <w:jc w:val="center"/>
            </w:pPr>
            <w:r w:rsidRPr="00C621BE">
              <w:t>Подведение итогов за первое полугодие.</w:t>
            </w:r>
          </w:p>
          <w:p w:rsidR="00C621BE" w:rsidRPr="00C621BE" w:rsidRDefault="00C621BE" w:rsidP="00C621BE">
            <w:pPr>
              <w:spacing w:line="276" w:lineRule="auto"/>
              <w:jc w:val="center"/>
            </w:pPr>
          </w:p>
          <w:p w:rsidR="00C621BE" w:rsidRPr="00C621BE" w:rsidRDefault="00C621BE" w:rsidP="00C621BE">
            <w:pPr>
              <w:spacing w:line="276" w:lineRule="auto"/>
              <w:jc w:val="center"/>
            </w:pPr>
            <w:r w:rsidRPr="00C621BE">
              <w:t>Утверждение плана работы на второе полугодие.</w:t>
            </w:r>
          </w:p>
        </w:tc>
        <w:tc>
          <w:tcPr>
            <w:tcW w:w="1350" w:type="dxa"/>
          </w:tcPr>
          <w:p w:rsidR="00C621BE" w:rsidRPr="00C621BE" w:rsidRDefault="00C621BE" w:rsidP="00C621BE">
            <w:pPr>
              <w:spacing w:line="276" w:lineRule="auto"/>
              <w:jc w:val="center"/>
            </w:pPr>
            <w:r w:rsidRPr="00C621BE">
              <w:t>Районные олимпиады</w:t>
            </w:r>
          </w:p>
          <w:p w:rsidR="00C621BE" w:rsidRPr="00C621BE" w:rsidRDefault="00C621BE" w:rsidP="00C621BE">
            <w:pPr>
              <w:spacing w:line="276" w:lineRule="auto"/>
              <w:jc w:val="center"/>
            </w:pPr>
          </w:p>
          <w:p w:rsidR="00C621BE" w:rsidRPr="00C621BE" w:rsidRDefault="00C621BE" w:rsidP="00C621BE">
            <w:pPr>
              <w:spacing w:line="276" w:lineRule="auto"/>
              <w:jc w:val="center"/>
            </w:pPr>
          </w:p>
        </w:tc>
        <w:tc>
          <w:tcPr>
            <w:tcW w:w="1383" w:type="dxa"/>
          </w:tcPr>
          <w:p w:rsidR="00C621BE" w:rsidRPr="00C621BE" w:rsidRDefault="00C621BE" w:rsidP="00C621BE">
            <w:pPr>
              <w:spacing w:line="276" w:lineRule="auto"/>
              <w:jc w:val="center"/>
            </w:pPr>
            <w:r w:rsidRPr="00C621BE">
              <w:t>Профилактические беседы</w:t>
            </w:r>
          </w:p>
        </w:tc>
      </w:tr>
      <w:tr w:rsidR="00C621BE" w:rsidRPr="00C621BE" w:rsidTr="00C621BE">
        <w:trPr>
          <w:trHeight w:val="61"/>
        </w:trPr>
        <w:tc>
          <w:tcPr>
            <w:tcW w:w="910" w:type="dxa"/>
          </w:tcPr>
          <w:p w:rsidR="00C621BE" w:rsidRPr="00C621BE" w:rsidRDefault="00C621BE" w:rsidP="00C621BE">
            <w:pPr>
              <w:spacing w:line="276" w:lineRule="auto"/>
              <w:jc w:val="center"/>
            </w:pPr>
            <w:r w:rsidRPr="00C621BE">
              <w:t>Январь</w:t>
            </w:r>
          </w:p>
        </w:tc>
        <w:tc>
          <w:tcPr>
            <w:tcW w:w="1506" w:type="dxa"/>
          </w:tcPr>
          <w:p w:rsidR="00C621BE" w:rsidRPr="00C621BE" w:rsidRDefault="00C621BE" w:rsidP="00C621BE">
            <w:pPr>
              <w:spacing w:line="276" w:lineRule="auto"/>
              <w:jc w:val="center"/>
            </w:pPr>
            <w:r w:rsidRPr="00C621BE">
              <w:t>Акция «Блокадный хлеб»</w:t>
            </w:r>
          </w:p>
          <w:p w:rsidR="00C621BE" w:rsidRPr="00C621BE" w:rsidRDefault="00C621BE" w:rsidP="00C621BE">
            <w:pPr>
              <w:spacing w:line="276" w:lineRule="auto"/>
              <w:jc w:val="center"/>
            </w:pPr>
          </w:p>
        </w:tc>
        <w:tc>
          <w:tcPr>
            <w:tcW w:w="1504" w:type="dxa"/>
          </w:tcPr>
          <w:p w:rsidR="00C621BE" w:rsidRPr="00C621BE" w:rsidRDefault="00C621BE" w:rsidP="00C621BE">
            <w:pPr>
              <w:spacing w:line="276" w:lineRule="auto"/>
              <w:jc w:val="center"/>
            </w:pPr>
            <w:r w:rsidRPr="00C621BE">
              <w:t>Месячник к 23 февраля</w:t>
            </w:r>
          </w:p>
        </w:tc>
        <w:tc>
          <w:tcPr>
            <w:tcW w:w="1536" w:type="dxa"/>
          </w:tcPr>
          <w:p w:rsidR="00C621BE" w:rsidRPr="00C621BE" w:rsidRDefault="00C621BE" w:rsidP="00C621BE">
            <w:pPr>
              <w:spacing w:line="276" w:lineRule="auto"/>
              <w:jc w:val="center"/>
            </w:pPr>
            <w:r w:rsidRPr="00C621BE">
              <w:t>Беседы «твоя безопасность в общественных местах»</w:t>
            </w:r>
          </w:p>
        </w:tc>
        <w:tc>
          <w:tcPr>
            <w:tcW w:w="1700" w:type="dxa"/>
          </w:tcPr>
          <w:p w:rsidR="00C621BE" w:rsidRPr="00C621BE" w:rsidRDefault="00C621BE" w:rsidP="00C621BE">
            <w:pPr>
              <w:spacing w:line="276" w:lineRule="auto"/>
              <w:jc w:val="center"/>
            </w:pPr>
            <w:r w:rsidRPr="00C621BE">
              <w:t>Заседание совета старшеклассников.</w:t>
            </w:r>
          </w:p>
          <w:p w:rsidR="00C621BE" w:rsidRPr="00C621BE" w:rsidRDefault="00C621BE" w:rsidP="00C621BE">
            <w:pPr>
              <w:spacing w:line="276" w:lineRule="auto"/>
              <w:jc w:val="center"/>
            </w:pPr>
          </w:p>
        </w:tc>
        <w:tc>
          <w:tcPr>
            <w:tcW w:w="1350" w:type="dxa"/>
          </w:tcPr>
          <w:p w:rsidR="00C621BE" w:rsidRPr="00C621BE" w:rsidRDefault="00C621BE" w:rsidP="00C621BE">
            <w:pPr>
              <w:spacing w:line="276" w:lineRule="auto"/>
              <w:jc w:val="center"/>
            </w:pPr>
            <w:r w:rsidRPr="00C621BE">
              <w:t>Предметная неделя</w:t>
            </w:r>
          </w:p>
        </w:tc>
        <w:tc>
          <w:tcPr>
            <w:tcW w:w="1383" w:type="dxa"/>
          </w:tcPr>
          <w:p w:rsidR="00C621BE" w:rsidRPr="00C621BE" w:rsidRDefault="00C621BE" w:rsidP="00C621BE">
            <w:pPr>
              <w:spacing w:line="276" w:lineRule="auto"/>
              <w:jc w:val="center"/>
            </w:pPr>
            <w:r w:rsidRPr="00C621BE">
              <w:t>Общешкольное родительское собрание</w:t>
            </w:r>
          </w:p>
        </w:tc>
      </w:tr>
      <w:tr w:rsidR="00C621BE" w:rsidRPr="00C621BE" w:rsidTr="00C621BE">
        <w:trPr>
          <w:trHeight w:val="61"/>
        </w:trPr>
        <w:tc>
          <w:tcPr>
            <w:tcW w:w="910" w:type="dxa"/>
          </w:tcPr>
          <w:p w:rsidR="00C621BE" w:rsidRPr="00C621BE" w:rsidRDefault="00C621BE" w:rsidP="00C621BE">
            <w:pPr>
              <w:spacing w:line="276" w:lineRule="auto"/>
              <w:jc w:val="center"/>
            </w:pPr>
            <w:r w:rsidRPr="00C621BE">
              <w:t>Февраль</w:t>
            </w:r>
          </w:p>
        </w:tc>
        <w:tc>
          <w:tcPr>
            <w:tcW w:w="1506" w:type="dxa"/>
          </w:tcPr>
          <w:p w:rsidR="00C621BE" w:rsidRPr="00C621BE" w:rsidRDefault="00C621BE" w:rsidP="00C621BE">
            <w:pPr>
              <w:spacing w:line="276" w:lineRule="auto"/>
            </w:pPr>
            <w:r w:rsidRPr="00C621BE">
              <w:t>Смотр строя и песни</w:t>
            </w:r>
          </w:p>
          <w:p w:rsidR="00C621BE" w:rsidRPr="00C621BE" w:rsidRDefault="00C621BE" w:rsidP="00C621BE">
            <w:pPr>
              <w:spacing w:line="276" w:lineRule="auto"/>
              <w:jc w:val="center"/>
            </w:pPr>
          </w:p>
          <w:p w:rsidR="00C621BE" w:rsidRPr="00C621BE" w:rsidRDefault="00C621BE" w:rsidP="00C621BE">
            <w:pPr>
              <w:spacing w:line="276" w:lineRule="auto"/>
              <w:jc w:val="center"/>
            </w:pPr>
            <w:r w:rsidRPr="00C621BE">
              <w:t>Акция «Посылка солдату»</w:t>
            </w:r>
          </w:p>
        </w:tc>
        <w:tc>
          <w:tcPr>
            <w:tcW w:w="1504" w:type="dxa"/>
          </w:tcPr>
          <w:p w:rsidR="00C621BE" w:rsidRPr="00C621BE" w:rsidRDefault="00C621BE" w:rsidP="00C621BE">
            <w:pPr>
              <w:spacing w:line="276" w:lineRule="auto"/>
              <w:jc w:val="center"/>
            </w:pPr>
            <w:r w:rsidRPr="00C621BE">
              <w:t>Встречи с ВС</w:t>
            </w:r>
          </w:p>
          <w:p w:rsidR="00C621BE" w:rsidRPr="00C621BE" w:rsidRDefault="00C621BE" w:rsidP="00C621BE">
            <w:pPr>
              <w:spacing w:line="276" w:lineRule="auto"/>
              <w:jc w:val="center"/>
            </w:pPr>
          </w:p>
          <w:p w:rsidR="00C621BE" w:rsidRPr="00C621BE" w:rsidRDefault="00C621BE" w:rsidP="00C621BE">
            <w:pPr>
              <w:spacing w:line="276" w:lineRule="auto"/>
              <w:jc w:val="center"/>
            </w:pPr>
            <w:r w:rsidRPr="00C621BE">
              <w:t>Экскурсия в в\ч</w:t>
            </w:r>
          </w:p>
          <w:p w:rsidR="00C621BE" w:rsidRPr="00C621BE" w:rsidRDefault="00C621BE" w:rsidP="00C621BE">
            <w:pPr>
              <w:spacing w:line="276" w:lineRule="auto"/>
              <w:jc w:val="center"/>
            </w:pPr>
            <w:r w:rsidRPr="00C621BE">
              <w:t>Поздравление солдат в госпитале</w:t>
            </w:r>
          </w:p>
        </w:tc>
        <w:tc>
          <w:tcPr>
            <w:tcW w:w="1536" w:type="dxa"/>
          </w:tcPr>
          <w:p w:rsidR="00C621BE" w:rsidRPr="00C621BE" w:rsidRDefault="00C621BE" w:rsidP="00C621BE">
            <w:pPr>
              <w:spacing w:line="276" w:lineRule="auto"/>
              <w:jc w:val="center"/>
            </w:pPr>
            <w:r w:rsidRPr="00C621BE">
              <w:t>Спартакиада «здоровое поколение»</w:t>
            </w:r>
          </w:p>
          <w:p w:rsidR="00C621BE" w:rsidRPr="00C621BE" w:rsidRDefault="00C621BE" w:rsidP="00C621BE">
            <w:pPr>
              <w:spacing w:line="276" w:lineRule="auto"/>
              <w:jc w:val="center"/>
            </w:pPr>
          </w:p>
          <w:p w:rsidR="00C621BE" w:rsidRPr="00C621BE" w:rsidRDefault="00C621BE" w:rsidP="00C621BE">
            <w:pPr>
              <w:spacing w:line="276" w:lineRule="auto"/>
              <w:jc w:val="center"/>
            </w:pPr>
            <w:r w:rsidRPr="00C621BE">
              <w:t>Шашечный турнир</w:t>
            </w:r>
          </w:p>
        </w:tc>
        <w:tc>
          <w:tcPr>
            <w:tcW w:w="1700" w:type="dxa"/>
          </w:tcPr>
          <w:p w:rsidR="00C621BE" w:rsidRPr="00C621BE" w:rsidRDefault="00C621BE" w:rsidP="00C621BE">
            <w:pPr>
              <w:spacing w:line="276" w:lineRule="auto"/>
              <w:jc w:val="center"/>
            </w:pPr>
            <w:r w:rsidRPr="00C621BE">
              <w:t>Подготовка и проведение праздников</w:t>
            </w:r>
          </w:p>
        </w:tc>
        <w:tc>
          <w:tcPr>
            <w:tcW w:w="1350" w:type="dxa"/>
          </w:tcPr>
          <w:p w:rsidR="00C621BE" w:rsidRPr="00C621BE" w:rsidRDefault="00C621BE" w:rsidP="00C621BE">
            <w:pPr>
              <w:spacing w:line="276" w:lineRule="auto"/>
              <w:jc w:val="center"/>
            </w:pPr>
            <w:r w:rsidRPr="00C621BE">
              <w:t>Предметная неделя</w:t>
            </w:r>
          </w:p>
        </w:tc>
        <w:tc>
          <w:tcPr>
            <w:tcW w:w="1383" w:type="dxa"/>
          </w:tcPr>
          <w:p w:rsidR="00C621BE" w:rsidRPr="00C621BE" w:rsidRDefault="00C621BE" w:rsidP="00C621BE">
            <w:pPr>
              <w:spacing w:line="276" w:lineRule="auto"/>
              <w:jc w:val="center"/>
            </w:pPr>
            <w:r w:rsidRPr="00C621BE">
              <w:t>Профилактические беседы</w:t>
            </w:r>
          </w:p>
        </w:tc>
      </w:tr>
      <w:tr w:rsidR="00C621BE" w:rsidRPr="00C621BE" w:rsidTr="00C621BE">
        <w:trPr>
          <w:trHeight w:val="1087"/>
        </w:trPr>
        <w:tc>
          <w:tcPr>
            <w:tcW w:w="910" w:type="dxa"/>
          </w:tcPr>
          <w:p w:rsidR="00C621BE" w:rsidRPr="00C621BE" w:rsidRDefault="00C621BE" w:rsidP="00C621BE">
            <w:pPr>
              <w:spacing w:line="276" w:lineRule="auto"/>
              <w:jc w:val="center"/>
            </w:pPr>
            <w:r w:rsidRPr="00C621BE">
              <w:t>Март</w:t>
            </w:r>
          </w:p>
        </w:tc>
        <w:tc>
          <w:tcPr>
            <w:tcW w:w="1506" w:type="dxa"/>
          </w:tcPr>
          <w:p w:rsidR="00C621BE" w:rsidRPr="00C621BE" w:rsidRDefault="00C621BE" w:rsidP="00C621BE">
            <w:pPr>
              <w:spacing w:line="276" w:lineRule="auto"/>
              <w:jc w:val="center"/>
            </w:pPr>
            <w:r w:rsidRPr="00C621BE">
              <w:t>Конкурс плакатов к 8 марта.</w:t>
            </w:r>
          </w:p>
          <w:p w:rsidR="00C621BE" w:rsidRPr="00C621BE" w:rsidRDefault="00C621BE" w:rsidP="00C621BE">
            <w:pPr>
              <w:spacing w:line="276" w:lineRule="auto"/>
              <w:jc w:val="center"/>
            </w:pPr>
          </w:p>
          <w:p w:rsidR="00C621BE" w:rsidRPr="00C621BE" w:rsidRDefault="00C621BE" w:rsidP="00C621BE">
            <w:pPr>
              <w:spacing w:line="276" w:lineRule="auto"/>
              <w:jc w:val="center"/>
            </w:pPr>
            <w:r w:rsidRPr="00C621BE">
              <w:t>Музыкальная открытка для мамы</w:t>
            </w:r>
          </w:p>
          <w:p w:rsidR="00C621BE" w:rsidRPr="00C621BE" w:rsidRDefault="00C621BE" w:rsidP="00C621BE">
            <w:pPr>
              <w:spacing w:line="276" w:lineRule="auto"/>
              <w:jc w:val="center"/>
            </w:pPr>
            <w:r w:rsidRPr="00C621BE">
              <w:t>КВН</w:t>
            </w:r>
          </w:p>
          <w:p w:rsidR="00C621BE" w:rsidRPr="00C621BE" w:rsidRDefault="00C621BE" w:rsidP="00C621BE">
            <w:pPr>
              <w:spacing w:line="276" w:lineRule="auto"/>
              <w:jc w:val="center"/>
            </w:pPr>
          </w:p>
        </w:tc>
        <w:tc>
          <w:tcPr>
            <w:tcW w:w="1504" w:type="dxa"/>
          </w:tcPr>
          <w:p w:rsidR="00C621BE" w:rsidRPr="00C621BE" w:rsidRDefault="00C621BE" w:rsidP="00C621BE">
            <w:pPr>
              <w:spacing w:line="276" w:lineRule="auto"/>
              <w:jc w:val="center"/>
            </w:pPr>
          </w:p>
        </w:tc>
        <w:tc>
          <w:tcPr>
            <w:tcW w:w="1536" w:type="dxa"/>
          </w:tcPr>
          <w:p w:rsidR="00C621BE" w:rsidRPr="00C621BE" w:rsidRDefault="00C621BE" w:rsidP="00C621BE">
            <w:pPr>
              <w:spacing w:line="276" w:lineRule="auto"/>
              <w:jc w:val="center"/>
            </w:pPr>
            <w:r w:rsidRPr="00C621BE">
              <w:t>Турнир по волейболу</w:t>
            </w:r>
          </w:p>
        </w:tc>
        <w:tc>
          <w:tcPr>
            <w:tcW w:w="1700" w:type="dxa"/>
          </w:tcPr>
          <w:p w:rsidR="00C621BE" w:rsidRPr="00C621BE" w:rsidRDefault="00C621BE" w:rsidP="00C621BE">
            <w:pPr>
              <w:spacing w:line="276" w:lineRule="auto"/>
              <w:jc w:val="center"/>
            </w:pPr>
            <w:r w:rsidRPr="00C621BE">
              <w:t>Подготовка и проведение мероприятий</w:t>
            </w:r>
          </w:p>
        </w:tc>
        <w:tc>
          <w:tcPr>
            <w:tcW w:w="1350" w:type="dxa"/>
          </w:tcPr>
          <w:p w:rsidR="00C621BE" w:rsidRPr="00C621BE" w:rsidRDefault="00C621BE" w:rsidP="00C621BE">
            <w:pPr>
              <w:spacing w:line="276" w:lineRule="auto"/>
              <w:jc w:val="center"/>
            </w:pPr>
            <w:r w:rsidRPr="00C621BE">
              <w:t>Конкурс «Ученик года-2021»</w:t>
            </w:r>
          </w:p>
        </w:tc>
        <w:tc>
          <w:tcPr>
            <w:tcW w:w="1383" w:type="dxa"/>
          </w:tcPr>
          <w:p w:rsidR="00C621BE" w:rsidRPr="00C621BE" w:rsidRDefault="00C621BE" w:rsidP="00C621BE">
            <w:pPr>
              <w:spacing w:line="276" w:lineRule="auto"/>
              <w:jc w:val="center"/>
            </w:pPr>
            <w:r w:rsidRPr="00C621BE">
              <w:t>Родительское собрание</w:t>
            </w:r>
          </w:p>
        </w:tc>
      </w:tr>
      <w:tr w:rsidR="00C621BE" w:rsidRPr="00C621BE" w:rsidTr="00C621BE">
        <w:trPr>
          <w:trHeight w:val="936"/>
        </w:trPr>
        <w:tc>
          <w:tcPr>
            <w:tcW w:w="910" w:type="dxa"/>
          </w:tcPr>
          <w:p w:rsidR="00C621BE" w:rsidRPr="00C621BE" w:rsidRDefault="00C621BE" w:rsidP="00C621BE">
            <w:pPr>
              <w:spacing w:line="276" w:lineRule="auto"/>
              <w:jc w:val="center"/>
            </w:pPr>
            <w:r w:rsidRPr="00C621BE">
              <w:lastRenderedPageBreak/>
              <w:t>Апрель</w:t>
            </w:r>
          </w:p>
        </w:tc>
        <w:tc>
          <w:tcPr>
            <w:tcW w:w="1506" w:type="dxa"/>
          </w:tcPr>
          <w:p w:rsidR="00C621BE" w:rsidRPr="00C621BE" w:rsidRDefault="00C621BE" w:rsidP="00C621BE">
            <w:pPr>
              <w:spacing w:line="276" w:lineRule="auto"/>
              <w:jc w:val="center"/>
            </w:pPr>
            <w:r w:rsidRPr="00C621BE">
              <w:t>День смеха.</w:t>
            </w:r>
          </w:p>
          <w:p w:rsidR="00C621BE" w:rsidRPr="00C621BE" w:rsidRDefault="00C621BE" w:rsidP="00C621BE">
            <w:pPr>
              <w:spacing w:line="276" w:lineRule="auto"/>
              <w:jc w:val="center"/>
            </w:pPr>
          </w:p>
          <w:p w:rsidR="00C621BE" w:rsidRPr="00C621BE" w:rsidRDefault="00C621BE" w:rsidP="00C621BE">
            <w:pPr>
              <w:spacing w:line="276" w:lineRule="auto"/>
              <w:jc w:val="center"/>
            </w:pPr>
            <w:r w:rsidRPr="00C621BE">
              <w:t>Выставка рисунков   ко дню космонавтики 12 апреля.</w:t>
            </w:r>
          </w:p>
        </w:tc>
        <w:tc>
          <w:tcPr>
            <w:tcW w:w="1504" w:type="dxa"/>
          </w:tcPr>
          <w:p w:rsidR="00C621BE" w:rsidRPr="00C621BE" w:rsidRDefault="00C621BE" w:rsidP="00C621BE">
            <w:pPr>
              <w:spacing w:line="276" w:lineRule="auto"/>
              <w:jc w:val="center"/>
            </w:pPr>
            <w:r w:rsidRPr="00C621BE">
              <w:t>Сборы для 10-11 классов</w:t>
            </w:r>
          </w:p>
        </w:tc>
        <w:tc>
          <w:tcPr>
            <w:tcW w:w="1536" w:type="dxa"/>
          </w:tcPr>
          <w:p w:rsidR="00C621BE" w:rsidRPr="00C621BE" w:rsidRDefault="00C621BE" w:rsidP="00C621BE">
            <w:pPr>
              <w:spacing w:line="276" w:lineRule="auto"/>
              <w:jc w:val="center"/>
            </w:pPr>
            <w:r w:rsidRPr="00C621BE">
              <w:t>Неделя розыгрышей</w:t>
            </w:r>
          </w:p>
        </w:tc>
        <w:tc>
          <w:tcPr>
            <w:tcW w:w="1700" w:type="dxa"/>
          </w:tcPr>
          <w:p w:rsidR="00C621BE" w:rsidRPr="00C621BE" w:rsidRDefault="00C621BE" w:rsidP="00C621BE">
            <w:pPr>
              <w:spacing w:line="276" w:lineRule="auto"/>
              <w:jc w:val="center"/>
            </w:pPr>
            <w:r w:rsidRPr="00C621BE">
              <w:t>Подготовка и проведение мероприятий</w:t>
            </w:r>
          </w:p>
        </w:tc>
        <w:tc>
          <w:tcPr>
            <w:tcW w:w="1350" w:type="dxa"/>
          </w:tcPr>
          <w:p w:rsidR="00C621BE" w:rsidRPr="00C621BE" w:rsidRDefault="00C621BE" w:rsidP="00C621BE">
            <w:pPr>
              <w:spacing w:line="276" w:lineRule="auto"/>
              <w:jc w:val="center"/>
            </w:pPr>
            <w:r w:rsidRPr="00C621BE">
              <w:t>Конкурс «Ученик года-2022»</w:t>
            </w:r>
          </w:p>
        </w:tc>
        <w:tc>
          <w:tcPr>
            <w:tcW w:w="1383" w:type="dxa"/>
          </w:tcPr>
          <w:p w:rsidR="00C621BE" w:rsidRPr="00C621BE" w:rsidRDefault="00C621BE" w:rsidP="00C621BE">
            <w:pPr>
              <w:spacing w:line="276" w:lineRule="auto"/>
              <w:jc w:val="center"/>
            </w:pPr>
            <w:r w:rsidRPr="00C621BE">
              <w:t>Индивидуальные беседы</w:t>
            </w:r>
          </w:p>
        </w:tc>
      </w:tr>
      <w:tr w:rsidR="00C621BE" w:rsidRPr="00C621BE" w:rsidTr="00C621BE">
        <w:trPr>
          <w:trHeight w:val="1299"/>
        </w:trPr>
        <w:tc>
          <w:tcPr>
            <w:tcW w:w="910" w:type="dxa"/>
          </w:tcPr>
          <w:p w:rsidR="00C621BE" w:rsidRPr="00C621BE" w:rsidRDefault="00C621BE" w:rsidP="00C621BE">
            <w:pPr>
              <w:spacing w:line="276" w:lineRule="auto"/>
              <w:jc w:val="center"/>
            </w:pPr>
            <w:r w:rsidRPr="00C621BE">
              <w:t>Май</w:t>
            </w:r>
          </w:p>
        </w:tc>
        <w:tc>
          <w:tcPr>
            <w:tcW w:w="1506" w:type="dxa"/>
          </w:tcPr>
          <w:p w:rsidR="00C621BE" w:rsidRPr="00C621BE" w:rsidRDefault="00C621BE" w:rsidP="00C621BE">
            <w:pPr>
              <w:spacing w:line="276" w:lineRule="auto"/>
              <w:jc w:val="center"/>
            </w:pPr>
            <w:r w:rsidRPr="00C621BE">
              <w:t>Фестиваль солдатской песни.</w:t>
            </w:r>
          </w:p>
          <w:p w:rsidR="00C621BE" w:rsidRPr="00C621BE" w:rsidRDefault="00C621BE" w:rsidP="00C621BE">
            <w:pPr>
              <w:spacing w:line="276" w:lineRule="auto"/>
              <w:jc w:val="center"/>
            </w:pPr>
          </w:p>
          <w:p w:rsidR="00C621BE" w:rsidRPr="00C621BE" w:rsidRDefault="00C621BE" w:rsidP="00C621BE">
            <w:pPr>
              <w:spacing w:line="276" w:lineRule="auto"/>
              <w:jc w:val="center"/>
            </w:pPr>
            <w:r w:rsidRPr="00C621BE">
              <w:t>Выставка военной техники  и плакатов к 9 мая.</w:t>
            </w:r>
          </w:p>
          <w:p w:rsidR="00C621BE" w:rsidRPr="00C621BE" w:rsidRDefault="00C621BE" w:rsidP="00C621BE">
            <w:pPr>
              <w:spacing w:line="276" w:lineRule="auto"/>
              <w:jc w:val="center"/>
            </w:pPr>
          </w:p>
          <w:p w:rsidR="00C621BE" w:rsidRPr="00C621BE" w:rsidRDefault="00C621BE" w:rsidP="00C621BE">
            <w:pPr>
              <w:spacing w:line="276" w:lineRule="auto"/>
              <w:jc w:val="center"/>
            </w:pPr>
            <w:r w:rsidRPr="00C621BE">
              <w:t>Последний звонок</w:t>
            </w:r>
          </w:p>
          <w:p w:rsidR="00C621BE" w:rsidRPr="00C621BE" w:rsidRDefault="00C621BE" w:rsidP="00C621BE">
            <w:pPr>
              <w:spacing w:line="276" w:lineRule="auto"/>
              <w:jc w:val="center"/>
            </w:pPr>
          </w:p>
        </w:tc>
        <w:tc>
          <w:tcPr>
            <w:tcW w:w="1504" w:type="dxa"/>
          </w:tcPr>
          <w:p w:rsidR="00C621BE" w:rsidRPr="00C621BE" w:rsidRDefault="00C621BE" w:rsidP="00C621BE">
            <w:pPr>
              <w:spacing w:line="276" w:lineRule="auto"/>
              <w:jc w:val="center"/>
            </w:pPr>
            <w:r w:rsidRPr="00C621BE">
              <w:t>Акция «ОКНА ПОБЕДЫ»</w:t>
            </w:r>
          </w:p>
          <w:p w:rsidR="00C621BE" w:rsidRPr="00C621BE" w:rsidRDefault="00C621BE" w:rsidP="00C621BE">
            <w:pPr>
              <w:spacing w:line="276" w:lineRule="auto"/>
              <w:jc w:val="center"/>
            </w:pPr>
          </w:p>
          <w:p w:rsidR="00C621BE" w:rsidRPr="00C621BE" w:rsidRDefault="00C621BE" w:rsidP="00C621BE">
            <w:pPr>
              <w:spacing w:line="276" w:lineRule="auto"/>
              <w:jc w:val="center"/>
            </w:pPr>
            <w:r w:rsidRPr="00C621BE">
              <w:t>Митинг 9 мая «Никто не забыт и ничто не забыто!»</w:t>
            </w:r>
          </w:p>
        </w:tc>
        <w:tc>
          <w:tcPr>
            <w:tcW w:w="1536" w:type="dxa"/>
          </w:tcPr>
          <w:p w:rsidR="00C621BE" w:rsidRPr="00C621BE" w:rsidRDefault="00C621BE" w:rsidP="00C621BE">
            <w:pPr>
              <w:spacing w:line="276" w:lineRule="auto"/>
              <w:jc w:val="center"/>
            </w:pPr>
            <w:r w:rsidRPr="00C621BE">
              <w:t>День здоровья</w:t>
            </w:r>
          </w:p>
        </w:tc>
        <w:tc>
          <w:tcPr>
            <w:tcW w:w="1700" w:type="dxa"/>
          </w:tcPr>
          <w:p w:rsidR="00C621BE" w:rsidRPr="00C621BE" w:rsidRDefault="00C621BE" w:rsidP="00C621BE">
            <w:pPr>
              <w:spacing w:line="276" w:lineRule="auto"/>
              <w:jc w:val="center"/>
            </w:pPr>
            <w:r w:rsidRPr="00C621BE">
              <w:t>Заседание совета старшеклассников.</w:t>
            </w:r>
          </w:p>
          <w:p w:rsidR="00C621BE" w:rsidRPr="00C621BE" w:rsidRDefault="00C621BE" w:rsidP="00C621BE">
            <w:pPr>
              <w:spacing w:line="276" w:lineRule="auto"/>
              <w:jc w:val="center"/>
            </w:pPr>
          </w:p>
          <w:p w:rsidR="00C621BE" w:rsidRPr="00C621BE" w:rsidRDefault="00C621BE" w:rsidP="00C621BE">
            <w:pPr>
              <w:spacing w:line="276" w:lineRule="auto"/>
              <w:jc w:val="center"/>
            </w:pPr>
            <w:r w:rsidRPr="00C621BE">
              <w:t>Подведение итогов работы за год</w:t>
            </w:r>
          </w:p>
        </w:tc>
        <w:tc>
          <w:tcPr>
            <w:tcW w:w="1350" w:type="dxa"/>
          </w:tcPr>
          <w:p w:rsidR="00C621BE" w:rsidRPr="00C621BE" w:rsidRDefault="00C621BE" w:rsidP="00C621BE">
            <w:pPr>
              <w:spacing w:line="276" w:lineRule="auto"/>
              <w:jc w:val="center"/>
            </w:pPr>
            <w:r w:rsidRPr="00C621BE">
              <w:t>Конкурс лучший класс года</w:t>
            </w:r>
          </w:p>
          <w:p w:rsidR="00C621BE" w:rsidRPr="00C621BE" w:rsidRDefault="00C621BE" w:rsidP="00C621BE">
            <w:pPr>
              <w:spacing w:line="276" w:lineRule="auto"/>
              <w:jc w:val="center"/>
            </w:pPr>
          </w:p>
        </w:tc>
        <w:tc>
          <w:tcPr>
            <w:tcW w:w="1383" w:type="dxa"/>
          </w:tcPr>
          <w:p w:rsidR="00C621BE" w:rsidRPr="00C621BE" w:rsidRDefault="00C621BE" w:rsidP="00C621BE">
            <w:pPr>
              <w:spacing w:line="276" w:lineRule="auto"/>
              <w:jc w:val="center"/>
            </w:pPr>
            <w:r w:rsidRPr="00C621BE">
              <w:t>Общешкольное родительское собрание</w:t>
            </w:r>
          </w:p>
        </w:tc>
      </w:tr>
    </w:tbl>
    <w:p w:rsidR="009B73A5" w:rsidRDefault="009B73A5" w:rsidP="009B73A5">
      <w:pPr>
        <w:jc w:val="both"/>
        <w:rPr>
          <w:rStyle w:val="3b"/>
          <w:rFonts w:eastAsiaTheme="minorEastAsia"/>
          <w:color w:val="auto"/>
        </w:rPr>
      </w:pPr>
    </w:p>
    <w:p w:rsidR="00C621BE" w:rsidRPr="00C621BE" w:rsidRDefault="00C621BE" w:rsidP="009B73A5">
      <w:pPr>
        <w:jc w:val="both"/>
        <w:rPr>
          <w:rStyle w:val="3b"/>
          <w:rFonts w:eastAsiaTheme="minorEastAsia"/>
          <w:b/>
          <w:color w:val="auto"/>
          <w:sz w:val="26"/>
          <w:szCs w:val="26"/>
        </w:rPr>
      </w:pPr>
      <w:r w:rsidRPr="00C621BE">
        <w:rPr>
          <w:rStyle w:val="3b"/>
          <w:rFonts w:eastAsiaTheme="minorEastAsia"/>
          <w:b/>
          <w:color w:val="auto"/>
          <w:sz w:val="26"/>
          <w:szCs w:val="26"/>
        </w:rPr>
        <w:t>3.5. Система условий реализации ООП НОО в МБОУ «Сергеевская СОШ ПРМ»</w:t>
      </w:r>
    </w:p>
    <w:p w:rsidR="009B73A5" w:rsidRPr="009C20DB" w:rsidRDefault="009B73A5" w:rsidP="009B73A5">
      <w:pPr>
        <w:jc w:val="both"/>
      </w:pPr>
      <w:r w:rsidRPr="009C20DB">
        <w:rPr>
          <w:rStyle w:val="3b"/>
          <w:rFonts w:eastAsiaTheme="minorEastAsia"/>
          <w:color w:val="auto"/>
          <w:sz w:val="24"/>
          <w:szCs w:val="24"/>
        </w:rPr>
        <w:t xml:space="preserve">   Требования к условиям реализации основной образовательной программы начального общего образования представляют собой систему требований к кадровым, финансовым, материально-техническим и иным условиям реализации основной образовательной программы начального общего образования и достижения планируемых результатов начального общего образования.</w:t>
      </w:r>
    </w:p>
    <w:p w:rsidR="009B73A5" w:rsidRPr="004352BD" w:rsidRDefault="009B73A5" w:rsidP="009B73A5">
      <w:pPr>
        <w:jc w:val="both"/>
        <w:rPr>
          <w:rStyle w:val="3b"/>
          <w:rFonts w:eastAsiaTheme="minorEastAsia"/>
          <w:sz w:val="24"/>
          <w:szCs w:val="24"/>
        </w:rPr>
      </w:pPr>
      <w:r w:rsidRPr="009C20DB">
        <w:rPr>
          <w:rStyle w:val="3b"/>
          <w:rFonts w:eastAsiaTheme="minorEastAsia"/>
          <w:color w:val="auto"/>
          <w:sz w:val="24"/>
          <w:szCs w:val="24"/>
        </w:rPr>
        <w:t xml:space="preserve">   Интегративным результатом реализации указанных требований является создание</w:t>
      </w:r>
      <w:r w:rsidRPr="004352BD">
        <w:rPr>
          <w:rStyle w:val="3b"/>
          <w:rFonts w:eastAsiaTheme="minorEastAsia"/>
          <w:sz w:val="24"/>
          <w:szCs w:val="24"/>
        </w:rPr>
        <w:t xml:space="preserve"> комфортной развивающей образовательной среды:</w:t>
      </w:r>
    </w:p>
    <w:p w:rsidR="009B73A5" w:rsidRPr="004352BD" w:rsidRDefault="009B73A5" w:rsidP="008A588E">
      <w:pPr>
        <w:pStyle w:val="affd"/>
        <w:numPr>
          <w:ilvl w:val="0"/>
          <w:numId w:val="94"/>
        </w:numPr>
        <w:jc w:val="both"/>
        <w:rPr>
          <w:sz w:val="24"/>
          <w:szCs w:val="24"/>
        </w:rPr>
      </w:pPr>
      <w:r w:rsidRPr="004352BD">
        <w:rPr>
          <w:rStyle w:val="63"/>
          <w:rFonts w:eastAsiaTheme="minorEastAsia"/>
          <w:sz w:val="24"/>
          <w:szCs w:val="24"/>
        </w:rPr>
        <w:t>обеспечивающей высокое качество образования, его доступность, открытость и привлекательность для обучающихся, их родителей (законных представителей) и всего общества, духовно-нравственное развитие и воспитание обучающихся;</w:t>
      </w:r>
    </w:p>
    <w:p w:rsidR="009B73A5" w:rsidRPr="004352BD" w:rsidRDefault="009B73A5" w:rsidP="008A588E">
      <w:pPr>
        <w:pStyle w:val="affd"/>
        <w:numPr>
          <w:ilvl w:val="0"/>
          <w:numId w:val="94"/>
        </w:numPr>
        <w:jc w:val="both"/>
        <w:rPr>
          <w:sz w:val="24"/>
          <w:szCs w:val="24"/>
        </w:rPr>
      </w:pPr>
      <w:r w:rsidRPr="004352BD">
        <w:rPr>
          <w:rStyle w:val="63"/>
          <w:rFonts w:eastAsiaTheme="minorEastAsia"/>
          <w:sz w:val="24"/>
          <w:szCs w:val="24"/>
        </w:rPr>
        <w:t>гарантирующей охрану и укрепление физического, психологического и социального здоровья обучающихся;</w:t>
      </w:r>
    </w:p>
    <w:p w:rsidR="009B73A5" w:rsidRPr="004352BD" w:rsidRDefault="009B73A5" w:rsidP="008A588E">
      <w:pPr>
        <w:pStyle w:val="affd"/>
        <w:numPr>
          <w:ilvl w:val="0"/>
          <w:numId w:val="94"/>
        </w:numPr>
        <w:jc w:val="both"/>
        <w:rPr>
          <w:sz w:val="24"/>
          <w:szCs w:val="24"/>
        </w:rPr>
      </w:pPr>
      <w:r w:rsidRPr="004352BD">
        <w:rPr>
          <w:rStyle w:val="63"/>
          <w:rFonts w:eastAsiaTheme="minorEastAsia"/>
          <w:sz w:val="24"/>
          <w:szCs w:val="24"/>
        </w:rPr>
        <w:t>комфортной по отношению к обучающимся и педагогическим работникам.</w:t>
      </w:r>
    </w:p>
    <w:p w:rsidR="009B73A5" w:rsidRPr="004352BD" w:rsidRDefault="009B73A5" w:rsidP="009B73A5">
      <w:pPr>
        <w:jc w:val="both"/>
      </w:pPr>
      <w:r w:rsidRPr="004352BD">
        <w:rPr>
          <w:rStyle w:val="63"/>
          <w:rFonts w:eastAsiaTheme="minorEastAsia"/>
          <w:sz w:val="24"/>
          <w:szCs w:val="24"/>
        </w:rPr>
        <w:t>В целях обеспечения реализации основной образовательной программы начального общего образования в МБОУ</w:t>
      </w:r>
      <w:r>
        <w:rPr>
          <w:rStyle w:val="63"/>
          <w:rFonts w:eastAsiaTheme="minorEastAsia"/>
          <w:sz w:val="24"/>
          <w:szCs w:val="24"/>
        </w:rPr>
        <w:t xml:space="preserve"> </w:t>
      </w:r>
      <w:r w:rsidR="00844AB2" w:rsidRPr="00844AB2">
        <w:rPr>
          <w:rFonts w:eastAsiaTheme="minorEastAsia"/>
          <w:color w:val="000000"/>
          <w:spacing w:val="1"/>
          <w:shd w:val="clear" w:color="auto" w:fill="FFFFFF"/>
        </w:rPr>
        <w:t>«Сергеевская СОШ ПРМ»</w:t>
      </w:r>
      <w:r w:rsidR="00844AB2">
        <w:rPr>
          <w:rFonts w:eastAsiaTheme="minorEastAsia"/>
          <w:color w:val="000000"/>
          <w:spacing w:val="1"/>
          <w:shd w:val="clear" w:color="auto" w:fill="FFFFFF"/>
        </w:rPr>
        <w:t xml:space="preserve"> </w:t>
      </w:r>
      <w:r w:rsidRPr="004352BD">
        <w:rPr>
          <w:rStyle w:val="63"/>
          <w:rFonts w:eastAsiaTheme="minorEastAsia"/>
          <w:sz w:val="24"/>
          <w:szCs w:val="24"/>
        </w:rPr>
        <w:t>для участников образовательного процесса созданы условия, обеспечивающие возможность:</w:t>
      </w:r>
    </w:p>
    <w:p w:rsidR="009B73A5" w:rsidRPr="004352BD" w:rsidRDefault="009B73A5" w:rsidP="008A588E">
      <w:pPr>
        <w:pStyle w:val="affd"/>
        <w:numPr>
          <w:ilvl w:val="0"/>
          <w:numId w:val="95"/>
        </w:numPr>
        <w:jc w:val="both"/>
        <w:rPr>
          <w:sz w:val="24"/>
          <w:szCs w:val="24"/>
        </w:rPr>
      </w:pPr>
      <w:r w:rsidRPr="004352BD">
        <w:rPr>
          <w:rStyle w:val="63"/>
          <w:rFonts w:eastAsiaTheme="minorEastAsia"/>
          <w:sz w:val="24"/>
          <w:szCs w:val="24"/>
        </w:rPr>
        <w:t>достижения планируемых результатов освоения основной образовательной программы начального общего образования всеми обучающимися, в том числе детьми с ограниченными возможностями здоровья;</w:t>
      </w:r>
    </w:p>
    <w:p w:rsidR="009B73A5" w:rsidRPr="004352BD" w:rsidRDefault="009B73A5" w:rsidP="008A588E">
      <w:pPr>
        <w:pStyle w:val="affd"/>
        <w:numPr>
          <w:ilvl w:val="0"/>
          <w:numId w:val="95"/>
        </w:numPr>
        <w:jc w:val="both"/>
        <w:rPr>
          <w:rStyle w:val="63"/>
          <w:rFonts w:asciiTheme="minorHAnsi" w:eastAsiaTheme="minorEastAsia" w:hAnsiTheme="minorHAnsi" w:cstheme="minorBidi"/>
          <w:color w:val="auto"/>
          <w:sz w:val="24"/>
          <w:szCs w:val="24"/>
        </w:rPr>
      </w:pPr>
      <w:r w:rsidRPr="004352BD">
        <w:rPr>
          <w:rStyle w:val="63"/>
          <w:rFonts w:eastAsiaTheme="minorEastAsia"/>
          <w:sz w:val="24"/>
          <w:szCs w:val="24"/>
        </w:rPr>
        <w:lastRenderedPageBreak/>
        <w:t>выявления и развития способностей обучающихся через систему клубов, секций, студий и кружков, организацию общественно-полезной деятельности, в том числе социальной практики, используя возможности образовательных учреждений дополнительного образования детей;</w:t>
      </w:r>
    </w:p>
    <w:p w:rsidR="009B73A5" w:rsidRPr="004352BD" w:rsidRDefault="009B73A5" w:rsidP="008A588E">
      <w:pPr>
        <w:pStyle w:val="affd"/>
        <w:numPr>
          <w:ilvl w:val="0"/>
          <w:numId w:val="95"/>
        </w:numPr>
        <w:jc w:val="both"/>
        <w:rPr>
          <w:rStyle w:val="63"/>
          <w:rFonts w:asciiTheme="minorHAnsi" w:eastAsiaTheme="minorEastAsia" w:hAnsiTheme="minorHAnsi" w:cstheme="minorBidi"/>
          <w:color w:val="auto"/>
          <w:sz w:val="24"/>
          <w:szCs w:val="24"/>
        </w:rPr>
      </w:pPr>
      <w:r w:rsidRPr="004352BD">
        <w:rPr>
          <w:rStyle w:val="63"/>
          <w:rFonts w:eastAsiaTheme="minorEastAsia"/>
          <w:sz w:val="24"/>
          <w:szCs w:val="24"/>
        </w:rPr>
        <w:t>работы с одаренными детьми, организации интеллектуальных и творческих соревнований, научно-технического творчества и проектно</w:t>
      </w:r>
      <w:r w:rsidRPr="004352BD">
        <w:rPr>
          <w:rStyle w:val="63"/>
          <w:rFonts w:eastAsiaTheme="minorEastAsia"/>
          <w:sz w:val="24"/>
          <w:szCs w:val="24"/>
        </w:rPr>
        <w:softHyphen/>
      </w:r>
      <w:r>
        <w:rPr>
          <w:rStyle w:val="63"/>
          <w:rFonts w:eastAsiaTheme="minorEastAsia"/>
          <w:sz w:val="24"/>
          <w:szCs w:val="24"/>
        </w:rPr>
        <w:t>-</w:t>
      </w:r>
      <w:r w:rsidRPr="004352BD">
        <w:rPr>
          <w:rStyle w:val="63"/>
          <w:rFonts w:eastAsiaTheme="minorEastAsia"/>
          <w:sz w:val="24"/>
          <w:szCs w:val="24"/>
        </w:rPr>
        <w:t>исследовательской деятельности;</w:t>
      </w:r>
    </w:p>
    <w:p w:rsidR="009B73A5" w:rsidRPr="004352BD" w:rsidRDefault="009B73A5" w:rsidP="008A588E">
      <w:pPr>
        <w:pStyle w:val="affd"/>
        <w:numPr>
          <w:ilvl w:val="0"/>
          <w:numId w:val="95"/>
        </w:numPr>
        <w:jc w:val="both"/>
        <w:rPr>
          <w:rStyle w:val="63"/>
          <w:rFonts w:asciiTheme="minorHAnsi" w:eastAsiaTheme="minorEastAsia" w:hAnsiTheme="minorHAnsi" w:cstheme="minorBidi"/>
          <w:color w:val="auto"/>
          <w:sz w:val="24"/>
          <w:szCs w:val="24"/>
        </w:rPr>
      </w:pPr>
      <w:r w:rsidRPr="004352BD">
        <w:rPr>
          <w:rStyle w:val="63"/>
          <w:rFonts w:eastAsiaTheme="minorEastAsia"/>
          <w:sz w:val="24"/>
          <w:szCs w:val="24"/>
        </w:rPr>
        <w:t>участия обучающихся, их родителей (законных представителей), педагогических работников и общественности в разработке основной образовательной программы начального общего образования, проектировании и развитии внутр</w:t>
      </w:r>
      <w:r w:rsidRPr="004352BD">
        <w:rPr>
          <w:rStyle w:val="74"/>
          <w:rFonts w:eastAsiaTheme="minorEastAsia"/>
          <w:sz w:val="24"/>
          <w:szCs w:val="24"/>
        </w:rPr>
        <w:t>ишк</w:t>
      </w:r>
      <w:r w:rsidRPr="004352BD">
        <w:rPr>
          <w:rStyle w:val="63"/>
          <w:rFonts w:eastAsiaTheme="minorEastAsia"/>
          <w:sz w:val="24"/>
          <w:szCs w:val="24"/>
        </w:rPr>
        <w:t>ольной социальной среды, а также в формировании и реализации индивидуальных образовательных маршрутов обучающихся;</w:t>
      </w:r>
    </w:p>
    <w:p w:rsidR="009B73A5" w:rsidRPr="004352BD" w:rsidRDefault="009B73A5" w:rsidP="008A588E">
      <w:pPr>
        <w:pStyle w:val="affd"/>
        <w:numPr>
          <w:ilvl w:val="0"/>
          <w:numId w:val="95"/>
        </w:numPr>
        <w:jc w:val="both"/>
        <w:rPr>
          <w:rStyle w:val="63"/>
          <w:rFonts w:asciiTheme="minorHAnsi" w:eastAsiaTheme="minorEastAsia" w:hAnsiTheme="minorHAnsi" w:cstheme="minorBidi"/>
          <w:color w:val="auto"/>
          <w:sz w:val="24"/>
          <w:szCs w:val="24"/>
        </w:rPr>
      </w:pPr>
      <w:r w:rsidRPr="004352BD">
        <w:rPr>
          <w:rStyle w:val="63"/>
          <w:rFonts w:eastAsiaTheme="minorEastAsia"/>
          <w:sz w:val="24"/>
          <w:szCs w:val="24"/>
        </w:rPr>
        <w:t>эффективного использования времени, отведенного на реализацию части основной образовательной программы, формируемой участниками учебного процесса, в соответствии с запросами обучающихся и их родителей (законных представителей), спецификой образовательного учреждения, и с учетом особенностей субъекта Российской Федерации;использования в образовательном процессе современных образовательных технологий деятельностного типа;</w:t>
      </w:r>
    </w:p>
    <w:p w:rsidR="009B73A5" w:rsidRPr="004352BD" w:rsidRDefault="009B73A5" w:rsidP="008A588E">
      <w:pPr>
        <w:pStyle w:val="affd"/>
        <w:numPr>
          <w:ilvl w:val="0"/>
          <w:numId w:val="95"/>
        </w:numPr>
        <w:jc w:val="both"/>
        <w:rPr>
          <w:rStyle w:val="63"/>
          <w:rFonts w:asciiTheme="minorHAnsi" w:eastAsiaTheme="minorEastAsia" w:hAnsiTheme="minorHAnsi" w:cstheme="minorBidi"/>
          <w:color w:val="auto"/>
          <w:sz w:val="24"/>
          <w:szCs w:val="24"/>
        </w:rPr>
      </w:pPr>
      <w:r w:rsidRPr="004352BD">
        <w:rPr>
          <w:rStyle w:val="63"/>
          <w:rFonts w:eastAsiaTheme="minorEastAsia"/>
          <w:sz w:val="24"/>
          <w:szCs w:val="24"/>
        </w:rPr>
        <w:t>эффективной самостоятельной работы обучающихся при поддержке педагогических работников;</w:t>
      </w:r>
    </w:p>
    <w:p w:rsidR="009B73A5" w:rsidRPr="004352BD" w:rsidRDefault="009B73A5" w:rsidP="008A588E">
      <w:pPr>
        <w:pStyle w:val="affd"/>
        <w:numPr>
          <w:ilvl w:val="0"/>
          <w:numId w:val="95"/>
        </w:numPr>
        <w:jc w:val="both"/>
        <w:rPr>
          <w:rStyle w:val="63"/>
          <w:rFonts w:asciiTheme="minorHAnsi" w:eastAsiaTheme="minorEastAsia" w:hAnsiTheme="minorHAnsi" w:cstheme="minorBidi"/>
          <w:color w:val="auto"/>
          <w:sz w:val="24"/>
          <w:szCs w:val="24"/>
        </w:rPr>
      </w:pPr>
      <w:r w:rsidRPr="004352BD">
        <w:rPr>
          <w:rStyle w:val="63"/>
          <w:rFonts w:eastAsiaTheme="minorEastAsia"/>
          <w:sz w:val="24"/>
          <w:szCs w:val="24"/>
        </w:rPr>
        <w:t>включения обучающихся в процессы понимания и преобразования внешкольной социальной среды (на</w:t>
      </w:r>
      <w:r w:rsidR="00793E86">
        <w:rPr>
          <w:rStyle w:val="63"/>
          <w:rFonts w:eastAsiaTheme="minorEastAsia"/>
          <w:sz w:val="24"/>
          <w:szCs w:val="24"/>
        </w:rPr>
        <w:t>селенного пункта, района</w:t>
      </w:r>
      <w:r w:rsidRPr="004352BD">
        <w:rPr>
          <w:rStyle w:val="63"/>
          <w:rFonts w:eastAsiaTheme="minorEastAsia"/>
          <w:sz w:val="24"/>
          <w:szCs w:val="24"/>
        </w:rPr>
        <w:t>) для приобретения опыта реального управления и действия;</w:t>
      </w:r>
    </w:p>
    <w:p w:rsidR="009B73A5" w:rsidRPr="004352BD" w:rsidRDefault="009B73A5" w:rsidP="008A588E">
      <w:pPr>
        <w:pStyle w:val="affd"/>
        <w:numPr>
          <w:ilvl w:val="0"/>
          <w:numId w:val="95"/>
        </w:numPr>
        <w:jc w:val="both"/>
        <w:rPr>
          <w:rStyle w:val="63"/>
          <w:rFonts w:asciiTheme="minorHAnsi" w:eastAsiaTheme="minorEastAsia" w:hAnsiTheme="minorHAnsi" w:cstheme="minorBidi"/>
          <w:color w:val="auto"/>
          <w:sz w:val="24"/>
          <w:szCs w:val="24"/>
        </w:rPr>
      </w:pPr>
      <w:r w:rsidRPr="004352BD">
        <w:rPr>
          <w:rStyle w:val="63"/>
          <w:rFonts w:eastAsiaTheme="minorEastAsia"/>
          <w:sz w:val="24"/>
          <w:szCs w:val="24"/>
        </w:rPr>
        <w:t>обновления содержания основной образовательной программы начального общего образования, а также методик и технологий ее реализации в соответствии с динамикой развития системы образования, запросов детей и их родителей (законных представителей), а также с учетом особенностей субъекта Российской Федерации;</w:t>
      </w:r>
    </w:p>
    <w:p w:rsidR="009B73A5" w:rsidRPr="00764D1A" w:rsidRDefault="009B73A5" w:rsidP="008A588E">
      <w:pPr>
        <w:pStyle w:val="affd"/>
        <w:numPr>
          <w:ilvl w:val="0"/>
          <w:numId w:val="95"/>
        </w:numPr>
        <w:jc w:val="both"/>
        <w:rPr>
          <w:sz w:val="24"/>
          <w:szCs w:val="24"/>
        </w:rPr>
      </w:pPr>
      <w:r w:rsidRPr="004352BD">
        <w:rPr>
          <w:rStyle w:val="63"/>
          <w:rFonts w:eastAsiaTheme="minorEastAsia"/>
          <w:sz w:val="24"/>
          <w:szCs w:val="24"/>
        </w:rPr>
        <w:t>эффективного управления образовательным учреждением с использованием информационно-коммуникационных технологий, а также современных механизмов финансирования.</w:t>
      </w:r>
    </w:p>
    <w:p w:rsidR="009B73A5" w:rsidRPr="0087262B" w:rsidRDefault="009B73A5" w:rsidP="00C621BE">
      <w:pPr>
        <w:pStyle w:val="2f"/>
        <w:numPr>
          <w:ilvl w:val="2"/>
          <w:numId w:val="59"/>
        </w:numPr>
        <w:shd w:val="clear" w:color="auto" w:fill="auto"/>
        <w:spacing w:line="260" w:lineRule="exact"/>
        <w:jc w:val="left"/>
        <w:rPr>
          <w:bCs w:val="0"/>
          <w:color w:val="000000"/>
          <w:spacing w:val="0"/>
          <w:sz w:val="24"/>
          <w:szCs w:val="24"/>
          <w:shd w:val="clear" w:color="auto" w:fill="FFFFFF"/>
        </w:rPr>
      </w:pPr>
      <w:r w:rsidRPr="0087262B">
        <w:rPr>
          <w:rStyle w:val="20pt"/>
          <w:b/>
          <w:sz w:val="24"/>
          <w:szCs w:val="24"/>
        </w:rPr>
        <w:t>Кадр</w:t>
      </w:r>
      <w:r w:rsidR="0087262B" w:rsidRPr="0087262B">
        <w:rPr>
          <w:rStyle w:val="20pt"/>
          <w:b/>
          <w:sz w:val="24"/>
          <w:szCs w:val="24"/>
        </w:rPr>
        <w:t xml:space="preserve">овые условия реализации ООП НОО </w:t>
      </w:r>
      <w:r w:rsidRPr="0087262B">
        <w:rPr>
          <w:rStyle w:val="3b"/>
          <w:rFonts w:eastAsiaTheme="minorEastAsia"/>
          <w:sz w:val="24"/>
          <w:szCs w:val="24"/>
        </w:rPr>
        <w:t>в МБОУ</w:t>
      </w:r>
      <w:r w:rsidRPr="0087262B">
        <w:rPr>
          <w:rStyle w:val="63"/>
          <w:rFonts w:eastAsiaTheme="minorEastAsia"/>
          <w:sz w:val="24"/>
          <w:szCs w:val="24"/>
        </w:rPr>
        <w:t xml:space="preserve"> </w:t>
      </w:r>
      <w:r w:rsidR="00844AB2" w:rsidRPr="0087262B">
        <w:rPr>
          <w:rFonts w:eastAsiaTheme="minorEastAsia"/>
          <w:color w:val="000000"/>
          <w:spacing w:val="1"/>
          <w:sz w:val="24"/>
          <w:szCs w:val="24"/>
          <w:shd w:val="clear" w:color="auto" w:fill="FFFFFF"/>
        </w:rPr>
        <w:t>«Сергеевская СОШ ПРМ»</w:t>
      </w:r>
    </w:p>
    <w:p w:rsidR="0087262B" w:rsidRPr="0087262B" w:rsidRDefault="0087262B" w:rsidP="0087262B">
      <w:pPr>
        <w:pStyle w:val="2f"/>
        <w:shd w:val="clear" w:color="auto" w:fill="auto"/>
        <w:spacing w:line="260" w:lineRule="exact"/>
        <w:ind w:left="1080"/>
        <w:jc w:val="left"/>
        <w:rPr>
          <w:rStyle w:val="3b"/>
          <w:bCs w:val="0"/>
          <w:spacing w:val="0"/>
          <w:sz w:val="24"/>
          <w:szCs w:val="24"/>
        </w:rPr>
      </w:pPr>
    </w:p>
    <w:p w:rsidR="0087262B" w:rsidRPr="0087262B" w:rsidRDefault="0087262B" w:rsidP="0087262B">
      <w:r w:rsidRPr="0087262B">
        <w:t>МБОУ «Сергеевская СОШ ПМР» укомплектована кадрами, имеющими необходимую квалификацию для решения задач, определенных основной образовательной программой основного общего образования, способными к инновационной профессиональной деятельности.</w:t>
      </w:r>
    </w:p>
    <w:p w:rsidR="0087262B" w:rsidRPr="0087262B" w:rsidRDefault="0087262B" w:rsidP="0087262B">
      <w:r w:rsidRPr="0087262B">
        <w:t>Основой для разработки должностных инструкций служат квалификационные характеристики, представленные в Едином квалификационном справочнике должностей  руководителей, специалистов и служащих.</w:t>
      </w:r>
    </w:p>
    <w:p w:rsidR="0087262B" w:rsidRPr="0087262B" w:rsidRDefault="0087262B" w:rsidP="0087262B">
      <w:r w:rsidRPr="0087262B">
        <w:t>МБОУ «Сергеевская СОШ ПМР» укомплектована работниками пищеблока, вспомогательным персоналом.</w:t>
      </w:r>
    </w:p>
    <w:p w:rsidR="0087262B" w:rsidRPr="0087262B" w:rsidRDefault="0087262B" w:rsidP="0087262B">
      <w:r w:rsidRPr="0087262B">
        <w:t xml:space="preserve">Описание кадровых условий школы представлено в таблице. В ней соотнесены должностные обязанности и уровень квалификации специалистов, предусмотренные Приказом Министерства здравоохранения и социального развития Российской Федерации от 26 августа 2010 г. № 761н, зарегистрированным в Минюсте 6 октября 2010 г. с </w:t>
      </w:r>
      <w:r w:rsidRPr="0087262B">
        <w:lastRenderedPageBreak/>
        <w:t>имеющимся кадровым потенциалом образовательного учреждения. Это позволяет определить состояние кадрового потенциала и наметить пути необходимой работы по его дальнейшему изменению.</w:t>
      </w:r>
    </w:p>
    <w:p w:rsidR="0087262B" w:rsidRPr="0087262B" w:rsidRDefault="0087262B" w:rsidP="0087262B">
      <w:r w:rsidRPr="0087262B">
        <w:t>Работу с учащимися в основной школе осуществляет квалифицированный коллектив, состоящий из 22 педагогических работников. В таблице приведены данные по всему педагогическому составу основной школы.</w:t>
      </w:r>
    </w:p>
    <w:p w:rsidR="0087262B" w:rsidRPr="0087262B" w:rsidRDefault="0087262B" w:rsidP="0087262B"/>
    <w:tbl>
      <w:tblPr>
        <w:tblW w:w="9923"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01"/>
        <w:gridCol w:w="2750"/>
        <w:gridCol w:w="2714"/>
        <w:gridCol w:w="2758"/>
      </w:tblGrid>
      <w:tr w:rsidR="0087262B" w:rsidRPr="0087262B" w:rsidTr="007F14D7">
        <w:tc>
          <w:tcPr>
            <w:tcW w:w="1701" w:type="dxa"/>
            <w:vMerge w:val="restart"/>
            <w:vAlign w:val="center"/>
          </w:tcPr>
          <w:p w:rsidR="0087262B" w:rsidRPr="0087262B" w:rsidRDefault="0087262B" w:rsidP="0087262B">
            <w:r w:rsidRPr="0087262B">
              <w:t>Должность</w:t>
            </w:r>
          </w:p>
        </w:tc>
        <w:tc>
          <w:tcPr>
            <w:tcW w:w="2750" w:type="dxa"/>
            <w:vMerge w:val="restart"/>
            <w:vAlign w:val="center"/>
          </w:tcPr>
          <w:p w:rsidR="0087262B" w:rsidRPr="0087262B" w:rsidRDefault="0087262B" w:rsidP="0087262B">
            <w:r w:rsidRPr="0087262B">
              <w:t>Должностные обязанности</w:t>
            </w:r>
          </w:p>
        </w:tc>
        <w:tc>
          <w:tcPr>
            <w:tcW w:w="5472" w:type="dxa"/>
            <w:gridSpan w:val="2"/>
            <w:vAlign w:val="center"/>
          </w:tcPr>
          <w:p w:rsidR="0087262B" w:rsidRPr="0087262B" w:rsidRDefault="0087262B" w:rsidP="0087262B">
            <w:r w:rsidRPr="0087262B">
              <w:t>Уровень квалификации работников</w:t>
            </w:r>
          </w:p>
        </w:tc>
      </w:tr>
      <w:tr w:rsidR="0087262B" w:rsidRPr="0087262B" w:rsidTr="007F14D7">
        <w:tc>
          <w:tcPr>
            <w:tcW w:w="1701" w:type="dxa"/>
            <w:vMerge/>
            <w:vAlign w:val="center"/>
          </w:tcPr>
          <w:p w:rsidR="0087262B" w:rsidRPr="0087262B" w:rsidRDefault="0087262B" w:rsidP="0087262B"/>
        </w:tc>
        <w:tc>
          <w:tcPr>
            <w:tcW w:w="2750" w:type="dxa"/>
            <w:vMerge/>
            <w:vAlign w:val="center"/>
          </w:tcPr>
          <w:p w:rsidR="0087262B" w:rsidRPr="0087262B" w:rsidRDefault="0087262B" w:rsidP="0087262B"/>
        </w:tc>
        <w:tc>
          <w:tcPr>
            <w:tcW w:w="2714" w:type="dxa"/>
            <w:vAlign w:val="center"/>
          </w:tcPr>
          <w:p w:rsidR="0087262B" w:rsidRPr="0087262B" w:rsidRDefault="0087262B" w:rsidP="0087262B">
            <w:r w:rsidRPr="0087262B">
              <w:t>Требования к уровню квалификации</w:t>
            </w:r>
          </w:p>
        </w:tc>
        <w:tc>
          <w:tcPr>
            <w:tcW w:w="2758" w:type="dxa"/>
            <w:vAlign w:val="center"/>
          </w:tcPr>
          <w:p w:rsidR="0087262B" w:rsidRPr="0087262B" w:rsidRDefault="0087262B" w:rsidP="0087262B">
            <w:r w:rsidRPr="0087262B">
              <w:t>фактически</w:t>
            </w:r>
          </w:p>
        </w:tc>
      </w:tr>
      <w:tr w:rsidR="0087262B" w:rsidRPr="0087262B" w:rsidTr="007F14D7">
        <w:tc>
          <w:tcPr>
            <w:tcW w:w="1701" w:type="dxa"/>
            <w:vAlign w:val="center"/>
          </w:tcPr>
          <w:p w:rsidR="0087262B" w:rsidRPr="0087262B" w:rsidRDefault="0087262B" w:rsidP="0087262B">
            <w:r w:rsidRPr="0087262B">
              <w:t>Руководитель</w:t>
            </w:r>
          </w:p>
        </w:tc>
        <w:tc>
          <w:tcPr>
            <w:tcW w:w="2750" w:type="dxa"/>
            <w:vAlign w:val="center"/>
          </w:tcPr>
          <w:p w:rsidR="0087262B" w:rsidRPr="0087262B" w:rsidRDefault="0087262B" w:rsidP="0087262B">
            <w:r w:rsidRPr="0087262B">
              <w:t xml:space="preserve">Обеспечивает системную </w:t>
            </w:r>
          </w:p>
          <w:p w:rsidR="0087262B" w:rsidRPr="0087262B" w:rsidRDefault="0087262B" w:rsidP="0087262B">
            <w:r w:rsidRPr="0087262B">
              <w:t xml:space="preserve">образовательную и </w:t>
            </w:r>
          </w:p>
          <w:p w:rsidR="0087262B" w:rsidRPr="0087262B" w:rsidRDefault="0087262B" w:rsidP="0087262B">
            <w:r w:rsidRPr="0087262B">
              <w:t xml:space="preserve">административно-хозяйственную работу.  </w:t>
            </w:r>
          </w:p>
          <w:p w:rsidR="0087262B" w:rsidRPr="0087262B" w:rsidRDefault="0087262B" w:rsidP="0087262B"/>
        </w:tc>
        <w:tc>
          <w:tcPr>
            <w:tcW w:w="2714" w:type="dxa"/>
            <w:vAlign w:val="center"/>
          </w:tcPr>
          <w:p w:rsidR="0087262B" w:rsidRPr="0087262B" w:rsidRDefault="0087262B" w:rsidP="0087262B">
            <w:r w:rsidRPr="0087262B">
              <w:t xml:space="preserve">ВПО по направлениям </w:t>
            </w:r>
          </w:p>
          <w:p w:rsidR="0087262B" w:rsidRPr="0087262B" w:rsidRDefault="0087262B" w:rsidP="0087262B">
            <w:r w:rsidRPr="0087262B">
              <w:t xml:space="preserve">подготовки </w:t>
            </w:r>
          </w:p>
          <w:p w:rsidR="0087262B" w:rsidRPr="0087262B" w:rsidRDefault="0087262B" w:rsidP="0087262B">
            <w:r w:rsidRPr="0087262B">
              <w:t xml:space="preserve">«Государственное и </w:t>
            </w:r>
          </w:p>
          <w:p w:rsidR="0087262B" w:rsidRPr="0087262B" w:rsidRDefault="0087262B" w:rsidP="0087262B">
            <w:r w:rsidRPr="0087262B">
              <w:t xml:space="preserve">муниципальное </w:t>
            </w:r>
          </w:p>
          <w:p w:rsidR="0087262B" w:rsidRPr="0087262B" w:rsidRDefault="0087262B" w:rsidP="0087262B">
            <w:r w:rsidRPr="0087262B">
              <w:t xml:space="preserve">управление», </w:t>
            </w:r>
          </w:p>
          <w:p w:rsidR="0087262B" w:rsidRPr="0087262B" w:rsidRDefault="0087262B" w:rsidP="0087262B">
            <w:r w:rsidRPr="0087262B">
              <w:t xml:space="preserve">«Менеджмент», </w:t>
            </w:r>
          </w:p>
          <w:p w:rsidR="0087262B" w:rsidRPr="0087262B" w:rsidRDefault="0087262B" w:rsidP="0087262B">
            <w:r w:rsidRPr="0087262B">
              <w:t xml:space="preserve">«Управление </w:t>
            </w:r>
          </w:p>
          <w:p w:rsidR="0087262B" w:rsidRPr="0087262B" w:rsidRDefault="0087262B" w:rsidP="0087262B">
            <w:r w:rsidRPr="0087262B">
              <w:t xml:space="preserve">персоналом» и стаж на </w:t>
            </w:r>
          </w:p>
          <w:p w:rsidR="0087262B" w:rsidRPr="0087262B" w:rsidRDefault="0087262B" w:rsidP="0087262B">
            <w:r w:rsidRPr="0087262B">
              <w:t xml:space="preserve">педагогических </w:t>
            </w:r>
          </w:p>
          <w:p w:rsidR="0087262B" w:rsidRPr="0087262B" w:rsidRDefault="0087262B" w:rsidP="0087262B">
            <w:r w:rsidRPr="0087262B">
              <w:t xml:space="preserve">должностях не менее 5 </w:t>
            </w:r>
          </w:p>
          <w:p w:rsidR="0087262B" w:rsidRPr="0087262B" w:rsidRDefault="0087262B" w:rsidP="0087262B">
            <w:r w:rsidRPr="0087262B">
              <w:t xml:space="preserve">лет либо ВПО и ДПО в </w:t>
            </w:r>
          </w:p>
          <w:p w:rsidR="0087262B" w:rsidRPr="0087262B" w:rsidRDefault="0087262B" w:rsidP="0087262B">
            <w:r w:rsidRPr="0087262B">
              <w:t xml:space="preserve">области гос. и муниц. </w:t>
            </w:r>
          </w:p>
          <w:p w:rsidR="0087262B" w:rsidRPr="0087262B" w:rsidRDefault="0087262B" w:rsidP="0087262B">
            <w:r w:rsidRPr="0087262B">
              <w:t xml:space="preserve">управления или </w:t>
            </w:r>
          </w:p>
          <w:p w:rsidR="0087262B" w:rsidRPr="0087262B" w:rsidRDefault="0087262B" w:rsidP="0087262B">
            <w:r w:rsidRPr="0087262B">
              <w:t xml:space="preserve">менеджмента и </w:t>
            </w:r>
          </w:p>
          <w:p w:rsidR="0087262B" w:rsidRPr="0087262B" w:rsidRDefault="0087262B" w:rsidP="0087262B">
            <w:r w:rsidRPr="0087262B">
              <w:t xml:space="preserve">экономики и стаж </w:t>
            </w:r>
          </w:p>
          <w:p w:rsidR="0087262B" w:rsidRPr="0087262B" w:rsidRDefault="0087262B" w:rsidP="0087262B">
            <w:r w:rsidRPr="0087262B">
              <w:t xml:space="preserve">работы на </w:t>
            </w:r>
          </w:p>
          <w:p w:rsidR="0087262B" w:rsidRPr="0087262B" w:rsidRDefault="0087262B" w:rsidP="0087262B">
            <w:r w:rsidRPr="0087262B">
              <w:t xml:space="preserve">педагогических или </w:t>
            </w:r>
          </w:p>
          <w:p w:rsidR="0087262B" w:rsidRPr="0087262B" w:rsidRDefault="0087262B" w:rsidP="0087262B">
            <w:r w:rsidRPr="0087262B">
              <w:t xml:space="preserve">руководящих </w:t>
            </w:r>
          </w:p>
          <w:p w:rsidR="0087262B" w:rsidRPr="0087262B" w:rsidRDefault="0087262B" w:rsidP="0087262B">
            <w:r w:rsidRPr="0087262B">
              <w:t xml:space="preserve">должностях не менее 5 </w:t>
            </w:r>
          </w:p>
          <w:p w:rsidR="0087262B" w:rsidRPr="0087262B" w:rsidRDefault="0087262B" w:rsidP="0087262B">
            <w:r w:rsidRPr="0087262B">
              <w:t>лет.</w:t>
            </w:r>
          </w:p>
        </w:tc>
        <w:tc>
          <w:tcPr>
            <w:tcW w:w="2758" w:type="dxa"/>
            <w:vAlign w:val="center"/>
          </w:tcPr>
          <w:p w:rsidR="0087262B" w:rsidRPr="0087262B" w:rsidRDefault="0087262B" w:rsidP="0087262B">
            <w:r w:rsidRPr="0087262B">
              <w:t>ВПО, курсовая подготовка по направлению «Менеджмент» пед. стаж – более 8 лет</w:t>
            </w:r>
          </w:p>
          <w:p w:rsidR="0087262B" w:rsidRPr="0087262B" w:rsidRDefault="0087262B" w:rsidP="0087262B">
            <w:r w:rsidRPr="0087262B">
              <w:t xml:space="preserve"> </w:t>
            </w:r>
          </w:p>
        </w:tc>
      </w:tr>
      <w:tr w:rsidR="0087262B" w:rsidRPr="0087262B" w:rsidTr="007F14D7">
        <w:tc>
          <w:tcPr>
            <w:tcW w:w="1701" w:type="dxa"/>
            <w:vAlign w:val="center"/>
          </w:tcPr>
          <w:p w:rsidR="0087262B" w:rsidRPr="0087262B" w:rsidRDefault="0087262B" w:rsidP="0087262B">
            <w:r w:rsidRPr="0087262B">
              <w:t>Замести-</w:t>
            </w:r>
          </w:p>
          <w:p w:rsidR="0087262B" w:rsidRPr="0087262B" w:rsidRDefault="0087262B" w:rsidP="0087262B">
            <w:r w:rsidRPr="0087262B">
              <w:t xml:space="preserve">тель </w:t>
            </w:r>
          </w:p>
          <w:p w:rsidR="0087262B" w:rsidRPr="0087262B" w:rsidRDefault="0087262B" w:rsidP="0087262B">
            <w:r w:rsidRPr="0087262B">
              <w:t>руководителя</w:t>
            </w:r>
          </w:p>
          <w:p w:rsidR="0087262B" w:rsidRPr="0087262B" w:rsidRDefault="0087262B" w:rsidP="0087262B"/>
          <w:p w:rsidR="0087262B" w:rsidRPr="0087262B" w:rsidRDefault="0087262B" w:rsidP="0087262B"/>
        </w:tc>
        <w:tc>
          <w:tcPr>
            <w:tcW w:w="2750" w:type="dxa"/>
            <w:vAlign w:val="center"/>
          </w:tcPr>
          <w:p w:rsidR="0087262B" w:rsidRPr="0087262B" w:rsidRDefault="0087262B" w:rsidP="0087262B">
            <w:r w:rsidRPr="0087262B">
              <w:t xml:space="preserve">Координирует работу </w:t>
            </w:r>
          </w:p>
          <w:p w:rsidR="0087262B" w:rsidRPr="0087262B" w:rsidRDefault="0087262B" w:rsidP="0087262B">
            <w:r w:rsidRPr="0087262B">
              <w:t>преподавателей, воспитателей, разработку учебно-методической и иной документации; обеспечивает совершенствование методов организации образовательного процесса; осуществляет контроль за качеством образования.</w:t>
            </w:r>
          </w:p>
        </w:tc>
        <w:tc>
          <w:tcPr>
            <w:tcW w:w="2714" w:type="dxa"/>
            <w:vAlign w:val="center"/>
          </w:tcPr>
          <w:p w:rsidR="0087262B" w:rsidRPr="0087262B" w:rsidRDefault="0087262B" w:rsidP="0087262B">
            <w:r w:rsidRPr="0087262B">
              <w:t xml:space="preserve"> ВПО по направлениям </w:t>
            </w:r>
          </w:p>
          <w:p w:rsidR="0087262B" w:rsidRPr="0087262B" w:rsidRDefault="0087262B" w:rsidP="0087262B">
            <w:r w:rsidRPr="0087262B">
              <w:t xml:space="preserve">подготовки </w:t>
            </w:r>
          </w:p>
          <w:p w:rsidR="0087262B" w:rsidRPr="0087262B" w:rsidRDefault="0087262B" w:rsidP="0087262B"/>
        </w:tc>
        <w:tc>
          <w:tcPr>
            <w:tcW w:w="2758" w:type="dxa"/>
            <w:vAlign w:val="center"/>
          </w:tcPr>
          <w:p w:rsidR="0087262B" w:rsidRPr="0087262B" w:rsidRDefault="0087262B" w:rsidP="0087262B">
            <w:r w:rsidRPr="0087262B">
              <w:t>Курсовая подготовка по направлению «Менеджмент» - 1,</w:t>
            </w:r>
          </w:p>
          <w:p w:rsidR="0087262B" w:rsidRPr="0087262B" w:rsidRDefault="0087262B" w:rsidP="0087262B">
            <w:r w:rsidRPr="0087262B">
              <w:t xml:space="preserve"> ВПО– 2 чел.,</w:t>
            </w:r>
          </w:p>
          <w:p w:rsidR="0087262B" w:rsidRPr="0087262B" w:rsidRDefault="0087262B" w:rsidP="0087262B">
            <w:r w:rsidRPr="0087262B">
              <w:t>стаж более 5 лет</w:t>
            </w:r>
          </w:p>
        </w:tc>
      </w:tr>
      <w:tr w:rsidR="0087262B" w:rsidRPr="0087262B" w:rsidTr="007F14D7">
        <w:tc>
          <w:tcPr>
            <w:tcW w:w="1701" w:type="dxa"/>
            <w:vAlign w:val="center"/>
          </w:tcPr>
          <w:p w:rsidR="0087262B" w:rsidRPr="0087262B" w:rsidRDefault="0087262B" w:rsidP="0087262B">
            <w:r w:rsidRPr="0087262B">
              <w:t>Учитель</w:t>
            </w:r>
          </w:p>
        </w:tc>
        <w:tc>
          <w:tcPr>
            <w:tcW w:w="2750" w:type="dxa"/>
            <w:vAlign w:val="center"/>
          </w:tcPr>
          <w:p w:rsidR="0087262B" w:rsidRPr="0087262B" w:rsidRDefault="0087262B" w:rsidP="0087262B">
            <w:r w:rsidRPr="0087262B">
              <w:t xml:space="preserve">Осуществляет обучение и воспитание обучающихся, способствует формированию общей культуры личности, </w:t>
            </w:r>
          </w:p>
          <w:p w:rsidR="0087262B" w:rsidRPr="0087262B" w:rsidRDefault="0087262B" w:rsidP="0087262B">
            <w:r w:rsidRPr="0087262B">
              <w:t xml:space="preserve">социализации, осознанного выбора и освоения </w:t>
            </w:r>
          </w:p>
          <w:p w:rsidR="0087262B" w:rsidRPr="0087262B" w:rsidRDefault="0087262B" w:rsidP="0087262B">
            <w:r w:rsidRPr="0087262B">
              <w:lastRenderedPageBreak/>
              <w:t>образовательных программ.</w:t>
            </w:r>
          </w:p>
        </w:tc>
        <w:tc>
          <w:tcPr>
            <w:tcW w:w="2714" w:type="dxa"/>
            <w:vAlign w:val="center"/>
          </w:tcPr>
          <w:p w:rsidR="0087262B" w:rsidRPr="0087262B" w:rsidRDefault="0087262B" w:rsidP="0087262B">
            <w:r w:rsidRPr="0087262B">
              <w:lastRenderedPageBreak/>
              <w:t xml:space="preserve">ВПО или СПО </w:t>
            </w:r>
          </w:p>
          <w:p w:rsidR="0087262B" w:rsidRPr="0087262B" w:rsidRDefault="0087262B" w:rsidP="0087262B">
            <w:r w:rsidRPr="0087262B">
              <w:t xml:space="preserve">«Образование и </w:t>
            </w:r>
          </w:p>
          <w:p w:rsidR="0087262B" w:rsidRPr="0087262B" w:rsidRDefault="0087262B" w:rsidP="0087262B">
            <w:r w:rsidRPr="0087262B">
              <w:t xml:space="preserve">педагогика» или в </w:t>
            </w:r>
          </w:p>
          <w:p w:rsidR="0087262B" w:rsidRPr="0087262B" w:rsidRDefault="0087262B" w:rsidP="0087262B">
            <w:r w:rsidRPr="0087262B">
              <w:t xml:space="preserve">области, </w:t>
            </w:r>
          </w:p>
          <w:p w:rsidR="0087262B" w:rsidRPr="0087262B" w:rsidRDefault="0087262B" w:rsidP="0087262B">
            <w:r w:rsidRPr="0087262B">
              <w:t xml:space="preserve">соответствующей </w:t>
            </w:r>
          </w:p>
          <w:p w:rsidR="0087262B" w:rsidRPr="0087262B" w:rsidRDefault="0087262B" w:rsidP="0087262B">
            <w:r w:rsidRPr="0087262B">
              <w:t xml:space="preserve">преподаваемому </w:t>
            </w:r>
          </w:p>
          <w:p w:rsidR="0087262B" w:rsidRPr="0087262B" w:rsidRDefault="0087262B" w:rsidP="0087262B">
            <w:r w:rsidRPr="0087262B">
              <w:t>предмету</w:t>
            </w:r>
          </w:p>
          <w:p w:rsidR="0087262B" w:rsidRPr="0087262B" w:rsidRDefault="0087262B" w:rsidP="0087262B"/>
        </w:tc>
        <w:tc>
          <w:tcPr>
            <w:tcW w:w="2758" w:type="dxa"/>
            <w:vAlign w:val="center"/>
          </w:tcPr>
          <w:p w:rsidR="0087262B" w:rsidRPr="0087262B" w:rsidRDefault="0087262B" w:rsidP="0087262B">
            <w:r w:rsidRPr="0087262B">
              <w:t xml:space="preserve">ВПО – 13 чел., </w:t>
            </w:r>
          </w:p>
          <w:p w:rsidR="0087262B" w:rsidRPr="0087262B" w:rsidRDefault="0087262B" w:rsidP="0087262B">
            <w:r w:rsidRPr="0087262B">
              <w:t>СПО-7 чел.</w:t>
            </w:r>
          </w:p>
          <w:p w:rsidR="0087262B" w:rsidRPr="0087262B" w:rsidRDefault="0087262B" w:rsidP="0087262B">
            <w:r w:rsidRPr="0087262B">
              <w:t xml:space="preserve">«Образование и </w:t>
            </w:r>
          </w:p>
          <w:p w:rsidR="0087262B" w:rsidRPr="0087262B" w:rsidRDefault="0087262B" w:rsidP="0087262B">
            <w:r w:rsidRPr="0087262B">
              <w:t>педагогика»</w:t>
            </w:r>
          </w:p>
          <w:p w:rsidR="0087262B" w:rsidRPr="0087262B" w:rsidRDefault="0087262B" w:rsidP="0087262B">
            <w:r w:rsidRPr="0087262B">
              <w:t xml:space="preserve">в области, </w:t>
            </w:r>
          </w:p>
          <w:p w:rsidR="0087262B" w:rsidRPr="0087262B" w:rsidRDefault="0087262B" w:rsidP="0087262B">
            <w:r w:rsidRPr="0087262B">
              <w:t xml:space="preserve">соответствующей </w:t>
            </w:r>
          </w:p>
          <w:p w:rsidR="0087262B" w:rsidRPr="0087262B" w:rsidRDefault="0087262B" w:rsidP="0087262B">
            <w:r w:rsidRPr="0087262B">
              <w:t xml:space="preserve">преподаваемому </w:t>
            </w:r>
          </w:p>
          <w:p w:rsidR="0087262B" w:rsidRPr="0087262B" w:rsidRDefault="0087262B" w:rsidP="0087262B">
            <w:r w:rsidRPr="0087262B">
              <w:t>предмету</w:t>
            </w:r>
          </w:p>
          <w:p w:rsidR="0087262B" w:rsidRPr="0087262B" w:rsidRDefault="0087262B" w:rsidP="0087262B"/>
        </w:tc>
      </w:tr>
      <w:tr w:rsidR="0087262B" w:rsidRPr="0087262B" w:rsidTr="007F14D7">
        <w:tc>
          <w:tcPr>
            <w:tcW w:w="1701" w:type="dxa"/>
            <w:vAlign w:val="center"/>
          </w:tcPr>
          <w:p w:rsidR="0087262B" w:rsidRPr="0087262B" w:rsidRDefault="0087262B" w:rsidP="0087262B">
            <w:r w:rsidRPr="0087262B">
              <w:lastRenderedPageBreak/>
              <w:t>Библиотекарь</w:t>
            </w:r>
          </w:p>
        </w:tc>
        <w:tc>
          <w:tcPr>
            <w:tcW w:w="2750" w:type="dxa"/>
            <w:vAlign w:val="center"/>
          </w:tcPr>
          <w:p w:rsidR="0087262B" w:rsidRPr="0087262B" w:rsidRDefault="0087262B" w:rsidP="0087262B">
            <w:r w:rsidRPr="0087262B">
              <w:t xml:space="preserve">Обеспечивает доступ </w:t>
            </w:r>
          </w:p>
          <w:p w:rsidR="0087262B" w:rsidRPr="0087262B" w:rsidRDefault="0087262B" w:rsidP="0087262B">
            <w:r w:rsidRPr="0087262B">
              <w:t xml:space="preserve">обучающихся к информационным ресурсам, </w:t>
            </w:r>
          </w:p>
          <w:p w:rsidR="0087262B" w:rsidRPr="0087262B" w:rsidRDefault="0087262B" w:rsidP="0087262B">
            <w:r w:rsidRPr="0087262B">
              <w:t xml:space="preserve">участвует в их духовно-нравственном воспитании, </w:t>
            </w:r>
          </w:p>
          <w:p w:rsidR="0087262B" w:rsidRPr="0087262B" w:rsidRDefault="0087262B" w:rsidP="0087262B">
            <w:r w:rsidRPr="0087262B">
              <w:t xml:space="preserve">профориентации и </w:t>
            </w:r>
          </w:p>
          <w:p w:rsidR="0087262B" w:rsidRPr="0087262B" w:rsidRDefault="0087262B" w:rsidP="0087262B">
            <w:r w:rsidRPr="0087262B">
              <w:t xml:space="preserve">социализации, содействует </w:t>
            </w:r>
          </w:p>
          <w:p w:rsidR="0087262B" w:rsidRPr="0087262B" w:rsidRDefault="0087262B" w:rsidP="0087262B">
            <w:r w:rsidRPr="0087262B">
              <w:t xml:space="preserve">формированию </w:t>
            </w:r>
          </w:p>
          <w:p w:rsidR="0087262B" w:rsidRPr="0087262B" w:rsidRDefault="0087262B" w:rsidP="0087262B">
            <w:r w:rsidRPr="0087262B">
              <w:t xml:space="preserve">информационной </w:t>
            </w:r>
          </w:p>
          <w:p w:rsidR="0087262B" w:rsidRPr="0087262B" w:rsidRDefault="0087262B" w:rsidP="0087262B">
            <w:r w:rsidRPr="0087262B">
              <w:t xml:space="preserve">компетентности </w:t>
            </w:r>
          </w:p>
          <w:p w:rsidR="0087262B" w:rsidRPr="0087262B" w:rsidRDefault="0087262B" w:rsidP="0087262B">
            <w:r w:rsidRPr="0087262B">
              <w:t>обучающихся.</w:t>
            </w:r>
          </w:p>
        </w:tc>
        <w:tc>
          <w:tcPr>
            <w:tcW w:w="2714" w:type="dxa"/>
            <w:vAlign w:val="center"/>
          </w:tcPr>
          <w:p w:rsidR="0087262B" w:rsidRPr="0087262B" w:rsidRDefault="0087262B" w:rsidP="0087262B">
            <w:r w:rsidRPr="0087262B">
              <w:t>ВПО, СПО</w:t>
            </w:r>
          </w:p>
        </w:tc>
        <w:tc>
          <w:tcPr>
            <w:tcW w:w="2758" w:type="dxa"/>
            <w:vAlign w:val="center"/>
          </w:tcPr>
          <w:p w:rsidR="0087262B" w:rsidRPr="0087262B" w:rsidRDefault="0087262B" w:rsidP="0087262B">
            <w:r w:rsidRPr="0087262B">
              <w:t>ВПО – 1 чел.</w:t>
            </w:r>
          </w:p>
        </w:tc>
      </w:tr>
    </w:tbl>
    <w:p w:rsidR="0087262B" w:rsidRPr="0087262B" w:rsidRDefault="0087262B" w:rsidP="0087262B">
      <w:r w:rsidRPr="0087262B">
        <w:tab/>
      </w:r>
    </w:p>
    <w:p w:rsidR="0087262B" w:rsidRPr="0087262B" w:rsidRDefault="0087262B" w:rsidP="0087262B">
      <w:r w:rsidRPr="0087262B">
        <w:t>Профессиональное развитие и повышение квалификации</w:t>
      </w:r>
    </w:p>
    <w:p w:rsidR="0087262B" w:rsidRPr="0087262B" w:rsidRDefault="0087262B" w:rsidP="0087262B">
      <w:r w:rsidRPr="0087262B">
        <w:t>педагогических работников</w:t>
      </w:r>
    </w:p>
    <w:p w:rsidR="0087262B" w:rsidRPr="0087262B" w:rsidRDefault="0087262B" w:rsidP="0087262B">
      <w:r w:rsidRPr="0087262B">
        <w:t xml:space="preserve">         По состоянию на 01.09.2019 г. на уровне основного общего образования работает высоко квалифицированный педагогический коллектив. </w:t>
      </w:r>
    </w:p>
    <w:p w:rsidR="0087262B" w:rsidRPr="0087262B" w:rsidRDefault="0087262B" w:rsidP="0087262B">
      <w:r w:rsidRPr="0087262B">
        <w:t>Информация о квалификации педагогов представлена в таблице: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14"/>
        <w:gridCol w:w="1914"/>
        <w:gridCol w:w="1914"/>
        <w:gridCol w:w="1914"/>
        <w:gridCol w:w="1914"/>
      </w:tblGrid>
      <w:tr w:rsidR="0087262B" w:rsidRPr="0087262B" w:rsidTr="007F14D7">
        <w:tc>
          <w:tcPr>
            <w:tcW w:w="1914" w:type="dxa"/>
          </w:tcPr>
          <w:p w:rsidR="0087262B" w:rsidRPr="0087262B" w:rsidRDefault="0087262B" w:rsidP="0087262B">
            <w:r w:rsidRPr="0087262B">
              <w:t>Всего</w:t>
            </w:r>
          </w:p>
        </w:tc>
        <w:tc>
          <w:tcPr>
            <w:tcW w:w="1914" w:type="dxa"/>
          </w:tcPr>
          <w:p w:rsidR="0087262B" w:rsidRPr="0087262B" w:rsidRDefault="0087262B" w:rsidP="0087262B">
            <w:r w:rsidRPr="0087262B">
              <w:t>Имеют высшую категорию</w:t>
            </w:r>
          </w:p>
        </w:tc>
        <w:tc>
          <w:tcPr>
            <w:tcW w:w="1914" w:type="dxa"/>
          </w:tcPr>
          <w:p w:rsidR="0087262B" w:rsidRPr="0087262B" w:rsidRDefault="0087262B" w:rsidP="0087262B">
            <w:r w:rsidRPr="0087262B">
              <w:t>Имеют 1 категорию</w:t>
            </w:r>
          </w:p>
        </w:tc>
        <w:tc>
          <w:tcPr>
            <w:tcW w:w="1914" w:type="dxa"/>
          </w:tcPr>
          <w:p w:rsidR="0087262B" w:rsidRPr="0087262B" w:rsidRDefault="0087262B" w:rsidP="0087262B">
            <w:r w:rsidRPr="0087262B">
              <w:t xml:space="preserve"> Не имеют категории</w:t>
            </w:r>
          </w:p>
        </w:tc>
        <w:tc>
          <w:tcPr>
            <w:tcW w:w="1914" w:type="dxa"/>
          </w:tcPr>
          <w:p w:rsidR="0087262B" w:rsidRPr="0087262B" w:rsidRDefault="0087262B" w:rsidP="0087262B">
            <w:r w:rsidRPr="0087262B">
              <w:t>примечание</w:t>
            </w:r>
          </w:p>
        </w:tc>
      </w:tr>
      <w:tr w:rsidR="0087262B" w:rsidRPr="0087262B" w:rsidTr="007F14D7">
        <w:tc>
          <w:tcPr>
            <w:tcW w:w="9570" w:type="dxa"/>
            <w:gridSpan w:val="5"/>
          </w:tcPr>
          <w:p w:rsidR="0087262B" w:rsidRPr="0087262B" w:rsidRDefault="0087262B" w:rsidP="0087262B">
            <w:r w:rsidRPr="0087262B">
              <w:t xml:space="preserve">По </w:t>
            </w:r>
            <w:r>
              <w:t>1-4</w:t>
            </w:r>
            <w:r w:rsidRPr="0087262B">
              <w:t xml:space="preserve"> классам</w:t>
            </w:r>
          </w:p>
        </w:tc>
      </w:tr>
      <w:tr w:rsidR="0087262B" w:rsidRPr="0087262B" w:rsidTr="007F14D7">
        <w:tc>
          <w:tcPr>
            <w:tcW w:w="1914" w:type="dxa"/>
          </w:tcPr>
          <w:p w:rsidR="0087262B" w:rsidRPr="0087262B" w:rsidRDefault="0087262B" w:rsidP="0087262B">
            <w:r>
              <w:t>8</w:t>
            </w:r>
          </w:p>
        </w:tc>
        <w:tc>
          <w:tcPr>
            <w:tcW w:w="1914" w:type="dxa"/>
          </w:tcPr>
          <w:p w:rsidR="0087262B" w:rsidRPr="0087262B" w:rsidRDefault="0087262B" w:rsidP="0087262B">
            <w:r>
              <w:t>0</w:t>
            </w:r>
          </w:p>
        </w:tc>
        <w:tc>
          <w:tcPr>
            <w:tcW w:w="1914" w:type="dxa"/>
          </w:tcPr>
          <w:p w:rsidR="0087262B" w:rsidRPr="0087262B" w:rsidRDefault="0087262B" w:rsidP="0087262B">
            <w:r>
              <w:t>3</w:t>
            </w:r>
          </w:p>
        </w:tc>
        <w:tc>
          <w:tcPr>
            <w:tcW w:w="1914" w:type="dxa"/>
          </w:tcPr>
          <w:p w:rsidR="0087262B" w:rsidRPr="0087262B" w:rsidRDefault="0087262B" w:rsidP="0087262B">
            <w:r>
              <w:t>5</w:t>
            </w:r>
          </w:p>
        </w:tc>
        <w:tc>
          <w:tcPr>
            <w:tcW w:w="1914" w:type="dxa"/>
          </w:tcPr>
          <w:p w:rsidR="0087262B" w:rsidRPr="0087262B" w:rsidRDefault="0087262B" w:rsidP="0087262B"/>
        </w:tc>
      </w:tr>
    </w:tbl>
    <w:p w:rsidR="0087262B" w:rsidRPr="0087262B" w:rsidRDefault="0087262B" w:rsidP="0087262B"/>
    <w:p w:rsidR="0087262B" w:rsidRPr="0087262B" w:rsidRDefault="0087262B" w:rsidP="0087262B">
      <w:r w:rsidRPr="0087262B">
        <w:t xml:space="preserve">       Основным условием формирования и наращивания необходимого и достаточного кадрового потенциала школы является создание условий для профессионального развития педагога, его включенности в процессы непрерывного образования. Непрерывность профессионального развития педагогических работников школы, реализующих образовательную программу основного общего образования, обеспечивается графиком освоения работниками школы дополнительных профессиональных образовательных программ, не реже чем каждые пять лет. Кроме этого, педагоги систематически повышают свою квалификацию, участвуя в профессиональных конкурсах различного уровня, организуя работу мастер–классов муниципального уровня, разработку разноплановых проектов, участвуя в работе семинаров и других мероприятиях, организуемых в районе, области, России. Все это способствует обеспечению реализации образовательной программы школы на оптимальном уровне.</w:t>
      </w:r>
    </w:p>
    <w:p w:rsidR="0087262B" w:rsidRPr="0087262B" w:rsidRDefault="0087262B" w:rsidP="0087262B">
      <w:r w:rsidRPr="0087262B">
        <w:t xml:space="preserve">         Учителя школы   постоянно повышают свою квалификацию как на курсах, так и </w:t>
      </w:r>
    </w:p>
    <w:p w:rsidR="0087262B" w:rsidRPr="0087262B" w:rsidRDefault="0087262B" w:rsidP="0087262B">
      <w:r w:rsidRPr="0087262B">
        <w:t>участвуя в семинарах, мастер-классах. Они проводят самоанализ и рефлексию достигнутых результатов, обобщают свой педагогический опыт. Многие из них представляют свои наработки на конференциях, семинарах, выступают на муниципальных методических объединениях.</w:t>
      </w:r>
    </w:p>
    <w:p w:rsidR="0087262B" w:rsidRPr="0087262B" w:rsidRDefault="0087262B" w:rsidP="0087262B">
      <w:r w:rsidRPr="0087262B">
        <w:t xml:space="preserve">На 01.09.2019 года все педагоги, приступившие к реализации ФГОС </w:t>
      </w:r>
      <w:r>
        <w:t>Н</w:t>
      </w:r>
      <w:r w:rsidRPr="0087262B">
        <w:t>ОО, имеют курсы по ФГОС, или обучаются на курсах.</w:t>
      </w:r>
    </w:p>
    <w:p w:rsidR="0087262B" w:rsidRPr="0087262B" w:rsidRDefault="0087262B" w:rsidP="0087262B">
      <w:r w:rsidRPr="0087262B">
        <w:t>Ожидаемый результат повышения квалификации —профессиональная готовность работников школы к реализации ФГОС:</w:t>
      </w:r>
    </w:p>
    <w:p w:rsidR="0087262B" w:rsidRPr="0087262B" w:rsidRDefault="0087262B" w:rsidP="0087262B">
      <w:r w:rsidRPr="0087262B">
        <w:t>• обеспечение оптимального вхождения работников школы в систему ценностей современного образования;</w:t>
      </w:r>
    </w:p>
    <w:p w:rsidR="0087262B" w:rsidRPr="0087262B" w:rsidRDefault="0087262B" w:rsidP="0087262B">
      <w:r w:rsidRPr="0087262B">
        <w:t>• принятие идеологии ФГОС общего образования;</w:t>
      </w:r>
    </w:p>
    <w:p w:rsidR="0087262B" w:rsidRPr="0087262B" w:rsidRDefault="0087262B" w:rsidP="0087262B">
      <w:r w:rsidRPr="0087262B">
        <w:t xml:space="preserve">• освоение новой системы требований к структуре основной образовательной программы, </w:t>
      </w:r>
    </w:p>
    <w:p w:rsidR="0087262B" w:rsidRPr="0087262B" w:rsidRDefault="0087262B" w:rsidP="0087262B">
      <w:r w:rsidRPr="0087262B">
        <w:lastRenderedPageBreak/>
        <w:t>результатам ее освоения и условиям реализации, а также системы оценки итогов образовательной деятельности обучающихся;</w:t>
      </w:r>
    </w:p>
    <w:p w:rsidR="0087262B" w:rsidRPr="0087262B" w:rsidRDefault="0087262B" w:rsidP="0087262B">
      <w:r w:rsidRPr="0087262B">
        <w:t xml:space="preserve">• овладение учебно-методическими и информационно-методическими ресурсами, </w:t>
      </w:r>
    </w:p>
    <w:p w:rsidR="0087262B" w:rsidRPr="0087262B" w:rsidRDefault="0087262B" w:rsidP="0087262B">
      <w:r w:rsidRPr="0087262B">
        <w:t>необходимыми для успешного решения задач ФГОС.</w:t>
      </w:r>
    </w:p>
    <w:p w:rsidR="0087262B" w:rsidRPr="0087262B" w:rsidRDefault="0087262B" w:rsidP="0087262B"/>
    <w:p w:rsidR="0087262B" w:rsidRPr="0087262B" w:rsidRDefault="0087262B" w:rsidP="0087262B">
      <w:r w:rsidRPr="0087262B">
        <w:t>Аналитическая таблица для оценки базовых компетентностей педагогов</w:t>
      </w:r>
    </w:p>
    <w:p w:rsidR="0087262B" w:rsidRPr="0087262B" w:rsidRDefault="0087262B" w:rsidP="0087262B"/>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1762"/>
        <w:gridCol w:w="191"/>
        <w:gridCol w:w="3353"/>
        <w:gridCol w:w="284"/>
        <w:gridCol w:w="299"/>
        <w:gridCol w:w="3528"/>
      </w:tblGrid>
      <w:tr w:rsidR="0087262B" w:rsidRPr="0087262B" w:rsidTr="007F14D7">
        <w:trPr>
          <w:trHeight w:val="289"/>
        </w:trPr>
        <w:tc>
          <w:tcPr>
            <w:tcW w:w="648" w:type="dxa"/>
          </w:tcPr>
          <w:p w:rsidR="0087262B" w:rsidRPr="0087262B" w:rsidRDefault="0087262B" w:rsidP="0087262B">
            <w:r w:rsidRPr="0087262B">
              <w:t>№</w:t>
            </w:r>
          </w:p>
          <w:p w:rsidR="0087262B" w:rsidRPr="0087262B" w:rsidRDefault="0087262B" w:rsidP="0087262B">
            <w:r w:rsidRPr="0087262B">
              <w:t>п/п</w:t>
            </w:r>
          </w:p>
        </w:tc>
        <w:tc>
          <w:tcPr>
            <w:tcW w:w="1953" w:type="dxa"/>
            <w:gridSpan w:val="2"/>
          </w:tcPr>
          <w:p w:rsidR="0087262B" w:rsidRPr="0087262B" w:rsidRDefault="0087262B" w:rsidP="0087262B">
            <w:r w:rsidRPr="0087262B">
              <w:t>Базовые компетентности педагога</w:t>
            </w:r>
          </w:p>
        </w:tc>
        <w:tc>
          <w:tcPr>
            <w:tcW w:w="3637" w:type="dxa"/>
            <w:gridSpan w:val="2"/>
          </w:tcPr>
          <w:p w:rsidR="0087262B" w:rsidRPr="0087262B" w:rsidRDefault="0087262B" w:rsidP="0087262B">
            <w:r w:rsidRPr="0087262B">
              <w:t>Характеристики компетентностей</w:t>
            </w:r>
          </w:p>
        </w:tc>
        <w:tc>
          <w:tcPr>
            <w:tcW w:w="3827" w:type="dxa"/>
            <w:gridSpan w:val="2"/>
          </w:tcPr>
          <w:p w:rsidR="0087262B" w:rsidRPr="0087262B" w:rsidRDefault="0087262B" w:rsidP="0087262B">
            <w:r w:rsidRPr="0087262B">
              <w:t>Показатели оценки компетентности</w:t>
            </w:r>
          </w:p>
        </w:tc>
      </w:tr>
      <w:tr w:rsidR="0087262B" w:rsidRPr="0087262B" w:rsidTr="007F14D7">
        <w:trPr>
          <w:trHeight w:val="416"/>
        </w:trPr>
        <w:tc>
          <w:tcPr>
            <w:tcW w:w="648" w:type="dxa"/>
          </w:tcPr>
          <w:p w:rsidR="0087262B" w:rsidRPr="0087262B" w:rsidRDefault="0087262B" w:rsidP="0087262B">
            <w:r w:rsidRPr="0087262B">
              <w:t xml:space="preserve">1.1 </w:t>
            </w:r>
          </w:p>
        </w:tc>
        <w:tc>
          <w:tcPr>
            <w:tcW w:w="1953" w:type="dxa"/>
            <w:gridSpan w:val="2"/>
          </w:tcPr>
          <w:p w:rsidR="0087262B" w:rsidRPr="0087262B" w:rsidRDefault="0087262B" w:rsidP="0087262B">
            <w:r w:rsidRPr="0087262B">
              <w:t xml:space="preserve">Вера в силы и возможности обучающихся </w:t>
            </w:r>
          </w:p>
        </w:tc>
        <w:tc>
          <w:tcPr>
            <w:tcW w:w="3637" w:type="dxa"/>
            <w:gridSpan w:val="2"/>
          </w:tcPr>
          <w:p w:rsidR="0087262B" w:rsidRPr="0087262B" w:rsidRDefault="0087262B" w:rsidP="0087262B">
            <w:r w:rsidRPr="0087262B">
              <w:t xml:space="preserve">Данная компетентность является выражением гуманистической позиции педагога. Она отражает основную задачу педагога — раскрывать потенциальные возможности обучающихся. </w:t>
            </w:r>
          </w:p>
          <w:p w:rsidR="0087262B" w:rsidRPr="0087262B" w:rsidRDefault="0087262B" w:rsidP="0087262B">
            <w:r w:rsidRPr="0087262B">
              <w:t xml:space="preserve">Данная компетентность определяет позицию педагога в отношении успехов обучающихся. Вера в силы и возможности обучающихся снимает обвинительную позицию в отношении обучающегося, свидетельствует о готовности поддерживать ученика, искать пути и методы, отслеживающие успешность его деятельности. Вера в силы и возможности ученика есть отражение любви к обучающемуся. Можно сказать, что любить ребёнка — значит верить в его возможности, создавать условия для разворачивания этих сил в образовательной деятельности </w:t>
            </w:r>
          </w:p>
        </w:tc>
        <w:tc>
          <w:tcPr>
            <w:tcW w:w="3827" w:type="dxa"/>
            <w:gridSpan w:val="2"/>
          </w:tcPr>
          <w:p w:rsidR="0087262B" w:rsidRPr="0087262B" w:rsidRDefault="0087262B" w:rsidP="0087262B">
            <w:r w:rsidRPr="0087262B">
              <w:t xml:space="preserve">— Умение создавать ситуацию успеха для обучающихся; </w:t>
            </w:r>
          </w:p>
          <w:p w:rsidR="0087262B" w:rsidRPr="0087262B" w:rsidRDefault="0087262B" w:rsidP="0087262B">
            <w:r w:rsidRPr="0087262B">
              <w:t xml:space="preserve">— умение осуществлять грамотное педагогическое оценивание, мобилизующее академическую активность; </w:t>
            </w:r>
          </w:p>
          <w:p w:rsidR="0087262B" w:rsidRPr="0087262B" w:rsidRDefault="0087262B" w:rsidP="0087262B">
            <w:r w:rsidRPr="0087262B">
              <w:t xml:space="preserve">— умение находить положительные стороны у каждого обучающегося, строить образовательный процесс с опорой на эти стороны, поддерживать позитивные силы развития; </w:t>
            </w:r>
          </w:p>
          <w:p w:rsidR="0087262B" w:rsidRPr="0087262B" w:rsidRDefault="0087262B" w:rsidP="0087262B">
            <w:r w:rsidRPr="0087262B">
              <w:t xml:space="preserve">— умение разрабатывать индивидуально-ориентированные образовательные проекты </w:t>
            </w:r>
          </w:p>
        </w:tc>
      </w:tr>
      <w:tr w:rsidR="0087262B" w:rsidRPr="0087262B" w:rsidTr="007F14D7">
        <w:trPr>
          <w:trHeight w:val="1099"/>
        </w:trPr>
        <w:tc>
          <w:tcPr>
            <w:tcW w:w="648" w:type="dxa"/>
          </w:tcPr>
          <w:p w:rsidR="0087262B" w:rsidRPr="0087262B" w:rsidRDefault="0087262B" w:rsidP="0087262B">
            <w:r w:rsidRPr="0087262B">
              <w:t>1.2</w:t>
            </w:r>
          </w:p>
        </w:tc>
        <w:tc>
          <w:tcPr>
            <w:tcW w:w="1953" w:type="dxa"/>
            <w:gridSpan w:val="2"/>
          </w:tcPr>
          <w:p w:rsidR="0087262B" w:rsidRPr="0087262B" w:rsidRDefault="0087262B" w:rsidP="0087262B">
            <w:r w:rsidRPr="0087262B">
              <w:t xml:space="preserve">Интерес к внутреннему миру обучающихся </w:t>
            </w:r>
          </w:p>
          <w:p w:rsidR="0087262B" w:rsidRPr="0087262B" w:rsidRDefault="0087262B" w:rsidP="0087262B"/>
        </w:tc>
        <w:tc>
          <w:tcPr>
            <w:tcW w:w="3637" w:type="dxa"/>
            <w:gridSpan w:val="2"/>
          </w:tcPr>
          <w:p w:rsidR="0087262B" w:rsidRPr="0087262B" w:rsidRDefault="0087262B" w:rsidP="0087262B">
            <w:r w:rsidRPr="0087262B">
              <w:t xml:space="preserve">Интерес к внутреннему миру обучающихся предполагает не просто знание их индивидуальных и </w:t>
            </w:r>
          </w:p>
          <w:p w:rsidR="0087262B" w:rsidRPr="0087262B" w:rsidRDefault="0087262B" w:rsidP="0087262B">
            <w:r w:rsidRPr="0087262B">
              <w:t xml:space="preserve">возрастных особенностей, но и выстраивание всей педагогической деятельности с опорой на индивидуальные особенности обучающихся. Данная компетентность определяет все аспекты педагогической деятельности </w:t>
            </w:r>
          </w:p>
          <w:p w:rsidR="0087262B" w:rsidRPr="0087262B" w:rsidRDefault="0087262B" w:rsidP="0087262B"/>
          <w:p w:rsidR="0087262B" w:rsidRPr="0087262B" w:rsidRDefault="0087262B" w:rsidP="0087262B"/>
        </w:tc>
        <w:tc>
          <w:tcPr>
            <w:tcW w:w="3827" w:type="dxa"/>
            <w:gridSpan w:val="2"/>
          </w:tcPr>
          <w:p w:rsidR="0087262B" w:rsidRPr="0087262B" w:rsidRDefault="0087262B" w:rsidP="0087262B">
            <w:r w:rsidRPr="0087262B">
              <w:t xml:space="preserve">— Умение составить устную и письменную характеристику обучающегося, отражающую разные </w:t>
            </w:r>
          </w:p>
          <w:p w:rsidR="0087262B" w:rsidRPr="0087262B" w:rsidRDefault="0087262B" w:rsidP="0087262B">
            <w:r w:rsidRPr="0087262B">
              <w:t xml:space="preserve">аспекты его внутреннего мира; </w:t>
            </w:r>
          </w:p>
          <w:p w:rsidR="0087262B" w:rsidRPr="0087262B" w:rsidRDefault="0087262B" w:rsidP="0087262B">
            <w:r w:rsidRPr="0087262B">
              <w:t xml:space="preserve">— умение выяснить индивидуальные предпочтения (индивидуальные образовательные потребности), возможности ученика, трудности, с которыми он сталкивается; </w:t>
            </w:r>
          </w:p>
          <w:p w:rsidR="0087262B" w:rsidRPr="0087262B" w:rsidRDefault="0087262B" w:rsidP="0087262B">
            <w:r w:rsidRPr="0087262B">
              <w:t xml:space="preserve">— умение построить индивидуализированную образовательную программу; </w:t>
            </w:r>
          </w:p>
          <w:p w:rsidR="0087262B" w:rsidRPr="0087262B" w:rsidRDefault="0087262B" w:rsidP="0087262B">
            <w:r w:rsidRPr="0087262B">
              <w:t xml:space="preserve">умение показать личностный смысл обучения с учётом </w:t>
            </w:r>
            <w:r w:rsidRPr="0087262B">
              <w:lastRenderedPageBreak/>
              <w:t xml:space="preserve">индивидуальных характеристик внутреннего мира </w:t>
            </w:r>
          </w:p>
        </w:tc>
      </w:tr>
      <w:tr w:rsidR="0087262B" w:rsidRPr="0087262B" w:rsidTr="007F14D7">
        <w:trPr>
          <w:trHeight w:val="1099"/>
        </w:trPr>
        <w:tc>
          <w:tcPr>
            <w:tcW w:w="648" w:type="dxa"/>
          </w:tcPr>
          <w:p w:rsidR="0087262B" w:rsidRPr="0087262B" w:rsidRDefault="0087262B" w:rsidP="0087262B">
            <w:r w:rsidRPr="0087262B">
              <w:lastRenderedPageBreak/>
              <w:t>1.3</w:t>
            </w:r>
          </w:p>
        </w:tc>
        <w:tc>
          <w:tcPr>
            <w:tcW w:w="1953" w:type="dxa"/>
            <w:gridSpan w:val="2"/>
          </w:tcPr>
          <w:p w:rsidR="0087262B" w:rsidRPr="0087262B" w:rsidRDefault="0087262B" w:rsidP="0087262B">
            <w:r w:rsidRPr="0087262B">
              <w:t xml:space="preserve">Открытость к принятию других позиций, точек зрения (не идеологизированное мышление педагога) </w:t>
            </w:r>
          </w:p>
          <w:p w:rsidR="0087262B" w:rsidRPr="0087262B" w:rsidRDefault="0087262B" w:rsidP="0087262B"/>
        </w:tc>
        <w:tc>
          <w:tcPr>
            <w:tcW w:w="3637" w:type="dxa"/>
            <w:gridSpan w:val="2"/>
          </w:tcPr>
          <w:p w:rsidR="0087262B" w:rsidRPr="0087262B" w:rsidRDefault="0087262B" w:rsidP="0087262B">
            <w:r w:rsidRPr="0087262B">
              <w:t>Открытость к принятию других позиций и точек зрения предполагает, что педагог не считает единственно правильной свою точку зрения. Он интересуется мнением других и готов их поддерживать в случаях достаточной аргументации. Педагог готов гибко реагировать на высказывания обучающегося, включая изменение собственной позиции</w:t>
            </w:r>
          </w:p>
        </w:tc>
        <w:tc>
          <w:tcPr>
            <w:tcW w:w="3827" w:type="dxa"/>
            <w:gridSpan w:val="2"/>
          </w:tcPr>
          <w:p w:rsidR="0087262B" w:rsidRPr="0087262B" w:rsidRDefault="0087262B" w:rsidP="0087262B">
            <w:r w:rsidRPr="0087262B">
              <w:t xml:space="preserve">— Убеждённость, что истина может быть не одна; </w:t>
            </w:r>
          </w:p>
          <w:p w:rsidR="0087262B" w:rsidRPr="0087262B" w:rsidRDefault="0087262B" w:rsidP="0087262B">
            <w:r w:rsidRPr="0087262B">
              <w:t xml:space="preserve">интерес к мнениям и позициям других; </w:t>
            </w:r>
          </w:p>
          <w:p w:rsidR="0087262B" w:rsidRPr="0087262B" w:rsidRDefault="0087262B" w:rsidP="0087262B">
            <w:r w:rsidRPr="0087262B">
              <w:t xml:space="preserve">— учёт других точек зрения в процессе оценивания обучающихся </w:t>
            </w:r>
          </w:p>
        </w:tc>
      </w:tr>
      <w:tr w:rsidR="0087262B" w:rsidRPr="0087262B" w:rsidTr="007F14D7">
        <w:trPr>
          <w:trHeight w:val="1099"/>
        </w:trPr>
        <w:tc>
          <w:tcPr>
            <w:tcW w:w="648" w:type="dxa"/>
          </w:tcPr>
          <w:p w:rsidR="0087262B" w:rsidRPr="0087262B" w:rsidRDefault="0087262B" w:rsidP="0087262B">
            <w:r w:rsidRPr="0087262B">
              <w:t>1.4</w:t>
            </w:r>
          </w:p>
        </w:tc>
        <w:tc>
          <w:tcPr>
            <w:tcW w:w="1953" w:type="dxa"/>
            <w:gridSpan w:val="2"/>
          </w:tcPr>
          <w:p w:rsidR="0087262B" w:rsidRPr="0087262B" w:rsidRDefault="0087262B" w:rsidP="0087262B">
            <w:r w:rsidRPr="0087262B">
              <w:t xml:space="preserve">Общая культура </w:t>
            </w:r>
          </w:p>
          <w:p w:rsidR="0087262B" w:rsidRPr="0087262B" w:rsidRDefault="0087262B" w:rsidP="0087262B"/>
        </w:tc>
        <w:tc>
          <w:tcPr>
            <w:tcW w:w="3637" w:type="dxa"/>
            <w:gridSpan w:val="2"/>
          </w:tcPr>
          <w:p w:rsidR="0087262B" w:rsidRPr="0087262B" w:rsidRDefault="0087262B" w:rsidP="0087262B">
            <w:r w:rsidRPr="0087262B">
              <w:t xml:space="preserve">Определяет характер и стиль педагогической деятельности. Заключается в знаниях педагога об основных формах материальной и духовной жизни человека. Во многом </w:t>
            </w:r>
          </w:p>
          <w:p w:rsidR="0087262B" w:rsidRPr="0087262B" w:rsidRDefault="0087262B" w:rsidP="0087262B">
            <w:r w:rsidRPr="0087262B">
              <w:t xml:space="preserve">определяет успешность педагогического общения, позицию педагога в глазах обучающихся </w:t>
            </w:r>
          </w:p>
          <w:p w:rsidR="0087262B" w:rsidRPr="0087262B" w:rsidRDefault="0087262B" w:rsidP="0087262B"/>
        </w:tc>
        <w:tc>
          <w:tcPr>
            <w:tcW w:w="3827" w:type="dxa"/>
            <w:gridSpan w:val="2"/>
          </w:tcPr>
          <w:p w:rsidR="0087262B" w:rsidRPr="0087262B" w:rsidRDefault="0087262B" w:rsidP="0087262B">
            <w:r w:rsidRPr="0087262B">
              <w:t xml:space="preserve">— Ориентация в основных сферах материальной и духовной жизни; </w:t>
            </w:r>
          </w:p>
          <w:p w:rsidR="0087262B" w:rsidRPr="0087262B" w:rsidRDefault="0087262B" w:rsidP="0087262B">
            <w:r w:rsidRPr="0087262B">
              <w:t xml:space="preserve">знание материальных и духовных интересов молодёжи; </w:t>
            </w:r>
          </w:p>
          <w:p w:rsidR="0087262B" w:rsidRPr="0087262B" w:rsidRDefault="0087262B" w:rsidP="0087262B">
            <w:r w:rsidRPr="0087262B">
              <w:t xml:space="preserve">— возможность продемонстрировать </w:t>
            </w:r>
          </w:p>
          <w:p w:rsidR="0087262B" w:rsidRPr="0087262B" w:rsidRDefault="0087262B" w:rsidP="0087262B">
            <w:r w:rsidRPr="0087262B">
              <w:t xml:space="preserve">свои достижения; </w:t>
            </w:r>
          </w:p>
          <w:p w:rsidR="0087262B" w:rsidRPr="0087262B" w:rsidRDefault="0087262B" w:rsidP="0087262B">
            <w:r w:rsidRPr="0087262B">
              <w:t xml:space="preserve">— руководство кружками и секциями </w:t>
            </w:r>
          </w:p>
        </w:tc>
      </w:tr>
      <w:tr w:rsidR="0087262B" w:rsidRPr="0087262B" w:rsidTr="007F14D7">
        <w:trPr>
          <w:trHeight w:val="1099"/>
        </w:trPr>
        <w:tc>
          <w:tcPr>
            <w:tcW w:w="648" w:type="dxa"/>
          </w:tcPr>
          <w:p w:rsidR="0087262B" w:rsidRPr="0087262B" w:rsidRDefault="0087262B" w:rsidP="0087262B">
            <w:r w:rsidRPr="0087262B">
              <w:t>1.5</w:t>
            </w:r>
          </w:p>
        </w:tc>
        <w:tc>
          <w:tcPr>
            <w:tcW w:w="1953" w:type="dxa"/>
            <w:gridSpan w:val="2"/>
          </w:tcPr>
          <w:p w:rsidR="0087262B" w:rsidRPr="0087262B" w:rsidRDefault="0087262B" w:rsidP="0087262B">
            <w:r w:rsidRPr="0087262B">
              <w:t xml:space="preserve">Эмоциональная устойчивость </w:t>
            </w:r>
          </w:p>
          <w:p w:rsidR="0087262B" w:rsidRPr="0087262B" w:rsidRDefault="0087262B" w:rsidP="0087262B"/>
        </w:tc>
        <w:tc>
          <w:tcPr>
            <w:tcW w:w="3637" w:type="dxa"/>
            <w:gridSpan w:val="2"/>
          </w:tcPr>
          <w:p w:rsidR="0087262B" w:rsidRPr="0087262B" w:rsidRDefault="0087262B" w:rsidP="0087262B">
            <w:r w:rsidRPr="0087262B">
              <w:t xml:space="preserve">Определяет характер отношений в учебном процессе, особенно в ситуациях конфликта. Способствует сохранению объективности оценки обучающихся. Определяет эффективность владения классом </w:t>
            </w:r>
          </w:p>
          <w:p w:rsidR="0087262B" w:rsidRPr="0087262B" w:rsidRDefault="0087262B" w:rsidP="0087262B"/>
        </w:tc>
        <w:tc>
          <w:tcPr>
            <w:tcW w:w="3827" w:type="dxa"/>
            <w:gridSpan w:val="2"/>
          </w:tcPr>
          <w:p w:rsidR="0087262B" w:rsidRPr="0087262B" w:rsidRDefault="0087262B" w:rsidP="0087262B">
            <w:r w:rsidRPr="0087262B">
              <w:t xml:space="preserve">— В трудных ситуациях педагог сохраняет спокойствие; </w:t>
            </w:r>
          </w:p>
          <w:p w:rsidR="0087262B" w:rsidRPr="0087262B" w:rsidRDefault="0087262B" w:rsidP="0087262B">
            <w:r w:rsidRPr="0087262B">
              <w:t xml:space="preserve">эмоциональный конфликт не влияет на объективность оценки; </w:t>
            </w:r>
          </w:p>
          <w:p w:rsidR="0087262B" w:rsidRPr="0087262B" w:rsidRDefault="0087262B" w:rsidP="0087262B">
            <w:r w:rsidRPr="0087262B">
              <w:t xml:space="preserve">— не стремится избежать эмоционально-напряжённых ситуаций </w:t>
            </w:r>
          </w:p>
        </w:tc>
      </w:tr>
      <w:tr w:rsidR="0087262B" w:rsidRPr="0087262B" w:rsidTr="007F14D7">
        <w:trPr>
          <w:trHeight w:val="1099"/>
        </w:trPr>
        <w:tc>
          <w:tcPr>
            <w:tcW w:w="648" w:type="dxa"/>
          </w:tcPr>
          <w:p w:rsidR="0087262B" w:rsidRPr="0087262B" w:rsidRDefault="0087262B" w:rsidP="0087262B">
            <w:r w:rsidRPr="0087262B">
              <w:t>1.6</w:t>
            </w:r>
          </w:p>
        </w:tc>
        <w:tc>
          <w:tcPr>
            <w:tcW w:w="1953" w:type="dxa"/>
            <w:gridSpan w:val="2"/>
          </w:tcPr>
          <w:p w:rsidR="0087262B" w:rsidRPr="0087262B" w:rsidRDefault="0087262B" w:rsidP="0087262B">
            <w:r w:rsidRPr="0087262B">
              <w:t xml:space="preserve">Позитивная направленность на педагогическую деятельность. Уверенность в себе </w:t>
            </w:r>
          </w:p>
          <w:p w:rsidR="0087262B" w:rsidRPr="0087262B" w:rsidRDefault="0087262B" w:rsidP="0087262B"/>
        </w:tc>
        <w:tc>
          <w:tcPr>
            <w:tcW w:w="3637" w:type="dxa"/>
            <w:gridSpan w:val="2"/>
          </w:tcPr>
          <w:p w:rsidR="0087262B" w:rsidRPr="0087262B" w:rsidRDefault="0087262B" w:rsidP="0087262B">
            <w:r w:rsidRPr="0087262B">
              <w:t xml:space="preserve">В основе данной компетентности лежит вера в собственные силы, собственную эффективность. Способствует позитивным отношениям с коллегами и обучающимися. Определяет позитивную направленность на педагогическую деятельность </w:t>
            </w:r>
          </w:p>
        </w:tc>
        <w:tc>
          <w:tcPr>
            <w:tcW w:w="3827" w:type="dxa"/>
            <w:gridSpan w:val="2"/>
          </w:tcPr>
          <w:p w:rsidR="0087262B" w:rsidRPr="0087262B" w:rsidRDefault="0087262B" w:rsidP="0087262B">
            <w:r w:rsidRPr="0087262B">
              <w:t xml:space="preserve">— Осознание целей и ценностей педагогической деятельности; </w:t>
            </w:r>
          </w:p>
          <w:p w:rsidR="0087262B" w:rsidRPr="0087262B" w:rsidRDefault="0087262B" w:rsidP="0087262B">
            <w:r w:rsidRPr="0087262B">
              <w:t xml:space="preserve">— позитивное настроение; </w:t>
            </w:r>
          </w:p>
          <w:p w:rsidR="0087262B" w:rsidRPr="0087262B" w:rsidRDefault="0087262B" w:rsidP="0087262B">
            <w:r w:rsidRPr="0087262B">
              <w:t xml:space="preserve">желание работать; </w:t>
            </w:r>
          </w:p>
          <w:p w:rsidR="0087262B" w:rsidRPr="0087262B" w:rsidRDefault="0087262B" w:rsidP="0087262B">
            <w:r w:rsidRPr="0087262B">
              <w:t xml:space="preserve">— высокая профессиональная самооценка </w:t>
            </w:r>
          </w:p>
        </w:tc>
      </w:tr>
      <w:tr w:rsidR="0087262B" w:rsidRPr="0087262B" w:rsidTr="007F14D7">
        <w:trPr>
          <w:trHeight w:val="529"/>
        </w:trPr>
        <w:tc>
          <w:tcPr>
            <w:tcW w:w="10065" w:type="dxa"/>
            <w:gridSpan w:val="7"/>
          </w:tcPr>
          <w:p w:rsidR="0087262B" w:rsidRPr="0087262B" w:rsidRDefault="0087262B" w:rsidP="0087262B">
            <w:r w:rsidRPr="0087262B">
              <w:t xml:space="preserve">                         II. Постановка целей и задач педагогической деятельности </w:t>
            </w:r>
          </w:p>
          <w:p w:rsidR="0087262B" w:rsidRPr="0087262B" w:rsidRDefault="0087262B" w:rsidP="0087262B"/>
        </w:tc>
      </w:tr>
      <w:tr w:rsidR="0087262B" w:rsidRPr="0087262B" w:rsidTr="007F14D7">
        <w:trPr>
          <w:trHeight w:val="562"/>
        </w:trPr>
        <w:tc>
          <w:tcPr>
            <w:tcW w:w="648" w:type="dxa"/>
          </w:tcPr>
          <w:p w:rsidR="0087262B" w:rsidRPr="0087262B" w:rsidRDefault="0087262B" w:rsidP="0087262B">
            <w:r w:rsidRPr="0087262B">
              <w:t>2.1</w:t>
            </w:r>
          </w:p>
        </w:tc>
        <w:tc>
          <w:tcPr>
            <w:tcW w:w="1762" w:type="dxa"/>
          </w:tcPr>
          <w:p w:rsidR="0087262B" w:rsidRPr="0087262B" w:rsidRDefault="0087262B" w:rsidP="0087262B">
            <w:r w:rsidRPr="0087262B">
              <w:t xml:space="preserve">Умение перевести тему урока в педагогическую задачу </w:t>
            </w:r>
          </w:p>
          <w:p w:rsidR="0087262B" w:rsidRPr="0087262B" w:rsidRDefault="0087262B" w:rsidP="0087262B"/>
        </w:tc>
        <w:tc>
          <w:tcPr>
            <w:tcW w:w="4127" w:type="dxa"/>
            <w:gridSpan w:val="4"/>
          </w:tcPr>
          <w:p w:rsidR="0087262B" w:rsidRPr="0087262B" w:rsidRDefault="0087262B" w:rsidP="0087262B">
            <w:r w:rsidRPr="0087262B">
              <w:lastRenderedPageBreak/>
              <w:t xml:space="preserve">Основная компетенция, обеспечивающая эффективное целеполагание в учебном процессе. Обеспечивает реализацию субъект-субъектного подхода, ставит </w:t>
            </w:r>
            <w:r w:rsidRPr="0087262B">
              <w:lastRenderedPageBreak/>
              <w:t xml:space="preserve">обучающегося в позицию субъекта деятельности, лежит в основе формирования творческой личности </w:t>
            </w:r>
          </w:p>
        </w:tc>
        <w:tc>
          <w:tcPr>
            <w:tcW w:w="3528" w:type="dxa"/>
          </w:tcPr>
          <w:p w:rsidR="0087262B" w:rsidRPr="0087262B" w:rsidRDefault="0087262B" w:rsidP="0087262B">
            <w:r w:rsidRPr="0087262B">
              <w:lastRenderedPageBreak/>
              <w:t xml:space="preserve">— Знание образовательных стандартов и реализующих их программ; </w:t>
            </w:r>
          </w:p>
          <w:p w:rsidR="0087262B" w:rsidRPr="0087262B" w:rsidRDefault="0087262B" w:rsidP="0087262B">
            <w:r w:rsidRPr="0087262B">
              <w:t xml:space="preserve">— осознание нетождественности темы урока </w:t>
            </w:r>
            <w:r w:rsidRPr="0087262B">
              <w:lastRenderedPageBreak/>
              <w:t xml:space="preserve">и цели урока; </w:t>
            </w:r>
          </w:p>
          <w:p w:rsidR="0087262B" w:rsidRPr="0087262B" w:rsidRDefault="0087262B" w:rsidP="0087262B">
            <w:r w:rsidRPr="0087262B">
              <w:t xml:space="preserve">— владение конкретным набором способов перевода темы в задачу </w:t>
            </w:r>
          </w:p>
        </w:tc>
      </w:tr>
      <w:tr w:rsidR="0087262B" w:rsidRPr="0087262B" w:rsidTr="007F14D7">
        <w:trPr>
          <w:trHeight w:val="3107"/>
        </w:trPr>
        <w:tc>
          <w:tcPr>
            <w:tcW w:w="648" w:type="dxa"/>
          </w:tcPr>
          <w:p w:rsidR="0087262B" w:rsidRPr="0087262B" w:rsidRDefault="0087262B" w:rsidP="0087262B">
            <w:r w:rsidRPr="0087262B">
              <w:lastRenderedPageBreak/>
              <w:t>2.2</w:t>
            </w:r>
          </w:p>
        </w:tc>
        <w:tc>
          <w:tcPr>
            <w:tcW w:w="1762" w:type="dxa"/>
          </w:tcPr>
          <w:p w:rsidR="0087262B" w:rsidRPr="0087262B" w:rsidRDefault="0087262B" w:rsidP="0087262B">
            <w:r w:rsidRPr="0087262B">
              <w:t xml:space="preserve">Умение ставить педагогические цели и задачи сообразно </w:t>
            </w:r>
          </w:p>
          <w:p w:rsidR="0087262B" w:rsidRPr="0087262B" w:rsidRDefault="0087262B" w:rsidP="0087262B">
            <w:r w:rsidRPr="0087262B">
              <w:t xml:space="preserve">возрастным и индивидуальным особенностям обучающихся </w:t>
            </w:r>
          </w:p>
        </w:tc>
        <w:tc>
          <w:tcPr>
            <w:tcW w:w="4127" w:type="dxa"/>
            <w:gridSpan w:val="4"/>
          </w:tcPr>
          <w:p w:rsidR="0087262B" w:rsidRPr="0087262B" w:rsidRDefault="0087262B" w:rsidP="0087262B">
            <w:r w:rsidRPr="0087262B">
              <w:t xml:space="preserve">Данная компетентность является конкретизацией предыдущей. Она </w:t>
            </w:r>
          </w:p>
          <w:p w:rsidR="0087262B" w:rsidRPr="0087262B" w:rsidRDefault="0087262B" w:rsidP="0087262B">
            <w:r w:rsidRPr="0087262B">
              <w:t xml:space="preserve">направлена на индивидуализацию обучения и благодаря этому связана с мотивацией и общей успешностью </w:t>
            </w:r>
          </w:p>
          <w:p w:rsidR="0087262B" w:rsidRPr="0087262B" w:rsidRDefault="0087262B" w:rsidP="0087262B"/>
          <w:p w:rsidR="0087262B" w:rsidRPr="0087262B" w:rsidRDefault="0087262B" w:rsidP="0087262B"/>
        </w:tc>
        <w:tc>
          <w:tcPr>
            <w:tcW w:w="3528" w:type="dxa"/>
          </w:tcPr>
          <w:p w:rsidR="0087262B" w:rsidRPr="0087262B" w:rsidRDefault="0087262B" w:rsidP="0087262B">
            <w:r w:rsidRPr="0087262B">
              <w:t xml:space="preserve">— Знание возрастных особенностей обучающихся; </w:t>
            </w:r>
          </w:p>
          <w:p w:rsidR="0087262B" w:rsidRPr="0087262B" w:rsidRDefault="0087262B" w:rsidP="0087262B"/>
          <w:p w:rsidR="0087262B" w:rsidRPr="0087262B" w:rsidRDefault="0087262B" w:rsidP="0087262B">
            <w:r w:rsidRPr="0087262B">
              <w:t xml:space="preserve">— владение методами перевода цели в учебную задачу на конкретном возрасте </w:t>
            </w:r>
          </w:p>
          <w:p w:rsidR="0087262B" w:rsidRPr="0087262B" w:rsidRDefault="0087262B" w:rsidP="0087262B"/>
        </w:tc>
      </w:tr>
      <w:tr w:rsidR="0087262B" w:rsidRPr="0087262B" w:rsidTr="007F14D7">
        <w:trPr>
          <w:trHeight w:val="549"/>
        </w:trPr>
        <w:tc>
          <w:tcPr>
            <w:tcW w:w="10065" w:type="dxa"/>
            <w:gridSpan w:val="7"/>
          </w:tcPr>
          <w:p w:rsidR="0087262B" w:rsidRPr="0087262B" w:rsidRDefault="0087262B" w:rsidP="0087262B">
            <w:r w:rsidRPr="0087262B">
              <w:t xml:space="preserve">                                                         III. Мотивация учебной деятельности </w:t>
            </w:r>
          </w:p>
          <w:p w:rsidR="0087262B" w:rsidRPr="0087262B" w:rsidRDefault="0087262B" w:rsidP="0087262B">
            <w:r w:rsidRPr="0087262B">
              <w:t xml:space="preserve"> </w:t>
            </w:r>
          </w:p>
        </w:tc>
      </w:tr>
      <w:tr w:rsidR="0087262B" w:rsidRPr="0087262B" w:rsidTr="007F14D7">
        <w:trPr>
          <w:trHeight w:val="1099"/>
        </w:trPr>
        <w:tc>
          <w:tcPr>
            <w:tcW w:w="648" w:type="dxa"/>
          </w:tcPr>
          <w:p w:rsidR="0087262B" w:rsidRPr="0087262B" w:rsidRDefault="0087262B" w:rsidP="0087262B">
            <w:r w:rsidRPr="0087262B">
              <w:t>3.1</w:t>
            </w:r>
          </w:p>
        </w:tc>
        <w:tc>
          <w:tcPr>
            <w:tcW w:w="1762" w:type="dxa"/>
          </w:tcPr>
          <w:p w:rsidR="0087262B" w:rsidRPr="0087262B" w:rsidRDefault="0087262B" w:rsidP="0087262B">
            <w:r w:rsidRPr="0087262B">
              <w:t xml:space="preserve">Умение обеспечить успех в деятельности </w:t>
            </w:r>
          </w:p>
          <w:p w:rsidR="0087262B" w:rsidRPr="0087262B" w:rsidRDefault="0087262B" w:rsidP="0087262B"/>
        </w:tc>
        <w:tc>
          <w:tcPr>
            <w:tcW w:w="4127" w:type="dxa"/>
            <w:gridSpan w:val="4"/>
          </w:tcPr>
          <w:p w:rsidR="0087262B" w:rsidRPr="0087262B" w:rsidRDefault="0087262B" w:rsidP="0087262B">
            <w:r w:rsidRPr="0087262B">
              <w:t xml:space="preserve">Компетентность, позволяющая обучающемуся поверить в свои силы, утвердить себя в глазах окружающих, один из главных способов обеспечить позитивную мотивацию учения </w:t>
            </w:r>
          </w:p>
          <w:p w:rsidR="0087262B" w:rsidRPr="0087262B" w:rsidRDefault="0087262B" w:rsidP="0087262B"/>
        </w:tc>
        <w:tc>
          <w:tcPr>
            <w:tcW w:w="3528" w:type="dxa"/>
          </w:tcPr>
          <w:p w:rsidR="0087262B" w:rsidRPr="0087262B" w:rsidRDefault="0087262B" w:rsidP="0087262B">
            <w:r w:rsidRPr="0087262B">
              <w:t>— Знание возможностей конкретных учеников; — постановка учебных задач в соответствии с возможностями ученика; — демонстрация успехов обучающихся родителям, одноклассникам</w:t>
            </w:r>
          </w:p>
        </w:tc>
      </w:tr>
      <w:tr w:rsidR="0087262B" w:rsidRPr="0087262B" w:rsidTr="007F14D7">
        <w:trPr>
          <w:trHeight w:val="1099"/>
        </w:trPr>
        <w:tc>
          <w:tcPr>
            <w:tcW w:w="648" w:type="dxa"/>
          </w:tcPr>
          <w:p w:rsidR="0087262B" w:rsidRPr="0087262B" w:rsidRDefault="0087262B" w:rsidP="0087262B">
            <w:r w:rsidRPr="0087262B">
              <w:t>3.2</w:t>
            </w:r>
          </w:p>
        </w:tc>
        <w:tc>
          <w:tcPr>
            <w:tcW w:w="1762" w:type="dxa"/>
          </w:tcPr>
          <w:p w:rsidR="0087262B" w:rsidRPr="0087262B" w:rsidRDefault="0087262B" w:rsidP="0087262B">
            <w:r w:rsidRPr="0087262B">
              <w:t xml:space="preserve">Компетентность в педагогическом оценивании </w:t>
            </w:r>
          </w:p>
          <w:p w:rsidR="0087262B" w:rsidRPr="0087262B" w:rsidRDefault="0087262B" w:rsidP="0087262B"/>
        </w:tc>
        <w:tc>
          <w:tcPr>
            <w:tcW w:w="4127" w:type="dxa"/>
            <w:gridSpan w:val="4"/>
          </w:tcPr>
          <w:p w:rsidR="0087262B" w:rsidRPr="0087262B" w:rsidRDefault="0087262B" w:rsidP="0087262B">
            <w:r w:rsidRPr="0087262B">
              <w:t xml:space="preserve">Педагогическое оценивание служит реальным инструментом осознания обучающимся своих достижений и недоработок. Без знания своих результатов невозможно обеспечить субъектную позицию в образовании </w:t>
            </w:r>
          </w:p>
          <w:p w:rsidR="0087262B" w:rsidRPr="0087262B" w:rsidRDefault="0087262B" w:rsidP="0087262B"/>
        </w:tc>
        <w:tc>
          <w:tcPr>
            <w:tcW w:w="3528" w:type="dxa"/>
          </w:tcPr>
          <w:p w:rsidR="0087262B" w:rsidRPr="0087262B" w:rsidRDefault="0087262B" w:rsidP="0087262B">
            <w:r w:rsidRPr="0087262B">
              <w:t xml:space="preserve">— Знание многообразия педагогических оценок; </w:t>
            </w:r>
          </w:p>
          <w:p w:rsidR="0087262B" w:rsidRPr="0087262B" w:rsidRDefault="0087262B" w:rsidP="0087262B">
            <w:r w:rsidRPr="0087262B">
              <w:t xml:space="preserve">— знакомство с литературой по данному вопросу; </w:t>
            </w:r>
          </w:p>
          <w:p w:rsidR="0087262B" w:rsidRPr="0087262B" w:rsidRDefault="0087262B" w:rsidP="0087262B">
            <w:r w:rsidRPr="0087262B">
              <w:t xml:space="preserve">— владение различными методами оценивания и их применение </w:t>
            </w:r>
          </w:p>
        </w:tc>
      </w:tr>
      <w:tr w:rsidR="0087262B" w:rsidRPr="0087262B" w:rsidTr="007F14D7">
        <w:trPr>
          <w:trHeight w:val="1099"/>
        </w:trPr>
        <w:tc>
          <w:tcPr>
            <w:tcW w:w="648" w:type="dxa"/>
          </w:tcPr>
          <w:p w:rsidR="0087262B" w:rsidRPr="0087262B" w:rsidRDefault="0087262B" w:rsidP="0087262B">
            <w:r w:rsidRPr="0087262B">
              <w:t>3.3</w:t>
            </w:r>
          </w:p>
        </w:tc>
        <w:tc>
          <w:tcPr>
            <w:tcW w:w="1762" w:type="dxa"/>
          </w:tcPr>
          <w:p w:rsidR="0087262B" w:rsidRPr="0087262B" w:rsidRDefault="0087262B" w:rsidP="0087262B">
            <w:r w:rsidRPr="0087262B">
              <w:t xml:space="preserve">Умение превращать учебную задачу в личностно значимую </w:t>
            </w:r>
          </w:p>
          <w:p w:rsidR="0087262B" w:rsidRPr="0087262B" w:rsidRDefault="0087262B" w:rsidP="0087262B"/>
        </w:tc>
        <w:tc>
          <w:tcPr>
            <w:tcW w:w="4127" w:type="dxa"/>
            <w:gridSpan w:val="4"/>
          </w:tcPr>
          <w:p w:rsidR="0087262B" w:rsidRPr="0087262B" w:rsidRDefault="0087262B" w:rsidP="0087262B">
            <w:r w:rsidRPr="0087262B">
              <w:t xml:space="preserve">Это одна из важнейших компетентностей, обеспечивающих мотивацию учебной деятельности </w:t>
            </w:r>
          </w:p>
          <w:p w:rsidR="0087262B" w:rsidRPr="0087262B" w:rsidRDefault="0087262B" w:rsidP="0087262B"/>
        </w:tc>
        <w:tc>
          <w:tcPr>
            <w:tcW w:w="3528" w:type="dxa"/>
          </w:tcPr>
          <w:p w:rsidR="0087262B" w:rsidRPr="0087262B" w:rsidRDefault="0087262B" w:rsidP="0087262B">
            <w:r w:rsidRPr="0087262B">
              <w:t xml:space="preserve">— Знание интересов обучающихся, их внутреннего мира; </w:t>
            </w:r>
          </w:p>
          <w:p w:rsidR="0087262B" w:rsidRPr="0087262B" w:rsidRDefault="0087262B" w:rsidP="0087262B">
            <w:r w:rsidRPr="0087262B">
              <w:t xml:space="preserve">— ориентация в культуре; </w:t>
            </w:r>
          </w:p>
          <w:p w:rsidR="0087262B" w:rsidRPr="0087262B" w:rsidRDefault="0087262B" w:rsidP="0087262B">
            <w:r w:rsidRPr="0087262B">
              <w:t xml:space="preserve">умение показать роль и значение изучаемого материала в реализации личных планов </w:t>
            </w:r>
          </w:p>
        </w:tc>
      </w:tr>
      <w:tr w:rsidR="0087262B" w:rsidRPr="0087262B" w:rsidTr="007F14D7">
        <w:trPr>
          <w:trHeight w:val="331"/>
        </w:trPr>
        <w:tc>
          <w:tcPr>
            <w:tcW w:w="10065" w:type="dxa"/>
            <w:gridSpan w:val="7"/>
          </w:tcPr>
          <w:p w:rsidR="0087262B" w:rsidRPr="0087262B" w:rsidRDefault="0087262B" w:rsidP="0087262B">
            <w:r w:rsidRPr="0087262B">
              <w:t xml:space="preserve">                                               IV. Информационная компетентность </w:t>
            </w:r>
          </w:p>
          <w:p w:rsidR="0087262B" w:rsidRPr="0087262B" w:rsidRDefault="0087262B" w:rsidP="0087262B"/>
        </w:tc>
      </w:tr>
      <w:tr w:rsidR="0087262B" w:rsidRPr="0087262B" w:rsidTr="007F14D7">
        <w:trPr>
          <w:trHeight w:val="1099"/>
        </w:trPr>
        <w:tc>
          <w:tcPr>
            <w:tcW w:w="648" w:type="dxa"/>
          </w:tcPr>
          <w:p w:rsidR="0087262B" w:rsidRPr="0087262B" w:rsidRDefault="0087262B" w:rsidP="0087262B">
            <w:r w:rsidRPr="0087262B">
              <w:t>4.1</w:t>
            </w:r>
          </w:p>
        </w:tc>
        <w:tc>
          <w:tcPr>
            <w:tcW w:w="1762" w:type="dxa"/>
          </w:tcPr>
          <w:p w:rsidR="0087262B" w:rsidRPr="0087262B" w:rsidRDefault="0087262B" w:rsidP="0087262B">
            <w:r w:rsidRPr="0087262B">
              <w:t xml:space="preserve">Компетентность в предмете преподавания </w:t>
            </w:r>
          </w:p>
          <w:p w:rsidR="0087262B" w:rsidRPr="0087262B" w:rsidRDefault="0087262B" w:rsidP="0087262B"/>
        </w:tc>
        <w:tc>
          <w:tcPr>
            <w:tcW w:w="4127" w:type="dxa"/>
            <w:gridSpan w:val="4"/>
          </w:tcPr>
          <w:p w:rsidR="0087262B" w:rsidRPr="0087262B" w:rsidRDefault="0087262B" w:rsidP="0087262B">
            <w:r w:rsidRPr="0087262B">
              <w:t xml:space="preserve">Глубокое знание предмета преподавания, сочетающееся с общей культурой педагога. Сочетание </w:t>
            </w:r>
          </w:p>
          <w:p w:rsidR="0087262B" w:rsidRPr="0087262B" w:rsidRDefault="0087262B" w:rsidP="0087262B">
            <w:r w:rsidRPr="0087262B">
              <w:t xml:space="preserve">теоретического знания с видением его практического применения, что является предпосылкой установления личностной значимости учения </w:t>
            </w:r>
          </w:p>
          <w:p w:rsidR="0087262B" w:rsidRPr="0087262B" w:rsidRDefault="0087262B" w:rsidP="0087262B"/>
          <w:p w:rsidR="0087262B" w:rsidRPr="0087262B" w:rsidRDefault="0087262B" w:rsidP="0087262B"/>
        </w:tc>
        <w:tc>
          <w:tcPr>
            <w:tcW w:w="3528" w:type="dxa"/>
          </w:tcPr>
          <w:p w:rsidR="0087262B" w:rsidRPr="0087262B" w:rsidRDefault="0087262B" w:rsidP="0087262B">
            <w:r w:rsidRPr="0087262B">
              <w:t xml:space="preserve">— Знание генезиса формирования предметного знания (история, персоналии, </w:t>
            </w:r>
          </w:p>
          <w:p w:rsidR="0087262B" w:rsidRPr="0087262B" w:rsidRDefault="0087262B" w:rsidP="0087262B">
            <w:r w:rsidRPr="0087262B">
              <w:t xml:space="preserve">для решения каких проблем разрабатывалось); </w:t>
            </w:r>
          </w:p>
          <w:p w:rsidR="0087262B" w:rsidRPr="0087262B" w:rsidRDefault="0087262B" w:rsidP="0087262B">
            <w:r w:rsidRPr="0087262B">
              <w:t xml:space="preserve">— возможности применения получаемых знаний для объяснения социальных </w:t>
            </w:r>
          </w:p>
          <w:p w:rsidR="0087262B" w:rsidRPr="0087262B" w:rsidRDefault="0087262B" w:rsidP="0087262B">
            <w:r w:rsidRPr="0087262B">
              <w:t xml:space="preserve">и природных явлений; </w:t>
            </w:r>
          </w:p>
          <w:p w:rsidR="0087262B" w:rsidRPr="0087262B" w:rsidRDefault="0087262B" w:rsidP="0087262B">
            <w:r w:rsidRPr="0087262B">
              <w:t xml:space="preserve">— владение методами решения различных задач; </w:t>
            </w:r>
          </w:p>
          <w:p w:rsidR="0087262B" w:rsidRPr="0087262B" w:rsidRDefault="0087262B" w:rsidP="0087262B">
            <w:r w:rsidRPr="0087262B">
              <w:t xml:space="preserve">— свободное решение задач </w:t>
            </w:r>
            <w:r w:rsidRPr="0087262B">
              <w:lastRenderedPageBreak/>
              <w:t xml:space="preserve">ЕГЭ, олимпиад: региональных, российских, международных </w:t>
            </w:r>
          </w:p>
        </w:tc>
      </w:tr>
      <w:tr w:rsidR="0087262B" w:rsidRPr="0087262B" w:rsidTr="007F14D7">
        <w:trPr>
          <w:trHeight w:val="1099"/>
        </w:trPr>
        <w:tc>
          <w:tcPr>
            <w:tcW w:w="648" w:type="dxa"/>
          </w:tcPr>
          <w:p w:rsidR="0087262B" w:rsidRPr="0087262B" w:rsidRDefault="0087262B" w:rsidP="0087262B">
            <w:r w:rsidRPr="0087262B">
              <w:lastRenderedPageBreak/>
              <w:t>4.2</w:t>
            </w:r>
          </w:p>
        </w:tc>
        <w:tc>
          <w:tcPr>
            <w:tcW w:w="1762" w:type="dxa"/>
          </w:tcPr>
          <w:p w:rsidR="0087262B" w:rsidRPr="0087262B" w:rsidRDefault="0087262B" w:rsidP="0087262B">
            <w:r w:rsidRPr="0087262B">
              <w:t xml:space="preserve">Компетентность в методах преподавания </w:t>
            </w:r>
          </w:p>
          <w:p w:rsidR="0087262B" w:rsidRPr="0087262B" w:rsidRDefault="0087262B" w:rsidP="0087262B"/>
        </w:tc>
        <w:tc>
          <w:tcPr>
            <w:tcW w:w="4127" w:type="dxa"/>
            <w:gridSpan w:val="4"/>
          </w:tcPr>
          <w:p w:rsidR="0087262B" w:rsidRPr="0087262B" w:rsidRDefault="0087262B" w:rsidP="0087262B">
            <w:r w:rsidRPr="0087262B">
              <w:t xml:space="preserve">Обеспечивает возможность эффективного усвоения знания и формирования умений, предусмотренных программой. Обеспечивает индивидуальный подход и развитие </w:t>
            </w:r>
          </w:p>
          <w:p w:rsidR="0087262B" w:rsidRPr="0087262B" w:rsidRDefault="0087262B" w:rsidP="0087262B">
            <w:r w:rsidRPr="0087262B">
              <w:t xml:space="preserve">творческой личности </w:t>
            </w:r>
          </w:p>
        </w:tc>
        <w:tc>
          <w:tcPr>
            <w:tcW w:w="3528" w:type="dxa"/>
          </w:tcPr>
          <w:p w:rsidR="0087262B" w:rsidRPr="0087262B" w:rsidRDefault="0087262B" w:rsidP="0087262B">
            <w:r w:rsidRPr="0087262B">
              <w:t>— Знание нормативных методов и методик;</w:t>
            </w:r>
          </w:p>
          <w:p w:rsidR="0087262B" w:rsidRPr="0087262B" w:rsidRDefault="0087262B" w:rsidP="0087262B">
            <w:r w:rsidRPr="0087262B">
              <w:t>— демонстрация личностно ориентированных методов образования;</w:t>
            </w:r>
          </w:p>
          <w:p w:rsidR="0087262B" w:rsidRPr="0087262B" w:rsidRDefault="0087262B" w:rsidP="0087262B">
            <w:r w:rsidRPr="0087262B">
              <w:t>— наличие своих находок и методов, авторской школы;</w:t>
            </w:r>
          </w:p>
          <w:p w:rsidR="0087262B" w:rsidRPr="0087262B" w:rsidRDefault="0087262B" w:rsidP="0087262B">
            <w:r w:rsidRPr="0087262B">
              <w:t>— знание современных достижений в области методики обучения, в том числе использование новых информационных технологий;</w:t>
            </w:r>
          </w:p>
          <w:p w:rsidR="0087262B" w:rsidRPr="0087262B" w:rsidRDefault="0087262B" w:rsidP="0087262B">
            <w:r w:rsidRPr="0087262B">
              <w:t>— использование в учебном процессе</w:t>
            </w:r>
          </w:p>
          <w:p w:rsidR="0087262B" w:rsidRPr="0087262B" w:rsidRDefault="0087262B" w:rsidP="0087262B">
            <w:r w:rsidRPr="0087262B">
              <w:t>современных методов обучения</w:t>
            </w:r>
          </w:p>
        </w:tc>
      </w:tr>
      <w:tr w:rsidR="0087262B" w:rsidRPr="0087262B" w:rsidTr="007F14D7">
        <w:trPr>
          <w:trHeight w:val="1099"/>
        </w:trPr>
        <w:tc>
          <w:tcPr>
            <w:tcW w:w="648" w:type="dxa"/>
          </w:tcPr>
          <w:p w:rsidR="0087262B" w:rsidRPr="0087262B" w:rsidRDefault="0087262B" w:rsidP="0087262B">
            <w:r w:rsidRPr="0087262B">
              <w:t>4.3</w:t>
            </w:r>
          </w:p>
        </w:tc>
        <w:tc>
          <w:tcPr>
            <w:tcW w:w="1762" w:type="dxa"/>
          </w:tcPr>
          <w:p w:rsidR="0087262B" w:rsidRPr="0087262B" w:rsidRDefault="0087262B" w:rsidP="0087262B">
            <w:r w:rsidRPr="0087262B">
              <w:t>Компетентность в субъективных условиях деятельности (знание учеников и учебных коллективов)</w:t>
            </w:r>
          </w:p>
        </w:tc>
        <w:tc>
          <w:tcPr>
            <w:tcW w:w="4127" w:type="dxa"/>
            <w:gridSpan w:val="4"/>
          </w:tcPr>
          <w:p w:rsidR="0087262B" w:rsidRPr="0087262B" w:rsidRDefault="0087262B" w:rsidP="0087262B">
            <w:r w:rsidRPr="0087262B">
              <w:t>Позволяет осуществить индивидуальный подход к организации образовательного процесса. Служит условием гуманизации образования. Обеспечивает высокую мотивацию академической активности</w:t>
            </w:r>
          </w:p>
        </w:tc>
        <w:tc>
          <w:tcPr>
            <w:tcW w:w="3528" w:type="dxa"/>
          </w:tcPr>
          <w:p w:rsidR="0087262B" w:rsidRPr="0087262B" w:rsidRDefault="0087262B" w:rsidP="0087262B">
            <w:r w:rsidRPr="0087262B">
              <w:t>— Знание теоретического материала по психологии, характеризующего индивидуальные особенности обучающихся; — владение методами диагностики индивидуальных особенностей (возможно, со школьным психологом); — использование знаний по психологии в организации учебного процесса; — разработка индивидуальных проектов на основе личных характеристик обучающихся; — владение методами социометрии; учёт особенностей учебных коллективов в педагогическом процессе; — знание (рефлексия) своих индивидуальных особенностей и их учёт в своей деятельности</w:t>
            </w:r>
          </w:p>
        </w:tc>
      </w:tr>
      <w:tr w:rsidR="0087262B" w:rsidRPr="0087262B" w:rsidTr="007F14D7">
        <w:trPr>
          <w:trHeight w:val="1099"/>
        </w:trPr>
        <w:tc>
          <w:tcPr>
            <w:tcW w:w="648" w:type="dxa"/>
          </w:tcPr>
          <w:p w:rsidR="0087262B" w:rsidRPr="0087262B" w:rsidRDefault="0087262B" w:rsidP="0087262B">
            <w:r w:rsidRPr="0087262B">
              <w:t>4.4</w:t>
            </w:r>
          </w:p>
        </w:tc>
        <w:tc>
          <w:tcPr>
            <w:tcW w:w="1762" w:type="dxa"/>
          </w:tcPr>
          <w:p w:rsidR="0087262B" w:rsidRPr="0087262B" w:rsidRDefault="0087262B" w:rsidP="0087262B">
            <w:r w:rsidRPr="0087262B">
              <w:t>Умение вести самостоятельный поиск информации</w:t>
            </w:r>
          </w:p>
        </w:tc>
        <w:tc>
          <w:tcPr>
            <w:tcW w:w="4127" w:type="dxa"/>
            <w:gridSpan w:val="4"/>
          </w:tcPr>
          <w:p w:rsidR="0087262B" w:rsidRPr="0087262B" w:rsidRDefault="0087262B" w:rsidP="0087262B">
            <w:r w:rsidRPr="0087262B">
              <w:t>Обеспечивает постоянный профессиональный рост и творческий подход к педагогической деятельности. Современная ситуация быстрого развития предметных областей, появление новых педагогических технологий предполагает непрерывное обновление собственных знаний и умений, что обеспечивает желание и умение вести самостоятельный поиск</w:t>
            </w:r>
          </w:p>
        </w:tc>
        <w:tc>
          <w:tcPr>
            <w:tcW w:w="3528" w:type="dxa"/>
          </w:tcPr>
          <w:p w:rsidR="0087262B" w:rsidRPr="0087262B" w:rsidRDefault="0087262B" w:rsidP="0087262B">
            <w:r w:rsidRPr="0087262B">
              <w:t xml:space="preserve">— Профессиональная любознательность; </w:t>
            </w:r>
          </w:p>
          <w:p w:rsidR="0087262B" w:rsidRPr="0087262B" w:rsidRDefault="0087262B" w:rsidP="0087262B">
            <w:r w:rsidRPr="0087262B">
              <w:t xml:space="preserve">умение пользоваться различными информационно-поисковыми технологиями; </w:t>
            </w:r>
          </w:p>
          <w:p w:rsidR="0087262B" w:rsidRPr="0087262B" w:rsidRDefault="0087262B" w:rsidP="0087262B">
            <w:r w:rsidRPr="0087262B">
              <w:t xml:space="preserve">— использование различных баз данных в образовательном процессе </w:t>
            </w:r>
          </w:p>
        </w:tc>
      </w:tr>
      <w:tr w:rsidR="0087262B" w:rsidRPr="0087262B" w:rsidTr="007F14D7">
        <w:trPr>
          <w:trHeight w:val="545"/>
        </w:trPr>
        <w:tc>
          <w:tcPr>
            <w:tcW w:w="10065" w:type="dxa"/>
            <w:gridSpan w:val="7"/>
          </w:tcPr>
          <w:p w:rsidR="0087262B" w:rsidRPr="0087262B" w:rsidRDefault="0087262B" w:rsidP="0087262B">
            <w:r w:rsidRPr="0087262B">
              <w:lastRenderedPageBreak/>
              <w:t xml:space="preserve">      V. Разработка программ педагогической деятельности и принятие педагогических решений</w:t>
            </w:r>
          </w:p>
        </w:tc>
      </w:tr>
      <w:tr w:rsidR="0087262B" w:rsidRPr="0087262B" w:rsidTr="007F14D7">
        <w:trPr>
          <w:trHeight w:val="1099"/>
        </w:trPr>
        <w:tc>
          <w:tcPr>
            <w:tcW w:w="648" w:type="dxa"/>
          </w:tcPr>
          <w:p w:rsidR="0087262B" w:rsidRPr="0087262B" w:rsidRDefault="0087262B" w:rsidP="0087262B">
            <w:r w:rsidRPr="0087262B">
              <w:t>5.1</w:t>
            </w:r>
          </w:p>
        </w:tc>
        <w:tc>
          <w:tcPr>
            <w:tcW w:w="1762" w:type="dxa"/>
          </w:tcPr>
          <w:p w:rsidR="0087262B" w:rsidRPr="0087262B" w:rsidRDefault="0087262B" w:rsidP="0087262B">
            <w:r w:rsidRPr="0087262B">
              <w:t xml:space="preserve">Умение разработать образовательную программу, выбрать учебники и учебные комплекты </w:t>
            </w:r>
          </w:p>
          <w:p w:rsidR="0087262B" w:rsidRPr="0087262B" w:rsidRDefault="0087262B" w:rsidP="0087262B"/>
        </w:tc>
        <w:tc>
          <w:tcPr>
            <w:tcW w:w="4127" w:type="dxa"/>
            <w:gridSpan w:val="4"/>
          </w:tcPr>
          <w:p w:rsidR="0087262B" w:rsidRPr="0087262B" w:rsidRDefault="0087262B" w:rsidP="0087262B">
            <w:r w:rsidRPr="0087262B">
              <w:t>Умение разработать образовательную программу является базовым в системе профессиональных компетенций. Обеспечивает реализацию принципа академических свобод на основе индивидуальных образовательных программ. Без умения разрабатывать образовательные программы в современных условиях невозможно творчески организовать образовательный процесс. Образовательные программы выступают средствами целенаправленного влияния на развитие обучающихся. Компетентность в разработке образовательных программ позволяет осуществлять преподавание на различных уровнях обученности и развития обучающихся. Обоснованный выбор учебников и учебных комплектов является составной частью разработки образовательных программ, характер представляемого обоснования позволяет судить о стартовой готовности к началу педагогической деятельности, позволяет сделать вывод о готовности педагога учитывать индивидуальные характеристики обучающихся</w:t>
            </w:r>
          </w:p>
          <w:p w:rsidR="0087262B" w:rsidRPr="0087262B" w:rsidRDefault="0087262B" w:rsidP="0087262B"/>
        </w:tc>
        <w:tc>
          <w:tcPr>
            <w:tcW w:w="3528" w:type="dxa"/>
          </w:tcPr>
          <w:p w:rsidR="0087262B" w:rsidRPr="0087262B" w:rsidRDefault="0087262B" w:rsidP="0087262B">
            <w:r w:rsidRPr="0087262B">
              <w:t>— Знание образовательных стандартов и примерных программ;</w:t>
            </w:r>
          </w:p>
          <w:p w:rsidR="0087262B" w:rsidRPr="0087262B" w:rsidRDefault="0087262B" w:rsidP="0087262B">
            <w:r w:rsidRPr="0087262B">
              <w:t xml:space="preserve"> — наличие персонально разработанных образовательных программ: характеристика этих программ по содержанию, источникам информации; </w:t>
            </w:r>
          </w:p>
          <w:p w:rsidR="0087262B" w:rsidRPr="0087262B" w:rsidRDefault="0087262B" w:rsidP="0087262B">
            <w:r w:rsidRPr="0087262B">
              <w:t xml:space="preserve">— по материальной базе, на которой должны реализовываться программы; по учёту индивидуальных характеристик обучающихся; </w:t>
            </w:r>
          </w:p>
          <w:p w:rsidR="0087262B" w:rsidRPr="0087262B" w:rsidRDefault="0087262B" w:rsidP="0087262B">
            <w:r w:rsidRPr="0087262B">
              <w:t>— обоснованность используемых образовательных программ;</w:t>
            </w:r>
          </w:p>
          <w:p w:rsidR="0087262B" w:rsidRPr="0087262B" w:rsidRDefault="0087262B" w:rsidP="0087262B">
            <w:r w:rsidRPr="0087262B">
              <w:t xml:space="preserve"> — участие обучающихся и их родителей в разработке образовательной программы, индивидуального учебного плана и индивидуального образовательного маршрута; </w:t>
            </w:r>
          </w:p>
          <w:p w:rsidR="0087262B" w:rsidRPr="0087262B" w:rsidRDefault="0087262B" w:rsidP="0087262B">
            <w:r w:rsidRPr="0087262B">
              <w:t>— участие работодателей в разработке образовательной программы;</w:t>
            </w:r>
          </w:p>
          <w:p w:rsidR="0087262B" w:rsidRPr="0087262B" w:rsidRDefault="0087262B" w:rsidP="0087262B">
            <w:r w:rsidRPr="0087262B">
              <w:t xml:space="preserve"> — знание учебников и учебно-методических комплектов, используемых в образовательных учреждениях, рекомендованных органом управления образованием; — обоснованность выбора учебников и учебно-методических комплектов, используемых педагогом</w:t>
            </w:r>
          </w:p>
        </w:tc>
      </w:tr>
      <w:tr w:rsidR="0087262B" w:rsidRPr="0087262B" w:rsidTr="007F14D7">
        <w:trPr>
          <w:trHeight w:val="1099"/>
        </w:trPr>
        <w:tc>
          <w:tcPr>
            <w:tcW w:w="648" w:type="dxa"/>
          </w:tcPr>
          <w:p w:rsidR="0087262B" w:rsidRPr="0087262B" w:rsidRDefault="0087262B" w:rsidP="0087262B">
            <w:r w:rsidRPr="0087262B">
              <w:t>5.2</w:t>
            </w:r>
          </w:p>
        </w:tc>
        <w:tc>
          <w:tcPr>
            <w:tcW w:w="1762" w:type="dxa"/>
          </w:tcPr>
          <w:p w:rsidR="0087262B" w:rsidRPr="0087262B" w:rsidRDefault="0087262B" w:rsidP="0087262B">
            <w:r w:rsidRPr="0087262B">
              <w:t>Умение принимать решения в различных педагогических ситуациях</w:t>
            </w:r>
          </w:p>
        </w:tc>
        <w:tc>
          <w:tcPr>
            <w:tcW w:w="4127" w:type="dxa"/>
            <w:gridSpan w:val="4"/>
          </w:tcPr>
          <w:p w:rsidR="0087262B" w:rsidRPr="0087262B" w:rsidRDefault="0087262B" w:rsidP="0087262B">
            <w:r w:rsidRPr="0087262B">
              <w:t xml:space="preserve">Педагогу приходится постоянно принимать решения: </w:t>
            </w:r>
          </w:p>
          <w:p w:rsidR="0087262B" w:rsidRPr="0087262B" w:rsidRDefault="0087262B" w:rsidP="0087262B">
            <w:r w:rsidRPr="0087262B">
              <w:t>— как установить дисциплину;</w:t>
            </w:r>
          </w:p>
          <w:p w:rsidR="0087262B" w:rsidRPr="0087262B" w:rsidRDefault="0087262B" w:rsidP="0087262B">
            <w:r w:rsidRPr="0087262B">
              <w:t xml:space="preserve"> — как мотивировать академическую активность;</w:t>
            </w:r>
          </w:p>
          <w:p w:rsidR="0087262B" w:rsidRPr="0087262B" w:rsidRDefault="0087262B" w:rsidP="0087262B">
            <w:r w:rsidRPr="0087262B">
              <w:t xml:space="preserve"> — как вызвать интерес у конкретного ученика; </w:t>
            </w:r>
          </w:p>
          <w:p w:rsidR="0087262B" w:rsidRPr="0087262B" w:rsidRDefault="0087262B" w:rsidP="0087262B">
            <w:r w:rsidRPr="0087262B">
              <w:t xml:space="preserve">— как обеспечить понимание и т. д. Разрешение педагогических проблем составляет суть педагогической деятельности. При решении проблем могут применяться как стандартные решения (решающие правила), так и творческие (креативные) или </w:t>
            </w:r>
            <w:r w:rsidRPr="0087262B">
              <w:lastRenderedPageBreak/>
              <w:t>интуитивные</w:t>
            </w:r>
          </w:p>
        </w:tc>
        <w:tc>
          <w:tcPr>
            <w:tcW w:w="3528" w:type="dxa"/>
          </w:tcPr>
          <w:p w:rsidR="0087262B" w:rsidRPr="0087262B" w:rsidRDefault="0087262B" w:rsidP="0087262B">
            <w:r w:rsidRPr="0087262B">
              <w:lastRenderedPageBreak/>
              <w:t xml:space="preserve">— Знание типичных педагогических ситуаций, требующих участия педагога для своего решения; </w:t>
            </w:r>
          </w:p>
          <w:p w:rsidR="0087262B" w:rsidRPr="0087262B" w:rsidRDefault="0087262B" w:rsidP="0087262B">
            <w:r w:rsidRPr="0087262B">
              <w:t xml:space="preserve">— владение набором решающих правил, используемых для различных ситуаций; </w:t>
            </w:r>
          </w:p>
          <w:p w:rsidR="0087262B" w:rsidRPr="0087262B" w:rsidRDefault="0087262B" w:rsidP="0087262B">
            <w:r w:rsidRPr="0087262B">
              <w:t xml:space="preserve">— владение критерием предпочтительности при выборе того или иного решающего правила; </w:t>
            </w:r>
          </w:p>
          <w:p w:rsidR="0087262B" w:rsidRPr="0087262B" w:rsidRDefault="0087262B" w:rsidP="0087262B">
            <w:r w:rsidRPr="0087262B">
              <w:t xml:space="preserve">— знание критериев достижения цели; </w:t>
            </w:r>
          </w:p>
          <w:p w:rsidR="0087262B" w:rsidRPr="0087262B" w:rsidRDefault="0087262B" w:rsidP="0087262B">
            <w:r w:rsidRPr="0087262B">
              <w:lastRenderedPageBreak/>
              <w:t xml:space="preserve">— знание нетипичных конфликтных ситуаций; </w:t>
            </w:r>
          </w:p>
          <w:p w:rsidR="0087262B" w:rsidRPr="0087262B" w:rsidRDefault="0087262B" w:rsidP="0087262B">
            <w:r w:rsidRPr="0087262B">
              <w:t xml:space="preserve">— примеры разрешения конкретных педагогических ситуаций; </w:t>
            </w:r>
          </w:p>
          <w:p w:rsidR="0087262B" w:rsidRPr="0087262B" w:rsidRDefault="0087262B" w:rsidP="0087262B">
            <w:r w:rsidRPr="0087262B">
              <w:t xml:space="preserve">— развитость педагогического мышления </w:t>
            </w:r>
          </w:p>
        </w:tc>
      </w:tr>
      <w:tr w:rsidR="0087262B" w:rsidRPr="0087262B" w:rsidTr="007F14D7">
        <w:trPr>
          <w:trHeight w:val="238"/>
        </w:trPr>
        <w:tc>
          <w:tcPr>
            <w:tcW w:w="10065" w:type="dxa"/>
            <w:gridSpan w:val="7"/>
          </w:tcPr>
          <w:p w:rsidR="0087262B" w:rsidRPr="0087262B" w:rsidRDefault="0087262B" w:rsidP="0087262B">
            <w:r w:rsidRPr="0087262B">
              <w:lastRenderedPageBreak/>
              <w:t xml:space="preserve">                                    VI. Компетенции в организации учебной деятельности </w:t>
            </w:r>
          </w:p>
          <w:p w:rsidR="0087262B" w:rsidRPr="0087262B" w:rsidRDefault="0087262B" w:rsidP="0087262B"/>
        </w:tc>
      </w:tr>
      <w:tr w:rsidR="0087262B" w:rsidRPr="0087262B" w:rsidTr="007F14D7">
        <w:trPr>
          <w:trHeight w:val="1099"/>
        </w:trPr>
        <w:tc>
          <w:tcPr>
            <w:tcW w:w="648" w:type="dxa"/>
          </w:tcPr>
          <w:p w:rsidR="0087262B" w:rsidRPr="0087262B" w:rsidRDefault="0087262B" w:rsidP="0087262B">
            <w:r w:rsidRPr="0087262B">
              <w:t>6.1</w:t>
            </w:r>
          </w:p>
        </w:tc>
        <w:tc>
          <w:tcPr>
            <w:tcW w:w="1762" w:type="dxa"/>
          </w:tcPr>
          <w:p w:rsidR="0087262B" w:rsidRPr="0087262B" w:rsidRDefault="0087262B" w:rsidP="0087262B">
            <w:r w:rsidRPr="0087262B">
              <w:t xml:space="preserve">Компетентность в установлении субъект-субъектных отношений </w:t>
            </w:r>
          </w:p>
          <w:p w:rsidR="0087262B" w:rsidRPr="0087262B" w:rsidRDefault="0087262B" w:rsidP="0087262B"/>
        </w:tc>
        <w:tc>
          <w:tcPr>
            <w:tcW w:w="3544" w:type="dxa"/>
            <w:gridSpan w:val="2"/>
          </w:tcPr>
          <w:p w:rsidR="0087262B" w:rsidRPr="0087262B" w:rsidRDefault="0087262B" w:rsidP="0087262B">
            <w:r w:rsidRPr="0087262B">
              <w:t xml:space="preserve">Является одной из ведущих в системе гуманистической педагогики. Предполагает способность педагога к взаимопониманию, установлению отношений сотрудничества, способность слушать и чувствовать, выяснять интересы и потребности </w:t>
            </w:r>
          </w:p>
          <w:p w:rsidR="0087262B" w:rsidRPr="0087262B" w:rsidRDefault="0087262B" w:rsidP="0087262B">
            <w:r w:rsidRPr="0087262B">
              <w:t xml:space="preserve">других участников образовательного процесса, готовность вступать в помогающие отношения, позитивный настрой педагога </w:t>
            </w:r>
          </w:p>
        </w:tc>
        <w:tc>
          <w:tcPr>
            <w:tcW w:w="4111" w:type="dxa"/>
            <w:gridSpan w:val="3"/>
          </w:tcPr>
          <w:p w:rsidR="0087262B" w:rsidRPr="0087262B" w:rsidRDefault="0087262B" w:rsidP="0087262B">
            <w:r w:rsidRPr="0087262B">
              <w:t>— Знание обучающихся;</w:t>
            </w:r>
          </w:p>
          <w:p w:rsidR="0087262B" w:rsidRPr="0087262B" w:rsidRDefault="0087262B" w:rsidP="0087262B">
            <w:r w:rsidRPr="0087262B">
              <w:t xml:space="preserve"> — компетентность в целеполагании; </w:t>
            </w:r>
          </w:p>
          <w:p w:rsidR="0087262B" w:rsidRPr="0087262B" w:rsidRDefault="0087262B" w:rsidP="0087262B">
            <w:r w:rsidRPr="0087262B">
              <w:t xml:space="preserve">— предметная компетентность; </w:t>
            </w:r>
          </w:p>
          <w:p w:rsidR="0087262B" w:rsidRPr="0087262B" w:rsidRDefault="0087262B" w:rsidP="0087262B">
            <w:r w:rsidRPr="0087262B">
              <w:t xml:space="preserve">— методическая компетентность; </w:t>
            </w:r>
          </w:p>
          <w:p w:rsidR="0087262B" w:rsidRPr="0087262B" w:rsidRDefault="0087262B" w:rsidP="0087262B">
            <w:r w:rsidRPr="0087262B">
              <w:t>— готовность к сотрудничеству</w:t>
            </w:r>
          </w:p>
        </w:tc>
      </w:tr>
      <w:tr w:rsidR="0087262B" w:rsidRPr="0087262B" w:rsidTr="007F14D7">
        <w:trPr>
          <w:trHeight w:val="1099"/>
        </w:trPr>
        <w:tc>
          <w:tcPr>
            <w:tcW w:w="648" w:type="dxa"/>
          </w:tcPr>
          <w:p w:rsidR="0087262B" w:rsidRPr="0087262B" w:rsidRDefault="0087262B" w:rsidP="0087262B">
            <w:r w:rsidRPr="0087262B">
              <w:t>6.2</w:t>
            </w:r>
          </w:p>
        </w:tc>
        <w:tc>
          <w:tcPr>
            <w:tcW w:w="1762" w:type="dxa"/>
          </w:tcPr>
          <w:p w:rsidR="0087262B" w:rsidRPr="0087262B" w:rsidRDefault="0087262B" w:rsidP="0087262B">
            <w:r w:rsidRPr="0087262B">
              <w:t>Компетентность в обеспечении понимания педагогической задачи и способах деятельности</w:t>
            </w:r>
          </w:p>
        </w:tc>
        <w:tc>
          <w:tcPr>
            <w:tcW w:w="3544" w:type="dxa"/>
            <w:gridSpan w:val="2"/>
          </w:tcPr>
          <w:p w:rsidR="0087262B" w:rsidRPr="0087262B" w:rsidRDefault="0087262B" w:rsidP="0087262B">
            <w:r w:rsidRPr="0087262B">
              <w:t xml:space="preserve">Добиться понимания учебного материала — главная задача педагога. Этого понимания можно достичь путём включения нового материала в систему уже освоенных знаний или умений и путём демонстрации практического применения изучаемого материала </w:t>
            </w:r>
          </w:p>
        </w:tc>
        <w:tc>
          <w:tcPr>
            <w:tcW w:w="4111" w:type="dxa"/>
            <w:gridSpan w:val="3"/>
          </w:tcPr>
          <w:p w:rsidR="0087262B" w:rsidRPr="0087262B" w:rsidRDefault="0087262B" w:rsidP="0087262B">
            <w:r w:rsidRPr="0087262B">
              <w:t xml:space="preserve">— Знание того, что знают и понимают ученики; </w:t>
            </w:r>
          </w:p>
          <w:p w:rsidR="0087262B" w:rsidRPr="0087262B" w:rsidRDefault="0087262B" w:rsidP="0087262B">
            <w:r w:rsidRPr="0087262B">
              <w:t>— свободное владение изучаемым материалом;</w:t>
            </w:r>
          </w:p>
          <w:p w:rsidR="0087262B" w:rsidRPr="0087262B" w:rsidRDefault="0087262B" w:rsidP="0087262B">
            <w:r w:rsidRPr="0087262B">
              <w:t xml:space="preserve"> — осознанное включение нового учебного материала в систему освоенных знаний обучающихся;</w:t>
            </w:r>
          </w:p>
          <w:p w:rsidR="0087262B" w:rsidRPr="0087262B" w:rsidRDefault="0087262B" w:rsidP="0087262B">
            <w:r w:rsidRPr="0087262B">
              <w:t xml:space="preserve"> — демонстрация практического применения изучаемого материала; </w:t>
            </w:r>
          </w:p>
          <w:p w:rsidR="0087262B" w:rsidRPr="0087262B" w:rsidRDefault="0087262B" w:rsidP="0087262B">
            <w:r w:rsidRPr="0087262B">
              <w:t>— опора на чувственное восприятие</w:t>
            </w:r>
          </w:p>
        </w:tc>
      </w:tr>
      <w:tr w:rsidR="0087262B" w:rsidRPr="0087262B" w:rsidTr="007F14D7">
        <w:trPr>
          <w:trHeight w:val="1099"/>
        </w:trPr>
        <w:tc>
          <w:tcPr>
            <w:tcW w:w="648" w:type="dxa"/>
          </w:tcPr>
          <w:p w:rsidR="0087262B" w:rsidRPr="0087262B" w:rsidRDefault="0087262B" w:rsidP="0087262B">
            <w:r w:rsidRPr="0087262B">
              <w:t>6.3</w:t>
            </w:r>
          </w:p>
        </w:tc>
        <w:tc>
          <w:tcPr>
            <w:tcW w:w="1762" w:type="dxa"/>
          </w:tcPr>
          <w:p w:rsidR="0087262B" w:rsidRPr="0087262B" w:rsidRDefault="0087262B" w:rsidP="0087262B">
            <w:r w:rsidRPr="0087262B">
              <w:t xml:space="preserve">Компетентность в педагогическом оценивании </w:t>
            </w:r>
          </w:p>
          <w:p w:rsidR="0087262B" w:rsidRPr="0087262B" w:rsidRDefault="0087262B" w:rsidP="0087262B"/>
        </w:tc>
        <w:tc>
          <w:tcPr>
            <w:tcW w:w="3544" w:type="dxa"/>
            <w:gridSpan w:val="2"/>
          </w:tcPr>
          <w:p w:rsidR="0087262B" w:rsidRPr="0087262B" w:rsidRDefault="0087262B" w:rsidP="0087262B">
            <w:r w:rsidRPr="0087262B">
              <w:t>Обеспечивает процессы стимулирования учебной активности, создаёт условия для формирования самооценки, определяет процессы формирования личностного «Я» обучающегося, пробуждает творческие силы. Грамотное педагогическое оценивание должно направлять развитие обучающегося от внешней оценки к самооценке. Компетентность в оценивании других должна сочетаться с самооценкой педагога</w:t>
            </w:r>
          </w:p>
        </w:tc>
        <w:tc>
          <w:tcPr>
            <w:tcW w:w="4111" w:type="dxa"/>
            <w:gridSpan w:val="3"/>
          </w:tcPr>
          <w:p w:rsidR="0087262B" w:rsidRPr="0087262B" w:rsidRDefault="0087262B" w:rsidP="0087262B">
            <w:r w:rsidRPr="0087262B">
              <w:t>— Знание функций педагогической оценки;</w:t>
            </w:r>
          </w:p>
          <w:p w:rsidR="0087262B" w:rsidRPr="0087262B" w:rsidRDefault="0087262B" w:rsidP="0087262B">
            <w:r w:rsidRPr="0087262B">
              <w:t xml:space="preserve"> — знание видов педагогической оценки;</w:t>
            </w:r>
          </w:p>
          <w:p w:rsidR="0087262B" w:rsidRPr="0087262B" w:rsidRDefault="0087262B" w:rsidP="0087262B">
            <w:r w:rsidRPr="0087262B">
              <w:t xml:space="preserve"> — знание того, что подлежит оцениванию в педагогической деятельности; </w:t>
            </w:r>
          </w:p>
          <w:p w:rsidR="0087262B" w:rsidRPr="0087262B" w:rsidRDefault="0087262B" w:rsidP="0087262B">
            <w:r w:rsidRPr="0087262B">
              <w:t xml:space="preserve">— владение методами педагогического оценивания; — умение продемонстрировать эти методы на конкретных примерах; </w:t>
            </w:r>
          </w:p>
          <w:p w:rsidR="0087262B" w:rsidRPr="0087262B" w:rsidRDefault="0087262B" w:rsidP="0087262B">
            <w:r w:rsidRPr="0087262B">
              <w:t>— умение перейти от педагогического оценивания к самооценке</w:t>
            </w:r>
          </w:p>
        </w:tc>
      </w:tr>
      <w:tr w:rsidR="0087262B" w:rsidRPr="0087262B" w:rsidTr="007F14D7">
        <w:trPr>
          <w:trHeight w:val="1099"/>
        </w:trPr>
        <w:tc>
          <w:tcPr>
            <w:tcW w:w="648" w:type="dxa"/>
          </w:tcPr>
          <w:p w:rsidR="0087262B" w:rsidRPr="0087262B" w:rsidRDefault="0087262B" w:rsidP="0087262B">
            <w:r w:rsidRPr="0087262B">
              <w:lastRenderedPageBreak/>
              <w:t>6.4</w:t>
            </w:r>
          </w:p>
        </w:tc>
        <w:tc>
          <w:tcPr>
            <w:tcW w:w="1762" w:type="dxa"/>
          </w:tcPr>
          <w:p w:rsidR="0087262B" w:rsidRPr="0087262B" w:rsidRDefault="0087262B" w:rsidP="0087262B">
            <w:r w:rsidRPr="0087262B">
              <w:t xml:space="preserve">Компетентность в организации информационной основы деятельности обучающегося </w:t>
            </w:r>
          </w:p>
          <w:p w:rsidR="0087262B" w:rsidRPr="0087262B" w:rsidRDefault="0087262B" w:rsidP="0087262B"/>
        </w:tc>
        <w:tc>
          <w:tcPr>
            <w:tcW w:w="3544" w:type="dxa"/>
            <w:gridSpan w:val="2"/>
          </w:tcPr>
          <w:p w:rsidR="0087262B" w:rsidRPr="0087262B" w:rsidRDefault="0087262B" w:rsidP="0087262B">
            <w:r w:rsidRPr="0087262B">
              <w:t>Любая учебная задача разрешается, если обучающийся владеет необходимой для решения информацией и знает способ решения. Педагог должен обладать компетентностью в том, чтобы осуществить или организовать поиск необходимой для ученика информации</w:t>
            </w:r>
          </w:p>
        </w:tc>
        <w:tc>
          <w:tcPr>
            <w:tcW w:w="4111" w:type="dxa"/>
            <w:gridSpan w:val="3"/>
          </w:tcPr>
          <w:p w:rsidR="0087262B" w:rsidRPr="0087262B" w:rsidRDefault="0087262B" w:rsidP="0087262B">
            <w:r w:rsidRPr="0087262B">
              <w:t xml:space="preserve">— Свободное владение учебным материалом; </w:t>
            </w:r>
          </w:p>
          <w:p w:rsidR="0087262B" w:rsidRPr="0087262B" w:rsidRDefault="0087262B" w:rsidP="0087262B">
            <w:r w:rsidRPr="0087262B">
              <w:t xml:space="preserve">знание типичных трудностей при изучении конкретных тем; </w:t>
            </w:r>
          </w:p>
          <w:p w:rsidR="0087262B" w:rsidRPr="0087262B" w:rsidRDefault="0087262B" w:rsidP="0087262B">
            <w:r w:rsidRPr="0087262B">
              <w:t xml:space="preserve">— способность дать дополнительную информацию или организовать поиск дополнительной информации, необходимой для решения учебной задачи; </w:t>
            </w:r>
          </w:p>
          <w:p w:rsidR="0087262B" w:rsidRPr="0087262B" w:rsidRDefault="0087262B" w:rsidP="0087262B">
            <w:r w:rsidRPr="0087262B">
              <w:t xml:space="preserve">— умение выявить уровень развития обучающихся; </w:t>
            </w:r>
          </w:p>
          <w:p w:rsidR="0087262B" w:rsidRPr="0087262B" w:rsidRDefault="0087262B" w:rsidP="0087262B">
            <w:r w:rsidRPr="0087262B">
              <w:t xml:space="preserve">— владение методами объективного контроля и оценивания; </w:t>
            </w:r>
          </w:p>
          <w:p w:rsidR="0087262B" w:rsidRPr="0087262B" w:rsidRDefault="0087262B" w:rsidP="0087262B">
            <w:r w:rsidRPr="0087262B">
              <w:t xml:space="preserve">— умение использовать навыки самооценки для построения информационной основы деятельности (ученик должен уметь определить, чего ему не хватает для решения задачи) </w:t>
            </w:r>
          </w:p>
        </w:tc>
      </w:tr>
      <w:tr w:rsidR="0087262B" w:rsidRPr="0087262B" w:rsidTr="007F14D7">
        <w:trPr>
          <w:trHeight w:val="1099"/>
        </w:trPr>
        <w:tc>
          <w:tcPr>
            <w:tcW w:w="648" w:type="dxa"/>
          </w:tcPr>
          <w:p w:rsidR="0087262B" w:rsidRPr="0087262B" w:rsidRDefault="0087262B" w:rsidP="0087262B">
            <w:r w:rsidRPr="0087262B">
              <w:t>6.5</w:t>
            </w:r>
          </w:p>
        </w:tc>
        <w:tc>
          <w:tcPr>
            <w:tcW w:w="1762" w:type="dxa"/>
          </w:tcPr>
          <w:p w:rsidR="0087262B" w:rsidRPr="0087262B" w:rsidRDefault="0087262B" w:rsidP="0087262B">
            <w:r w:rsidRPr="0087262B">
              <w:t>Компетентность в использовании современных средств и систем организации учебно-воспитательного процесса</w:t>
            </w:r>
          </w:p>
        </w:tc>
        <w:tc>
          <w:tcPr>
            <w:tcW w:w="3544" w:type="dxa"/>
            <w:gridSpan w:val="2"/>
          </w:tcPr>
          <w:p w:rsidR="0087262B" w:rsidRPr="0087262B" w:rsidRDefault="0087262B" w:rsidP="0087262B">
            <w:r w:rsidRPr="0087262B">
              <w:t xml:space="preserve">Обеспечивает эффективность учебно-воспитательного процесса </w:t>
            </w:r>
          </w:p>
          <w:p w:rsidR="0087262B" w:rsidRPr="0087262B" w:rsidRDefault="0087262B" w:rsidP="0087262B"/>
        </w:tc>
        <w:tc>
          <w:tcPr>
            <w:tcW w:w="4111" w:type="dxa"/>
            <w:gridSpan w:val="3"/>
          </w:tcPr>
          <w:p w:rsidR="0087262B" w:rsidRPr="0087262B" w:rsidRDefault="0087262B" w:rsidP="0087262B">
            <w:r w:rsidRPr="0087262B">
              <w:t xml:space="preserve">— Знание современных средств и методов построения образовательного процесса; </w:t>
            </w:r>
          </w:p>
          <w:p w:rsidR="0087262B" w:rsidRPr="0087262B" w:rsidRDefault="0087262B" w:rsidP="0087262B">
            <w:r w:rsidRPr="0087262B">
              <w:t xml:space="preserve">— умение использовать средства и методы обучения, адекватные поставленным задачам, уровню подготовленности обучающихся, их индивидуальным характеристикам; </w:t>
            </w:r>
          </w:p>
          <w:p w:rsidR="0087262B" w:rsidRPr="0087262B" w:rsidRDefault="0087262B" w:rsidP="0087262B">
            <w:r w:rsidRPr="0087262B">
              <w:t xml:space="preserve">— умение обосновать выбранные методы и средства обучения </w:t>
            </w:r>
          </w:p>
        </w:tc>
      </w:tr>
      <w:tr w:rsidR="0087262B" w:rsidRPr="0087262B" w:rsidTr="007F14D7">
        <w:trPr>
          <w:trHeight w:val="1099"/>
        </w:trPr>
        <w:tc>
          <w:tcPr>
            <w:tcW w:w="648" w:type="dxa"/>
          </w:tcPr>
          <w:p w:rsidR="0087262B" w:rsidRPr="0087262B" w:rsidRDefault="0087262B" w:rsidP="0087262B">
            <w:r w:rsidRPr="0087262B">
              <w:t>6.6</w:t>
            </w:r>
          </w:p>
        </w:tc>
        <w:tc>
          <w:tcPr>
            <w:tcW w:w="1762" w:type="dxa"/>
          </w:tcPr>
          <w:p w:rsidR="0087262B" w:rsidRPr="0087262B" w:rsidRDefault="0087262B" w:rsidP="0087262B">
            <w:r w:rsidRPr="0087262B">
              <w:t>Компетентность в способах умственной деятельности</w:t>
            </w:r>
          </w:p>
        </w:tc>
        <w:tc>
          <w:tcPr>
            <w:tcW w:w="3544" w:type="dxa"/>
            <w:gridSpan w:val="2"/>
          </w:tcPr>
          <w:p w:rsidR="0087262B" w:rsidRPr="0087262B" w:rsidRDefault="0087262B" w:rsidP="0087262B">
            <w:r w:rsidRPr="0087262B">
              <w:t xml:space="preserve">Характеризует уровень владения педагогом и обучающимися системой интеллектуальных операций </w:t>
            </w:r>
          </w:p>
          <w:p w:rsidR="0087262B" w:rsidRPr="0087262B" w:rsidRDefault="0087262B" w:rsidP="0087262B"/>
        </w:tc>
        <w:tc>
          <w:tcPr>
            <w:tcW w:w="4111" w:type="dxa"/>
            <w:gridSpan w:val="3"/>
          </w:tcPr>
          <w:p w:rsidR="0087262B" w:rsidRPr="0087262B" w:rsidRDefault="0087262B" w:rsidP="0087262B">
            <w:r w:rsidRPr="0087262B">
              <w:t xml:space="preserve">— Знание системы интеллектуальных операций; </w:t>
            </w:r>
          </w:p>
          <w:p w:rsidR="0087262B" w:rsidRPr="0087262B" w:rsidRDefault="0087262B" w:rsidP="0087262B">
            <w:r w:rsidRPr="0087262B">
              <w:t xml:space="preserve">владение интеллектуальными операциями; </w:t>
            </w:r>
          </w:p>
          <w:p w:rsidR="0087262B" w:rsidRPr="0087262B" w:rsidRDefault="0087262B" w:rsidP="0087262B">
            <w:r w:rsidRPr="0087262B">
              <w:t xml:space="preserve">— умение сформировать интеллектуальные операции у учеников; </w:t>
            </w:r>
          </w:p>
          <w:p w:rsidR="0087262B" w:rsidRPr="0087262B" w:rsidRDefault="0087262B" w:rsidP="0087262B">
            <w:r w:rsidRPr="0087262B">
              <w:t xml:space="preserve">— умение организовать использование интеллектуальных операций, адекватных решаемой задаче </w:t>
            </w:r>
          </w:p>
        </w:tc>
      </w:tr>
    </w:tbl>
    <w:p w:rsidR="0087262B" w:rsidRPr="0087262B" w:rsidRDefault="0087262B" w:rsidP="0087262B"/>
    <w:p w:rsidR="0087262B" w:rsidRPr="0087262B" w:rsidRDefault="0087262B" w:rsidP="0087262B">
      <w:r w:rsidRPr="0087262B">
        <w:t>Образовательные технологии, используемые педагогами МБОУ «Сергеевская СОШ ПМР», одно из основных направлений работы по повышению качества образования –    активное использование современных образовательных технологий в образовательном процессе.</w:t>
      </w:r>
    </w:p>
    <w:p w:rsidR="0087262B" w:rsidRPr="0087262B" w:rsidRDefault="0087262B" w:rsidP="0087262B">
      <w:r w:rsidRPr="0087262B">
        <w:t xml:space="preserve">- 100% учителей школы владеют информацией о современных педагогических технологиях, интенсифицирующих процесс обучения; </w:t>
      </w:r>
    </w:p>
    <w:p w:rsidR="0087262B" w:rsidRPr="0087262B" w:rsidRDefault="0087262B" w:rsidP="0087262B">
      <w:r w:rsidRPr="0087262B">
        <w:t>- 100% учителей используют различные технологии полностью или поэлементно.</w:t>
      </w:r>
    </w:p>
    <w:p w:rsidR="0087262B" w:rsidRPr="0087262B" w:rsidRDefault="0087262B" w:rsidP="0087262B"/>
    <w:tbl>
      <w:tblPr>
        <w:tblW w:w="1006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2694"/>
        <w:gridCol w:w="1701"/>
        <w:gridCol w:w="4961"/>
      </w:tblGrid>
      <w:tr w:rsidR="0087262B" w:rsidRPr="0087262B" w:rsidTr="007F14D7">
        <w:tc>
          <w:tcPr>
            <w:tcW w:w="709" w:type="dxa"/>
          </w:tcPr>
          <w:p w:rsidR="0087262B" w:rsidRPr="0087262B" w:rsidRDefault="0087262B" w:rsidP="0087262B">
            <w:r w:rsidRPr="0087262B">
              <w:t>№ п/п</w:t>
            </w:r>
          </w:p>
        </w:tc>
        <w:tc>
          <w:tcPr>
            <w:tcW w:w="2694" w:type="dxa"/>
          </w:tcPr>
          <w:p w:rsidR="0087262B" w:rsidRPr="0087262B" w:rsidRDefault="0087262B" w:rsidP="0087262B">
            <w:r w:rsidRPr="0087262B">
              <w:t>Технология</w:t>
            </w:r>
          </w:p>
        </w:tc>
        <w:tc>
          <w:tcPr>
            <w:tcW w:w="1701" w:type="dxa"/>
          </w:tcPr>
          <w:p w:rsidR="0087262B" w:rsidRPr="0087262B" w:rsidRDefault="0087262B" w:rsidP="0087262B">
            <w:r w:rsidRPr="0087262B">
              <w:t>Предмет</w:t>
            </w:r>
          </w:p>
        </w:tc>
        <w:tc>
          <w:tcPr>
            <w:tcW w:w="4961" w:type="dxa"/>
          </w:tcPr>
          <w:p w:rsidR="0087262B" w:rsidRPr="0087262B" w:rsidRDefault="0087262B" w:rsidP="0087262B">
            <w:r w:rsidRPr="0087262B">
              <w:t xml:space="preserve">Результат </w:t>
            </w:r>
          </w:p>
        </w:tc>
      </w:tr>
      <w:tr w:rsidR="0087262B" w:rsidRPr="0087262B" w:rsidTr="007F14D7">
        <w:tc>
          <w:tcPr>
            <w:tcW w:w="709" w:type="dxa"/>
          </w:tcPr>
          <w:p w:rsidR="0087262B" w:rsidRPr="0087262B" w:rsidRDefault="0087262B" w:rsidP="0087262B">
            <w:r w:rsidRPr="0087262B">
              <w:t>1.</w:t>
            </w:r>
          </w:p>
        </w:tc>
        <w:tc>
          <w:tcPr>
            <w:tcW w:w="2694" w:type="dxa"/>
          </w:tcPr>
          <w:p w:rsidR="0087262B" w:rsidRPr="0087262B" w:rsidRDefault="0087262B" w:rsidP="0087262B">
            <w:r w:rsidRPr="0087262B">
              <w:t>Развивающее обучение</w:t>
            </w:r>
          </w:p>
        </w:tc>
        <w:tc>
          <w:tcPr>
            <w:tcW w:w="1701" w:type="dxa"/>
          </w:tcPr>
          <w:p w:rsidR="0087262B" w:rsidRPr="0087262B" w:rsidRDefault="0087262B" w:rsidP="0087262B">
            <w:r w:rsidRPr="0087262B">
              <w:t>все предметы</w:t>
            </w:r>
          </w:p>
          <w:p w:rsidR="0087262B" w:rsidRPr="0087262B" w:rsidRDefault="0087262B" w:rsidP="0087262B">
            <w:r w:rsidRPr="0087262B">
              <w:lastRenderedPageBreak/>
              <w:t>базового компонента</w:t>
            </w:r>
          </w:p>
        </w:tc>
        <w:tc>
          <w:tcPr>
            <w:tcW w:w="4961" w:type="dxa"/>
          </w:tcPr>
          <w:p w:rsidR="0087262B" w:rsidRPr="0087262B" w:rsidRDefault="0087262B" w:rsidP="0087262B">
            <w:r w:rsidRPr="0087262B">
              <w:lastRenderedPageBreak/>
              <w:t xml:space="preserve">- всестороннее гармоническое развитие </w:t>
            </w:r>
            <w:r w:rsidRPr="0087262B">
              <w:lastRenderedPageBreak/>
              <w:t>личности ребенка;</w:t>
            </w:r>
          </w:p>
          <w:p w:rsidR="0087262B" w:rsidRPr="0087262B" w:rsidRDefault="0087262B" w:rsidP="0087262B">
            <w:r w:rsidRPr="0087262B">
              <w:t xml:space="preserve">- повышение % качества знаний </w:t>
            </w:r>
          </w:p>
        </w:tc>
      </w:tr>
      <w:tr w:rsidR="0087262B" w:rsidRPr="0087262B" w:rsidTr="007F14D7">
        <w:tc>
          <w:tcPr>
            <w:tcW w:w="709" w:type="dxa"/>
          </w:tcPr>
          <w:p w:rsidR="0087262B" w:rsidRPr="0087262B" w:rsidRDefault="0087262B" w:rsidP="0087262B">
            <w:r w:rsidRPr="0087262B">
              <w:lastRenderedPageBreak/>
              <w:t>2.</w:t>
            </w:r>
          </w:p>
        </w:tc>
        <w:tc>
          <w:tcPr>
            <w:tcW w:w="2694" w:type="dxa"/>
          </w:tcPr>
          <w:p w:rsidR="0087262B" w:rsidRPr="0087262B" w:rsidRDefault="0087262B" w:rsidP="0087262B">
            <w:r w:rsidRPr="0087262B">
              <w:t>Педагогика сотрудничества. Коллективные формы обучения</w:t>
            </w:r>
          </w:p>
        </w:tc>
        <w:tc>
          <w:tcPr>
            <w:tcW w:w="1701" w:type="dxa"/>
          </w:tcPr>
          <w:p w:rsidR="0087262B" w:rsidRPr="0087262B" w:rsidRDefault="0087262B" w:rsidP="0087262B">
            <w:r w:rsidRPr="0087262B">
              <w:t>все предметы базового</w:t>
            </w:r>
          </w:p>
          <w:p w:rsidR="0087262B" w:rsidRPr="0087262B" w:rsidRDefault="0087262B" w:rsidP="0087262B">
            <w:r w:rsidRPr="0087262B">
              <w:t>компонента</w:t>
            </w:r>
          </w:p>
        </w:tc>
        <w:tc>
          <w:tcPr>
            <w:tcW w:w="4961" w:type="dxa"/>
          </w:tcPr>
          <w:p w:rsidR="0087262B" w:rsidRPr="0087262B" w:rsidRDefault="0087262B" w:rsidP="0087262B">
            <w:r w:rsidRPr="0087262B">
              <w:t>- формирование познавательной мотивации, способствующей повышению эффективности обучения, самооценки и развития личности ребенка в целом;</w:t>
            </w:r>
          </w:p>
          <w:p w:rsidR="0087262B" w:rsidRPr="0087262B" w:rsidRDefault="0087262B" w:rsidP="0087262B">
            <w:r w:rsidRPr="0087262B">
              <w:t>- формирование коллективистских качеств, повышение ответственности, уверенности в собственных силах;</w:t>
            </w:r>
          </w:p>
          <w:p w:rsidR="0087262B" w:rsidRPr="0087262B" w:rsidRDefault="0087262B" w:rsidP="0087262B">
            <w:r w:rsidRPr="0087262B">
              <w:t>- результаты анкетирования показали коррекцию ценностных ориентаций учащихся: получили опыт творчества и сотворчества - 90%; приобрели лидерские качества (инициативность, ответственность, чувство коллективизма) – 72%</w:t>
            </w:r>
          </w:p>
        </w:tc>
      </w:tr>
      <w:tr w:rsidR="0087262B" w:rsidRPr="0087262B" w:rsidTr="007F14D7">
        <w:tc>
          <w:tcPr>
            <w:tcW w:w="709" w:type="dxa"/>
          </w:tcPr>
          <w:p w:rsidR="0087262B" w:rsidRPr="0087262B" w:rsidRDefault="0087262B" w:rsidP="0087262B">
            <w:r w:rsidRPr="0087262B">
              <w:t>3.</w:t>
            </w:r>
          </w:p>
        </w:tc>
        <w:tc>
          <w:tcPr>
            <w:tcW w:w="2694" w:type="dxa"/>
          </w:tcPr>
          <w:p w:rsidR="0087262B" w:rsidRPr="0087262B" w:rsidRDefault="0087262B" w:rsidP="0087262B">
            <w:r w:rsidRPr="0087262B">
              <w:t>Технология индивидуального обучения</w:t>
            </w:r>
          </w:p>
        </w:tc>
        <w:tc>
          <w:tcPr>
            <w:tcW w:w="1701" w:type="dxa"/>
          </w:tcPr>
          <w:p w:rsidR="0087262B" w:rsidRPr="0087262B" w:rsidRDefault="0087262B" w:rsidP="0087262B">
            <w:r w:rsidRPr="0087262B">
              <w:t>все предметы базового компонента</w:t>
            </w:r>
          </w:p>
        </w:tc>
        <w:tc>
          <w:tcPr>
            <w:tcW w:w="4961" w:type="dxa"/>
          </w:tcPr>
          <w:p w:rsidR="0087262B" w:rsidRPr="0087262B" w:rsidRDefault="0087262B" w:rsidP="0087262B">
            <w:r w:rsidRPr="0087262B">
              <w:t>- разработка разноуровневых заданий, направленность на достижение уровня обязательной подготовки;</w:t>
            </w:r>
          </w:p>
          <w:p w:rsidR="0087262B" w:rsidRPr="0087262B" w:rsidRDefault="0087262B" w:rsidP="0087262B">
            <w:r w:rsidRPr="0087262B">
              <w:t>- формирование общенаучных умений и навыков при опоре на зону ближайшего развития каждого ученика;</w:t>
            </w:r>
          </w:p>
          <w:p w:rsidR="0087262B" w:rsidRPr="0087262B" w:rsidRDefault="0087262B" w:rsidP="0087262B">
            <w:r w:rsidRPr="0087262B">
              <w:t xml:space="preserve">- открытость требований, </w:t>
            </w:r>
          </w:p>
          <w:p w:rsidR="0087262B" w:rsidRPr="0087262B" w:rsidRDefault="0087262B" w:rsidP="0087262B">
            <w:r w:rsidRPr="0087262B">
              <w:t>- учет индивидуального темпа овладения учебным материалом, коррекция проблемных тем курса;</w:t>
            </w:r>
          </w:p>
          <w:p w:rsidR="0087262B" w:rsidRPr="0087262B" w:rsidRDefault="0087262B" w:rsidP="0087262B">
            <w:r w:rsidRPr="0087262B">
              <w:t>-повышение мотивации к учению;</w:t>
            </w:r>
          </w:p>
          <w:p w:rsidR="0087262B" w:rsidRPr="0087262B" w:rsidRDefault="0087262B" w:rsidP="0087262B">
            <w:r w:rsidRPr="0087262B">
              <w:t>-  функционирование НОУ с целью подготовки учащихся к предметным олимпиадам (30% учащихся);</w:t>
            </w:r>
          </w:p>
        </w:tc>
      </w:tr>
      <w:tr w:rsidR="0087262B" w:rsidRPr="0087262B" w:rsidTr="007F14D7">
        <w:trPr>
          <w:trHeight w:val="2720"/>
        </w:trPr>
        <w:tc>
          <w:tcPr>
            <w:tcW w:w="709" w:type="dxa"/>
          </w:tcPr>
          <w:p w:rsidR="0087262B" w:rsidRPr="0087262B" w:rsidRDefault="0087262B" w:rsidP="0087262B">
            <w:r w:rsidRPr="0087262B">
              <w:t>4.</w:t>
            </w:r>
          </w:p>
        </w:tc>
        <w:tc>
          <w:tcPr>
            <w:tcW w:w="2694" w:type="dxa"/>
          </w:tcPr>
          <w:p w:rsidR="0087262B" w:rsidRPr="0087262B" w:rsidRDefault="0087262B" w:rsidP="0087262B">
            <w:r w:rsidRPr="0087262B">
              <w:t>Информационно- коммуникационные технологии</w:t>
            </w:r>
          </w:p>
        </w:tc>
        <w:tc>
          <w:tcPr>
            <w:tcW w:w="1701" w:type="dxa"/>
          </w:tcPr>
          <w:p w:rsidR="0087262B" w:rsidRPr="0087262B" w:rsidRDefault="0087262B" w:rsidP="0087262B">
            <w:r w:rsidRPr="0087262B">
              <w:t>Все предметы базового компонента</w:t>
            </w:r>
          </w:p>
        </w:tc>
        <w:tc>
          <w:tcPr>
            <w:tcW w:w="4961" w:type="dxa"/>
          </w:tcPr>
          <w:p w:rsidR="0087262B" w:rsidRPr="0087262B" w:rsidRDefault="0087262B" w:rsidP="0087262B">
            <w:r w:rsidRPr="0087262B">
              <w:t>- реализация потребности в расширении информационной базы обучения, использование обучающих программ, электронных учебных изданий;</w:t>
            </w:r>
          </w:p>
          <w:p w:rsidR="0087262B" w:rsidRPr="0087262B" w:rsidRDefault="0087262B" w:rsidP="0087262B">
            <w:r w:rsidRPr="0087262B">
              <w:t>- достижение двусторонней связи (обмена информацией) учителя и учащегося;</w:t>
            </w:r>
          </w:p>
          <w:p w:rsidR="0087262B" w:rsidRPr="0087262B" w:rsidRDefault="0087262B" w:rsidP="0087262B">
            <w:r w:rsidRPr="0087262B">
              <w:t>- вывод учащихся на позицию субъекта обучения;</w:t>
            </w:r>
          </w:p>
          <w:p w:rsidR="0087262B" w:rsidRPr="0087262B" w:rsidRDefault="0087262B" w:rsidP="0087262B">
            <w:r w:rsidRPr="0087262B">
              <w:t xml:space="preserve">- участие в Интернет-конференциях, конкурсах                   </w:t>
            </w:r>
          </w:p>
          <w:p w:rsidR="0087262B" w:rsidRPr="0087262B" w:rsidRDefault="0087262B" w:rsidP="0087262B">
            <w:r w:rsidRPr="0087262B">
              <w:t>- участие в подготовке материалов для школьного сайта</w:t>
            </w:r>
          </w:p>
        </w:tc>
      </w:tr>
      <w:tr w:rsidR="0087262B" w:rsidRPr="0087262B" w:rsidTr="007F14D7">
        <w:trPr>
          <w:trHeight w:val="2040"/>
        </w:trPr>
        <w:tc>
          <w:tcPr>
            <w:tcW w:w="709" w:type="dxa"/>
          </w:tcPr>
          <w:p w:rsidR="0087262B" w:rsidRPr="0087262B" w:rsidRDefault="0087262B" w:rsidP="0087262B">
            <w:r w:rsidRPr="0087262B">
              <w:t>5.</w:t>
            </w:r>
          </w:p>
        </w:tc>
        <w:tc>
          <w:tcPr>
            <w:tcW w:w="2694" w:type="dxa"/>
          </w:tcPr>
          <w:p w:rsidR="0087262B" w:rsidRPr="0087262B" w:rsidRDefault="0087262B" w:rsidP="0087262B">
            <w:r w:rsidRPr="0087262B">
              <w:t xml:space="preserve">Технология проведения коллективных творческих дел           </w:t>
            </w:r>
          </w:p>
          <w:p w:rsidR="0087262B" w:rsidRPr="0087262B" w:rsidRDefault="0087262B" w:rsidP="0087262B">
            <w:r w:rsidRPr="0087262B">
              <w:t xml:space="preserve"> (КТД)</w:t>
            </w:r>
          </w:p>
        </w:tc>
        <w:tc>
          <w:tcPr>
            <w:tcW w:w="1701" w:type="dxa"/>
          </w:tcPr>
          <w:p w:rsidR="0087262B" w:rsidRPr="0087262B" w:rsidRDefault="0087262B" w:rsidP="0087262B">
            <w:r w:rsidRPr="0087262B">
              <w:t>Воспитательная работа</w:t>
            </w:r>
          </w:p>
        </w:tc>
        <w:tc>
          <w:tcPr>
            <w:tcW w:w="4961" w:type="dxa"/>
          </w:tcPr>
          <w:p w:rsidR="0087262B" w:rsidRPr="0087262B" w:rsidRDefault="0087262B" w:rsidP="0087262B">
            <w:r w:rsidRPr="0087262B">
              <w:t>- реализация социально значимых проектов;</w:t>
            </w:r>
          </w:p>
          <w:p w:rsidR="0087262B" w:rsidRPr="0087262B" w:rsidRDefault="0087262B" w:rsidP="0087262B">
            <w:r w:rsidRPr="0087262B">
              <w:t xml:space="preserve"> - формирование организаторских способностей;</w:t>
            </w:r>
          </w:p>
          <w:p w:rsidR="0087262B" w:rsidRPr="0087262B" w:rsidRDefault="0087262B" w:rsidP="0087262B">
            <w:r w:rsidRPr="0087262B">
              <w:t>- создание условий для самореализации учащихся в творчестве, приобретение практического опыта участия в общественной жизни школы;</w:t>
            </w:r>
          </w:p>
          <w:p w:rsidR="0087262B" w:rsidRPr="0087262B" w:rsidRDefault="0087262B" w:rsidP="0087262B">
            <w:r w:rsidRPr="0087262B">
              <w:t>- активная гражданская позиция выпускников школы;</w:t>
            </w:r>
          </w:p>
        </w:tc>
      </w:tr>
      <w:tr w:rsidR="0087262B" w:rsidRPr="0087262B" w:rsidTr="007F14D7">
        <w:tc>
          <w:tcPr>
            <w:tcW w:w="709" w:type="dxa"/>
          </w:tcPr>
          <w:p w:rsidR="0087262B" w:rsidRPr="0087262B" w:rsidRDefault="0087262B" w:rsidP="0087262B">
            <w:r w:rsidRPr="0087262B">
              <w:t>5.</w:t>
            </w:r>
          </w:p>
        </w:tc>
        <w:tc>
          <w:tcPr>
            <w:tcW w:w="2694" w:type="dxa"/>
          </w:tcPr>
          <w:p w:rsidR="0087262B" w:rsidRPr="0087262B" w:rsidRDefault="0087262B" w:rsidP="0087262B">
            <w:r w:rsidRPr="0087262B">
              <w:t>Исследовательская технология</w:t>
            </w:r>
          </w:p>
        </w:tc>
        <w:tc>
          <w:tcPr>
            <w:tcW w:w="1701" w:type="dxa"/>
          </w:tcPr>
          <w:p w:rsidR="0087262B" w:rsidRPr="0087262B" w:rsidRDefault="0087262B" w:rsidP="0087262B">
            <w:r w:rsidRPr="0087262B">
              <w:t>русский язык</w:t>
            </w:r>
          </w:p>
          <w:p w:rsidR="0087262B" w:rsidRPr="0087262B" w:rsidRDefault="0087262B" w:rsidP="0087262B">
            <w:r w:rsidRPr="0087262B">
              <w:t>литература</w:t>
            </w:r>
          </w:p>
          <w:p w:rsidR="0087262B" w:rsidRPr="0087262B" w:rsidRDefault="0087262B" w:rsidP="0087262B">
            <w:r w:rsidRPr="0087262B">
              <w:lastRenderedPageBreak/>
              <w:t>математика</w:t>
            </w:r>
          </w:p>
          <w:p w:rsidR="0087262B" w:rsidRPr="0087262B" w:rsidRDefault="0087262B" w:rsidP="0087262B">
            <w:r w:rsidRPr="0087262B">
              <w:t>физика</w:t>
            </w:r>
          </w:p>
          <w:p w:rsidR="0087262B" w:rsidRPr="0087262B" w:rsidRDefault="0087262B" w:rsidP="0087262B">
            <w:r w:rsidRPr="0087262B">
              <w:t>биология</w:t>
            </w:r>
          </w:p>
          <w:p w:rsidR="0087262B" w:rsidRPr="0087262B" w:rsidRDefault="0087262B" w:rsidP="0087262B">
            <w:r w:rsidRPr="0087262B">
              <w:t>информатика</w:t>
            </w:r>
          </w:p>
        </w:tc>
        <w:tc>
          <w:tcPr>
            <w:tcW w:w="4961" w:type="dxa"/>
          </w:tcPr>
          <w:p w:rsidR="0087262B" w:rsidRPr="0087262B" w:rsidRDefault="0087262B" w:rsidP="0087262B">
            <w:r w:rsidRPr="0087262B">
              <w:lastRenderedPageBreak/>
              <w:t xml:space="preserve">- развитие исследовательских навыков в процессе обучения с последующей успешной </w:t>
            </w:r>
            <w:r w:rsidRPr="0087262B">
              <w:lastRenderedPageBreak/>
              <w:t>презентацией результатов работы на школьных и городских научно-практических конференциях, городских Днях науки;</w:t>
            </w:r>
          </w:p>
          <w:p w:rsidR="0087262B" w:rsidRPr="0087262B" w:rsidRDefault="0087262B" w:rsidP="0087262B"/>
        </w:tc>
      </w:tr>
      <w:tr w:rsidR="0087262B" w:rsidRPr="0087262B" w:rsidTr="007F14D7">
        <w:tc>
          <w:tcPr>
            <w:tcW w:w="709" w:type="dxa"/>
          </w:tcPr>
          <w:p w:rsidR="0087262B" w:rsidRPr="0087262B" w:rsidRDefault="0087262B" w:rsidP="0087262B">
            <w:r w:rsidRPr="0087262B">
              <w:lastRenderedPageBreak/>
              <w:t>6.</w:t>
            </w:r>
          </w:p>
        </w:tc>
        <w:tc>
          <w:tcPr>
            <w:tcW w:w="2694" w:type="dxa"/>
          </w:tcPr>
          <w:p w:rsidR="0087262B" w:rsidRPr="0087262B" w:rsidRDefault="0087262B" w:rsidP="0087262B">
            <w:r w:rsidRPr="0087262B">
              <w:t>Технология модульного обучения</w:t>
            </w:r>
          </w:p>
        </w:tc>
        <w:tc>
          <w:tcPr>
            <w:tcW w:w="1701" w:type="dxa"/>
          </w:tcPr>
          <w:p w:rsidR="0087262B" w:rsidRPr="0087262B" w:rsidRDefault="0087262B" w:rsidP="0087262B">
            <w:r w:rsidRPr="0087262B">
              <w:t>биология</w:t>
            </w:r>
          </w:p>
        </w:tc>
        <w:tc>
          <w:tcPr>
            <w:tcW w:w="4961" w:type="dxa"/>
          </w:tcPr>
          <w:p w:rsidR="0087262B" w:rsidRPr="0087262B" w:rsidRDefault="0087262B" w:rsidP="0087262B">
            <w:r w:rsidRPr="0087262B">
              <w:t>- разработка новых подходов к объяснению нового материала, приобретение навыка самостоятельной работы, приоритет принципа обратной связи, рефлексия собственной деятельности ученика через работу в тетрадях с печатной основой;</w:t>
            </w:r>
          </w:p>
          <w:p w:rsidR="0087262B" w:rsidRPr="0087262B" w:rsidRDefault="0087262B" w:rsidP="0087262B">
            <w:r w:rsidRPr="0087262B">
              <w:t xml:space="preserve">- экономия учебного времени </w:t>
            </w:r>
          </w:p>
        </w:tc>
      </w:tr>
    </w:tbl>
    <w:p w:rsidR="0087262B" w:rsidRPr="0087262B" w:rsidRDefault="0087262B" w:rsidP="0087262B"/>
    <w:p w:rsidR="0087262B" w:rsidRPr="0087262B" w:rsidRDefault="0087262B" w:rsidP="0087262B">
      <w:r w:rsidRPr="0087262B">
        <w:t>Организация методической работы</w:t>
      </w:r>
    </w:p>
    <w:p w:rsidR="0087262B" w:rsidRPr="0087262B" w:rsidRDefault="0087262B" w:rsidP="0087262B">
      <w:r w:rsidRPr="0087262B">
        <w:t xml:space="preserve">Мероприятия: </w:t>
      </w:r>
    </w:p>
    <w:p w:rsidR="0087262B" w:rsidRPr="0087262B" w:rsidRDefault="0087262B" w:rsidP="0087262B">
      <w:r w:rsidRPr="0087262B">
        <w:t xml:space="preserve">1. Семинары, посвящённые содержанию и ключевым особенностям ФГОС. </w:t>
      </w:r>
    </w:p>
    <w:p w:rsidR="0087262B" w:rsidRPr="0087262B" w:rsidRDefault="0087262B" w:rsidP="0087262B">
      <w:r w:rsidRPr="0087262B">
        <w:t xml:space="preserve">2. Тренинги для педагогов с целью выявления и соотнесения собственной профессиональной позиции с целями и задачами ФГОС. </w:t>
      </w:r>
    </w:p>
    <w:p w:rsidR="0087262B" w:rsidRPr="0087262B" w:rsidRDefault="0087262B" w:rsidP="0087262B">
      <w:r w:rsidRPr="0087262B">
        <w:t xml:space="preserve">3. Заседания методических объединений учителей по проблемам введения ФГОС. </w:t>
      </w:r>
    </w:p>
    <w:p w:rsidR="0087262B" w:rsidRPr="0087262B" w:rsidRDefault="0087262B" w:rsidP="0087262B">
      <w:r w:rsidRPr="0087262B">
        <w:t xml:space="preserve">4. Конференции участников образовательного процесса и социальных партнёров ОУ по итогам разработки основной образовательной программы, её отдельных разделов, проблемам апробации и введения ФГОС. </w:t>
      </w:r>
    </w:p>
    <w:p w:rsidR="0087262B" w:rsidRPr="0087262B" w:rsidRDefault="0087262B" w:rsidP="0087262B">
      <w:r w:rsidRPr="0087262B">
        <w:t xml:space="preserve">5. Участие педагогов в разработке разделов и компонентов основной образовательной программы образовательного учреждения. </w:t>
      </w:r>
    </w:p>
    <w:p w:rsidR="0087262B" w:rsidRPr="0087262B" w:rsidRDefault="0087262B" w:rsidP="0087262B">
      <w:r w:rsidRPr="0087262B">
        <w:t xml:space="preserve">6. Участие педагогов в разработке и апробации оценки эффективности работы в условиях внедрения ФГОС и Новой системы оплаты труда. </w:t>
      </w:r>
    </w:p>
    <w:p w:rsidR="0087262B" w:rsidRPr="0087262B" w:rsidRDefault="0087262B" w:rsidP="0087262B">
      <w:r w:rsidRPr="0087262B">
        <w:t xml:space="preserve">7. Участие педагогов в проведении мастер-классов, круглых столов, «открытых» уроков, внеурочных занятий и мероприятий по отдельным направлениям введения и реализации ФГОС. </w:t>
      </w:r>
    </w:p>
    <w:p w:rsidR="005D3DEA" w:rsidRPr="00DF7EC9" w:rsidRDefault="0087262B" w:rsidP="00DF7EC9">
      <w:pPr>
        <w:sectPr w:rsidR="005D3DEA" w:rsidRPr="00DF7EC9" w:rsidSect="009B73A5">
          <w:pgSz w:w="11906" w:h="16838"/>
          <w:pgMar w:top="1134" w:right="850" w:bottom="1134" w:left="1701" w:header="708" w:footer="708" w:gutter="0"/>
          <w:cols w:space="708"/>
          <w:docGrid w:linePitch="360"/>
        </w:sectPr>
      </w:pPr>
      <w:r w:rsidRPr="0087262B">
        <w:t>Подведение итогов и обсуждение результатов мероприятий осуществляются в разных формах: совещания при директоре, заседания педагогического и методического советов, совещания при заместителе директора  по учебно-воспитательной работе, решения педагогического совета, презентации, приказы, инструкции, р</w:t>
      </w:r>
      <w:r w:rsidR="00DF7EC9">
        <w:t xml:space="preserve">екомендации, резолюции и т. д. </w:t>
      </w:r>
    </w:p>
    <w:p w:rsidR="009B73A5" w:rsidRPr="00DF7EC9" w:rsidRDefault="009B73A5" w:rsidP="00DF7EC9">
      <w:pPr>
        <w:spacing w:line="274" w:lineRule="exact"/>
        <w:jc w:val="center"/>
        <w:rPr>
          <w:b/>
          <w:color w:val="000000" w:themeColor="text1"/>
          <w:spacing w:val="1"/>
          <w:shd w:val="clear" w:color="auto" w:fill="FFFFFF"/>
        </w:rPr>
      </w:pPr>
      <w:r w:rsidRPr="00DF7EC9">
        <w:rPr>
          <w:b/>
          <w:color w:val="000000" w:themeColor="text1"/>
        </w:rPr>
        <w:lastRenderedPageBreak/>
        <w:t xml:space="preserve">Кадровый потенциал </w:t>
      </w:r>
      <w:r w:rsidRPr="00DF7EC9">
        <w:rPr>
          <w:rStyle w:val="FontStyle36"/>
          <w:b/>
          <w:color w:val="000000" w:themeColor="text1"/>
        </w:rPr>
        <w:t xml:space="preserve">МБОУ </w:t>
      </w:r>
      <w:r w:rsidR="00844AB2" w:rsidRPr="00DF7EC9">
        <w:rPr>
          <w:rFonts w:eastAsiaTheme="minorEastAsia"/>
          <w:b/>
          <w:color w:val="000000" w:themeColor="text1"/>
          <w:spacing w:val="1"/>
          <w:shd w:val="clear" w:color="auto" w:fill="FFFFFF"/>
        </w:rPr>
        <w:t>«Сергеевская СОШ ПРМ»</w:t>
      </w:r>
      <w:r w:rsidR="00494818" w:rsidRPr="00DF7EC9">
        <w:rPr>
          <w:rFonts w:eastAsiaTheme="minorEastAsia"/>
          <w:b/>
          <w:color w:val="000000" w:themeColor="text1"/>
          <w:spacing w:val="1"/>
          <w:shd w:val="clear" w:color="auto" w:fill="FFFFFF"/>
        </w:rPr>
        <w:t xml:space="preserve"> </w:t>
      </w:r>
      <w:r w:rsidRPr="00DF7EC9">
        <w:rPr>
          <w:rStyle w:val="3b"/>
          <w:rFonts w:eastAsiaTheme="minorEastAsia"/>
          <w:b/>
          <w:color w:val="000000" w:themeColor="text1"/>
          <w:sz w:val="24"/>
          <w:szCs w:val="24"/>
        </w:rPr>
        <w:t xml:space="preserve">реализующий основную образовательную программу НОО в МБОУ </w:t>
      </w:r>
      <w:r w:rsidR="00844AB2" w:rsidRPr="00DF7EC9">
        <w:rPr>
          <w:rFonts w:eastAsiaTheme="minorEastAsia"/>
          <w:b/>
          <w:color w:val="000000" w:themeColor="text1"/>
          <w:spacing w:val="1"/>
          <w:shd w:val="clear" w:color="auto" w:fill="FFFFFF"/>
        </w:rPr>
        <w:t>«Сергеевская СОШ ПРМ»</w:t>
      </w:r>
    </w:p>
    <w:p w:rsidR="009B73A5" w:rsidRPr="00471ADB" w:rsidRDefault="009B73A5" w:rsidP="009B73A5">
      <w:pPr>
        <w:shd w:val="clear" w:color="auto" w:fill="FFFFFF"/>
        <w:spacing w:before="5"/>
        <w:ind w:right="14"/>
        <w:jc w:val="both"/>
      </w:pPr>
    </w:p>
    <w:tbl>
      <w:tblPr>
        <w:tblStyle w:val="afff"/>
        <w:tblW w:w="0" w:type="auto"/>
        <w:tblInd w:w="-318" w:type="dxa"/>
        <w:tblLook w:val="01E0" w:firstRow="1" w:lastRow="1" w:firstColumn="1" w:lastColumn="1" w:noHBand="0" w:noVBand="0"/>
      </w:tblPr>
      <w:tblGrid>
        <w:gridCol w:w="1052"/>
        <w:gridCol w:w="5185"/>
        <w:gridCol w:w="3651"/>
      </w:tblGrid>
      <w:tr w:rsidR="009B73A5" w:rsidRPr="00471ADB" w:rsidTr="009B73A5">
        <w:tc>
          <w:tcPr>
            <w:tcW w:w="1053" w:type="dxa"/>
          </w:tcPr>
          <w:p w:rsidR="009B73A5" w:rsidRPr="00471ADB" w:rsidRDefault="009B73A5" w:rsidP="009B73A5">
            <w:pPr>
              <w:spacing w:line="276" w:lineRule="auto"/>
              <w:jc w:val="both"/>
            </w:pPr>
            <w:r w:rsidRPr="00471ADB">
              <w:t>1</w:t>
            </w:r>
          </w:p>
        </w:tc>
        <w:tc>
          <w:tcPr>
            <w:tcW w:w="5185" w:type="dxa"/>
          </w:tcPr>
          <w:p w:rsidR="009B73A5" w:rsidRPr="00471ADB" w:rsidRDefault="009B73A5" w:rsidP="009B73A5">
            <w:pPr>
              <w:spacing w:line="276" w:lineRule="auto"/>
              <w:jc w:val="both"/>
            </w:pPr>
            <w:r w:rsidRPr="00471ADB">
              <w:rPr>
                <w:spacing w:val="-3"/>
              </w:rPr>
              <w:t>Укомплектованность</w:t>
            </w:r>
            <w:r>
              <w:rPr>
                <w:spacing w:val="-3"/>
              </w:rPr>
              <w:t xml:space="preserve"> начальной школы </w:t>
            </w:r>
            <w:r>
              <w:rPr>
                <w:spacing w:val="-4"/>
              </w:rPr>
              <w:t xml:space="preserve">МБОУ </w:t>
            </w:r>
            <w:r w:rsidR="00844AB2" w:rsidRPr="00844AB2">
              <w:rPr>
                <w:spacing w:val="-4"/>
              </w:rPr>
              <w:t>«Сергеевская СОШ ПРМ»</w:t>
            </w:r>
          </w:p>
        </w:tc>
        <w:tc>
          <w:tcPr>
            <w:tcW w:w="3651" w:type="dxa"/>
          </w:tcPr>
          <w:p w:rsidR="009B73A5" w:rsidRPr="00471ADB" w:rsidRDefault="009B73A5" w:rsidP="009B73A5">
            <w:pPr>
              <w:spacing w:line="276" w:lineRule="auto"/>
              <w:jc w:val="center"/>
            </w:pPr>
            <w:r w:rsidRPr="00471ADB">
              <w:t>Кол-во</w:t>
            </w:r>
          </w:p>
        </w:tc>
      </w:tr>
      <w:tr w:rsidR="009B73A5" w:rsidRPr="00471ADB" w:rsidTr="009B73A5">
        <w:tc>
          <w:tcPr>
            <w:tcW w:w="1053" w:type="dxa"/>
          </w:tcPr>
          <w:p w:rsidR="009B73A5" w:rsidRPr="00471ADB" w:rsidRDefault="009B73A5" w:rsidP="009B73A5">
            <w:pPr>
              <w:spacing w:line="276" w:lineRule="auto"/>
              <w:jc w:val="both"/>
            </w:pPr>
            <w:r>
              <w:t>1</w:t>
            </w:r>
          </w:p>
        </w:tc>
        <w:tc>
          <w:tcPr>
            <w:tcW w:w="5185" w:type="dxa"/>
          </w:tcPr>
          <w:p w:rsidR="009B73A5" w:rsidRPr="00471ADB" w:rsidRDefault="009B73A5" w:rsidP="009B73A5">
            <w:pPr>
              <w:spacing w:line="276" w:lineRule="auto"/>
              <w:jc w:val="both"/>
            </w:pPr>
            <w:r w:rsidRPr="00471ADB">
              <w:t xml:space="preserve">Общее число учителей начальных классов </w:t>
            </w:r>
          </w:p>
        </w:tc>
        <w:tc>
          <w:tcPr>
            <w:tcW w:w="3651" w:type="dxa"/>
          </w:tcPr>
          <w:p w:rsidR="009B73A5" w:rsidRPr="00D2153D" w:rsidRDefault="00494818" w:rsidP="009B73A5">
            <w:pPr>
              <w:spacing w:line="276" w:lineRule="auto"/>
              <w:jc w:val="center"/>
            </w:pPr>
            <w:r>
              <w:t>8</w:t>
            </w:r>
          </w:p>
        </w:tc>
      </w:tr>
      <w:tr w:rsidR="009B73A5" w:rsidRPr="00471ADB" w:rsidTr="009B73A5">
        <w:tc>
          <w:tcPr>
            <w:tcW w:w="1053" w:type="dxa"/>
          </w:tcPr>
          <w:p w:rsidR="009B73A5" w:rsidRPr="00471ADB" w:rsidRDefault="009B73A5" w:rsidP="009B73A5">
            <w:pPr>
              <w:spacing w:line="276" w:lineRule="auto"/>
              <w:jc w:val="both"/>
            </w:pPr>
            <w:r>
              <w:t>1</w:t>
            </w:r>
            <w:r w:rsidRPr="00471ADB">
              <w:t>.1</w:t>
            </w:r>
          </w:p>
        </w:tc>
        <w:tc>
          <w:tcPr>
            <w:tcW w:w="5185" w:type="dxa"/>
          </w:tcPr>
          <w:p w:rsidR="009B73A5" w:rsidRPr="00471ADB" w:rsidRDefault="009B73A5" w:rsidP="009B73A5">
            <w:pPr>
              <w:spacing w:line="276" w:lineRule="auto"/>
              <w:jc w:val="both"/>
            </w:pPr>
            <w:r w:rsidRPr="00471ADB">
              <w:t>Число учителей начальных классов, приступивших к введению ФГОС НОО</w:t>
            </w:r>
          </w:p>
        </w:tc>
        <w:tc>
          <w:tcPr>
            <w:tcW w:w="3651" w:type="dxa"/>
          </w:tcPr>
          <w:p w:rsidR="009B73A5" w:rsidRPr="00D2153D" w:rsidRDefault="00494818" w:rsidP="009B73A5">
            <w:pPr>
              <w:spacing w:line="276" w:lineRule="auto"/>
              <w:jc w:val="center"/>
            </w:pPr>
            <w:r>
              <w:t>8</w:t>
            </w:r>
          </w:p>
        </w:tc>
      </w:tr>
      <w:tr w:rsidR="009B73A5" w:rsidRPr="00471ADB" w:rsidTr="009B73A5">
        <w:tc>
          <w:tcPr>
            <w:tcW w:w="1053" w:type="dxa"/>
          </w:tcPr>
          <w:p w:rsidR="009B73A5" w:rsidRPr="00471ADB" w:rsidRDefault="009B73A5" w:rsidP="009B73A5">
            <w:pPr>
              <w:spacing w:line="276" w:lineRule="auto"/>
              <w:jc w:val="both"/>
            </w:pPr>
            <w:r>
              <w:t>1</w:t>
            </w:r>
            <w:r w:rsidRPr="00471ADB">
              <w:t>.</w:t>
            </w:r>
            <w:r>
              <w:t>2</w:t>
            </w:r>
          </w:p>
        </w:tc>
        <w:tc>
          <w:tcPr>
            <w:tcW w:w="5185" w:type="dxa"/>
          </w:tcPr>
          <w:p w:rsidR="009B73A5" w:rsidRPr="00471ADB" w:rsidRDefault="009B73A5" w:rsidP="009B73A5">
            <w:pPr>
              <w:spacing w:line="276" w:lineRule="auto"/>
              <w:jc w:val="both"/>
            </w:pPr>
            <w:r w:rsidRPr="00471ADB">
              <w:t>Из них прошли повышение квалификации по введению ФГОС НОО</w:t>
            </w:r>
          </w:p>
        </w:tc>
        <w:tc>
          <w:tcPr>
            <w:tcW w:w="3651" w:type="dxa"/>
          </w:tcPr>
          <w:p w:rsidR="009B73A5" w:rsidRPr="00D2153D" w:rsidRDefault="00494818" w:rsidP="009B73A5">
            <w:pPr>
              <w:spacing w:line="276" w:lineRule="auto"/>
              <w:jc w:val="center"/>
            </w:pPr>
            <w:r>
              <w:t>8</w:t>
            </w:r>
          </w:p>
        </w:tc>
      </w:tr>
      <w:tr w:rsidR="009B73A5" w:rsidRPr="00471ADB" w:rsidTr="009B73A5">
        <w:tc>
          <w:tcPr>
            <w:tcW w:w="1053" w:type="dxa"/>
            <w:vMerge w:val="restart"/>
          </w:tcPr>
          <w:p w:rsidR="009B73A5" w:rsidRPr="00471ADB" w:rsidRDefault="009B73A5" w:rsidP="009B73A5">
            <w:pPr>
              <w:spacing w:line="276" w:lineRule="auto"/>
              <w:jc w:val="both"/>
            </w:pPr>
            <w:r>
              <w:t>2.</w:t>
            </w:r>
          </w:p>
        </w:tc>
        <w:tc>
          <w:tcPr>
            <w:tcW w:w="5185" w:type="dxa"/>
          </w:tcPr>
          <w:p w:rsidR="009B73A5" w:rsidRPr="00471ADB" w:rsidRDefault="009B73A5" w:rsidP="009B73A5">
            <w:pPr>
              <w:spacing w:line="276" w:lineRule="auto"/>
              <w:jc w:val="both"/>
            </w:pPr>
            <w:r w:rsidRPr="00471ADB">
              <w:rPr>
                <w:spacing w:val="-1"/>
              </w:rPr>
              <w:t>Уровень квалификации учителей начальных классов:</w:t>
            </w:r>
          </w:p>
        </w:tc>
        <w:tc>
          <w:tcPr>
            <w:tcW w:w="3651" w:type="dxa"/>
          </w:tcPr>
          <w:p w:rsidR="009B73A5" w:rsidRPr="00D2153D" w:rsidRDefault="009B73A5" w:rsidP="009B73A5">
            <w:pPr>
              <w:spacing w:line="276" w:lineRule="auto"/>
              <w:jc w:val="center"/>
            </w:pPr>
          </w:p>
        </w:tc>
      </w:tr>
      <w:tr w:rsidR="009B73A5" w:rsidRPr="00471ADB" w:rsidTr="009B73A5">
        <w:tc>
          <w:tcPr>
            <w:tcW w:w="1053" w:type="dxa"/>
            <w:vMerge/>
          </w:tcPr>
          <w:p w:rsidR="009B73A5" w:rsidRPr="00471ADB" w:rsidRDefault="009B73A5" w:rsidP="009B73A5">
            <w:pPr>
              <w:spacing w:line="276" w:lineRule="auto"/>
              <w:jc w:val="both"/>
            </w:pPr>
          </w:p>
        </w:tc>
        <w:tc>
          <w:tcPr>
            <w:tcW w:w="5185" w:type="dxa"/>
          </w:tcPr>
          <w:p w:rsidR="009B73A5" w:rsidRPr="00471ADB" w:rsidRDefault="009B73A5" w:rsidP="009B73A5">
            <w:pPr>
              <w:spacing w:line="276" w:lineRule="auto"/>
              <w:jc w:val="both"/>
              <w:rPr>
                <w:spacing w:val="-1"/>
              </w:rPr>
            </w:pPr>
            <w:r w:rsidRPr="00471ADB">
              <w:rPr>
                <w:spacing w:val="-1"/>
              </w:rPr>
              <w:t>высшая категория</w:t>
            </w:r>
          </w:p>
        </w:tc>
        <w:tc>
          <w:tcPr>
            <w:tcW w:w="3651" w:type="dxa"/>
          </w:tcPr>
          <w:p w:rsidR="009B73A5" w:rsidRPr="00D2153D" w:rsidRDefault="00494818" w:rsidP="009B73A5">
            <w:pPr>
              <w:spacing w:line="276" w:lineRule="auto"/>
              <w:jc w:val="center"/>
            </w:pPr>
            <w:r>
              <w:t>0</w:t>
            </w:r>
          </w:p>
        </w:tc>
      </w:tr>
      <w:tr w:rsidR="009B73A5" w:rsidRPr="00471ADB" w:rsidTr="009B73A5">
        <w:tc>
          <w:tcPr>
            <w:tcW w:w="1053" w:type="dxa"/>
            <w:vMerge/>
          </w:tcPr>
          <w:p w:rsidR="009B73A5" w:rsidRPr="00471ADB" w:rsidRDefault="009B73A5" w:rsidP="009B73A5">
            <w:pPr>
              <w:spacing w:line="276" w:lineRule="auto"/>
              <w:jc w:val="both"/>
            </w:pPr>
          </w:p>
        </w:tc>
        <w:tc>
          <w:tcPr>
            <w:tcW w:w="5185" w:type="dxa"/>
          </w:tcPr>
          <w:p w:rsidR="009B73A5" w:rsidRPr="00471ADB" w:rsidRDefault="009B73A5" w:rsidP="009B73A5">
            <w:pPr>
              <w:spacing w:line="276" w:lineRule="auto"/>
              <w:jc w:val="both"/>
              <w:rPr>
                <w:spacing w:val="-1"/>
              </w:rPr>
            </w:pPr>
            <w:r w:rsidRPr="00471ADB">
              <w:rPr>
                <w:spacing w:val="-1"/>
              </w:rPr>
              <w:t>первая категория</w:t>
            </w:r>
          </w:p>
        </w:tc>
        <w:tc>
          <w:tcPr>
            <w:tcW w:w="3651" w:type="dxa"/>
          </w:tcPr>
          <w:p w:rsidR="009B73A5" w:rsidRPr="00D2153D" w:rsidRDefault="00494818" w:rsidP="009B73A5">
            <w:pPr>
              <w:spacing w:line="276" w:lineRule="auto"/>
              <w:jc w:val="center"/>
            </w:pPr>
            <w:r>
              <w:t>3</w:t>
            </w:r>
          </w:p>
        </w:tc>
      </w:tr>
      <w:tr w:rsidR="009B73A5" w:rsidRPr="00471ADB" w:rsidTr="009B73A5">
        <w:tc>
          <w:tcPr>
            <w:tcW w:w="1053" w:type="dxa"/>
            <w:vMerge/>
          </w:tcPr>
          <w:p w:rsidR="009B73A5" w:rsidRPr="00471ADB" w:rsidRDefault="009B73A5" w:rsidP="009B73A5">
            <w:pPr>
              <w:jc w:val="both"/>
            </w:pPr>
          </w:p>
        </w:tc>
        <w:tc>
          <w:tcPr>
            <w:tcW w:w="5185" w:type="dxa"/>
          </w:tcPr>
          <w:p w:rsidR="009B73A5" w:rsidRPr="00471ADB" w:rsidRDefault="009B73A5" w:rsidP="009B73A5">
            <w:pPr>
              <w:jc w:val="both"/>
              <w:rPr>
                <w:spacing w:val="-1"/>
              </w:rPr>
            </w:pPr>
            <w:r>
              <w:rPr>
                <w:spacing w:val="-1"/>
              </w:rPr>
              <w:t>нет категории</w:t>
            </w:r>
          </w:p>
        </w:tc>
        <w:tc>
          <w:tcPr>
            <w:tcW w:w="3651" w:type="dxa"/>
          </w:tcPr>
          <w:p w:rsidR="009B73A5" w:rsidRPr="00D2153D" w:rsidRDefault="009B73A5" w:rsidP="009B73A5">
            <w:pPr>
              <w:jc w:val="center"/>
            </w:pPr>
          </w:p>
        </w:tc>
      </w:tr>
      <w:tr w:rsidR="009B73A5" w:rsidRPr="00471ADB" w:rsidTr="009B73A5">
        <w:tc>
          <w:tcPr>
            <w:tcW w:w="1053" w:type="dxa"/>
          </w:tcPr>
          <w:p w:rsidR="009B73A5" w:rsidRPr="00471ADB" w:rsidRDefault="009B73A5" w:rsidP="009B73A5">
            <w:pPr>
              <w:spacing w:line="276" w:lineRule="auto"/>
              <w:jc w:val="both"/>
            </w:pPr>
            <w:r>
              <w:t>3</w:t>
            </w:r>
            <w:r w:rsidRPr="00471ADB">
              <w:t>.</w:t>
            </w:r>
          </w:p>
        </w:tc>
        <w:tc>
          <w:tcPr>
            <w:tcW w:w="5185" w:type="dxa"/>
          </w:tcPr>
          <w:p w:rsidR="009B73A5" w:rsidRPr="00471ADB" w:rsidRDefault="009B73A5" w:rsidP="009B73A5">
            <w:pPr>
              <w:spacing w:line="276" w:lineRule="auto"/>
              <w:jc w:val="both"/>
            </w:pPr>
            <w:r w:rsidRPr="00471ADB">
              <w:t>Число руководящих работников (директор, заместители руководителя)</w:t>
            </w:r>
          </w:p>
        </w:tc>
        <w:tc>
          <w:tcPr>
            <w:tcW w:w="3651" w:type="dxa"/>
          </w:tcPr>
          <w:p w:rsidR="009B73A5" w:rsidRPr="00D2153D" w:rsidRDefault="009B73A5" w:rsidP="009B73A5">
            <w:pPr>
              <w:spacing w:line="276" w:lineRule="auto"/>
              <w:jc w:val="center"/>
            </w:pPr>
            <w:r w:rsidRPr="00D2153D">
              <w:t>3</w:t>
            </w:r>
          </w:p>
        </w:tc>
      </w:tr>
      <w:tr w:rsidR="009B73A5" w:rsidRPr="00471ADB" w:rsidTr="009B73A5">
        <w:tc>
          <w:tcPr>
            <w:tcW w:w="1053" w:type="dxa"/>
          </w:tcPr>
          <w:p w:rsidR="009B73A5" w:rsidRPr="00471ADB" w:rsidRDefault="009B73A5" w:rsidP="009B73A5">
            <w:pPr>
              <w:spacing w:line="276" w:lineRule="auto"/>
              <w:jc w:val="both"/>
            </w:pPr>
            <w:r>
              <w:t>3</w:t>
            </w:r>
            <w:r w:rsidRPr="00471ADB">
              <w:t>.1</w:t>
            </w:r>
          </w:p>
        </w:tc>
        <w:tc>
          <w:tcPr>
            <w:tcW w:w="5185" w:type="dxa"/>
          </w:tcPr>
          <w:p w:rsidR="009B73A5" w:rsidRPr="00471ADB" w:rsidRDefault="009B73A5" w:rsidP="009B73A5">
            <w:pPr>
              <w:spacing w:line="276" w:lineRule="auto"/>
              <w:ind w:right="432"/>
              <w:jc w:val="both"/>
            </w:pPr>
            <w:r w:rsidRPr="00471ADB">
              <w:t>Из них прошли повышение квалификации по введению ФГОС НОО</w:t>
            </w:r>
          </w:p>
        </w:tc>
        <w:tc>
          <w:tcPr>
            <w:tcW w:w="3651" w:type="dxa"/>
          </w:tcPr>
          <w:p w:rsidR="009B73A5" w:rsidRPr="00D2153D" w:rsidRDefault="009B73A5" w:rsidP="009B73A5">
            <w:pPr>
              <w:spacing w:line="276" w:lineRule="auto"/>
              <w:jc w:val="center"/>
            </w:pPr>
            <w:r w:rsidRPr="00D2153D">
              <w:t>3</w:t>
            </w:r>
          </w:p>
        </w:tc>
      </w:tr>
    </w:tbl>
    <w:p w:rsidR="009B73A5" w:rsidRDefault="009B73A5" w:rsidP="009B73A5">
      <w:pPr>
        <w:shd w:val="clear" w:color="auto" w:fill="FFFFFF"/>
        <w:ind w:left="43" w:right="5" w:firstLine="528"/>
        <w:jc w:val="both"/>
        <w:rPr>
          <w:sz w:val="28"/>
          <w:szCs w:val="28"/>
        </w:rPr>
      </w:pPr>
    </w:p>
    <w:p w:rsidR="009B73A5" w:rsidRPr="00702FF4" w:rsidRDefault="00DB2CF0" w:rsidP="009B73A5">
      <w:pPr>
        <w:shd w:val="clear" w:color="auto" w:fill="FFFFFF"/>
        <w:ind w:left="43" w:right="5"/>
        <w:jc w:val="both"/>
      </w:pPr>
      <w:r>
        <w:tab/>
      </w:r>
      <w:r w:rsidR="009B73A5" w:rsidRPr="00702FF4">
        <w:t>Непрерывность профессионал</w:t>
      </w:r>
      <w:r w:rsidR="009B73A5">
        <w:t xml:space="preserve">ьного развития работников МБОУ </w:t>
      </w:r>
      <w:r w:rsidR="00753B56" w:rsidRPr="00753B56">
        <w:t>«Сергеевская СОШ ПРМ</w:t>
      </w:r>
      <w:r w:rsidR="009B73A5">
        <w:t xml:space="preserve"> </w:t>
      </w:r>
      <w:r w:rsidR="009B73A5" w:rsidRPr="00702FF4">
        <w:t>обеспечивается освоением работниками дополнительных профессиональных образовательных программ в объеме не менее 72</w:t>
      </w:r>
      <w:r w:rsidR="009B73A5">
        <w:t xml:space="preserve">-108 </w:t>
      </w:r>
      <w:r w:rsidR="009B73A5" w:rsidRPr="00702FF4">
        <w:t xml:space="preserve"> часов, не реже чем каждые </w:t>
      </w:r>
      <w:r w:rsidR="009B73A5">
        <w:t>три года</w:t>
      </w:r>
      <w:r w:rsidR="009B73A5" w:rsidRPr="00702FF4">
        <w:t xml:space="preserve"> в учреждениях повышения квалификации, имеющих лицензию на право ведения данного вида образовательной деятельности. В</w:t>
      </w:r>
      <w:r w:rsidR="00844AB2">
        <w:t xml:space="preserve"> </w:t>
      </w:r>
      <w:r w:rsidR="009B73A5">
        <w:rPr>
          <w:rStyle w:val="FontStyle36"/>
        </w:rPr>
        <w:t xml:space="preserve">МБОУ </w:t>
      </w:r>
      <w:r w:rsidR="00844AB2" w:rsidRPr="00844AB2">
        <w:rPr>
          <w:rFonts w:eastAsiaTheme="minorEastAsia"/>
          <w:color w:val="000000"/>
          <w:spacing w:val="1"/>
          <w:shd w:val="clear" w:color="auto" w:fill="FFFFFF"/>
        </w:rPr>
        <w:t>«Сергеевская СОШ ПРМ»</w:t>
      </w:r>
      <w:r w:rsidR="00844AB2">
        <w:rPr>
          <w:rFonts w:eastAsiaTheme="minorEastAsia"/>
          <w:color w:val="000000"/>
          <w:spacing w:val="1"/>
          <w:shd w:val="clear" w:color="auto" w:fill="FFFFFF"/>
        </w:rPr>
        <w:t xml:space="preserve"> </w:t>
      </w:r>
      <w:r w:rsidR="009B73A5" w:rsidRPr="00702FF4">
        <w:t>ежегодно разрабатывается и реализуется План-график повышения квалификации работников, обеспечивающий введение ФГОС НОО.</w:t>
      </w:r>
    </w:p>
    <w:p w:rsidR="009B73A5" w:rsidRPr="00702FF4" w:rsidRDefault="009B73A5" w:rsidP="009B73A5">
      <w:pPr>
        <w:shd w:val="clear" w:color="auto" w:fill="FFFFFF"/>
        <w:tabs>
          <w:tab w:val="left" w:pos="2342"/>
          <w:tab w:val="left" w:pos="4896"/>
          <w:tab w:val="left" w:pos="7579"/>
        </w:tabs>
        <w:spacing w:before="5"/>
        <w:ind w:left="43"/>
        <w:jc w:val="both"/>
      </w:pPr>
      <w:r w:rsidRPr="00702FF4">
        <w:t xml:space="preserve">В    </w:t>
      </w:r>
      <w:r>
        <w:rPr>
          <w:rStyle w:val="FontStyle36"/>
        </w:rPr>
        <w:t>МБОУ</w:t>
      </w:r>
      <w:r w:rsidR="00844AB2">
        <w:rPr>
          <w:rStyle w:val="FontStyle36"/>
        </w:rPr>
        <w:t xml:space="preserve"> </w:t>
      </w:r>
      <w:r w:rsidR="00844AB2" w:rsidRPr="00844AB2">
        <w:rPr>
          <w:rFonts w:eastAsiaTheme="minorEastAsia"/>
          <w:color w:val="000000"/>
          <w:spacing w:val="1"/>
          <w:shd w:val="clear" w:color="auto" w:fill="FFFFFF"/>
        </w:rPr>
        <w:t>«Сергеевская СОШ ПРМ»</w:t>
      </w:r>
      <w:r w:rsidRPr="00702FF4">
        <w:t xml:space="preserve">созданы    условия    для  ведения постоянной методической поддержки, получения оперативных консультаций по вопросам реализации ООП НОО, использования инновационного опыта других образовательных учреждений с этой целью ежегодно разрабатывается и реализуется  План методической работы, обеспечивающий сопровождение введения ФГОС НОО в </w:t>
      </w:r>
      <w:r>
        <w:rPr>
          <w:rStyle w:val="FontStyle36"/>
        </w:rPr>
        <w:t xml:space="preserve">МБОУ </w:t>
      </w:r>
      <w:r w:rsidR="00844AB2" w:rsidRPr="00844AB2">
        <w:rPr>
          <w:rFonts w:eastAsiaTheme="minorEastAsia"/>
          <w:color w:val="000000"/>
          <w:spacing w:val="1"/>
          <w:shd w:val="clear" w:color="auto" w:fill="FFFFFF"/>
        </w:rPr>
        <w:t>«Сергеевская СОШ ПРМ»</w:t>
      </w:r>
    </w:p>
    <w:p w:rsidR="009B73A5" w:rsidRPr="00702FF4" w:rsidRDefault="00DB2CF0" w:rsidP="009B73A5">
      <w:pPr>
        <w:pStyle w:val="afff2"/>
        <w:spacing w:line="276" w:lineRule="auto"/>
        <w:jc w:val="both"/>
        <w:rPr>
          <w:rFonts w:ascii="Times New Roman" w:hAnsi="Times New Roman"/>
        </w:rPr>
      </w:pPr>
      <w:r>
        <w:rPr>
          <w:rStyle w:val="FontStyle36"/>
          <w:sz w:val="24"/>
          <w:szCs w:val="24"/>
        </w:rPr>
        <w:tab/>
      </w:r>
      <w:r w:rsidR="009B73A5">
        <w:rPr>
          <w:rStyle w:val="FontStyle36"/>
          <w:sz w:val="24"/>
          <w:szCs w:val="24"/>
        </w:rPr>
        <w:t xml:space="preserve">МБОУ </w:t>
      </w:r>
      <w:r w:rsidR="00844AB2" w:rsidRPr="00844AB2">
        <w:rPr>
          <w:rFonts w:ascii="Times New Roman" w:eastAsiaTheme="minorEastAsia" w:hAnsi="Times New Roman"/>
          <w:color w:val="000000"/>
          <w:spacing w:val="1"/>
          <w:sz w:val="24"/>
          <w:szCs w:val="24"/>
          <w:shd w:val="clear" w:color="auto" w:fill="FFFFFF"/>
        </w:rPr>
        <w:t>«Сергеевская СОШ ПРМ»</w:t>
      </w:r>
      <w:r w:rsidR="00844AB2">
        <w:rPr>
          <w:rFonts w:ascii="Times New Roman" w:eastAsiaTheme="minorEastAsia" w:hAnsi="Times New Roman"/>
          <w:color w:val="000000"/>
          <w:spacing w:val="1"/>
          <w:sz w:val="24"/>
          <w:szCs w:val="24"/>
          <w:shd w:val="clear" w:color="auto" w:fill="FFFFFF"/>
        </w:rPr>
        <w:t xml:space="preserve"> </w:t>
      </w:r>
      <w:r w:rsidR="009B73A5" w:rsidRPr="00702FF4">
        <w:rPr>
          <w:rFonts w:ascii="Times New Roman" w:hAnsi="Times New Roman"/>
        </w:rPr>
        <w:t>участвует в проведении</w:t>
      </w:r>
      <w:r w:rsidR="009B73A5">
        <w:rPr>
          <w:rFonts w:ascii="Times New Roman" w:hAnsi="Times New Roman"/>
        </w:rPr>
        <w:t>,</w:t>
      </w:r>
      <w:r w:rsidR="009B73A5" w:rsidRPr="00702FF4">
        <w:rPr>
          <w:rFonts w:ascii="Times New Roman" w:hAnsi="Times New Roman"/>
        </w:rPr>
        <w:t xml:space="preserve"> как на школьном уровне, так и на муниципальном уровне, в комплексных мониторинговых исследованиях результатов образовательного процесса и эффективности инноваций. </w:t>
      </w:r>
    </w:p>
    <w:p w:rsidR="009B73A5" w:rsidRPr="00065DC3" w:rsidRDefault="00DB2CF0" w:rsidP="009B73A5">
      <w:pPr>
        <w:pStyle w:val="afff2"/>
        <w:spacing w:line="276" w:lineRule="auto"/>
        <w:jc w:val="both"/>
        <w:rPr>
          <w:rFonts w:ascii="Times New Roman" w:hAnsi="Times New Roman"/>
          <w:spacing w:val="1"/>
          <w:sz w:val="25"/>
          <w:szCs w:val="25"/>
          <w:u w:val="single"/>
          <w:lang w:eastAsia="ar-SA"/>
        </w:rPr>
      </w:pPr>
      <w:r>
        <w:rPr>
          <w:rFonts w:ascii="Times New Roman" w:hAnsi="Times New Roman"/>
        </w:rPr>
        <w:tab/>
      </w:r>
      <w:r w:rsidR="009B73A5" w:rsidRPr="005A00CB">
        <w:rPr>
          <w:rFonts w:ascii="Times New Roman" w:hAnsi="Times New Roman"/>
        </w:rPr>
        <w:t xml:space="preserve">Для достижения результатов ООП НОО в ходе её реализации проводится оценка качества и результативности деятельности педагогических работников с целью коррекции их деятельности, а также определения стимулирующей части фонда оплаты труда. </w:t>
      </w:r>
      <w:r w:rsidR="009B73A5" w:rsidRPr="005A00CB">
        <w:rPr>
          <w:rStyle w:val="afff3"/>
          <w:rFonts w:ascii="Times New Roman" w:hAnsi="Times New Roman"/>
        </w:rPr>
        <w:t xml:space="preserve">Критерии оценки результативности деятельности педагогических работников </w:t>
      </w:r>
      <w:r w:rsidR="009B73A5" w:rsidRPr="005A00CB">
        <w:rPr>
          <w:rStyle w:val="FontStyle36"/>
          <w:sz w:val="24"/>
          <w:szCs w:val="24"/>
        </w:rPr>
        <w:t>МБОУ</w:t>
      </w:r>
      <w:r w:rsidR="009B73A5" w:rsidRPr="005A00CB">
        <w:rPr>
          <w:rStyle w:val="63"/>
          <w:rFonts w:eastAsiaTheme="minorEastAsia"/>
          <w:color w:val="auto"/>
          <w:sz w:val="24"/>
          <w:szCs w:val="24"/>
        </w:rPr>
        <w:t xml:space="preserve"> </w:t>
      </w:r>
      <w:r w:rsidR="00844AB2" w:rsidRPr="00844AB2">
        <w:rPr>
          <w:rFonts w:ascii="Times New Roman" w:eastAsiaTheme="minorEastAsia" w:hAnsi="Times New Roman"/>
          <w:spacing w:val="1"/>
          <w:sz w:val="24"/>
          <w:szCs w:val="24"/>
          <w:shd w:val="clear" w:color="auto" w:fill="FFFFFF"/>
        </w:rPr>
        <w:t>«Сергеевская СОШ ПРМ»</w:t>
      </w:r>
      <w:r w:rsidR="00844AB2">
        <w:rPr>
          <w:rFonts w:ascii="Times New Roman" w:eastAsiaTheme="minorEastAsia" w:hAnsi="Times New Roman"/>
          <w:spacing w:val="1"/>
          <w:sz w:val="24"/>
          <w:szCs w:val="24"/>
          <w:shd w:val="clear" w:color="auto" w:fill="FFFFFF"/>
        </w:rPr>
        <w:t xml:space="preserve"> </w:t>
      </w:r>
      <w:r w:rsidR="009B73A5" w:rsidRPr="005A00CB">
        <w:rPr>
          <w:rFonts w:ascii="Times New Roman" w:hAnsi="Times New Roman"/>
        </w:rPr>
        <w:t>прописаны в Положении о распределении стимулирующей части фонда оплаты труда</w:t>
      </w:r>
      <w:r w:rsidR="009B73A5">
        <w:rPr>
          <w:color w:val="FF0000"/>
        </w:rPr>
        <w:t>.</w:t>
      </w:r>
    </w:p>
    <w:p w:rsidR="009B73A5" w:rsidRDefault="00DB2CF0" w:rsidP="009B73A5">
      <w:pPr>
        <w:jc w:val="both"/>
        <w:rPr>
          <w:rStyle w:val="3b"/>
          <w:rFonts w:eastAsiaTheme="minorEastAsia"/>
          <w:sz w:val="24"/>
          <w:szCs w:val="24"/>
        </w:rPr>
      </w:pPr>
      <w:r>
        <w:rPr>
          <w:rStyle w:val="3b"/>
          <w:rFonts w:eastAsiaTheme="minorEastAsia"/>
          <w:sz w:val="24"/>
          <w:szCs w:val="24"/>
        </w:rPr>
        <w:tab/>
      </w:r>
      <w:r w:rsidR="009B73A5" w:rsidRPr="00F94BAA">
        <w:rPr>
          <w:rStyle w:val="3b"/>
          <w:rFonts w:eastAsiaTheme="minorEastAsia"/>
          <w:sz w:val="24"/>
          <w:szCs w:val="24"/>
        </w:rPr>
        <w:t xml:space="preserve">Показатели и индикаторы отражают динамику образовательных достижений обучающихся, в том числе формирования УУД (личностных, регулятивных, познавательных, коммуникативных), а также активность и результативность их участия во внеурочной деятельности, образовательных, творческих и социальных, в том числе разновозрастных, проектах, школьном самоуправлении, волонтёрском движении. При оценке качества деятельности педагогических работников учитываются востребованность услуг учителя (в том числе внеурочных) учениками и родителями; использование учителями современных педагогических технологий, в том числе ИКТ и </w:t>
      </w:r>
      <w:r w:rsidR="009B73A5" w:rsidRPr="00F94BAA">
        <w:rPr>
          <w:rStyle w:val="3b"/>
          <w:rFonts w:eastAsiaTheme="minorEastAsia"/>
          <w:sz w:val="24"/>
          <w:szCs w:val="24"/>
        </w:rPr>
        <w:lastRenderedPageBreak/>
        <w:t>здоровьесберегающих; участие в методической и научной работе, распространение передового педагогического опыта; повышение уровня профессионального мастерства; работа учителя по формированию и сопровождению индивидуальных образовательных траекторий обучающихся, руководству их проектной деятельностью; взаимодействие со всеми участниками образовательного процесса и др.</w:t>
      </w:r>
    </w:p>
    <w:p w:rsidR="009B73A5" w:rsidRPr="00475EFC" w:rsidRDefault="009B73A5" w:rsidP="009B73A5">
      <w:pPr>
        <w:jc w:val="both"/>
        <w:rPr>
          <w:spacing w:val="1"/>
          <w:shd w:val="clear" w:color="auto" w:fill="FFFFFF"/>
        </w:rPr>
      </w:pPr>
      <w:r w:rsidRPr="00475EFC">
        <w:rPr>
          <w:rStyle w:val="3b"/>
          <w:rFonts w:eastAsiaTheme="minorEastAsia"/>
          <w:sz w:val="24"/>
          <w:szCs w:val="24"/>
        </w:rPr>
        <w:t xml:space="preserve">  Ожидаемый результат повышения квалификации — профессиональная готовность работников школы к реализации </w:t>
      </w:r>
      <w:r w:rsidRPr="00475EFC">
        <w:rPr>
          <w:rFonts w:eastAsia="Calibri"/>
          <w:spacing w:val="1"/>
          <w:shd w:val="clear" w:color="auto" w:fill="FFFFFF"/>
          <w:lang w:eastAsia="ar-SA"/>
        </w:rPr>
        <w:t>ФГОС НОО</w:t>
      </w:r>
      <w:r w:rsidRPr="00475EFC">
        <w:rPr>
          <w:rStyle w:val="3b"/>
          <w:rFonts w:eastAsiaTheme="minorEastAsia"/>
          <w:sz w:val="24"/>
          <w:szCs w:val="24"/>
        </w:rPr>
        <w:t>:</w:t>
      </w:r>
    </w:p>
    <w:p w:rsidR="009B73A5" w:rsidRPr="00475EFC" w:rsidRDefault="009B73A5" w:rsidP="008A588E">
      <w:pPr>
        <w:pStyle w:val="affd"/>
        <w:numPr>
          <w:ilvl w:val="0"/>
          <w:numId w:val="207"/>
        </w:numPr>
        <w:jc w:val="both"/>
        <w:rPr>
          <w:rFonts w:ascii="Times New Roman" w:hAnsi="Times New Roman"/>
          <w:sz w:val="24"/>
          <w:szCs w:val="24"/>
        </w:rPr>
      </w:pPr>
      <w:r w:rsidRPr="00475EFC">
        <w:rPr>
          <w:rStyle w:val="3b"/>
          <w:rFonts w:eastAsiaTheme="minorEastAsia"/>
          <w:sz w:val="24"/>
          <w:szCs w:val="24"/>
        </w:rPr>
        <w:t>обеспечение оптимального вхождения работников образования в систему ценностей современного образования;</w:t>
      </w:r>
    </w:p>
    <w:p w:rsidR="009B73A5" w:rsidRPr="00475EFC" w:rsidRDefault="009B73A5" w:rsidP="008A588E">
      <w:pPr>
        <w:pStyle w:val="affd"/>
        <w:numPr>
          <w:ilvl w:val="0"/>
          <w:numId w:val="207"/>
        </w:numPr>
        <w:jc w:val="both"/>
        <w:rPr>
          <w:rFonts w:ascii="Times New Roman" w:hAnsi="Times New Roman"/>
          <w:sz w:val="24"/>
          <w:szCs w:val="24"/>
        </w:rPr>
      </w:pPr>
      <w:r w:rsidRPr="00475EFC">
        <w:rPr>
          <w:rStyle w:val="3b"/>
          <w:rFonts w:eastAsiaTheme="minorEastAsia"/>
          <w:sz w:val="24"/>
          <w:szCs w:val="24"/>
        </w:rPr>
        <w:t xml:space="preserve">принятие идеологии </w:t>
      </w:r>
      <w:r w:rsidRPr="00475EFC">
        <w:rPr>
          <w:rFonts w:ascii="Times New Roman" w:hAnsi="Times New Roman"/>
          <w:spacing w:val="1"/>
          <w:shd w:val="clear" w:color="auto" w:fill="FFFFFF"/>
          <w:lang w:eastAsia="ar-SA"/>
        </w:rPr>
        <w:t>ФГОС НОО</w:t>
      </w:r>
      <w:r w:rsidRPr="00475EFC">
        <w:rPr>
          <w:rStyle w:val="3b"/>
          <w:rFonts w:eastAsiaTheme="minorEastAsia"/>
          <w:sz w:val="24"/>
          <w:szCs w:val="24"/>
        </w:rPr>
        <w:t xml:space="preserve"> общего образования;</w:t>
      </w:r>
    </w:p>
    <w:p w:rsidR="009B73A5" w:rsidRPr="00475EFC" w:rsidRDefault="009B73A5" w:rsidP="008A588E">
      <w:pPr>
        <w:pStyle w:val="affd"/>
        <w:numPr>
          <w:ilvl w:val="0"/>
          <w:numId w:val="207"/>
        </w:numPr>
        <w:jc w:val="both"/>
        <w:rPr>
          <w:rFonts w:ascii="Times New Roman" w:hAnsi="Times New Roman"/>
          <w:sz w:val="24"/>
          <w:szCs w:val="24"/>
        </w:rPr>
      </w:pPr>
      <w:r w:rsidRPr="00475EFC">
        <w:rPr>
          <w:rStyle w:val="3b"/>
          <w:rFonts w:eastAsiaTheme="minorEastAsia"/>
          <w:sz w:val="24"/>
          <w:szCs w:val="24"/>
        </w:rPr>
        <w:t>освоение новой системы требований к структуре основной образовательной программы, результатам её освоения и условиям реализации, а также системы оценки итогов образовательной деятельности обучающихся;</w:t>
      </w:r>
    </w:p>
    <w:p w:rsidR="009B73A5" w:rsidRPr="00475EFC" w:rsidRDefault="009B73A5" w:rsidP="008A588E">
      <w:pPr>
        <w:pStyle w:val="affd"/>
        <w:numPr>
          <w:ilvl w:val="0"/>
          <w:numId w:val="207"/>
        </w:numPr>
        <w:jc w:val="both"/>
        <w:rPr>
          <w:rStyle w:val="3b"/>
          <w:rFonts w:eastAsiaTheme="minorEastAsia"/>
          <w:sz w:val="24"/>
          <w:szCs w:val="24"/>
        </w:rPr>
      </w:pPr>
      <w:r w:rsidRPr="00475EFC">
        <w:rPr>
          <w:rStyle w:val="3b"/>
          <w:rFonts w:eastAsiaTheme="minorEastAsia"/>
          <w:sz w:val="24"/>
          <w:szCs w:val="24"/>
        </w:rPr>
        <w:t xml:space="preserve">овладение учебно-методическими и информационно-методическимиресурсами, необходимыми для успешного решения задач </w:t>
      </w:r>
      <w:r w:rsidRPr="00475EFC">
        <w:rPr>
          <w:rFonts w:ascii="Times New Roman" w:hAnsi="Times New Roman"/>
          <w:spacing w:val="1"/>
          <w:shd w:val="clear" w:color="auto" w:fill="FFFFFF"/>
          <w:lang w:eastAsia="ar-SA"/>
        </w:rPr>
        <w:t>ФГОС НОО</w:t>
      </w:r>
      <w:r w:rsidRPr="00475EFC">
        <w:rPr>
          <w:rStyle w:val="3b"/>
          <w:rFonts w:eastAsiaTheme="minorEastAsia"/>
          <w:sz w:val="24"/>
          <w:szCs w:val="24"/>
        </w:rPr>
        <w:t>.</w:t>
      </w:r>
    </w:p>
    <w:p w:rsidR="009B73A5" w:rsidRPr="00475EFC" w:rsidRDefault="009B73A5" w:rsidP="009B73A5">
      <w:pPr>
        <w:jc w:val="both"/>
      </w:pPr>
      <w:r w:rsidRPr="00475EFC">
        <w:rPr>
          <w:rStyle w:val="3b"/>
          <w:rFonts w:eastAsiaTheme="minorEastAsia"/>
          <w:sz w:val="24"/>
          <w:szCs w:val="24"/>
        </w:rPr>
        <w:t xml:space="preserve">    В МБОУ</w:t>
      </w:r>
      <w:r w:rsidRPr="00475EFC">
        <w:rPr>
          <w:rStyle w:val="63"/>
          <w:rFonts w:eastAsiaTheme="minorEastAsia"/>
          <w:color w:val="auto"/>
          <w:sz w:val="24"/>
          <w:szCs w:val="24"/>
        </w:rPr>
        <w:t xml:space="preserve"> </w:t>
      </w:r>
      <w:r w:rsidR="00844AB2" w:rsidRPr="00844AB2">
        <w:rPr>
          <w:rFonts w:eastAsiaTheme="minorEastAsia"/>
          <w:spacing w:val="1"/>
          <w:shd w:val="clear" w:color="auto" w:fill="FFFFFF"/>
        </w:rPr>
        <w:t>«Сергеевская СОШ ПРМ»</w:t>
      </w:r>
      <w:r w:rsidR="00844AB2">
        <w:rPr>
          <w:rFonts w:eastAsiaTheme="minorEastAsia"/>
          <w:spacing w:val="1"/>
          <w:shd w:val="clear" w:color="auto" w:fill="FFFFFF"/>
        </w:rPr>
        <w:t xml:space="preserve"> </w:t>
      </w:r>
      <w:r w:rsidRPr="00475EFC">
        <w:rPr>
          <w:rStyle w:val="3b"/>
          <w:rFonts w:eastAsiaTheme="minorEastAsia"/>
          <w:sz w:val="24"/>
          <w:szCs w:val="24"/>
        </w:rPr>
        <w:t>создана система методической работы, обеспечивающая сопровождение деятельности педагогов на всех этапах реализации требований .</w:t>
      </w:r>
      <w:r w:rsidRPr="00475EFC">
        <w:rPr>
          <w:rFonts w:eastAsia="Calibri"/>
          <w:spacing w:val="1"/>
          <w:shd w:val="clear" w:color="auto" w:fill="FFFFFF"/>
          <w:lang w:eastAsia="ar-SA"/>
        </w:rPr>
        <w:t xml:space="preserve"> ФГОС НОО</w:t>
      </w:r>
    </w:p>
    <w:p w:rsidR="009B73A5" w:rsidRPr="00475EFC" w:rsidRDefault="009B73A5" w:rsidP="009B73A5">
      <w:pPr>
        <w:jc w:val="both"/>
      </w:pPr>
      <w:r w:rsidRPr="00475EFC">
        <w:rPr>
          <w:rStyle w:val="3b"/>
          <w:rFonts w:eastAsiaTheme="minorEastAsia"/>
          <w:sz w:val="24"/>
          <w:szCs w:val="24"/>
        </w:rPr>
        <w:t>План методической работы включает следующие мероприятия:</w:t>
      </w:r>
    </w:p>
    <w:p w:rsidR="009B73A5" w:rsidRPr="00475EFC" w:rsidRDefault="009B73A5" w:rsidP="008A588E">
      <w:pPr>
        <w:pStyle w:val="affd"/>
        <w:numPr>
          <w:ilvl w:val="0"/>
          <w:numId w:val="208"/>
        </w:numPr>
        <w:jc w:val="both"/>
        <w:rPr>
          <w:rFonts w:ascii="Times New Roman" w:hAnsi="Times New Roman"/>
          <w:sz w:val="24"/>
          <w:szCs w:val="24"/>
        </w:rPr>
      </w:pPr>
      <w:r w:rsidRPr="00475EFC">
        <w:rPr>
          <w:rStyle w:val="3b"/>
          <w:rFonts w:eastAsiaTheme="minorEastAsia"/>
          <w:sz w:val="24"/>
          <w:szCs w:val="24"/>
        </w:rPr>
        <w:t xml:space="preserve">Семинары, посвящённые содержанию и ключевым особенностям </w:t>
      </w:r>
      <w:r w:rsidRPr="00475EFC">
        <w:rPr>
          <w:rFonts w:ascii="Times New Roman" w:hAnsi="Times New Roman"/>
          <w:spacing w:val="1"/>
          <w:shd w:val="clear" w:color="auto" w:fill="FFFFFF"/>
          <w:lang w:eastAsia="ar-SA"/>
        </w:rPr>
        <w:t>ФГОС НОО</w:t>
      </w:r>
      <w:r w:rsidRPr="00475EFC">
        <w:rPr>
          <w:rStyle w:val="3b"/>
          <w:rFonts w:eastAsiaTheme="minorEastAsia"/>
          <w:sz w:val="24"/>
          <w:szCs w:val="24"/>
        </w:rPr>
        <w:t>.</w:t>
      </w:r>
    </w:p>
    <w:p w:rsidR="009B73A5" w:rsidRPr="00475EFC" w:rsidRDefault="009B73A5" w:rsidP="008A588E">
      <w:pPr>
        <w:pStyle w:val="affd"/>
        <w:numPr>
          <w:ilvl w:val="0"/>
          <w:numId w:val="208"/>
        </w:numPr>
        <w:jc w:val="both"/>
        <w:rPr>
          <w:rFonts w:ascii="Times New Roman" w:hAnsi="Times New Roman"/>
          <w:sz w:val="24"/>
          <w:szCs w:val="24"/>
        </w:rPr>
      </w:pPr>
      <w:r w:rsidRPr="00475EFC">
        <w:rPr>
          <w:rStyle w:val="3b"/>
          <w:rFonts w:eastAsiaTheme="minorEastAsia"/>
          <w:sz w:val="24"/>
          <w:szCs w:val="24"/>
        </w:rPr>
        <w:t xml:space="preserve">Тренинги для педагогов с целью выявления и соотнесения собственной профессиональной позиции с целями и задачами </w:t>
      </w:r>
      <w:r w:rsidRPr="00475EFC">
        <w:rPr>
          <w:rFonts w:ascii="Times New Roman" w:hAnsi="Times New Roman"/>
          <w:spacing w:val="1"/>
          <w:shd w:val="clear" w:color="auto" w:fill="FFFFFF"/>
          <w:lang w:eastAsia="ar-SA"/>
        </w:rPr>
        <w:t>ФГОС НОО</w:t>
      </w:r>
      <w:r w:rsidRPr="00475EFC">
        <w:rPr>
          <w:rStyle w:val="3b"/>
          <w:rFonts w:eastAsiaTheme="minorEastAsia"/>
          <w:sz w:val="24"/>
          <w:szCs w:val="24"/>
        </w:rPr>
        <w:t>.</w:t>
      </w:r>
    </w:p>
    <w:p w:rsidR="009B73A5" w:rsidRPr="00475EFC" w:rsidRDefault="009B73A5" w:rsidP="008A588E">
      <w:pPr>
        <w:pStyle w:val="affd"/>
        <w:numPr>
          <w:ilvl w:val="0"/>
          <w:numId w:val="208"/>
        </w:numPr>
        <w:jc w:val="both"/>
        <w:rPr>
          <w:rFonts w:ascii="Times New Roman" w:hAnsi="Times New Roman"/>
          <w:sz w:val="24"/>
          <w:szCs w:val="24"/>
        </w:rPr>
      </w:pPr>
      <w:r w:rsidRPr="00475EFC">
        <w:rPr>
          <w:rStyle w:val="3b"/>
          <w:rFonts w:eastAsiaTheme="minorEastAsia"/>
          <w:sz w:val="24"/>
          <w:szCs w:val="24"/>
        </w:rPr>
        <w:t xml:space="preserve">Заседания методических объединений учителей по проблемам введения </w:t>
      </w:r>
      <w:r w:rsidRPr="00475EFC">
        <w:rPr>
          <w:rFonts w:ascii="Times New Roman" w:hAnsi="Times New Roman"/>
          <w:spacing w:val="1"/>
          <w:shd w:val="clear" w:color="auto" w:fill="FFFFFF"/>
          <w:lang w:eastAsia="ar-SA"/>
        </w:rPr>
        <w:t>ФГОС НОО</w:t>
      </w:r>
    </w:p>
    <w:p w:rsidR="009B73A5" w:rsidRPr="00475EFC" w:rsidRDefault="009B73A5" w:rsidP="008A588E">
      <w:pPr>
        <w:pStyle w:val="affd"/>
        <w:numPr>
          <w:ilvl w:val="0"/>
          <w:numId w:val="208"/>
        </w:numPr>
        <w:jc w:val="both"/>
        <w:rPr>
          <w:rFonts w:ascii="Times New Roman" w:hAnsi="Times New Roman"/>
          <w:sz w:val="24"/>
          <w:szCs w:val="24"/>
        </w:rPr>
      </w:pPr>
      <w:r w:rsidRPr="00475EFC">
        <w:rPr>
          <w:rStyle w:val="3b"/>
          <w:rFonts w:eastAsiaTheme="minorEastAsia"/>
          <w:sz w:val="24"/>
          <w:szCs w:val="24"/>
        </w:rPr>
        <w:t xml:space="preserve">Конференции участников образовательного процесса и социальных партнёров ОУ по итогам разработки основной образовательной программы, её отдельных разделов, проблемам апробации и введения </w:t>
      </w:r>
      <w:r w:rsidRPr="00475EFC">
        <w:rPr>
          <w:rFonts w:ascii="Times New Roman" w:hAnsi="Times New Roman"/>
          <w:spacing w:val="1"/>
          <w:shd w:val="clear" w:color="auto" w:fill="FFFFFF"/>
          <w:lang w:eastAsia="ar-SA"/>
        </w:rPr>
        <w:t>ФГОС НОО</w:t>
      </w:r>
      <w:r w:rsidRPr="00475EFC">
        <w:rPr>
          <w:rStyle w:val="3b"/>
          <w:rFonts w:eastAsiaTheme="minorEastAsia"/>
          <w:sz w:val="24"/>
          <w:szCs w:val="24"/>
        </w:rPr>
        <w:t>.</w:t>
      </w:r>
    </w:p>
    <w:p w:rsidR="009B73A5" w:rsidRPr="00475EFC" w:rsidRDefault="009B73A5" w:rsidP="008A588E">
      <w:pPr>
        <w:pStyle w:val="affd"/>
        <w:numPr>
          <w:ilvl w:val="0"/>
          <w:numId w:val="208"/>
        </w:numPr>
        <w:jc w:val="both"/>
        <w:rPr>
          <w:rFonts w:ascii="Times New Roman" w:hAnsi="Times New Roman"/>
          <w:sz w:val="24"/>
          <w:szCs w:val="24"/>
        </w:rPr>
      </w:pPr>
      <w:r w:rsidRPr="00475EFC">
        <w:rPr>
          <w:rStyle w:val="3b"/>
          <w:rFonts w:eastAsiaTheme="minorEastAsia"/>
          <w:sz w:val="24"/>
          <w:szCs w:val="24"/>
        </w:rPr>
        <w:t>Участие педагогов в разработке разделов и компонентов основной образовательной программы образовательного учреждения.</w:t>
      </w:r>
    </w:p>
    <w:p w:rsidR="009B73A5" w:rsidRPr="00475EFC" w:rsidRDefault="009B73A5" w:rsidP="008A588E">
      <w:pPr>
        <w:pStyle w:val="affd"/>
        <w:numPr>
          <w:ilvl w:val="0"/>
          <w:numId w:val="208"/>
        </w:numPr>
        <w:jc w:val="both"/>
        <w:rPr>
          <w:rFonts w:ascii="Times New Roman" w:hAnsi="Times New Roman"/>
          <w:sz w:val="24"/>
          <w:szCs w:val="24"/>
        </w:rPr>
      </w:pPr>
      <w:r w:rsidRPr="00475EFC">
        <w:rPr>
          <w:rStyle w:val="3b"/>
          <w:rFonts w:eastAsiaTheme="minorEastAsia"/>
          <w:sz w:val="24"/>
          <w:szCs w:val="24"/>
        </w:rPr>
        <w:t xml:space="preserve">Участие педагогов в разработке и апробации оценки эффективности работы в условиях внедрения </w:t>
      </w:r>
      <w:r w:rsidRPr="00475EFC">
        <w:rPr>
          <w:rFonts w:ascii="Times New Roman" w:hAnsi="Times New Roman"/>
          <w:spacing w:val="1"/>
          <w:shd w:val="clear" w:color="auto" w:fill="FFFFFF"/>
          <w:lang w:eastAsia="ar-SA"/>
        </w:rPr>
        <w:t>ФГОС НОО</w:t>
      </w:r>
      <w:r w:rsidRPr="00475EFC">
        <w:rPr>
          <w:rStyle w:val="3b"/>
          <w:rFonts w:eastAsiaTheme="minorEastAsia"/>
          <w:sz w:val="24"/>
          <w:szCs w:val="24"/>
        </w:rPr>
        <w:t xml:space="preserve"> и Новой системы оплаты труда.</w:t>
      </w:r>
    </w:p>
    <w:p w:rsidR="009B73A5" w:rsidRPr="00475EFC" w:rsidRDefault="009B73A5" w:rsidP="008A588E">
      <w:pPr>
        <w:pStyle w:val="affd"/>
        <w:numPr>
          <w:ilvl w:val="0"/>
          <w:numId w:val="208"/>
        </w:numPr>
        <w:jc w:val="both"/>
        <w:rPr>
          <w:rFonts w:ascii="Times New Roman" w:hAnsi="Times New Roman"/>
          <w:sz w:val="24"/>
          <w:szCs w:val="24"/>
        </w:rPr>
      </w:pPr>
      <w:r w:rsidRPr="00475EFC">
        <w:rPr>
          <w:rStyle w:val="3b"/>
          <w:rFonts w:eastAsiaTheme="minorEastAsia"/>
          <w:sz w:val="24"/>
          <w:szCs w:val="24"/>
        </w:rPr>
        <w:t xml:space="preserve">Участие педагогов в проведении мастер-классов, круглых столов, стажёрских площадок, открытых уроков, внеурочных занятий и мероприятий по отдельным направлениям введения и реализации </w:t>
      </w:r>
      <w:r w:rsidRPr="00475EFC">
        <w:rPr>
          <w:rFonts w:ascii="Times New Roman" w:hAnsi="Times New Roman"/>
          <w:spacing w:val="1"/>
          <w:shd w:val="clear" w:color="auto" w:fill="FFFFFF"/>
          <w:lang w:eastAsia="ar-SA"/>
        </w:rPr>
        <w:t>ФГОС НОО</w:t>
      </w:r>
      <w:r w:rsidRPr="00475EFC">
        <w:rPr>
          <w:rStyle w:val="3b"/>
          <w:rFonts w:eastAsiaTheme="minorEastAsia"/>
          <w:sz w:val="24"/>
          <w:szCs w:val="24"/>
        </w:rPr>
        <w:t>.</w:t>
      </w:r>
    </w:p>
    <w:p w:rsidR="009B73A5" w:rsidRPr="006E3774" w:rsidRDefault="009B73A5" w:rsidP="008A588E">
      <w:pPr>
        <w:pStyle w:val="affd"/>
        <w:numPr>
          <w:ilvl w:val="0"/>
          <w:numId w:val="208"/>
        </w:numPr>
        <w:jc w:val="both"/>
        <w:rPr>
          <w:rStyle w:val="3b"/>
          <w:rFonts w:eastAsia="Calibri"/>
          <w:color w:val="auto"/>
          <w:spacing w:val="0"/>
          <w:sz w:val="24"/>
          <w:szCs w:val="24"/>
          <w:shd w:val="clear" w:color="auto" w:fill="auto"/>
        </w:rPr>
      </w:pPr>
      <w:r w:rsidRPr="00475EFC">
        <w:rPr>
          <w:rStyle w:val="3b"/>
          <w:rFonts w:eastAsiaTheme="minorEastAsia"/>
          <w:sz w:val="24"/>
          <w:szCs w:val="24"/>
        </w:rPr>
        <w:t>Подведение итогов и обсуждение результатов мероприятий осуществляются в следующих формах: совещания при директоре, совещании при заместителе директора, заседания педагогического и методического советов, в виде решений педагогического совета, размещённых на сайте презентаций, приказов, инструкций, рекомендаций, резолюций и т. д.</w:t>
      </w:r>
    </w:p>
    <w:p w:rsidR="006E3774" w:rsidRDefault="006E3774" w:rsidP="006E3774">
      <w:pPr>
        <w:pStyle w:val="affd"/>
        <w:jc w:val="both"/>
        <w:rPr>
          <w:rFonts w:ascii="Times New Roman" w:hAnsi="Times New Roman"/>
          <w:sz w:val="24"/>
          <w:szCs w:val="24"/>
        </w:rPr>
      </w:pPr>
    </w:p>
    <w:p w:rsidR="006E3774" w:rsidRDefault="006E3774" w:rsidP="00DF7EC9">
      <w:pPr>
        <w:jc w:val="both"/>
        <w:rPr>
          <w:rFonts w:eastAsia="Calibri"/>
          <w:lang w:eastAsia="en-US"/>
        </w:rPr>
      </w:pPr>
    </w:p>
    <w:p w:rsidR="00DF7EC9" w:rsidRDefault="00DF7EC9" w:rsidP="00DF7EC9">
      <w:pPr>
        <w:jc w:val="both"/>
        <w:rPr>
          <w:rFonts w:eastAsia="Calibri"/>
          <w:lang w:eastAsia="en-US"/>
        </w:rPr>
      </w:pPr>
    </w:p>
    <w:p w:rsidR="00DF7EC9" w:rsidRDefault="00DF7EC9" w:rsidP="00DF7EC9">
      <w:pPr>
        <w:jc w:val="both"/>
        <w:rPr>
          <w:rFonts w:eastAsia="Calibri"/>
          <w:lang w:eastAsia="en-US"/>
        </w:rPr>
      </w:pPr>
    </w:p>
    <w:p w:rsidR="00DF7EC9" w:rsidRDefault="00DF7EC9" w:rsidP="00DF7EC9">
      <w:pPr>
        <w:jc w:val="both"/>
        <w:rPr>
          <w:rFonts w:eastAsia="Calibri"/>
          <w:lang w:eastAsia="en-US"/>
        </w:rPr>
      </w:pPr>
    </w:p>
    <w:p w:rsidR="00DF7EC9" w:rsidRDefault="00DF7EC9" w:rsidP="00DF7EC9">
      <w:pPr>
        <w:jc w:val="both"/>
        <w:rPr>
          <w:rFonts w:eastAsia="Calibri"/>
          <w:lang w:eastAsia="en-US"/>
        </w:rPr>
      </w:pPr>
    </w:p>
    <w:p w:rsidR="00DF7EC9" w:rsidRPr="00DF7EC9" w:rsidRDefault="00DF7EC9" w:rsidP="00DF7EC9">
      <w:pPr>
        <w:jc w:val="both"/>
      </w:pPr>
    </w:p>
    <w:p w:rsidR="006E3774" w:rsidRPr="00DF7EC9" w:rsidRDefault="006E3774" w:rsidP="006E3774">
      <w:pPr>
        <w:jc w:val="center"/>
        <w:rPr>
          <w:b/>
        </w:rPr>
      </w:pPr>
      <w:r w:rsidRPr="00DF7EC9">
        <w:rPr>
          <w:b/>
        </w:rPr>
        <w:lastRenderedPageBreak/>
        <w:t>Информация об обеспеченности обучающихся</w:t>
      </w:r>
    </w:p>
    <w:p w:rsidR="006E3774" w:rsidRPr="00DF7EC9" w:rsidRDefault="006E3774" w:rsidP="006E3774">
      <w:pPr>
        <w:jc w:val="center"/>
        <w:rPr>
          <w:b/>
        </w:rPr>
      </w:pPr>
      <w:r w:rsidRPr="00DF7EC9">
        <w:rPr>
          <w:b/>
        </w:rPr>
        <w:t xml:space="preserve">МБОУ </w:t>
      </w:r>
      <w:r w:rsidR="00844AB2" w:rsidRPr="00DF7EC9">
        <w:rPr>
          <w:b/>
        </w:rPr>
        <w:t xml:space="preserve">«Сергеевская СОШ ПРМ» </w:t>
      </w:r>
      <w:r w:rsidRPr="00DF7EC9">
        <w:rPr>
          <w:b/>
        </w:rPr>
        <w:t>учебной литературой</w:t>
      </w:r>
    </w:p>
    <w:p w:rsidR="006E3774" w:rsidRDefault="006E3774" w:rsidP="006E3774">
      <w:pPr>
        <w:jc w:val="center"/>
        <w:rPr>
          <w:b/>
          <w:sz w:val="32"/>
          <w:szCs w:val="32"/>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firstRow="1" w:lastRow="0" w:firstColumn="1" w:lastColumn="0" w:noHBand="0" w:noVBand="1"/>
      </w:tblPr>
      <w:tblGrid>
        <w:gridCol w:w="750"/>
        <w:gridCol w:w="1571"/>
        <w:gridCol w:w="2078"/>
        <w:gridCol w:w="5171"/>
      </w:tblGrid>
      <w:tr w:rsidR="006E3774" w:rsidTr="006E3774">
        <w:trPr>
          <w:trHeight w:val="1299"/>
          <w:jc w:val="center"/>
        </w:trPr>
        <w:tc>
          <w:tcPr>
            <w:tcW w:w="326" w:type="pct"/>
            <w:tcBorders>
              <w:top w:val="single" w:sz="12" w:space="0" w:color="auto"/>
              <w:left w:val="single" w:sz="12" w:space="0" w:color="auto"/>
              <w:bottom w:val="single" w:sz="12" w:space="0" w:color="auto"/>
              <w:right w:val="single" w:sz="12" w:space="0" w:color="auto"/>
            </w:tcBorders>
            <w:shd w:val="clear" w:color="auto" w:fill="FFFFFF"/>
            <w:vAlign w:val="center"/>
            <w:hideMark/>
          </w:tcPr>
          <w:p w:rsidR="006E3774" w:rsidRDefault="006E3774">
            <w:pPr>
              <w:tabs>
                <w:tab w:val="left" w:pos="6720"/>
              </w:tabs>
              <w:ind w:right="-108"/>
              <w:rPr>
                <w:b/>
                <w:sz w:val="22"/>
                <w:szCs w:val="22"/>
                <w:lang w:eastAsia="en-US"/>
              </w:rPr>
            </w:pPr>
            <w:r>
              <w:rPr>
                <w:b/>
              </w:rPr>
              <w:t>Класс</w:t>
            </w:r>
          </w:p>
        </w:tc>
        <w:tc>
          <w:tcPr>
            <w:tcW w:w="750" w:type="pct"/>
            <w:tcBorders>
              <w:top w:val="single" w:sz="12" w:space="0" w:color="auto"/>
              <w:left w:val="single" w:sz="12" w:space="0" w:color="auto"/>
              <w:bottom w:val="single" w:sz="12" w:space="0" w:color="auto"/>
              <w:right w:val="single" w:sz="12" w:space="0" w:color="auto"/>
            </w:tcBorders>
            <w:shd w:val="clear" w:color="auto" w:fill="FFFFFF"/>
            <w:vAlign w:val="center"/>
            <w:hideMark/>
          </w:tcPr>
          <w:p w:rsidR="006E3774" w:rsidRDefault="006E3774">
            <w:pPr>
              <w:tabs>
                <w:tab w:val="left" w:pos="6720"/>
              </w:tabs>
              <w:ind w:right="-108"/>
              <w:jc w:val="center"/>
              <w:rPr>
                <w:b/>
                <w:sz w:val="22"/>
                <w:szCs w:val="22"/>
                <w:lang w:eastAsia="en-US"/>
              </w:rPr>
            </w:pPr>
            <w:r>
              <w:rPr>
                <w:b/>
              </w:rPr>
              <w:t>Учебный предмет</w:t>
            </w:r>
          </w:p>
        </w:tc>
        <w:tc>
          <w:tcPr>
            <w:tcW w:w="1154" w:type="pct"/>
            <w:tcBorders>
              <w:top w:val="single" w:sz="12" w:space="0" w:color="auto"/>
              <w:left w:val="single" w:sz="12" w:space="0" w:color="auto"/>
              <w:bottom w:val="single" w:sz="12" w:space="0" w:color="auto"/>
              <w:right w:val="single" w:sz="12" w:space="0" w:color="auto"/>
            </w:tcBorders>
            <w:shd w:val="clear" w:color="auto" w:fill="FFFFFF"/>
            <w:vAlign w:val="center"/>
            <w:hideMark/>
          </w:tcPr>
          <w:p w:rsidR="006E3774" w:rsidRDefault="006E3774">
            <w:pPr>
              <w:tabs>
                <w:tab w:val="left" w:pos="6720"/>
              </w:tabs>
              <w:jc w:val="center"/>
              <w:rPr>
                <w:b/>
                <w:sz w:val="22"/>
                <w:szCs w:val="22"/>
                <w:lang w:eastAsia="en-US"/>
              </w:rPr>
            </w:pPr>
            <w:r>
              <w:rPr>
                <w:sz w:val="20"/>
                <w:szCs w:val="20"/>
              </w:rPr>
              <w:t>Вид программы, автор программы</w:t>
            </w:r>
          </w:p>
        </w:tc>
        <w:tc>
          <w:tcPr>
            <w:tcW w:w="2770" w:type="pct"/>
            <w:tcBorders>
              <w:top w:val="single" w:sz="12" w:space="0" w:color="auto"/>
              <w:left w:val="single" w:sz="12" w:space="0" w:color="auto"/>
              <w:bottom w:val="single" w:sz="12" w:space="0" w:color="auto"/>
              <w:right w:val="single" w:sz="12" w:space="0" w:color="auto"/>
            </w:tcBorders>
            <w:shd w:val="clear" w:color="auto" w:fill="FFFFFF"/>
            <w:vAlign w:val="center"/>
            <w:hideMark/>
          </w:tcPr>
          <w:p w:rsidR="006E3774" w:rsidRDefault="006E3774">
            <w:pPr>
              <w:tabs>
                <w:tab w:val="left" w:pos="6720"/>
              </w:tabs>
              <w:contextualSpacing/>
              <w:jc w:val="center"/>
              <w:rPr>
                <w:b/>
                <w:sz w:val="22"/>
                <w:szCs w:val="22"/>
                <w:lang w:eastAsia="en-US"/>
              </w:rPr>
            </w:pPr>
            <w:r>
              <w:rPr>
                <w:b/>
              </w:rPr>
              <w:t>Учебник, автор, год издания</w:t>
            </w:r>
          </w:p>
        </w:tc>
      </w:tr>
      <w:tr w:rsidR="006E3774" w:rsidTr="006E3774">
        <w:trPr>
          <w:trHeight w:val="20"/>
          <w:jc w:val="center"/>
        </w:trPr>
        <w:tc>
          <w:tcPr>
            <w:tcW w:w="326" w:type="pct"/>
            <w:vMerge w:val="restart"/>
            <w:tcBorders>
              <w:top w:val="single" w:sz="12" w:space="0" w:color="auto"/>
              <w:left w:val="single" w:sz="12" w:space="0" w:color="auto"/>
              <w:bottom w:val="single" w:sz="12" w:space="0" w:color="auto"/>
              <w:right w:val="single" w:sz="12" w:space="0" w:color="auto"/>
            </w:tcBorders>
            <w:shd w:val="clear" w:color="auto" w:fill="FFFFFF"/>
            <w:hideMark/>
          </w:tcPr>
          <w:p w:rsidR="006E3774" w:rsidRDefault="006E3774">
            <w:pPr>
              <w:tabs>
                <w:tab w:val="left" w:pos="6720"/>
              </w:tabs>
              <w:contextualSpacing/>
              <w:jc w:val="center"/>
              <w:rPr>
                <w:b/>
                <w:sz w:val="22"/>
                <w:szCs w:val="22"/>
              </w:rPr>
            </w:pPr>
            <w:r>
              <w:rPr>
                <w:b/>
              </w:rPr>
              <w:t>1</w:t>
            </w:r>
          </w:p>
        </w:tc>
        <w:tc>
          <w:tcPr>
            <w:tcW w:w="750" w:type="pct"/>
            <w:tcBorders>
              <w:top w:val="single" w:sz="12" w:space="0" w:color="auto"/>
              <w:left w:val="single" w:sz="12" w:space="0" w:color="auto"/>
              <w:bottom w:val="single" w:sz="4" w:space="0" w:color="auto"/>
              <w:right w:val="single" w:sz="12" w:space="0" w:color="auto"/>
            </w:tcBorders>
            <w:shd w:val="clear" w:color="auto" w:fill="FFFFFF"/>
            <w:hideMark/>
          </w:tcPr>
          <w:p w:rsidR="006E3774" w:rsidRDefault="006E3774">
            <w:pPr>
              <w:tabs>
                <w:tab w:val="left" w:pos="243"/>
                <w:tab w:val="left" w:pos="6720"/>
              </w:tabs>
              <w:ind w:right="-108"/>
              <w:contextualSpacing/>
              <w:rPr>
                <w:sz w:val="20"/>
                <w:szCs w:val="20"/>
              </w:rPr>
            </w:pPr>
            <w:r>
              <w:rPr>
                <w:bCs/>
                <w:sz w:val="20"/>
                <w:szCs w:val="20"/>
              </w:rPr>
              <w:t>Русский язык</w:t>
            </w:r>
          </w:p>
        </w:tc>
        <w:tc>
          <w:tcPr>
            <w:tcW w:w="1154" w:type="pct"/>
            <w:tcBorders>
              <w:top w:val="single" w:sz="12" w:space="0" w:color="auto"/>
              <w:left w:val="single" w:sz="12" w:space="0" w:color="auto"/>
              <w:bottom w:val="single" w:sz="4" w:space="0" w:color="auto"/>
              <w:right w:val="single" w:sz="12" w:space="0" w:color="auto"/>
            </w:tcBorders>
            <w:shd w:val="clear" w:color="auto" w:fill="FFFFFF"/>
            <w:hideMark/>
          </w:tcPr>
          <w:p w:rsidR="006E3774" w:rsidRDefault="006E3774">
            <w:pPr>
              <w:contextualSpacing/>
              <w:rPr>
                <w:sz w:val="20"/>
                <w:szCs w:val="20"/>
              </w:rPr>
            </w:pPr>
            <w:r>
              <w:rPr>
                <w:sz w:val="20"/>
                <w:szCs w:val="20"/>
              </w:rPr>
              <w:t>Программа «Школа России»</w:t>
            </w:r>
          </w:p>
        </w:tc>
        <w:tc>
          <w:tcPr>
            <w:tcW w:w="2770" w:type="pct"/>
            <w:tcBorders>
              <w:top w:val="single" w:sz="12" w:space="0" w:color="auto"/>
              <w:left w:val="single" w:sz="12" w:space="0" w:color="auto"/>
              <w:bottom w:val="single" w:sz="4" w:space="0" w:color="auto"/>
              <w:right w:val="single" w:sz="12" w:space="0" w:color="auto"/>
            </w:tcBorders>
            <w:shd w:val="clear" w:color="auto" w:fill="FFFFFF"/>
            <w:hideMark/>
          </w:tcPr>
          <w:p w:rsidR="006E3774" w:rsidRDefault="006E3774">
            <w:pPr>
              <w:tabs>
                <w:tab w:val="left" w:pos="6720"/>
              </w:tabs>
              <w:contextualSpacing/>
              <w:rPr>
                <w:sz w:val="20"/>
                <w:szCs w:val="20"/>
              </w:rPr>
            </w:pPr>
            <w:r>
              <w:rPr>
                <w:sz w:val="20"/>
                <w:szCs w:val="20"/>
              </w:rPr>
              <w:t>Горецкий В.Г., Кирюшкин В.А., Виноградская Л.А. и др. Издательство «Просвещение» 2016г.</w:t>
            </w:r>
          </w:p>
          <w:p w:rsidR="006E3774" w:rsidRDefault="006E3774">
            <w:pPr>
              <w:tabs>
                <w:tab w:val="left" w:pos="6720"/>
              </w:tabs>
              <w:contextualSpacing/>
              <w:rPr>
                <w:b/>
                <w:sz w:val="20"/>
                <w:szCs w:val="20"/>
              </w:rPr>
            </w:pPr>
            <w:r>
              <w:rPr>
                <w:sz w:val="20"/>
                <w:szCs w:val="20"/>
              </w:rPr>
              <w:t>Канакина В.П., Горецкий В.Г. Издательство «Просвещение» 2016 г.</w:t>
            </w:r>
          </w:p>
        </w:tc>
      </w:tr>
      <w:tr w:rsidR="006E3774" w:rsidTr="006E3774">
        <w:trPr>
          <w:trHeight w:val="20"/>
          <w:jc w:val="center"/>
        </w:trPr>
        <w:tc>
          <w:tcPr>
            <w:tcW w:w="326" w:type="pct"/>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E3774" w:rsidRDefault="006E3774">
            <w:pPr>
              <w:rPr>
                <w:b/>
                <w:sz w:val="22"/>
                <w:szCs w:val="22"/>
              </w:rPr>
            </w:pPr>
          </w:p>
        </w:tc>
        <w:tc>
          <w:tcPr>
            <w:tcW w:w="750"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tabs>
                <w:tab w:val="left" w:pos="6720"/>
              </w:tabs>
              <w:ind w:right="-108"/>
              <w:contextualSpacing/>
              <w:rPr>
                <w:sz w:val="20"/>
                <w:szCs w:val="20"/>
              </w:rPr>
            </w:pPr>
            <w:r>
              <w:rPr>
                <w:bCs/>
                <w:sz w:val="20"/>
                <w:szCs w:val="20"/>
              </w:rPr>
              <w:t>Литературное чтение</w:t>
            </w:r>
          </w:p>
        </w:tc>
        <w:tc>
          <w:tcPr>
            <w:tcW w:w="1154"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contextualSpacing/>
              <w:rPr>
                <w:sz w:val="20"/>
                <w:szCs w:val="20"/>
              </w:rPr>
            </w:pPr>
            <w:r>
              <w:rPr>
                <w:sz w:val="20"/>
                <w:szCs w:val="20"/>
              </w:rPr>
              <w:t>Программа «Школа России»</w:t>
            </w:r>
          </w:p>
        </w:tc>
        <w:tc>
          <w:tcPr>
            <w:tcW w:w="2770"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tabs>
                <w:tab w:val="left" w:pos="6720"/>
              </w:tabs>
              <w:contextualSpacing/>
              <w:rPr>
                <w:b/>
                <w:sz w:val="20"/>
                <w:szCs w:val="20"/>
              </w:rPr>
            </w:pPr>
            <w:r>
              <w:rPr>
                <w:sz w:val="20"/>
                <w:szCs w:val="20"/>
              </w:rPr>
              <w:t>Климанова Л.Ф., Горецкий В.Г., Голованова М.В. и др Издательство «Просвещение» 2016г.</w:t>
            </w:r>
          </w:p>
        </w:tc>
      </w:tr>
      <w:tr w:rsidR="006E3774" w:rsidTr="006E3774">
        <w:trPr>
          <w:trHeight w:val="20"/>
          <w:jc w:val="center"/>
        </w:trPr>
        <w:tc>
          <w:tcPr>
            <w:tcW w:w="326" w:type="pct"/>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E3774" w:rsidRDefault="006E3774">
            <w:pPr>
              <w:rPr>
                <w:b/>
                <w:sz w:val="22"/>
                <w:szCs w:val="22"/>
              </w:rPr>
            </w:pPr>
          </w:p>
        </w:tc>
        <w:tc>
          <w:tcPr>
            <w:tcW w:w="750"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tabs>
                <w:tab w:val="left" w:pos="6720"/>
              </w:tabs>
              <w:ind w:right="-108"/>
              <w:contextualSpacing/>
              <w:rPr>
                <w:sz w:val="20"/>
                <w:szCs w:val="20"/>
              </w:rPr>
            </w:pPr>
            <w:r>
              <w:rPr>
                <w:bCs/>
                <w:sz w:val="20"/>
                <w:szCs w:val="20"/>
              </w:rPr>
              <w:t>Математика</w:t>
            </w:r>
          </w:p>
        </w:tc>
        <w:tc>
          <w:tcPr>
            <w:tcW w:w="1154"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contextualSpacing/>
              <w:rPr>
                <w:sz w:val="20"/>
                <w:szCs w:val="20"/>
              </w:rPr>
            </w:pPr>
            <w:r>
              <w:rPr>
                <w:sz w:val="20"/>
                <w:szCs w:val="20"/>
              </w:rPr>
              <w:t>Программа «Школа России»</w:t>
            </w:r>
          </w:p>
        </w:tc>
        <w:tc>
          <w:tcPr>
            <w:tcW w:w="2770"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tabs>
                <w:tab w:val="left" w:pos="6720"/>
              </w:tabs>
              <w:contextualSpacing/>
              <w:rPr>
                <w:b/>
                <w:sz w:val="20"/>
                <w:szCs w:val="20"/>
              </w:rPr>
            </w:pPr>
            <w:r>
              <w:rPr>
                <w:sz w:val="20"/>
                <w:szCs w:val="20"/>
              </w:rPr>
              <w:t>Моро М.И., Степанова С.В., Волкова С.И. Издательство «Просвещение» 2016</w:t>
            </w:r>
          </w:p>
        </w:tc>
      </w:tr>
      <w:tr w:rsidR="006E3774" w:rsidTr="006E3774">
        <w:trPr>
          <w:trHeight w:val="20"/>
          <w:jc w:val="center"/>
        </w:trPr>
        <w:tc>
          <w:tcPr>
            <w:tcW w:w="326" w:type="pct"/>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E3774" w:rsidRDefault="006E3774">
            <w:pPr>
              <w:rPr>
                <w:b/>
                <w:sz w:val="22"/>
                <w:szCs w:val="22"/>
              </w:rPr>
            </w:pPr>
          </w:p>
        </w:tc>
        <w:tc>
          <w:tcPr>
            <w:tcW w:w="750"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tabs>
                <w:tab w:val="left" w:pos="6720"/>
              </w:tabs>
              <w:ind w:right="-108"/>
              <w:contextualSpacing/>
              <w:rPr>
                <w:sz w:val="20"/>
                <w:szCs w:val="20"/>
              </w:rPr>
            </w:pPr>
            <w:r>
              <w:rPr>
                <w:bCs/>
                <w:sz w:val="20"/>
                <w:szCs w:val="20"/>
              </w:rPr>
              <w:t>Окружающий мир</w:t>
            </w:r>
          </w:p>
        </w:tc>
        <w:tc>
          <w:tcPr>
            <w:tcW w:w="1154"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contextualSpacing/>
              <w:rPr>
                <w:sz w:val="20"/>
                <w:szCs w:val="20"/>
              </w:rPr>
            </w:pPr>
            <w:r>
              <w:rPr>
                <w:sz w:val="20"/>
                <w:szCs w:val="20"/>
              </w:rPr>
              <w:t>Программа «Школа России»</w:t>
            </w:r>
          </w:p>
        </w:tc>
        <w:tc>
          <w:tcPr>
            <w:tcW w:w="2770"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tabs>
                <w:tab w:val="left" w:pos="6720"/>
              </w:tabs>
              <w:contextualSpacing/>
              <w:rPr>
                <w:b/>
                <w:sz w:val="20"/>
                <w:szCs w:val="20"/>
              </w:rPr>
            </w:pPr>
            <w:r>
              <w:rPr>
                <w:sz w:val="20"/>
                <w:szCs w:val="20"/>
              </w:rPr>
              <w:t>Плешаков А.А. Издательство «Просвещение» 2016г. </w:t>
            </w:r>
          </w:p>
        </w:tc>
      </w:tr>
      <w:tr w:rsidR="006E3774" w:rsidTr="006E3774">
        <w:trPr>
          <w:trHeight w:val="20"/>
          <w:jc w:val="center"/>
        </w:trPr>
        <w:tc>
          <w:tcPr>
            <w:tcW w:w="326" w:type="pct"/>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E3774" w:rsidRDefault="006E3774">
            <w:pPr>
              <w:rPr>
                <w:b/>
                <w:sz w:val="22"/>
                <w:szCs w:val="22"/>
              </w:rPr>
            </w:pPr>
          </w:p>
        </w:tc>
        <w:tc>
          <w:tcPr>
            <w:tcW w:w="750"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tabs>
                <w:tab w:val="left" w:pos="6720"/>
              </w:tabs>
              <w:ind w:right="-108"/>
              <w:contextualSpacing/>
              <w:rPr>
                <w:sz w:val="20"/>
                <w:szCs w:val="20"/>
              </w:rPr>
            </w:pPr>
            <w:r>
              <w:rPr>
                <w:bCs/>
                <w:sz w:val="20"/>
                <w:szCs w:val="20"/>
              </w:rPr>
              <w:t>Музыка</w:t>
            </w:r>
          </w:p>
        </w:tc>
        <w:tc>
          <w:tcPr>
            <w:tcW w:w="1154"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contextualSpacing/>
              <w:rPr>
                <w:sz w:val="20"/>
                <w:szCs w:val="20"/>
              </w:rPr>
            </w:pPr>
            <w:r>
              <w:rPr>
                <w:sz w:val="20"/>
                <w:szCs w:val="20"/>
              </w:rPr>
              <w:t>Программа «Школа России»</w:t>
            </w:r>
          </w:p>
        </w:tc>
        <w:tc>
          <w:tcPr>
            <w:tcW w:w="2770"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tabs>
                <w:tab w:val="left" w:pos="6720"/>
              </w:tabs>
              <w:contextualSpacing/>
              <w:rPr>
                <w:b/>
                <w:color w:val="000000"/>
                <w:sz w:val="20"/>
                <w:szCs w:val="20"/>
              </w:rPr>
            </w:pPr>
            <w:r>
              <w:rPr>
                <w:rStyle w:val="fontstyle01"/>
                <w:sz w:val="20"/>
                <w:szCs w:val="20"/>
              </w:rPr>
              <w:t>Е.Д.Критская,Г.П. Сергеева Т.С.Шмагина «Просвещение»2018г.</w:t>
            </w:r>
          </w:p>
        </w:tc>
      </w:tr>
      <w:tr w:rsidR="006E3774" w:rsidTr="006E3774">
        <w:trPr>
          <w:trHeight w:val="20"/>
          <w:jc w:val="center"/>
        </w:trPr>
        <w:tc>
          <w:tcPr>
            <w:tcW w:w="326" w:type="pct"/>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E3774" w:rsidRDefault="006E3774">
            <w:pPr>
              <w:rPr>
                <w:b/>
                <w:sz w:val="22"/>
                <w:szCs w:val="22"/>
              </w:rPr>
            </w:pPr>
          </w:p>
        </w:tc>
        <w:tc>
          <w:tcPr>
            <w:tcW w:w="750"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tabs>
                <w:tab w:val="left" w:pos="6720"/>
              </w:tabs>
              <w:ind w:right="-108"/>
              <w:contextualSpacing/>
              <w:rPr>
                <w:bCs/>
                <w:sz w:val="20"/>
                <w:szCs w:val="20"/>
              </w:rPr>
            </w:pPr>
            <w:r>
              <w:rPr>
                <w:bCs/>
                <w:sz w:val="20"/>
                <w:szCs w:val="20"/>
              </w:rPr>
              <w:t>Изобразительное искусство</w:t>
            </w:r>
          </w:p>
        </w:tc>
        <w:tc>
          <w:tcPr>
            <w:tcW w:w="1154"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contextualSpacing/>
              <w:rPr>
                <w:sz w:val="20"/>
                <w:szCs w:val="20"/>
              </w:rPr>
            </w:pPr>
            <w:r>
              <w:rPr>
                <w:sz w:val="20"/>
                <w:szCs w:val="20"/>
              </w:rPr>
              <w:t>Программа «Школа России»</w:t>
            </w:r>
          </w:p>
        </w:tc>
        <w:tc>
          <w:tcPr>
            <w:tcW w:w="2770"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tabs>
                <w:tab w:val="left" w:pos="6720"/>
              </w:tabs>
              <w:contextualSpacing/>
              <w:rPr>
                <w:b/>
                <w:bCs/>
                <w:sz w:val="20"/>
                <w:szCs w:val="20"/>
              </w:rPr>
            </w:pPr>
            <w:r>
              <w:rPr>
                <w:sz w:val="20"/>
                <w:szCs w:val="20"/>
              </w:rPr>
              <w:t>Неменская Л.А., Коротеева Е.И., Горяева Н.А. (под ред. Неменского Б.М.). Издательство «Просвещение» 2016г.</w:t>
            </w:r>
          </w:p>
        </w:tc>
      </w:tr>
      <w:tr w:rsidR="006E3774" w:rsidTr="006E3774">
        <w:trPr>
          <w:trHeight w:val="20"/>
          <w:jc w:val="center"/>
        </w:trPr>
        <w:tc>
          <w:tcPr>
            <w:tcW w:w="326" w:type="pct"/>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E3774" w:rsidRDefault="006E3774">
            <w:pPr>
              <w:rPr>
                <w:b/>
                <w:sz w:val="22"/>
                <w:szCs w:val="22"/>
              </w:rPr>
            </w:pPr>
          </w:p>
        </w:tc>
        <w:tc>
          <w:tcPr>
            <w:tcW w:w="750"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tabs>
                <w:tab w:val="left" w:pos="6720"/>
              </w:tabs>
              <w:ind w:right="-108"/>
              <w:contextualSpacing/>
              <w:rPr>
                <w:bCs/>
                <w:sz w:val="20"/>
                <w:szCs w:val="20"/>
              </w:rPr>
            </w:pPr>
            <w:r>
              <w:rPr>
                <w:bCs/>
                <w:sz w:val="20"/>
                <w:szCs w:val="20"/>
              </w:rPr>
              <w:t>Технология</w:t>
            </w:r>
          </w:p>
        </w:tc>
        <w:tc>
          <w:tcPr>
            <w:tcW w:w="1154"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contextualSpacing/>
              <w:rPr>
                <w:sz w:val="20"/>
                <w:szCs w:val="20"/>
              </w:rPr>
            </w:pPr>
            <w:r>
              <w:rPr>
                <w:sz w:val="20"/>
                <w:szCs w:val="20"/>
              </w:rPr>
              <w:t>Программа «Школа России»</w:t>
            </w:r>
          </w:p>
        </w:tc>
        <w:tc>
          <w:tcPr>
            <w:tcW w:w="2770"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tabs>
                <w:tab w:val="left" w:pos="6720"/>
              </w:tabs>
              <w:contextualSpacing/>
              <w:rPr>
                <w:b/>
                <w:bCs/>
                <w:sz w:val="20"/>
                <w:szCs w:val="20"/>
              </w:rPr>
            </w:pPr>
            <w:r>
              <w:rPr>
                <w:sz w:val="20"/>
                <w:szCs w:val="20"/>
              </w:rPr>
              <w:t>Лутцева Е.А., Зуева Т.П. Издательство «Просвещение» 2016г.</w:t>
            </w:r>
          </w:p>
        </w:tc>
      </w:tr>
      <w:tr w:rsidR="006E3774" w:rsidTr="006E3774">
        <w:trPr>
          <w:trHeight w:val="20"/>
          <w:jc w:val="center"/>
        </w:trPr>
        <w:tc>
          <w:tcPr>
            <w:tcW w:w="326" w:type="pct"/>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E3774" w:rsidRDefault="006E3774">
            <w:pPr>
              <w:rPr>
                <w:b/>
                <w:sz w:val="22"/>
                <w:szCs w:val="22"/>
              </w:rPr>
            </w:pPr>
          </w:p>
        </w:tc>
        <w:tc>
          <w:tcPr>
            <w:tcW w:w="750" w:type="pct"/>
            <w:tcBorders>
              <w:top w:val="single" w:sz="4" w:space="0" w:color="auto"/>
              <w:left w:val="single" w:sz="12" w:space="0" w:color="auto"/>
              <w:bottom w:val="single" w:sz="12" w:space="0" w:color="auto"/>
              <w:right w:val="single" w:sz="12" w:space="0" w:color="auto"/>
            </w:tcBorders>
            <w:shd w:val="clear" w:color="auto" w:fill="FFFFFF"/>
            <w:hideMark/>
          </w:tcPr>
          <w:p w:rsidR="006E3774" w:rsidRDefault="006E3774">
            <w:pPr>
              <w:tabs>
                <w:tab w:val="left" w:pos="6720"/>
              </w:tabs>
              <w:ind w:right="-108"/>
              <w:contextualSpacing/>
              <w:rPr>
                <w:bCs/>
                <w:sz w:val="20"/>
                <w:szCs w:val="20"/>
              </w:rPr>
            </w:pPr>
            <w:r>
              <w:rPr>
                <w:bCs/>
                <w:sz w:val="20"/>
                <w:szCs w:val="20"/>
              </w:rPr>
              <w:t>Физическая культура</w:t>
            </w:r>
          </w:p>
        </w:tc>
        <w:tc>
          <w:tcPr>
            <w:tcW w:w="1154" w:type="pct"/>
            <w:tcBorders>
              <w:top w:val="single" w:sz="4" w:space="0" w:color="auto"/>
              <w:left w:val="single" w:sz="12" w:space="0" w:color="auto"/>
              <w:bottom w:val="single" w:sz="12" w:space="0" w:color="auto"/>
              <w:right w:val="single" w:sz="12" w:space="0" w:color="auto"/>
            </w:tcBorders>
            <w:shd w:val="clear" w:color="auto" w:fill="FFFFFF"/>
            <w:hideMark/>
          </w:tcPr>
          <w:p w:rsidR="006E3774" w:rsidRDefault="006E3774">
            <w:pPr>
              <w:contextualSpacing/>
              <w:rPr>
                <w:sz w:val="20"/>
                <w:szCs w:val="20"/>
              </w:rPr>
            </w:pPr>
            <w:r>
              <w:rPr>
                <w:sz w:val="20"/>
                <w:szCs w:val="20"/>
              </w:rPr>
              <w:t>Программа «Школа России»</w:t>
            </w:r>
          </w:p>
        </w:tc>
        <w:tc>
          <w:tcPr>
            <w:tcW w:w="2770" w:type="pct"/>
            <w:tcBorders>
              <w:top w:val="single" w:sz="4" w:space="0" w:color="auto"/>
              <w:left w:val="single" w:sz="12" w:space="0" w:color="auto"/>
              <w:bottom w:val="single" w:sz="12" w:space="0" w:color="auto"/>
              <w:right w:val="single" w:sz="12" w:space="0" w:color="auto"/>
            </w:tcBorders>
            <w:shd w:val="clear" w:color="auto" w:fill="FFFFFF"/>
            <w:hideMark/>
          </w:tcPr>
          <w:p w:rsidR="006E3774" w:rsidRDefault="006E3774">
            <w:pPr>
              <w:contextualSpacing/>
              <w:rPr>
                <w:b/>
                <w:bCs/>
                <w:sz w:val="20"/>
                <w:szCs w:val="20"/>
              </w:rPr>
            </w:pPr>
            <w:r>
              <w:rPr>
                <w:sz w:val="20"/>
                <w:szCs w:val="20"/>
              </w:rPr>
              <w:t>А.П. Матвеев «Физическая культура» М. Просвещение, 2016г.</w:t>
            </w:r>
          </w:p>
        </w:tc>
      </w:tr>
      <w:tr w:rsidR="006E3774" w:rsidTr="006E3774">
        <w:trPr>
          <w:trHeight w:val="20"/>
          <w:jc w:val="center"/>
        </w:trPr>
        <w:tc>
          <w:tcPr>
            <w:tcW w:w="326" w:type="pct"/>
            <w:vMerge w:val="restart"/>
            <w:tcBorders>
              <w:top w:val="single" w:sz="12" w:space="0" w:color="auto"/>
              <w:left w:val="single" w:sz="12" w:space="0" w:color="auto"/>
              <w:bottom w:val="single" w:sz="12" w:space="0" w:color="auto"/>
              <w:right w:val="single" w:sz="12" w:space="0" w:color="auto"/>
            </w:tcBorders>
            <w:shd w:val="clear" w:color="auto" w:fill="FFFFFF"/>
            <w:hideMark/>
          </w:tcPr>
          <w:p w:rsidR="006E3774" w:rsidRDefault="006E3774">
            <w:pPr>
              <w:tabs>
                <w:tab w:val="left" w:pos="6720"/>
              </w:tabs>
              <w:contextualSpacing/>
              <w:jc w:val="center"/>
              <w:rPr>
                <w:b/>
                <w:sz w:val="22"/>
                <w:szCs w:val="22"/>
              </w:rPr>
            </w:pPr>
            <w:r>
              <w:rPr>
                <w:b/>
              </w:rPr>
              <w:t>2</w:t>
            </w:r>
          </w:p>
        </w:tc>
        <w:tc>
          <w:tcPr>
            <w:tcW w:w="750" w:type="pct"/>
            <w:tcBorders>
              <w:top w:val="single" w:sz="12" w:space="0" w:color="auto"/>
              <w:left w:val="single" w:sz="12" w:space="0" w:color="auto"/>
              <w:bottom w:val="single" w:sz="4" w:space="0" w:color="auto"/>
              <w:right w:val="single" w:sz="12" w:space="0" w:color="auto"/>
            </w:tcBorders>
            <w:shd w:val="clear" w:color="auto" w:fill="FFFFFF"/>
            <w:hideMark/>
          </w:tcPr>
          <w:p w:rsidR="006E3774" w:rsidRDefault="006E3774">
            <w:pPr>
              <w:tabs>
                <w:tab w:val="left" w:pos="243"/>
                <w:tab w:val="left" w:pos="6720"/>
              </w:tabs>
              <w:ind w:right="-108"/>
              <w:contextualSpacing/>
              <w:rPr>
                <w:sz w:val="20"/>
                <w:szCs w:val="20"/>
              </w:rPr>
            </w:pPr>
            <w:r>
              <w:rPr>
                <w:bCs/>
                <w:sz w:val="20"/>
                <w:szCs w:val="20"/>
              </w:rPr>
              <w:t>Русский язык</w:t>
            </w:r>
          </w:p>
        </w:tc>
        <w:tc>
          <w:tcPr>
            <w:tcW w:w="1154" w:type="pct"/>
            <w:tcBorders>
              <w:top w:val="single" w:sz="12" w:space="0" w:color="auto"/>
              <w:left w:val="single" w:sz="12" w:space="0" w:color="auto"/>
              <w:bottom w:val="single" w:sz="4" w:space="0" w:color="auto"/>
              <w:right w:val="single" w:sz="12" w:space="0" w:color="auto"/>
            </w:tcBorders>
            <w:shd w:val="clear" w:color="auto" w:fill="FFFFFF"/>
            <w:hideMark/>
          </w:tcPr>
          <w:p w:rsidR="006E3774" w:rsidRDefault="006E3774">
            <w:pPr>
              <w:contextualSpacing/>
              <w:rPr>
                <w:sz w:val="20"/>
                <w:szCs w:val="20"/>
              </w:rPr>
            </w:pPr>
            <w:r>
              <w:rPr>
                <w:sz w:val="20"/>
                <w:szCs w:val="20"/>
              </w:rPr>
              <w:t>Программа «Школа России»</w:t>
            </w:r>
          </w:p>
        </w:tc>
        <w:tc>
          <w:tcPr>
            <w:tcW w:w="2770" w:type="pct"/>
            <w:tcBorders>
              <w:top w:val="single" w:sz="12" w:space="0" w:color="auto"/>
              <w:left w:val="single" w:sz="12" w:space="0" w:color="auto"/>
              <w:bottom w:val="single" w:sz="4" w:space="0" w:color="auto"/>
              <w:right w:val="single" w:sz="12" w:space="0" w:color="auto"/>
            </w:tcBorders>
            <w:shd w:val="clear" w:color="auto" w:fill="FFFFFF"/>
            <w:hideMark/>
          </w:tcPr>
          <w:p w:rsidR="006E3774" w:rsidRDefault="006E3774">
            <w:pPr>
              <w:tabs>
                <w:tab w:val="left" w:pos="6720"/>
              </w:tabs>
              <w:contextualSpacing/>
              <w:rPr>
                <w:b/>
                <w:sz w:val="20"/>
                <w:szCs w:val="20"/>
              </w:rPr>
            </w:pPr>
            <w:r>
              <w:rPr>
                <w:sz w:val="20"/>
                <w:szCs w:val="20"/>
              </w:rPr>
              <w:t>Канакина В.П., Горецкий В.Г. Издательство «Просвещение» 2017г.</w:t>
            </w:r>
          </w:p>
        </w:tc>
      </w:tr>
      <w:tr w:rsidR="006E3774" w:rsidTr="006E3774">
        <w:trPr>
          <w:trHeight w:val="20"/>
          <w:jc w:val="center"/>
        </w:trPr>
        <w:tc>
          <w:tcPr>
            <w:tcW w:w="326" w:type="pct"/>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E3774" w:rsidRDefault="006E3774">
            <w:pPr>
              <w:rPr>
                <w:b/>
                <w:sz w:val="22"/>
                <w:szCs w:val="22"/>
              </w:rPr>
            </w:pPr>
          </w:p>
        </w:tc>
        <w:tc>
          <w:tcPr>
            <w:tcW w:w="750"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tabs>
                <w:tab w:val="left" w:pos="6720"/>
              </w:tabs>
              <w:ind w:right="-108"/>
              <w:contextualSpacing/>
              <w:rPr>
                <w:sz w:val="20"/>
                <w:szCs w:val="20"/>
              </w:rPr>
            </w:pPr>
            <w:r>
              <w:rPr>
                <w:bCs/>
                <w:sz w:val="20"/>
                <w:szCs w:val="20"/>
              </w:rPr>
              <w:t>Литературное чтение</w:t>
            </w:r>
          </w:p>
        </w:tc>
        <w:tc>
          <w:tcPr>
            <w:tcW w:w="1154"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contextualSpacing/>
              <w:rPr>
                <w:sz w:val="20"/>
                <w:szCs w:val="20"/>
              </w:rPr>
            </w:pPr>
            <w:r>
              <w:rPr>
                <w:sz w:val="20"/>
                <w:szCs w:val="20"/>
              </w:rPr>
              <w:t>Программа «Школа России»</w:t>
            </w:r>
          </w:p>
        </w:tc>
        <w:tc>
          <w:tcPr>
            <w:tcW w:w="2770"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tabs>
                <w:tab w:val="left" w:pos="6720"/>
              </w:tabs>
              <w:contextualSpacing/>
              <w:rPr>
                <w:b/>
                <w:sz w:val="20"/>
                <w:szCs w:val="20"/>
              </w:rPr>
            </w:pPr>
            <w:r>
              <w:rPr>
                <w:sz w:val="20"/>
                <w:szCs w:val="20"/>
              </w:rPr>
              <w:t>Климанова Л.Ф., Горецкий В.Г., Голованова М.В. и др Издательство «Просвещение» 2017.</w:t>
            </w:r>
          </w:p>
        </w:tc>
      </w:tr>
      <w:tr w:rsidR="006E3774" w:rsidTr="006E3774">
        <w:trPr>
          <w:trHeight w:val="20"/>
          <w:jc w:val="center"/>
        </w:trPr>
        <w:tc>
          <w:tcPr>
            <w:tcW w:w="326" w:type="pct"/>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E3774" w:rsidRDefault="006E3774">
            <w:pPr>
              <w:rPr>
                <w:b/>
                <w:sz w:val="22"/>
                <w:szCs w:val="22"/>
              </w:rPr>
            </w:pPr>
          </w:p>
        </w:tc>
        <w:tc>
          <w:tcPr>
            <w:tcW w:w="750"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tabs>
                <w:tab w:val="left" w:pos="6720"/>
              </w:tabs>
              <w:ind w:right="-108"/>
              <w:contextualSpacing/>
              <w:rPr>
                <w:sz w:val="20"/>
                <w:szCs w:val="20"/>
              </w:rPr>
            </w:pPr>
            <w:r>
              <w:rPr>
                <w:bCs/>
                <w:sz w:val="20"/>
                <w:szCs w:val="20"/>
              </w:rPr>
              <w:t>Немецкий язык</w:t>
            </w:r>
          </w:p>
        </w:tc>
        <w:tc>
          <w:tcPr>
            <w:tcW w:w="1154"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contextualSpacing/>
              <w:rPr>
                <w:sz w:val="20"/>
                <w:szCs w:val="20"/>
              </w:rPr>
            </w:pPr>
            <w:r>
              <w:rPr>
                <w:sz w:val="20"/>
                <w:szCs w:val="20"/>
              </w:rPr>
              <w:t>Программа «Школа России»</w:t>
            </w:r>
          </w:p>
        </w:tc>
        <w:tc>
          <w:tcPr>
            <w:tcW w:w="2770"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pStyle w:val="aff"/>
              <w:spacing w:before="0" w:beforeAutospacing="0" w:after="0"/>
              <w:contextualSpacing/>
              <w:rPr>
                <w:b/>
                <w:sz w:val="20"/>
                <w:szCs w:val="20"/>
              </w:rPr>
            </w:pPr>
            <w:r>
              <w:rPr>
                <w:sz w:val="20"/>
                <w:szCs w:val="20"/>
              </w:rPr>
              <w:t>Немецкий язык Н.Д.Гальскова, Н.И.Гез М. Дрофа 2016 г</w:t>
            </w:r>
          </w:p>
        </w:tc>
      </w:tr>
      <w:tr w:rsidR="006E3774" w:rsidTr="006E3774">
        <w:trPr>
          <w:trHeight w:val="20"/>
          <w:jc w:val="center"/>
        </w:trPr>
        <w:tc>
          <w:tcPr>
            <w:tcW w:w="326" w:type="pct"/>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E3774" w:rsidRDefault="006E3774">
            <w:pPr>
              <w:rPr>
                <w:b/>
                <w:sz w:val="22"/>
                <w:szCs w:val="22"/>
              </w:rPr>
            </w:pPr>
          </w:p>
        </w:tc>
        <w:tc>
          <w:tcPr>
            <w:tcW w:w="750"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tabs>
                <w:tab w:val="left" w:pos="6720"/>
              </w:tabs>
              <w:ind w:right="-108"/>
              <w:contextualSpacing/>
              <w:rPr>
                <w:sz w:val="20"/>
                <w:szCs w:val="20"/>
              </w:rPr>
            </w:pPr>
            <w:r>
              <w:rPr>
                <w:bCs/>
                <w:sz w:val="20"/>
                <w:szCs w:val="20"/>
              </w:rPr>
              <w:t>Математика</w:t>
            </w:r>
          </w:p>
        </w:tc>
        <w:tc>
          <w:tcPr>
            <w:tcW w:w="1154"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contextualSpacing/>
              <w:rPr>
                <w:sz w:val="20"/>
                <w:szCs w:val="20"/>
              </w:rPr>
            </w:pPr>
            <w:r>
              <w:rPr>
                <w:sz w:val="20"/>
                <w:szCs w:val="20"/>
              </w:rPr>
              <w:t>Программа «Школа России»</w:t>
            </w:r>
          </w:p>
        </w:tc>
        <w:tc>
          <w:tcPr>
            <w:tcW w:w="2770"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tabs>
                <w:tab w:val="left" w:pos="6720"/>
              </w:tabs>
              <w:contextualSpacing/>
              <w:rPr>
                <w:b/>
                <w:sz w:val="20"/>
                <w:szCs w:val="20"/>
              </w:rPr>
            </w:pPr>
            <w:r>
              <w:rPr>
                <w:sz w:val="20"/>
                <w:szCs w:val="20"/>
              </w:rPr>
              <w:t>Моро М.И., Степанова С.В., Волкова С.И. Издательство «Просвещение» 2017г.</w:t>
            </w:r>
          </w:p>
        </w:tc>
      </w:tr>
      <w:tr w:rsidR="006E3774" w:rsidTr="006E3774">
        <w:trPr>
          <w:trHeight w:val="20"/>
          <w:jc w:val="center"/>
        </w:trPr>
        <w:tc>
          <w:tcPr>
            <w:tcW w:w="326" w:type="pct"/>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E3774" w:rsidRDefault="006E3774">
            <w:pPr>
              <w:rPr>
                <w:b/>
                <w:sz w:val="22"/>
                <w:szCs w:val="22"/>
              </w:rPr>
            </w:pPr>
          </w:p>
        </w:tc>
        <w:tc>
          <w:tcPr>
            <w:tcW w:w="750"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tabs>
                <w:tab w:val="left" w:pos="6720"/>
              </w:tabs>
              <w:ind w:right="-108"/>
              <w:contextualSpacing/>
              <w:rPr>
                <w:sz w:val="20"/>
                <w:szCs w:val="20"/>
              </w:rPr>
            </w:pPr>
            <w:r>
              <w:rPr>
                <w:bCs/>
                <w:sz w:val="20"/>
                <w:szCs w:val="20"/>
              </w:rPr>
              <w:t>Окружающий мир</w:t>
            </w:r>
          </w:p>
        </w:tc>
        <w:tc>
          <w:tcPr>
            <w:tcW w:w="1154"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contextualSpacing/>
              <w:rPr>
                <w:sz w:val="20"/>
                <w:szCs w:val="20"/>
              </w:rPr>
            </w:pPr>
            <w:r>
              <w:rPr>
                <w:sz w:val="20"/>
                <w:szCs w:val="20"/>
              </w:rPr>
              <w:t>Программа «Школа России»</w:t>
            </w:r>
          </w:p>
        </w:tc>
        <w:tc>
          <w:tcPr>
            <w:tcW w:w="2770"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tabs>
                <w:tab w:val="left" w:pos="6720"/>
              </w:tabs>
              <w:contextualSpacing/>
              <w:rPr>
                <w:b/>
                <w:sz w:val="20"/>
                <w:szCs w:val="20"/>
              </w:rPr>
            </w:pPr>
            <w:r>
              <w:rPr>
                <w:sz w:val="20"/>
                <w:szCs w:val="20"/>
              </w:rPr>
              <w:t>Плешаков А.А. Издательство «Просвещение» 2017 г.</w:t>
            </w:r>
          </w:p>
        </w:tc>
      </w:tr>
      <w:tr w:rsidR="006E3774" w:rsidTr="006E3774">
        <w:trPr>
          <w:trHeight w:val="20"/>
          <w:jc w:val="center"/>
        </w:trPr>
        <w:tc>
          <w:tcPr>
            <w:tcW w:w="326" w:type="pct"/>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E3774" w:rsidRDefault="006E3774">
            <w:pPr>
              <w:rPr>
                <w:b/>
                <w:sz w:val="22"/>
                <w:szCs w:val="22"/>
              </w:rPr>
            </w:pPr>
          </w:p>
        </w:tc>
        <w:tc>
          <w:tcPr>
            <w:tcW w:w="750"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tabs>
                <w:tab w:val="left" w:pos="6720"/>
              </w:tabs>
              <w:ind w:right="-108"/>
              <w:contextualSpacing/>
              <w:rPr>
                <w:sz w:val="20"/>
                <w:szCs w:val="20"/>
              </w:rPr>
            </w:pPr>
            <w:r>
              <w:rPr>
                <w:bCs/>
                <w:sz w:val="20"/>
                <w:szCs w:val="20"/>
              </w:rPr>
              <w:t>Музыка</w:t>
            </w:r>
          </w:p>
        </w:tc>
        <w:tc>
          <w:tcPr>
            <w:tcW w:w="1154"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contextualSpacing/>
              <w:rPr>
                <w:sz w:val="20"/>
                <w:szCs w:val="20"/>
              </w:rPr>
            </w:pPr>
            <w:r>
              <w:rPr>
                <w:sz w:val="20"/>
                <w:szCs w:val="20"/>
              </w:rPr>
              <w:t>Программа «Школа России»</w:t>
            </w:r>
          </w:p>
        </w:tc>
        <w:tc>
          <w:tcPr>
            <w:tcW w:w="2770"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tabs>
                <w:tab w:val="left" w:pos="6720"/>
              </w:tabs>
              <w:contextualSpacing/>
              <w:rPr>
                <w:b/>
                <w:color w:val="000000"/>
                <w:sz w:val="20"/>
                <w:szCs w:val="20"/>
              </w:rPr>
            </w:pPr>
            <w:r>
              <w:rPr>
                <w:rStyle w:val="fontstyle01"/>
                <w:sz w:val="20"/>
                <w:szCs w:val="20"/>
              </w:rPr>
              <w:t>Е.Д.Критская,Г.П. Сергеева Т.С.Шмагина «Просвещение»2018г.</w:t>
            </w:r>
          </w:p>
        </w:tc>
      </w:tr>
      <w:tr w:rsidR="006E3774" w:rsidTr="006E3774">
        <w:trPr>
          <w:trHeight w:val="20"/>
          <w:jc w:val="center"/>
        </w:trPr>
        <w:tc>
          <w:tcPr>
            <w:tcW w:w="326" w:type="pct"/>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E3774" w:rsidRDefault="006E3774">
            <w:pPr>
              <w:rPr>
                <w:b/>
                <w:sz w:val="22"/>
                <w:szCs w:val="22"/>
              </w:rPr>
            </w:pPr>
          </w:p>
        </w:tc>
        <w:tc>
          <w:tcPr>
            <w:tcW w:w="750"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tabs>
                <w:tab w:val="left" w:pos="6720"/>
              </w:tabs>
              <w:ind w:right="-108"/>
              <w:contextualSpacing/>
              <w:rPr>
                <w:bCs/>
                <w:sz w:val="20"/>
                <w:szCs w:val="20"/>
              </w:rPr>
            </w:pPr>
            <w:r>
              <w:rPr>
                <w:bCs/>
                <w:sz w:val="20"/>
                <w:szCs w:val="20"/>
              </w:rPr>
              <w:t>Изобразительное искусство</w:t>
            </w:r>
          </w:p>
        </w:tc>
        <w:tc>
          <w:tcPr>
            <w:tcW w:w="1154"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contextualSpacing/>
              <w:rPr>
                <w:sz w:val="20"/>
                <w:szCs w:val="20"/>
              </w:rPr>
            </w:pPr>
            <w:r>
              <w:rPr>
                <w:sz w:val="20"/>
                <w:szCs w:val="20"/>
              </w:rPr>
              <w:t>Программа «Школа России»</w:t>
            </w:r>
          </w:p>
        </w:tc>
        <w:tc>
          <w:tcPr>
            <w:tcW w:w="2770"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tabs>
                <w:tab w:val="left" w:pos="6720"/>
              </w:tabs>
              <w:contextualSpacing/>
              <w:rPr>
                <w:b/>
                <w:bCs/>
                <w:sz w:val="20"/>
                <w:szCs w:val="20"/>
              </w:rPr>
            </w:pPr>
            <w:r>
              <w:rPr>
                <w:sz w:val="20"/>
                <w:szCs w:val="20"/>
              </w:rPr>
              <w:t>Неменская Л.А., Коротеева Е.И., Горяева Н.А. (под ред. Неменского Б.М.). Издательство «Просвещение» 2017г.</w:t>
            </w:r>
          </w:p>
        </w:tc>
      </w:tr>
      <w:tr w:rsidR="006E3774" w:rsidTr="006E3774">
        <w:trPr>
          <w:trHeight w:val="20"/>
          <w:jc w:val="center"/>
        </w:trPr>
        <w:tc>
          <w:tcPr>
            <w:tcW w:w="326" w:type="pct"/>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E3774" w:rsidRDefault="006E3774">
            <w:pPr>
              <w:rPr>
                <w:b/>
                <w:sz w:val="22"/>
                <w:szCs w:val="22"/>
              </w:rPr>
            </w:pPr>
          </w:p>
        </w:tc>
        <w:tc>
          <w:tcPr>
            <w:tcW w:w="750"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tabs>
                <w:tab w:val="left" w:pos="6720"/>
              </w:tabs>
              <w:ind w:right="-108"/>
              <w:contextualSpacing/>
              <w:rPr>
                <w:bCs/>
                <w:sz w:val="20"/>
                <w:szCs w:val="20"/>
              </w:rPr>
            </w:pPr>
            <w:r>
              <w:rPr>
                <w:bCs/>
                <w:sz w:val="20"/>
                <w:szCs w:val="20"/>
              </w:rPr>
              <w:t>Технология</w:t>
            </w:r>
          </w:p>
        </w:tc>
        <w:tc>
          <w:tcPr>
            <w:tcW w:w="1154"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contextualSpacing/>
              <w:rPr>
                <w:sz w:val="20"/>
                <w:szCs w:val="20"/>
              </w:rPr>
            </w:pPr>
            <w:r>
              <w:rPr>
                <w:sz w:val="20"/>
                <w:szCs w:val="20"/>
              </w:rPr>
              <w:t>Программа «Школа России»</w:t>
            </w:r>
          </w:p>
        </w:tc>
        <w:tc>
          <w:tcPr>
            <w:tcW w:w="2770"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tabs>
                <w:tab w:val="left" w:pos="6720"/>
              </w:tabs>
              <w:contextualSpacing/>
              <w:rPr>
                <w:b/>
                <w:bCs/>
                <w:sz w:val="20"/>
                <w:szCs w:val="20"/>
              </w:rPr>
            </w:pPr>
            <w:r>
              <w:rPr>
                <w:sz w:val="20"/>
                <w:szCs w:val="20"/>
              </w:rPr>
              <w:t>Лутцева Е.А., Зуева Т.П. Издательство «Просвещение» 2017г.</w:t>
            </w:r>
          </w:p>
        </w:tc>
      </w:tr>
      <w:tr w:rsidR="006E3774" w:rsidTr="006E3774">
        <w:trPr>
          <w:trHeight w:val="20"/>
          <w:jc w:val="center"/>
        </w:trPr>
        <w:tc>
          <w:tcPr>
            <w:tcW w:w="326" w:type="pct"/>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E3774" w:rsidRDefault="006E3774">
            <w:pPr>
              <w:rPr>
                <w:b/>
                <w:sz w:val="22"/>
                <w:szCs w:val="22"/>
              </w:rPr>
            </w:pPr>
          </w:p>
        </w:tc>
        <w:tc>
          <w:tcPr>
            <w:tcW w:w="750" w:type="pct"/>
            <w:tcBorders>
              <w:top w:val="single" w:sz="4" w:space="0" w:color="auto"/>
              <w:left w:val="single" w:sz="12" w:space="0" w:color="auto"/>
              <w:bottom w:val="single" w:sz="12" w:space="0" w:color="auto"/>
              <w:right w:val="single" w:sz="12" w:space="0" w:color="auto"/>
            </w:tcBorders>
            <w:shd w:val="clear" w:color="auto" w:fill="FFFFFF"/>
            <w:hideMark/>
          </w:tcPr>
          <w:p w:rsidR="006E3774" w:rsidRDefault="006E3774">
            <w:pPr>
              <w:tabs>
                <w:tab w:val="left" w:pos="6720"/>
              </w:tabs>
              <w:ind w:right="-108"/>
              <w:contextualSpacing/>
              <w:rPr>
                <w:bCs/>
                <w:sz w:val="20"/>
                <w:szCs w:val="20"/>
              </w:rPr>
            </w:pPr>
            <w:r>
              <w:rPr>
                <w:bCs/>
                <w:sz w:val="20"/>
                <w:szCs w:val="20"/>
              </w:rPr>
              <w:t>Физическая культура</w:t>
            </w:r>
          </w:p>
        </w:tc>
        <w:tc>
          <w:tcPr>
            <w:tcW w:w="1154" w:type="pct"/>
            <w:tcBorders>
              <w:top w:val="single" w:sz="4" w:space="0" w:color="auto"/>
              <w:left w:val="single" w:sz="12" w:space="0" w:color="auto"/>
              <w:bottom w:val="single" w:sz="12" w:space="0" w:color="auto"/>
              <w:right w:val="single" w:sz="12" w:space="0" w:color="auto"/>
            </w:tcBorders>
            <w:shd w:val="clear" w:color="auto" w:fill="FFFFFF"/>
            <w:hideMark/>
          </w:tcPr>
          <w:p w:rsidR="006E3774" w:rsidRDefault="006E3774">
            <w:pPr>
              <w:contextualSpacing/>
              <w:rPr>
                <w:sz w:val="20"/>
                <w:szCs w:val="20"/>
              </w:rPr>
            </w:pPr>
            <w:r>
              <w:rPr>
                <w:sz w:val="20"/>
                <w:szCs w:val="20"/>
              </w:rPr>
              <w:t>Программа «Школа России»</w:t>
            </w:r>
          </w:p>
        </w:tc>
        <w:tc>
          <w:tcPr>
            <w:tcW w:w="2770" w:type="pct"/>
            <w:tcBorders>
              <w:top w:val="single" w:sz="4" w:space="0" w:color="auto"/>
              <w:left w:val="single" w:sz="12" w:space="0" w:color="auto"/>
              <w:bottom w:val="single" w:sz="12" w:space="0" w:color="auto"/>
              <w:right w:val="single" w:sz="12" w:space="0" w:color="auto"/>
            </w:tcBorders>
            <w:shd w:val="clear" w:color="auto" w:fill="FFFFFF"/>
            <w:hideMark/>
          </w:tcPr>
          <w:p w:rsidR="006E3774" w:rsidRDefault="006E3774">
            <w:pPr>
              <w:contextualSpacing/>
              <w:rPr>
                <w:b/>
                <w:bCs/>
                <w:sz w:val="20"/>
                <w:szCs w:val="20"/>
              </w:rPr>
            </w:pPr>
            <w:r>
              <w:rPr>
                <w:sz w:val="20"/>
                <w:szCs w:val="20"/>
              </w:rPr>
              <w:t>А.П. Матвеев «Физическая культура» М. Просвещение, 2017 г.</w:t>
            </w:r>
          </w:p>
        </w:tc>
      </w:tr>
      <w:tr w:rsidR="006E3774" w:rsidTr="006E3774">
        <w:trPr>
          <w:trHeight w:val="20"/>
          <w:jc w:val="center"/>
        </w:trPr>
        <w:tc>
          <w:tcPr>
            <w:tcW w:w="326" w:type="pct"/>
            <w:vMerge w:val="restart"/>
            <w:tcBorders>
              <w:top w:val="single" w:sz="12" w:space="0" w:color="auto"/>
              <w:left w:val="single" w:sz="12" w:space="0" w:color="auto"/>
              <w:bottom w:val="single" w:sz="12" w:space="0" w:color="auto"/>
              <w:right w:val="single" w:sz="12" w:space="0" w:color="auto"/>
            </w:tcBorders>
            <w:shd w:val="clear" w:color="auto" w:fill="FFFFFF"/>
            <w:hideMark/>
          </w:tcPr>
          <w:p w:rsidR="006E3774" w:rsidRDefault="006E3774">
            <w:pPr>
              <w:tabs>
                <w:tab w:val="left" w:pos="6720"/>
              </w:tabs>
              <w:contextualSpacing/>
              <w:jc w:val="center"/>
              <w:rPr>
                <w:b/>
                <w:sz w:val="22"/>
                <w:szCs w:val="22"/>
              </w:rPr>
            </w:pPr>
            <w:r>
              <w:rPr>
                <w:b/>
              </w:rPr>
              <w:t>3</w:t>
            </w:r>
          </w:p>
        </w:tc>
        <w:tc>
          <w:tcPr>
            <w:tcW w:w="750" w:type="pct"/>
            <w:tcBorders>
              <w:top w:val="single" w:sz="12" w:space="0" w:color="auto"/>
              <w:left w:val="single" w:sz="12" w:space="0" w:color="auto"/>
              <w:bottom w:val="single" w:sz="4" w:space="0" w:color="auto"/>
              <w:right w:val="single" w:sz="12" w:space="0" w:color="auto"/>
            </w:tcBorders>
            <w:shd w:val="clear" w:color="auto" w:fill="FFFFFF"/>
            <w:hideMark/>
          </w:tcPr>
          <w:p w:rsidR="006E3774" w:rsidRDefault="006E3774">
            <w:pPr>
              <w:tabs>
                <w:tab w:val="left" w:pos="243"/>
                <w:tab w:val="left" w:pos="6720"/>
              </w:tabs>
              <w:ind w:right="-108"/>
              <w:contextualSpacing/>
              <w:rPr>
                <w:sz w:val="20"/>
                <w:szCs w:val="20"/>
              </w:rPr>
            </w:pPr>
            <w:r>
              <w:rPr>
                <w:bCs/>
                <w:sz w:val="20"/>
                <w:szCs w:val="20"/>
              </w:rPr>
              <w:t>Русский язык</w:t>
            </w:r>
          </w:p>
        </w:tc>
        <w:tc>
          <w:tcPr>
            <w:tcW w:w="1154" w:type="pct"/>
            <w:tcBorders>
              <w:top w:val="single" w:sz="12" w:space="0" w:color="auto"/>
              <w:left w:val="single" w:sz="12" w:space="0" w:color="auto"/>
              <w:bottom w:val="single" w:sz="4" w:space="0" w:color="auto"/>
              <w:right w:val="single" w:sz="12" w:space="0" w:color="auto"/>
            </w:tcBorders>
            <w:shd w:val="clear" w:color="auto" w:fill="FFFFFF"/>
            <w:hideMark/>
          </w:tcPr>
          <w:p w:rsidR="006E3774" w:rsidRDefault="006E3774">
            <w:pPr>
              <w:contextualSpacing/>
              <w:rPr>
                <w:sz w:val="20"/>
                <w:szCs w:val="20"/>
              </w:rPr>
            </w:pPr>
            <w:r>
              <w:rPr>
                <w:sz w:val="20"/>
                <w:szCs w:val="20"/>
              </w:rPr>
              <w:t>Программа «Школа России»</w:t>
            </w:r>
          </w:p>
        </w:tc>
        <w:tc>
          <w:tcPr>
            <w:tcW w:w="2770" w:type="pct"/>
            <w:tcBorders>
              <w:top w:val="single" w:sz="12" w:space="0" w:color="auto"/>
              <w:left w:val="single" w:sz="12" w:space="0" w:color="auto"/>
              <w:bottom w:val="single" w:sz="4" w:space="0" w:color="auto"/>
              <w:right w:val="single" w:sz="12" w:space="0" w:color="auto"/>
            </w:tcBorders>
            <w:shd w:val="clear" w:color="auto" w:fill="FFFFFF"/>
            <w:hideMark/>
          </w:tcPr>
          <w:p w:rsidR="006E3774" w:rsidRDefault="006E3774">
            <w:pPr>
              <w:tabs>
                <w:tab w:val="left" w:pos="6720"/>
              </w:tabs>
              <w:contextualSpacing/>
              <w:rPr>
                <w:b/>
                <w:sz w:val="20"/>
                <w:szCs w:val="20"/>
              </w:rPr>
            </w:pPr>
            <w:r>
              <w:rPr>
                <w:sz w:val="20"/>
                <w:szCs w:val="20"/>
              </w:rPr>
              <w:t>Канакина В.П., Горецкий В.Г. Издательство «Просвещение» 2017</w:t>
            </w:r>
          </w:p>
        </w:tc>
      </w:tr>
      <w:tr w:rsidR="006E3774" w:rsidTr="006E3774">
        <w:trPr>
          <w:trHeight w:val="20"/>
          <w:jc w:val="center"/>
        </w:trPr>
        <w:tc>
          <w:tcPr>
            <w:tcW w:w="326" w:type="pct"/>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E3774" w:rsidRDefault="006E3774">
            <w:pPr>
              <w:rPr>
                <w:b/>
                <w:sz w:val="22"/>
                <w:szCs w:val="22"/>
              </w:rPr>
            </w:pPr>
          </w:p>
        </w:tc>
        <w:tc>
          <w:tcPr>
            <w:tcW w:w="750"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tabs>
                <w:tab w:val="left" w:pos="6720"/>
              </w:tabs>
              <w:ind w:right="-108"/>
              <w:contextualSpacing/>
              <w:rPr>
                <w:sz w:val="20"/>
                <w:szCs w:val="20"/>
              </w:rPr>
            </w:pPr>
            <w:r>
              <w:rPr>
                <w:bCs/>
                <w:sz w:val="20"/>
                <w:szCs w:val="20"/>
              </w:rPr>
              <w:t>Литературное чтение</w:t>
            </w:r>
          </w:p>
        </w:tc>
        <w:tc>
          <w:tcPr>
            <w:tcW w:w="1154"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contextualSpacing/>
              <w:rPr>
                <w:sz w:val="20"/>
                <w:szCs w:val="20"/>
              </w:rPr>
            </w:pPr>
            <w:r>
              <w:rPr>
                <w:sz w:val="20"/>
                <w:szCs w:val="20"/>
              </w:rPr>
              <w:t>Программа «Школа России»</w:t>
            </w:r>
          </w:p>
        </w:tc>
        <w:tc>
          <w:tcPr>
            <w:tcW w:w="2770"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tabs>
                <w:tab w:val="left" w:pos="6720"/>
              </w:tabs>
              <w:contextualSpacing/>
              <w:rPr>
                <w:b/>
                <w:sz w:val="20"/>
                <w:szCs w:val="20"/>
              </w:rPr>
            </w:pPr>
            <w:r>
              <w:rPr>
                <w:sz w:val="20"/>
                <w:szCs w:val="20"/>
              </w:rPr>
              <w:t>Климанова Л.Ф., Горецкий В.Г., Голованова М.В. и  др.  Издательство «Просвещение» 2017.</w:t>
            </w:r>
          </w:p>
        </w:tc>
      </w:tr>
      <w:tr w:rsidR="006E3774" w:rsidTr="006E3774">
        <w:trPr>
          <w:trHeight w:val="20"/>
          <w:jc w:val="center"/>
        </w:trPr>
        <w:tc>
          <w:tcPr>
            <w:tcW w:w="326" w:type="pct"/>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E3774" w:rsidRDefault="006E3774">
            <w:pPr>
              <w:rPr>
                <w:b/>
                <w:sz w:val="22"/>
                <w:szCs w:val="22"/>
              </w:rPr>
            </w:pPr>
          </w:p>
        </w:tc>
        <w:tc>
          <w:tcPr>
            <w:tcW w:w="750"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tabs>
                <w:tab w:val="left" w:pos="6720"/>
              </w:tabs>
              <w:ind w:right="-108"/>
              <w:contextualSpacing/>
              <w:rPr>
                <w:sz w:val="20"/>
                <w:szCs w:val="20"/>
              </w:rPr>
            </w:pPr>
            <w:r>
              <w:rPr>
                <w:bCs/>
                <w:sz w:val="20"/>
                <w:szCs w:val="20"/>
              </w:rPr>
              <w:t>Немецкий язык</w:t>
            </w:r>
          </w:p>
        </w:tc>
        <w:tc>
          <w:tcPr>
            <w:tcW w:w="1154"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contextualSpacing/>
              <w:rPr>
                <w:sz w:val="20"/>
                <w:szCs w:val="20"/>
              </w:rPr>
            </w:pPr>
            <w:r>
              <w:rPr>
                <w:sz w:val="20"/>
                <w:szCs w:val="20"/>
              </w:rPr>
              <w:t>Программа «Школа России»</w:t>
            </w:r>
          </w:p>
        </w:tc>
        <w:tc>
          <w:tcPr>
            <w:tcW w:w="2770"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pStyle w:val="aff"/>
              <w:spacing w:before="0" w:beforeAutospacing="0" w:after="0"/>
              <w:contextualSpacing/>
              <w:rPr>
                <w:b/>
                <w:sz w:val="20"/>
                <w:szCs w:val="20"/>
              </w:rPr>
            </w:pPr>
            <w:r>
              <w:rPr>
                <w:sz w:val="20"/>
                <w:szCs w:val="20"/>
              </w:rPr>
              <w:t>Немецкий язык Н.Д.Гальскова, Н.И.Гез М. Дрофа 2016 г</w:t>
            </w:r>
          </w:p>
        </w:tc>
      </w:tr>
      <w:tr w:rsidR="006E3774" w:rsidTr="006E3774">
        <w:trPr>
          <w:trHeight w:val="20"/>
          <w:jc w:val="center"/>
        </w:trPr>
        <w:tc>
          <w:tcPr>
            <w:tcW w:w="326" w:type="pct"/>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E3774" w:rsidRDefault="006E3774">
            <w:pPr>
              <w:rPr>
                <w:b/>
                <w:sz w:val="22"/>
                <w:szCs w:val="22"/>
              </w:rPr>
            </w:pPr>
          </w:p>
        </w:tc>
        <w:tc>
          <w:tcPr>
            <w:tcW w:w="750"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tabs>
                <w:tab w:val="left" w:pos="6720"/>
              </w:tabs>
              <w:ind w:right="-108"/>
              <w:contextualSpacing/>
              <w:rPr>
                <w:sz w:val="20"/>
                <w:szCs w:val="20"/>
              </w:rPr>
            </w:pPr>
            <w:r>
              <w:rPr>
                <w:bCs/>
                <w:sz w:val="20"/>
                <w:szCs w:val="20"/>
              </w:rPr>
              <w:t>Математика</w:t>
            </w:r>
          </w:p>
        </w:tc>
        <w:tc>
          <w:tcPr>
            <w:tcW w:w="1154"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contextualSpacing/>
              <w:rPr>
                <w:sz w:val="20"/>
                <w:szCs w:val="20"/>
              </w:rPr>
            </w:pPr>
            <w:r>
              <w:rPr>
                <w:sz w:val="20"/>
                <w:szCs w:val="20"/>
              </w:rPr>
              <w:t>Программа «Школа России»</w:t>
            </w:r>
          </w:p>
        </w:tc>
        <w:tc>
          <w:tcPr>
            <w:tcW w:w="2770"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tabs>
                <w:tab w:val="left" w:pos="6720"/>
              </w:tabs>
              <w:contextualSpacing/>
              <w:rPr>
                <w:b/>
                <w:sz w:val="20"/>
                <w:szCs w:val="20"/>
              </w:rPr>
            </w:pPr>
            <w:r>
              <w:rPr>
                <w:sz w:val="20"/>
                <w:szCs w:val="20"/>
              </w:rPr>
              <w:t>Моро М.И., Степанова С.В., Волкова С.И. Издательство «Просвещение» 2017г.</w:t>
            </w:r>
          </w:p>
        </w:tc>
      </w:tr>
      <w:tr w:rsidR="006E3774" w:rsidTr="006E3774">
        <w:trPr>
          <w:trHeight w:val="20"/>
          <w:jc w:val="center"/>
        </w:trPr>
        <w:tc>
          <w:tcPr>
            <w:tcW w:w="326" w:type="pct"/>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E3774" w:rsidRDefault="006E3774">
            <w:pPr>
              <w:rPr>
                <w:b/>
                <w:sz w:val="22"/>
                <w:szCs w:val="22"/>
              </w:rPr>
            </w:pPr>
          </w:p>
        </w:tc>
        <w:tc>
          <w:tcPr>
            <w:tcW w:w="750"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tabs>
                <w:tab w:val="left" w:pos="6720"/>
              </w:tabs>
              <w:ind w:right="-108"/>
              <w:contextualSpacing/>
              <w:rPr>
                <w:sz w:val="20"/>
                <w:szCs w:val="20"/>
              </w:rPr>
            </w:pPr>
            <w:r>
              <w:rPr>
                <w:bCs/>
                <w:sz w:val="20"/>
                <w:szCs w:val="20"/>
              </w:rPr>
              <w:t>Окружающий мир</w:t>
            </w:r>
          </w:p>
        </w:tc>
        <w:tc>
          <w:tcPr>
            <w:tcW w:w="1154"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contextualSpacing/>
              <w:rPr>
                <w:sz w:val="20"/>
                <w:szCs w:val="20"/>
              </w:rPr>
            </w:pPr>
            <w:r>
              <w:rPr>
                <w:sz w:val="20"/>
                <w:szCs w:val="20"/>
              </w:rPr>
              <w:t>Программа «Школа России»</w:t>
            </w:r>
          </w:p>
        </w:tc>
        <w:tc>
          <w:tcPr>
            <w:tcW w:w="2770"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tabs>
                <w:tab w:val="left" w:pos="6720"/>
              </w:tabs>
              <w:contextualSpacing/>
              <w:rPr>
                <w:b/>
                <w:sz w:val="20"/>
                <w:szCs w:val="20"/>
              </w:rPr>
            </w:pPr>
            <w:r>
              <w:rPr>
                <w:sz w:val="20"/>
                <w:szCs w:val="20"/>
              </w:rPr>
              <w:t>Плешаков А.А. Издательство «Просвещение» 2017 г.</w:t>
            </w:r>
          </w:p>
        </w:tc>
      </w:tr>
      <w:tr w:rsidR="006E3774" w:rsidTr="006E3774">
        <w:trPr>
          <w:trHeight w:val="20"/>
          <w:jc w:val="center"/>
        </w:trPr>
        <w:tc>
          <w:tcPr>
            <w:tcW w:w="326" w:type="pct"/>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E3774" w:rsidRDefault="006E3774">
            <w:pPr>
              <w:rPr>
                <w:b/>
                <w:sz w:val="22"/>
                <w:szCs w:val="22"/>
              </w:rPr>
            </w:pPr>
          </w:p>
        </w:tc>
        <w:tc>
          <w:tcPr>
            <w:tcW w:w="750"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tabs>
                <w:tab w:val="left" w:pos="6720"/>
              </w:tabs>
              <w:ind w:right="-108"/>
              <w:contextualSpacing/>
              <w:rPr>
                <w:sz w:val="20"/>
                <w:szCs w:val="20"/>
              </w:rPr>
            </w:pPr>
            <w:r>
              <w:rPr>
                <w:bCs/>
                <w:sz w:val="20"/>
                <w:szCs w:val="20"/>
              </w:rPr>
              <w:t>Музыка</w:t>
            </w:r>
          </w:p>
        </w:tc>
        <w:tc>
          <w:tcPr>
            <w:tcW w:w="1154"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contextualSpacing/>
              <w:rPr>
                <w:sz w:val="20"/>
                <w:szCs w:val="20"/>
              </w:rPr>
            </w:pPr>
            <w:r>
              <w:rPr>
                <w:sz w:val="20"/>
                <w:szCs w:val="20"/>
              </w:rPr>
              <w:t>Программа «Школа России»</w:t>
            </w:r>
          </w:p>
        </w:tc>
        <w:tc>
          <w:tcPr>
            <w:tcW w:w="2770"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tabs>
                <w:tab w:val="left" w:pos="6720"/>
              </w:tabs>
              <w:contextualSpacing/>
              <w:rPr>
                <w:b/>
                <w:color w:val="000000"/>
                <w:sz w:val="20"/>
                <w:szCs w:val="20"/>
              </w:rPr>
            </w:pPr>
            <w:r>
              <w:rPr>
                <w:rStyle w:val="fontstyle01"/>
                <w:sz w:val="20"/>
                <w:szCs w:val="20"/>
              </w:rPr>
              <w:t>Е.Д.Критская,Г.П. Сергеева Т.С.Шмагина «Просвещение»2018г.</w:t>
            </w:r>
          </w:p>
        </w:tc>
      </w:tr>
      <w:tr w:rsidR="006E3774" w:rsidTr="006E3774">
        <w:trPr>
          <w:trHeight w:val="20"/>
          <w:jc w:val="center"/>
        </w:trPr>
        <w:tc>
          <w:tcPr>
            <w:tcW w:w="326" w:type="pct"/>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E3774" w:rsidRDefault="006E3774">
            <w:pPr>
              <w:rPr>
                <w:b/>
                <w:sz w:val="22"/>
                <w:szCs w:val="22"/>
              </w:rPr>
            </w:pPr>
          </w:p>
        </w:tc>
        <w:tc>
          <w:tcPr>
            <w:tcW w:w="750"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tabs>
                <w:tab w:val="left" w:pos="6720"/>
              </w:tabs>
              <w:ind w:right="-108"/>
              <w:contextualSpacing/>
              <w:rPr>
                <w:bCs/>
                <w:sz w:val="20"/>
                <w:szCs w:val="20"/>
              </w:rPr>
            </w:pPr>
            <w:r>
              <w:rPr>
                <w:bCs/>
                <w:sz w:val="20"/>
                <w:szCs w:val="20"/>
              </w:rPr>
              <w:t>Изобразительное искусство</w:t>
            </w:r>
          </w:p>
        </w:tc>
        <w:tc>
          <w:tcPr>
            <w:tcW w:w="1154"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contextualSpacing/>
              <w:rPr>
                <w:sz w:val="20"/>
                <w:szCs w:val="20"/>
              </w:rPr>
            </w:pPr>
            <w:r>
              <w:rPr>
                <w:sz w:val="20"/>
                <w:szCs w:val="20"/>
              </w:rPr>
              <w:t>Программа «Школа России»</w:t>
            </w:r>
          </w:p>
        </w:tc>
        <w:tc>
          <w:tcPr>
            <w:tcW w:w="2770"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tabs>
                <w:tab w:val="left" w:pos="6720"/>
              </w:tabs>
              <w:contextualSpacing/>
              <w:rPr>
                <w:b/>
                <w:bCs/>
                <w:sz w:val="20"/>
                <w:szCs w:val="20"/>
              </w:rPr>
            </w:pPr>
            <w:r>
              <w:rPr>
                <w:sz w:val="20"/>
                <w:szCs w:val="20"/>
              </w:rPr>
              <w:t>Неменская Л.А., Коротеева Е.И., Горяева Н.А. (под ред. Неменского Б.М.). Издательство «Просвещение» 2017</w:t>
            </w:r>
          </w:p>
        </w:tc>
      </w:tr>
      <w:tr w:rsidR="006E3774" w:rsidTr="006E3774">
        <w:trPr>
          <w:trHeight w:val="20"/>
          <w:jc w:val="center"/>
        </w:trPr>
        <w:tc>
          <w:tcPr>
            <w:tcW w:w="326" w:type="pct"/>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E3774" w:rsidRDefault="006E3774">
            <w:pPr>
              <w:rPr>
                <w:b/>
                <w:sz w:val="22"/>
                <w:szCs w:val="22"/>
              </w:rPr>
            </w:pPr>
          </w:p>
        </w:tc>
        <w:tc>
          <w:tcPr>
            <w:tcW w:w="750"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tabs>
                <w:tab w:val="left" w:pos="6720"/>
              </w:tabs>
              <w:ind w:right="-108"/>
              <w:contextualSpacing/>
              <w:rPr>
                <w:bCs/>
                <w:sz w:val="20"/>
                <w:szCs w:val="20"/>
              </w:rPr>
            </w:pPr>
            <w:r>
              <w:rPr>
                <w:bCs/>
                <w:sz w:val="20"/>
                <w:szCs w:val="20"/>
              </w:rPr>
              <w:t>Технология</w:t>
            </w:r>
          </w:p>
        </w:tc>
        <w:tc>
          <w:tcPr>
            <w:tcW w:w="1154"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contextualSpacing/>
              <w:rPr>
                <w:sz w:val="20"/>
                <w:szCs w:val="20"/>
              </w:rPr>
            </w:pPr>
            <w:r>
              <w:rPr>
                <w:sz w:val="20"/>
                <w:szCs w:val="20"/>
              </w:rPr>
              <w:t>Программа «Школа России»</w:t>
            </w:r>
          </w:p>
        </w:tc>
        <w:tc>
          <w:tcPr>
            <w:tcW w:w="2770" w:type="pct"/>
            <w:tcBorders>
              <w:top w:val="single" w:sz="4" w:space="0" w:color="auto"/>
              <w:left w:val="single" w:sz="12" w:space="0" w:color="auto"/>
              <w:bottom w:val="single" w:sz="4" w:space="0" w:color="auto"/>
              <w:right w:val="single" w:sz="12" w:space="0" w:color="auto"/>
            </w:tcBorders>
            <w:shd w:val="clear" w:color="auto" w:fill="FFFFFF"/>
            <w:hideMark/>
          </w:tcPr>
          <w:p w:rsidR="006E3774" w:rsidRDefault="006E3774">
            <w:pPr>
              <w:tabs>
                <w:tab w:val="left" w:pos="6720"/>
              </w:tabs>
              <w:contextualSpacing/>
              <w:rPr>
                <w:b/>
                <w:bCs/>
                <w:sz w:val="20"/>
                <w:szCs w:val="20"/>
              </w:rPr>
            </w:pPr>
            <w:r>
              <w:rPr>
                <w:sz w:val="20"/>
                <w:szCs w:val="20"/>
              </w:rPr>
              <w:t>Лутцева Е.А., Зуева Т.П. Издательство «Просвещение» 2017</w:t>
            </w:r>
          </w:p>
        </w:tc>
      </w:tr>
      <w:tr w:rsidR="006E3774" w:rsidTr="006E3774">
        <w:trPr>
          <w:trHeight w:val="20"/>
          <w:jc w:val="center"/>
        </w:trPr>
        <w:tc>
          <w:tcPr>
            <w:tcW w:w="326" w:type="pct"/>
            <w:vMerge/>
            <w:tcBorders>
              <w:top w:val="single" w:sz="12" w:space="0" w:color="auto"/>
              <w:left w:val="single" w:sz="12" w:space="0" w:color="auto"/>
              <w:bottom w:val="single" w:sz="12" w:space="0" w:color="auto"/>
              <w:right w:val="single" w:sz="12" w:space="0" w:color="auto"/>
            </w:tcBorders>
            <w:shd w:val="clear" w:color="auto" w:fill="FFFFFF"/>
            <w:vAlign w:val="center"/>
            <w:hideMark/>
          </w:tcPr>
          <w:p w:rsidR="006E3774" w:rsidRDefault="006E3774">
            <w:pPr>
              <w:rPr>
                <w:b/>
                <w:sz w:val="22"/>
                <w:szCs w:val="22"/>
              </w:rPr>
            </w:pPr>
          </w:p>
        </w:tc>
        <w:tc>
          <w:tcPr>
            <w:tcW w:w="750" w:type="pct"/>
            <w:tcBorders>
              <w:top w:val="single" w:sz="4" w:space="0" w:color="auto"/>
              <w:left w:val="single" w:sz="12" w:space="0" w:color="auto"/>
              <w:bottom w:val="single" w:sz="12" w:space="0" w:color="auto"/>
              <w:right w:val="single" w:sz="12" w:space="0" w:color="auto"/>
            </w:tcBorders>
            <w:shd w:val="clear" w:color="auto" w:fill="FFFFFF"/>
            <w:hideMark/>
          </w:tcPr>
          <w:p w:rsidR="006E3774" w:rsidRDefault="006E3774">
            <w:pPr>
              <w:tabs>
                <w:tab w:val="left" w:pos="6720"/>
              </w:tabs>
              <w:ind w:right="-108"/>
              <w:contextualSpacing/>
              <w:rPr>
                <w:bCs/>
                <w:sz w:val="20"/>
                <w:szCs w:val="20"/>
              </w:rPr>
            </w:pPr>
            <w:r>
              <w:rPr>
                <w:bCs/>
                <w:sz w:val="20"/>
                <w:szCs w:val="20"/>
              </w:rPr>
              <w:t>Физическая культура</w:t>
            </w:r>
          </w:p>
        </w:tc>
        <w:tc>
          <w:tcPr>
            <w:tcW w:w="1154" w:type="pct"/>
            <w:tcBorders>
              <w:top w:val="single" w:sz="4" w:space="0" w:color="auto"/>
              <w:left w:val="single" w:sz="12" w:space="0" w:color="auto"/>
              <w:bottom w:val="single" w:sz="12" w:space="0" w:color="auto"/>
              <w:right w:val="single" w:sz="12" w:space="0" w:color="auto"/>
            </w:tcBorders>
            <w:shd w:val="clear" w:color="auto" w:fill="FFFFFF"/>
            <w:hideMark/>
          </w:tcPr>
          <w:p w:rsidR="006E3774" w:rsidRDefault="006E3774">
            <w:pPr>
              <w:contextualSpacing/>
              <w:rPr>
                <w:sz w:val="20"/>
                <w:szCs w:val="20"/>
              </w:rPr>
            </w:pPr>
            <w:r>
              <w:rPr>
                <w:sz w:val="20"/>
                <w:szCs w:val="20"/>
              </w:rPr>
              <w:t>Программа «Школа России»</w:t>
            </w:r>
          </w:p>
        </w:tc>
        <w:tc>
          <w:tcPr>
            <w:tcW w:w="2770" w:type="pct"/>
            <w:tcBorders>
              <w:top w:val="single" w:sz="4" w:space="0" w:color="auto"/>
              <w:left w:val="single" w:sz="12" w:space="0" w:color="auto"/>
              <w:bottom w:val="single" w:sz="12" w:space="0" w:color="auto"/>
              <w:right w:val="single" w:sz="12" w:space="0" w:color="auto"/>
            </w:tcBorders>
            <w:shd w:val="clear" w:color="auto" w:fill="FFFFFF"/>
            <w:hideMark/>
          </w:tcPr>
          <w:p w:rsidR="006E3774" w:rsidRDefault="006E3774">
            <w:pPr>
              <w:contextualSpacing/>
              <w:rPr>
                <w:b/>
                <w:bCs/>
                <w:sz w:val="20"/>
                <w:szCs w:val="20"/>
              </w:rPr>
            </w:pPr>
            <w:r>
              <w:rPr>
                <w:sz w:val="20"/>
                <w:szCs w:val="20"/>
              </w:rPr>
              <w:t>А.П. Матвеев «Физическая культура» М. Просвещение, 2017 г.</w:t>
            </w:r>
          </w:p>
        </w:tc>
      </w:tr>
      <w:tr w:rsidR="006A6658" w:rsidTr="006A6658">
        <w:trPr>
          <w:trHeight w:val="20"/>
          <w:jc w:val="center"/>
        </w:trPr>
        <w:tc>
          <w:tcPr>
            <w:tcW w:w="326" w:type="pct"/>
            <w:vMerge w:val="restart"/>
            <w:tcBorders>
              <w:top w:val="single" w:sz="12" w:space="0" w:color="auto"/>
              <w:left w:val="single" w:sz="12" w:space="0" w:color="auto"/>
              <w:bottom w:val="single" w:sz="4" w:space="0" w:color="auto"/>
              <w:right w:val="single" w:sz="12" w:space="0" w:color="auto"/>
            </w:tcBorders>
            <w:shd w:val="clear" w:color="auto" w:fill="FFFFFF"/>
            <w:hideMark/>
          </w:tcPr>
          <w:p w:rsidR="006A6658" w:rsidRDefault="006A6658">
            <w:pPr>
              <w:tabs>
                <w:tab w:val="left" w:pos="6720"/>
              </w:tabs>
              <w:contextualSpacing/>
              <w:jc w:val="center"/>
              <w:rPr>
                <w:b/>
                <w:sz w:val="22"/>
                <w:szCs w:val="22"/>
              </w:rPr>
            </w:pPr>
            <w:r>
              <w:rPr>
                <w:b/>
              </w:rPr>
              <w:t>4</w:t>
            </w:r>
          </w:p>
        </w:tc>
        <w:tc>
          <w:tcPr>
            <w:tcW w:w="750" w:type="pct"/>
            <w:tcBorders>
              <w:top w:val="single" w:sz="12" w:space="0" w:color="auto"/>
              <w:left w:val="single" w:sz="12" w:space="0" w:color="auto"/>
              <w:bottom w:val="single" w:sz="4" w:space="0" w:color="auto"/>
              <w:right w:val="single" w:sz="12" w:space="0" w:color="auto"/>
            </w:tcBorders>
            <w:shd w:val="clear" w:color="auto" w:fill="FFFFFF"/>
            <w:hideMark/>
          </w:tcPr>
          <w:p w:rsidR="006A6658" w:rsidRDefault="006A6658">
            <w:pPr>
              <w:tabs>
                <w:tab w:val="left" w:pos="243"/>
                <w:tab w:val="left" w:pos="6720"/>
              </w:tabs>
              <w:ind w:right="-108"/>
              <w:contextualSpacing/>
              <w:rPr>
                <w:sz w:val="20"/>
                <w:szCs w:val="20"/>
              </w:rPr>
            </w:pPr>
            <w:r>
              <w:rPr>
                <w:bCs/>
                <w:sz w:val="20"/>
                <w:szCs w:val="20"/>
              </w:rPr>
              <w:t>Русский язык</w:t>
            </w:r>
          </w:p>
        </w:tc>
        <w:tc>
          <w:tcPr>
            <w:tcW w:w="1154" w:type="pct"/>
            <w:tcBorders>
              <w:top w:val="single" w:sz="12" w:space="0" w:color="auto"/>
              <w:left w:val="single" w:sz="12" w:space="0" w:color="auto"/>
              <w:bottom w:val="single" w:sz="4" w:space="0" w:color="auto"/>
              <w:right w:val="single" w:sz="12" w:space="0" w:color="auto"/>
            </w:tcBorders>
            <w:shd w:val="clear" w:color="auto" w:fill="FFFFFF"/>
          </w:tcPr>
          <w:p w:rsidR="006A6658" w:rsidRDefault="006A6658">
            <w:r w:rsidRPr="000E4578">
              <w:rPr>
                <w:sz w:val="20"/>
                <w:szCs w:val="20"/>
              </w:rPr>
              <w:t>Программа «Школа России»</w:t>
            </w:r>
          </w:p>
        </w:tc>
        <w:tc>
          <w:tcPr>
            <w:tcW w:w="2770" w:type="pct"/>
            <w:tcBorders>
              <w:top w:val="single" w:sz="12" w:space="0" w:color="auto"/>
              <w:left w:val="single" w:sz="12" w:space="0" w:color="auto"/>
              <w:bottom w:val="single" w:sz="4" w:space="0" w:color="auto"/>
              <w:right w:val="single" w:sz="12" w:space="0" w:color="auto"/>
            </w:tcBorders>
            <w:shd w:val="clear" w:color="auto" w:fill="FFFFFF"/>
            <w:hideMark/>
          </w:tcPr>
          <w:p w:rsidR="006A6658" w:rsidRDefault="006A6658">
            <w:pPr>
              <w:tabs>
                <w:tab w:val="left" w:pos="6720"/>
              </w:tabs>
              <w:contextualSpacing/>
              <w:rPr>
                <w:b/>
                <w:sz w:val="20"/>
                <w:szCs w:val="20"/>
              </w:rPr>
            </w:pPr>
            <w:r>
              <w:rPr>
                <w:sz w:val="20"/>
                <w:szCs w:val="20"/>
              </w:rPr>
              <w:t>Русский язык. Авторы: Климанова Л.Ф., Макеева С.Г., Бабушкина Т.В. Издательство «Просвещение» , 2014 г</w:t>
            </w:r>
          </w:p>
        </w:tc>
      </w:tr>
      <w:tr w:rsidR="006A6658" w:rsidTr="006A6658">
        <w:trPr>
          <w:trHeight w:val="30"/>
          <w:jc w:val="center"/>
        </w:trPr>
        <w:tc>
          <w:tcPr>
            <w:tcW w:w="326" w:type="pct"/>
            <w:vMerge/>
            <w:tcBorders>
              <w:top w:val="single" w:sz="12" w:space="0" w:color="auto"/>
              <w:left w:val="single" w:sz="12" w:space="0" w:color="auto"/>
              <w:bottom w:val="single" w:sz="4" w:space="0" w:color="auto"/>
              <w:right w:val="single" w:sz="12" w:space="0" w:color="auto"/>
            </w:tcBorders>
            <w:shd w:val="clear" w:color="auto" w:fill="FFFFFF"/>
            <w:vAlign w:val="center"/>
            <w:hideMark/>
          </w:tcPr>
          <w:p w:rsidR="006A6658" w:rsidRDefault="006A6658">
            <w:pPr>
              <w:rPr>
                <w:b/>
                <w:sz w:val="22"/>
                <w:szCs w:val="22"/>
              </w:rPr>
            </w:pPr>
          </w:p>
        </w:tc>
        <w:tc>
          <w:tcPr>
            <w:tcW w:w="750" w:type="pct"/>
            <w:tcBorders>
              <w:top w:val="single" w:sz="2" w:space="0" w:color="auto"/>
              <w:left w:val="single" w:sz="12" w:space="0" w:color="auto"/>
              <w:bottom w:val="single" w:sz="2" w:space="0" w:color="auto"/>
              <w:right w:val="single" w:sz="12" w:space="0" w:color="auto"/>
            </w:tcBorders>
            <w:shd w:val="clear" w:color="auto" w:fill="FFFFFF"/>
            <w:hideMark/>
          </w:tcPr>
          <w:p w:rsidR="006A6658" w:rsidRDefault="006A6658">
            <w:pPr>
              <w:tabs>
                <w:tab w:val="left" w:pos="6720"/>
              </w:tabs>
              <w:ind w:right="-108"/>
              <w:contextualSpacing/>
              <w:rPr>
                <w:sz w:val="20"/>
                <w:szCs w:val="20"/>
              </w:rPr>
            </w:pPr>
            <w:r>
              <w:rPr>
                <w:bCs/>
                <w:sz w:val="20"/>
                <w:szCs w:val="20"/>
              </w:rPr>
              <w:t>Литературное чтение</w:t>
            </w:r>
          </w:p>
        </w:tc>
        <w:tc>
          <w:tcPr>
            <w:tcW w:w="1154" w:type="pct"/>
            <w:tcBorders>
              <w:top w:val="single" w:sz="4" w:space="0" w:color="auto"/>
              <w:left w:val="single" w:sz="12" w:space="0" w:color="auto"/>
              <w:bottom w:val="single" w:sz="2" w:space="0" w:color="auto"/>
              <w:right w:val="single" w:sz="12" w:space="0" w:color="auto"/>
            </w:tcBorders>
            <w:shd w:val="clear" w:color="auto" w:fill="FFFFFF"/>
          </w:tcPr>
          <w:p w:rsidR="006A6658" w:rsidRDefault="006A6658">
            <w:r w:rsidRPr="000E4578">
              <w:rPr>
                <w:sz w:val="20"/>
                <w:szCs w:val="20"/>
              </w:rPr>
              <w:t>Программа «Школа России»</w:t>
            </w:r>
          </w:p>
        </w:tc>
        <w:tc>
          <w:tcPr>
            <w:tcW w:w="2770" w:type="pct"/>
            <w:tcBorders>
              <w:top w:val="single" w:sz="4" w:space="0" w:color="auto"/>
              <w:left w:val="single" w:sz="12" w:space="0" w:color="auto"/>
              <w:bottom w:val="single" w:sz="2" w:space="0" w:color="auto"/>
              <w:right w:val="single" w:sz="12" w:space="0" w:color="auto"/>
            </w:tcBorders>
            <w:shd w:val="clear" w:color="auto" w:fill="FFFFFF"/>
            <w:hideMark/>
          </w:tcPr>
          <w:p w:rsidR="006A6658" w:rsidRDefault="006A6658">
            <w:pPr>
              <w:tabs>
                <w:tab w:val="left" w:pos="6720"/>
              </w:tabs>
              <w:contextualSpacing/>
              <w:rPr>
                <w:b/>
                <w:sz w:val="20"/>
                <w:szCs w:val="20"/>
              </w:rPr>
            </w:pPr>
            <w:r>
              <w:rPr>
                <w:bCs/>
                <w:sz w:val="20"/>
                <w:szCs w:val="20"/>
              </w:rPr>
              <w:t>Литературное чтение</w:t>
            </w:r>
            <w:r>
              <w:rPr>
                <w:sz w:val="20"/>
                <w:szCs w:val="20"/>
              </w:rPr>
              <w:t>. Авторы: Климанова Л.Ф., Горецкий В.Г., Виноградская Л.А., Бойкина М.В. Издательство «Просвещение» 2014г</w:t>
            </w:r>
          </w:p>
        </w:tc>
      </w:tr>
      <w:tr w:rsidR="006A6658" w:rsidTr="006A6658">
        <w:trPr>
          <w:trHeight w:val="20"/>
          <w:jc w:val="center"/>
        </w:trPr>
        <w:tc>
          <w:tcPr>
            <w:tcW w:w="326" w:type="pct"/>
            <w:vMerge/>
            <w:tcBorders>
              <w:top w:val="single" w:sz="12" w:space="0" w:color="auto"/>
              <w:left w:val="single" w:sz="12" w:space="0" w:color="auto"/>
              <w:bottom w:val="single" w:sz="4" w:space="0" w:color="auto"/>
              <w:right w:val="single" w:sz="12" w:space="0" w:color="auto"/>
            </w:tcBorders>
            <w:shd w:val="clear" w:color="auto" w:fill="FFFFFF"/>
            <w:vAlign w:val="center"/>
            <w:hideMark/>
          </w:tcPr>
          <w:p w:rsidR="006A6658" w:rsidRDefault="006A6658">
            <w:pPr>
              <w:rPr>
                <w:b/>
                <w:sz w:val="22"/>
                <w:szCs w:val="22"/>
              </w:rPr>
            </w:pPr>
          </w:p>
        </w:tc>
        <w:tc>
          <w:tcPr>
            <w:tcW w:w="750" w:type="pct"/>
            <w:tcBorders>
              <w:top w:val="single" w:sz="4" w:space="0" w:color="auto"/>
              <w:left w:val="single" w:sz="12" w:space="0" w:color="auto"/>
              <w:bottom w:val="single" w:sz="4" w:space="0" w:color="auto"/>
              <w:right w:val="single" w:sz="12" w:space="0" w:color="auto"/>
            </w:tcBorders>
            <w:shd w:val="clear" w:color="auto" w:fill="FFFFFF"/>
            <w:hideMark/>
          </w:tcPr>
          <w:p w:rsidR="006A6658" w:rsidRDefault="006A6658">
            <w:pPr>
              <w:tabs>
                <w:tab w:val="left" w:pos="6720"/>
              </w:tabs>
              <w:ind w:right="-108"/>
              <w:contextualSpacing/>
              <w:rPr>
                <w:sz w:val="20"/>
                <w:szCs w:val="20"/>
              </w:rPr>
            </w:pPr>
            <w:r>
              <w:rPr>
                <w:bCs/>
                <w:sz w:val="20"/>
                <w:szCs w:val="20"/>
              </w:rPr>
              <w:t>Немецкий язык</w:t>
            </w:r>
          </w:p>
        </w:tc>
        <w:tc>
          <w:tcPr>
            <w:tcW w:w="1154" w:type="pct"/>
            <w:tcBorders>
              <w:top w:val="single" w:sz="4" w:space="0" w:color="auto"/>
              <w:left w:val="single" w:sz="12" w:space="0" w:color="auto"/>
              <w:bottom w:val="single" w:sz="4" w:space="0" w:color="auto"/>
              <w:right w:val="single" w:sz="12" w:space="0" w:color="auto"/>
            </w:tcBorders>
            <w:shd w:val="clear" w:color="auto" w:fill="FFFFFF"/>
          </w:tcPr>
          <w:p w:rsidR="006A6658" w:rsidRDefault="006A6658">
            <w:r w:rsidRPr="000E4578">
              <w:rPr>
                <w:sz w:val="20"/>
                <w:szCs w:val="20"/>
              </w:rPr>
              <w:t>Программа «Школа России»</w:t>
            </w:r>
          </w:p>
        </w:tc>
        <w:tc>
          <w:tcPr>
            <w:tcW w:w="2770" w:type="pct"/>
            <w:tcBorders>
              <w:top w:val="single" w:sz="4" w:space="0" w:color="auto"/>
              <w:left w:val="single" w:sz="12" w:space="0" w:color="auto"/>
              <w:bottom w:val="single" w:sz="4" w:space="0" w:color="auto"/>
              <w:right w:val="single" w:sz="12" w:space="0" w:color="auto"/>
            </w:tcBorders>
            <w:shd w:val="clear" w:color="auto" w:fill="FFFFFF"/>
            <w:hideMark/>
          </w:tcPr>
          <w:p w:rsidR="006A6658" w:rsidRDefault="006A6658">
            <w:pPr>
              <w:pStyle w:val="aff"/>
              <w:spacing w:before="0" w:beforeAutospacing="0" w:after="0"/>
              <w:contextualSpacing/>
              <w:rPr>
                <w:b/>
                <w:sz w:val="20"/>
                <w:szCs w:val="20"/>
              </w:rPr>
            </w:pPr>
            <w:r>
              <w:rPr>
                <w:sz w:val="20"/>
                <w:szCs w:val="20"/>
              </w:rPr>
              <w:t>Немецкий язык Н.Д.Гальскова, Н.И.Гез М. Дрофа 2014 г</w:t>
            </w:r>
          </w:p>
        </w:tc>
      </w:tr>
      <w:tr w:rsidR="006A6658" w:rsidTr="006A6658">
        <w:trPr>
          <w:trHeight w:val="20"/>
          <w:jc w:val="center"/>
        </w:trPr>
        <w:tc>
          <w:tcPr>
            <w:tcW w:w="326" w:type="pct"/>
            <w:vMerge/>
            <w:tcBorders>
              <w:top w:val="single" w:sz="12" w:space="0" w:color="auto"/>
              <w:left w:val="single" w:sz="12" w:space="0" w:color="auto"/>
              <w:bottom w:val="single" w:sz="4" w:space="0" w:color="auto"/>
              <w:right w:val="single" w:sz="12" w:space="0" w:color="auto"/>
            </w:tcBorders>
            <w:shd w:val="clear" w:color="auto" w:fill="FFFFFF"/>
            <w:vAlign w:val="center"/>
            <w:hideMark/>
          </w:tcPr>
          <w:p w:rsidR="006A6658" w:rsidRDefault="006A6658">
            <w:pPr>
              <w:rPr>
                <w:b/>
                <w:sz w:val="22"/>
                <w:szCs w:val="22"/>
              </w:rPr>
            </w:pPr>
          </w:p>
        </w:tc>
        <w:tc>
          <w:tcPr>
            <w:tcW w:w="750" w:type="pct"/>
            <w:tcBorders>
              <w:top w:val="single" w:sz="4" w:space="0" w:color="auto"/>
              <w:left w:val="single" w:sz="12" w:space="0" w:color="auto"/>
              <w:bottom w:val="single" w:sz="4" w:space="0" w:color="auto"/>
              <w:right w:val="single" w:sz="12" w:space="0" w:color="auto"/>
            </w:tcBorders>
            <w:shd w:val="clear" w:color="auto" w:fill="FFFFFF"/>
            <w:hideMark/>
          </w:tcPr>
          <w:p w:rsidR="006A6658" w:rsidRDefault="006A6658">
            <w:pPr>
              <w:tabs>
                <w:tab w:val="left" w:pos="6720"/>
              </w:tabs>
              <w:ind w:right="-108"/>
              <w:contextualSpacing/>
              <w:rPr>
                <w:sz w:val="20"/>
                <w:szCs w:val="20"/>
              </w:rPr>
            </w:pPr>
            <w:r>
              <w:rPr>
                <w:bCs/>
                <w:sz w:val="20"/>
                <w:szCs w:val="20"/>
              </w:rPr>
              <w:t>Математика</w:t>
            </w:r>
          </w:p>
        </w:tc>
        <w:tc>
          <w:tcPr>
            <w:tcW w:w="1154" w:type="pct"/>
            <w:tcBorders>
              <w:top w:val="single" w:sz="4" w:space="0" w:color="auto"/>
              <w:left w:val="single" w:sz="12" w:space="0" w:color="auto"/>
              <w:bottom w:val="single" w:sz="4" w:space="0" w:color="auto"/>
              <w:right w:val="single" w:sz="12" w:space="0" w:color="auto"/>
            </w:tcBorders>
            <w:shd w:val="clear" w:color="auto" w:fill="FFFFFF"/>
          </w:tcPr>
          <w:p w:rsidR="006A6658" w:rsidRDefault="006A6658">
            <w:r w:rsidRPr="000E4578">
              <w:rPr>
                <w:sz w:val="20"/>
                <w:szCs w:val="20"/>
              </w:rPr>
              <w:t>Программа «Школа России»</w:t>
            </w:r>
          </w:p>
        </w:tc>
        <w:tc>
          <w:tcPr>
            <w:tcW w:w="2770" w:type="pct"/>
            <w:tcBorders>
              <w:top w:val="single" w:sz="4" w:space="0" w:color="auto"/>
              <w:left w:val="single" w:sz="12" w:space="0" w:color="auto"/>
              <w:bottom w:val="single" w:sz="4" w:space="0" w:color="auto"/>
              <w:right w:val="single" w:sz="12" w:space="0" w:color="auto"/>
            </w:tcBorders>
            <w:shd w:val="clear" w:color="auto" w:fill="FFFFFF"/>
            <w:hideMark/>
          </w:tcPr>
          <w:p w:rsidR="006A6658" w:rsidRDefault="006A6658">
            <w:pPr>
              <w:tabs>
                <w:tab w:val="left" w:pos="6720"/>
              </w:tabs>
              <w:contextualSpacing/>
              <w:rPr>
                <w:b/>
                <w:sz w:val="20"/>
                <w:szCs w:val="20"/>
              </w:rPr>
            </w:pPr>
            <w:r>
              <w:rPr>
                <w:sz w:val="20"/>
                <w:szCs w:val="20"/>
              </w:rPr>
              <w:t>Математика: Г.В. Дорофеев.</w:t>
            </w:r>
            <w:r>
              <w:rPr>
                <w:rStyle w:val="afffe"/>
                <w:b w:val="0"/>
                <w:sz w:val="20"/>
                <w:szCs w:val="20"/>
              </w:rPr>
              <w:t xml:space="preserve">Издательство </w:t>
            </w:r>
            <w:r>
              <w:rPr>
                <w:sz w:val="20"/>
                <w:szCs w:val="20"/>
              </w:rPr>
              <w:t>Просвещение, 2014г</w:t>
            </w:r>
          </w:p>
        </w:tc>
      </w:tr>
      <w:tr w:rsidR="006A6658" w:rsidTr="006A6658">
        <w:trPr>
          <w:trHeight w:val="20"/>
          <w:jc w:val="center"/>
        </w:trPr>
        <w:tc>
          <w:tcPr>
            <w:tcW w:w="326" w:type="pct"/>
            <w:vMerge/>
            <w:tcBorders>
              <w:top w:val="single" w:sz="12" w:space="0" w:color="auto"/>
              <w:left w:val="single" w:sz="12" w:space="0" w:color="auto"/>
              <w:bottom w:val="single" w:sz="4" w:space="0" w:color="auto"/>
              <w:right w:val="single" w:sz="12" w:space="0" w:color="auto"/>
            </w:tcBorders>
            <w:shd w:val="clear" w:color="auto" w:fill="FFFFFF"/>
            <w:vAlign w:val="center"/>
            <w:hideMark/>
          </w:tcPr>
          <w:p w:rsidR="006A6658" w:rsidRDefault="006A6658">
            <w:pPr>
              <w:rPr>
                <w:b/>
                <w:sz w:val="22"/>
                <w:szCs w:val="22"/>
              </w:rPr>
            </w:pPr>
          </w:p>
        </w:tc>
        <w:tc>
          <w:tcPr>
            <w:tcW w:w="750" w:type="pct"/>
            <w:tcBorders>
              <w:top w:val="single" w:sz="4" w:space="0" w:color="auto"/>
              <w:left w:val="single" w:sz="12" w:space="0" w:color="auto"/>
              <w:bottom w:val="single" w:sz="4" w:space="0" w:color="auto"/>
              <w:right w:val="single" w:sz="12" w:space="0" w:color="auto"/>
            </w:tcBorders>
            <w:shd w:val="clear" w:color="auto" w:fill="FFFFFF"/>
            <w:hideMark/>
          </w:tcPr>
          <w:p w:rsidR="006A6658" w:rsidRDefault="006A6658">
            <w:pPr>
              <w:tabs>
                <w:tab w:val="left" w:pos="6720"/>
              </w:tabs>
              <w:ind w:right="-108"/>
              <w:contextualSpacing/>
              <w:rPr>
                <w:sz w:val="20"/>
                <w:szCs w:val="20"/>
              </w:rPr>
            </w:pPr>
            <w:r>
              <w:rPr>
                <w:bCs/>
                <w:sz w:val="20"/>
                <w:szCs w:val="20"/>
              </w:rPr>
              <w:t>Окружающий мир</w:t>
            </w:r>
          </w:p>
        </w:tc>
        <w:tc>
          <w:tcPr>
            <w:tcW w:w="1154" w:type="pct"/>
            <w:tcBorders>
              <w:top w:val="single" w:sz="4" w:space="0" w:color="auto"/>
              <w:left w:val="single" w:sz="12" w:space="0" w:color="auto"/>
              <w:bottom w:val="single" w:sz="4" w:space="0" w:color="auto"/>
              <w:right w:val="single" w:sz="12" w:space="0" w:color="auto"/>
            </w:tcBorders>
            <w:shd w:val="clear" w:color="auto" w:fill="FFFFFF"/>
          </w:tcPr>
          <w:p w:rsidR="006A6658" w:rsidRDefault="006A6658">
            <w:r w:rsidRPr="000E4578">
              <w:rPr>
                <w:sz w:val="20"/>
                <w:szCs w:val="20"/>
              </w:rPr>
              <w:t>Программа «Школа России»</w:t>
            </w:r>
          </w:p>
        </w:tc>
        <w:tc>
          <w:tcPr>
            <w:tcW w:w="2770" w:type="pct"/>
            <w:tcBorders>
              <w:top w:val="single" w:sz="4" w:space="0" w:color="auto"/>
              <w:left w:val="single" w:sz="12" w:space="0" w:color="auto"/>
              <w:bottom w:val="single" w:sz="4" w:space="0" w:color="auto"/>
              <w:right w:val="single" w:sz="12" w:space="0" w:color="auto"/>
            </w:tcBorders>
            <w:shd w:val="clear" w:color="auto" w:fill="FFFFFF"/>
            <w:hideMark/>
          </w:tcPr>
          <w:p w:rsidR="006A6658" w:rsidRDefault="006A6658">
            <w:pPr>
              <w:tabs>
                <w:tab w:val="left" w:pos="6720"/>
              </w:tabs>
              <w:contextualSpacing/>
              <w:rPr>
                <w:b/>
                <w:sz w:val="20"/>
                <w:szCs w:val="20"/>
              </w:rPr>
            </w:pPr>
            <w:r>
              <w:rPr>
                <w:bCs/>
                <w:sz w:val="20"/>
                <w:szCs w:val="20"/>
              </w:rPr>
              <w:t>Окружающий мир</w:t>
            </w:r>
            <w:r>
              <w:rPr>
                <w:sz w:val="20"/>
                <w:szCs w:val="20"/>
              </w:rPr>
              <w:t>. Авторы: Плешаков А.А., Новицкая М.Ю. Издательство «Просвещение» 2014 г</w:t>
            </w:r>
          </w:p>
        </w:tc>
      </w:tr>
      <w:tr w:rsidR="006A6658" w:rsidTr="006A6658">
        <w:trPr>
          <w:trHeight w:val="20"/>
          <w:jc w:val="center"/>
        </w:trPr>
        <w:tc>
          <w:tcPr>
            <w:tcW w:w="326" w:type="pct"/>
            <w:vMerge/>
            <w:tcBorders>
              <w:top w:val="single" w:sz="12" w:space="0" w:color="auto"/>
              <w:left w:val="single" w:sz="12" w:space="0" w:color="auto"/>
              <w:bottom w:val="single" w:sz="4" w:space="0" w:color="auto"/>
              <w:right w:val="single" w:sz="12" w:space="0" w:color="auto"/>
            </w:tcBorders>
            <w:shd w:val="clear" w:color="auto" w:fill="FFFFFF"/>
            <w:vAlign w:val="center"/>
            <w:hideMark/>
          </w:tcPr>
          <w:p w:rsidR="006A6658" w:rsidRDefault="006A6658">
            <w:pPr>
              <w:rPr>
                <w:b/>
                <w:sz w:val="22"/>
                <w:szCs w:val="22"/>
              </w:rPr>
            </w:pPr>
          </w:p>
        </w:tc>
        <w:tc>
          <w:tcPr>
            <w:tcW w:w="750" w:type="pct"/>
            <w:tcBorders>
              <w:top w:val="single" w:sz="4" w:space="0" w:color="auto"/>
              <w:left w:val="single" w:sz="12" w:space="0" w:color="auto"/>
              <w:bottom w:val="single" w:sz="4" w:space="0" w:color="auto"/>
              <w:right w:val="single" w:sz="12" w:space="0" w:color="auto"/>
            </w:tcBorders>
            <w:shd w:val="clear" w:color="auto" w:fill="FFFFFF"/>
            <w:hideMark/>
          </w:tcPr>
          <w:p w:rsidR="006A6658" w:rsidRDefault="006A6658">
            <w:pPr>
              <w:tabs>
                <w:tab w:val="left" w:pos="6720"/>
              </w:tabs>
              <w:ind w:right="-108"/>
              <w:contextualSpacing/>
              <w:rPr>
                <w:bCs/>
                <w:sz w:val="20"/>
                <w:szCs w:val="20"/>
              </w:rPr>
            </w:pPr>
            <w:r>
              <w:rPr>
                <w:bCs/>
                <w:sz w:val="20"/>
                <w:szCs w:val="20"/>
              </w:rPr>
              <w:t>Основы православной культуры</w:t>
            </w:r>
          </w:p>
        </w:tc>
        <w:tc>
          <w:tcPr>
            <w:tcW w:w="1154" w:type="pct"/>
            <w:tcBorders>
              <w:top w:val="single" w:sz="4" w:space="0" w:color="auto"/>
              <w:left w:val="single" w:sz="12" w:space="0" w:color="auto"/>
              <w:bottom w:val="single" w:sz="4" w:space="0" w:color="auto"/>
              <w:right w:val="single" w:sz="12" w:space="0" w:color="auto"/>
            </w:tcBorders>
            <w:shd w:val="clear" w:color="auto" w:fill="FFFFFF"/>
          </w:tcPr>
          <w:p w:rsidR="006A6658" w:rsidRDefault="006A6658">
            <w:r w:rsidRPr="000E4578">
              <w:rPr>
                <w:sz w:val="20"/>
                <w:szCs w:val="20"/>
              </w:rPr>
              <w:t>Программа «Школа России»</w:t>
            </w:r>
          </w:p>
        </w:tc>
        <w:tc>
          <w:tcPr>
            <w:tcW w:w="2770" w:type="pct"/>
            <w:tcBorders>
              <w:top w:val="single" w:sz="4" w:space="0" w:color="auto"/>
              <w:left w:val="single" w:sz="12" w:space="0" w:color="auto"/>
              <w:bottom w:val="single" w:sz="4" w:space="0" w:color="auto"/>
              <w:right w:val="single" w:sz="12" w:space="0" w:color="auto"/>
            </w:tcBorders>
            <w:shd w:val="clear" w:color="auto" w:fill="FFFFFF"/>
            <w:hideMark/>
          </w:tcPr>
          <w:p w:rsidR="006A6658" w:rsidRDefault="006A6658">
            <w:pPr>
              <w:tabs>
                <w:tab w:val="left" w:pos="6720"/>
              </w:tabs>
              <w:contextualSpacing/>
              <w:rPr>
                <w:b/>
                <w:sz w:val="20"/>
                <w:szCs w:val="20"/>
              </w:rPr>
            </w:pPr>
            <w:r>
              <w:rPr>
                <w:sz w:val="20"/>
                <w:szCs w:val="20"/>
              </w:rPr>
              <w:t>Основы религиозных культур и светской этике А.В.Кураев. Издательство  «Просвещение»</w:t>
            </w:r>
          </w:p>
        </w:tc>
      </w:tr>
      <w:tr w:rsidR="006A6658" w:rsidTr="006A6658">
        <w:trPr>
          <w:trHeight w:val="20"/>
          <w:jc w:val="center"/>
        </w:trPr>
        <w:tc>
          <w:tcPr>
            <w:tcW w:w="326" w:type="pct"/>
            <w:vMerge/>
            <w:tcBorders>
              <w:top w:val="single" w:sz="12" w:space="0" w:color="auto"/>
              <w:left w:val="single" w:sz="12" w:space="0" w:color="auto"/>
              <w:bottom w:val="single" w:sz="4" w:space="0" w:color="auto"/>
              <w:right w:val="single" w:sz="12" w:space="0" w:color="auto"/>
            </w:tcBorders>
            <w:shd w:val="clear" w:color="auto" w:fill="FFFFFF"/>
            <w:vAlign w:val="center"/>
            <w:hideMark/>
          </w:tcPr>
          <w:p w:rsidR="006A6658" w:rsidRDefault="006A6658">
            <w:pPr>
              <w:rPr>
                <w:b/>
                <w:sz w:val="22"/>
                <w:szCs w:val="22"/>
              </w:rPr>
            </w:pPr>
          </w:p>
        </w:tc>
        <w:tc>
          <w:tcPr>
            <w:tcW w:w="750" w:type="pct"/>
            <w:tcBorders>
              <w:top w:val="single" w:sz="4" w:space="0" w:color="auto"/>
              <w:left w:val="single" w:sz="12" w:space="0" w:color="auto"/>
              <w:bottom w:val="single" w:sz="4" w:space="0" w:color="auto"/>
              <w:right w:val="single" w:sz="12" w:space="0" w:color="auto"/>
            </w:tcBorders>
            <w:shd w:val="clear" w:color="auto" w:fill="FFFFFF"/>
            <w:hideMark/>
          </w:tcPr>
          <w:p w:rsidR="006A6658" w:rsidRDefault="006A6658">
            <w:pPr>
              <w:tabs>
                <w:tab w:val="left" w:pos="6720"/>
              </w:tabs>
              <w:ind w:right="-108"/>
              <w:contextualSpacing/>
              <w:rPr>
                <w:sz w:val="20"/>
                <w:szCs w:val="20"/>
              </w:rPr>
            </w:pPr>
            <w:r>
              <w:rPr>
                <w:bCs/>
                <w:sz w:val="20"/>
                <w:szCs w:val="20"/>
              </w:rPr>
              <w:t>Музыка</w:t>
            </w:r>
          </w:p>
        </w:tc>
        <w:tc>
          <w:tcPr>
            <w:tcW w:w="1154" w:type="pct"/>
            <w:tcBorders>
              <w:top w:val="single" w:sz="4" w:space="0" w:color="auto"/>
              <w:left w:val="single" w:sz="12" w:space="0" w:color="auto"/>
              <w:bottom w:val="single" w:sz="4" w:space="0" w:color="auto"/>
              <w:right w:val="single" w:sz="12" w:space="0" w:color="auto"/>
            </w:tcBorders>
            <w:shd w:val="clear" w:color="auto" w:fill="FFFFFF"/>
          </w:tcPr>
          <w:p w:rsidR="006A6658" w:rsidRDefault="006A6658">
            <w:r w:rsidRPr="000E4578">
              <w:rPr>
                <w:sz w:val="20"/>
                <w:szCs w:val="20"/>
              </w:rPr>
              <w:t>Программа «Школа России»</w:t>
            </w:r>
          </w:p>
        </w:tc>
        <w:tc>
          <w:tcPr>
            <w:tcW w:w="2770" w:type="pct"/>
            <w:tcBorders>
              <w:top w:val="single" w:sz="4" w:space="0" w:color="auto"/>
              <w:left w:val="single" w:sz="12" w:space="0" w:color="auto"/>
              <w:bottom w:val="single" w:sz="4" w:space="0" w:color="auto"/>
              <w:right w:val="single" w:sz="12" w:space="0" w:color="auto"/>
            </w:tcBorders>
            <w:shd w:val="clear" w:color="auto" w:fill="FFFFFF"/>
            <w:hideMark/>
          </w:tcPr>
          <w:p w:rsidR="006A6658" w:rsidRDefault="006A6658">
            <w:pPr>
              <w:pStyle w:val="aff"/>
              <w:spacing w:before="0" w:beforeAutospacing="0" w:after="0"/>
              <w:contextualSpacing/>
              <w:rPr>
                <w:b/>
                <w:sz w:val="20"/>
                <w:szCs w:val="20"/>
              </w:rPr>
            </w:pPr>
            <w:r>
              <w:rPr>
                <w:rStyle w:val="fontstyle01"/>
                <w:sz w:val="20"/>
                <w:szCs w:val="20"/>
              </w:rPr>
              <w:t>Е.Д.Критская,Г.П. Сергеева Т.С.Шмагина «Просвещение»2018г.</w:t>
            </w:r>
          </w:p>
        </w:tc>
      </w:tr>
      <w:tr w:rsidR="006A6658" w:rsidTr="006A6658">
        <w:trPr>
          <w:trHeight w:val="20"/>
          <w:jc w:val="center"/>
        </w:trPr>
        <w:tc>
          <w:tcPr>
            <w:tcW w:w="326" w:type="pct"/>
            <w:vMerge/>
            <w:tcBorders>
              <w:top w:val="single" w:sz="12" w:space="0" w:color="auto"/>
              <w:left w:val="single" w:sz="12" w:space="0" w:color="auto"/>
              <w:bottom w:val="single" w:sz="4" w:space="0" w:color="auto"/>
              <w:right w:val="single" w:sz="12" w:space="0" w:color="auto"/>
            </w:tcBorders>
            <w:shd w:val="clear" w:color="auto" w:fill="FFFFFF"/>
            <w:vAlign w:val="center"/>
            <w:hideMark/>
          </w:tcPr>
          <w:p w:rsidR="006A6658" w:rsidRDefault="006A6658">
            <w:pPr>
              <w:rPr>
                <w:b/>
                <w:sz w:val="22"/>
                <w:szCs w:val="22"/>
              </w:rPr>
            </w:pPr>
          </w:p>
        </w:tc>
        <w:tc>
          <w:tcPr>
            <w:tcW w:w="750" w:type="pct"/>
            <w:tcBorders>
              <w:top w:val="single" w:sz="4" w:space="0" w:color="auto"/>
              <w:left w:val="single" w:sz="12" w:space="0" w:color="auto"/>
              <w:bottom w:val="single" w:sz="4" w:space="0" w:color="auto"/>
              <w:right w:val="single" w:sz="12" w:space="0" w:color="auto"/>
            </w:tcBorders>
            <w:shd w:val="clear" w:color="auto" w:fill="FFFFFF"/>
            <w:hideMark/>
          </w:tcPr>
          <w:p w:rsidR="006A6658" w:rsidRDefault="006A6658">
            <w:pPr>
              <w:tabs>
                <w:tab w:val="left" w:pos="6720"/>
              </w:tabs>
              <w:ind w:right="-108"/>
              <w:contextualSpacing/>
              <w:rPr>
                <w:bCs/>
                <w:sz w:val="20"/>
                <w:szCs w:val="20"/>
              </w:rPr>
            </w:pPr>
            <w:r>
              <w:rPr>
                <w:bCs/>
                <w:sz w:val="20"/>
                <w:szCs w:val="20"/>
              </w:rPr>
              <w:t>Изобразительное искусство</w:t>
            </w:r>
          </w:p>
        </w:tc>
        <w:tc>
          <w:tcPr>
            <w:tcW w:w="1154" w:type="pct"/>
            <w:tcBorders>
              <w:top w:val="single" w:sz="4" w:space="0" w:color="auto"/>
              <w:left w:val="single" w:sz="12" w:space="0" w:color="auto"/>
              <w:bottom w:val="single" w:sz="4" w:space="0" w:color="auto"/>
              <w:right w:val="single" w:sz="12" w:space="0" w:color="auto"/>
            </w:tcBorders>
            <w:shd w:val="clear" w:color="auto" w:fill="FFFFFF"/>
          </w:tcPr>
          <w:p w:rsidR="006A6658" w:rsidRDefault="006A6658">
            <w:r w:rsidRPr="000E4578">
              <w:rPr>
                <w:sz w:val="20"/>
                <w:szCs w:val="20"/>
              </w:rPr>
              <w:t>Программа «Школа России»</w:t>
            </w:r>
          </w:p>
        </w:tc>
        <w:tc>
          <w:tcPr>
            <w:tcW w:w="2770" w:type="pct"/>
            <w:tcBorders>
              <w:top w:val="single" w:sz="4" w:space="0" w:color="auto"/>
              <w:left w:val="single" w:sz="12" w:space="0" w:color="auto"/>
              <w:bottom w:val="single" w:sz="4" w:space="0" w:color="auto"/>
              <w:right w:val="single" w:sz="12" w:space="0" w:color="auto"/>
            </w:tcBorders>
            <w:shd w:val="clear" w:color="auto" w:fill="FFFFFF"/>
            <w:hideMark/>
          </w:tcPr>
          <w:p w:rsidR="006A6658" w:rsidRDefault="006A6658">
            <w:pPr>
              <w:contextualSpacing/>
              <w:rPr>
                <w:b/>
                <w:bCs/>
                <w:sz w:val="20"/>
                <w:szCs w:val="20"/>
              </w:rPr>
            </w:pPr>
            <w:r>
              <w:rPr>
                <w:sz w:val="20"/>
                <w:szCs w:val="20"/>
              </w:rPr>
              <w:t>Учебник «Изобразительное искусство» Т.Я. Шпикалова , Просвещение, 2014г</w:t>
            </w:r>
          </w:p>
        </w:tc>
      </w:tr>
      <w:tr w:rsidR="006A6658" w:rsidTr="006A6658">
        <w:trPr>
          <w:trHeight w:val="20"/>
          <w:jc w:val="center"/>
        </w:trPr>
        <w:tc>
          <w:tcPr>
            <w:tcW w:w="326" w:type="pct"/>
            <w:vMerge/>
            <w:tcBorders>
              <w:top w:val="single" w:sz="12" w:space="0" w:color="auto"/>
              <w:left w:val="single" w:sz="12" w:space="0" w:color="auto"/>
              <w:bottom w:val="single" w:sz="4" w:space="0" w:color="auto"/>
              <w:right w:val="single" w:sz="12" w:space="0" w:color="auto"/>
            </w:tcBorders>
            <w:shd w:val="clear" w:color="auto" w:fill="FFFFFF"/>
            <w:vAlign w:val="center"/>
            <w:hideMark/>
          </w:tcPr>
          <w:p w:rsidR="006A6658" w:rsidRDefault="006A6658">
            <w:pPr>
              <w:rPr>
                <w:b/>
                <w:sz w:val="22"/>
                <w:szCs w:val="22"/>
              </w:rPr>
            </w:pPr>
          </w:p>
        </w:tc>
        <w:tc>
          <w:tcPr>
            <w:tcW w:w="750" w:type="pct"/>
            <w:tcBorders>
              <w:top w:val="single" w:sz="4" w:space="0" w:color="auto"/>
              <w:left w:val="single" w:sz="12" w:space="0" w:color="auto"/>
              <w:bottom w:val="single" w:sz="4" w:space="0" w:color="auto"/>
              <w:right w:val="single" w:sz="12" w:space="0" w:color="auto"/>
            </w:tcBorders>
            <w:shd w:val="clear" w:color="auto" w:fill="FFFFFF"/>
            <w:hideMark/>
          </w:tcPr>
          <w:p w:rsidR="006A6658" w:rsidRDefault="006A6658">
            <w:pPr>
              <w:tabs>
                <w:tab w:val="left" w:pos="6720"/>
              </w:tabs>
              <w:ind w:right="-108"/>
              <w:contextualSpacing/>
              <w:rPr>
                <w:bCs/>
                <w:sz w:val="20"/>
                <w:szCs w:val="20"/>
              </w:rPr>
            </w:pPr>
            <w:r>
              <w:rPr>
                <w:bCs/>
                <w:sz w:val="20"/>
                <w:szCs w:val="20"/>
              </w:rPr>
              <w:t>Технология</w:t>
            </w:r>
          </w:p>
        </w:tc>
        <w:tc>
          <w:tcPr>
            <w:tcW w:w="1154" w:type="pct"/>
            <w:tcBorders>
              <w:top w:val="single" w:sz="4" w:space="0" w:color="auto"/>
              <w:left w:val="single" w:sz="12" w:space="0" w:color="auto"/>
              <w:bottom w:val="single" w:sz="4" w:space="0" w:color="auto"/>
              <w:right w:val="single" w:sz="12" w:space="0" w:color="auto"/>
            </w:tcBorders>
            <w:shd w:val="clear" w:color="auto" w:fill="FFFFFF"/>
          </w:tcPr>
          <w:p w:rsidR="006A6658" w:rsidRDefault="006A6658">
            <w:r w:rsidRPr="000E4578">
              <w:rPr>
                <w:sz w:val="20"/>
                <w:szCs w:val="20"/>
              </w:rPr>
              <w:t>Программа «Школа России»</w:t>
            </w:r>
          </w:p>
        </w:tc>
        <w:tc>
          <w:tcPr>
            <w:tcW w:w="2770" w:type="pct"/>
            <w:tcBorders>
              <w:top w:val="single" w:sz="4" w:space="0" w:color="auto"/>
              <w:left w:val="single" w:sz="12" w:space="0" w:color="auto"/>
              <w:bottom w:val="single" w:sz="4" w:space="0" w:color="auto"/>
              <w:right w:val="single" w:sz="12" w:space="0" w:color="auto"/>
            </w:tcBorders>
            <w:shd w:val="clear" w:color="auto" w:fill="FFFFFF"/>
            <w:hideMark/>
          </w:tcPr>
          <w:p w:rsidR="006A6658" w:rsidRDefault="006A6658">
            <w:pPr>
              <w:pStyle w:val="afff2"/>
              <w:rPr>
                <w:rFonts w:ascii="Times New Roman" w:hAnsi="Times New Roman"/>
                <w:b/>
                <w:bCs/>
                <w:sz w:val="20"/>
                <w:szCs w:val="20"/>
              </w:rPr>
            </w:pPr>
            <w:r>
              <w:rPr>
                <w:rFonts w:ascii="Times New Roman" w:hAnsi="Times New Roman"/>
                <w:sz w:val="20"/>
                <w:szCs w:val="20"/>
              </w:rPr>
              <w:t>Учебник. «Технология»  4 кл. Роговцева Н.И., и др. М. Просвещение 2014г.</w:t>
            </w:r>
          </w:p>
        </w:tc>
      </w:tr>
      <w:tr w:rsidR="006A6658" w:rsidTr="006A6658">
        <w:trPr>
          <w:trHeight w:val="20"/>
          <w:jc w:val="center"/>
        </w:trPr>
        <w:tc>
          <w:tcPr>
            <w:tcW w:w="326" w:type="pct"/>
            <w:vMerge/>
            <w:tcBorders>
              <w:top w:val="single" w:sz="12" w:space="0" w:color="auto"/>
              <w:left w:val="single" w:sz="12" w:space="0" w:color="auto"/>
              <w:bottom w:val="single" w:sz="4" w:space="0" w:color="auto"/>
              <w:right w:val="single" w:sz="12" w:space="0" w:color="auto"/>
            </w:tcBorders>
            <w:shd w:val="clear" w:color="auto" w:fill="FFFFFF"/>
            <w:vAlign w:val="center"/>
            <w:hideMark/>
          </w:tcPr>
          <w:p w:rsidR="006A6658" w:rsidRDefault="006A6658">
            <w:pPr>
              <w:rPr>
                <w:b/>
                <w:sz w:val="22"/>
                <w:szCs w:val="22"/>
              </w:rPr>
            </w:pPr>
          </w:p>
        </w:tc>
        <w:tc>
          <w:tcPr>
            <w:tcW w:w="750" w:type="pct"/>
            <w:tcBorders>
              <w:top w:val="single" w:sz="4" w:space="0" w:color="auto"/>
              <w:left w:val="single" w:sz="12" w:space="0" w:color="auto"/>
              <w:bottom w:val="single" w:sz="4" w:space="0" w:color="auto"/>
              <w:right w:val="single" w:sz="12" w:space="0" w:color="auto"/>
            </w:tcBorders>
            <w:shd w:val="clear" w:color="auto" w:fill="FFFFFF"/>
            <w:hideMark/>
          </w:tcPr>
          <w:p w:rsidR="006A6658" w:rsidRDefault="006A6658">
            <w:pPr>
              <w:tabs>
                <w:tab w:val="left" w:pos="6720"/>
              </w:tabs>
              <w:ind w:right="-108"/>
              <w:contextualSpacing/>
              <w:rPr>
                <w:bCs/>
                <w:sz w:val="20"/>
                <w:szCs w:val="20"/>
              </w:rPr>
            </w:pPr>
            <w:r>
              <w:rPr>
                <w:bCs/>
                <w:sz w:val="20"/>
                <w:szCs w:val="20"/>
              </w:rPr>
              <w:t>Физическая культура</w:t>
            </w:r>
          </w:p>
        </w:tc>
        <w:tc>
          <w:tcPr>
            <w:tcW w:w="1154" w:type="pct"/>
            <w:tcBorders>
              <w:top w:val="single" w:sz="4" w:space="0" w:color="auto"/>
              <w:left w:val="single" w:sz="12" w:space="0" w:color="auto"/>
              <w:bottom w:val="single" w:sz="4" w:space="0" w:color="auto"/>
              <w:right w:val="single" w:sz="12" w:space="0" w:color="auto"/>
            </w:tcBorders>
            <w:shd w:val="clear" w:color="auto" w:fill="FFFFFF"/>
          </w:tcPr>
          <w:p w:rsidR="006A6658" w:rsidRDefault="006A6658">
            <w:r w:rsidRPr="000E4578">
              <w:rPr>
                <w:sz w:val="20"/>
                <w:szCs w:val="20"/>
              </w:rPr>
              <w:t>Программа «Школа России»</w:t>
            </w:r>
          </w:p>
        </w:tc>
        <w:tc>
          <w:tcPr>
            <w:tcW w:w="2770" w:type="pct"/>
            <w:tcBorders>
              <w:top w:val="single" w:sz="4" w:space="0" w:color="auto"/>
              <w:left w:val="single" w:sz="12" w:space="0" w:color="auto"/>
              <w:bottom w:val="single" w:sz="4" w:space="0" w:color="auto"/>
              <w:right w:val="single" w:sz="12" w:space="0" w:color="auto"/>
            </w:tcBorders>
            <w:shd w:val="clear" w:color="auto" w:fill="FFFFFF"/>
            <w:hideMark/>
          </w:tcPr>
          <w:p w:rsidR="006A6658" w:rsidRDefault="006A6658">
            <w:pPr>
              <w:contextualSpacing/>
              <w:rPr>
                <w:b/>
                <w:bCs/>
                <w:sz w:val="20"/>
                <w:szCs w:val="20"/>
              </w:rPr>
            </w:pPr>
            <w:r>
              <w:rPr>
                <w:sz w:val="20"/>
                <w:szCs w:val="20"/>
              </w:rPr>
              <w:t>А.П. Матвеев «Физическая культура» М. Просвещение, 2014г.</w:t>
            </w:r>
          </w:p>
        </w:tc>
      </w:tr>
    </w:tbl>
    <w:p w:rsidR="006E3774" w:rsidRDefault="006E3774" w:rsidP="006E3774">
      <w:pPr>
        <w:pStyle w:val="affd"/>
        <w:jc w:val="both"/>
        <w:rPr>
          <w:rFonts w:ascii="Times New Roman" w:hAnsi="Times New Roman"/>
          <w:sz w:val="24"/>
          <w:szCs w:val="24"/>
        </w:rPr>
        <w:sectPr w:rsidR="006E3774" w:rsidSect="00DF7EC9">
          <w:pgSz w:w="11906" w:h="16838"/>
          <w:pgMar w:top="1134" w:right="1701" w:bottom="1134" w:left="851" w:header="709" w:footer="709" w:gutter="0"/>
          <w:cols w:space="708"/>
          <w:docGrid w:linePitch="360"/>
        </w:sectPr>
      </w:pPr>
    </w:p>
    <w:p w:rsidR="006E3774" w:rsidRPr="00475EFC" w:rsidRDefault="006E3774" w:rsidP="006E3774">
      <w:pPr>
        <w:pStyle w:val="affd"/>
        <w:jc w:val="both"/>
        <w:rPr>
          <w:rFonts w:ascii="Times New Roman" w:hAnsi="Times New Roman"/>
          <w:sz w:val="24"/>
          <w:szCs w:val="24"/>
        </w:rPr>
      </w:pPr>
    </w:p>
    <w:p w:rsidR="009B73A5" w:rsidRPr="00004B21" w:rsidRDefault="009B73A5" w:rsidP="00004B21">
      <w:pPr>
        <w:pStyle w:val="affd"/>
        <w:widowControl w:val="0"/>
        <w:numPr>
          <w:ilvl w:val="2"/>
          <w:numId w:val="59"/>
        </w:numPr>
        <w:tabs>
          <w:tab w:val="left" w:pos="1426"/>
        </w:tabs>
        <w:spacing w:line="480" w:lineRule="exact"/>
        <w:jc w:val="both"/>
        <w:outlineLvl w:val="4"/>
        <w:rPr>
          <w:b/>
          <w:sz w:val="26"/>
          <w:szCs w:val="26"/>
        </w:rPr>
      </w:pPr>
      <w:bookmarkStart w:id="168" w:name="bookmark62"/>
      <w:r w:rsidRPr="00004B21">
        <w:rPr>
          <w:rStyle w:val="53"/>
          <w:rFonts w:eastAsiaTheme="minorEastAsia"/>
          <w:b/>
          <w:sz w:val="26"/>
          <w:szCs w:val="26"/>
        </w:rPr>
        <w:t>Психолого-педагогические условия реализации ООП НОО</w:t>
      </w:r>
      <w:bookmarkEnd w:id="168"/>
    </w:p>
    <w:p w:rsidR="009B73A5" w:rsidRPr="00587658" w:rsidRDefault="009B73A5" w:rsidP="009B73A5">
      <w:pPr>
        <w:jc w:val="both"/>
      </w:pPr>
      <w:r w:rsidRPr="00587658">
        <w:rPr>
          <w:rStyle w:val="3b"/>
          <w:rFonts w:eastAsiaTheme="minorEastAsia"/>
          <w:sz w:val="24"/>
          <w:szCs w:val="24"/>
        </w:rPr>
        <w:t xml:space="preserve">Реализации образовательной программы способствует Служба </w:t>
      </w:r>
      <w:r>
        <w:rPr>
          <w:rStyle w:val="3b"/>
          <w:rFonts w:eastAsiaTheme="minorEastAsia"/>
          <w:sz w:val="24"/>
          <w:szCs w:val="24"/>
        </w:rPr>
        <w:t>сопровождения (педагог-психолог, учителя, воспитатели</w:t>
      </w:r>
      <w:r w:rsidRPr="00587658">
        <w:rPr>
          <w:rStyle w:val="3b"/>
          <w:rFonts w:eastAsiaTheme="minorEastAsia"/>
          <w:sz w:val="24"/>
          <w:szCs w:val="24"/>
        </w:rPr>
        <w:t xml:space="preserve">), работа которой направлена на сохранение физического и психического здоровья всех участников образовательного процесса, а также на развитие </w:t>
      </w:r>
      <w:r>
        <w:rPr>
          <w:rStyle w:val="3b"/>
          <w:rFonts w:eastAsiaTheme="minorEastAsia"/>
          <w:sz w:val="24"/>
          <w:szCs w:val="24"/>
        </w:rPr>
        <w:t>об</w:t>
      </w:r>
      <w:r w:rsidRPr="00587658">
        <w:rPr>
          <w:rStyle w:val="3b"/>
          <w:rFonts w:eastAsiaTheme="minorEastAsia"/>
          <w:sz w:val="24"/>
          <w:szCs w:val="24"/>
        </w:rPr>
        <w:t>уча</w:t>
      </w:r>
      <w:r>
        <w:rPr>
          <w:rStyle w:val="3b"/>
          <w:rFonts w:eastAsiaTheme="minorEastAsia"/>
          <w:sz w:val="24"/>
          <w:szCs w:val="24"/>
        </w:rPr>
        <w:t>ю</w:t>
      </w:r>
      <w:r w:rsidRPr="00587658">
        <w:rPr>
          <w:rStyle w:val="3b"/>
          <w:rFonts w:eastAsiaTheme="minorEastAsia"/>
          <w:sz w:val="24"/>
          <w:szCs w:val="24"/>
        </w:rPr>
        <w:t>щихся. Психолого-педагогическое сопровождение</w:t>
      </w:r>
      <w:r>
        <w:rPr>
          <w:rStyle w:val="3b"/>
          <w:rFonts w:eastAsiaTheme="minorEastAsia"/>
          <w:sz w:val="24"/>
          <w:szCs w:val="24"/>
        </w:rPr>
        <w:t xml:space="preserve"> обу</w:t>
      </w:r>
      <w:r w:rsidRPr="00587658">
        <w:rPr>
          <w:rStyle w:val="3b"/>
          <w:rFonts w:eastAsiaTheme="minorEastAsia"/>
          <w:sz w:val="24"/>
          <w:szCs w:val="24"/>
        </w:rPr>
        <w:t>ча</w:t>
      </w:r>
      <w:r>
        <w:rPr>
          <w:rStyle w:val="3b"/>
          <w:rFonts w:eastAsiaTheme="minorEastAsia"/>
          <w:sz w:val="24"/>
          <w:szCs w:val="24"/>
        </w:rPr>
        <w:t>ю</w:t>
      </w:r>
      <w:r w:rsidRPr="00587658">
        <w:rPr>
          <w:rStyle w:val="3b"/>
          <w:rFonts w:eastAsiaTheme="minorEastAsia"/>
          <w:sz w:val="24"/>
          <w:szCs w:val="24"/>
        </w:rPr>
        <w:t>щихся включает:</w:t>
      </w:r>
    </w:p>
    <w:p w:rsidR="009B73A5" w:rsidRPr="00587658" w:rsidRDefault="009B73A5" w:rsidP="008A588E">
      <w:pPr>
        <w:pStyle w:val="affd"/>
        <w:numPr>
          <w:ilvl w:val="0"/>
          <w:numId w:val="210"/>
        </w:numPr>
        <w:jc w:val="both"/>
        <w:rPr>
          <w:sz w:val="24"/>
          <w:szCs w:val="24"/>
        </w:rPr>
      </w:pPr>
      <w:r w:rsidRPr="00587658">
        <w:rPr>
          <w:rStyle w:val="3b"/>
          <w:rFonts w:eastAsiaTheme="minorEastAsia"/>
          <w:sz w:val="24"/>
          <w:szCs w:val="24"/>
        </w:rPr>
        <w:t>индивидуальную диагностику развития познавательных и предметных умений обучающихся;</w:t>
      </w:r>
    </w:p>
    <w:p w:rsidR="009B73A5" w:rsidRPr="00587658" w:rsidRDefault="009B73A5" w:rsidP="008A588E">
      <w:pPr>
        <w:pStyle w:val="affd"/>
        <w:numPr>
          <w:ilvl w:val="0"/>
          <w:numId w:val="210"/>
        </w:numPr>
        <w:jc w:val="both"/>
        <w:rPr>
          <w:sz w:val="24"/>
          <w:szCs w:val="24"/>
        </w:rPr>
      </w:pPr>
      <w:r w:rsidRPr="00587658">
        <w:rPr>
          <w:rStyle w:val="3b"/>
          <w:rFonts w:eastAsiaTheme="minorEastAsia"/>
          <w:sz w:val="24"/>
          <w:szCs w:val="24"/>
        </w:rPr>
        <w:t>психолого-педагогические консультации для обучающихся и родителей,</w:t>
      </w:r>
    </w:p>
    <w:p w:rsidR="009B73A5" w:rsidRPr="00587658" w:rsidRDefault="009B73A5" w:rsidP="008A588E">
      <w:pPr>
        <w:pStyle w:val="affd"/>
        <w:numPr>
          <w:ilvl w:val="0"/>
          <w:numId w:val="210"/>
        </w:numPr>
        <w:jc w:val="both"/>
        <w:rPr>
          <w:sz w:val="24"/>
          <w:szCs w:val="24"/>
        </w:rPr>
      </w:pPr>
      <w:r w:rsidRPr="00587658">
        <w:rPr>
          <w:rStyle w:val="3b"/>
          <w:rFonts w:eastAsiaTheme="minorEastAsia"/>
          <w:sz w:val="24"/>
          <w:szCs w:val="24"/>
        </w:rPr>
        <w:t>организацию индивидуального сопровождения обучающихся, имеющих проблемы в обучении, учителем, психологом, классным руководителем, администрацией.</w:t>
      </w:r>
    </w:p>
    <w:p w:rsidR="009B73A5" w:rsidRPr="00587658" w:rsidRDefault="009B73A5" w:rsidP="008A588E">
      <w:pPr>
        <w:pStyle w:val="affd"/>
        <w:numPr>
          <w:ilvl w:val="0"/>
          <w:numId w:val="210"/>
        </w:numPr>
        <w:jc w:val="both"/>
        <w:rPr>
          <w:sz w:val="24"/>
          <w:szCs w:val="24"/>
        </w:rPr>
      </w:pPr>
      <w:r w:rsidRPr="00587658">
        <w:rPr>
          <w:rStyle w:val="3b"/>
          <w:rFonts w:eastAsiaTheme="minorEastAsia"/>
          <w:sz w:val="24"/>
          <w:szCs w:val="24"/>
        </w:rPr>
        <w:t>для поддержки обучающихся (по необходимости) организуются дополнительные (групповые и индивидуальные) занятия по предметам основного цикла, консультации, поддерживающие обучающихся в трудных и проблемных ситуациях.</w:t>
      </w:r>
    </w:p>
    <w:p w:rsidR="009B73A5" w:rsidRPr="00587658" w:rsidRDefault="009B73A5" w:rsidP="009B73A5">
      <w:pPr>
        <w:jc w:val="both"/>
      </w:pPr>
      <w:r w:rsidRPr="00587658">
        <w:rPr>
          <w:rStyle w:val="3b"/>
          <w:rFonts w:eastAsiaTheme="minorEastAsia"/>
          <w:sz w:val="24"/>
          <w:szCs w:val="24"/>
        </w:rPr>
        <w:t>Таким образом, психолого-педагогические условия реализации основной образовательной программы начального об</w:t>
      </w:r>
      <w:r>
        <w:rPr>
          <w:rStyle w:val="3b"/>
          <w:rFonts w:eastAsiaTheme="minorEastAsia"/>
          <w:sz w:val="24"/>
          <w:szCs w:val="24"/>
        </w:rPr>
        <w:t>щего образования в МБОУ</w:t>
      </w:r>
      <w:r w:rsidR="00793E86">
        <w:rPr>
          <w:rStyle w:val="3b"/>
          <w:rFonts w:eastAsiaTheme="minorEastAsia"/>
          <w:sz w:val="24"/>
          <w:szCs w:val="24"/>
        </w:rPr>
        <w:t xml:space="preserve"> </w:t>
      </w:r>
      <w:r w:rsidR="00793E86" w:rsidRPr="00793E86">
        <w:rPr>
          <w:rFonts w:eastAsiaTheme="minorEastAsia"/>
          <w:color w:val="000000"/>
          <w:spacing w:val="1"/>
          <w:shd w:val="clear" w:color="auto" w:fill="FFFFFF"/>
        </w:rPr>
        <w:t>«Сергеевскя СОШ ПМР»</w:t>
      </w:r>
      <w:r w:rsidR="00793E86">
        <w:rPr>
          <w:rFonts w:eastAsiaTheme="minorEastAsia"/>
          <w:color w:val="000000"/>
          <w:spacing w:val="1"/>
          <w:shd w:val="clear" w:color="auto" w:fill="FFFFFF"/>
        </w:rPr>
        <w:t xml:space="preserve"> </w:t>
      </w:r>
      <w:r w:rsidRPr="00587658">
        <w:rPr>
          <w:rStyle w:val="3b"/>
          <w:rFonts w:eastAsiaTheme="minorEastAsia"/>
          <w:sz w:val="24"/>
          <w:szCs w:val="24"/>
        </w:rPr>
        <w:t>обеспечивают:</w:t>
      </w:r>
    </w:p>
    <w:p w:rsidR="009B73A5" w:rsidRPr="00587658" w:rsidRDefault="009B73A5" w:rsidP="008A588E">
      <w:pPr>
        <w:pStyle w:val="affd"/>
        <w:numPr>
          <w:ilvl w:val="0"/>
          <w:numId w:val="96"/>
        </w:numPr>
        <w:jc w:val="both"/>
        <w:rPr>
          <w:sz w:val="24"/>
          <w:szCs w:val="24"/>
        </w:rPr>
      </w:pPr>
      <w:r w:rsidRPr="00587658">
        <w:rPr>
          <w:rStyle w:val="3b"/>
          <w:rFonts w:eastAsiaTheme="minorEastAsia"/>
          <w:sz w:val="24"/>
          <w:szCs w:val="24"/>
        </w:rPr>
        <w:t>преемственность содержания и форм организации образовательного процесса, обеспечивающих реализацию основных образовательных программ дошкольного образования и начального общего образования;</w:t>
      </w:r>
    </w:p>
    <w:p w:rsidR="009B73A5" w:rsidRPr="00587658" w:rsidRDefault="009B73A5" w:rsidP="008A588E">
      <w:pPr>
        <w:pStyle w:val="affd"/>
        <w:numPr>
          <w:ilvl w:val="0"/>
          <w:numId w:val="96"/>
        </w:numPr>
        <w:jc w:val="both"/>
        <w:rPr>
          <w:sz w:val="24"/>
          <w:szCs w:val="24"/>
        </w:rPr>
      </w:pPr>
      <w:r w:rsidRPr="00587658">
        <w:rPr>
          <w:rStyle w:val="3b"/>
          <w:rFonts w:eastAsiaTheme="minorEastAsia"/>
          <w:sz w:val="24"/>
          <w:szCs w:val="24"/>
        </w:rPr>
        <w:t>учет специфики возрастного психофизического развития обучающихся;</w:t>
      </w:r>
    </w:p>
    <w:p w:rsidR="009B73A5" w:rsidRPr="00B7034C" w:rsidRDefault="009B73A5" w:rsidP="008A588E">
      <w:pPr>
        <w:pStyle w:val="affd"/>
        <w:numPr>
          <w:ilvl w:val="0"/>
          <w:numId w:val="96"/>
        </w:numPr>
        <w:jc w:val="both"/>
        <w:rPr>
          <w:rStyle w:val="3b"/>
          <w:rFonts w:asciiTheme="minorHAnsi" w:eastAsiaTheme="minorEastAsia" w:hAnsiTheme="minorHAnsi" w:cstheme="minorBidi"/>
          <w:sz w:val="24"/>
          <w:szCs w:val="24"/>
        </w:rPr>
      </w:pPr>
      <w:r w:rsidRPr="00587658">
        <w:rPr>
          <w:rStyle w:val="3b"/>
          <w:rFonts w:eastAsiaTheme="minorEastAsia"/>
          <w:sz w:val="24"/>
          <w:szCs w:val="24"/>
        </w:rPr>
        <w:t>формирование и развитие психолого-педагогической компетентности педагогических и административных работников, родителей (законных представителей) обучающихся;</w:t>
      </w:r>
    </w:p>
    <w:p w:rsidR="009B73A5" w:rsidRPr="00B7034C" w:rsidRDefault="009B73A5" w:rsidP="008A588E">
      <w:pPr>
        <w:pStyle w:val="affd"/>
        <w:numPr>
          <w:ilvl w:val="0"/>
          <w:numId w:val="96"/>
        </w:numPr>
        <w:jc w:val="both"/>
        <w:rPr>
          <w:rStyle w:val="3b"/>
          <w:rFonts w:asciiTheme="minorHAnsi" w:eastAsiaTheme="minorEastAsia" w:hAnsiTheme="minorHAnsi" w:cstheme="minorBidi"/>
          <w:sz w:val="24"/>
          <w:szCs w:val="24"/>
        </w:rPr>
      </w:pPr>
      <w:r w:rsidRPr="00B7034C">
        <w:rPr>
          <w:rStyle w:val="3b"/>
          <w:rFonts w:eastAsiaTheme="minorEastAsia"/>
          <w:sz w:val="24"/>
          <w:szCs w:val="24"/>
        </w:rPr>
        <w:t>вариативность</w:t>
      </w:r>
      <w:r w:rsidRPr="00B7034C">
        <w:rPr>
          <w:rStyle w:val="3b"/>
          <w:rFonts w:eastAsiaTheme="minorEastAsia"/>
          <w:sz w:val="24"/>
          <w:szCs w:val="24"/>
        </w:rPr>
        <w:tab/>
        <w:t>направлений</w:t>
      </w:r>
      <w:r w:rsidRPr="00B7034C">
        <w:rPr>
          <w:rStyle w:val="3b"/>
          <w:rFonts w:eastAsiaTheme="minorEastAsia"/>
          <w:sz w:val="24"/>
          <w:szCs w:val="24"/>
        </w:rPr>
        <w:tab/>
        <w:t>психолого-педагогического сопровождения участников образовательного процесса (сохранение и укрепление психологического здоровья обучающихся; формирование ценности здоровья и безопасного образа жизни; дифференциация и индивидуализация обучения; мониторинг возможностей и способностей обучающихся, выявление и поддержка одаренных детей, детей с ограниченными возможностями здоровья; формирование коммуникативных навыков в разновозрастной среде и среде сверстников; поддержка детских объединений, ученического самоуправления);</w:t>
      </w:r>
    </w:p>
    <w:p w:rsidR="009B73A5" w:rsidRPr="00B7034C" w:rsidRDefault="009B73A5" w:rsidP="008A588E">
      <w:pPr>
        <w:pStyle w:val="affd"/>
        <w:numPr>
          <w:ilvl w:val="0"/>
          <w:numId w:val="96"/>
        </w:numPr>
        <w:jc w:val="both"/>
        <w:rPr>
          <w:rStyle w:val="3b"/>
          <w:rFonts w:asciiTheme="minorHAnsi" w:eastAsiaTheme="minorEastAsia" w:hAnsiTheme="minorHAnsi" w:cstheme="minorBidi"/>
          <w:sz w:val="24"/>
          <w:szCs w:val="24"/>
        </w:rPr>
      </w:pPr>
      <w:r w:rsidRPr="00B7034C">
        <w:rPr>
          <w:rStyle w:val="3b"/>
          <w:rFonts w:eastAsiaTheme="minorEastAsia"/>
          <w:sz w:val="24"/>
          <w:szCs w:val="24"/>
        </w:rPr>
        <w:t>диверсификацию уровней психолого-педагогического сопровождения (индивидуальный, групповой, уровень класса, уровень учреждения);</w:t>
      </w:r>
    </w:p>
    <w:p w:rsidR="009B73A5" w:rsidRPr="006E3774" w:rsidRDefault="009B73A5" w:rsidP="008A588E">
      <w:pPr>
        <w:pStyle w:val="affd"/>
        <w:numPr>
          <w:ilvl w:val="0"/>
          <w:numId w:val="96"/>
        </w:numPr>
        <w:jc w:val="both"/>
        <w:rPr>
          <w:rStyle w:val="3b"/>
          <w:rFonts w:ascii="Calibri" w:eastAsia="Calibri" w:hAnsi="Calibri"/>
          <w:color w:val="auto"/>
          <w:spacing w:val="0"/>
          <w:sz w:val="24"/>
          <w:szCs w:val="24"/>
          <w:shd w:val="clear" w:color="auto" w:fill="auto"/>
        </w:rPr>
      </w:pPr>
      <w:r w:rsidRPr="00B7034C">
        <w:rPr>
          <w:rStyle w:val="3b"/>
          <w:rFonts w:eastAsiaTheme="minorEastAsia"/>
          <w:sz w:val="24"/>
          <w:szCs w:val="24"/>
        </w:rPr>
        <w:t>вариативность форм психолого-педагогического сопровождения участников образовательного процесса (профилактика, диагностика, консультирование, коррекционная работа, развивающая работа, просвещение, экспертиза).</w:t>
      </w:r>
    </w:p>
    <w:p w:rsidR="006E3774" w:rsidRDefault="006E3774" w:rsidP="006E3774">
      <w:pPr>
        <w:jc w:val="both"/>
      </w:pPr>
    </w:p>
    <w:p w:rsidR="006E3774" w:rsidRDefault="006E3774" w:rsidP="006E3774">
      <w:pPr>
        <w:jc w:val="both"/>
      </w:pPr>
    </w:p>
    <w:p w:rsidR="006E3774" w:rsidRDefault="006E3774" w:rsidP="006E3774">
      <w:pPr>
        <w:jc w:val="both"/>
      </w:pPr>
    </w:p>
    <w:p w:rsidR="006E3774" w:rsidRDefault="006E3774" w:rsidP="006E3774">
      <w:pPr>
        <w:jc w:val="both"/>
      </w:pPr>
    </w:p>
    <w:p w:rsidR="006E3774" w:rsidRDefault="006E3774" w:rsidP="006E3774">
      <w:pPr>
        <w:jc w:val="both"/>
      </w:pPr>
    </w:p>
    <w:p w:rsidR="006E3774" w:rsidRPr="006E3774" w:rsidRDefault="006E3774" w:rsidP="006E3774">
      <w:pPr>
        <w:jc w:val="both"/>
      </w:pPr>
    </w:p>
    <w:p w:rsidR="009B73A5" w:rsidRPr="00D2097D" w:rsidRDefault="009B73A5" w:rsidP="009B73A5">
      <w:pPr>
        <w:jc w:val="center"/>
      </w:pPr>
      <w:r>
        <w:rPr>
          <w:b/>
        </w:rPr>
        <w:lastRenderedPageBreak/>
        <w:t>П</w:t>
      </w:r>
      <w:r w:rsidRPr="00D2097D">
        <w:rPr>
          <w:b/>
        </w:rPr>
        <w:t xml:space="preserve">сихолого-педагогического сопровождения участников образовательных отношений </w:t>
      </w:r>
    </w:p>
    <w:p w:rsidR="009B73A5" w:rsidRDefault="009B73A5" w:rsidP="009B73A5">
      <w:pPr>
        <w:jc w:val="center"/>
        <w:rPr>
          <w:b/>
        </w:rPr>
      </w:pPr>
      <w:r w:rsidRPr="000B004F">
        <w:rPr>
          <w:b/>
        </w:rPr>
        <w:t>Основные направления:</w:t>
      </w:r>
    </w:p>
    <w:p w:rsidR="009B73A5" w:rsidRPr="000B004F" w:rsidRDefault="009B73A5" w:rsidP="009B73A5">
      <w:pPr>
        <w:jc w:val="center"/>
        <w:rPr>
          <w:b/>
        </w:rPr>
      </w:pPr>
    </w:p>
    <w:tbl>
      <w:tblPr>
        <w:tblW w:w="10916" w:type="dxa"/>
        <w:tblInd w:w="-885" w:type="dxa"/>
        <w:tblLayout w:type="fixed"/>
        <w:tblCellMar>
          <w:left w:w="10" w:type="dxa"/>
          <w:right w:w="10" w:type="dxa"/>
        </w:tblCellMar>
        <w:tblLook w:val="0000" w:firstRow="0" w:lastRow="0" w:firstColumn="0" w:lastColumn="0" w:noHBand="0" w:noVBand="0"/>
      </w:tblPr>
      <w:tblGrid>
        <w:gridCol w:w="2127"/>
        <w:gridCol w:w="2268"/>
        <w:gridCol w:w="2268"/>
        <w:gridCol w:w="2127"/>
        <w:gridCol w:w="2126"/>
      </w:tblGrid>
      <w:tr w:rsidR="009B73A5" w:rsidRPr="003C34E9" w:rsidTr="009B73A5">
        <w:tc>
          <w:tcPr>
            <w:tcW w:w="21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B73A5" w:rsidRPr="00D2097D" w:rsidRDefault="009B73A5" w:rsidP="009B73A5">
            <w:pPr>
              <w:jc w:val="center"/>
            </w:pPr>
            <w:r w:rsidRPr="00D2097D">
              <w:t>Основные направления психолого-педагогического сопровождения</w:t>
            </w:r>
          </w:p>
        </w:tc>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B73A5" w:rsidRPr="00D2097D" w:rsidRDefault="009B73A5" w:rsidP="009B73A5">
            <w:pPr>
              <w:jc w:val="center"/>
            </w:pPr>
            <w:r w:rsidRPr="00D2097D">
              <w:t>Индивидуальный уровень</w:t>
            </w:r>
          </w:p>
        </w:tc>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B73A5" w:rsidRPr="00D2097D" w:rsidRDefault="009B73A5" w:rsidP="009B73A5">
            <w:pPr>
              <w:jc w:val="center"/>
            </w:pPr>
            <w:r w:rsidRPr="00D2097D">
              <w:t>Групповой уровень</w:t>
            </w:r>
          </w:p>
        </w:tc>
        <w:tc>
          <w:tcPr>
            <w:tcW w:w="21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B73A5" w:rsidRPr="00D2097D" w:rsidRDefault="009B73A5" w:rsidP="009B73A5">
            <w:pPr>
              <w:jc w:val="center"/>
            </w:pPr>
            <w:r w:rsidRPr="00D2097D">
              <w:t>На уровне класса</w:t>
            </w:r>
          </w:p>
        </w:tc>
        <w:tc>
          <w:tcPr>
            <w:tcW w:w="21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B73A5" w:rsidRPr="00D2097D" w:rsidRDefault="009B73A5" w:rsidP="009B73A5">
            <w:pPr>
              <w:jc w:val="center"/>
            </w:pPr>
            <w:r w:rsidRPr="00D2097D">
              <w:t>На уровне школы</w:t>
            </w:r>
          </w:p>
        </w:tc>
      </w:tr>
      <w:tr w:rsidR="009B73A5" w:rsidRPr="003C34E9" w:rsidTr="009B73A5">
        <w:tc>
          <w:tcPr>
            <w:tcW w:w="21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B73A5" w:rsidRPr="00D2097D" w:rsidRDefault="009B73A5" w:rsidP="009B73A5">
            <w:r w:rsidRPr="00D2097D">
              <w:t>1. Сохранение и укрепление психологического здоровья</w:t>
            </w:r>
          </w:p>
          <w:p w:rsidR="009B73A5" w:rsidRPr="00D2097D" w:rsidRDefault="009B73A5" w:rsidP="009B73A5"/>
        </w:tc>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B73A5" w:rsidRPr="00D2097D" w:rsidRDefault="009B73A5" w:rsidP="009B73A5">
            <w:r w:rsidRPr="00D2097D">
              <w:t>- проведение индивидуальных консультаций с обучающимися, педагогами и родителями</w:t>
            </w:r>
          </w:p>
          <w:p w:rsidR="009B73A5" w:rsidRPr="00D2097D" w:rsidRDefault="009B73A5" w:rsidP="009B73A5">
            <w:r w:rsidRPr="00D2097D">
              <w:t>- индивидуальная коррекционная работа с обучающимися специалистов психолого-педагогической службы</w:t>
            </w:r>
          </w:p>
          <w:p w:rsidR="009B73A5" w:rsidRPr="00D2097D" w:rsidRDefault="009B73A5" w:rsidP="009B73A5">
            <w:r w:rsidRPr="00D2097D">
              <w:t>- проведение диагностических мероприятий</w:t>
            </w:r>
          </w:p>
          <w:p w:rsidR="009B73A5" w:rsidRPr="00D2097D" w:rsidRDefault="009B73A5" w:rsidP="009B73A5">
            <w:r w:rsidRPr="00D2097D">
              <w:t>- профилактика школьной дезадаптации (на этапе перехода в основную школу)</w:t>
            </w:r>
          </w:p>
        </w:tc>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B73A5" w:rsidRPr="00D2097D" w:rsidRDefault="009B73A5" w:rsidP="009B73A5">
            <w:r w:rsidRPr="00D2097D">
              <w:t>- проведение тренингов, организация тематических и профилактических занятий,</w:t>
            </w:r>
          </w:p>
          <w:p w:rsidR="009B73A5" w:rsidRPr="00D2097D" w:rsidRDefault="009B73A5" w:rsidP="009B73A5">
            <w:r w:rsidRPr="00D2097D">
              <w:t>- проведение тренингов с педагогами по профилактике эмоционального выгорания, проблеме профессиональной деформации</w:t>
            </w:r>
          </w:p>
          <w:p w:rsidR="009B73A5" w:rsidRPr="00D2097D" w:rsidRDefault="009B73A5" w:rsidP="009B73A5"/>
        </w:tc>
        <w:tc>
          <w:tcPr>
            <w:tcW w:w="21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B73A5" w:rsidRPr="00D2097D" w:rsidRDefault="009B73A5" w:rsidP="009B73A5">
            <w:r w:rsidRPr="00D2097D">
              <w:t>- проведение тренинговых занятий, организация тематических классных часов;</w:t>
            </w:r>
          </w:p>
          <w:p w:rsidR="009B73A5" w:rsidRPr="00D2097D" w:rsidRDefault="009B73A5" w:rsidP="009B73A5">
            <w:r w:rsidRPr="00D2097D">
              <w:t>- проведение диагностических мероприятий с обучающимися;</w:t>
            </w:r>
          </w:p>
          <w:p w:rsidR="009B73A5" w:rsidRPr="00D2097D" w:rsidRDefault="009B73A5" w:rsidP="009B73A5">
            <w:r w:rsidRPr="00D2097D">
              <w:t>- проведение релаксационных и динамических пауз в учебное время.</w:t>
            </w:r>
          </w:p>
          <w:p w:rsidR="009B73A5" w:rsidRPr="00D2097D" w:rsidRDefault="009B73A5" w:rsidP="009B73A5"/>
        </w:tc>
        <w:tc>
          <w:tcPr>
            <w:tcW w:w="21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B73A5" w:rsidRPr="00D2097D" w:rsidRDefault="009B73A5" w:rsidP="009B73A5">
            <w:r w:rsidRPr="00D2097D">
              <w:t>- проведение общешкольных лекториев для родителей обучающихся</w:t>
            </w:r>
          </w:p>
          <w:p w:rsidR="009B73A5" w:rsidRPr="00D2097D" w:rsidRDefault="009B73A5" w:rsidP="009B73A5">
            <w:r w:rsidRPr="00D2097D">
              <w:t>- проведение мероприятий, направленных на профилактику жестокого и противоправного обращения с детьми</w:t>
            </w:r>
          </w:p>
          <w:p w:rsidR="009B73A5" w:rsidRPr="00D2097D" w:rsidRDefault="009B73A5" w:rsidP="009B73A5"/>
        </w:tc>
      </w:tr>
      <w:tr w:rsidR="009B73A5" w:rsidRPr="003C34E9" w:rsidTr="009B73A5">
        <w:tc>
          <w:tcPr>
            <w:tcW w:w="21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B73A5" w:rsidRPr="00D2097D" w:rsidRDefault="009B73A5" w:rsidP="009B73A5">
            <w:r w:rsidRPr="00D2097D">
              <w:t>2. Формирование ценности здоровья и безопасности образа жизни</w:t>
            </w:r>
          </w:p>
          <w:p w:rsidR="009B73A5" w:rsidRPr="00D2097D" w:rsidRDefault="009B73A5" w:rsidP="009B73A5"/>
        </w:tc>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B73A5" w:rsidRPr="00D2097D" w:rsidRDefault="009B73A5" w:rsidP="009B73A5">
            <w:r w:rsidRPr="00D2097D">
              <w:t>- индивидуальная профилактическая работа специалистов психолого-педагогической службы с обучающимися;</w:t>
            </w:r>
          </w:p>
          <w:p w:rsidR="009B73A5" w:rsidRPr="00D2097D" w:rsidRDefault="009B73A5" w:rsidP="009B73A5">
            <w:r w:rsidRPr="00D2097D">
              <w:t>- консультативная деятельность психолого-педагогической службы.</w:t>
            </w:r>
          </w:p>
        </w:tc>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B73A5" w:rsidRPr="00D2097D" w:rsidRDefault="009B73A5" w:rsidP="009B73A5">
            <w:r w:rsidRPr="00D2097D">
              <w:t>- проведение групповой профилактической работы, направленной на формирование ценностного отношения обучающихся к своему здоровью</w:t>
            </w:r>
          </w:p>
          <w:p w:rsidR="009B73A5" w:rsidRPr="00D2097D" w:rsidRDefault="009B73A5" w:rsidP="009B73A5"/>
        </w:tc>
        <w:tc>
          <w:tcPr>
            <w:tcW w:w="21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B73A5" w:rsidRPr="00D2097D" w:rsidRDefault="009B73A5" w:rsidP="009B73A5">
            <w:r w:rsidRPr="00D2097D">
              <w:t>- организация тематических занятий, диспутов по проблеме здоровья и безопасности образа жизни</w:t>
            </w:r>
          </w:p>
          <w:p w:rsidR="009B73A5" w:rsidRPr="00D2097D" w:rsidRDefault="009B73A5" w:rsidP="009B73A5">
            <w:r w:rsidRPr="00D2097D">
              <w:t>- диагностика ценностных ориентаций обучающихся</w:t>
            </w:r>
          </w:p>
          <w:p w:rsidR="009B73A5" w:rsidRPr="00D2097D" w:rsidRDefault="009B73A5" w:rsidP="009B73A5"/>
        </w:tc>
        <w:tc>
          <w:tcPr>
            <w:tcW w:w="21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B73A5" w:rsidRPr="00D2097D" w:rsidRDefault="009B73A5" w:rsidP="009B73A5">
            <w:r w:rsidRPr="00D2097D">
              <w:t>- проведение лекториев для родителей и педагогов</w:t>
            </w:r>
          </w:p>
          <w:p w:rsidR="009B73A5" w:rsidRPr="00D2097D" w:rsidRDefault="009B73A5" w:rsidP="009B73A5">
            <w:r w:rsidRPr="00D2097D">
              <w:t>- сопровождение общешкольных тематических занятий</w:t>
            </w:r>
          </w:p>
          <w:p w:rsidR="009B73A5" w:rsidRPr="00D2097D" w:rsidRDefault="009B73A5" w:rsidP="009B73A5"/>
        </w:tc>
      </w:tr>
      <w:tr w:rsidR="009B73A5" w:rsidRPr="003C34E9" w:rsidTr="009B73A5">
        <w:tc>
          <w:tcPr>
            <w:tcW w:w="21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B73A5" w:rsidRPr="00D2097D" w:rsidRDefault="009B73A5" w:rsidP="009B73A5">
            <w:r w:rsidRPr="00D2097D">
              <w:t>3. Развитие экологической культуры</w:t>
            </w:r>
          </w:p>
          <w:p w:rsidR="009B73A5" w:rsidRPr="00D2097D" w:rsidRDefault="009B73A5" w:rsidP="009B73A5"/>
        </w:tc>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B73A5" w:rsidRPr="00D2097D" w:rsidRDefault="009B73A5" w:rsidP="009B73A5">
            <w:r w:rsidRPr="00D2097D">
              <w:t>- оказание консультативной помощи педагогам по вопросам организации тематических мероприятий</w:t>
            </w:r>
          </w:p>
          <w:p w:rsidR="009B73A5" w:rsidRPr="00D2097D" w:rsidRDefault="009B73A5" w:rsidP="009B73A5"/>
        </w:tc>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B73A5" w:rsidRPr="00D2097D" w:rsidRDefault="009B73A5" w:rsidP="009B73A5">
            <w:r w:rsidRPr="00D2097D">
              <w:t>- организация профилактической деятельности с обучающимися</w:t>
            </w:r>
          </w:p>
          <w:p w:rsidR="009B73A5" w:rsidRPr="00D2097D" w:rsidRDefault="009B73A5" w:rsidP="009B73A5"/>
        </w:tc>
        <w:tc>
          <w:tcPr>
            <w:tcW w:w="21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B73A5" w:rsidRPr="00D2097D" w:rsidRDefault="009B73A5" w:rsidP="009B73A5">
            <w:r w:rsidRPr="00D2097D">
              <w:t>- мониторинг сформированности экологической культуры обучающихся</w:t>
            </w:r>
          </w:p>
          <w:p w:rsidR="009B73A5" w:rsidRPr="00D2097D" w:rsidRDefault="009B73A5" w:rsidP="009B73A5"/>
        </w:tc>
        <w:tc>
          <w:tcPr>
            <w:tcW w:w="21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B73A5" w:rsidRPr="00D2097D" w:rsidRDefault="009B73A5" w:rsidP="009B73A5">
            <w:r w:rsidRPr="00D2097D">
              <w:t xml:space="preserve">-организация и сопровождение тематических мероприятий, направленных на формирование экологического самосознания обучающихся (в </w:t>
            </w:r>
            <w:r w:rsidRPr="00D2097D">
              <w:lastRenderedPageBreak/>
              <w:t>различных формах, таких как социальные проекты, акции и т.д.).</w:t>
            </w:r>
          </w:p>
        </w:tc>
      </w:tr>
      <w:tr w:rsidR="009B73A5" w:rsidRPr="003C34E9" w:rsidTr="009B73A5">
        <w:tc>
          <w:tcPr>
            <w:tcW w:w="21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B73A5" w:rsidRPr="00D2097D" w:rsidRDefault="009B73A5" w:rsidP="009B73A5">
            <w:r w:rsidRPr="00D2097D">
              <w:lastRenderedPageBreak/>
              <w:t>4. Выявление и поддержка одаренных детей</w:t>
            </w:r>
          </w:p>
          <w:p w:rsidR="009B73A5" w:rsidRPr="00D2097D" w:rsidRDefault="009B73A5" w:rsidP="009B73A5"/>
        </w:tc>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B73A5" w:rsidRPr="00D2097D" w:rsidRDefault="009B73A5" w:rsidP="009B73A5">
            <w:r w:rsidRPr="00D2097D">
              <w:t>- выявление детей с признаками одаренности</w:t>
            </w:r>
          </w:p>
          <w:p w:rsidR="009B73A5" w:rsidRPr="00D2097D" w:rsidRDefault="009B73A5" w:rsidP="009B73A5">
            <w:r w:rsidRPr="00D2097D">
              <w:t>- создание условий для раскрытия потенциала одаренного обучающегося</w:t>
            </w:r>
          </w:p>
          <w:p w:rsidR="009B73A5" w:rsidRPr="00D2097D" w:rsidRDefault="009B73A5" w:rsidP="009B73A5">
            <w:r w:rsidRPr="00D2097D">
              <w:t>- психологическая поддержка участников олимпиад</w:t>
            </w:r>
          </w:p>
          <w:p w:rsidR="009B73A5" w:rsidRPr="00D2097D" w:rsidRDefault="009B73A5" w:rsidP="009B73A5">
            <w:r w:rsidRPr="00D2097D">
              <w:t>- индивидуализация и дифференциация обучения</w:t>
            </w:r>
          </w:p>
          <w:p w:rsidR="009B73A5" w:rsidRPr="00D2097D" w:rsidRDefault="009B73A5" w:rsidP="009B73A5">
            <w:r w:rsidRPr="00D2097D">
              <w:t>- индивидуальная работа с родителями (по мере необходимости)</w:t>
            </w:r>
          </w:p>
          <w:p w:rsidR="009B73A5" w:rsidRPr="00D2097D" w:rsidRDefault="009B73A5" w:rsidP="009B73A5">
            <w:r w:rsidRPr="00D2097D">
              <w:t>- разработка ИОМ обучающихся</w:t>
            </w:r>
          </w:p>
        </w:tc>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B73A5" w:rsidRPr="00D2097D" w:rsidRDefault="009B73A5" w:rsidP="009B73A5">
            <w:r w:rsidRPr="00D2097D">
              <w:t>- проведение тренинговой работы с одаренными детьми</w:t>
            </w:r>
          </w:p>
          <w:p w:rsidR="009B73A5" w:rsidRPr="00D2097D" w:rsidRDefault="009B73A5" w:rsidP="009B73A5"/>
        </w:tc>
        <w:tc>
          <w:tcPr>
            <w:tcW w:w="21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B73A5" w:rsidRPr="00D2097D" w:rsidRDefault="009B73A5" w:rsidP="009B73A5">
            <w:r w:rsidRPr="00D2097D">
              <w:t>- проведение диагностических мероприятий с обучающимися класса</w:t>
            </w:r>
          </w:p>
          <w:p w:rsidR="009B73A5" w:rsidRPr="00D2097D" w:rsidRDefault="009B73A5" w:rsidP="009B73A5"/>
        </w:tc>
        <w:tc>
          <w:tcPr>
            <w:tcW w:w="21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B73A5" w:rsidRPr="00D2097D" w:rsidRDefault="009B73A5" w:rsidP="009B73A5">
            <w:r w:rsidRPr="00D2097D">
              <w:t>- консультативной помощи педагогам</w:t>
            </w:r>
          </w:p>
          <w:p w:rsidR="009B73A5" w:rsidRPr="00D2097D" w:rsidRDefault="009B73A5" w:rsidP="009B73A5">
            <w:r w:rsidRPr="00D2097D">
              <w:t>- содействие в построении педагогами ИОМ одаренного обучающегося</w:t>
            </w:r>
          </w:p>
          <w:p w:rsidR="009B73A5" w:rsidRPr="00D2097D" w:rsidRDefault="009B73A5" w:rsidP="009B73A5">
            <w:r w:rsidRPr="00D2097D">
              <w:t>- проведение тематических лекториев для родителей и педагогов</w:t>
            </w:r>
          </w:p>
          <w:p w:rsidR="009B73A5" w:rsidRPr="00D2097D" w:rsidRDefault="009B73A5" w:rsidP="009B73A5"/>
        </w:tc>
      </w:tr>
      <w:tr w:rsidR="009B73A5" w:rsidRPr="003C34E9" w:rsidTr="009B73A5">
        <w:tc>
          <w:tcPr>
            <w:tcW w:w="21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B73A5" w:rsidRPr="00D2097D" w:rsidRDefault="009B73A5" w:rsidP="009B73A5">
            <w:r w:rsidRPr="00D2097D">
              <w:t>5. Формирование коммуникативных навыков в разновозрастной среде и среде сверстников</w:t>
            </w:r>
          </w:p>
          <w:p w:rsidR="009B73A5" w:rsidRPr="00D2097D" w:rsidRDefault="009B73A5" w:rsidP="009B73A5"/>
        </w:tc>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B73A5" w:rsidRPr="00D2097D" w:rsidRDefault="009B73A5" w:rsidP="009B73A5">
            <w:r w:rsidRPr="00D2097D">
              <w:t>- диагностика сферы межличностных отношений и общения;</w:t>
            </w:r>
          </w:p>
          <w:p w:rsidR="009B73A5" w:rsidRPr="00D2097D" w:rsidRDefault="009B73A5" w:rsidP="009B73A5">
            <w:r w:rsidRPr="00D2097D">
              <w:t>- консультативная помощь детям, испытывающим проблемы в общении со сверстниками, с родителями.</w:t>
            </w:r>
          </w:p>
        </w:tc>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B73A5" w:rsidRPr="00D2097D" w:rsidRDefault="009B73A5" w:rsidP="009B73A5">
            <w:r w:rsidRPr="00D2097D">
              <w:t>- проведение групповых тренингов, направленных на установление контакта (тренинг развития мотивов межличностных отношений)</w:t>
            </w:r>
          </w:p>
          <w:p w:rsidR="009B73A5" w:rsidRPr="00D2097D" w:rsidRDefault="009B73A5" w:rsidP="009B73A5">
            <w:r w:rsidRPr="00D2097D">
              <w:t>- организация тематических и профилактических занятий;</w:t>
            </w:r>
          </w:p>
        </w:tc>
        <w:tc>
          <w:tcPr>
            <w:tcW w:w="21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B73A5" w:rsidRPr="00D2097D" w:rsidRDefault="009B73A5" w:rsidP="009B73A5">
            <w:r w:rsidRPr="00D2097D">
              <w:t>- проведение тренинговых занятий, организация тематических классных часов;</w:t>
            </w:r>
          </w:p>
          <w:p w:rsidR="009B73A5" w:rsidRPr="00D2097D" w:rsidRDefault="009B73A5" w:rsidP="009B73A5">
            <w:r w:rsidRPr="00D2097D">
              <w:t xml:space="preserve"> - проведение диагностических мероприятий с обучающимися класса</w:t>
            </w:r>
          </w:p>
          <w:p w:rsidR="009B73A5" w:rsidRPr="00D2097D" w:rsidRDefault="009B73A5" w:rsidP="009B73A5"/>
          <w:p w:rsidR="009B73A5" w:rsidRPr="00D2097D" w:rsidRDefault="009B73A5" w:rsidP="009B73A5"/>
        </w:tc>
        <w:tc>
          <w:tcPr>
            <w:tcW w:w="21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B73A5" w:rsidRPr="00D2097D" w:rsidRDefault="009B73A5" w:rsidP="009B73A5">
            <w:r w:rsidRPr="00D2097D">
              <w:t>- консультативной помощи педагогам;</w:t>
            </w:r>
          </w:p>
          <w:p w:rsidR="009B73A5" w:rsidRPr="00D2097D" w:rsidRDefault="009B73A5" w:rsidP="009B73A5">
            <w:r w:rsidRPr="00D2097D">
              <w:t xml:space="preserve"> - проведение тематических лекториев для родителей и педагогов</w:t>
            </w:r>
          </w:p>
          <w:p w:rsidR="009B73A5" w:rsidRPr="00D2097D" w:rsidRDefault="009B73A5" w:rsidP="009B73A5"/>
          <w:p w:rsidR="009B73A5" w:rsidRPr="00D2097D" w:rsidRDefault="009B73A5" w:rsidP="009B73A5"/>
        </w:tc>
      </w:tr>
      <w:tr w:rsidR="009B73A5" w:rsidRPr="003C34E9" w:rsidTr="009B73A5">
        <w:tc>
          <w:tcPr>
            <w:tcW w:w="21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B73A5" w:rsidRPr="00D2097D" w:rsidRDefault="009B73A5" w:rsidP="009B73A5">
            <w:r w:rsidRPr="00D2097D">
              <w:t>6. Обеспечение осознанного и ответственного выбора дальнейшей профессиональной сферы деятельности</w:t>
            </w:r>
          </w:p>
          <w:p w:rsidR="009B73A5" w:rsidRPr="00D2097D" w:rsidRDefault="009B73A5" w:rsidP="009B73A5"/>
        </w:tc>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B73A5" w:rsidRPr="00D2097D" w:rsidRDefault="009B73A5" w:rsidP="009B73A5">
            <w:r w:rsidRPr="00D2097D">
              <w:t>- проведение индивидуальных консультаций с обучающимися, педагогами и родителями по теме «Выбор будущей профессии»;</w:t>
            </w:r>
          </w:p>
          <w:p w:rsidR="009B73A5" w:rsidRPr="00D2097D" w:rsidRDefault="009B73A5" w:rsidP="009B73A5">
            <w:r w:rsidRPr="00D2097D">
              <w:t xml:space="preserve">-  оказание консультативной помощи педагогам </w:t>
            </w:r>
            <w:r w:rsidRPr="00D2097D">
              <w:lastRenderedPageBreak/>
              <w:t>по вопросам организации тематических профориентационных мероприятий</w:t>
            </w:r>
          </w:p>
        </w:tc>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B73A5" w:rsidRPr="00D2097D" w:rsidRDefault="009B73A5" w:rsidP="009B73A5">
            <w:r w:rsidRPr="00D2097D">
              <w:lastRenderedPageBreak/>
              <w:t>-проведение коррекционно-развивающих занятий;</w:t>
            </w:r>
          </w:p>
          <w:p w:rsidR="009B73A5" w:rsidRPr="00D2097D" w:rsidRDefault="009B73A5" w:rsidP="009B73A5">
            <w:r w:rsidRPr="00D2097D">
              <w:t xml:space="preserve"> -факультативы «Психолого-педагогическое сопровождение выпускников» («Выбор будущей профессии»)</w:t>
            </w:r>
          </w:p>
        </w:tc>
        <w:tc>
          <w:tcPr>
            <w:tcW w:w="21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B73A5" w:rsidRPr="00D2097D" w:rsidRDefault="009B73A5" w:rsidP="009B73A5">
            <w:r w:rsidRPr="00D2097D">
              <w:t>- проведение диагностических профориентационных мероприятий с обучающимися класса;</w:t>
            </w:r>
          </w:p>
          <w:p w:rsidR="009B73A5" w:rsidRPr="00D2097D" w:rsidRDefault="009B73A5" w:rsidP="009B73A5">
            <w:r w:rsidRPr="00D2097D">
              <w:t xml:space="preserve">-организация информационной работы с  обучающимися, направленной на </w:t>
            </w:r>
            <w:r w:rsidRPr="00D2097D">
              <w:lastRenderedPageBreak/>
              <w:t>ознакомление с ситуацией на рынке труда, с профессиональными учреждениями начального, среднего и высшего образования.</w:t>
            </w:r>
          </w:p>
        </w:tc>
        <w:tc>
          <w:tcPr>
            <w:tcW w:w="21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B73A5" w:rsidRPr="00D2097D" w:rsidRDefault="009B73A5" w:rsidP="009B73A5">
            <w:r w:rsidRPr="00D2097D">
              <w:lastRenderedPageBreak/>
              <w:t>- консультативной помощи педагогам;</w:t>
            </w:r>
          </w:p>
          <w:p w:rsidR="009B73A5" w:rsidRPr="00D2097D" w:rsidRDefault="009B73A5" w:rsidP="009B73A5">
            <w:r w:rsidRPr="00D2097D">
              <w:t xml:space="preserve">-организация и сопровождение тематических мероприятий, направленных на формирование осознанного выбора будущей </w:t>
            </w:r>
            <w:r w:rsidRPr="00D2097D">
              <w:lastRenderedPageBreak/>
              <w:t>профессии;</w:t>
            </w:r>
          </w:p>
          <w:p w:rsidR="009B73A5" w:rsidRPr="00D2097D" w:rsidRDefault="009B73A5" w:rsidP="009B73A5">
            <w:r w:rsidRPr="00D2097D">
              <w:t xml:space="preserve"> - проведение лекториев для родителей и педагогов</w:t>
            </w:r>
          </w:p>
          <w:p w:rsidR="009B73A5" w:rsidRPr="00D2097D" w:rsidRDefault="009B73A5" w:rsidP="009B73A5"/>
          <w:p w:rsidR="009B73A5" w:rsidRPr="00D2097D" w:rsidRDefault="009B73A5" w:rsidP="009B73A5"/>
        </w:tc>
      </w:tr>
      <w:tr w:rsidR="009B73A5" w:rsidRPr="003C34E9" w:rsidTr="009B73A5">
        <w:tc>
          <w:tcPr>
            <w:tcW w:w="21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B73A5" w:rsidRPr="00D2097D" w:rsidRDefault="009B73A5" w:rsidP="009B73A5">
            <w:r w:rsidRPr="00D2097D">
              <w:lastRenderedPageBreak/>
              <w:t>7. Мониторинг возможностей и способностей обучающихся</w:t>
            </w:r>
          </w:p>
          <w:p w:rsidR="009B73A5" w:rsidRPr="00D2097D" w:rsidRDefault="009B73A5" w:rsidP="009B73A5"/>
        </w:tc>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B73A5" w:rsidRPr="00D2097D" w:rsidRDefault="009B73A5" w:rsidP="009B73A5">
            <w:r w:rsidRPr="00D2097D">
              <w:t>- диагностика психического развития (познавательной сферы  обучаемости школьников, диагностика индивидуально-типологических особенностей, диагностика эмоционально-личностной сферы школьников и т.д.)</w:t>
            </w:r>
          </w:p>
        </w:tc>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B73A5" w:rsidRPr="00D2097D" w:rsidRDefault="009B73A5" w:rsidP="009B73A5">
            <w:r w:rsidRPr="00D2097D">
              <w:t>-  групповая диагностика психического развития (познавательной сферы  обучаемости школьников, диагностика индивидуально-типологических особенностей, диагностика эмоционально-личностной сферы школьников и т.д.) диагностика</w:t>
            </w:r>
          </w:p>
        </w:tc>
        <w:tc>
          <w:tcPr>
            <w:tcW w:w="21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B73A5" w:rsidRPr="00D2097D" w:rsidRDefault="009B73A5" w:rsidP="009B73A5">
            <w:r w:rsidRPr="00D2097D">
              <w:t>- коррекционно-развивающие занятия с обучающимися (коррекция познавательных процессов и развитие интеллектуальных способностей школьников и т.д.)</w:t>
            </w:r>
          </w:p>
        </w:tc>
        <w:tc>
          <w:tcPr>
            <w:tcW w:w="21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B73A5" w:rsidRPr="00D2097D" w:rsidRDefault="009B73A5" w:rsidP="009B73A5">
            <w:r w:rsidRPr="00D2097D">
              <w:t>-коррекционно-профилактическая работа с педагогами и родителями;</w:t>
            </w:r>
          </w:p>
          <w:p w:rsidR="009B73A5" w:rsidRPr="00D2097D" w:rsidRDefault="009B73A5" w:rsidP="009B73A5">
            <w:r w:rsidRPr="00D2097D">
              <w:t>-консультативно-просветительская работа со всеми участниками образовательных отношений.</w:t>
            </w:r>
          </w:p>
        </w:tc>
      </w:tr>
      <w:tr w:rsidR="009B73A5" w:rsidRPr="003C34E9" w:rsidTr="009B73A5">
        <w:tc>
          <w:tcPr>
            <w:tcW w:w="21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B73A5" w:rsidRPr="00D2097D" w:rsidRDefault="009B73A5" w:rsidP="009B73A5">
            <w:r w:rsidRPr="00D2097D">
              <w:t>8. Выявление и поддержка детей с особыми образовательными потребностями</w:t>
            </w:r>
          </w:p>
          <w:p w:rsidR="009B73A5" w:rsidRPr="00D2097D" w:rsidRDefault="009B73A5" w:rsidP="009B73A5"/>
        </w:tc>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B73A5" w:rsidRPr="00D2097D" w:rsidRDefault="009B73A5" w:rsidP="009B73A5">
            <w:r w:rsidRPr="00D2097D">
              <w:t>- диагностика, направленная на выявление детей с особыми образовательными потребностями;</w:t>
            </w:r>
          </w:p>
          <w:p w:rsidR="009B73A5" w:rsidRPr="00D2097D" w:rsidRDefault="009B73A5" w:rsidP="009B73A5">
            <w:r w:rsidRPr="00D2097D">
              <w:t>- оказание консультативной помощи педагогам по работе с детьми с особыми образовательными потребностями.</w:t>
            </w:r>
          </w:p>
        </w:tc>
        <w:tc>
          <w:tcPr>
            <w:tcW w:w="226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B73A5" w:rsidRPr="00D2097D" w:rsidRDefault="009B73A5" w:rsidP="009B73A5"/>
        </w:tc>
        <w:tc>
          <w:tcPr>
            <w:tcW w:w="21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B73A5" w:rsidRPr="00D2097D" w:rsidRDefault="009B73A5" w:rsidP="009B73A5"/>
        </w:tc>
        <w:tc>
          <w:tcPr>
            <w:tcW w:w="2126"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9B73A5" w:rsidRPr="00D2097D" w:rsidRDefault="009B73A5" w:rsidP="009B73A5">
            <w:r w:rsidRPr="00D2097D">
              <w:t>-консультативно-просветительская работа со всеми участниками образовательных отношений;</w:t>
            </w:r>
          </w:p>
          <w:p w:rsidR="009B73A5" w:rsidRPr="00D2097D" w:rsidRDefault="009B73A5" w:rsidP="009B73A5"/>
        </w:tc>
      </w:tr>
    </w:tbl>
    <w:p w:rsidR="009B73A5" w:rsidRPr="00B7034C" w:rsidRDefault="009B73A5" w:rsidP="009B73A5">
      <w:pPr>
        <w:jc w:val="both"/>
      </w:pPr>
    </w:p>
    <w:p w:rsidR="009B73A5" w:rsidRPr="0007469C" w:rsidRDefault="009B73A5" w:rsidP="00494818">
      <w:pPr>
        <w:pStyle w:val="100"/>
        <w:shd w:val="clear" w:color="auto" w:fill="auto"/>
        <w:spacing w:line="240" w:lineRule="auto"/>
        <w:ind w:firstLine="460"/>
        <w:jc w:val="left"/>
        <w:rPr>
          <w:sz w:val="24"/>
          <w:szCs w:val="24"/>
        </w:rPr>
      </w:pPr>
      <w:r w:rsidRPr="0007469C">
        <w:rPr>
          <w:rStyle w:val="3b"/>
          <w:sz w:val="24"/>
          <w:szCs w:val="24"/>
        </w:rPr>
        <w:t>К основным направлениям психолого-педагогического сопровождения относятся:</w:t>
      </w:r>
    </w:p>
    <w:p w:rsidR="009B73A5" w:rsidRPr="0007469C" w:rsidRDefault="009B73A5" w:rsidP="00494818">
      <w:pPr>
        <w:pStyle w:val="100"/>
        <w:numPr>
          <w:ilvl w:val="0"/>
          <w:numId w:val="206"/>
        </w:numPr>
        <w:shd w:val="clear" w:color="auto" w:fill="auto"/>
        <w:tabs>
          <w:tab w:val="left" w:pos="623"/>
        </w:tabs>
        <w:spacing w:line="240" w:lineRule="auto"/>
        <w:ind w:firstLine="460"/>
        <w:jc w:val="left"/>
        <w:rPr>
          <w:sz w:val="24"/>
          <w:szCs w:val="24"/>
        </w:rPr>
      </w:pPr>
      <w:r w:rsidRPr="0007469C">
        <w:rPr>
          <w:rStyle w:val="3b"/>
          <w:sz w:val="24"/>
          <w:szCs w:val="24"/>
        </w:rPr>
        <w:t>сохранение и укрепление психологического здоровья;</w:t>
      </w:r>
    </w:p>
    <w:p w:rsidR="009B73A5" w:rsidRPr="0007469C" w:rsidRDefault="009B73A5" w:rsidP="00494818">
      <w:pPr>
        <w:pStyle w:val="100"/>
        <w:numPr>
          <w:ilvl w:val="0"/>
          <w:numId w:val="206"/>
        </w:numPr>
        <w:shd w:val="clear" w:color="auto" w:fill="auto"/>
        <w:tabs>
          <w:tab w:val="left" w:pos="618"/>
        </w:tabs>
        <w:spacing w:line="240" w:lineRule="auto"/>
        <w:ind w:firstLine="460"/>
        <w:jc w:val="left"/>
        <w:rPr>
          <w:sz w:val="24"/>
          <w:szCs w:val="24"/>
        </w:rPr>
      </w:pPr>
      <w:r w:rsidRPr="0007469C">
        <w:rPr>
          <w:rStyle w:val="3b"/>
          <w:sz w:val="24"/>
          <w:szCs w:val="24"/>
        </w:rPr>
        <w:t>мониторинг возможностей и способностей обучающихся;</w:t>
      </w:r>
    </w:p>
    <w:p w:rsidR="009B73A5" w:rsidRPr="0007469C" w:rsidRDefault="009B73A5" w:rsidP="00494818">
      <w:pPr>
        <w:pStyle w:val="100"/>
        <w:numPr>
          <w:ilvl w:val="0"/>
          <w:numId w:val="206"/>
        </w:numPr>
        <w:shd w:val="clear" w:color="auto" w:fill="auto"/>
        <w:tabs>
          <w:tab w:val="left" w:pos="624"/>
        </w:tabs>
        <w:spacing w:line="240" w:lineRule="auto"/>
        <w:ind w:firstLine="460"/>
        <w:jc w:val="left"/>
        <w:rPr>
          <w:sz w:val="24"/>
          <w:szCs w:val="24"/>
        </w:rPr>
      </w:pPr>
      <w:r w:rsidRPr="0007469C">
        <w:rPr>
          <w:rStyle w:val="3b"/>
          <w:sz w:val="24"/>
          <w:szCs w:val="24"/>
        </w:rPr>
        <w:t>психолого-педагогическую поддержку учас</w:t>
      </w:r>
      <w:r>
        <w:rPr>
          <w:rStyle w:val="3b"/>
          <w:sz w:val="24"/>
          <w:szCs w:val="24"/>
        </w:rPr>
        <w:t>тников олим</w:t>
      </w:r>
      <w:r w:rsidRPr="0007469C">
        <w:rPr>
          <w:rStyle w:val="3b"/>
          <w:sz w:val="24"/>
          <w:szCs w:val="24"/>
        </w:rPr>
        <w:t>пиадного движения;</w:t>
      </w:r>
    </w:p>
    <w:p w:rsidR="009B73A5" w:rsidRPr="0007469C" w:rsidRDefault="009B73A5" w:rsidP="00494818">
      <w:pPr>
        <w:pStyle w:val="100"/>
        <w:numPr>
          <w:ilvl w:val="0"/>
          <w:numId w:val="206"/>
        </w:numPr>
        <w:shd w:val="clear" w:color="auto" w:fill="auto"/>
        <w:tabs>
          <w:tab w:val="left" w:pos="629"/>
        </w:tabs>
        <w:spacing w:line="240" w:lineRule="auto"/>
        <w:ind w:firstLine="460"/>
        <w:jc w:val="left"/>
        <w:rPr>
          <w:sz w:val="24"/>
          <w:szCs w:val="24"/>
        </w:rPr>
      </w:pPr>
      <w:r w:rsidRPr="0007469C">
        <w:rPr>
          <w:rStyle w:val="3b"/>
          <w:sz w:val="24"/>
          <w:szCs w:val="24"/>
        </w:rPr>
        <w:t>формирование у обучающихся ценности здоровья и безопасного образа жизни;</w:t>
      </w:r>
    </w:p>
    <w:p w:rsidR="009B73A5" w:rsidRPr="0007469C" w:rsidRDefault="009B73A5" w:rsidP="00494818">
      <w:pPr>
        <w:pStyle w:val="100"/>
        <w:numPr>
          <w:ilvl w:val="0"/>
          <w:numId w:val="206"/>
        </w:numPr>
        <w:shd w:val="clear" w:color="auto" w:fill="auto"/>
        <w:tabs>
          <w:tab w:val="left" w:pos="614"/>
        </w:tabs>
        <w:spacing w:line="240" w:lineRule="auto"/>
        <w:ind w:firstLine="460"/>
        <w:jc w:val="left"/>
        <w:rPr>
          <w:sz w:val="24"/>
          <w:szCs w:val="24"/>
        </w:rPr>
      </w:pPr>
      <w:r w:rsidRPr="0007469C">
        <w:rPr>
          <w:rStyle w:val="3b"/>
          <w:sz w:val="24"/>
          <w:szCs w:val="24"/>
        </w:rPr>
        <w:t>развитие экологической культуры;</w:t>
      </w:r>
    </w:p>
    <w:p w:rsidR="009B73A5" w:rsidRPr="0007469C" w:rsidRDefault="009B73A5" w:rsidP="00494818">
      <w:pPr>
        <w:pStyle w:val="100"/>
        <w:numPr>
          <w:ilvl w:val="0"/>
          <w:numId w:val="206"/>
        </w:numPr>
        <w:shd w:val="clear" w:color="auto" w:fill="auto"/>
        <w:tabs>
          <w:tab w:val="left" w:pos="624"/>
        </w:tabs>
        <w:spacing w:line="240" w:lineRule="auto"/>
        <w:ind w:firstLine="460"/>
        <w:jc w:val="left"/>
        <w:rPr>
          <w:sz w:val="24"/>
          <w:szCs w:val="24"/>
        </w:rPr>
      </w:pPr>
      <w:r w:rsidRPr="0007469C">
        <w:rPr>
          <w:rStyle w:val="3b"/>
          <w:sz w:val="24"/>
          <w:szCs w:val="24"/>
        </w:rPr>
        <w:t>выявление и поддержку детей с особыми образовательными потребностями;</w:t>
      </w:r>
    </w:p>
    <w:p w:rsidR="009B73A5" w:rsidRPr="0007469C" w:rsidRDefault="009B73A5" w:rsidP="00494818">
      <w:pPr>
        <w:pStyle w:val="100"/>
        <w:numPr>
          <w:ilvl w:val="0"/>
          <w:numId w:val="206"/>
        </w:numPr>
        <w:shd w:val="clear" w:color="auto" w:fill="auto"/>
        <w:tabs>
          <w:tab w:val="left" w:pos="624"/>
        </w:tabs>
        <w:spacing w:line="240" w:lineRule="auto"/>
        <w:ind w:firstLine="460"/>
        <w:jc w:val="left"/>
        <w:rPr>
          <w:sz w:val="24"/>
          <w:szCs w:val="24"/>
        </w:rPr>
      </w:pPr>
      <w:r w:rsidRPr="0007469C">
        <w:rPr>
          <w:rStyle w:val="3b"/>
          <w:sz w:val="24"/>
          <w:szCs w:val="24"/>
        </w:rPr>
        <w:t>формирование коммуникативных навыков в разновозрастной среде и среде сверстников;</w:t>
      </w:r>
    </w:p>
    <w:p w:rsidR="009B73A5" w:rsidRPr="0007469C" w:rsidRDefault="009B73A5" w:rsidP="00494818">
      <w:pPr>
        <w:pStyle w:val="100"/>
        <w:numPr>
          <w:ilvl w:val="0"/>
          <w:numId w:val="206"/>
        </w:numPr>
        <w:shd w:val="clear" w:color="auto" w:fill="auto"/>
        <w:tabs>
          <w:tab w:val="left" w:pos="618"/>
        </w:tabs>
        <w:spacing w:line="240" w:lineRule="auto"/>
        <w:ind w:firstLine="460"/>
        <w:jc w:val="left"/>
        <w:rPr>
          <w:sz w:val="24"/>
          <w:szCs w:val="24"/>
        </w:rPr>
      </w:pPr>
      <w:r w:rsidRPr="0007469C">
        <w:rPr>
          <w:rStyle w:val="3b"/>
          <w:sz w:val="24"/>
          <w:szCs w:val="24"/>
        </w:rPr>
        <w:t>поддержку детских объединений и ученического самоуправления;</w:t>
      </w:r>
    </w:p>
    <w:p w:rsidR="00494818" w:rsidRDefault="009B73A5" w:rsidP="00494818">
      <w:pPr>
        <w:pStyle w:val="100"/>
        <w:numPr>
          <w:ilvl w:val="0"/>
          <w:numId w:val="206"/>
        </w:numPr>
        <w:shd w:val="clear" w:color="auto" w:fill="auto"/>
        <w:tabs>
          <w:tab w:val="left" w:pos="618"/>
        </w:tabs>
        <w:spacing w:line="240" w:lineRule="auto"/>
        <w:ind w:firstLine="460"/>
        <w:jc w:val="left"/>
        <w:rPr>
          <w:rStyle w:val="3b"/>
          <w:sz w:val="24"/>
          <w:szCs w:val="24"/>
        </w:rPr>
      </w:pPr>
      <w:r w:rsidRPr="0007469C">
        <w:rPr>
          <w:rStyle w:val="3b"/>
          <w:sz w:val="24"/>
          <w:szCs w:val="24"/>
        </w:rPr>
        <w:t>выявление и поддержку одарённых детей.</w:t>
      </w:r>
    </w:p>
    <w:p w:rsidR="00494818" w:rsidRDefault="00494818" w:rsidP="00494818">
      <w:pPr>
        <w:pStyle w:val="100"/>
        <w:numPr>
          <w:ilvl w:val="0"/>
          <w:numId w:val="206"/>
        </w:numPr>
        <w:shd w:val="clear" w:color="auto" w:fill="auto"/>
        <w:tabs>
          <w:tab w:val="left" w:pos="618"/>
        </w:tabs>
        <w:spacing w:line="240" w:lineRule="auto"/>
        <w:ind w:firstLine="460"/>
        <w:jc w:val="left"/>
        <w:rPr>
          <w:rStyle w:val="3b"/>
          <w:sz w:val="24"/>
          <w:szCs w:val="24"/>
        </w:rPr>
      </w:pPr>
    </w:p>
    <w:p w:rsidR="009B73A5" w:rsidRPr="00494818" w:rsidRDefault="009B73A5" w:rsidP="00004B21">
      <w:pPr>
        <w:pStyle w:val="100"/>
        <w:numPr>
          <w:ilvl w:val="2"/>
          <w:numId w:val="59"/>
        </w:numPr>
        <w:shd w:val="clear" w:color="auto" w:fill="auto"/>
        <w:tabs>
          <w:tab w:val="left" w:pos="618"/>
        </w:tabs>
        <w:spacing w:line="240" w:lineRule="auto"/>
        <w:jc w:val="left"/>
        <w:rPr>
          <w:rStyle w:val="3b"/>
          <w:sz w:val="24"/>
          <w:szCs w:val="24"/>
        </w:rPr>
      </w:pPr>
      <w:r w:rsidRPr="00494818">
        <w:rPr>
          <w:rStyle w:val="3b"/>
          <w:b/>
        </w:rPr>
        <w:lastRenderedPageBreak/>
        <w:t>Финансовое обеспечение реализации ООП НОО</w:t>
      </w:r>
    </w:p>
    <w:p w:rsidR="00494818" w:rsidRPr="00494818" w:rsidRDefault="00280F74" w:rsidP="00494818">
      <w:pPr>
        <w:jc w:val="both"/>
        <w:rPr>
          <w:rFonts w:eastAsia="Calibri"/>
          <w:lang w:eastAsia="ar-SA"/>
        </w:rPr>
      </w:pPr>
      <w:r w:rsidRPr="00D67B5F">
        <w:rPr>
          <w:rFonts w:eastAsia="Calibri"/>
          <w:lang w:eastAsia="ar-SA"/>
        </w:rPr>
        <w:t xml:space="preserve">   </w:t>
      </w:r>
      <w:r w:rsidR="00494818" w:rsidRPr="00494818">
        <w:rPr>
          <w:rFonts w:eastAsia="Calibri"/>
          <w:b/>
          <w:lang w:eastAsia="ar-SA"/>
        </w:rPr>
        <w:t>Финансовое обеспечение</w:t>
      </w:r>
      <w:r w:rsidR="00494818" w:rsidRPr="00494818">
        <w:rPr>
          <w:rFonts w:eastAsia="Calibri"/>
          <w:lang w:eastAsia="ar-SA"/>
        </w:rPr>
        <w:t xml:space="preserve"> реализации основной образовательной программы основного общего образования опирается на исполнение расходных обязательств, обеспечивающих конституционное право граждан на бесплатное и общедоступное общее образование. Объем действующих расходных обязательств отражается в задании учредителя по оказанию муниципальных образовательных услуг в соответствии с требованиями федеральных государственных образовательных стандартов общего образования.</w:t>
      </w:r>
    </w:p>
    <w:p w:rsidR="00494818" w:rsidRPr="00494818" w:rsidRDefault="00494818" w:rsidP="00494818">
      <w:pPr>
        <w:jc w:val="both"/>
        <w:rPr>
          <w:rFonts w:eastAsia="Calibri"/>
          <w:lang w:eastAsia="ar-SA"/>
        </w:rPr>
      </w:pPr>
      <w:r w:rsidRPr="00494818">
        <w:rPr>
          <w:rFonts w:eastAsia="Calibri"/>
          <w:lang w:eastAsia="ar-SA"/>
        </w:rPr>
        <w:t>Задание учредителя обеспечивает соответствие показателей объемов и качества предоставляемых образовательным учреждением услуг (выполнения работ) с размерами направляемых на эти цели средств бюджета. Финансовое обеспечение задания учредителя по реализации основной образовательной программы основного общего образования осуществляется на основе нормативного подушевого финансирования. Введение нормативного подушевого финансирования определяет механизм формирования расходов и доведения средств на реализацию государственных гарантий прав граждан на получение общедоступного и бесплатного общего образования в соответствии с требованиями Стандарта. Применение принципа нормативного подушевого финансирования на уровне образовательного учреждения заключается в определении стоимости стандартной (базовой) бюджетной образовательной услуги в образовательном учреждении не ниже уровня фактически сложившейся стоимости в предыдущем финансовом году.</w:t>
      </w:r>
    </w:p>
    <w:p w:rsidR="00494818" w:rsidRPr="00494818" w:rsidRDefault="00494818" w:rsidP="00494818">
      <w:pPr>
        <w:jc w:val="both"/>
        <w:rPr>
          <w:rFonts w:eastAsia="Calibri"/>
          <w:lang w:eastAsia="ar-SA"/>
        </w:rPr>
      </w:pPr>
      <w:r w:rsidRPr="00494818">
        <w:rPr>
          <w:rFonts w:eastAsia="Calibri"/>
          <w:i/>
          <w:lang w:eastAsia="ar-SA"/>
        </w:rPr>
        <w:t>Региональный расчетный подушевой норматив</w:t>
      </w:r>
      <w:r w:rsidRPr="00494818">
        <w:rPr>
          <w:rFonts w:eastAsia="Calibri"/>
          <w:lang w:eastAsia="ar-SA"/>
        </w:rPr>
        <w:t xml:space="preserve"> —это минимально допустимый объем финансовых средств, необходимых для реализации основной образовательной программы в учреждениях данного региона в соответствии с ФГОС в расчете на одного обучающегося в год, определяемый раздельно для образовательных учреждений, расположенных в городской и сельской местности. Органы местного самоуправления могут устанавливать дополнительные нормативы финансирования образовательных учреждений за счет средств местных бюджетов сверх установленного регионального подушевого норматива.</w:t>
      </w:r>
    </w:p>
    <w:p w:rsidR="00494818" w:rsidRPr="00494818" w:rsidRDefault="00494818" w:rsidP="00494818">
      <w:pPr>
        <w:jc w:val="both"/>
        <w:rPr>
          <w:rFonts w:eastAsia="Calibri"/>
          <w:lang w:eastAsia="ar-SA"/>
        </w:rPr>
      </w:pPr>
      <w:r w:rsidRPr="00494818">
        <w:rPr>
          <w:rFonts w:eastAsia="Calibri"/>
          <w:lang w:eastAsia="ar-SA"/>
        </w:rPr>
        <w:t>Региональный расчетный подушевой норматив должен покрывать следующие расходы на год:</w:t>
      </w:r>
    </w:p>
    <w:p w:rsidR="00494818" w:rsidRPr="00494818" w:rsidRDefault="00494818" w:rsidP="00494818">
      <w:pPr>
        <w:jc w:val="both"/>
        <w:rPr>
          <w:rFonts w:eastAsia="Calibri"/>
          <w:lang w:eastAsia="ar-SA"/>
        </w:rPr>
      </w:pPr>
      <w:r w:rsidRPr="00494818">
        <w:rPr>
          <w:rFonts w:eastAsia="Calibri"/>
          <w:lang w:eastAsia="ar-SA"/>
        </w:rPr>
        <w:t>• оплату труда работников образовательных учреждений с учетом районных коэффициентов к заработной плате, а также отчисления;</w:t>
      </w:r>
    </w:p>
    <w:p w:rsidR="00494818" w:rsidRPr="00494818" w:rsidRDefault="00494818" w:rsidP="00494818">
      <w:pPr>
        <w:jc w:val="both"/>
        <w:rPr>
          <w:rFonts w:eastAsia="Calibri"/>
          <w:lang w:eastAsia="ar-SA"/>
        </w:rPr>
      </w:pPr>
      <w:r w:rsidRPr="00494818">
        <w:rPr>
          <w:rFonts w:eastAsia="Calibri"/>
          <w:lang w:eastAsia="ar-SA"/>
        </w:rPr>
        <w:t>• расходы, непосредственно связанные с обеспечением образовательного процесса (приобретение учебно-наглядных пособий, технических средств обучения, расходных материалов, канцелярских товаров, оплату услуг связи в части расходов, связанных с подключением к информационной сети Интернет и платой за пользование этой сетью);</w:t>
      </w:r>
    </w:p>
    <w:p w:rsidR="00494818" w:rsidRPr="00494818" w:rsidRDefault="00494818" w:rsidP="00494818">
      <w:pPr>
        <w:jc w:val="both"/>
        <w:rPr>
          <w:rFonts w:eastAsia="Calibri"/>
          <w:lang w:eastAsia="ar-SA"/>
        </w:rPr>
      </w:pPr>
      <w:r w:rsidRPr="00494818">
        <w:rPr>
          <w:rFonts w:eastAsia="Calibri"/>
          <w:lang w:eastAsia="ar-SA"/>
        </w:rPr>
        <w:t>• иные хозяйственные нужды и другие расходы, связанные с обеспечением образовательного процесса (обучение, повышение квалификации педагогического и административно-управленческого персонала образовательных учреждений, командировочные расходы и др.), за исключением расходов на содержание зданий и коммунальных расходов, осуществляемых из местных бюджетов.</w:t>
      </w:r>
    </w:p>
    <w:p w:rsidR="00494818" w:rsidRPr="00494818" w:rsidRDefault="00494818" w:rsidP="00494818">
      <w:pPr>
        <w:jc w:val="both"/>
        <w:rPr>
          <w:rFonts w:eastAsia="Calibri"/>
          <w:lang w:eastAsia="ar-SA"/>
        </w:rPr>
      </w:pPr>
      <w:r w:rsidRPr="00494818">
        <w:rPr>
          <w:rFonts w:eastAsia="Calibri"/>
          <w:lang w:eastAsia="ar-SA"/>
        </w:rPr>
        <w:t>В соответствии с расходными обязательствами органов местного самоуправления по организации предоставления общего образования в расходы местных бюджетов могут также включаться расходы, связанные с организацией подвоза обучающихся к образовательным учреждениям и развитием сетевого взаимодействия для реализации основной образовательной программы общего образования.</w:t>
      </w:r>
    </w:p>
    <w:p w:rsidR="00494818" w:rsidRPr="00494818" w:rsidRDefault="00494818" w:rsidP="00494818">
      <w:pPr>
        <w:jc w:val="both"/>
        <w:rPr>
          <w:rFonts w:eastAsia="Calibri"/>
          <w:lang w:eastAsia="ar-SA"/>
        </w:rPr>
      </w:pPr>
      <w:r w:rsidRPr="00494818">
        <w:rPr>
          <w:rFonts w:eastAsia="Calibri"/>
          <w:i/>
          <w:lang w:eastAsia="ar-SA"/>
        </w:rPr>
        <w:t xml:space="preserve">Реализация принципа нормативного подушевого финансирования </w:t>
      </w:r>
      <w:r w:rsidRPr="00494818">
        <w:rPr>
          <w:rFonts w:eastAsia="Calibri"/>
          <w:lang w:eastAsia="ar-SA"/>
        </w:rPr>
        <w:t>осуществляется на трех следующих уровнях:</w:t>
      </w:r>
    </w:p>
    <w:p w:rsidR="00494818" w:rsidRPr="00494818" w:rsidRDefault="00494818" w:rsidP="00494818">
      <w:pPr>
        <w:jc w:val="both"/>
        <w:rPr>
          <w:rFonts w:eastAsia="Calibri"/>
          <w:lang w:eastAsia="ar-SA"/>
        </w:rPr>
      </w:pPr>
      <w:r w:rsidRPr="00494818">
        <w:rPr>
          <w:rFonts w:eastAsia="Calibri"/>
          <w:lang w:eastAsia="ar-SA"/>
        </w:rPr>
        <w:t>• межбюджетных отношений (бюджет субъекта РФ —муниципальный бюджет);</w:t>
      </w:r>
    </w:p>
    <w:p w:rsidR="00494818" w:rsidRPr="00494818" w:rsidRDefault="00494818" w:rsidP="00494818">
      <w:pPr>
        <w:jc w:val="both"/>
        <w:rPr>
          <w:rFonts w:eastAsia="Calibri"/>
          <w:lang w:eastAsia="ar-SA"/>
        </w:rPr>
      </w:pPr>
      <w:r w:rsidRPr="00494818">
        <w:rPr>
          <w:rFonts w:eastAsia="Calibri"/>
          <w:lang w:eastAsia="ar-SA"/>
        </w:rPr>
        <w:t>• внутрибюджетных отношений (муниципальный бюджет —образовательное учреждение);</w:t>
      </w:r>
    </w:p>
    <w:p w:rsidR="00494818" w:rsidRPr="00494818" w:rsidRDefault="00494818" w:rsidP="00494818">
      <w:pPr>
        <w:jc w:val="both"/>
        <w:rPr>
          <w:rFonts w:eastAsia="Calibri"/>
          <w:lang w:eastAsia="ar-SA"/>
        </w:rPr>
      </w:pPr>
      <w:r w:rsidRPr="00494818">
        <w:rPr>
          <w:rFonts w:eastAsia="Calibri"/>
          <w:lang w:eastAsia="ar-SA"/>
        </w:rPr>
        <w:t xml:space="preserve">• образовательного учреждения. </w:t>
      </w:r>
    </w:p>
    <w:p w:rsidR="00494818" w:rsidRPr="00494818" w:rsidRDefault="00494818" w:rsidP="00494818">
      <w:pPr>
        <w:jc w:val="both"/>
        <w:rPr>
          <w:rFonts w:eastAsia="Calibri"/>
          <w:lang w:eastAsia="ar-SA"/>
        </w:rPr>
      </w:pPr>
      <w:r w:rsidRPr="00494818">
        <w:rPr>
          <w:rFonts w:eastAsia="Calibri"/>
          <w:lang w:eastAsia="ar-SA"/>
        </w:rPr>
        <w:lastRenderedPageBreak/>
        <w:t>Порядок определения и доведения до общеобразовательных учреждений бюджетных ассигнований, рассчитанных с использованием нормативов бюджетного финансирования на одного обучающегося, должен обеспечить нормативно-правовое закрепление на региональном уровне следующих положений:</w:t>
      </w:r>
    </w:p>
    <w:p w:rsidR="00494818" w:rsidRPr="00494818" w:rsidRDefault="00494818" w:rsidP="00494818">
      <w:pPr>
        <w:numPr>
          <w:ilvl w:val="0"/>
          <w:numId w:val="278"/>
        </w:numPr>
        <w:jc w:val="both"/>
        <w:rPr>
          <w:rFonts w:eastAsia="Calibri"/>
          <w:lang w:eastAsia="ar-SA"/>
        </w:rPr>
      </w:pPr>
      <w:r w:rsidRPr="00494818">
        <w:rPr>
          <w:rFonts w:eastAsia="Calibri"/>
          <w:lang w:eastAsia="ar-SA"/>
        </w:rPr>
        <w:t xml:space="preserve"> неуменьшение уровня финансирования по статьям расходов, включенным в величину регионального расчетного подушевого норматива (заработная плата с начислениями, прочие текущие расходы на обеспечение материальных затрат, непосредственно связанных с учебной деятельностью общеобразовательных учреждений);</w:t>
      </w:r>
    </w:p>
    <w:p w:rsidR="00494818" w:rsidRPr="00494818" w:rsidRDefault="00494818" w:rsidP="00494818">
      <w:pPr>
        <w:numPr>
          <w:ilvl w:val="0"/>
          <w:numId w:val="278"/>
        </w:numPr>
        <w:jc w:val="both"/>
        <w:rPr>
          <w:rFonts w:eastAsia="Calibri"/>
          <w:lang w:eastAsia="ar-SA"/>
        </w:rPr>
      </w:pPr>
      <w:r w:rsidRPr="00494818">
        <w:rPr>
          <w:rFonts w:eastAsia="Calibri"/>
          <w:lang w:eastAsia="ar-SA"/>
        </w:rPr>
        <w:t>возможность использования нормативов не только на уровне межбюджетных  отношений (бюджет региона —бюджеты муниципальных районов и городских округов), но и на уровне внутрибюджетных отношений (муниципальный бюджет —общеобразовательное учреждение) и образовательного учреждения (оказание платных образовательных услуг для обеспечения материально –технической базы, удовлетворения спроса социума, участия школьников в конкурсах различного уровня, очных научно –практических конференциях за пределами муниципалитета, а также повышения квалификации педагогов).</w:t>
      </w:r>
    </w:p>
    <w:p w:rsidR="00494818" w:rsidRPr="00494818" w:rsidRDefault="00494818" w:rsidP="00494818">
      <w:pPr>
        <w:jc w:val="both"/>
        <w:rPr>
          <w:rFonts w:eastAsia="Calibri"/>
          <w:lang w:eastAsia="ar-SA"/>
        </w:rPr>
      </w:pPr>
      <w:r w:rsidRPr="00494818">
        <w:rPr>
          <w:rFonts w:eastAsia="Calibri"/>
          <w:lang w:eastAsia="ar-SA"/>
        </w:rPr>
        <w:t>В связи с требованиями Стандарта при расчете регионального подушевого норматива должны учитываться затраты рабочего времени педагогических работников образовательных учреждений на урочную и внеурочную деятельность, включая все виды работ (учебная, воспитательная методическая и т. п.), входящие в трудовые обязанности конкретных педагогических работников.</w:t>
      </w:r>
    </w:p>
    <w:p w:rsidR="00494818" w:rsidRPr="00494818" w:rsidRDefault="00494818" w:rsidP="00494818">
      <w:pPr>
        <w:jc w:val="both"/>
        <w:rPr>
          <w:rFonts w:eastAsia="Calibri"/>
          <w:lang w:eastAsia="ar-SA"/>
        </w:rPr>
      </w:pPr>
      <w:r w:rsidRPr="00494818">
        <w:rPr>
          <w:rFonts w:eastAsia="Calibri"/>
          <w:b/>
          <w:i/>
          <w:lang w:eastAsia="ar-SA"/>
        </w:rPr>
        <w:t xml:space="preserve">        Формирование фонда оплаты труда</w:t>
      </w:r>
      <w:r w:rsidRPr="00494818">
        <w:rPr>
          <w:rFonts w:eastAsia="Calibri"/>
          <w:lang w:eastAsia="ar-SA"/>
        </w:rPr>
        <w:t xml:space="preserve"> МБОУ «Сергеевская СОШ ПМР» осуществляется в пределах объема средств образовательного учреждения на текущий финансовый год, определенного в соответствии с региональным расчетным подушевым нормативом, количеством обучающихся и соответствующими поправочными коэффициентами, и отражается в смете образовательного учреждения.</w:t>
      </w:r>
    </w:p>
    <w:p w:rsidR="00494818" w:rsidRPr="00494818" w:rsidRDefault="00494818" w:rsidP="00494818">
      <w:pPr>
        <w:jc w:val="both"/>
        <w:rPr>
          <w:rFonts w:eastAsia="Calibri"/>
          <w:lang w:eastAsia="ar-SA"/>
        </w:rPr>
      </w:pPr>
      <w:r w:rsidRPr="00494818">
        <w:rPr>
          <w:rFonts w:eastAsia="Calibri"/>
          <w:lang w:eastAsia="ar-SA"/>
        </w:rPr>
        <w:t xml:space="preserve">        В соответствии с установленным порядком финансирования оплаты труда работников образовательных учреждений:</w:t>
      </w:r>
    </w:p>
    <w:p w:rsidR="00494818" w:rsidRPr="00494818" w:rsidRDefault="00494818" w:rsidP="00494818">
      <w:pPr>
        <w:jc w:val="both"/>
        <w:rPr>
          <w:rFonts w:eastAsia="Calibri"/>
          <w:lang w:eastAsia="ar-SA"/>
        </w:rPr>
      </w:pPr>
      <w:r w:rsidRPr="00494818">
        <w:rPr>
          <w:rFonts w:eastAsia="Calibri"/>
          <w:lang w:eastAsia="ar-SA"/>
        </w:rPr>
        <w:t>• фонд оплаты труда образовательного учреждения состоит из базовой части, доплат за выполнение обязанностей, не входящих в должностные, стимулирующей части. Значение стимулирущей доли должно составлять не менее 10% объема фонда оплаты труда;</w:t>
      </w:r>
    </w:p>
    <w:p w:rsidR="00494818" w:rsidRPr="00494818" w:rsidRDefault="00494818" w:rsidP="00494818">
      <w:pPr>
        <w:jc w:val="both"/>
        <w:rPr>
          <w:rFonts w:eastAsia="Calibri"/>
          <w:lang w:eastAsia="ar-SA"/>
        </w:rPr>
      </w:pPr>
      <w:r w:rsidRPr="00494818">
        <w:rPr>
          <w:rFonts w:eastAsia="Calibri"/>
          <w:lang w:eastAsia="ar-SA"/>
        </w:rPr>
        <w:t>• базовая часть фонда оплаты труда обеспечивает гарантированную заработную плату руководителей, педагогических работников, непосредственно осуществляющих образовательный процесс, учебно-вспомогательного и младшего обслуживающего персонала школы;</w:t>
      </w:r>
    </w:p>
    <w:p w:rsidR="00494818" w:rsidRPr="00494818" w:rsidRDefault="00494818" w:rsidP="00494818">
      <w:pPr>
        <w:jc w:val="both"/>
        <w:rPr>
          <w:rFonts w:eastAsia="Calibri"/>
          <w:lang w:eastAsia="ar-SA"/>
        </w:rPr>
      </w:pPr>
      <w:r w:rsidRPr="00494818">
        <w:rPr>
          <w:rFonts w:eastAsia="Calibri"/>
          <w:lang w:eastAsia="ar-SA"/>
        </w:rPr>
        <w:t>• значение объема фонда оплаты труда педагогического персонала —соответствует нормативам: не превышает 70% от общего объема фонда оплаты труда;</w:t>
      </w:r>
    </w:p>
    <w:p w:rsidR="00494818" w:rsidRPr="00494818" w:rsidRDefault="00494818" w:rsidP="00494818">
      <w:pPr>
        <w:jc w:val="both"/>
        <w:rPr>
          <w:rFonts w:eastAsia="Calibri"/>
          <w:lang w:eastAsia="ar-SA"/>
        </w:rPr>
      </w:pPr>
      <w:r w:rsidRPr="00494818">
        <w:rPr>
          <w:rFonts w:eastAsia="Calibri"/>
          <w:lang w:eastAsia="ar-SA"/>
        </w:rPr>
        <w:t>• базовая часть фонда оплаты труда для педагогического персонала, осуществляющего учебный процесс, состоит из общей части и специальной части;</w:t>
      </w:r>
    </w:p>
    <w:p w:rsidR="00494818" w:rsidRPr="00494818" w:rsidRDefault="00494818" w:rsidP="00494818">
      <w:pPr>
        <w:jc w:val="both"/>
        <w:rPr>
          <w:rFonts w:eastAsia="Calibri"/>
          <w:lang w:eastAsia="ar-SA"/>
        </w:rPr>
      </w:pPr>
      <w:r w:rsidRPr="00494818">
        <w:rPr>
          <w:rFonts w:eastAsia="Calibri"/>
          <w:lang w:eastAsia="ar-SA"/>
        </w:rPr>
        <w:t>• общая часть фонда оплаты труда обеспечивает гарантированную оплату труда педагогического работника исходя из количества проведенных им учебных часов и численности обучающихся в классах.</w:t>
      </w:r>
    </w:p>
    <w:p w:rsidR="00494818" w:rsidRPr="00494818" w:rsidRDefault="00494818" w:rsidP="00494818">
      <w:pPr>
        <w:jc w:val="both"/>
        <w:rPr>
          <w:rFonts w:eastAsia="Calibri"/>
          <w:lang w:eastAsia="ar-SA"/>
        </w:rPr>
      </w:pPr>
      <w:r w:rsidRPr="00494818">
        <w:rPr>
          <w:rFonts w:eastAsia="Calibri"/>
          <w:lang w:eastAsia="ar-SA"/>
        </w:rPr>
        <w:t xml:space="preserve">         Размеры, порядок и условия осуществления стимулирующих выплат определяются школой   самостоятельно в соответствии с региональными и муниципальными нормативными актами, Положением об оплате труда работников МБОУ «Сергеевская СОШ ПМР».  В данное Положение внесены изменения в части критериев и показателей результативности и качества в соответствии с требованиями ФГОС к результатам освоения основной образовательной программы основного общего образования. В них включаются: динамика учебных достижений обучающихся, активность их участия во внеурочной деятельности; использование учителями современных педагогических </w:t>
      </w:r>
      <w:r w:rsidRPr="00494818">
        <w:rPr>
          <w:rFonts w:eastAsia="Calibri"/>
          <w:lang w:eastAsia="ar-SA"/>
        </w:rPr>
        <w:lastRenderedPageBreak/>
        <w:t>технологий, в том числе здоровьесберегающих; участие в методической работе, распространение передового педагогического опыта; повышение уровня профессионального мастерства. Распределением стимулирующей части фонда оплаты труда занимается комиссия по распределению стимулирующих выплат работникам МБОУ «Сергеевская СОШ ПМР»,, в состав которой входят педагоги и администрации школы.</w:t>
      </w:r>
    </w:p>
    <w:p w:rsidR="00494818" w:rsidRPr="00494818" w:rsidRDefault="00494818" w:rsidP="00494818">
      <w:pPr>
        <w:jc w:val="both"/>
        <w:rPr>
          <w:rFonts w:eastAsia="Calibri"/>
          <w:lang w:eastAsia="ar-SA"/>
        </w:rPr>
      </w:pPr>
      <w:r w:rsidRPr="00494818">
        <w:rPr>
          <w:rFonts w:eastAsia="Calibri"/>
          <w:lang w:eastAsia="ar-SA"/>
        </w:rPr>
        <w:t xml:space="preserve">          Для обеспечения требований Стандарта на основе проведенного анализа материально-технических условий реализации основной образовательной программы основного общего образования МБОУ «Сергеевская СОШ ПМР»:</w:t>
      </w:r>
    </w:p>
    <w:p w:rsidR="00494818" w:rsidRPr="00494818" w:rsidRDefault="00494818" w:rsidP="00494818">
      <w:pPr>
        <w:jc w:val="both"/>
        <w:rPr>
          <w:rFonts w:eastAsia="Calibri"/>
          <w:lang w:eastAsia="ar-SA"/>
        </w:rPr>
      </w:pPr>
      <w:r w:rsidRPr="00494818">
        <w:rPr>
          <w:rFonts w:eastAsia="Calibri"/>
          <w:lang w:eastAsia="ar-SA"/>
        </w:rPr>
        <w:t>1) проводит экономический расчет стоимости обеспечения требований Стандарта по каждой позиции;</w:t>
      </w:r>
    </w:p>
    <w:p w:rsidR="00494818" w:rsidRPr="00494818" w:rsidRDefault="00494818" w:rsidP="00494818">
      <w:pPr>
        <w:jc w:val="both"/>
        <w:rPr>
          <w:rFonts w:eastAsia="Calibri"/>
          <w:lang w:eastAsia="ar-SA"/>
        </w:rPr>
      </w:pPr>
      <w:r w:rsidRPr="00494818">
        <w:rPr>
          <w:rFonts w:eastAsia="Calibri"/>
          <w:lang w:eastAsia="ar-SA"/>
        </w:rPr>
        <w:t>2) устанавливает предмет закупок, количество и стоимость пополняемого оборудования, а также работ для обеспечения требований к условиям реализации ООП;</w:t>
      </w:r>
    </w:p>
    <w:p w:rsidR="00494818" w:rsidRPr="00494818" w:rsidRDefault="00494818" w:rsidP="00494818">
      <w:pPr>
        <w:jc w:val="both"/>
        <w:rPr>
          <w:rFonts w:eastAsia="Calibri"/>
          <w:lang w:eastAsia="ar-SA"/>
        </w:rPr>
      </w:pPr>
      <w:r w:rsidRPr="00494818">
        <w:rPr>
          <w:rFonts w:eastAsia="Calibri"/>
          <w:lang w:eastAsia="ar-SA"/>
        </w:rPr>
        <w:t>3) определяет величину затрат на обеспечение требований к условиям реализации ООП;</w:t>
      </w:r>
    </w:p>
    <w:p w:rsidR="00494818" w:rsidRPr="00494818" w:rsidRDefault="00494818" w:rsidP="00494818">
      <w:pPr>
        <w:jc w:val="both"/>
        <w:rPr>
          <w:rFonts w:eastAsia="Calibri"/>
          <w:lang w:eastAsia="ar-SA"/>
        </w:rPr>
      </w:pPr>
      <w:r w:rsidRPr="00494818">
        <w:rPr>
          <w:rFonts w:eastAsia="Calibri"/>
          <w:lang w:eastAsia="ar-SA"/>
        </w:rPr>
        <w:t>4) соотносит необходимые затраты с муниципальным графиком внедрения Стандарта основной ступени и определяет распределение по годам освоения средств на обеспечение требований к условиям реализации ООП в соответствии с ФГОС;</w:t>
      </w:r>
    </w:p>
    <w:p w:rsidR="00494818" w:rsidRPr="00494818" w:rsidRDefault="00494818" w:rsidP="00494818">
      <w:pPr>
        <w:jc w:val="both"/>
        <w:rPr>
          <w:rFonts w:eastAsia="Calibri"/>
          <w:lang w:eastAsia="ar-SA"/>
        </w:rPr>
      </w:pPr>
      <w:r w:rsidRPr="00494818">
        <w:rPr>
          <w:rFonts w:eastAsia="Calibri"/>
          <w:lang w:eastAsia="ar-SA"/>
        </w:rPr>
        <w:t>5) определяет объемы финансирования, обеспечивающие реализацию внеурочной деятельности обучающихся, включенной в основную образовательную программу образовательного учреждения.</w:t>
      </w:r>
    </w:p>
    <w:p w:rsidR="00494818" w:rsidRPr="00494818" w:rsidRDefault="00494818" w:rsidP="00494818">
      <w:pPr>
        <w:jc w:val="both"/>
        <w:rPr>
          <w:rFonts w:eastAsia="Calibri"/>
          <w:lang w:eastAsia="ar-SA"/>
        </w:rPr>
      </w:pPr>
      <w:r w:rsidRPr="00494818">
        <w:rPr>
          <w:rFonts w:eastAsia="Calibri"/>
          <w:lang w:eastAsia="ar-SA"/>
        </w:rPr>
        <w:t>6) разрабатывает финансовый механизм интеграции между общеобразовательным учреждением и учреждениями дополнительного образования детей, а также другими социальными партнерами, организующими внеурочную деятельность обучающихся, и отражает его в своих локальных актах. При этом учитывается, что взаимодействие может осуществляться:</w:t>
      </w:r>
    </w:p>
    <w:p w:rsidR="00494818" w:rsidRPr="00494818" w:rsidRDefault="00494818" w:rsidP="00494818">
      <w:pPr>
        <w:jc w:val="both"/>
        <w:rPr>
          <w:rFonts w:eastAsia="Calibri"/>
          <w:lang w:eastAsia="ar-SA"/>
        </w:rPr>
      </w:pPr>
      <w:r w:rsidRPr="00494818">
        <w:rPr>
          <w:rFonts w:eastAsia="Calibri"/>
          <w:lang w:eastAsia="ar-SA"/>
        </w:rPr>
        <w:t>7) привлекает в порядке, установленном законодательством Российской Федерации в области образования, дополнительные финансовые средства за счет:</w:t>
      </w:r>
    </w:p>
    <w:p w:rsidR="00494818" w:rsidRPr="00494818" w:rsidRDefault="00494818" w:rsidP="00494818">
      <w:pPr>
        <w:jc w:val="both"/>
        <w:rPr>
          <w:rFonts w:eastAsia="Calibri"/>
          <w:lang w:eastAsia="ar-SA"/>
        </w:rPr>
      </w:pPr>
      <w:r w:rsidRPr="00494818">
        <w:rPr>
          <w:rFonts w:eastAsia="Calibri"/>
          <w:lang w:eastAsia="ar-SA"/>
        </w:rPr>
        <w:t>— предоставления платных дополнительных образовательных услуг.</w:t>
      </w:r>
    </w:p>
    <w:p w:rsidR="00494818" w:rsidRPr="00494818" w:rsidRDefault="00494818" w:rsidP="00494818">
      <w:pPr>
        <w:jc w:val="both"/>
        <w:rPr>
          <w:rFonts w:eastAsia="Calibri"/>
          <w:lang w:eastAsia="ar-SA"/>
        </w:rPr>
      </w:pPr>
    </w:p>
    <w:p w:rsidR="007C6F13" w:rsidRPr="007C6F13" w:rsidRDefault="007C6F13" w:rsidP="007C6F13">
      <w:pPr>
        <w:rPr>
          <w:rStyle w:val="3b"/>
          <w:color w:val="auto"/>
          <w:spacing w:val="0"/>
          <w:sz w:val="24"/>
          <w:szCs w:val="24"/>
          <w:shd w:val="clear" w:color="auto" w:fill="auto"/>
        </w:rPr>
      </w:pPr>
    </w:p>
    <w:p w:rsidR="000262C7" w:rsidRPr="00004B21" w:rsidRDefault="009B73A5" w:rsidP="00004B21">
      <w:pPr>
        <w:pStyle w:val="affd"/>
        <w:numPr>
          <w:ilvl w:val="2"/>
          <w:numId w:val="56"/>
        </w:numPr>
        <w:jc w:val="both"/>
        <w:rPr>
          <w:rFonts w:ascii="Times New Roman" w:hAnsi="Times New Roman"/>
        </w:rPr>
      </w:pPr>
      <w:r w:rsidRPr="00004B21">
        <w:rPr>
          <w:rFonts w:ascii="Times New Roman" w:hAnsi="Times New Roman"/>
          <w:b/>
        </w:rPr>
        <w:t>Взаимодействия МБОУ</w:t>
      </w:r>
      <w:r w:rsidR="00793E86" w:rsidRPr="00004B21">
        <w:rPr>
          <w:rFonts w:ascii="Times New Roman" w:hAnsi="Times New Roman"/>
          <w:b/>
        </w:rPr>
        <w:t xml:space="preserve"> </w:t>
      </w:r>
      <w:r w:rsidR="00793E86" w:rsidRPr="00004B21">
        <w:rPr>
          <w:rFonts w:ascii="Times New Roman" w:eastAsiaTheme="minorEastAsia" w:hAnsi="Times New Roman"/>
          <w:b/>
          <w:color w:val="000000"/>
          <w:spacing w:val="1"/>
          <w:sz w:val="24"/>
          <w:szCs w:val="24"/>
          <w:shd w:val="clear" w:color="auto" w:fill="FFFFFF"/>
        </w:rPr>
        <w:t xml:space="preserve">«Сергеевскя СОШ ПМР» </w:t>
      </w:r>
      <w:r w:rsidRPr="00004B21">
        <w:rPr>
          <w:rFonts w:ascii="Times New Roman" w:hAnsi="Times New Roman"/>
          <w:b/>
        </w:rPr>
        <w:t>с социальными партнерами</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8"/>
        <w:gridCol w:w="3969"/>
      </w:tblGrid>
      <w:tr w:rsidR="009B73A5" w:rsidRPr="00A97C05" w:rsidTr="009B73A5">
        <w:tc>
          <w:tcPr>
            <w:tcW w:w="5528" w:type="dxa"/>
          </w:tcPr>
          <w:p w:rsidR="009B73A5" w:rsidRPr="00A97C05" w:rsidRDefault="009B73A5" w:rsidP="009B73A5">
            <w:pPr>
              <w:tabs>
                <w:tab w:val="left" w:pos="1050"/>
              </w:tabs>
              <w:jc w:val="center"/>
              <w:rPr>
                <w:b/>
              </w:rPr>
            </w:pPr>
            <w:r w:rsidRPr="00A97C05">
              <w:rPr>
                <w:b/>
              </w:rPr>
              <w:t>Учреждения, объединения, организации и др.</w:t>
            </w:r>
          </w:p>
          <w:p w:rsidR="009B73A5" w:rsidRPr="00A97C05" w:rsidRDefault="009B73A5" w:rsidP="009B73A5">
            <w:pPr>
              <w:tabs>
                <w:tab w:val="left" w:pos="1050"/>
              </w:tabs>
              <w:jc w:val="center"/>
              <w:rPr>
                <w:b/>
              </w:rPr>
            </w:pPr>
          </w:p>
        </w:tc>
        <w:tc>
          <w:tcPr>
            <w:tcW w:w="3969" w:type="dxa"/>
          </w:tcPr>
          <w:p w:rsidR="009B73A5" w:rsidRPr="00A97C05" w:rsidRDefault="009B73A5" w:rsidP="009B73A5">
            <w:pPr>
              <w:tabs>
                <w:tab w:val="left" w:pos="1050"/>
              </w:tabs>
              <w:jc w:val="center"/>
              <w:rPr>
                <w:b/>
              </w:rPr>
            </w:pPr>
            <w:r w:rsidRPr="00A97C05">
              <w:rPr>
                <w:b/>
              </w:rPr>
              <w:t>Формы взаимодействия</w:t>
            </w:r>
          </w:p>
        </w:tc>
      </w:tr>
      <w:tr w:rsidR="009B73A5" w:rsidRPr="00A97C05" w:rsidTr="009B73A5">
        <w:tc>
          <w:tcPr>
            <w:tcW w:w="5528" w:type="dxa"/>
          </w:tcPr>
          <w:p w:rsidR="009B73A5" w:rsidRPr="00A97C05" w:rsidRDefault="009B73A5" w:rsidP="00793E86">
            <w:pPr>
              <w:tabs>
                <w:tab w:val="left" w:pos="34"/>
              </w:tabs>
              <w:jc w:val="both"/>
            </w:pPr>
            <w:r w:rsidRPr="00A97C05">
              <w:t xml:space="preserve">1.Информационно-методический центр отдела образования администрации </w:t>
            </w:r>
            <w:r w:rsidR="00793E86">
              <w:t>Пограничн</w:t>
            </w:r>
            <w:r w:rsidRPr="00A97C05">
              <w:t xml:space="preserve">ого района </w:t>
            </w:r>
            <w:r w:rsidR="00B91315" w:rsidRPr="00B91315">
              <w:t>Приморского края</w:t>
            </w:r>
          </w:p>
        </w:tc>
        <w:tc>
          <w:tcPr>
            <w:tcW w:w="3969" w:type="dxa"/>
          </w:tcPr>
          <w:p w:rsidR="009B73A5" w:rsidRPr="00A97C05" w:rsidRDefault="009B73A5" w:rsidP="009B73A5">
            <w:pPr>
              <w:tabs>
                <w:tab w:val="left" w:pos="1050"/>
              </w:tabs>
              <w:jc w:val="both"/>
            </w:pPr>
            <w:r w:rsidRPr="00A97C05">
              <w:t>Оказание методической помощи</w:t>
            </w:r>
          </w:p>
        </w:tc>
      </w:tr>
      <w:tr w:rsidR="009B73A5" w:rsidRPr="00A97C05" w:rsidTr="009B73A5">
        <w:tc>
          <w:tcPr>
            <w:tcW w:w="5528" w:type="dxa"/>
          </w:tcPr>
          <w:p w:rsidR="009B73A5" w:rsidRPr="00A97C05" w:rsidRDefault="009B73A5" w:rsidP="009B73A5">
            <w:pPr>
              <w:tabs>
                <w:tab w:val="left" w:pos="1050"/>
              </w:tabs>
            </w:pPr>
            <w:r w:rsidRPr="00A97C05">
              <w:t>2. ДДТ</w:t>
            </w:r>
          </w:p>
        </w:tc>
        <w:tc>
          <w:tcPr>
            <w:tcW w:w="3969" w:type="dxa"/>
          </w:tcPr>
          <w:p w:rsidR="009B73A5" w:rsidRPr="00A97C05" w:rsidRDefault="009B73A5" w:rsidP="009B73A5">
            <w:pPr>
              <w:tabs>
                <w:tab w:val="left" w:pos="1050"/>
              </w:tabs>
            </w:pPr>
            <w:r w:rsidRPr="00A97C05">
              <w:t>Договор о сотрудничестве, проведение кружковых занятий.</w:t>
            </w:r>
          </w:p>
        </w:tc>
      </w:tr>
      <w:tr w:rsidR="009B73A5" w:rsidRPr="00A97C05" w:rsidTr="009B73A5">
        <w:trPr>
          <w:trHeight w:val="765"/>
        </w:trPr>
        <w:tc>
          <w:tcPr>
            <w:tcW w:w="5528" w:type="dxa"/>
          </w:tcPr>
          <w:p w:rsidR="009B73A5" w:rsidRPr="00A97C05" w:rsidRDefault="009B73A5" w:rsidP="00793E86">
            <w:pPr>
              <w:tabs>
                <w:tab w:val="left" w:pos="1050"/>
              </w:tabs>
            </w:pPr>
            <w:r w:rsidRPr="00A97C05">
              <w:t>3. «Детская юношеская спортивная школа»</w:t>
            </w:r>
          </w:p>
        </w:tc>
        <w:tc>
          <w:tcPr>
            <w:tcW w:w="3969" w:type="dxa"/>
          </w:tcPr>
          <w:p w:rsidR="009B73A5" w:rsidRPr="00A97C05" w:rsidRDefault="009B73A5" w:rsidP="009B73A5">
            <w:pPr>
              <w:tabs>
                <w:tab w:val="left" w:pos="1050"/>
              </w:tabs>
            </w:pPr>
            <w:r w:rsidRPr="00A97C05">
              <w:t>Договор о сотрудничестве, работа спортивных секций на базе школы</w:t>
            </w:r>
          </w:p>
        </w:tc>
      </w:tr>
      <w:tr w:rsidR="009B73A5" w:rsidRPr="00A97C05" w:rsidTr="009B73A5">
        <w:trPr>
          <w:trHeight w:val="421"/>
        </w:trPr>
        <w:tc>
          <w:tcPr>
            <w:tcW w:w="5528" w:type="dxa"/>
          </w:tcPr>
          <w:p w:rsidR="009B73A5" w:rsidRPr="00A97C05" w:rsidRDefault="009B73A5" w:rsidP="009B73A5">
            <w:pPr>
              <w:tabs>
                <w:tab w:val="left" w:pos="1050"/>
              </w:tabs>
            </w:pPr>
            <w:r w:rsidRPr="00A97C05">
              <w:t>4. Сельская детская библиотека</w:t>
            </w:r>
          </w:p>
        </w:tc>
        <w:tc>
          <w:tcPr>
            <w:tcW w:w="3969" w:type="dxa"/>
          </w:tcPr>
          <w:p w:rsidR="009B73A5" w:rsidRPr="00A97C05" w:rsidRDefault="009B73A5" w:rsidP="009B73A5">
            <w:pPr>
              <w:tabs>
                <w:tab w:val="left" w:pos="1050"/>
              </w:tabs>
            </w:pPr>
            <w:r w:rsidRPr="00A97C05">
              <w:t>Внеклассные мероприятия на базе библиотеки</w:t>
            </w:r>
          </w:p>
        </w:tc>
      </w:tr>
      <w:tr w:rsidR="009B73A5" w:rsidRPr="00A97C05" w:rsidTr="009B73A5">
        <w:trPr>
          <w:trHeight w:val="244"/>
        </w:trPr>
        <w:tc>
          <w:tcPr>
            <w:tcW w:w="5528" w:type="dxa"/>
          </w:tcPr>
          <w:p w:rsidR="009B73A5" w:rsidRPr="00A97C05" w:rsidRDefault="009B73A5" w:rsidP="009B73A5">
            <w:pPr>
              <w:tabs>
                <w:tab w:val="left" w:pos="1050"/>
              </w:tabs>
            </w:pPr>
            <w:r w:rsidRPr="00A97C05">
              <w:t>5.Музыкальная школа</w:t>
            </w:r>
          </w:p>
          <w:p w:rsidR="009B73A5" w:rsidRPr="00A97C05" w:rsidRDefault="009B73A5" w:rsidP="009B73A5">
            <w:pPr>
              <w:tabs>
                <w:tab w:val="left" w:pos="1050"/>
              </w:tabs>
            </w:pPr>
          </w:p>
        </w:tc>
        <w:tc>
          <w:tcPr>
            <w:tcW w:w="3969" w:type="dxa"/>
          </w:tcPr>
          <w:p w:rsidR="009B73A5" w:rsidRPr="00A97C05" w:rsidRDefault="009B73A5" w:rsidP="009B73A5">
            <w:pPr>
              <w:tabs>
                <w:tab w:val="left" w:pos="1050"/>
              </w:tabs>
            </w:pPr>
            <w:r w:rsidRPr="00A97C05">
              <w:t>Экскурсии, концерты.</w:t>
            </w:r>
          </w:p>
        </w:tc>
      </w:tr>
      <w:tr w:rsidR="009B73A5" w:rsidRPr="00A97C05" w:rsidTr="009B73A5">
        <w:trPr>
          <w:trHeight w:val="244"/>
        </w:trPr>
        <w:tc>
          <w:tcPr>
            <w:tcW w:w="5528" w:type="dxa"/>
          </w:tcPr>
          <w:p w:rsidR="009B73A5" w:rsidRPr="00A97C05" w:rsidRDefault="009B73A5" w:rsidP="009B73A5">
            <w:pPr>
              <w:tabs>
                <w:tab w:val="left" w:pos="1050"/>
              </w:tabs>
            </w:pPr>
            <w:r w:rsidRPr="00A97C05">
              <w:t xml:space="preserve">6. ДК </w:t>
            </w:r>
            <w:r w:rsidR="00793E86">
              <w:t>«Пограничник»</w:t>
            </w:r>
          </w:p>
          <w:p w:rsidR="009B73A5" w:rsidRPr="00A97C05" w:rsidRDefault="009B73A5" w:rsidP="009B73A5">
            <w:pPr>
              <w:tabs>
                <w:tab w:val="left" w:pos="1050"/>
              </w:tabs>
            </w:pPr>
          </w:p>
        </w:tc>
        <w:tc>
          <w:tcPr>
            <w:tcW w:w="3969" w:type="dxa"/>
          </w:tcPr>
          <w:p w:rsidR="009B73A5" w:rsidRPr="00A97C05" w:rsidRDefault="009B73A5" w:rsidP="009B73A5">
            <w:pPr>
              <w:tabs>
                <w:tab w:val="left" w:pos="1050"/>
              </w:tabs>
            </w:pPr>
            <w:r w:rsidRPr="00A97C05">
              <w:t>Экскурсии, концерты</w:t>
            </w:r>
          </w:p>
        </w:tc>
      </w:tr>
    </w:tbl>
    <w:p w:rsidR="009B73A5" w:rsidRDefault="009B73A5" w:rsidP="009B73A5">
      <w:pPr>
        <w:rPr>
          <w:b/>
        </w:rPr>
      </w:pPr>
    </w:p>
    <w:p w:rsidR="009B73A5" w:rsidRPr="005E2D06" w:rsidRDefault="009B73A5" w:rsidP="009B73A5">
      <w:pPr>
        <w:rPr>
          <w:b/>
        </w:rPr>
      </w:pPr>
      <w:r w:rsidRPr="005E2D06">
        <w:rPr>
          <w:b/>
        </w:rPr>
        <w:t>3.3.</w:t>
      </w:r>
      <w:r w:rsidR="00F634D4">
        <w:rPr>
          <w:b/>
        </w:rPr>
        <w:t>5</w:t>
      </w:r>
      <w:r w:rsidRPr="005E2D06">
        <w:rPr>
          <w:b/>
        </w:rPr>
        <w:t>. Материально-технические условия реализации ООП НОО</w:t>
      </w:r>
    </w:p>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 xml:space="preserve">Критериальными источниками оценки учебно-материального обеспечения образовательного процесса являются требования ФГОС, требования и условия Положения о лицензировании образовательной деятельности, утвержденного </w:t>
      </w:r>
      <w:r w:rsidRPr="005E2D06">
        <w:rPr>
          <w:rFonts w:eastAsia="Arial"/>
          <w:i/>
          <w:iCs/>
          <w:color w:val="000000"/>
          <w:spacing w:val="5"/>
          <w:shd w:val="clear" w:color="auto" w:fill="FFFFFF"/>
        </w:rPr>
        <w:lastRenderedPageBreak/>
        <w:t>постановлением Правительства Российской Федерации от 16 марта 2011 г.  № 174, а также соответствующие приказы и методические рекомендации, в том числе:</w:t>
      </w:r>
    </w:p>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  Санитарно – эпидемиологические правила и нормативы СанПиН 2.4.2.2821-10 «Санитарно-эпидемиологические требования к условиям и организации обучения в общеобразовательных учреждениях»;</w:t>
      </w:r>
    </w:p>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 приказ Минобрнауки России от 4 октября 2010 г. № 986 «Об утверждении федеральных требований к образовательным учреждениям в части минимальной оснащенности учебного процесса и оборудования учебных помещений»;</w:t>
      </w:r>
    </w:p>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 приказ Минобрнауки России от 23 июня 2010 г. № 697 «Об утверждении федеральных требований к образовательным учреждениям в части охраны здоровья обучающихся, воспитанников»;</w:t>
      </w:r>
    </w:p>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 перечни рекомендуемой учебной литературы и цифровых образовательных ресурсов;</w:t>
      </w:r>
    </w:p>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В соответствии с требованиями ФГОС для обеспечения всех предметных областей и внеурочной деятельности школа должна быть обеспечен мебелью, офисным оснащением, хозяйственным инвентарем.</w:t>
      </w:r>
    </w:p>
    <w:p w:rsidR="005E2D06" w:rsidRPr="005E2D06" w:rsidRDefault="005E2D06" w:rsidP="005E2D06">
      <w:pPr>
        <w:jc w:val="both"/>
        <w:rPr>
          <w:rFonts w:eastAsia="Arial"/>
          <w:b/>
          <w:i/>
          <w:iCs/>
          <w:color w:val="000000"/>
          <w:spacing w:val="5"/>
          <w:shd w:val="clear" w:color="auto" w:fill="FFFFFF"/>
        </w:rPr>
      </w:pPr>
      <w:r w:rsidRPr="005E2D06">
        <w:rPr>
          <w:rFonts w:eastAsia="Arial"/>
          <w:b/>
          <w:i/>
          <w:iCs/>
          <w:color w:val="000000"/>
          <w:spacing w:val="5"/>
          <w:shd w:val="clear" w:color="auto" w:fill="FFFFFF"/>
        </w:rPr>
        <w:t>Материально-техническое обеспечение МБОУ «Сергеевская СОШ ПМР»</w:t>
      </w:r>
    </w:p>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Материально-техническая база школы соответствует современным требованиям к образовательному процессу.</w:t>
      </w:r>
    </w:p>
    <w:p w:rsidR="005E2D06" w:rsidRPr="005E2D06" w:rsidRDefault="005E2D06" w:rsidP="005E2D06">
      <w:pPr>
        <w:jc w:val="both"/>
        <w:rPr>
          <w:rFonts w:eastAsia="Arial"/>
          <w:b/>
          <w:i/>
          <w:iCs/>
          <w:color w:val="000000"/>
          <w:spacing w:val="5"/>
          <w:shd w:val="clear" w:color="auto" w:fill="FFFFFF"/>
        </w:rPr>
      </w:pPr>
      <w:r w:rsidRPr="005E2D06">
        <w:rPr>
          <w:rFonts w:eastAsia="Arial"/>
          <w:b/>
          <w:i/>
          <w:iCs/>
          <w:color w:val="000000"/>
          <w:spacing w:val="5"/>
          <w:shd w:val="clear" w:color="auto" w:fill="FFFFFF"/>
        </w:rPr>
        <w:t>Виды кабинетов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
        <w:gridCol w:w="3849"/>
        <w:gridCol w:w="1559"/>
      </w:tblGrid>
      <w:tr w:rsidR="005E2D06" w:rsidRPr="005E2D06" w:rsidTr="007F14D7">
        <w:trPr>
          <w:tblHeader/>
          <w:jc w:val="center"/>
        </w:trPr>
        <w:tc>
          <w:tcPr>
            <w:tcW w:w="0" w:type="auto"/>
            <w:shd w:val="clear" w:color="auto" w:fill="FFFFFF"/>
          </w:tcPr>
          <w:p w:rsidR="005E2D06" w:rsidRPr="005E2D06" w:rsidRDefault="005E2D06" w:rsidP="005E2D06">
            <w:pPr>
              <w:jc w:val="both"/>
              <w:rPr>
                <w:rFonts w:eastAsia="Arial"/>
                <w:b/>
                <w:i/>
                <w:iCs/>
                <w:color w:val="000000"/>
                <w:spacing w:val="5"/>
                <w:shd w:val="clear" w:color="auto" w:fill="FFFFFF"/>
              </w:rPr>
            </w:pPr>
            <w:r w:rsidRPr="005E2D06">
              <w:rPr>
                <w:rFonts w:eastAsia="Arial"/>
                <w:b/>
                <w:i/>
                <w:iCs/>
                <w:color w:val="000000"/>
                <w:spacing w:val="5"/>
                <w:shd w:val="clear" w:color="auto" w:fill="FFFFFF"/>
              </w:rPr>
              <w:t>№</w:t>
            </w:r>
          </w:p>
        </w:tc>
        <w:tc>
          <w:tcPr>
            <w:tcW w:w="0" w:type="auto"/>
            <w:shd w:val="clear" w:color="auto" w:fill="FFFFFF"/>
          </w:tcPr>
          <w:p w:rsidR="005E2D06" w:rsidRPr="005E2D06" w:rsidRDefault="005E2D06" w:rsidP="005E2D06">
            <w:pPr>
              <w:jc w:val="both"/>
              <w:rPr>
                <w:rFonts w:eastAsia="Arial"/>
                <w:b/>
                <w:i/>
                <w:iCs/>
                <w:color w:val="000000"/>
                <w:spacing w:val="5"/>
                <w:shd w:val="clear" w:color="auto" w:fill="FFFFFF"/>
              </w:rPr>
            </w:pPr>
            <w:r w:rsidRPr="005E2D06">
              <w:rPr>
                <w:rFonts w:eastAsia="Arial"/>
                <w:b/>
                <w:i/>
                <w:iCs/>
                <w:color w:val="000000"/>
                <w:spacing w:val="5"/>
                <w:shd w:val="clear" w:color="auto" w:fill="FFFFFF"/>
              </w:rPr>
              <w:t>Наименование</w:t>
            </w:r>
          </w:p>
        </w:tc>
        <w:tc>
          <w:tcPr>
            <w:tcW w:w="0" w:type="auto"/>
            <w:shd w:val="clear" w:color="auto" w:fill="FFFFFF"/>
          </w:tcPr>
          <w:p w:rsidR="005E2D06" w:rsidRPr="005E2D06" w:rsidRDefault="005E2D06" w:rsidP="005E2D06">
            <w:pPr>
              <w:jc w:val="both"/>
              <w:rPr>
                <w:rFonts w:eastAsia="Arial"/>
                <w:b/>
                <w:i/>
                <w:iCs/>
                <w:color w:val="000000"/>
                <w:spacing w:val="5"/>
                <w:shd w:val="clear" w:color="auto" w:fill="FFFFFF"/>
              </w:rPr>
            </w:pPr>
            <w:r w:rsidRPr="005E2D06">
              <w:rPr>
                <w:rFonts w:eastAsia="Arial"/>
                <w:b/>
                <w:i/>
                <w:iCs/>
                <w:color w:val="000000"/>
                <w:spacing w:val="5"/>
                <w:shd w:val="clear" w:color="auto" w:fill="FFFFFF"/>
              </w:rPr>
              <w:t>Количество</w:t>
            </w:r>
          </w:p>
        </w:tc>
      </w:tr>
      <w:tr w:rsidR="005E2D06" w:rsidRPr="005E2D06" w:rsidTr="007F14D7">
        <w:trPr>
          <w:jc w:val="center"/>
        </w:trPr>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1</w:t>
            </w: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Спортивный зал</w:t>
            </w: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1</w:t>
            </w:r>
          </w:p>
        </w:tc>
      </w:tr>
      <w:tr w:rsidR="005E2D06" w:rsidRPr="005E2D06" w:rsidTr="007F14D7">
        <w:trPr>
          <w:jc w:val="center"/>
        </w:trPr>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2</w:t>
            </w: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Спортивная площадка</w:t>
            </w: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1</w:t>
            </w:r>
          </w:p>
        </w:tc>
      </w:tr>
      <w:tr w:rsidR="005E2D06" w:rsidRPr="005E2D06" w:rsidTr="007F14D7">
        <w:trPr>
          <w:jc w:val="center"/>
        </w:trPr>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3</w:t>
            </w: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 xml:space="preserve">Актовый зал </w:t>
            </w: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1</w:t>
            </w:r>
          </w:p>
        </w:tc>
      </w:tr>
      <w:tr w:rsidR="005E2D06" w:rsidRPr="005E2D06" w:rsidTr="007F14D7">
        <w:trPr>
          <w:jc w:val="center"/>
        </w:trPr>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4</w:t>
            </w: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Столовая на 80 посадочных мест</w:t>
            </w: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1</w:t>
            </w:r>
          </w:p>
        </w:tc>
      </w:tr>
      <w:tr w:rsidR="005E2D06" w:rsidRPr="005E2D06" w:rsidTr="007F14D7">
        <w:trPr>
          <w:jc w:val="center"/>
        </w:trPr>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5</w:t>
            </w: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Библиотека</w:t>
            </w: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1</w:t>
            </w:r>
          </w:p>
        </w:tc>
      </w:tr>
      <w:tr w:rsidR="005E2D06" w:rsidRPr="005E2D06" w:rsidTr="007F14D7">
        <w:trPr>
          <w:jc w:val="center"/>
        </w:trPr>
        <w:tc>
          <w:tcPr>
            <w:tcW w:w="0" w:type="auto"/>
            <w:gridSpan w:val="3"/>
            <w:shd w:val="clear" w:color="auto" w:fill="FFFFFF"/>
          </w:tcPr>
          <w:p w:rsidR="005E2D06" w:rsidRPr="005E2D06" w:rsidRDefault="005E2D06" w:rsidP="005E2D06">
            <w:pPr>
              <w:jc w:val="both"/>
              <w:rPr>
                <w:rFonts w:eastAsia="Arial"/>
                <w:b/>
                <w:i/>
                <w:iCs/>
                <w:color w:val="000000"/>
                <w:spacing w:val="5"/>
                <w:shd w:val="clear" w:color="auto" w:fill="FFFFFF"/>
              </w:rPr>
            </w:pPr>
            <w:r w:rsidRPr="005E2D06">
              <w:rPr>
                <w:rFonts w:eastAsia="Arial"/>
                <w:b/>
                <w:i/>
                <w:iCs/>
                <w:color w:val="000000"/>
                <w:spacing w:val="5"/>
                <w:shd w:val="clear" w:color="auto" w:fill="FFFFFF"/>
              </w:rPr>
              <w:t>Специальные кабинеты</w:t>
            </w:r>
          </w:p>
        </w:tc>
      </w:tr>
      <w:tr w:rsidR="005E2D06" w:rsidRPr="005E2D06" w:rsidTr="007F14D7">
        <w:trPr>
          <w:jc w:val="center"/>
        </w:trPr>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6</w:t>
            </w: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Администрация</w:t>
            </w: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2</w:t>
            </w:r>
          </w:p>
        </w:tc>
      </w:tr>
      <w:tr w:rsidR="005E2D06" w:rsidRPr="005E2D06" w:rsidTr="007F14D7">
        <w:trPr>
          <w:jc w:val="center"/>
        </w:trPr>
        <w:tc>
          <w:tcPr>
            <w:tcW w:w="0" w:type="auto"/>
            <w:gridSpan w:val="3"/>
            <w:shd w:val="clear" w:color="auto" w:fill="FFFFFF"/>
          </w:tcPr>
          <w:p w:rsidR="005E2D06" w:rsidRPr="005E2D06" w:rsidRDefault="005E2D06" w:rsidP="005E2D06">
            <w:pPr>
              <w:jc w:val="both"/>
              <w:rPr>
                <w:rFonts w:eastAsia="Arial"/>
                <w:b/>
                <w:i/>
                <w:iCs/>
                <w:color w:val="000000"/>
                <w:spacing w:val="5"/>
                <w:shd w:val="clear" w:color="auto" w:fill="FFFFFF"/>
              </w:rPr>
            </w:pPr>
            <w:r w:rsidRPr="005E2D06">
              <w:rPr>
                <w:rFonts w:eastAsia="Arial"/>
                <w:b/>
                <w:i/>
                <w:iCs/>
                <w:color w:val="000000"/>
                <w:spacing w:val="5"/>
                <w:shd w:val="clear" w:color="auto" w:fill="FFFFFF"/>
              </w:rPr>
              <w:t>Учебные кабинеты</w:t>
            </w:r>
          </w:p>
        </w:tc>
      </w:tr>
      <w:tr w:rsidR="005E2D06" w:rsidRPr="005E2D06" w:rsidTr="007F14D7">
        <w:trPr>
          <w:jc w:val="center"/>
        </w:trPr>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7</w:t>
            </w: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Начальных классов</w:t>
            </w: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8</w:t>
            </w:r>
          </w:p>
        </w:tc>
      </w:tr>
      <w:tr w:rsidR="005E2D06" w:rsidRPr="005E2D06" w:rsidTr="007F14D7">
        <w:trPr>
          <w:jc w:val="center"/>
        </w:trPr>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8</w:t>
            </w: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Русского языка и литературы</w:t>
            </w: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3</w:t>
            </w:r>
          </w:p>
        </w:tc>
      </w:tr>
      <w:tr w:rsidR="005E2D06" w:rsidRPr="005E2D06" w:rsidTr="007F14D7">
        <w:trPr>
          <w:jc w:val="center"/>
        </w:trPr>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9</w:t>
            </w: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Математики</w:t>
            </w: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1</w:t>
            </w:r>
          </w:p>
        </w:tc>
      </w:tr>
      <w:tr w:rsidR="005E2D06" w:rsidRPr="005E2D06" w:rsidTr="007F14D7">
        <w:trPr>
          <w:jc w:val="center"/>
        </w:trPr>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10</w:t>
            </w: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Математики/ физики</w:t>
            </w: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1/1</w:t>
            </w:r>
          </w:p>
        </w:tc>
      </w:tr>
      <w:tr w:rsidR="005E2D06" w:rsidRPr="005E2D06" w:rsidTr="007F14D7">
        <w:trPr>
          <w:jc w:val="center"/>
        </w:trPr>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11</w:t>
            </w: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Информатики</w:t>
            </w: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1</w:t>
            </w:r>
          </w:p>
        </w:tc>
      </w:tr>
      <w:tr w:rsidR="005E2D06" w:rsidRPr="005E2D06" w:rsidTr="007F14D7">
        <w:trPr>
          <w:jc w:val="center"/>
        </w:trPr>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12</w:t>
            </w: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Химии/биологии</w:t>
            </w: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1</w:t>
            </w:r>
          </w:p>
        </w:tc>
      </w:tr>
      <w:tr w:rsidR="005E2D06" w:rsidRPr="005E2D06" w:rsidTr="007F14D7">
        <w:trPr>
          <w:jc w:val="center"/>
        </w:trPr>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13</w:t>
            </w: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Географии</w:t>
            </w: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1</w:t>
            </w:r>
          </w:p>
        </w:tc>
      </w:tr>
      <w:tr w:rsidR="005E2D06" w:rsidRPr="005E2D06" w:rsidTr="007F14D7">
        <w:trPr>
          <w:jc w:val="center"/>
        </w:trPr>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14</w:t>
            </w: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Иностранного языка</w:t>
            </w: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2</w:t>
            </w:r>
          </w:p>
        </w:tc>
      </w:tr>
      <w:tr w:rsidR="005E2D06" w:rsidRPr="005E2D06" w:rsidTr="007F14D7">
        <w:trPr>
          <w:jc w:val="center"/>
        </w:trPr>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15</w:t>
            </w: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Истории и обществознания/ИЗО</w:t>
            </w: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2/1</w:t>
            </w:r>
          </w:p>
        </w:tc>
      </w:tr>
      <w:tr w:rsidR="005E2D06" w:rsidRPr="005E2D06" w:rsidTr="007F14D7">
        <w:trPr>
          <w:jc w:val="center"/>
        </w:trPr>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16</w:t>
            </w: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Обслуживающего труда</w:t>
            </w: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1</w:t>
            </w:r>
          </w:p>
        </w:tc>
      </w:tr>
      <w:tr w:rsidR="005E2D06" w:rsidRPr="005E2D06" w:rsidTr="007F14D7">
        <w:trPr>
          <w:jc w:val="center"/>
        </w:trPr>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17</w:t>
            </w: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ОБЖ</w:t>
            </w: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1</w:t>
            </w:r>
          </w:p>
        </w:tc>
      </w:tr>
    </w:tbl>
    <w:p w:rsidR="005E2D06" w:rsidRPr="005E2D06" w:rsidRDefault="005E2D06" w:rsidP="005E2D06">
      <w:pPr>
        <w:jc w:val="both"/>
        <w:rPr>
          <w:rFonts w:eastAsia="Arial"/>
          <w:b/>
          <w:i/>
          <w:iCs/>
          <w:color w:val="000000"/>
          <w:spacing w:val="5"/>
          <w:shd w:val="clear" w:color="auto" w:fill="FFFFFF"/>
        </w:rPr>
      </w:pPr>
    </w:p>
    <w:p w:rsidR="005E2D06" w:rsidRPr="005E2D06" w:rsidRDefault="005E2D06" w:rsidP="005E2D06">
      <w:pPr>
        <w:jc w:val="both"/>
        <w:rPr>
          <w:rFonts w:eastAsia="Arial"/>
          <w:b/>
          <w:i/>
          <w:iCs/>
          <w:color w:val="000000"/>
          <w:spacing w:val="5"/>
          <w:shd w:val="clear" w:color="auto" w:fill="FFFFFF"/>
        </w:rPr>
      </w:pPr>
      <w:r w:rsidRPr="005E2D06">
        <w:rPr>
          <w:rFonts w:eastAsia="Arial"/>
          <w:b/>
          <w:i/>
          <w:iCs/>
          <w:color w:val="000000"/>
          <w:spacing w:val="5"/>
          <w:shd w:val="clear" w:color="auto" w:fill="FFFFFF"/>
        </w:rPr>
        <w:t>Материально-техническая база школы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1"/>
        <w:gridCol w:w="4692"/>
        <w:gridCol w:w="3531"/>
      </w:tblGrid>
      <w:tr w:rsidR="005E2D06" w:rsidRPr="005E2D06" w:rsidTr="007F14D7">
        <w:trPr>
          <w:tblHeader/>
          <w:jc w:val="center"/>
        </w:trPr>
        <w:tc>
          <w:tcPr>
            <w:tcW w:w="0" w:type="auto"/>
            <w:shd w:val="clear" w:color="auto" w:fill="FFFFFF"/>
            <w:vAlign w:val="center"/>
          </w:tcPr>
          <w:p w:rsidR="005E2D06" w:rsidRPr="005E2D06" w:rsidRDefault="005E2D06" w:rsidP="005E2D06">
            <w:pPr>
              <w:jc w:val="both"/>
              <w:rPr>
                <w:rFonts w:eastAsia="Arial"/>
                <w:b/>
                <w:i/>
                <w:iCs/>
                <w:color w:val="000000"/>
                <w:spacing w:val="5"/>
                <w:shd w:val="clear" w:color="auto" w:fill="FFFFFF"/>
              </w:rPr>
            </w:pPr>
            <w:r w:rsidRPr="005E2D06">
              <w:rPr>
                <w:rFonts w:eastAsia="Arial"/>
                <w:b/>
                <w:i/>
                <w:iCs/>
                <w:color w:val="000000"/>
                <w:spacing w:val="5"/>
                <w:shd w:val="clear" w:color="auto" w:fill="FFFFFF"/>
              </w:rPr>
              <w:t>№</w:t>
            </w:r>
          </w:p>
        </w:tc>
        <w:tc>
          <w:tcPr>
            <w:tcW w:w="0" w:type="auto"/>
            <w:shd w:val="clear" w:color="auto" w:fill="FFFFFF"/>
            <w:vAlign w:val="center"/>
          </w:tcPr>
          <w:p w:rsidR="005E2D06" w:rsidRPr="005E2D06" w:rsidRDefault="005E2D06" w:rsidP="005E2D06">
            <w:pPr>
              <w:jc w:val="both"/>
              <w:rPr>
                <w:rFonts w:eastAsia="Arial"/>
                <w:b/>
                <w:i/>
                <w:iCs/>
                <w:color w:val="000000"/>
                <w:spacing w:val="5"/>
                <w:shd w:val="clear" w:color="auto" w:fill="FFFFFF"/>
              </w:rPr>
            </w:pPr>
            <w:r w:rsidRPr="005E2D06">
              <w:rPr>
                <w:rFonts w:eastAsia="Arial"/>
                <w:b/>
                <w:i/>
                <w:iCs/>
                <w:color w:val="000000"/>
                <w:spacing w:val="5"/>
                <w:shd w:val="clear" w:color="auto" w:fill="FFFFFF"/>
              </w:rPr>
              <w:t>Наименование</w:t>
            </w:r>
          </w:p>
        </w:tc>
        <w:tc>
          <w:tcPr>
            <w:tcW w:w="0" w:type="auto"/>
            <w:shd w:val="clear" w:color="auto" w:fill="FFFFFF"/>
          </w:tcPr>
          <w:p w:rsidR="005E2D06" w:rsidRPr="005E2D06" w:rsidRDefault="005E2D06" w:rsidP="005E2D06">
            <w:pPr>
              <w:jc w:val="both"/>
              <w:rPr>
                <w:rFonts w:eastAsia="Arial"/>
                <w:b/>
                <w:i/>
                <w:iCs/>
                <w:color w:val="000000"/>
                <w:spacing w:val="5"/>
                <w:shd w:val="clear" w:color="auto" w:fill="FFFFFF"/>
              </w:rPr>
            </w:pPr>
            <w:r w:rsidRPr="005E2D06">
              <w:rPr>
                <w:rFonts w:eastAsia="Arial"/>
                <w:b/>
                <w:i/>
                <w:iCs/>
                <w:color w:val="000000"/>
                <w:spacing w:val="5"/>
                <w:shd w:val="clear" w:color="auto" w:fill="FFFFFF"/>
              </w:rPr>
              <w:t xml:space="preserve">Количество по состоянию на </w:t>
            </w:r>
            <w:r w:rsidRPr="005E2D06">
              <w:rPr>
                <w:rFonts w:eastAsia="Arial"/>
                <w:b/>
                <w:i/>
                <w:iCs/>
                <w:color w:val="000000"/>
                <w:spacing w:val="5"/>
                <w:shd w:val="clear" w:color="auto" w:fill="FFFFFF"/>
              </w:rPr>
              <w:br/>
              <w:t>сентябрь 2019 года</w:t>
            </w:r>
          </w:p>
        </w:tc>
      </w:tr>
      <w:tr w:rsidR="005E2D06" w:rsidRPr="005E2D06" w:rsidTr="007F14D7">
        <w:trPr>
          <w:jc w:val="center"/>
        </w:trPr>
        <w:tc>
          <w:tcPr>
            <w:tcW w:w="0" w:type="auto"/>
            <w:shd w:val="clear" w:color="auto" w:fill="FFFFFF"/>
          </w:tcPr>
          <w:p w:rsidR="005E2D06" w:rsidRPr="005E2D06" w:rsidRDefault="005E2D06" w:rsidP="005E2D06">
            <w:pPr>
              <w:numPr>
                <w:ilvl w:val="0"/>
                <w:numId w:val="279"/>
              </w:numPr>
              <w:jc w:val="both"/>
              <w:rPr>
                <w:rFonts w:eastAsia="Arial"/>
                <w:i/>
                <w:iCs/>
                <w:color w:val="000000"/>
                <w:spacing w:val="5"/>
                <w:shd w:val="clear" w:color="auto" w:fill="FFFFFF"/>
              </w:rPr>
            </w:pP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Интерактивная доска</w:t>
            </w: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5</w:t>
            </w:r>
          </w:p>
        </w:tc>
      </w:tr>
      <w:tr w:rsidR="005E2D06" w:rsidRPr="005E2D06" w:rsidTr="007F14D7">
        <w:trPr>
          <w:jc w:val="center"/>
        </w:trPr>
        <w:tc>
          <w:tcPr>
            <w:tcW w:w="0" w:type="auto"/>
            <w:shd w:val="clear" w:color="auto" w:fill="FFFFFF"/>
          </w:tcPr>
          <w:p w:rsidR="005E2D06" w:rsidRPr="005E2D06" w:rsidRDefault="005E2D06" w:rsidP="005E2D06">
            <w:pPr>
              <w:numPr>
                <w:ilvl w:val="0"/>
                <w:numId w:val="279"/>
              </w:numPr>
              <w:jc w:val="both"/>
              <w:rPr>
                <w:rFonts w:eastAsia="Arial"/>
                <w:i/>
                <w:iCs/>
                <w:color w:val="000000"/>
                <w:spacing w:val="5"/>
                <w:shd w:val="clear" w:color="auto" w:fill="FFFFFF"/>
              </w:rPr>
            </w:pP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Мультимедийный проектор</w:t>
            </w: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7</w:t>
            </w:r>
          </w:p>
        </w:tc>
      </w:tr>
      <w:tr w:rsidR="005E2D06" w:rsidRPr="005E2D06" w:rsidTr="007F14D7">
        <w:trPr>
          <w:jc w:val="center"/>
        </w:trPr>
        <w:tc>
          <w:tcPr>
            <w:tcW w:w="0" w:type="auto"/>
            <w:shd w:val="clear" w:color="auto" w:fill="FFFFFF"/>
          </w:tcPr>
          <w:p w:rsidR="005E2D06" w:rsidRPr="005E2D06" w:rsidRDefault="005E2D06" w:rsidP="005E2D06">
            <w:pPr>
              <w:numPr>
                <w:ilvl w:val="0"/>
                <w:numId w:val="279"/>
              </w:numPr>
              <w:jc w:val="both"/>
              <w:rPr>
                <w:rFonts w:eastAsia="Arial"/>
                <w:i/>
                <w:iCs/>
                <w:color w:val="000000"/>
                <w:spacing w:val="5"/>
                <w:shd w:val="clear" w:color="auto" w:fill="FFFFFF"/>
              </w:rPr>
            </w:pP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Телевизор</w:t>
            </w: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10</w:t>
            </w:r>
          </w:p>
        </w:tc>
      </w:tr>
      <w:tr w:rsidR="005E2D06" w:rsidRPr="005E2D06" w:rsidTr="007F14D7">
        <w:trPr>
          <w:jc w:val="center"/>
        </w:trPr>
        <w:tc>
          <w:tcPr>
            <w:tcW w:w="0" w:type="auto"/>
            <w:shd w:val="clear" w:color="auto" w:fill="FFFFFF"/>
          </w:tcPr>
          <w:p w:rsidR="005E2D06" w:rsidRPr="005E2D06" w:rsidRDefault="005E2D06" w:rsidP="005E2D06">
            <w:pPr>
              <w:numPr>
                <w:ilvl w:val="0"/>
                <w:numId w:val="279"/>
              </w:numPr>
              <w:jc w:val="both"/>
              <w:rPr>
                <w:rFonts w:eastAsia="Arial"/>
                <w:i/>
                <w:iCs/>
                <w:color w:val="000000"/>
                <w:spacing w:val="5"/>
                <w:shd w:val="clear" w:color="auto" w:fill="FFFFFF"/>
              </w:rPr>
            </w:pP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Компьютер</w:t>
            </w: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15</w:t>
            </w:r>
          </w:p>
        </w:tc>
      </w:tr>
      <w:tr w:rsidR="005E2D06" w:rsidRPr="005E2D06" w:rsidTr="007F14D7">
        <w:trPr>
          <w:jc w:val="center"/>
        </w:trPr>
        <w:tc>
          <w:tcPr>
            <w:tcW w:w="0" w:type="auto"/>
            <w:shd w:val="clear" w:color="auto" w:fill="FFFFFF"/>
          </w:tcPr>
          <w:p w:rsidR="005E2D06" w:rsidRPr="005E2D06" w:rsidRDefault="005E2D06" w:rsidP="005E2D06">
            <w:pPr>
              <w:numPr>
                <w:ilvl w:val="0"/>
                <w:numId w:val="279"/>
              </w:numPr>
              <w:jc w:val="both"/>
              <w:rPr>
                <w:rFonts w:eastAsia="Arial"/>
                <w:i/>
                <w:iCs/>
                <w:color w:val="000000"/>
                <w:spacing w:val="5"/>
                <w:shd w:val="clear" w:color="auto" w:fill="FFFFFF"/>
              </w:rPr>
            </w:pP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Ноутбук</w:t>
            </w: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20</w:t>
            </w:r>
          </w:p>
        </w:tc>
      </w:tr>
      <w:tr w:rsidR="005E2D06" w:rsidRPr="005E2D06" w:rsidTr="007F14D7">
        <w:trPr>
          <w:jc w:val="center"/>
        </w:trPr>
        <w:tc>
          <w:tcPr>
            <w:tcW w:w="0" w:type="auto"/>
            <w:shd w:val="clear" w:color="auto" w:fill="FFFFFF"/>
          </w:tcPr>
          <w:p w:rsidR="005E2D06" w:rsidRPr="005E2D06" w:rsidRDefault="005E2D06" w:rsidP="005E2D06">
            <w:pPr>
              <w:numPr>
                <w:ilvl w:val="0"/>
                <w:numId w:val="279"/>
              </w:numPr>
              <w:jc w:val="both"/>
              <w:rPr>
                <w:rFonts w:eastAsia="Arial"/>
                <w:i/>
                <w:iCs/>
                <w:color w:val="000000"/>
                <w:spacing w:val="5"/>
                <w:shd w:val="clear" w:color="auto" w:fill="FFFFFF"/>
              </w:rPr>
            </w:pP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Планшет</w:t>
            </w: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15</w:t>
            </w:r>
          </w:p>
        </w:tc>
      </w:tr>
      <w:tr w:rsidR="005E2D06" w:rsidRPr="005E2D06" w:rsidTr="007F14D7">
        <w:trPr>
          <w:jc w:val="center"/>
        </w:trPr>
        <w:tc>
          <w:tcPr>
            <w:tcW w:w="0" w:type="auto"/>
            <w:shd w:val="clear" w:color="auto" w:fill="FFFFFF"/>
          </w:tcPr>
          <w:p w:rsidR="005E2D06" w:rsidRPr="005E2D06" w:rsidRDefault="005E2D06" w:rsidP="005E2D06">
            <w:pPr>
              <w:numPr>
                <w:ilvl w:val="0"/>
                <w:numId w:val="279"/>
              </w:numPr>
              <w:jc w:val="both"/>
              <w:rPr>
                <w:rFonts w:eastAsia="Arial"/>
                <w:i/>
                <w:iCs/>
                <w:color w:val="000000"/>
                <w:spacing w:val="5"/>
                <w:shd w:val="clear" w:color="auto" w:fill="FFFFFF"/>
              </w:rPr>
            </w:pP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Ксерокс</w:t>
            </w: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3</w:t>
            </w:r>
          </w:p>
        </w:tc>
      </w:tr>
      <w:tr w:rsidR="005E2D06" w:rsidRPr="005E2D06" w:rsidTr="007F14D7">
        <w:trPr>
          <w:jc w:val="center"/>
        </w:trPr>
        <w:tc>
          <w:tcPr>
            <w:tcW w:w="0" w:type="auto"/>
            <w:shd w:val="clear" w:color="auto" w:fill="FFFFFF"/>
          </w:tcPr>
          <w:p w:rsidR="005E2D06" w:rsidRPr="005E2D06" w:rsidRDefault="005E2D06" w:rsidP="005E2D06">
            <w:pPr>
              <w:numPr>
                <w:ilvl w:val="0"/>
                <w:numId w:val="279"/>
              </w:numPr>
              <w:jc w:val="both"/>
              <w:rPr>
                <w:rFonts w:eastAsia="Arial"/>
                <w:i/>
                <w:iCs/>
                <w:color w:val="000000"/>
                <w:spacing w:val="5"/>
                <w:shd w:val="clear" w:color="auto" w:fill="FFFFFF"/>
              </w:rPr>
            </w:pP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Принтер</w:t>
            </w: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1</w:t>
            </w:r>
          </w:p>
        </w:tc>
      </w:tr>
      <w:tr w:rsidR="005E2D06" w:rsidRPr="005E2D06" w:rsidTr="007F14D7">
        <w:trPr>
          <w:jc w:val="center"/>
        </w:trPr>
        <w:tc>
          <w:tcPr>
            <w:tcW w:w="0" w:type="auto"/>
            <w:shd w:val="clear" w:color="auto" w:fill="FFFFFF"/>
          </w:tcPr>
          <w:p w:rsidR="005E2D06" w:rsidRPr="005E2D06" w:rsidRDefault="005E2D06" w:rsidP="005E2D06">
            <w:pPr>
              <w:numPr>
                <w:ilvl w:val="0"/>
                <w:numId w:val="279"/>
              </w:numPr>
              <w:jc w:val="both"/>
              <w:rPr>
                <w:rFonts w:eastAsia="Arial"/>
                <w:i/>
                <w:iCs/>
                <w:color w:val="000000"/>
                <w:spacing w:val="5"/>
                <w:shd w:val="clear" w:color="auto" w:fill="FFFFFF"/>
              </w:rPr>
            </w:pP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МФУ (принтер + сканер + ксерокс)</w:t>
            </w: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3</w:t>
            </w:r>
          </w:p>
        </w:tc>
      </w:tr>
      <w:tr w:rsidR="005E2D06" w:rsidRPr="005E2D06" w:rsidTr="007F14D7">
        <w:trPr>
          <w:jc w:val="center"/>
        </w:trPr>
        <w:tc>
          <w:tcPr>
            <w:tcW w:w="0" w:type="auto"/>
            <w:shd w:val="clear" w:color="auto" w:fill="FFFFFF"/>
          </w:tcPr>
          <w:p w:rsidR="005E2D06" w:rsidRPr="005E2D06" w:rsidRDefault="005E2D06" w:rsidP="005E2D06">
            <w:pPr>
              <w:numPr>
                <w:ilvl w:val="0"/>
                <w:numId w:val="279"/>
              </w:numPr>
              <w:jc w:val="both"/>
              <w:rPr>
                <w:rFonts w:eastAsia="Arial"/>
                <w:i/>
                <w:iCs/>
                <w:color w:val="000000"/>
                <w:spacing w:val="5"/>
                <w:shd w:val="clear" w:color="auto" w:fill="FFFFFF"/>
              </w:rPr>
            </w:pP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Система организации беспроводной сети</w:t>
            </w: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1</w:t>
            </w:r>
          </w:p>
        </w:tc>
      </w:tr>
      <w:tr w:rsidR="005E2D06" w:rsidRPr="005E2D06" w:rsidTr="007F14D7">
        <w:trPr>
          <w:jc w:val="center"/>
        </w:trPr>
        <w:tc>
          <w:tcPr>
            <w:tcW w:w="0" w:type="auto"/>
            <w:shd w:val="clear" w:color="auto" w:fill="FFFFFF"/>
          </w:tcPr>
          <w:p w:rsidR="005E2D06" w:rsidRPr="005E2D06" w:rsidRDefault="005E2D06" w:rsidP="005E2D06">
            <w:pPr>
              <w:numPr>
                <w:ilvl w:val="0"/>
                <w:numId w:val="279"/>
              </w:numPr>
              <w:jc w:val="both"/>
              <w:rPr>
                <w:rFonts w:eastAsia="Arial"/>
                <w:i/>
                <w:iCs/>
                <w:color w:val="000000"/>
                <w:spacing w:val="5"/>
                <w:shd w:val="clear" w:color="auto" w:fill="FFFFFF"/>
              </w:rPr>
            </w:pP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 xml:space="preserve">Монитор </w:t>
            </w: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18</w:t>
            </w:r>
          </w:p>
        </w:tc>
      </w:tr>
      <w:tr w:rsidR="005E2D06" w:rsidRPr="005E2D06" w:rsidTr="007F14D7">
        <w:trPr>
          <w:jc w:val="center"/>
        </w:trPr>
        <w:tc>
          <w:tcPr>
            <w:tcW w:w="0" w:type="auto"/>
            <w:shd w:val="clear" w:color="auto" w:fill="FFFFFF"/>
          </w:tcPr>
          <w:p w:rsidR="005E2D06" w:rsidRPr="005E2D06" w:rsidRDefault="005E2D06" w:rsidP="005E2D06">
            <w:pPr>
              <w:numPr>
                <w:ilvl w:val="0"/>
                <w:numId w:val="279"/>
              </w:numPr>
              <w:jc w:val="both"/>
              <w:rPr>
                <w:rFonts w:eastAsia="Arial"/>
                <w:i/>
                <w:iCs/>
                <w:color w:val="000000"/>
                <w:spacing w:val="5"/>
                <w:shd w:val="clear" w:color="auto" w:fill="FFFFFF"/>
              </w:rPr>
            </w:pP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Системный блок</w:t>
            </w: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18</w:t>
            </w:r>
          </w:p>
        </w:tc>
      </w:tr>
      <w:tr w:rsidR="005E2D06" w:rsidRPr="005E2D06" w:rsidTr="007F14D7">
        <w:trPr>
          <w:jc w:val="center"/>
        </w:trPr>
        <w:tc>
          <w:tcPr>
            <w:tcW w:w="0" w:type="auto"/>
            <w:shd w:val="clear" w:color="auto" w:fill="FFFFFF"/>
          </w:tcPr>
          <w:p w:rsidR="005E2D06" w:rsidRPr="005E2D06" w:rsidRDefault="005E2D06" w:rsidP="005E2D06">
            <w:pPr>
              <w:numPr>
                <w:ilvl w:val="0"/>
                <w:numId w:val="279"/>
              </w:numPr>
              <w:jc w:val="both"/>
              <w:rPr>
                <w:rFonts w:eastAsia="Arial"/>
                <w:i/>
                <w:iCs/>
                <w:color w:val="000000"/>
                <w:spacing w:val="5"/>
                <w:shd w:val="clear" w:color="auto" w:fill="FFFFFF"/>
              </w:rPr>
            </w:pP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 xml:space="preserve">Нетбук </w:t>
            </w:r>
          </w:p>
        </w:tc>
        <w:tc>
          <w:tcPr>
            <w:tcW w:w="0" w:type="auto"/>
            <w:shd w:val="clear" w:color="auto" w:fill="FFFFFF"/>
          </w:tcPr>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6</w:t>
            </w:r>
          </w:p>
        </w:tc>
      </w:tr>
    </w:tbl>
    <w:p w:rsidR="005E2D06" w:rsidRPr="005E2D06" w:rsidRDefault="005E2D06" w:rsidP="005E2D06">
      <w:pPr>
        <w:jc w:val="both"/>
        <w:rPr>
          <w:rFonts w:eastAsia="Arial"/>
          <w:i/>
          <w:iCs/>
          <w:color w:val="000000"/>
          <w:spacing w:val="5"/>
          <w:shd w:val="clear" w:color="auto" w:fill="FFFFFF"/>
        </w:rPr>
      </w:pPr>
      <w:r w:rsidRPr="005E2D06">
        <w:rPr>
          <w:rFonts w:eastAsia="Arial"/>
          <w:b/>
          <w:i/>
          <w:iCs/>
          <w:color w:val="000000"/>
          <w:spacing w:val="5"/>
          <w:shd w:val="clear" w:color="auto" w:fill="FFFFFF"/>
        </w:rPr>
        <w:tab/>
      </w:r>
      <w:r w:rsidRPr="005E2D06">
        <w:rPr>
          <w:rFonts w:eastAsia="Arial"/>
          <w:i/>
          <w:iCs/>
          <w:color w:val="000000"/>
          <w:spacing w:val="5"/>
          <w:shd w:val="clear" w:color="auto" w:fill="FFFFFF"/>
        </w:rPr>
        <w:t xml:space="preserve">  </w:t>
      </w:r>
    </w:p>
    <w:p w:rsidR="005E2D06" w:rsidRPr="005E2D06" w:rsidRDefault="005E2D06" w:rsidP="005E2D06">
      <w:pPr>
        <w:jc w:val="both"/>
        <w:rPr>
          <w:rFonts w:eastAsia="Arial"/>
          <w:b/>
          <w:bCs/>
          <w:i/>
          <w:iCs/>
          <w:color w:val="000000"/>
          <w:spacing w:val="5"/>
          <w:shd w:val="clear" w:color="auto" w:fill="FFFFFF"/>
        </w:rPr>
      </w:pPr>
      <w:bookmarkStart w:id="169" w:name="_Toc431761069"/>
      <w:bookmarkStart w:id="170" w:name="_Toc431761885"/>
      <w:bookmarkStart w:id="171" w:name="_Toc431762371"/>
      <w:bookmarkStart w:id="172" w:name="_Toc431762537"/>
      <w:r w:rsidRPr="005E2D06">
        <w:rPr>
          <w:rFonts w:eastAsia="Arial"/>
          <w:b/>
          <w:bCs/>
          <w:i/>
          <w:iCs/>
          <w:color w:val="000000"/>
          <w:spacing w:val="5"/>
          <w:shd w:val="clear" w:color="auto" w:fill="FFFFFF"/>
        </w:rPr>
        <w:t>3.</w:t>
      </w:r>
      <w:r w:rsidR="00004B21">
        <w:rPr>
          <w:rFonts w:eastAsia="Arial"/>
          <w:b/>
          <w:bCs/>
          <w:i/>
          <w:iCs/>
          <w:color w:val="000000"/>
          <w:spacing w:val="5"/>
          <w:shd w:val="clear" w:color="auto" w:fill="FFFFFF"/>
        </w:rPr>
        <w:t>5</w:t>
      </w:r>
      <w:r w:rsidRPr="005E2D06">
        <w:rPr>
          <w:rFonts w:eastAsia="Arial"/>
          <w:b/>
          <w:bCs/>
          <w:i/>
          <w:iCs/>
          <w:color w:val="000000"/>
          <w:spacing w:val="5"/>
          <w:shd w:val="clear" w:color="auto" w:fill="FFFFFF"/>
        </w:rPr>
        <w:t>.</w:t>
      </w:r>
      <w:r w:rsidR="00F634D4">
        <w:rPr>
          <w:rFonts w:eastAsia="Arial"/>
          <w:b/>
          <w:bCs/>
          <w:i/>
          <w:iCs/>
          <w:color w:val="000000"/>
          <w:spacing w:val="5"/>
          <w:shd w:val="clear" w:color="auto" w:fill="FFFFFF"/>
        </w:rPr>
        <w:t>6</w:t>
      </w:r>
      <w:r w:rsidRPr="005E2D06">
        <w:rPr>
          <w:rFonts w:eastAsia="Arial"/>
          <w:b/>
          <w:bCs/>
          <w:i/>
          <w:iCs/>
          <w:color w:val="000000"/>
          <w:spacing w:val="5"/>
          <w:shd w:val="clear" w:color="auto" w:fill="FFFFFF"/>
        </w:rPr>
        <w:t xml:space="preserve">. Информационно-методические </w:t>
      </w:r>
      <w:r w:rsidRPr="005E2D06">
        <w:rPr>
          <w:rFonts w:eastAsia="Arial"/>
          <w:bCs/>
          <w:i/>
          <w:iCs/>
          <w:color w:val="000000"/>
          <w:spacing w:val="5"/>
          <w:shd w:val="clear" w:color="auto" w:fill="FFFFFF"/>
        </w:rPr>
        <w:t xml:space="preserve">условия реализации </w:t>
      </w:r>
      <w:r w:rsidRPr="005E2D06">
        <w:rPr>
          <w:rFonts w:eastAsia="Arial"/>
          <w:bCs/>
          <w:i/>
          <w:iCs/>
          <w:color w:val="000000"/>
          <w:spacing w:val="5"/>
          <w:shd w:val="clear" w:color="auto" w:fill="FFFFFF"/>
        </w:rPr>
        <w:br/>
        <w:t>основной образовательной</w:t>
      </w:r>
      <w:r w:rsidRPr="005E2D06">
        <w:rPr>
          <w:rFonts w:eastAsia="Arial"/>
          <w:b/>
          <w:bCs/>
          <w:i/>
          <w:iCs/>
          <w:color w:val="000000"/>
          <w:spacing w:val="5"/>
          <w:shd w:val="clear" w:color="auto" w:fill="FFFFFF"/>
        </w:rPr>
        <w:t xml:space="preserve"> программы </w:t>
      </w:r>
      <w:r w:rsidRPr="005E2D06">
        <w:rPr>
          <w:rFonts w:eastAsia="Arial"/>
          <w:b/>
          <w:bCs/>
          <w:i/>
          <w:iCs/>
          <w:color w:val="000000"/>
          <w:spacing w:val="5"/>
          <w:shd w:val="clear" w:color="auto" w:fill="FFFFFF"/>
        </w:rPr>
        <w:br/>
        <w:t>основного общего образования</w:t>
      </w:r>
      <w:bookmarkEnd w:id="169"/>
      <w:bookmarkEnd w:id="170"/>
      <w:bookmarkEnd w:id="171"/>
      <w:bookmarkEnd w:id="172"/>
    </w:p>
    <w:p w:rsidR="005E2D06" w:rsidRPr="005E2D06" w:rsidRDefault="005E2D06" w:rsidP="005E2D06">
      <w:pPr>
        <w:jc w:val="both"/>
        <w:rPr>
          <w:rFonts w:eastAsia="Arial"/>
          <w:b/>
          <w:i/>
          <w:iCs/>
          <w:color w:val="000000"/>
          <w:spacing w:val="5"/>
          <w:shd w:val="clear" w:color="auto" w:fill="FFFFFF"/>
        </w:rPr>
      </w:pPr>
      <w:r w:rsidRPr="005E2D06">
        <w:rPr>
          <w:rFonts w:eastAsia="Arial"/>
          <w:i/>
          <w:iCs/>
          <w:color w:val="000000"/>
          <w:spacing w:val="5"/>
          <w:shd w:val="clear" w:color="auto" w:fill="FFFFFF"/>
        </w:rPr>
        <w:t>В соответствии с требованиями Стандарта информационно-методические условия реализации основной образовательной программы общего образования обеспечиваются современной информационно-образовательной средой.</w:t>
      </w:r>
    </w:p>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Под информационно-образовательной средой (или ИОС) понимается открытая педагогическая система, сформированная на основе разнообразных информационных образовательных ресурсов, современных информационно-телекоммуникационных средств и педагогических технологий, направленных на формирование творческой, социально активной личности, а также компетентность участников образовательного процесса в решении учебно-познавательных и профессиональных задач с применением информационно-коммуникационных технологий (ИКТ-компетентность), наличие служб поддержки применения ИКТ.</w:t>
      </w:r>
    </w:p>
    <w:p w:rsidR="005E2D06" w:rsidRPr="005E2D06" w:rsidRDefault="005E2D06" w:rsidP="005E2D06">
      <w:pPr>
        <w:jc w:val="both"/>
        <w:rPr>
          <w:rFonts w:eastAsia="Arial"/>
          <w:bCs/>
          <w:i/>
          <w:iCs/>
          <w:color w:val="000000"/>
          <w:spacing w:val="5"/>
          <w:shd w:val="clear" w:color="auto" w:fill="FFFFFF"/>
        </w:rPr>
      </w:pPr>
      <w:r w:rsidRPr="005E2D06">
        <w:rPr>
          <w:rFonts w:eastAsia="Arial"/>
          <w:bCs/>
          <w:i/>
          <w:iCs/>
          <w:color w:val="000000"/>
          <w:spacing w:val="5"/>
          <w:shd w:val="clear" w:color="auto" w:fill="FFFFFF"/>
        </w:rPr>
        <w:t>Информационно-образовательная среда школы включает в себя следующую иерархию:</w:t>
      </w:r>
    </w:p>
    <w:p w:rsidR="005E2D06" w:rsidRPr="005E2D06" w:rsidRDefault="005E2D06" w:rsidP="005E2D06">
      <w:pPr>
        <w:jc w:val="both"/>
        <w:rPr>
          <w:rFonts w:eastAsia="Arial"/>
          <w:bCs/>
          <w:i/>
          <w:iCs/>
          <w:color w:val="000000"/>
          <w:spacing w:val="5"/>
          <w:shd w:val="clear" w:color="auto" w:fill="FFFFFF"/>
        </w:rPr>
      </w:pPr>
      <w:r w:rsidRPr="005E2D06">
        <w:rPr>
          <w:rFonts w:eastAsia="Arial"/>
          <w:bCs/>
          <w:i/>
          <w:iCs/>
          <w:color w:val="000000"/>
          <w:spacing w:val="5"/>
          <w:shd w:val="clear" w:color="auto" w:fill="FFFFFF"/>
        </w:rPr>
        <w:t>− единая информационно-образовательная среда страны;</w:t>
      </w:r>
    </w:p>
    <w:p w:rsidR="005E2D06" w:rsidRPr="005E2D06" w:rsidRDefault="005E2D06" w:rsidP="005E2D06">
      <w:pPr>
        <w:jc w:val="both"/>
        <w:rPr>
          <w:rFonts w:eastAsia="Arial"/>
          <w:i/>
          <w:iCs/>
          <w:color w:val="000000"/>
          <w:spacing w:val="5"/>
          <w:shd w:val="clear" w:color="auto" w:fill="FFFFFF"/>
        </w:rPr>
      </w:pPr>
      <w:r w:rsidRPr="005E2D06">
        <w:rPr>
          <w:rFonts w:eastAsia="Arial"/>
          <w:bCs/>
          <w:i/>
          <w:iCs/>
          <w:color w:val="000000"/>
          <w:spacing w:val="5"/>
          <w:shd w:val="clear" w:color="auto" w:fill="FFFFFF"/>
        </w:rPr>
        <w:t>− единая информационно-образовательная среда региона;</w:t>
      </w:r>
    </w:p>
    <w:p w:rsidR="005E2D06" w:rsidRPr="005E2D06" w:rsidRDefault="005E2D06" w:rsidP="005E2D06">
      <w:pPr>
        <w:jc w:val="both"/>
        <w:rPr>
          <w:rFonts w:eastAsia="Arial"/>
          <w:bCs/>
          <w:i/>
          <w:iCs/>
          <w:color w:val="000000"/>
          <w:spacing w:val="5"/>
          <w:shd w:val="clear" w:color="auto" w:fill="FFFFFF"/>
        </w:rPr>
      </w:pPr>
      <w:r w:rsidRPr="005E2D06">
        <w:rPr>
          <w:rFonts w:eastAsia="Arial"/>
          <w:bCs/>
          <w:i/>
          <w:iCs/>
          <w:color w:val="000000"/>
          <w:spacing w:val="5"/>
          <w:shd w:val="clear" w:color="auto" w:fill="FFFFFF"/>
        </w:rPr>
        <w:t>− информационно-образовательная среда образовательного учреждения;</w:t>
      </w:r>
    </w:p>
    <w:p w:rsidR="005E2D06" w:rsidRPr="005E2D06" w:rsidRDefault="005E2D06" w:rsidP="005E2D06">
      <w:pPr>
        <w:jc w:val="both"/>
        <w:rPr>
          <w:rFonts w:eastAsia="Arial"/>
          <w:bCs/>
          <w:i/>
          <w:iCs/>
          <w:color w:val="000000"/>
          <w:spacing w:val="5"/>
          <w:shd w:val="clear" w:color="auto" w:fill="FFFFFF"/>
        </w:rPr>
      </w:pPr>
      <w:r w:rsidRPr="005E2D06">
        <w:rPr>
          <w:rFonts w:eastAsia="Arial"/>
          <w:bCs/>
          <w:i/>
          <w:iCs/>
          <w:color w:val="000000"/>
          <w:spacing w:val="5"/>
          <w:shd w:val="clear" w:color="auto" w:fill="FFFFFF"/>
        </w:rPr>
        <w:t>− предметная информационно-образовательная среда;</w:t>
      </w:r>
    </w:p>
    <w:p w:rsidR="005E2D06" w:rsidRPr="005E2D06" w:rsidRDefault="005E2D06" w:rsidP="005E2D06">
      <w:pPr>
        <w:jc w:val="both"/>
        <w:rPr>
          <w:rFonts w:eastAsia="Arial"/>
          <w:bCs/>
          <w:i/>
          <w:iCs/>
          <w:color w:val="000000"/>
          <w:spacing w:val="5"/>
          <w:shd w:val="clear" w:color="auto" w:fill="FFFFFF"/>
        </w:rPr>
      </w:pPr>
      <w:r w:rsidRPr="005E2D06">
        <w:rPr>
          <w:rFonts w:eastAsia="Arial"/>
          <w:bCs/>
          <w:i/>
          <w:iCs/>
          <w:color w:val="000000"/>
          <w:spacing w:val="5"/>
          <w:shd w:val="clear" w:color="auto" w:fill="FFFFFF"/>
        </w:rPr>
        <w:t>− информационно-образовательная среда УМК.</w:t>
      </w:r>
    </w:p>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Основными элементами ИОС являются:</w:t>
      </w:r>
    </w:p>
    <w:p w:rsidR="005E2D06" w:rsidRPr="005E2D06" w:rsidRDefault="005E2D06" w:rsidP="005E2D06">
      <w:pPr>
        <w:jc w:val="both"/>
        <w:rPr>
          <w:rFonts w:eastAsia="Arial"/>
          <w:i/>
          <w:iCs/>
          <w:color w:val="000000"/>
          <w:spacing w:val="5"/>
          <w:shd w:val="clear" w:color="auto" w:fill="FFFFFF"/>
        </w:rPr>
      </w:pPr>
      <w:r w:rsidRPr="005E2D06">
        <w:rPr>
          <w:rFonts w:eastAsia="Arial"/>
          <w:bCs/>
          <w:i/>
          <w:iCs/>
          <w:color w:val="000000"/>
          <w:spacing w:val="5"/>
          <w:shd w:val="clear" w:color="auto" w:fill="FFFFFF"/>
        </w:rPr>
        <w:t xml:space="preserve">− </w:t>
      </w:r>
      <w:r w:rsidRPr="005E2D06">
        <w:rPr>
          <w:rFonts w:eastAsia="Arial"/>
          <w:i/>
          <w:iCs/>
          <w:color w:val="000000"/>
          <w:spacing w:val="5"/>
          <w:shd w:val="clear" w:color="auto" w:fill="FFFFFF"/>
        </w:rPr>
        <w:t>информационно-образовательные ресурсы в виде печатной продукции;</w:t>
      </w:r>
    </w:p>
    <w:p w:rsidR="005E2D06" w:rsidRPr="005E2D06" w:rsidRDefault="005E2D06" w:rsidP="005E2D06">
      <w:pPr>
        <w:jc w:val="both"/>
        <w:rPr>
          <w:rFonts w:eastAsia="Arial"/>
          <w:i/>
          <w:iCs/>
          <w:color w:val="000000"/>
          <w:spacing w:val="5"/>
          <w:shd w:val="clear" w:color="auto" w:fill="FFFFFF"/>
        </w:rPr>
      </w:pPr>
      <w:r w:rsidRPr="005E2D06">
        <w:rPr>
          <w:rFonts w:eastAsia="Arial"/>
          <w:bCs/>
          <w:i/>
          <w:iCs/>
          <w:color w:val="000000"/>
          <w:spacing w:val="5"/>
          <w:shd w:val="clear" w:color="auto" w:fill="FFFFFF"/>
        </w:rPr>
        <w:t xml:space="preserve">− </w:t>
      </w:r>
      <w:r w:rsidRPr="005E2D06">
        <w:rPr>
          <w:rFonts w:eastAsia="Arial"/>
          <w:i/>
          <w:iCs/>
          <w:color w:val="000000"/>
          <w:spacing w:val="5"/>
          <w:shd w:val="clear" w:color="auto" w:fill="FFFFFF"/>
        </w:rPr>
        <w:t>информационно-образовательные ресурсы на сменных оптических носителях;</w:t>
      </w:r>
    </w:p>
    <w:p w:rsidR="005E2D06" w:rsidRPr="005E2D06" w:rsidRDefault="005E2D06" w:rsidP="005E2D06">
      <w:pPr>
        <w:jc w:val="both"/>
        <w:rPr>
          <w:rFonts w:eastAsia="Arial"/>
          <w:i/>
          <w:iCs/>
          <w:color w:val="000000"/>
          <w:spacing w:val="5"/>
          <w:shd w:val="clear" w:color="auto" w:fill="FFFFFF"/>
        </w:rPr>
      </w:pPr>
      <w:r w:rsidRPr="005E2D06">
        <w:rPr>
          <w:rFonts w:eastAsia="Arial"/>
          <w:bCs/>
          <w:i/>
          <w:iCs/>
          <w:color w:val="000000"/>
          <w:spacing w:val="5"/>
          <w:shd w:val="clear" w:color="auto" w:fill="FFFFFF"/>
        </w:rPr>
        <w:t xml:space="preserve">− </w:t>
      </w:r>
      <w:r w:rsidRPr="005E2D06">
        <w:rPr>
          <w:rFonts w:eastAsia="Arial"/>
          <w:i/>
          <w:iCs/>
          <w:color w:val="000000"/>
          <w:spacing w:val="5"/>
          <w:shd w:val="clear" w:color="auto" w:fill="FFFFFF"/>
        </w:rPr>
        <w:t>информационно-образовательные ресурсы Интернета;</w:t>
      </w:r>
    </w:p>
    <w:p w:rsidR="005E2D06" w:rsidRPr="005E2D06" w:rsidRDefault="005E2D06" w:rsidP="005E2D06">
      <w:pPr>
        <w:jc w:val="both"/>
        <w:rPr>
          <w:rFonts w:eastAsia="Arial"/>
          <w:i/>
          <w:iCs/>
          <w:color w:val="000000"/>
          <w:spacing w:val="5"/>
          <w:shd w:val="clear" w:color="auto" w:fill="FFFFFF"/>
        </w:rPr>
      </w:pPr>
      <w:r w:rsidRPr="005E2D06">
        <w:rPr>
          <w:rFonts w:eastAsia="Arial"/>
          <w:bCs/>
          <w:i/>
          <w:iCs/>
          <w:color w:val="000000"/>
          <w:spacing w:val="5"/>
          <w:shd w:val="clear" w:color="auto" w:fill="FFFFFF"/>
        </w:rPr>
        <w:t xml:space="preserve">− </w:t>
      </w:r>
      <w:r w:rsidRPr="005E2D06">
        <w:rPr>
          <w:rFonts w:eastAsia="Arial"/>
          <w:i/>
          <w:iCs/>
          <w:color w:val="000000"/>
          <w:spacing w:val="5"/>
          <w:shd w:val="clear" w:color="auto" w:fill="FFFFFF"/>
        </w:rPr>
        <w:t>вычислительная и информационно-телекоммуникационная инфраструктура;</w:t>
      </w:r>
    </w:p>
    <w:p w:rsidR="005E2D06" w:rsidRPr="005E2D06" w:rsidRDefault="005E2D06" w:rsidP="005E2D06">
      <w:pPr>
        <w:jc w:val="both"/>
        <w:rPr>
          <w:rFonts w:eastAsia="Arial"/>
          <w:i/>
          <w:iCs/>
          <w:color w:val="000000"/>
          <w:spacing w:val="5"/>
          <w:shd w:val="clear" w:color="auto" w:fill="FFFFFF"/>
        </w:rPr>
      </w:pPr>
      <w:r w:rsidRPr="005E2D06">
        <w:rPr>
          <w:rFonts w:eastAsia="Arial"/>
          <w:bCs/>
          <w:i/>
          <w:iCs/>
          <w:color w:val="000000"/>
          <w:spacing w:val="5"/>
          <w:shd w:val="clear" w:color="auto" w:fill="FFFFFF"/>
        </w:rPr>
        <w:t>− </w:t>
      </w:r>
      <w:r w:rsidRPr="005E2D06">
        <w:rPr>
          <w:rFonts w:eastAsia="Arial"/>
          <w:i/>
          <w:iCs/>
          <w:color w:val="000000"/>
          <w:spacing w:val="5"/>
          <w:shd w:val="clear" w:color="auto" w:fill="FFFFFF"/>
        </w:rPr>
        <w:t>прикладные программы, в том числе поддерживающие администрирование и финансово-хозяйственную деятельность образовательного учреждения</w:t>
      </w:r>
    </w:p>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Учебно-методические и информационные ресурсы реализации основной образовательной основного общего образования должны отвечать современным требованиям и обеспечивать использование ИКТ:</w:t>
      </w:r>
    </w:p>
    <w:p w:rsidR="005E2D06" w:rsidRPr="005E2D06" w:rsidRDefault="005E2D06" w:rsidP="005E2D06">
      <w:pPr>
        <w:jc w:val="both"/>
        <w:rPr>
          <w:rFonts w:eastAsia="Arial"/>
          <w:bCs/>
          <w:i/>
          <w:iCs/>
          <w:color w:val="000000"/>
          <w:spacing w:val="5"/>
          <w:shd w:val="clear" w:color="auto" w:fill="FFFFFF"/>
        </w:rPr>
      </w:pPr>
      <w:r w:rsidRPr="005E2D06">
        <w:rPr>
          <w:rFonts w:eastAsia="Arial"/>
          <w:bCs/>
          <w:i/>
          <w:iCs/>
          <w:color w:val="000000"/>
          <w:spacing w:val="5"/>
          <w:shd w:val="clear" w:color="auto" w:fill="FFFFFF"/>
        </w:rPr>
        <w:t>− в учебной и внеурочной деятельности;</w:t>
      </w:r>
    </w:p>
    <w:p w:rsidR="005E2D06" w:rsidRPr="005E2D06" w:rsidRDefault="005E2D06" w:rsidP="005E2D06">
      <w:pPr>
        <w:jc w:val="both"/>
        <w:rPr>
          <w:rFonts w:eastAsia="Arial"/>
          <w:bCs/>
          <w:i/>
          <w:iCs/>
          <w:color w:val="000000"/>
          <w:spacing w:val="5"/>
          <w:shd w:val="clear" w:color="auto" w:fill="FFFFFF"/>
        </w:rPr>
      </w:pPr>
      <w:r w:rsidRPr="005E2D06">
        <w:rPr>
          <w:rFonts w:eastAsia="Arial"/>
          <w:bCs/>
          <w:i/>
          <w:iCs/>
          <w:color w:val="000000"/>
          <w:spacing w:val="5"/>
          <w:shd w:val="clear" w:color="auto" w:fill="FFFFFF"/>
        </w:rPr>
        <w:t>− в исследовательской и проектной деятельности учащихся и педагогов;</w:t>
      </w:r>
    </w:p>
    <w:p w:rsidR="005E2D06" w:rsidRPr="005E2D06" w:rsidRDefault="005E2D06" w:rsidP="005E2D06">
      <w:pPr>
        <w:jc w:val="both"/>
        <w:rPr>
          <w:rFonts w:eastAsia="Arial"/>
          <w:bCs/>
          <w:i/>
          <w:iCs/>
          <w:color w:val="000000"/>
          <w:spacing w:val="5"/>
          <w:shd w:val="clear" w:color="auto" w:fill="FFFFFF"/>
        </w:rPr>
      </w:pPr>
      <w:r w:rsidRPr="005E2D06">
        <w:rPr>
          <w:rFonts w:eastAsia="Arial"/>
          <w:bCs/>
          <w:i/>
          <w:iCs/>
          <w:color w:val="000000"/>
          <w:spacing w:val="5"/>
          <w:shd w:val="clear" w:color="auto" w:fill="FFFFFF"/>
        </w:rPr>
        <w:t>− в административной деятельности, включая взаимодействие всех участников образовательного процесса школы, дистанционное взаимодействие школы с другими организациями и органами управления.</w:t>
      </w:r>
    </w:p>
    <w:p w:rsidR="005E2D06" w:rsidRPr="005E2D06" w:rsidRDefault="005E2D06" w:rsidP="005E2D06">
      <w:pPr>
        <w:jc w:val="both"/>
        <w:rPr>
          <w:rFonts w:eastAsia="Arial"/>
          <w:bCs/>
          <w:i/>
          <w:iCs/>
          <w:color w:val="000000"/>
          <w:spacing w:val="5"/>
          <w:shd w:val="clear" w:color="auto" w:fill="FFFFFF"/>
        </w:rPr>
      </w:pPr>
      <w:r w:rsidRPr="005E2D06">
        <w:rPr>
          <w:rFonts w:eastAsia="Arial"/>
          <w:bCs/>
          <w:i/>
          <w:iCs/>
          <w:color w:val="000000"/>
          <w:spacing w:val="5"/>
          <w:shd w:val="clear" w:color="auto" w:fill="FFFFFF"/>
        </w:rPr>
        <w:t>Учебно-методические и информационные ресурсы включают: печатные и электронные носители научно-методической, учебно-методической, психолого-педагоги-ческой информации, программно-методические, инструктивно-методические материалы, цифровые образовательные ресурсы.</w:t>
      </w:r>
    </w:p>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Все указанные виды деятельности обеспечены расходными материалами.</w:t>
      </w:r>
    </w:p>
    <w:p w:rsidR="005E2D06" w:rsidRPr="005E2D06" w:rsidRDefault="005E2D06" w:rsidP="005E2D06">
      <w:pPr>
        <w:jc w:val="both"/>
        <w:rPr>
          <w:rFonts w:eastAsia="Arial"/>
          <w:i/>
          <w:iCs/>
          <w:color w:val="000000"/>
          <w:spacing w:val="5"/>
          <w:shd w:val="clear" w:color="auto" w:fill="FFFFFF"/>
        </w:rPr>
      </w:pPr>
      <w:r w:rsidRPr="005E2D06">
        <w:rPr>
          <w:rFonts w:eastAsia="Arial"/>
          <w:i/>
          <w:iCs/>
          <w:color w:val="000000"/>
          <w:spacing w:val="5"/>
          <w:shd w:val="clear" w:color="auto" w:fill="FFFFFF"/>
        </w:rPr>
        <w:t xml:space="preserve">Для реализации программы используются учебники в соответствии с ежегодным федеральным перечнем. </w:t>
      </w:r>
    </w:p>
    <w:p w:rsidR="009B73A5" w:rsidRDefault="009B73A5" w:rsidP="009B73A5">
      <w:pPr>
        <w:jc w:val="both"/>
        <w:rPr>
          <w:rStyle w:val="Arial0pt"/>
        </w:rPr>
      </w:pPr>
    </w:p>
    <w:p w:rsidR="009B73A5" w:rsidRPr="00A459BE" w:rsidRDefault="009B73A5" w:rsidP="009B73A5">
      <w:pPr>
        <w:jc w:val="both"/>
      </w:pPr>
      <w:r w:rsidRPr="00A459BE">
        <w:rPr>
          <w:rStyle w:val="Arial0pt"/>
        </w:rPr>
        <w:t>Федеральные образовательные порталы:</w:t>
      </w:r>
    </w:p>
    <w:p w:rsidR="009B73A5" w:rsidRPr="00A459BE" w:rsidRDefault="009B73A5" w:rsidP="009B73A5">
      <w:pPr>
        <w:jc w:val="both"/>
      </w:pPr>
      <w:r w:rsidRPr="00A459BE">
        <w:rPr>
          <w:rStyle w:val="3b"/>
          <w:rFonts w:eastAsiaTheme="minorEastAsia"/>
          <w:sz w:val="24"/>
          <w:szCs w:val="24"/>
        </w:rPr>
        <w:t xml:space="preserve">Российское образование. Федеральный портал </w:t>
      </w:r>
      <w:hyperlink r:id="rId12" w:history="1">
        <w:r w:rsidRPr="00A459BE">
          <w:rPr>
            <w:rStyle w:val="afff9"/>
            <w:lang w:val="en-US"/>
          </w:rPr>
          <w:t>http</w:t>
        </w:r>
        <w:r w:rsidRPr="00A459BE">
          <w:rPr>
            <w:rStyle w:val="afff9"/>
          </w:rPr>
          <w:t>://</w:t>
        </w:r>
        <w:r w:rsidRPr="00A459BE">
          <w:rPr>
            <w:rStyle w:val="afff9"/>
            <w:lang w:val="en-US"/>
          </w:rPr>
          <w:t>www</w:t>
        </w:r>
        <w:r w:rsidRPr="00A459BE">
          <w:rPr>
            <w:rStyle w:val="afff9"/>
          </w:rPr>
          <w:t>.</w:t>
        </w:r>
        <w:r w:rsidRPr="00A459BE">
          <w:rPr>
            <w:rStyle w:val="afff9"/>
            <w:lang w:val="en-US"/>
          </w:rPr>
          <w:t>edu</w:t>
        </w:r>
        <w:r w:rsidRPr="00A459BE">
          <w:rPr>
            <w:rStyle w:val="afff9"/>
          </w:rPr>
          <w:t>.</w:t>
        </w:r>
        <w:r w:rsidRPr="00A459BE">
          <w:rPr>
            <w:rStyle w:val="afff9"/>
            <w:lang w:val="en-US"/>
          </w:rPr>
          <w:t>ru</w:t>
        </w:r>
        <w:r w:rsidRPr="00A459BE">
          <w:rPr>
            <w:rStyle w:val="afff9"/>
          </w:rPr>
          <w:t>/</w:t>
        </w:r>
      </w:hyperlink>
    </w:p>
    <w:p w:rsidR="009B73A5" w:rsidRPr="00A459BE" w:rsidRDefault="009B73A5" w:rsidP="009B73A5">
      <w:pPr>
        <w:jc w:val="both"/>
      </w:pPr>
      <w:r w:rsidRPr="00A459BE">
        <w:rPr>
          <w:rStyle w:val="3b"/>
          <w:rFonts w:eastAsiaTheme="minorEastAsia"/>
          <w:sz w:val="24"/>
          <w:szCs w:val="24"/>
        </w:rPr>
        <w:t xml:space="preserve">Российский общеобразовательный портал </w:t>
      </w:r>
      <w:hyperlink r:id="rId13" w:history="1">
        <w:r w:rsidRPr="00A459BE">
          <w:rPr>
            <w:rStyle w:val="afff9"/>
            <w:lang w:val="en-US"/>
          </w:rPr>
          <w:t>http</w:t>
        </w:r>
        <w:r w:rsidRPr="00A459BE">
          <w:rPr>
            <w:rStyle w:val="afff9"/>
          </w:rPr>
          <w:t>://</w:t>
        </w:r>
        <w:r w:rsidRPr="00A459BE">
          <w:rPr>
            <w:rStyle w:val="afff9"/>
            <w:lang w:val="en-US"/>
          </w:rPr>
          <w:t>school</w:t>
        </w:r>
        <w:r w:rsidRPr="00A459BE">
          <w:rPr>
            <w:rStyle w:val="afff9"/>
          </w:rPr>
          <w:t>.</w:t>
        </w:r>
        <w:r w:rsidRPr="00A459BE">
          <w:rPr>
            <w:rStyle w:val="afff9"/>
            <w:lang w:val="en-US"/>
          </w:rPr>
          <w:t>edu</w:t>
        </w:r>
        <w:r w:rsidRPr="00A459BE">
          <w:rPr>
            <w:rStyle w:val="afff9"/>
          </w:rPr>
          <w:t>.</w:t>
        </w:r>
        <w:r w:rsidRPr="00A459BE">
          <w:rPr>
            <w:rStyle w:val="afff9"/>
            <w:lang w:val="en-US"/>
          </w:rPr>
          <w:t>ru</w:t>
        </w:r>
        <w:r w:rsidRPr="00A459BE">
          <w:rPr>
            <w:rStyle w:val="afff9"/>
          </w:rPr>
          <w:t>/</w:t>
        </w:r>
      </w:hyperlink>
    </w:p>
    <w:p w:rsidR="009B73A5" w:rsidRPr="00CF4F8B" w:rsidRDefault="009B73A5" w:rsidP="009B73A5">
      <w:pPr>
        <w:jc w:val="both"/>
        <w:rPr>
          <w:color w:val="4F81BD" w:themeColor="accent1"/>
        </w:rPr>
      </w:pPr>
      <w:r w:rsidRPr="00A459BE">
        <w:rPr>
          <w:rStyle w:val="3b"/>
          <w:rFonts w:eastAsiaTheme="minorEastAsia"/>
          <w:sz w:val="24"/>
          <w:szCs w:val="24"/>
        </w:rPr>
        <w:t xml:space="preserve">Федеральный государственный образовательный стандарт </w:t>
      </w:r>
      <w:r w:rsidRPr="00CF4F8B">
        <w:rPr>
          <w:rStyle w:val="3b"/>
          <w:rFonts w:eastAsiaTheme="minorEastAsia"/>
          <w:color w:val="4F81BD" w:themeColor="accent1"/>
          <w:sz w:val="24"/>
          <w:szCs w:val="24"/>
          <w:lang w:val="en-US"/>
        </w:rPr>
        <w:t>http</w:t>
      </w:r>
      <w:r w:rsidRPr="00CF4F8B">
        <w:rPr>
          <w:rStyle w:val="3b"/>
          <w:rFonts w:eastAsiaTheme="minorEastAsia"/>
          <w:color w:val="4F81BD" w:themeColor="accent1"/>
          <w:sz w:val="24"/>
          <w:szCs w:val="24"/>
        </w:rPr>
        <w:t>://</w:t>
      </w:r>
      <w:r w:rsidRPr="00CF4F8B">
        <w:rPr>
          <w:rStyle w:val="3b"/>
          <w:rFonts w:eastAsiaTheme="minorEastAsia"/>
          <w:color w:val="4F81BD" w:themeColor="accent1"/>
          <w:sz w:val="24"/>
          <w:szCs w:val="24"/>
          <w:lang w:val="en-US"/>
        </w:rPr>
        <w:t>www</w:t>
      </w:r>
      <w:r w:rsidRPr="00CF4F8B">
        <w:rPr>
          <w:rStyle w:val="3b"/>
          <w:rFonts w:eastAsiaTheme="minorEastAsia"/>
          <w:color w:val="4F81BD" w:themeColor="accent1"/>
          <w:sz w:val="24"/>
          <w:szCs w:val="24"/>
        </w:rPr>
        <w:t xml:space="preserve">. </w:t>
      </w:r>
      <w:r w:rsidRPr="00CF4F8B">
        <w:rPr>
          <w:rStyle w:val="3b"/>
          <w:rFonts w:eastAsiaTheme="minorEastAsia"/>
          <w:color w:val="4F81BD" w:themeColor="accent1"/>
          <w:sz w:val="24"/>
          <w:szCs w:val="24"/>
          <w:lang w:val="en-US"/>
        </w:rPr>
        <w:t>standart</w:t>
      </w:r>
      <w:r w:rsidRPr="00CF4F8B">
        <w:rPr>
          <w:rStyle w:val="3b"/>
          <w:rFonts w:eastAsiaTheme="minorEastAsia"/>
          <w:color w:val="4F81BD" w:themeColor="accent1"/>
          <w:sz w:val="24"/>
          <w:szCs w:val="24"/>
        </w:rPr>
        <w:t>.</w:t>
      </w:r>
      <w:r w:rsidRPr="00CF4F8B">
        <w:rPr>
          <w:rStyle w:val="3b"/>
          <w:rFonts w:eastAsiaTheme="minorEastAsia"/>
          <w:color w:val="4F81BD" w:themeColor="accent1"/>
          <w:sz w:val="24"/>
          <w:szCs w:val="24"/>
          <w:lang w:val="en-US"/>
        </w:rPr>
        <w:t>edu</w:t>
      </w:r>
      <w:r w:rsidRPr="00CF4F8B">
        <w:rPr>
          <w:rStyle w:val="3b"/>
          <w:rFonts w:eastAsiaTheme="minorEastAsia"/>
          <w:color w:val="4F81BD" w:themeColor="accent1"/>
          <w:sz w:val="24"/>
          <w:szCs w:val="24"/>
        </w:rPr>
        <w:t>.</w:t>
      </w:r>
      <w:r w:rsidRPr="00CF4F8B">
        <w:rPr>
          <w:rStyle w:val="3b"/>
          <w:rFonts w:eastAsiaTheme="minorEastAsia"/>
          <w:color w:val="4F81BD" w:themeColor="accent1"/>
          <w:sz w:val="24"/>
          <w:szCs w:val="24"/>
          <w:lang w:val="en-US"/>
        </w:rPr>
        <w:t>ru</w:t>
      </w:r>
      <w:r w:rsidRPr="00CF4F8B">
        <w:rPr>
          <w:rStyle w:val="3b"/>
          <w:rFonts w:eastAsiaTheme="minorEastAsia"/>
          <w:color w:val="4F81BD" w:themeColor="accent1"/>
          <w:sz w:val="24"/>
          <w:szCs w:val="24"/>
        </w:rPr>
        <w:t>/</w:t>
      </w:r>
    </w:p>
    <w:p w:rsidR="009B73A5" w:rsidRPr="00A459BE" w:rsidRDefault="009B73A5" w:rsidP="009B73A5">
      <w:pPr>
        <w:jc w:val="both"/>
      </w:pPr>
      <w:r w:rsidRPr="00A459BE">
        <w:rPr>
          <w:rStyle w:val="3b"/>
          <w:rFonts w:eastAsiaTheme="minorEastAsia"/>
          <w:sz w:val="24"/>
          <w:szCs w:val="24"/>
        </w:rPr>
        <w:t xml:space="preserve">Сайт Информика </w:t>
      </w:r>
      <w:hyperlink r:id="rId14" w:history="1">
        <w:r w:rsidRPr="00A459BE">
          <w:rPr>
            <w:rStyle w:val="afff9"/>
            <w:lang w:val="en-US"/>
          </w:rPr>
          <w:t>www</w:t>
        </w:r>
        <w:r w:rsidRPr="00A459BE">
          <w:rPr>
            <w:rStyle w:val="afff9"/>
          </w:rPr>
          <w:t>.</w:t>
        </w:r>
        <w:r w:rsidRPr="00A459BE">
          <w:rPr>
            <w:rStyle w:val="afff9"/>
            <w:lang w:val="en-US"/>
          </w:rPr>
          <w:t>informika</w:t>
        </w:r>
        <w:r w:rsidRPr="00A459BE">
          <w:rPr>
            <w:rStyle w:val="afff9"/>
          </w:rPr>
          <w:t>.</w:t>
        </w:r>
        <w:r w:rsidRPr="00A459BE">
          <w:rPr>
            <w:rStyle w:val="afff9"/>
            <w:lang w:val="en-US"/>
          </w:rPr>
          <w:t>ru</w:t>
        </w:r>
      </w:hyperlink>
    </w:p>
    <w:p w:rsidR="009B73A5" w:rsidRPr="009B73A5" w:rsidRDefault="009B73A5" w:rsidP="009B73A5">
      <w:pPr>
        <w:jc w:val="both"/>
        <w:rPr>
          <w:rStyle w:val="92"/>
          <w:rFonts w:eastAsiaTheme="minorEastAsia"/>
          <w:lang w:val="ru-RU"/>
        </w:rPr>
      </w:pPr>
      <w:r w:rsidRPr="00A459BE">
        <w:rPr>
          <w:rStyle w:val="3b"/>
          <w:rFonts w:eastAsiaTheme="minorEastAsia"/>
          <w:sz w:val="24"/>
          <w:szCs w:val="24"/>
        </w:rPr>
        <w:t xml:space="preserve">Естественно-научный образовательный портал </w:t>
      </w:r>
      <w:hyperlink r:id="rId15" w:history="1">
        <w:r w:rsidRPr="00A459BE">
          <w:rPr>
            <w:rStyle w:val="afff9"/>
          </w:rPr>
          <w:t>http://www.en.edu.ru/</w:t>
        </w:r>
      </w:hyperlink>
    </w:p>
    <w:p w:rsidR="009B73A5" w:rsidRPr="00A459BE" w:rsidRDefault="009B73A5" w:rsidP="009B73A5">
      <w:pPr>
        <w:jc w:val="both"/>
      </w:pPr>
      <w:r w:rsidRPr="00A459BE">
        <w:rPr>
          <w:rStyle w:val="3b"/>
          <w:rFonts w:eastAsiaTheme="minorEastAsia"/>
          <w:sz w:val="24"/>
          <w:szCs w:val="24"/>
        </w:rPr>
        <w:t xml:space="preserve">Информационно-коммуникационные технологии в образовании </w:t>
      </w:r>
      <w:hyperlink r:id="rId16" w:history="1">
        <w:r w:rsidRPr="00A459BE">
          <w:rPr>
            <w:rStyle w:val="afff9"/>
            <w:lang w:val="en-US"/>
          </w:rPr>
          <w:t>http</w:t>
        </w:r>
        <w:r w:rsidRPr="00A459BE">
          <w:rPr>
            <w:rStyle w:val="afff9"/>
          </w:rPr>
          <w:t>://</w:t>
        </w:r>
        <w:r w:rsidRPr="00A459BE">
          <w:rPr>
            <w:rStyle w:val="afff9"/>
            <w:lang w:val="en-US"/>
          </w:rPr>
          <w:t>www</w:t>
        </w:r>
        <w:r w:rsidRPr="00A459BE">
          <w:rPr>
            <w:rStyle w:val="afff9"/>
          </w:rPr>
          <w:t>.</w:t>
        </w:r>
        <w:r w:rsidRPr="00A459BE">
          <w:rPr>
            <w:rStyle w:val="afff9"/>
            <w:lang w:val="en-US"/>
          </w:rPr>
          <w:t>ict</w:t>
        </w:r>
        <w:r w:rsidRPr="00A459BE">
          <w:rPr>
            <w:rStyle w:val="afff9"/>
          </w:rPr>
          <w:t>.</w:t>
        </w:r>
        <w:r w:rsidRPr="00A459BE">
          <w:rPr>
            <w:rStyle w:val="afff9"/>
            <w:lang w:val="en-US"/>
          </w:rPr>
          <w:t>edu</w:t>
        </w:r>
        <w:r w:rsidRPr="00A459BE">
          <w:rPr>
            <w:rStyle w:val="afff9"/>
          </w:rPr>
          <w:t>.</w:t>
        </w:r>
        <w:r w:rsidRPr="00A459BE">
          <w:rPr>
            <w:rStyle w:val="afff9"/>
            <w:lang w:val="en-US"/>
          </w:rPr>
          <w:t>ru</w:t>
        </w:r>
        <w:r w:rsidRPr="00A459BE">
          <w:rPr>
            <w:rStyle w:val="afff9"/>
          </w:rPr>
          <w:t>/</w:t>
        </w:r>
      </w:hyperlink>
    </w:p>
    <w:p w:rsidR="009B73A5" w:rsidRPr="00A459BE" w:rsidRDefault="009B73A5" w:rsidP="009B73A5">
      <w:pPr>
        <w:jc w:val="both"/>
      </w:pPr>
      <w:r w:rsidRPr="00A459BE">
        <w:rPr>
          <w:rStyle w:val="3b"/>
          <w:rFonts w:eastAsiaTheme="minorEastAsia"/>
          <w:sz w:val="24"/>
          <w:szCs w:val="24"/>
        </w:rPr>
        <w:t xml:space="preserve">Образовательный портал "Русский язык" </w:t>
      </w:r>
      <w:hyperlink r:id="rId17" w:history="1">
        <w:r w:rsidRPr="00A459BE">
          <w:rPr>
            <w:rStyle w:val="afff9"/>
            <w:lang w:val="en-US"/>
          </w:rPr>
          <w:t>http</w:t>
        </w:r>
        <w:r w:rsidRPr="00A459BE">
          <w:rPr>
            <w:rStyle w:val="afff9"/>
          </w:rPr>
          <w:t>://</w:t>
        </w:r>
        <w:r w:rsidRPr="00A459BE">
          <w:rPr>
            <w:rStyle w:val="afff9"/>
            <w:lang w:val="en-US"/>
          </w:rPr>
          <w:t>ruslang</w:t>
        </w:r>
        <w:r w:rsidRPr="00A459BE">
          <w:rPr>
            <w:rStyle w:val="afff9"/>
          </w:rPr>
          <w:t>.</w:t>
        </w:r>
        <w:r w:rsidRPr="00A459BE">
          <w:rPr>
            <w:rStyle w:val="afff9"/>
            <w:lang w:val="en-US"/>
          </w:rPr>
          <w:t>edu</w:t>
        </w:r>
        <w:r w:rsidRPr="00A459BE">
          <w:rPr>
            <w:rStyle w:val="afff9"/>
          </w:rPr>
          <w:t>.</w:t>
        </w:r>
        <w:r w:rsidRPr="00A459BE">
          <w:rPr>
            <w:rStyle w:val="afff9"/>
            <w:lang w:val="en-US"/>
          </w:rPr>
          <w:t>ru</w:t>
        </w:r>
        <w:r w:rsidRPr="00A459BE">
          <w:rPr>
            <w:rStyle w:val="afff9"/>
          </w:rPr>
          <w:t>/</w:t>
        </w:r>
      </w:hyperlink>
    </w:p>
    <w:p w:rsidR="009B73A5" w:rsidRDefault="009B73A5" w:rsidP="009B73A5">
      <w:pPr>
        <w:jc w:val="both"/>
        <w:rPr>
          <w:rStyle w:val="3b"/>
          <w:rFonts w:eastAsiaTheme="minorEastAsia"/>
          <w:sz w:val="24"/>
          <w:szCs w:val="24"/>
        </w:rPr>
      </w:pPr>
      <w:r w:rsidRPr="00A459BE">
        <w:rPr>
          <w:rStyle w:val="3b"/>
          <w:rFonts w:eastAsiaTheme="minorEastAsia"/>
          <w:sz w:val="24"/>
          <w:szCs w:val="24"/>
        </w:rPr>
        <w:t xml:space="preserve">Российский портал открытого образования </w:t>
      </w:r>
      <w:hyperlink r:id="rId18" w:history="1">
        <w:r w:rsidRPr="00A459BE">
          <w:rPr>
            <w:rStyle w:val="afff9"/>
            <w:lang w:val="en-US"/>
          </w:rPr>
          <w:t>http</w:t>
        </w:r>
        <w:r w:rsidRPr="00A459BE">
          <w:rPr>
            <w:rStyle w:val="afff9"/>
          </w:rPr>
          <w:t>://</w:t>
        </w:r>
        <w:r w:rsidRPr="00A459BE">
          <w:rPr>
            <w:rStyle w:val="afff9"/>
            <w:lang w:val="en-US"/>
          </w:rPr>
          <w:t>www</w:t>
        </w:r>
        <w:r w:rsidRPr="00A459BE">
          <w:rPr>
            <w:rStyle w:val="afff9"/>
          </w:rPr>
          <w:t>.</w:t>
        </w:r>
        <w:r w:rsidRPr="00A459BE">
          <w:rPr>
            <w:rStyle w:val="afff9"/>
            <w:lang w:val="en-US"/>
          </w:rPr>
          <w:t>openet</w:t>
        </w:r>
        <w:r w:rsidRPr="00A459BE">
          <w:rPr>
            <w:rStyle w:val="afff9"/>
          </w:rPr>
          <w:t>.</w:t>
        </w:r>
        <w:r w:rsidRPr="00A459BE">
          <w:rPr>
            <w:rStyle w:val="afff9"/>
            <w:lang w:val="en-US"/>
          </w:rPr>
          <w:t>edu</w:t>
        </w:r>
        <w:r w:rsidRPr="00A459BE">
          <w:rPr>
            <w:rStyle w:val="afff9"/>
          </w:rPr>
          <w:t>.</w:t>
        </w:r>
        <w:r w:rsidRPr="00A459BE">
          <w:rPr>
            <w:rStyle w:val="afff9"/>
            <w:lang w:val="en-US"/>
          </w:rPr>
          <w:t>ru</w:t>
        </w:r>
        <w:r w:rsidRPr="00A459BE">
          <w:rPr>
            <w:rStyle w:val="afff9"/>
          </w:rPr>
          <w:t>/</w:t>
        </w:r>
      </w:hyperlink>
    </w:p>
    <w:p w:rsidR="009B73A5" w:rsidRPr="00A459BE" w:rsidRDefault="009B73A5" w:rsidP="009B73A5">
      <w:pPr>
        <w:jc w:val="both"/>
      </w:pPr>
      <w:r w:rsidRPr="00A459BE">
        <w:rPr>
          <w:rStyle w:val="3b"/>
          <w:rFonts w:eastAsiaTheme="minorEastAsia"/>
          <w:sz w:val="24"/>
          <w:szCs w:val="24"/>
        </w:rPr>
        <w:t xml:space="preserve">Федеральный портал "Дополнительное образование детей" </w:t>
      </w:r>
      <w:hyperlink r:id="rId19" w:history="1">
        <w:r w:rsidRPr="00A459BE">
          <w:rPr>
            <w:rStyle w:val="afff9"/>
            <w:lang w:val="en-US"/>
          </w:rPr>
          <w:t>http</w:t>
        </w:r>
        <w:r w:rsidRPr="00A459BE">
          <w:rPr>
            <w:rStyle w:val="afff9"/>
          </w:rPr>
          <w:t>://</w:t>
        </w:r>
        <w:r w:rsidRPr="00A459BE">
          <w:rPr>
            <w:rStyle w:val="afff9"/>
            <w:lang w:val="en-US"/>
          </w:rPr>
          <w:t>www</w:t>
        </w:r>
        <w:r w:rsidRPr="00A459BE">
          <w:rPr>
            <w:rStyle w:val="afff9"/>
          </w:rPr>
          <w:t>.</w:t>
        </w:r>
        <w:r w:rsidRPr="00A459BE">
          <w:rPr>
            <w:rStyle w:val="afff9"/>
            <w:lang w:val="en-US"/>
          </w:rPr>
          <w:t>vidod</w:t>
        </w:r>
        <w:r w:rsidRPr="00A459BE">
          <w:rPr>
            <w:rStyle w:val="afff9"/>
          </w:rPr>
          <w:t>.</w:t>
        </w:r>
        <w:r w:rsidRPr="00A459BE">
          <w:rPr>
            <w:rStyle w:val="afff9"/>
            <w:lang w:val="en-US"/>
          </w:rPr>
          <w:t>edu</w:t>
        </w:r>
        <w:r w:rsidRPr="00A459BE">
          <w:rPr>
            <w:rStyle w:val="afff9"/>
          </w:rPr>
          <w:t>.</w:t>
        </w:r>
        <w:r w:rsidRPr="00A459BE">
          <w:rPr>
            <w:rStyle w:val="afff9"/>
            <w:lang w:val="en-US"/>
          </w:rPr>
          <w:t>ru</w:t>
        </w:r>
        <w:r w:rsidRPr="00A459BE">
          <w:rPr>
            <w:rStyle w:val="afff9"/>
          </w:rPr>
          <w:t>/</w:t>
        </w:r>
      </w:hyperlink>
    </w:p>
    <w:p w:rsidR="009B73A5" w:rsidRPr="00A459BE" w:rsidRDefault="009B73A5" w:rsidP="009B73A5">
      <w:pPr>
        <w:jc w:val="both"/>
      </w:pPr>
      <w:r w:rsidRPr="00A459BE">
        <w:rPr>
          <w:rStyle w:val="3b"/>
          <w:rFonts w:eastAsiaTheme="minorEastAsia"/>
          <w:sz w:val="24"/>
          <w:szCs w:val="24"/>
        </w:rPr>
        <w:t xml:space="preserve">Федеральный образовательный портал "Непрерывная подготовка преподавателей" </w:t>
      </w:r>
      <w:hyperlink r:id="rId20" w:history="1">
        <w:r w:rsidRPr="00A459BE">
          <w:rPr>
            <w:rStyle w:val="afff9"/>
            <w:lang w:val="en-US"/>
          </w:rPr>
          <w:t>http</w:t>
        </w:r>
        <w:r w:rsidRPr="00A459BE">
          <w:rPr>
            <w:rStyle w:val="afff9"/>
          </w:rPr>
          <w:t>://</w:t>
        </w:r>
        <w:r w:rsidRPr="00A459BE">
          <w:rPr>
            <w:rStyle w:val="afff9"/>
            <w:lang w:val="en-US"/>
          </w:rPr>
          <w:t>www</w:t>
        </w:r>
        <w:r w:rsidRPr="00A459BE">
          <w:rPr>
            <w:rStyle w:val="afff9"/>
          </w:rPr>
          <w:t>.</w:t>
        </w:r>
        <w:r w:rsidRPr="00A459BE">
          <w:rPr>
            <w:rStyle w:val="afff9"/>
            <w:lang w:val="en-US"/>
          </w:rPr>
          <w:t>neo</w:t>
        </w:r>
        <w:r w:rsidRPr="00A459BE">
          <w:rPr>
            <w:rStyle w:val="afff9"/>
          </w:rPr>
          <w:t>.</w:t>
        </w:r>
        <w:r w:rsidRPr="00A459BE">
          <w:rPr>
            <w:rStyle w:val="afff9"/>
            <w:lang w:val="en-US"/>
          </w:rPr>
          <w:t>edu</w:t>
        </w:r>
        <w:r w:rsidRPr="00A459BE">
          <w:rPr>
            <w:rStyle w:val="afff9"/>
          </w:rPr>
          <w:t>.</w:t>
        </w:r>
        <w:r w:rsidRPr="00A459BE">
          <w:rPr>
            <w:rStyle w:val="afff9"/>
            <w:lang w:val="en-US"/>
          </w:rPr>
          <w:t>ru</w:t>
        </w:r>
        <w:r w:rsidRPr="00A459BE">
          <w:rPr>
            <w:rStyle w:val="afff9"/>
          </w:rPr>
          <w:t>/</w:t>
        </w:r>
      </w:hyperlink>
    </w:p>
    <w:p w:rsidR="009B73A5" w:rsidRDefault="009B73A5" w:rsidP="009B73A5">
      <w:pPr>
        <w:jc w:val="both"/>
        <w:rPr>
          <w:rStyle w:val="3b"/>
          <w:rFonts w:eastAsiaTheme="minorEastAsia"/>
          <w:sz w:val="24"/>
          <w:szCs w:val="24"/>
        </w:rPr>
      </w:pPr>
      <w:r w:rsidRPr="00A459BE">
        <w:rPr>
          <w:rStyle w:val="3b"/>
          <w:rFonts w:eastAsiaTheme="minorEastAsia"/>
          <w:sz w:val="24"/>
          <w:szCs w:val="24"/>
        </w:rPr>
        <w:t xml:space="preserve">Федеральный портал "Здоровье и образование" </w:t>
      </w:r>
      <w:hyperlink r:id="rId21" w:history="1">
        <w:r w:rsidRPr="00A459BE">
          <w:rPr>
            <w:rStyle w:val="afff9"/>
            <w:lang w:val="en-US"/>
          </w:rPr>
          <w:t>http</w:t>
        </w:r>
        <w:r w:rsidRPr="00A459BE">
          <w:rPr>
            <w:rStyle w:val="afff9"/>
          </w:rPr>
          <w:t>://</w:t>
        </w:r>
        <w:r w:rsidRPr="00A459BE">
          <w:rPr>
            <w:rStyle w:val="afff9"/>
            <w:lang w:val="en-US"/>
          </w:rPr>
          <w:t>www</w:t>
        </w:r>
        <w:r w:rsidRPr="00A459BE">
          <w:rPr>
            <w:rStyle w:val="afff9"/>
          </w:rPr>
          <w:t>.</w:t>
        </w:r>
        <w:r w:rsidRPr="00A459BE">
          <w:rPr>
            <w:rStyle w:val="afff9"/>
            <w:lang w:val="en-US"/>
          </w:rPr>
          <w:t>valeo</w:t>
        </w:r>
        <w:r w:rsidRPr="00A459BE">
          <w:rPr>
            <w:rStyle w:val="afff9"/>
          </w:rPr>
          <w:t>.</w:t>
        </w:r>
        <w:r w:rsidRPr="00A459BE">
          <w:rPr>
            <w:rStyle w:val="afff9"/>
            <w:lang w:val="en-US"/>
          </w:rPr>
          <w:t>edu</w:t>
        </w:r>
        <w:r w:rsidRPr="00A459BE">
          <w:rPr>
            <w:rStyle w:val="afff9"/>
          </w:rPr>
          <w:t>.</w:t>
        </w:r>
        <w:r w:rsidRPr="00A459BE">
          <w:rPr>
            <w:rStyle w:val="afff9"/>
            <w:lang w:val="en-US"/>
          </w:rPr>
          <w:t>ru</w:t>
        </w:r>
        <w:r w:rsidRPr="00A459BE">
          <w:rPr>
            <w:rStyle w:val="afff9"/>
          </w:rPr>
          <w:t>/</w:t>
        </w:r>
      </w:hyperlink>
    </w:p>
    <w:p w:rsidR="009B73A5" w:rsidRPr="00CF4F8B" w:rsidRDefault="009B73A5" w:rsidP="009B73A5">
      <w:pPr>
        <w:jc w:val="both"/>
        <w:rPr>
          <w:color w:val="1F497D" w:themeColor="text2"/>
        </w:rPr>
      </w:pPr>
      <w:r w:rsidRPr="00A459BE">
        <w:rPr>
          <w:rStyle w:val="3b"/>
          <w:rFonts w:eastAsiaTheme="minorEastAsia"/>
          <w:sz w:val="24"/>
          <w:szCs w:val="24"/>
        </w:rPr>
        <w:t xml:space="preserve">Федеральный портал по научной и инновационной деятельности </w:t>
      </w:r>
      <w:r w:rsidRPr="00CF4F8B">
        <w:rPr>
          <w:rStyle w:val="3b"/>
          <w:rFonts w:eastAsiaTheme="minorEastAsia"/>
          <w:color w:val="1F497D" w:themeColor="text2"/>
          <w:sz w:val="24"/>
          <w:szCs w:val="24"/>
          <w:lang w:val="en-US"/>
        </w:rPr>
        <w:t>http</w:t>
      </w:r>
      <w:r w:rsidRPr="00CF4F8B">
        <w:rPr>
          <w:rStyle w:val="3b"/>
          <w:rFonts w:eastAsiaTheme="minorEastAsia"/>
          <w:color w:val="1F497D" w:themeColor="text2"/>
          <w:sz w:val="24"/>
          <w:szCs w:val="24"/>
        </w:rPr>
        <w:t>://</w:t>
      </w:r>
      <w:r w:rsidRPr="00CF4F8B">
        <w:rPr>
          <w:rStyle w:val="3b"/>
          <w:rFonts w:eastAsiaTheme="minorEastAsia"/>
          <w:color w:val="1F497D" w:themeColor="text2"/>
          <w:sz w:val="24"/>
          <w:szCs w:val="24"/>
          <w:lang w:val="en-US"/>
        </w:rPr>
        <w:t>sci</w:t>
      </w:r>
      <w:r w:rsidRPr="00CF4F8B">
        <w:rPr>
          <w:rStyle w:val="3b"/>
          <w:rFonts w:eastAsiaTheme="minorEastAsia"/>
          <w:color w:val="1F497D" w:themeColor="text2"/>
          <w:sz w:val="24"/>
          <w:szCs w:val="24"/>
        </w:rPr>
        <w:t>-</w:t>
      </w:r>
      <w:r w:rsidRPr="00CF4F8B">
        <w:rPr>
          <w:rStyle w:val="3b"/>
          <w:rFonts w:eastAsiaTheme="minorEastAsia"/>
          <w:color w:val="1F497D" w:themeColor="text2"/>
          <w:sz w:val="24"/>
          <w:szCs w:val="24"/>
          <w:lang w:val="en-US"/>
        </w:rPr>
        <w:t>innov</w:t>
      </w:r>
      <w:r w:rsidRPr="00CF4F8B">
        <w:rPr>
          <w:rStyle w:val="3b"/>
          <w:rFonts w:eastAsiaTheme="minorEastAsia"/>
          <w:color w:val="1F497D" w:themeColor="text2"/>
          <w:sz w:val="24"/>
          <w:szCs w:val="24"/>
        </w:rPr>
        <w:t>.</w:t>
      </w:r>
      <w:r w:rsidRPr="00CF4F8B">
        <w:rPr>
          <w:rStyle w:val="3b"/>
          <w:rFonts w:eastAsiaTheme="minorEastAsia"/>
          <w:color w:val="1F497D" w:themeColor="text2"/>
          <w:sz w:val="24"/>
          <w:szCs w:val="24"/>
          <w:lang w:val="en-US"/>
        </w:rPr>
        <w:t>ru</w:t>
      </w:r>
      <w:r w:rsidRPr="00CF4F8B">
        <w:rPr>
          <w:rStyle w:val="3b"/>
          <w:rFonts w:eastAsiaTheme="minorEastAsia"/>
          <w:color w:val="1F497D" w:themeColor="text2"/>
          <w:sz w:val="24"/>
          <w:szCs w:val="24"/>
        </w:rPr>
        <w:t>/</w:t>
      </w:r>
    </w:p>
    <w:p w:rsidR="009B73A5" w:rsidRPr="00A459BE" w:rsidRDefault="009B73A5" w:rsidP="009B73A5">
      <w:pPr>
        <w:jc w:val="both"/>
      </w:pPr>
      <w:r w:rsidRPr="00A459BE">
        <w:rPr>
          <w:rStyle w:val="3b"/>
          <w:rFonts w:eastAsiaTheme="minorEastAsia"/>
          <w:sz w:val="24"/>
          <w:szCs w:val="24"/>
        </w:rPr>
        <w:t xml:space="preserve">Электронная библиотека учебников и методических материалов </w:t>
      </w:r>
      <w:hyperlink r:id="rId22" w:history="1">
        <w:r w:rsidRPr="00A459BE">
          <w:rPr>
            <w:rStyle w:val="afff9"/>
            <w:lang w:val="en-US"/>
          </w:rPr>
          <w:t>http</w:t>
        </w:r>
        <w:r w:rsidRPr="00A459BE">
          <w:rPr>
            <w:rStyle w:val="afff9"/>
          </w:rPr>
          <w:t>://</w:t>
        </w:r>
        <w:r w:rsidRPr="00A459BE">
          <w:rPr>
            <w:rStyle w:val="afff9"/>
            <w:lang w:val="en-US"/>
          </w:rPr>
          <w:t>window</w:t>
        </w:r>
        <w:r w:rsidRPr="00A459BE">
          <w:rPr>
            <w:rStyle w:val="afff9"/>
          </w:rPr>
          <w:t>.</w:t>
        </w:r>
        <w:r w:rsidRPr="00A459BE">
          <w:rPr>
            <w:rStyle w:val="afff9"/>
            <w:lang w:val="en-US"/>
          </w:rPr>
          <w:t>edu</w:t>
        </w:r>
        <w:r w:rsidRPr="00A459BE">
          <w:rPr>
            <w:rStyle w:val="afff9"/>
          </w:rPr>
          <w:t>.</w:t>
        </w:r>
        <w:r w:rsidRPr="00A459BE">
          <w:rPr>
            <w:rStyle w:val="afff9"/>
            <w:lang w:val="en-US"/>
          </w:rPr>
          <w:t>ru</w:t>
        </w:r>
        <w:r w:rsidRPr="00A459BE">
          <w:rPr>
            <w:rStyle w:val="afff9"/>
          </w:rPr>
          <w:t>/</w:t>
        </w:r>
      </w:hyperlink>
    </w:p>
    <w:p w:rsidR="009B73A5" w:rsidRPr="00A459BE" w:rsidRDefault="009B73A5" w:rsidP="009B73A5">
      <w:pPr>
        <w:jc w:val="both"/>
      </w:pPr>
      <w:r w:rsidRPr="00A459BE">
        <w:rPr>
          <w:rStyle w:val="3b"/>
          <w:rFonts w:eastAsiaTheme="minorEastAsia"/>
          <w:sz w:val="24"/>
          <w:szCs w:val="24"/>
        </w:rPr>
        <w:t xml:space="preserve">Издательство «Просвещение» </w:t>
      </w:r>
      <w:hyperlink r:id="rId23" w:history="1">
        <w:r w:rsidRPr="00A459BE">
          <w:rPr>
            <w:rStyle w:val="afff9"/>
            <w:lang w:val="en-US"/>
          </w:rPr>
          <w:t>http</w:t>
        </w:r>
        <w:r w:rsidRPr="00A459BE">
          <w:rPr>
            <w:rStyle w:val="afff9"/>
          </w:rPr>
          <w:t>://</w:t>
        </w:r>
        <w:r w:rsidRPr="00A459BE">
          <w:rPr>
            <w:rStyle w:val="afff9"/>
            <w:lang w:val="en-US"/>
          </w:rPr>
          <w:t>www</w:t>
        </w:r>
        <w:r w:rsidRPr="00A459BE">
          <w:rPr>
            <w:rStyle w:val="afff9"/>
          </w:rPr>
          <w:t>.</w:t>
        </w:r>
        <w:r w:rsidRPr="00A459BE">
          <w:rPr>
            <w:rStyle w:val="afff9"/>
            <w:lang w:val="en-US"/>
          </w:rPr>
          <w:t>prosv</w:t>
        </w:r>
        <w:r w:rsidRPr="00A459BE">
          <w:rPr>
            <w:rStyle w:val="afff9"/>
          </w:rPr>
          <w:t>.</w:t>
        </w:r>
        <w:r w:rsidRPr="00A459BE">
          <w:rPr>
            <w:rStyle w:val="afff9"/>
            <w:lang w:val="en-US"/>
          </w:rPr>
          <w:t>ru</w:t>
        </w:r>
        <w:r w:rsidRPr="00A459BE">
          <w:rPr>
            <w:rStyle w:val="afff9"/>
          </w:rPr>
          <w:t>/</w:t>
        </w:r>
      </w:hyperlink>
    </w:p>
    <w:p w:rsidR="009B73A5" w:rsidRPr="00A459BE" w:rsidRDefault="009B73A5" w:rsidP="009B73A5">
      <w:pPr>
        <w:jc w:val="both"/>
      </w:pPr>
      <w:r w:rsidRPr="00A459BE">
        <w:rPr>
          <w:rStyle w:val="3b"/>
          <w:rFonts w:eastAsiaTheme="minorEastAsia"/>
          <w:sz w:val="24"/>
          <w:szCs w:val="24"/>
        </w:rPr>
        <w:t xml:space="preserve">Каталог учебных изданий, электронного оборудования и электронных образовательных ресурсов для общего образования </w:t>
      </w:r>
      <w:hyperlink r:id="rId24" w:history="1">
        <w:r w:rsidRPr="00A459BE">
          <w:rPr>
            <w:rStyle w:val="afff9"/>
          </w:rPr>
          <w:t>http://www.ndce.edu.ru</w:t>
        </w:r>
      </w:hyperlink>
    </w:p>
    <w:p w:rsidR="009B73A5" w:rsidRPr="00A459BE" w:rsidRDefault="009B73A5" w:rsidP="009B73A5">
      <w:pPr>
        <w:jc w:val="both"/>
      </w:pPr>
      <w:r w:rsidRPr="00A459BE">
        <w:rPr>
          <w:rStyle w:val="3b"/>
          <w:rFonts w:eastAsiaTheme="minorEastAsia"/>
          <w:sz w:val="24"/>
          <w:szCs w:val="24"/>
        </w:rPr>
        <w:t xml:space="preserve">Федеральный портал «Информационно-коммуникационные технологии в образовании» </w:t>
      </w:r>
      <w:hyperlink r:id="rId25" w:history="1">
        <w:r w:rsidRPr="00A459BE">
          <w:rPr>
            <w:rStyle w:val="afff9"/>
          </w:rPr>
          <w:t>http://www.ict.edu.ru</w:t>
        </w:r>
      </w:hyperlink>
    </w:p>
    <w:p w:rsidR="009B73A5" w:rsidRPr="00A459BE" w:rsidRDefault="009B73A5" w:rsidP="009B73A5">
      <w:pPr>
        <w:jc w:val="both"/>
      </w:pPr>
      <w:r w:rsidRPr="00A459BE">
        <w:rPr>
          <w:rStyle w:val="3b"/>
          <w:rFonts w:eastAsiaTheme="minorEastAsia"/>
          <w:sz w:val="24"/>
          <w:szCs w:val="24"/>
        </w:rPr>
        <w:t xml:space="preserve">Портал </w:t>
      </w:r>
      <w:r w:rsidRPr="00A459BE">
        <w:rPr>
          <w:rStyle w:val="3b"/>
          <w:rFonts w:eastAsiaTheme="minorEastAsia"/>
          <w:sz w:val="24"/>
          <w:szCs w:val="24"/>
          <w:lang w:val="en-US"/>
        </w:rPr>
        <w:t>Math</w:t>
      </w:r>
      <w:r w:rsidRPr="00A459BE">
        <w:rPr>
          <w:rStyle w:val="3b"/>
          <w:rFonts w:eastAsiaTheme="minorEastAsia"/>
          <w:sz w:val="24"/>
          <w:szCs w:val="24"/>
        </w:rPr>
        <w:t>.</w:t>
      </w:r>
      <w:r w:rsidRPr="00A459BE">
        <w:rPr>
          <w:rStyle w:val="3b"/>
          <w:rFonts w:eastAsiaTheme="minorEastAsia"/>
          <w:sz w:val="24"/>
          <w:szCs w:val="24"/>
          <w:lang w:val="en-US"/>
        </w:rPr>
        <w:t>ru</w:t>
      </w:r>
      <w:r w:rsidRPr="00A459BE">
        <w:rPr>
          <w:rStyle w:val="3b"/>
          <w:rFonts w:eastAsiaTheme="minorEastAsia"/>
          <w:sz w:val="24"/>
          <w:szCs w:val="24"/>
        </w:rPr>
        <w:t xml:space="preserve">: библиотека, медиатека, олимпиады, задачи,научные школы, история математики </w:t>
      </w:r>
      <w:hyperlink r:id="rId26" w:history="1">
        <w:r w:rsidRPr="00A459BE">
          <w:rPr>
            <w:rStyle w:val="afff9"/>
          </w:rPr>
          <w:t>http://www.math.ru</w:t>
        </w:r>
      </w:hyperlink>
    </w:p>
    <w:p w:rsidR="009B73A5" w:rsidRPr="00A459BE" w:rsidRDefault="009B73A5" w:rsidP="009B73A5">
      <w:pPr>
        <w:jc w:val="both"/>
      </w:pPr>
      <w:r w:rsidRPr="00A459BE">
        <w:rPr>
          <w:rStyle w:val="3b"/>
          <w:rFonts w:eastAsiaTheme="minorEastAsia"/>
          <w:sz w:val="24"/>
          <w:szCs w:val="24"/>
        </w:rPr>
        <w:t xml:space="preserve">Коллекция «Мировая художественная культура» </w:t>
      </w:r>
      <w:hyperlink r:id="rId27" w:history="1">
        <w:r w:rsidRPr="00A459BE">
          <w:rPr>
            <w:rStyle w:val="afff9"/>
          </w:rPr>
          <w:t>http://www.art.september.ru</w:t>
        </w:r>
      </w:hyperlink>
      <w:r w:rsidRPr="00A459BE">
        <w:rPr>
          <w:rStyle w:val="3b"/>
          <w:rFonts w:eastAsiaTheme="minorEastAsia"/>
          <w:sz w:val="24"/>
          <w:szCs w:val="24"/>
        </w:rPr>
        <w:t xml:space="preserve">Музыкальная коллекция Российского общеобразовательного портала </w:t>
      </w:r>
      <w:hyperlink r:id="rId28" w:history="1">
        <w:r w:rsidRPr="00A459BE">
          <w:rPr>
            <w:rStyle w:val="afff9"/>
          </w:rPr>
          <w:t>http://www.musik.edu.ru</w:t>
        </w:r>
      </w:hyperlink>
    </w:p>
    <w:p w:rsidR="009B73A5" w:rsidRPr="009B73A5" w:rsidRDefault="009B73A5" w:rsidP="009B73A5">
      <w:pPr>
        <w:jc w:val="both"/>
        <w:rPr>
          <w:rStyle w:val="92"/>
          <w:rFonts w:eastAsiaTheme="minorEastAsia"/>
          <w:lang w:val="ru-RU"/>
        </w:rPr>
      </w:pPr>
      <w:r w:rsidRPr="00A459BE">
        <w:rPr>
          <w:rStyle w:val="3b"/>
          <w:rFonts w:eastAsiaTheme="minorEastAsia"/>
          <w:sz w:val="24"/>
          <w:szCs w:val="24"/>
        </w:rPr>
        <w:t xml:space="preserve">Портал «Музеи России» </w:t>
      </w:r>
      <w:hyperlink r:id="rId29" w:history="1">
        <w:r w:rsidRPr="00A459BE">
          <w:rPr>
            <w:rStyle w:val="afff9"/>
          </w:rPr>
          <w:t>http://www.museum.ru</w:t>
        </w:r>
      </w:hyperlink>
    </w:p>
    <w:p w:rsidR="009B73A5" w:rsidRPr="009B73A5" w:rsidRDefault="009B73A5" w:rsidP="009B73A5">
      <w:pPr>
        <w:jc w:val="both"/>
        <w:rPr>
          <w:rStyle w:val="92"/>
          <w:rFonts w:eastAsiaTheme="minorEastAsia"/>
          <w:lang w:val="ru-RU"/>
        </w:rPr>
      </w:pPr>
      <w:r w:rsidRPr="00A459BE">
        <w:rPr>
          <w:rStyle w:val="3b"/>
          <w:rFonts w:eastAsiaTheme="minorEastAsia"/>
          <w:sz w:val="24"/>
          <w:szCs w:val="24"/>
        </w:rPr>
        <w:t xml:space="preserve">ИнтерГУ.т - Интернет-государство учителей </w:t>
      </w:r>
      <w:hyperlink r:id="rId30" w:history="1">
        <w:r w:rsidRPr="00A459BE">
          <w:rPr>
            <w:rStyle w:val="afff9"/>
          </w:rPr>
          <w:t>www.intergu.ru</w:t>
        </w:r>
      </w:hyperlink>
    </w:p>
    <w:p w:rsidR="009B73A5" w:rsidRPr="00A459BE" w:rsidRDefault="009B73A5" w:rsidP="009B73A5">
      <w:pPr>
        <w:jc w:val="both"/>
      </w:pPr>
      <w:r w:rsidRPr="00A459BE">
        <w:rPr>
          <w:rStyle w:val="Arial0pt"/>
        </w:rPr>
        <w:t>Образовательные программы и проекты:</w:t>
      </w:r>
    </w:p>
    <w:p w:rsidR="009B73A5" w:rsidRPr="00A459BE" w:rsidRDefault="009B73A5" w:rsidP="009B73A5">
      <w:pPr>
        <w:jc w:val="both"/>
      </w:pPr>
      <w:r w:rsidRPr="00A459BE">
        <w:rPr>
          <w:rStyle w:val="3b"/>
          <w:rFonts w:eastAsiaTheme="minorEastAsia"/>
          <w:sz w:val="24"/>
          <w:szCs w:val="24"/>
        </w:rPr>
        <w:t xml:space="preserve">Сетевые образовательные сообщества Открытый класс </w:t>
      </w:r>
      <w:hyperlink r:id="rId31" w:history="1">
        <w:r w:rsidRPr="00A459BE">
          <w:rPr>
            <w:rStyle w:val="afff9"/>
          </w:rPr>
          <w:t>http://www.openclass.ru</w:t>
        </w:r>
      </w:hyperlink>
      <w:r w:rsidRPr="00A459BE">
        <w:rPr>
          <w:rStyle w:val="3b"/>
          <w:rFonts w:eastAsiaTheme="minorEastAsia"/>
          <w:sz w:val="24"/>
          <w:szCs w:val="24"/>
        </w:rPr>
        <w:t xml:space="preserve">Сеть творческих учителей </w:t>
      </w:r>
      <w:hyperlink r:id="rId32" w:history="1">
        <w:r w:rsidRPr="00A459BE">
          <w:rPr>
            <w:rStyle w:val="afff9"/>
            <w:lang w:val="en-US"/>
          </w:rPr>
          <w:t>http</w:t>
        </w:r>
        <w:r w:rsidRPr="00A459BE">
          <w:rPr>
            <w:rStyle w:val="afff9"/>
          </w:rPr>
          <w:t>://</w:t>
        </w:r>
        <w:r w:rsidRPr="00A459BE">
          <w:rPr>
            <w:rStyle w:val="afff9"/>
            <w:lang w:val="en-US"/>
          </w:rPr>
          <w:t>it</w:t>
        </w:r>
        <w:r w:rsidRPr="00A459BE">
          <w:rPr>
            <w:rStyle w:val="afff9"/>
          </w:rPr>
          <w:t>-</w:t>
        </w:r>
        <w:r w:rsidRPr="00A459BE">
          <w:rPr>
            <w:rStyle w:val="afff9"/>
            <w:lang w:val="en-US"/>
          </w:rPr>
          <w:t>n</w:t>
        </w:r>
        <w:r w:rsidRPr="00A459BE">
          <w:rPr>
            <w:rStyle w:val="afff9"/>
          </w:rPr>
          <w:t>.</w:t>
        </w:r>
        <w:r w:rsidRPr="00A459BE">
          <w:rPr>
            <w:rStyle w:val="afff9"/>
            <w:lang w:val="en-US"/>
          </w:rPr>
          <w:t>ru</w:t>
        </w:r>
        <w:r w:rsidRPr="00A459BE">
          <w:rPr>
            <w:rStyle w:val="afff9"/>
          </w:rPr>
          <w:t>/</w:t>
        </w:r>
      </w:hyperlink>
    </w:p>
    <w:p w:rsidR="009B73A5" w:rsidRPr="00A459BE" w:rsidRDefault="009B73A5" w:rsidP="009B73A5">
      <w:pPr>
        <w:jc w:val="both"/>
      </w:pPr>
      <w:r w:rsidRPr="00A459BE">
        <w:rPr>
          <w:rStyle w:val="3b"/>
          <w:rFonts w:eastAsiaTheme="minorEastAsia"/>
          <w:sz w:val="24"/>
          <w:szCs w:val="24"/>
        </w:rPr>
        <w:t xml:space="preserve">Обучение для будущего Дистанционный курс </w:t>
      </w:r>
      <w:hyperlink r:id="rId33" w:history="1">
        <w:r w:rsidRPr="00A459BE">
          <w:rPr>
            <w:rStyle w:val="afff9"/>
            <w:lang w:val="en-US"/>
          </w:rPr>
          <w:t>http</w:t>
        </w:r>
        <w:r w:rsidRPr="00A459BE">
          <w:rPr>
            <w:rStyle w:val="afff9"/>
          </w:rPr>
          <w:t>://</w:t>
        </w:r>
        <w:r w:rsidRPr="00A459BE">
          <w:rPr>
            <w:rStyle w:val="afff9"/>
            <w:lang w:val="en-US"/>
          </w:rPr>
          <w:t>teachonline</w:t>
        </w:r>
        <w:r w:rsidRPr="00A459BE">
          <w:rPr>
            <w:rStyle w:val="afff9"/>
          </w:rPr>
          <w:t>.</w:t>
        </w:r>
        <w:r w:rsidRPr="00A459BE">
          <w:rPr>
            <w:rStyle w:val="afff9"/>
            <w:lang w:val="en-US"/>
          </w:rPr>
          <w:t>intel</w:t>
        </w:r>
        <w:r w:rsidRPr="00A459BE">
          <w:rPr>
            <w:rStyle w:val="afff9"/>
          </w:rPr>
          <w:t>.</w:t>
        </w:r>
        <w:r w:rsidRPr="00A459BE">
          <w:rPr>
            <w:rStyle w:val="afff9"/>
            <w:lang w:val="en-US"/>
          </w:rPr>
          <w:t>com</w:t>
        </w:r>
        <w:r w:rsidRPr="00A459BE">
          <w:rPr>
            <w:rStyle w:val="afff9"/>
          </w:rPr>
          <w:t>/</w:t>
        </w:r>
        <w:r w:rsidRPr="00A459BE">
          <w:rPr>
            <w:rStyle w:val="afff9"/>
            <w:lang w:val="en-US"/>
          </w:rPr>
          <w:t>ru</w:t>
        </w:r>
      </w:hyperlink>
    </w:p>
    <w:p w:rsidR="009B73A5" w:rsidRPr="00A459BE" w:rsidRDefault="009B73A5" w:rsidP="009B73A5">
      <w:pPr>
        <w:jc w:val="both"/>
      </w:pPr>
      <w:r w:rsidRPr="00A459BE">
        <w:t xml:space="preserve">Обучение для будущего </w:t>
      </w:r>
      <w:hyperlink r:id="rId34" w:history="1">
        <w:r w:rsidRPr="00A459BE">
          <w:rPr>
            <w:rStyle w:val="afff9"/>
          </w:rPr>
          <w:t>http://www.iteach.ru/</w:t>
        </w:r>
      </w:hyperlink>
      <w:r w:rsidRPr="00A459BE">
        <w:t xml:space="preserve"> Российский детский Интернет Фестиваль </w:t>
      </w:r>
      <w:hyperlink r:id="rId35" w:history="1">
        <w:r w:rsidRPr="00A459BE">
          <w:rPr>
            <w:rStyle w:val="afff9"/>
          </w:rPr>
          <w:t>http://www.childfest.ru/</w:t>
        </w:r>
      </w:hyperlink>
    </w:p>
    <w:tbl>
      <w:tblPr>
        <w:tblStyle w:val="afff"/>
        <w:tblW w:w="9571" w:type="dxa"/>
        <w:tblLook w:val="04A0" w:firstRow="1" w:lastRow="0" w:firstColumn="1" w:lastColumn="0" w:noHBand="0" w:noVBand="1"/>
      </w:tblPr>
      <w:tblGrid>
        <w:gridCol w:w="1242"/>
        <w:gridCol w:w="3543"/>
        <w:gridCol w:w="2393"/>
        <w:gridCol w:w="2393"/>
      </w:tblGrid>
      <w:tr w:rsidR="009B73A5" w:rsidTr="009B73A5">
        <w:tc>
          <w:tcPr>
            <w:tcW w:w="1242" w:type="dxa"/>
          </w:tcPr>
          <w:p w:rsidR="009B73A5" w:rsidRPr="00F3742C" w:rsidRDefault="009B73A5" w:rsidP="009B73A5">
            <w:pPr>
              <w:pStyle w:val="100"/>
              <w:shd w:val="clear" w:color="auto" w:fill="auto"/>
              <w:spacing w:line="210" w:lineRule="exact"/>
              <w:ind w:left="40" w:firstLine="0"/>
              <w:jc w:val="left"/>
              <w:rPr>
                <w:sz w:val="24"/>
                <w:szCs w:val="24"/>
              </w:rPr>
            </w:pPr>
            <w:r w:rsidRPr="00F3742C">
              <w:rPr>
                <w:rStyle w:val="105pt0pt0"/>
                <w:sz w:val="24"/>
                <w:szCs w:val="24"/>
              </w:rPr>
              <w:t>№ п/п</w:t>
            </w:r>
          </w:p>
        </w:tc>
        <w:tc>
          <w:tcPr>
            <w:tcW w:w="3543" w:type="dxa"/>
          </w:tcPr>
          <w:p w:rsidR="009B73A5" w:rsidRPr="00F3742C" w:rsidRDefault="009B73A5" w:rsidP="009B73A5">
            <w:pPr>
              <w:pStyle w:val="100"/>
              <w:shd w:val="clear" w:color="auto" w:fill="auto"/>
              <w:spacing w:line="278" w:lineRule="exact"/>
              <w:ind w:left="40" w:firstLine="0"/>
              <w:jc w:val="left"/>
              <w:rPr>
                <w:sz w:val="24"/>
                <w:szCs w:val="24"/>
              </w:rPr>
            </w:pPr>
            <w:r w:rsidRPr="00F3742C">
              <w:rPr>
                <w:rStyle w:val="105pt0pt0"/>
                <w:sz w:val="24"/>
                <w:szCs w:val="24"/>
              </w:rPr>
              <w:t>Название цифровых образовательных ресурсов</w:t>
            </w:r>
          </w:p>
        </w:tc>
        <w:tc>
          <w:tcPr>
            <w:tcW w:w="2393" w:type="dxa"/>
          </w:tcPr>
          <w:p w:rsidR="009B73A5" w:rsidRPr="00F3742C" w:rsidRDefault="009B73A5" w:rsidP="009B73A5">
            <w:pPr>
              <w:pStyle w:val="100"/>
              <w:shd w:val="clear" w:color="auto" w:fill="auto"/>
              <w:spacing w:line="210" w:lineRule="exact"/>
              <w:ind w:left="40" w:firstLine="0"/>
              <w:jc w:val="left"/>
              <w:rPr>
                <w:sz w:val="24"/>
                <w:szCs w:val="24"/>
              </w:rPr>
            </w:pPr>
            <w:r w:rsidRPr="00F3742C">
              <w:rPr>
                <w:rStyle w:val="105pt0pt0"/>
                <w:sz w:val="24"/>
                <w:szCs w:val="24"/>
              </w:rPr>
              <w:t>Учебный предмет</w:t>
            </w:r>
          </w:p>
        </w:tc>
        <w:tc>
          <w:tcPr>
            <w:tcW w:w="2393" w:type="dxa"/>
          </w:tcPr>
          <w:p w:rsidR="009B73A5" w:rsidRDefault="009B73A5" w:rsidP="009B73A5">
            <w:pPr>
              <w:pStyle w:val="100"/>
              <w:shd w:val="clear" w:color="auto" w:fill="auto"/>
              <w:spacing w:line="269" w:lineRule="exact"/>
              <w:ind w:left="40" w:firstLine="0"/>
              <w:jc w:val="left"/>
              <w:rPr>
                <w:rStyle w:val="105pt0pt0"/>
                <w:sz w:val="24"/>
                <w:szCs w:val="24"/>
              </w:rPr>
            </w:pPr>
            <w:r w:rsidRPr="00F3742C">
              <w:rPr>
                <w:rStyle w:val="105pt0pt0"/>
                <w:sz w:val="24"/>
                <w:szCs w:val="24"/>
              </w:rPr>
              <w:t>Издатель, год выпуска</w:t>
            </w:r>
          </w:p>
          <w:p w:rsidR="009B73A5" w:rsidRPr="00F3742C" w:rsidRDefault="009B73A5" w:rsidP="009B73A5">
            <w:pPr>
              <w:pStyle w:val="100"/>
              <w:shd w:val="clear" w:color="auto" w:fill="auto"/>
              <w:spacing w:line="269" w:lineRule="exact"/>
              <w:ind w:left="40" w:firstLine="0"/>
              <w:jc w:val="left"/>
              <w:rPr>
                <w:sz w:val="24"/>
                <w:szCs w:val="24"/>
              </w:rPr>
            </w:pPr>
          </w:p>
        </w:tc>
      </w:tr>
      <w:tr w:rsidR="009B73A5" w:rsidTr="009B73A5">
        <w:tc>
          <w:tcPr>
            <w:tcW w:w="1242" w:type="dxa"/>
          </w:tcPr>
          <w:p w:rsidR="009B73A5" w:rsidRPr="00F3742C" w:rsidRDefault="009B73A5" w:rsidP="009B73A5">
            <w:pPr>
              <w:jc w:val="both"/>
            </w:pPr>
            <w:r w:rsidRPr="00F3742C">
              <w:t>1</w:t>
            </w:r>
          </w:p>
        </w:tc>
        <w:tc>
          <w:tcPr>
            <w:tcW w:w="3543" w:type="dxa"/>
          </w:tcPr>
          <w:p w:rsidR="009B73A5" w:rsidRPr="00F3742C" w:rsidRDefault="009B73A5" w:rsidP="009B73A5">
            <w:pPr>
              <w:pStyle w:val="100"/>
              <w:shd w:val="clear" w:color="auto" w:fill="auto"/>
              <w:spacing w:line="210" w:lineRule="exact"/>
              <w:ind w:left="40" w:firstLine="0"/>
              <w:jc w:val="left"/>
              <w:rPr>
                <w:sz w:val="24"/>
                <w:szCs w:val="24"/>
              </w:rPr>
            </w:pPr>
            <w:r w:rsidRPr="00F3742C">
              <w:rPr>
                <w:rStyle w:val="105pt0pt"/>
                <w:rFonts w:eastAsia="Arial Unicode MS"/>
                <w:sz w:val="24"/>
                <w:szCs w:val="24"/>
              </w:rPr>
              <w:t>Кирилл и Мефодий</w:t>
            </w:r>
          </w:p>
        </w:tc>
        <w:tc>
          <w:tcPr>
            <w:tcW w:w="2393" w:type="dxa"/>
          </w:tcPr>
          <w:p w:rsidR="009B73A5" w:rsidRDefault="009B73A5" w:rsidP="009B73A5">
            <w:pPr>
              <w:pStyle w:val="100"/>
              <w:shd w:val="clear" w:color="auto" w:fill="auto"/>
              <w:spacing w:line="274" w:lineRule="exact"/>
              <w:ind w:left="40" w:firstLine="0"/>
              <w:jc w:val="left"/>
              <w:rPr>
                <w:rStyle w:val="105pt0pt"/>
                <w:rFonts w:eastAsia="Arial Unicode MS"/>
                <w:sz w:val="24"/>
                <w:szCs w:val="24"/>
              </w:rPr>
            </w:pPr>
            <w:r w:rsidRPr="00F3742C">
              <w:rPr>
                <w:rStyle w:val="105pt0pt"/>
                <w:rFonts w:eastAsia="Arial Unicode MS"/>
                <w:sz w:val="24"/>
                <w:szCs w:val="24"/>
              </w:rPr>
              <w:t>Русский язык, математика, окружающий мир</w:t>
            </w:r>
          </w:p>
          <w:p w:rsidR="009B73A5" w:rsidRPr="00F3742C" w:rsidRDefault="009B73A5" w:rsidP="009B73A5">
            <w:pPr>
              <w:pStyle w:val="100"/>
              <w:shd w:val="clear" w:color="auto" w:fill="auto"/>
              <w:spacing w:line="274" w:lineRule="exact"/>
              <w:ind w:left="40" w:firstLine="0"/>
              <w:jc w:val="left"/>
              <w:rPr>
                <w:sz w:val="24"/>
                <w:szCs w:val="24"/>
              </w:rPr>
            </w:pPr>
          </w:p>
        </w:tc>
        <w:tc>
          <w:tcPr>
            <w:tcW w:w="2393" w:type="dxa"/>
          </w:tcPr>
          <w:p w:rsidR="009B73A5" w:rsidRPr="00F3742C" w:rsidRDefault="009B73A5" w:rsidP="009B73A5">
            <w:pPr>
              <w:pStyle w:val="100"/>
              <w:shd w:val="clear" w:color="auto" w:fill="auto"/>
              <w:spacing w:after="60" w:line="210" w:lineRule="exact"/>
              <w:ind w:left="40" w:firstLine="0"/>
              <w:jc w:val="left"/>
              <w:rPr>
                <w:sz w:val="24"/>
                <w:szCs w:val="24"/>
              </w:rPr>
            </w:pPr>
            <w:r w:rsidRPr="00F3742C">
              <w:rPr>
                <w:rStyle w:val="105pt0pt"/>
                <w:rFonts w:eastAsia="Arial Unicode MS"/>
                <w:sz w:val="24"/>
                <w:szCs w:val="24"/>
              </w:rPr>
              <w:t>Просвещение,</w:t>
            </w:r>
          </w:p>
          <w:p w:rsidR="009B73A5" w:rsidRPr="00F3742C" w:rsidRDefault="009B73A5" w:rsidP="009B73A5">
            <w:pPr>
              <w:pStyle w:val="100"/>
              <w:shd w:val="clear" w:color="auto" w:fill="auto"/>
              <w:spacing w:before="60" w:line="210" w:lineRule="exact"/>
              <w:ind w:left="40" w:firstLine="0"/>
              <w:jc w:val="left"/>
              <w:rPr>
                <w:sz w:val="24"/>
                <w:szCs w:val="24"/>
              </w:rPr>
            </w:pPr>
          </w:p>
        </w:tc>
      </w:tr>
      <w:tr w:rsidR="009B73A5" w:rsidTr="009B73A5">
        <w:tc>
          <w:tcPr>
            <w:tcW w:w="1242" w:type="dxa"/>
          </w:tcPr>
          <w:p w:rsidR="009B73A5" w:rsidRPr="00F3742C" w:rsidRDefault="009B73A5" w:rsidP="009B73A5">
            <w:pPr>
              <w:jc w:val="both"/>
            </w:pPr>
            <w:r w:rsidRPr="00F3742C">
              <w:t>2</w:t>
            </w:r>
          </w:p>
        </w:tc>
        <w:tc>
          <w:tcPr>
            <w:tcW w:w="3543" w:type="dxa"/>
          </w:tcPr>
          <w:p w:rsidR="009B73A5" w:rsidRPr="00F3742C" w:rsidRDefault="009B73A5" w:rsidP="009B73A5">
            <w:pPr>
              <w:pStyle w:val="100"/>
              <w:shd w:val="clear" w:color="auto" w:fill="auto"/>
              <w:spacing w:line="278" w:lineRule="exact"/>
              <w:ind w:left="40" w:firstLine="0"/>
              <w:jc w:val="left"/>
              <w:rPr>
                <w:sz w:val="24"/>
                <w:szCs w:val="24"/>
              </w:rPr>
            </w:pPr>
            <w:r w:rsidRPr="00F3742C">
              <w:rPr>
                <w:rStyle w:val="105pt0pt"/>
                <w:rFonts w:eastAsia="Arial Unicode MS"/>
                <w:sz w:val="24"/>
                <w:szCs w:val="24"/>
              </w:rPr>
              <w:t>Электронные приложения к учебникам</w:t>
            </w:r>
          </w:p>
        </w:tc>
        <w:tc>
          <w:tcPr>
            <w:tcW w:w="2393" w:type="dxa"/>
          </w:tcPr>
          <w:p w:rsidR="009B73A5" w:rsidRDefault="009B73A5" w:rsidP="009B73A5">
            <w:pPr>
              <w:pStyle w:val="100"/>
              <w:shd w:val="clear" w:color="auto" w:fill="auto"/>
              <w:spacing w:line="278" w:lineRule="exact"/>
              <w:ind w:left="40" w:firstLine="0"/>
              <w:jc w:val="left"/>
              <w:rPr>
                <w:rStyle w:val="105pt0pt"/>
                <w:rFonts w:eastAsia="Arial Unicode MS"/>
                <w:sz w:val="24"/>
                <w:szCs w:val="24"/>
              </w:rPr>
            </w:pPr>
            <w:r w:rsidRPr="00F3742C">
              <w:rPr>
                <w:rStyle w:val="105pt0pt"/>
                <w:rFonts w:eastAsia="Arial Unicode MS"/>
                <w:sz w:val="24"/>
                <w:szCs w:val="24"/>
              </w:rPr>
              <w:t>Русский язык, математика, окружающий мир, технология, ИЗО, обучение грамоте</w:t>
            </w:r>
          </w:p>
          <w:p w:rsidR="009B73A5" w:rsidRPr="00F3742C" w:rsidRDefault="009B73A5" w:rsidP="009B73A5">
            <w:pPr>
              <w:pStyle w:val="100"/>
              <w:shd w:val="clear" w:color="auto" w:fill="auto"/>
              <w:spacing w:line="278" w:lineRule="exact"/>
              <w:ind w:left="40" w:firstLine="0"/>
              <w:jc w:val="left"/>
              <w:rPr>
                <w:sz w:val="24"/>
                <w:szCs w:val="24"/>
              </w:rPr>
            </w:pPr>
          </w:p>
        </w:tc>
        <w:tc>
          <w:tcPr>
            <w:tcW w:w="2393" w:type="dxa"/>
          </w:tcPr>
          <w:p w:rsidR="009B73A5" w:rsidRPr="00F3742C" w:rsidRDefault="009B73A5" w:rsidP="009B73A5">
            <w:pPr>
              <w:pStyle w:val="100"/>
              <w:shd w:val="clear" w:color="auto" w:fill="auto"/>
              <w:spacing w:after="60" w:line="210" w:lineRule="exact"/>
              <w:ind w:left="40" w:firstLine="0"/>
              <w:jc w:val="left"/>
              <w:rPr>
                <w:sz w:val="24"/>
                <w:szCs w:val="24"/>
              </w:rPr>
            </w:pPr>
            <w:r w:rsidRPr="00F3742C">
              <w:rPr>
                <w:rStyle w:val="105pt0pt"/>
                <w:rFonts w:eastAsia="Arial Unicode MS"/>
                <w:sz w:val="24"/>
                <w:szCs w:val="24"/>
              </w:rPr>
              <w:t>Просвещение,</w:t>
            </w:r>
          </w:p>
          <w:p w:rsidR="009B73A5" w:rsidRPr="00F3742C" w:rsidRDefault="009B73A5" w:rsidP="009B73A5">
            <w:pPr>
              <w:pStyle w:val="100"/>
              <w:shd w:val="clear" w:color="auto" w:fill="auto"/>
              <w:spacing w:before="60" w:line="210" w:lineRule="exact"/>
              <w:ind w:left="40" w:firstLine="0"/>
              <w:jc w:val="left"/>
              <w:rPr>
                <w:sz w:val="24"/>
                <w:szCs w:val="24"/>
              </w:rPr>
            </w:pPr>
          </w:p>
        </w:tc>
      </w:tr>
    </w:tbl>
    <w:p w:rsidR="009B73A5" w:rsidRDefault="009B73A5" w:rsidP="009B73A5">
      <w:pPr>
        <w:pStyle w:val="100"/>
        <w:shd w:val="clear" w:color="auto" w:fill="auto"/>
        <w:ind w:firstLine="0"/>
        <w:jc w:val="both"/>
        <w:rPr>
          <w:rFonts w:asciiTheme="minorHAnsi" w:eastAsiaTheme="minorEastAsia" w:hAnsiTheme="minorHAnsi" w:cstheme="minorBidi"/>
          <w:spacing w:val="0"/>
          <w:sz w:val="24"/>
          <w:szCs w:val="24"/>
        </w:rPr>
      </w:pPr>
    </w:p>
    <w:p w:rsidR="009B73A5" w:rsidRPr="00446C32" w:rsidRDefault="009B73A5" w:rsidP="009B73A5">
      <w:pPr>
        <w:jc w:val="both"/>
      </w:pPr>
      <w:r w:rsidRPr="00446C32">
        <w:rPr>
          <w:rStyle w:val="3b"/>
          <w:rFonts w:eastAsiaTheme="minorEastAsia"/>
          <w:sz w:val="24"/>
          <w:szCs w:val="24"/>
        </w:rPr>
        <w:t>Соответствующая учебная и предметно-деятельностная среда, призванная обусловить достижение планируемых результатов освоения основных образовательных программ, способствует:</w:t>
      </w:r>
    </w:p>
    <w:p w:rsidR="009B73A5" w:rsidRPr="00446C32" w:rsidRDefault="009B73A5" w:rsidP="008A588E">
      <w:pPr>
        <w:pStyle w:val="affd"/>
        <w:numPr>
          <w:ilvl w:val="0"/>
          <w:numId w:val="129"/>
        </w:numPr>
        <w:jc w:val="both"/>
        <w:rPr>
          <w:sz w:val="24"/>
          <w:szCs w:val="24"/>
        </w:rPr>
      </w:pPr>
      <w:r w:rsidRPr="00446C32">
        <w:rPr>
          <w:rStyle w:val="3b"/>
          <w:rFonts w:eastAsiaTheme="minorEastAsia"/>
          <w:sz w:val="24"/>
          <w:szCs w:val="24"/>
        </w:rPr>
        <w:lastRenderedPageBreak/>
        <w:t>переходу от репродуктивных форм учебной деятельности к самостоятельным, поисково-исследовательским видам работ, переносу акцента на аналитический компонент учебной деятельности;</w:t>
      </w:r>
    </w:p>
    <w:p w:rsidR="009B73A5" w:rsidRPr="00446C32" w:rsidRDefault="009B73A5" w:rsidP="008A588E">
      <w:pPr>
        <w:pStyle w:val="affd"/>
        <w:numPr>
          <w:ilvl w:val="0"/>
          <w:numId w:val="129"/>
        </w:numPr>
        <w:jc w:val="both"/>
        <w:rPr>
          <w:sz w:val="24"/>
          <w:szCs w:val="24"/>
        </w:rPr>
      </w:pPr>
      <w:r w:rsidRPr="00446C32">
        <w:rPr>
          <w:rStyle w:val="3b"/>
          <w:rFonts w:eastAsiaTheme="minorEastAsia"/>
          <w:sz w:val="24"/>
          <w:szCs w:val="24"/>
        </w:rPr>
        <w:t>формированию умений работы с различными видами информации и ее источниками;</w:t>
      </w:r>
    </w:p>
    <w:p w:rsidR="009B73A5" w:rsidRPr="00446C32" w:rsidRDefault="009B73A5" w:rsidP="008A588E">
      <w:pPr>
        <w:pStyle w:val="affd"/>
        <w:numPr>
          <w:ilvl w:val="0"/>
          <w:numId w:val="129"/>
        </w:numPr>
        <w:jc w:val="both"/>
        <w:rPr>
          <w:sz w:val="24"/>
          <w:szCs w:val="24"/>
        </w:rPr>
      </w:pPr>
      <w:r w:rsidRPr="00446C32">
        <w:rPr>
          <w:rStyle w:val="3b"/>
          <w:rFonts w:eastAsiaTheme="minorEastAsia"/>
          <w:sz w:val="24"/>
          <w:szCs w:val="24"/>
        </w:rPr>
        <w:t xml:space="preserve">формированию коммуникативной культуры </w:t>
      </w:r>
      <w:r>
        <w:rPr>
          <w:rStyle w:val="3b"/>
          <w:rFonts w:eastAsiaTheme="minorEastAsia"/>
          <w:sz w:val="24"/>
          <w:szCs w:val="24"/>
        </w:rPr>
        <w:t>об</w:t>
      </w:r>
      <w:r w:rsidRPr="00446C32">
        <w:rPr>
          <w:rStyle w:val="3b"/>
          <w:rFonts w:eastAsiaTheme="minorEastAsia"/>
          <w:sz w:val="24"/>
          <w:szCs w:val="24"/>
        </w:rPr>
        <w:t>уча</w:t>
      </w:r>
      <w:r>
        <w:rPr>
          <w:rStyle w:val="3b"/>
          <w:rFonts w:eastAsiaTheme="minorEastAsia"/>
          <w:sz w:val="24"/>
          <w:szCs w:val="24"/>
        </w:rPr>
        <w:t>ю</w:t>
      </w:r>
      <w:r w:rsidRPr="00446C32">
        <w:rPr>
          <w:rStyle w:val="3b"/>
          <w:rFonts w:eastAsiaTheme="minorEastAsia"/>
          <w:sz w:val="24"/>
          <w:szCs w:val="24"/>
        </w:rPr>
        <w:t>щихся</w:t>
      </w:r>
    </w:p>
    <w:p w:rsidR="009B73A5" w:rsidRDefault="009B73A5" w:rsidP="009B73A5">
      <w:pPr>
        <w:jc w:val="both"/>
        <w:rPr>
          <w:rStyle w:val="3b"/>
          <w:rFonts w:eastAsiaTheme="minorEastAsia"/>
          <w:sz w:val="24"/>
          <w:szCs w:val="24"/>
        </w:rPr>
      </w:pPr>
      <w:r>
        <w:rPr>
          <w:rStyle w:val="3b"/>
          <w:rFonts w:eastAsiaTheme="minorEastAsia"/>
          <w:sz w:val="24"/>
          <w:szCs w:val="24"/>
        </w:rPr>
        <w:t xml:space="preserve">    МБОУ </w:t>
      </w:r>
      <w:r w:rsidR="00844AB2" w:rsidRPr="00844AB2">
        <w:rPr>
          <w:rFonts w:eastAsiaTheme="minorEastAsia"/>
          <w:color w:val="000000"/>
          <w:spacing w:val="1"/>
          <w:shd w:val="clear" w:color="auto" w:fill="FFFFFF"/>
        </w:rPr>
        <w:t>«Сергеевская СОШ П</w:t>
      </w:r>
      <w:r w:rsidR="00E20F55">
        <w:rPr>
          <w:rFonts w:eastAsiaTheme="minorEastAsia"/>
          <w:color w:val="000000"/>
          <w:spacing w:val="1"/>
          <w:shd w:val="clear" w:color="auto" w:fill="FFFFFF"/>
        </w:rPr>
        <w:t>МР</w:t>
      </w:r>
      <w:r w:rsidR="00844AB2" w:rsidRPr="00844AB2">
        <w:rPr>
          <w:rFonts w:eastAsiaTheme="minorEastAsia"/>
          <w:color w:val="000000"/>
          <w:spacing w:val="1"/>
          <w:shd w:val="clear" w:color="auto" w:fill="FFFFFF"/>
        </w:rPr>
        <w:t>»</w:t>
      </w:r>
      <w:r w:rsidR="00844AB2">
        <w:rPr>
          <w:rFonts w:eastAsiaTheme="minorEastAsia"/>
          <w:color w:val="000000"/>
          <w:spacing w:val="1"/>
          <w:shd w:val="clear" w:color="auto" w:fill="FFFFFF"/>
        </w:rPr>
        <w:t xml:space="preserve"> </w:t>
      </w:r>
      <w:r w:rsidRPr="00446C32">
        <w:rPr>
          <w:rStyle w:val="3b"/>
          <w:rFonts w:eastAsiaTheme="minorEastAsia"/>
          <w:sz w:val="24"/>
          <w:szCs w:val="24"/>
        </w:rPr>
        <w:t xml:space="preserve">определяются необходимые меры и сроки по приведению информационно-методических условий реализации основной образовательной программы начального общего образования в соответствие с требованиями </w:t>
      </w:r>
      <w:r>
        <w:rPr>
          <w:rStyle w:val="3b"/>
          <w:rFonts w:eastAsiaTheme="minorEastAsia"/>
          <w:sz w:val="24"/>
          <w:szCs w:val="24"/>
        </w:rPr>
        <w:t>ФГОС НПО</w:t>
      </w:r>
      <w:r w:rsidRPr="00446C32">
        <w:rPr>
          <w:rStyle w:val="3b"/>
          <w:rFonts w:eastAsiaTheme="minorEastAsia"/>
          <w:sz w:val="24"/>
          <w:szCs w:val="24"/>
        </w:rPr>
        <w:t>.</w:t>
      </w:r>
    </w:p>
    <w:p w:rsidR="009B73A5" w:rsidRPr="00226A53" w:rsidRDefault="009B73A5" w:rsidP="009B73A5">
      <w:pPr>
        <w:jc w:val="center"/>
        <w:rPr>
          <w:b/>
        </w:rPr>
      </w:pPr>
      <w:r>
        <w:rPr>
          <w:b/>
        </w:rPr>
        <w:t>3.</w:t>
      </w:r>
      <w:r w:rsidR="00004B21">
        <w:rPr>
          <w:b/>
        </w:rPr>
        <w:t>5</w:t>
      </w:r>
      <w:r>
        <w:rPr>
          <w:b/>
        </w:rPr>
        <w:t>.</w:t>
      </w:r>
      <w:r w:rsidR="00F634D4">
        <w:rPr>
          <w:b/>
        </w:rPr>
        <w:t>7</w:t>
      </w:r>
      <w:r>
        <w:rPr>
          <w:b/>
        </w:rPr>
        <w:t xml:space="preserve">. </w:t>
      </w:r>
      <w:r w:rsidRPr="00226A53">
        <w:rPr>
          <w:b/>
        </w:rPr>
        <w:t>Изменения в условиях в соответствии с приоритетами ООП НОО.</w:t>
      </w:r>
    </w:p>
    <w:p w:rsidR="009B73A5" w:rsidRPr="00226A53" w:rsidRDefault="009B73A5" w:rsidP="009B73A5">
      <w:pPr>
        <w:ind w:firstLine="567"/>
      </w:pPr>
      <w:r w:rsidRPr="00226A53">
        <w:t xml:space="preserve">В соответствии с приоритетами ООП НОО произойдут существенные   изменения в условиях реализации программы: </w:t>
      </w:r>
    </w:p>
    <w:p w:rsidR="009B73A5" w:rsidRPr="00226A53" w:rsidRDefault="009B73A5" w:rsidP="009B73A5">
      <w:pPr>
        <w:pStyle w:val="affd"/>
        <w:spacing w:after="0" w:line="240" w:lineRule="auto"/>
        <w:ind w:left="0" w:firstLine="567"/>
        <w:jc w:val="both"/>
        <w:rPr>
          <w:rFonts w:ascii="Times New Roman" w:hAnsi="Times New Roman"/>
          <w:sz w:val="24"/>
          <w:szCs w:val="24"/>
        </w:rPr>
      </w:pPr>
      <w:r w:rsidRPr="00226A53">
        <w:rPr>
          <w:rFonts w:ascii="Times New Roman" w:hAnsi="Times New Roman"/>
          <w:sz w:val="24"/>
          <w:szCs w:val="24"/>
        </w:rPr>
        <w:t>- повышение уровня доступности качественного современного образования;</w:t>
      </w:r>
    </w:p>
    <w:p w:rsidR="009B73A5" w:rsidRPr="00226A53" w:rsidRDefault="009B73A5" w:rsidP="009B73A5">
      <w:pPr>
        <w:pStyle w:val="affd"/>
        <w:spacing w:after="0" w:line="240" w:lineRule="auto"/>
        <w:ind w:left="0" w:firstLine="567"/>
        <w:jc w:val="both"/>
        <w:rPr>
          <w:rFonts w:ascii="Times New Roman" w:hAnsi="Times New Roman"/>
          <w:sz w:val="24"/>
          <w:szCs w:val="24"/>
        </w:rPr>
      </w:pPr>
      <w:r w:rsidRPr="00226A53">
        <w:rPr>
          <w:rFonts w:ascii="Times New Roman" w:hAnsi="Times New Roman"/>
          <w:sz w:val="24"/>
          <w:szCs w:val="24"/>
        </w:rPr>
        <w:t>- оптимизация образовательного процесса;</w:t>
      </w:r>
    </w:p>
    <w:p w:rsidR="009B73A5" w:rsidRPr="00226A53" w:rsidRDefault="009B73A5" w:rsidP="009B73A5">
      <w:pPr>
        <w:pStyle w:val="affd"/>
        <w:spacing w:after="0" w:line="240" w:lineRule="auto"/>
        <w:ind w:left="0" w:firstLine="567"/>
        <w:jc w:val="both"/>
        <w:rPr>
          <w:rFonts w:ascii="Times New Roman" w:hAnsi="Times New Roman"/>
          <w:sz w:val="24"/>
          <w:szCs w:val="24"/>
        </w:rPr>
      </w:pPr>
      <w:r w:rsidRPr="00226A53">
        <w:rPr>
          <w:rFonts w:ascii="Times New Roman" w:hAnsi="Times New Roman"/>
          <w:sz w:val="24"/>
          <w:szCs w:val="24"/>
        </w:rPr>
        <w:t xml:space="preserve">- усиление мотивации обучающихся; </w:t>
      </w:r>
    </w:p>
    <w:p w:rsidR="009B73A5" w:rsidRPr="00226A53" w:rsidRDefault="009B73A5" w:rsidP="009B73A5">
      <w:pPr>
        <w:pStyle w:val="affd"/>
        <w:spacing w:after="0" w:line="240" w:lineRule="auto"/>
        <w:ind w:left="0" w:firstLine="567"/>
        <w:jc w:val="both"/>
        <w:rPr>
          <w:rFonts w:ascii="Times New Roman" w:hAnsi="Times New Roman"/>
          <w:sz w:val="24"/>
          <w:szCs w:val="24"/>
        </w:rPr>
      </w:pPr>
      <w:r w:rsidRPr="00226A53">
        <w:rPr>
          <w:rFonts w:ascii="Times New Roman" w:hAnsi="Times New Roman"/>
          <w:sz w:val="24"/>
          <w:szCs w:val="24"/>
        </w:rPr>
        <w:t>- снятие перегрузок обучающихся;</w:t>
      </w:r>
    </w:p>
    <w:p w:rsidR="009B73A5" w:rsidRPr="00226A53" w:rsidRDefault="009B73A5" w:rsidP="009B73A5">
      <w:pPr>
        <w:pStyle w:val="affd"/>
        <w:spacing w:after="0" w:line="240" w:lineRule="auto"/>
        <w:ind w:left="0" w:firstLine="567"/>
        <w:jc w:val="both"/>
        <w:rPr>
          <w:rFonts w:ascii="Times New Roman" w:hAnsi="Times New Roman"/>
          <w:sz w:val="24"/>
          <w:szCs w:val="24"/>
        </w:rPr>
      </w:pPr>
      <w:r w:rsidRPr="00226A53">
        <w:rPr>
          <w:rFonts w:ascii="Times New Roman" w:hAnsi="Times New Roman"/>
          <w:sz w:val="24"/>
          <w:szCs w:val="24"/>
        </w:rPr>
        <w:t>- повышение компетентности обучающихся и педагогов в области информационных, компьютерных и цифровых технологий;</w:t>
      </w:r>
    </w:p>
    <w:p w:rsidR="009B73A5" w:rsidRPr="00226A53" w:rsidRDefault="009B73A5" w:rsidP="009B73A5">
      <w:pPr>
        <w:pStyle w:val="affd"/>
        <w:spacing w:after="0" w:line="240" w:lineRule="auto"/>
        <w:ind w:left="0" w:firstLine="567"/>
        <w:jc w:val="both"/>
        <w:rPr>
          <w:rFonts w:ascii="Times New Roman" w:hAnsi="Times New Roman"/>
          <w:sz w:val="24"/>
          <w:szCs w:val="24"/>
        </w:rPr>
      </w:pPr>
      <w:r w:rsidRPr="00226A53">
        <w:rPr>
          <w:rFonts w:ascii="Times New Roman" w:hAnsi="Times New Roman"/>
          <w:sz w:val="24"/>
          <w:szCs w:val="24"/>
        </w:rPr>
        <w:t>- наличие свободного доступа всех участников образовательного процесса к разнообразным информационным ресурсам и оборудованию;</w:t>
      </w:r>
    </w:p>
    <w:p w:rsidR="009B73A5" w:rsidRPr="00226A53" w:rsidRDefault="009B73A5" w:rsidP="009B73A5">
      <w:pPr>
        <w:pStyle w:val="affd"/>
        <w:spacing w:after="0" w:line="240" w:lineRule="auto"/>
        <w:ind w:left="0" w:firstLine="567"/>
        <w:jc w:val="both"/>
        <w:rPr>
          <w:rFonts w:ascii="Times New Roman" w:hAnsi="Times New Roman"/>
          <w:sz w:val="24"/>
          <w:szCs w:val="24"/>
        </w:rPr>
      </w:pPr>
      <w:r w:rsidRPr="00226A53">
        <w:rPr>
          <w:rFonts w:ascii="Times New Roman" w:hAnsi="Times New Roman"/>
          <w:sz w:val="24"/>
          <w:szCs w:val="24"/>
        </w:rPr>
        <w:t>- расширение возможности получения образования детьми с ограниченными возможностями;</w:t>
      </w:r>
    </w:p>
    <w:p w:rsidR="009B73A5" w:rsidRPr="00226A53" w:rsidRDefault="009B73A5" w:rsidP="009B73A5">
      <w:pPr>
        <w:pStyle w:val="affd"/>
        <w:spacing w:after="0" w:line="240" w:lineRule="auto"/>
        <w:ind w:left="0" w:firstLine="567"/>
        <w:jc w:val="both"/>
        <w:rPr>
          <w:rFonts w:ascii="Times New Roman" w:hAnsi="Times New Roman"/>
          <w:sz w:val="24"/>
          <w:szCs w:val="24"/>
        </w:rPr>
      </w:pPr>
      <w:r w:rsidRPr="00226A53">
        <w:rPr>
          <w:rFonts w:ascii="Times New Roman" w:hAnsi="Times New Roman"/>
          <w:sz w:val="24"/>
          <w:szCs w:val="24"/>
        </w:rPr>
        <w:t>- будут созданы:  учебная цифровая зона, информационная цифровая зона,цифровая административная зона, цифровая зона дополнительного образования, цифровая зона социальной службы.</w:t>
      </w:r>
    </w:p>
    <w:p w:rsidR="009B73A5" w:rsidRPr="00226A53" w:rsidRDefault="009B73A5" w:rsidP="009B73A5">
      <w:pPr>
        <w:pStyle w:val="affd"/>
        <w:spacing w:after="0" w:line="240" w:lineRule="auto"/>
        <w:ind w:left="0" w:firstLine="567"/>
        <w:jc w:val="both"/>
        <w:rPr>
          <w:rFonts w:ascii="Times New Roman" w:hAnsi="Times New Roman"/>
          <w:sz w:val="24"/>
          <w:szCs w:val="24"/>
        </w:rPr>
      </w:pPr>
      <w:r w:rsidRPr="00226A53">
        <w:rPr>
          <w:rFonts w:ascii="Times New Roman" w:hAnsi="Times New Roman"/>
          <w:sz w:val="24"/>
          <w:szCs w:val="24"/>
        </w:rPr>
        <w:t>- повышение уровня образовательной информации, ее качества, прозрачности и доступности для всех заинтересованных лиц;</w:t>
      </w:r>
    </w:p>
    <w:p w:rsidR="009B73A5" w:rsidRPr="00226A53" w:rsidRDefault="009B73A5" w:rsidP="009B73A5">
      <w:pPr>
        <w:pStyle w:val="affd"/>
        <w:spacing w:after="0" w:line="240" w:lineRule="auto"/>
        <w:ind w:left="0" w:firstLine="567"/>
        <w:jc w:val="both"/>
        <w:rPr>
          <w:rFonts w:ascii="Times New Roman" w:hAnsi="Times New Roman"/>
          <w:sz w:val="24"/>
          <w:szCs w:val="24"/>
        </w:rPr>
      </w:pPr>
      <w:r w:rsidRPr="00226A53">
        <w:rPr>
          <w:rFonts w:ascii="Times New Roman" w:hAnsi="Times New Roman"/>
          <w:sz w:val="24"/>
          <w:szCs w:val="24"/>
        </w:rPr>
        <w:t>- развитие сетевого взаимодействия;</w:t>
      </w:r>
    </w:p>
    <w:p w:rsidR="009B73A5" w:rsidRPr="00226A53" w:rsidRDefault="009B73A5" w:rsidP="009B73A5">
      <w:pPr>
        <w:pStyle w:val="affd"/>
        <w:spacing w:after="0" w:line="240" w:lineRule="auto"/>
        <w:ind w:left="0" w:firstLine="567"/>
        <w:jc w:val="both"/>
        <w:rPr>
          <w:rFonts w:ascii="Times New Roman" w:hAnsi="Times New Roman"/>
          <w:sz w:val="24"/>
          <w:szCs w:val="24"/>
        </w:rPr>
      </w:pPr>
      <w:r w:rsidRPr="00226A53">
        <w:rPr>
          <w:rFonts w:ascii="Times New Roman" w:hAnsi="Times New Roman"/>
          <w:sz w:val="24"/>
          <w:szCs w:val="24"/>
        </w:rPr>
        <w:t>- удовлетворенность родителей результатами образования;</w:t>
      </w:r>
    </w:p>
    <w:p w:rsidR="009B73A5" w:rsidRDefault="009B73A5" w:rsidP="009B73A5">
      <w:pPr>
        <w:pStyle w:val="affd"/>
        <w:spacing w:after="0" w:line="240" w:lineRule="auto"/>
        <w:ind w:left="0" w:firstLine="567"/>
        <w:jc w:val="both"/>
        <w:rPr>
          <w:rFonts w:ascii="Times New Roman" w:hAnsi="Times New Roman"/>
          <w:sz w:val="24"/>
          <w:szCs w:val="24"/>
        </w:rPr>
      </w:pPr>
      <w:r w:rsidRPr="00226A53">
        <w:rPr>
          <w:rFonts w:ascii="Times New Roman" w:hAnsi="Times New Roman"/>
          <w:sz w:val="24"/>
          <w:szCs w:val="24"/>
        </w:rPr>
        <w:t>- повышение конкурентоспособности учреждения.</w:t>
      </w:r>
    </w:p>
    <w:p w:rsidR="009B73A5" w:rsidRPr="00226A53" w:rsidRDefault="009B73A5" w:rsidP="009B73A5">
      <w:pPr>
        <w:pStyle w:val="affd"/>
        <w:spacing w:after="0" w:line="240" w:lineRule="auto"/>
        <w:ind w:left="0" w:firstLine="567"/>
        <w:jc w:val="both"/>
        <w:rPr>
          <w:rFonts w:ascii="Times New Roman" w:hAnsi="Times New Roman"/>
          <w:sz w:val="24"/>
          <w:szCs w:val="24"/>
        </w:rPr>
      </w:pPr>
    </w:p>
    <w:p w:rsidR="009B73A5" w:rsidRPr="00713666" w:rsidRDefault="009B73A5" w:rsidP="009B73A5">
      <w:pPr>
        <w:pStyle w:val="c13"/>
        <w:spacing w:before="0" w:beforeAutospacing="0" w:after="0" w:afterAutospacing="0" w:line="276" w:lineRule="auto"/>
        <w:ind w:right="44"/>
        <w:jc w:val="center"/>
        <w:rPr>
          <w:rFonts w:ascii="Arial" w:hAnsi="Arial" w:cs="Arial"/>
          <w:color w:val="000000"/>
        </w:rPr>
      </w:pPr>
      <w:r>
        <w:rPr>
          <w:rStyle w:val="c3"/>
          <w:b/>
          <w:bCs/>
          <w:iCs/>
        </w:rPr>
        <w:t>3.</w:t>
      </w:r>
      <w:r w:rsidR="00004B21">
        <w:rPr>
          <w:rStyle w:val="c3"/>
          <w:b/>
          <w:bCs/>
          <w:iCs/>
        </w:rPr>
        <w:t>5</w:t>
      </w:r>
      <w:r>
        <w:rPr>
          <w:rStyle w:val="c3"/>
          <w:b/>
          <w:bCs/>
          <w:iCs/>
        </w:rPr>
        <w:t>.</w:t>
      </w:r>
      <w:r w:rsidR="00F634D4">
        <w:rPr>
          <w:rStyle w:val="c3"/>
          <w:b/>
          <w:bCs/>
          <w:iCs/>
        </w:rPr>
        <w:t>8</w:t>
      </w:r>
      <w:r w:rsidRPr="00713666">
        <w:rPr>
          <w:rStyle w:val="c3"/>
          <w:b/>
          <w:bCs/>
          <w:iCs/>
        </w:rPr>
        <w:t>. Механизмы достижения целевых ориентиров в системе условий реализации ООП НОО</w:t>
      </w:r>
    </w:p>
    <w:p w:rsidR="009B73A5" w:rsidRPr="00FB6F7C" w:rsidRDefault="009B73A5" w:rsidP="009B73A5">
      <w:pPr>
        <w:pStyle w:val="c12"/>
        <w:spacing w:before="0" w:beforeAutospacing="0" w:after="0" w:afterAutospacing="0" w:line="276" w:lineRule="auto"/>
        <w:jc w:val="both"/>
        <w:rPr>
          <w:rFonts w:ascii="Arial" w:hAnsi="Arial" w:cs="Arial"/>
          <w:color w:val="000000"/>
        </w:rPr>
      </w:pPr>
      <w:r w:rsidRPr="00FB6F7C">
        <w:rPr>
          <w:rStyle w:val="c3"/>
        </w:rPr>
        <w:t>Определяя в качестве главных составляющих нового качества общего образования уровень профессионального мастерства учительских кадров, а также улучшение условий образовательного процесса и повышение содержательности реализуемой ООП НОО, механизмы достижения целевых ориентиров направлены на решение следующих задач:</w:t>
      </w:r>
    </w:p>
    <w:p w:rsidR="009B73A5" w:rsidRPr="00FB6F7C" w:rsidRDefault="009B73A5" w:rsidP="009B73A5">
      <w:pPr>
        <w:pStyle w:val="c12"/>
        <w:spacing w:before="0" w:beforeAutospacing="0" w:after="0" w:afterAutospacing="0" w:line="276" w:lineRule="auto"/>
        <w:jc w:val="both"/>
        <w:rPr>
          <w:rFonts w:ascii="Arial" w:hAnsi="Arial" w:cs="Arial"/>
          <w:color w:val="000000"/>
        </w:rPr>
      </w:pPr>
      <w:r>
        <w:rPr>
          <w:rStyle w:val="c3"/>
        </w:rPr>
        <w:t xml:space="preserve">- </w:t>
      </w:r>
      <w:r w:rsidRPr="00FB6F7C">
        <w:rPr>
          <w:rStyle w:val="c3"/>
        </w:rPr>
        <w:t>развитие учительского потенциала через обеспечение соответствующего современным требованиям качества повышения квалификации учителей, привлечение молодых педагогов в школу;</w:t>
      </w:r>
    </w:p>
    <w:p w:rsidR="009B73A5" w:rsidRPr="00FB6F7C" w:rsidRDefault="009B73A5" w:rsidP="009B73A5">
      <w:pPr>
        <w:pStyle w:val="c12"/>
        <w:spacing w:before="0" w:beforeAutospacing="0" w:after="0" w:afterAutospacing="0" w:line="276" w:lineRule="auto"/>
        <w:jc w:val="both"/>
        <w:rPr>
          <w:rFonts w:ascii="Arial" w:hAnsi="Arial" w:cs="Arial"/>
          <w:color w:val="000000"/>
        </w:rPr>
      </w:pPr>
      <w:r>
        <w:rPr>
          <w:rStyle w:val="c3"/>
        </w:rPr>
        <w:t xml:space="preserve">- </w:t>
      </w:r>
      <w:r w:rsidRPr="00FB6F7C">
        <w:rPr>
          <w:rStyle w:val="c3"/>
        </w:rPr>
        <w:t xml:space="preserve">совершенствование системы стимулирования работников </w:t>
      </w:r>
      <w:r>
        <w:rPr>
          <w:rStyle w:val="c3"/>
        </w:rPr>
        <w:t xml:space="preserve">образовательной организации </w:t>
      </w:r>
      <w:r w:rsidRPr="00FB6F7C">
        <w:rPr>
          <w:rStyle w:val="c3"/>
        </w:rPr>
        <w:t>и оценки качества их труда;</w:t>
      </w:r>
    </w:p>
    <w:p w:rsidR="009B73A5" w:rsidRPr="00FB6F7C" w:rsidRDefault="009B73A5" w:rsidP="009B73A5">
      <w:pPr>
        <w:pStyle w:val="c12"/>
        <w:spacing w:before="0" w:beforeAutospacing="0" w:after="0" w:afterAutospacing="0" w:line="276" w:lineRule="auto"/>
        <w:jc w:val="both"/>
        <w:rPr>
          <w:rFonts w:ascii="Arial" w:hAnsi="Arial" w:cs="Arial"/>
          <w:color w:val="000000"/>
        </w:rPr>
      </w:pPr>
      <w:r>
        <w:rPr>
          <w:rStyle w:val="c3"/>
        </w:rPr>
        <w:t xml:space="preserve">- </w:t>
      </w:r>
      <w:r w:rsidRPr="00FB6F7C">
        <w:rPr>
          <w:rStyle w:val="c3"/>
        </w:rPr>
        <w:t>совершенствование школьной инфраструктуры с целью создания комфортных и безопасных условий образовательного процесса в соответствии с требованиями СанПиН;</w:t>
      </w:r>
    </w:p>
    <w:p w:rsidR="009B73A5" w:rsidRPr="00FB6F7C" w:rsidRDefault="009B73A5" w:rsidP="009B73A5">
      <w:pPr>
        <w:pStyle w:val="c12"/>
        <w:spacing w:before="0" w:beforeAutospacing="0" w:after="0" w:afterAutospacing="0" w:line="276" w:lineRule="auto"/>
        <w:jc w:val="both"/>
        <w:rPr>
          <w:rFonts w:ascii="Arial" w:hAnsi="Arial" w:cs="Arial"/>
          <w:color w:val="000000"/>
        </w:rPr>
      </w:pPr>
      <w:r>
        <w:rPr>
          <w:rStyle w:val="c3"/>
        </w:rPr>
        <w:t xml:space="preserve">- </w:t>
      </w:r>
      <w:r w:rsidRPr="00FB6F7C">
        <w:rPr>
          <w:rStyle w:val="c3"/>
        </w:rPr>
        <w:t>оснащение школ</w:t>
      </w:r>
      <w:r>
        <w:rPr>
          <w:rStyle w:val="c3"/>
        </w:rPr>
        <w:t>ы</w:t>
      </w:r>
      <w:r w:rsidRPr="00FB6F7C">
        <w:rPr>
          <w:rStyle w:val="c3"/>
        </w:rPr>
        <w:t xml:space="preserve"> современным обо</w:t>
      </w:r>
      <w:r>
        <w:rPr>
          <w:rStyle w:val="c3"/>
        </w:rPr>
        <w:t>рудованием, обеспечение школьной</w:t>
      </w:r>
      <w:r w:rsidRPr="00FB6F7C">
        <w:rPr>
          <w:rStyle w:val="c3"/>
        </w:rPr>
        <w:t xml:space="preserve"> библиотек</w:t>
      </w:r>
      <w:r>
        <w:rPr>
          <w:rStyle w:val="c3"/>
        </w:rPr>
        <w:t>и</w:t>
      </w:r>
      <w:r w:rsidRPr="00FB6F7C">
        <w:rPr>
          <w:rStyle w:val="c3"/>
        </w:rPr>
        <w:t xml:space="preserve"> учебниками (в том числе электронными) и художественной литературой для реализации ФГОС;</w:t>
      </w:r>
    </w:p>
    <w:p w:rsidR="009B73A5" w:rsidRPr="00FB6F7C" w:rsidRDefault="009B73A5" w:rsidP="009B73A5">
      <w:pPr>
        <w:pStyle w:val="c12"/>
        <w:spacing w:before="0" w:beforeAutospacing="0" w:after="0" w:afterAutospacing="0" w:line="276" w:lineRule="auto"/>
        <w:jc w:val="both"/>
        <w:rPr>
          <w:rFonts w:ascii="Arial" w:hAnsi="Arial" w:cs="Arial"/>
          <w:color w:val="000000"/>
        </w:rPr>
      </w:pPr>
      <w:r>
        <w:rPr>
          <w:rStyle w:val="c3"/>
        </w:rPr>
        <w:lastRenderedPageBreak/>
        <w:t xml:space="preserve">- </w:t>
      </w:r>
      <w:r w:rsidRPr="00FB6F7C">
        <w:rPr>
          <w:rStyle w:val="c3"/>
        </w:rPr>
        <w:t>развитие информационной образовательной среды;</w:t>
      </w:r>
    </w:p>
    <w:p w:rsidR="009B73A5" w:rsidRPr="00FB6F7C" w:rsidRDefault="009B73A5" w:rsidP="009B73A5">
      <w:pPr>
        <w:pStyle w:val="c12"/>
        <w:spacing w:before="0" w:beforeAutospacing="0" w:after="0" w:afterAutospacing="0" w:line="276" w:lineRule="auto"/>
        <w:jc w:val="both"/>
        <w:rPr>
          <w:rFonts w:ascii="Arial" w:hAnsi="Arial" w:cs="Arial"/>
          <w:color w:val="000000"/>
        </w:rPr>
      </w:pPr>
      <w:r>
        <w:rPr>
          <w:rStyle w:val="c3"/>
        </w:rPr>
        <w:t xml:space="preserve">- </w:t>
      </w:r>
      <w:r w:rsidRPr="00FB6F7C">
        <w:rPr>
          <w:rStyle w:val="c3"/>
        </w:rPr>
        <w:t>повышение энергоэффективности при эксплуатации здания;</w:t>
      </w:r>
    </w:p>
    <w:p w:rsidR="009B73A5" w:rsidRPr="00FB6F7C" w:rsidRDefault="009B73A5" w:rsidP="009B73A5">
      <w:pPr>
        <w:pStyle w:val="c12"/>
        <w:spacing w:before="0" w:beforeAutospacing="0" w:after="0" w:afterAutospacing="0" w:line="276" w:lineRule="auto"/>
        <w:jc w:val="both"/>
        <w:rPr>
          <w:rFonts w:ascii="Arial" w:hAnsi="Arial" w:cs="Arial"/>
          <w:color w:val="000000"/>
        </w:rPr>
      </w:pPr>
      <w:r>
        <w:rPr>
          <w:rStyle w:val="c3"/>
        </w:rPr>
        <w:t xml:space="preserve">- </w:t>
      </w:r>
      <w:r w:rsidRPr="00FB6F7C">
        <w:rPr>
          <w:rStyle w:val="c3"/>
        </w:rPr>
        <w:t>развитие системы оценки качества образования;</w:t>
      </w:r>
    </w:p>
    <w:p w:rsidR="009B73A5" w:rsidRPr="00FB6F7C" w:rsidRDefault="009B73A5" w:rsidP="009B73A5">
      <w:pPr>
        <w:pStyle w:val="c12"/>
        <w:spacing w:before="0" w:beforeAutospacing="0" w:after="0" w:afterAutospacing="0" w:line="276" w:lineRule="auto"/>
        <w:jc w:val="both"/>
        <w:rPr>
          <w:rFonts w:ascii="Arial" w:hAnsi="Arial" w:cs="Arial"/>
          <w:color w:val="000000"/>
        </w:rPr>
      </w:pPr>
      <w:r>
        <w:rPr>
          <w:rStyle w:val="c3"/>
        </w:rPr>
        <w:t xml:space="preserve">- </w:t>
      </w:r>
      <w:r w:rsidRPr="00FB6F7C">
        <w:rPr>
          <w:rStyle w:val="c3"/>
        </w:rPr>
        <w:t>создание условий для достижения выпускниками начальной ступени школы высокого уровня готовности к обучению в среднем звене и их личностного развития через обновление программ воспитания и дополнительного образования;</w:t>
      </w:r>
    </w:p>
    <w:p w:rsidR="009B73A5" w:rsidRDefault="009B73A5" w:rsidP="009B73A5">
      <w:pPr>
        <w:pStyle w:val="c12"/>
        <w:spacing w:before="0" w:beforeAutospacing="0" w:after="0" w:afterAutospacing="0" w:line="276" w:lineRule="auto"/>
        <w:jc w:val="both"/>
        <w:rPr>
          <w:rStyle w:val="c3"/>
        </w:rPr>
      </w:pPr>
      <w:r>
        <w:rPr>
          <w:rStyle w:val="c3"/>
        </w:rPr>
        <w:t xml:space="preserve">- </w:t>
      </w:r>
      <w:r w:rsidRPr="00FB6F7C">
        <w:rPr>
          <w:rStyle w:val="c3"/>
        </w:rPr>
        <w:t>повышение информац</w:t>
      </w:r>
      <w:r>
        <w:rPr>
          <w:rStyle w:val="c3"/>
        </w:rPr>
        <w:t xml:space="preserve">ионной открытости образования, </w:t>
      </w:r>
      <w:r w:rsidRPr="00FB6F7C">
        <w:rPr>
          <w:rStyle w:val="c3"/>
        </w:rPr>
        <w:t>ведение электронных журналов и дневников.</w:t>
      </w:r>
    </w:p>
    <w:p w:rsidR="009B73A5" w:rsidRPr="002107D8" w:rsidRDefault="009B73A5" w:rsidP="009B73A5">
      <w:pPr>
        <w:jc w:val="both"/>
        <w:rPr>
          <w:b/>
          <w:bCs/>
          <w:iCs/>
          <w:color w:val="000000"/>
        </w:rPr>
      </w:pPr>
      <w:r>
        <w:rPr>
          <w:b/>
          <w:bCs/>
          <w:iCs/>
          <w:color w:val="000000"/>
        </w:rPr>
        <w:t>3.</w:t>
      </w:r>
      <w:r w:rsidR="00004B21">
        <w:rPr>
          <w:b/>
          <w:bCs/>
          <w:iCs/>
          <w:color w:val="000000"/>
        </w:rPr>
        <w:t>5</w:t>
      </w:r>
      <w:r>
        <w:rPr>
          <w:b/>
          <w:bCs/>
          <w:iCs/>
          <w:color w:val="000000"/>
        </w:rPr>
        <w:t>.</w:t>
      </w:r>
      <w:r w:rsidR="00F634D4">
        <w:rPr>
          <w:b/>
          <w:bCs/>
          <w:iCs/>
          <w:color w:val="000000"/>
        </w:rPr>
        <w:t>9</w:t>
      </w:r>
      <w:r w:rsidRPr="002107D8">
        <w:rPr>
          <w:b/>
          <w:bCs/>
          <w:iCs/>
          <w:color w:val="000000"/>
        </w:rPr>
        <w:t>. Сетевой  график по формированию необходимой системы условий реализации ООП НОО</w:t>
      </w:r>
    </w:p>
    <w:p w:rsidR="009B73A5" w:rsidRPr="002107D8" w:rsidRDefault="009B73A5" w:rsidP="009B73A5">
      <w:pPr>
        <w:ind w:right="44"/>
        <w:jc w:val="both"/>
        <w:rPr>
          <w:i/>
          <w:color w:val="000000"/>
        </w:rPr>
      </w:pPr>
      <w:r w:rsidRPr="002107D8">
        <w:rPr>
          <w:i/>
          <w:color w:val="000000"/>
        </w:rPr>
        <w:t>3.</w:t>
      </w:r>
      <w:r>
        <w:rPr>
          <w:i/>
          <w:color w:val="000000"/>
        </w:rPr>
        <w:t>3</w:t>
      </w:r>
      <w:r w:rsidRPr="002107D8">
        <w:rPr>
          <w:i/>
          <w:color w:val="000000"/>
        </w:rPr>
        <w:t>.</w:t>
      </w:r>
      <w:r>
        <w:rPr>
          <w:i/>
          <w:color w:val="000000"/>
        </w:rPr>
        <w:t>8.</w:t>
      </w:r>
      <w:r w:rsidRPr="002107D8">
        <w:rPr>
          <w:i/>
          <w:color w:val="000000"/>
        </w:rPr>
        <w:t>1. Обоснование необходимых изменений в имеющихся условиях.</w:t>
      </w:r>
    </w:p>
    <w:p w:rsidR="009B73A5" w:rsidRPr="002107D8" w:rsidRDefault="009B73A5" w:rsidP="009B73A5">
      <w:pPr>
        <w:ind w:right="44"/>
        <w:jc w:val="both"/>
        <w:rPr>
          <w:color w:val="000000"/>
        </w:rPr>
      </w:pPr>
      <w:r w:rsidRPr="002107D8">
        <w:rPr>
          <w:color w:val="000000"/>
        </w:rPr>
        <w:tab/>
        <w:t>В соответствии с приоритетами ООП НОО требуются дополнительные усилия для решения ряда проблем. Среди них:</w:t>
      </w:r>
    </w:p>
    <w:p w:rsidR="009B73A5" w:rsidRPr="002107D8" w:rsidRDefault="009B73A5" w:rsidP="009B73A5">
      <w:pPr>
        <w:ind w:right="86"/>
        <w:jc w:val="both"/>
        <w:rPr>
          <w:color w:val="000000"/>
        </w:rPr>
      </w:pPr>
      <w:r w:rsidRPr="002107D8">
        <w:rPr>
          <w:color w:val="000000"/>
        </w:rPr>
        <w:t>- недостаточный уровень профессиональной компетенции некоторой части педагогов, в частности, вновь принимаемых на работу, в вопросах реализации новых образовательных стандартов в условиях повышения самостоятельности учреждений;</w:t>
      </w:r>
    </w:p>
    <w:p w:rsidR="009B73A5" w:rsidRPr="002107D8" w:rsidRDefault="009B73A5" w:rsidP="009B73A5">
      <w:pPr>
        <w:jc w:val="both"/>
        <w:rPr>
          <w:color w:val="000000"/>
        </w:rPr>
      </w:pPr>
      <w:r w:rsidRPr="002107D8">
        <w:rPr>
          <w:color w:val="000000"/>
        </w:rPr>
        <w:t>- необходимость совершенствования НСОТ с точки зрения более полного соответствия целям и направлениям модернизации образования;</w:t>
      </w:r>
    </w:p>
    <w:p w:rsidR="009B73A5" w:rsidRPr="002107D8" w:rsidRDefault="009B73A5" w:rsidP="009B73A5">
      <w:pPr>
        <w:jc w:val="both"/>
        <w:rPr>
          <w:color w:val="000000"/>
        </w:rPr>
      </w:pPr>
      <w:r w:rsidRPr="002107D8">
        <w:rPr>
          <w:color w:val="000000"/>
        </w:rPr>
        <w:t>- недостаточный по сравнению с требованиями ФГОС уровень развития школьной инфраструктуры и оснащенности оборудованием;</w:t>
      </w:r>
    </w:p>
    <w:p w:rsidR="009B73A5" w:rsidRPr="003E0440" w:rsidRDefault="009B73A5" w:rsidP="009B73A5">
      <w:pPr>
        <w:jc w:val="both"/>
        <w:rPr>
          <w:shd w:val="clear" w:color="auto" w:fill="FFFFFF"/>
        </w:rPr>
      </w:pPr>
      <w:r w:rsidRPr="002107D8">
        <w:rPr>
          <w:color w:val="000000"/>
        </w:rPr>
        <w:t>- несовершенство механизмов оценки качества образования.</w:t>
      </w:r>
      <w:r w:rsidRPr="002107D8">
        <w:rPr>
          <w:color w:val="000000"/>
        </w:rPr>
        <w:tab/>
      </w:r>
    </w:p>
    <w:p w:rsidR="009B73A5" w:rsidRDefault="009B73A5" w:rsidP="009B73A5">
      <w:pPr>
        <w:spacing w:before="25" w:after="25" w:line="256" w:lineRule="auto"/>
        <w:jc w:val="center"/>
        <w:rPr>
          <w:rStyle w:val="dash041e005f0431005f044b005f0447005f043d005f044b005f0439005f005fchar1char1"/>
        </w:rPr>
      </w:pPr>
    </w:p>
    <w:p w:rsidR="009B73A5" w:rsidRPr="003E0440" w:rsidRDefault="009B73A5" w:rsidP="009B73A5">
      <w:pPr>
        <w:spacing w:before="25" w:after="25" w:line="256" w:lineRule="auto"/>
        <w:jc w:val="center"/>
        <w:rPr>
          <w:rStyle w:val="dash041e005f0431005f044b005f0447005f043d005f044b005f0439005f005fchar1char1"/>
          <w:b/>
          <w:bCs/>
          <w:color w:val="000000"/>
          <w:u w:val="single"/>
        </w:rPr>
      </w:pPr>
      <w:r w:rsidRPr="000724E4">
        <w:rPr>
          <w:rStyle w:val="dash041e005f0431005f044b005f0447005f043d005f044b005f0439005f005fchar1char1"/>
        </w:rPr>
        <w:t xml:space="preserve">Сетевой график (дорожная карта) по формированию необходимой системы условий реализации </w:t>
      </w:r>
      <w:r w:rsidRPr="000724E4">
        <w:rPr>
          <w:b/>
          <w:bCs/>
          <w:color w:val="000000"/>
          <w:u w:val="single"/>
        </w:rPr>
        <w:t>ООП НОО</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7"/>
        <w:gridCol w:w="27"/>
        <w:gridCol w:w="4678"/>
        <w:gridCol w:w="2410"/>
        <w:gridCol w:w="134"/>
        <w:gridCol w:w="8"/>
        <w:gridCol w:w="1842"/>
      </w:tblGrid>
      <w:tr w:rsidR="009B73A5" w:rsidRPr="000724E4" w:rsidTr="009B73A5">
        <w:tc>
          <w:tcPr>
            <w:tcW w:w="1107" w:type="dxa"/>
            <w:vAlign w:val="center"/>
          </w:tcPr>
          <w:p w:rsidR="009B73A5" w:rsidRPr="000724E4" w:rsidRDefault="009B73A5" w:rsidP="009B73A5">
            <w:pPr>
              <w:jc w:val="both"/>
              <w:rPr>
                <w:b/>
              </w:rPr>
            </w:pPr>
            <w:r w:rsidRPr="000724E4">
              <w:rPr>
                <w:b/>
              </w:rPr>
              <w:t>№ п/п</w:t>
            </w:r>
          </w:p>
        </w:tc>
        <w:tc>
          <w:tcPr>
            <w:tcW w:w="4705" w:type="dxa"/>
            <w:gridSpan w:val="2"/>
            <w:vAlign w:val="center"/>
          </w:tcPr>
          <w:p w:rsidR="009B73A5" w:rsidRPr="000724E4" w:rsidRDefault="009B73A5" w:rsidP="009B73A5">
            <w:pPr>
              <w:jc w:val="both"/>
              <w:rPr>
                <w:b/>
              </w:rPr>
            </w:pPr>
            <w:r w:rsidRPr="000724E4">
              <w:rPr>
                <w:b/>
              </w:rPr>
              <w:t>Мероприятие</w:t>
            </w:r>
          </w:p>
        </w:tc>
        <w:tc>
          <w:tcPr>
            <w:tcW w:w="2544" w:type="dxa"/>
            <w:gridSpan w:val="2"/>
            <w:vAlign w:val="center"/>
          </w:tcPr>
          <w:p w:rsidR="009B73A5" w:rsidRPr="000724E4" w:rsidRDefault="009B73A5" w:rsidP="009B73A5">
            <w:pPr>
              <w:jc w:val="both"/>
              <w:rPr>
                <w:b/>
              </w:rPr>
            </w:pPr>
            <w:r w:rsidRPr="000724E4">
              <w:rPr>
                <w:b/>
              </w:rPr>
              <w:t>Сроки реализации</w:t>
            </w:r>
          </w:p>
        </w:tc>
        <w:tc>
          <w:tcPr>
            <w:tcW w:w="1850" w:type="dxa"/>
            <w:gridSpan w:val="2"/>
            <w:vAlign w:val="center"/>
          </w:tcPr>
          <w:p w:rsidR="009B73A5" w:rsidRPr="000724E4" w:rsidRDefault="009B73A5" w:rsidP="009B73A5">
            <w:pPr>
              <w:jc w:val="both"/>
              <w:rPr>
                <w:b/>
              </w:rPr>
            </w:pPr>
            <w:r w:rsidRPr="000724E4">
              <w:rPr>
                <w:b/>
              </w:rPr>
              <w:t>Исполнители</w:t>
            </w:r>
          </w:p>
        </w:tc>
      </w:tr>
      <w:tr w:rsidR="009B73A5" w:rsidRPr="000724E4" w:rsidTr="009B73A5">
        <w:tc>
          <w:tcPr>
            <w:tcW w:w="10206" w:type="dxa"/>
            <w:gridSpan w:val="7"/>
          </w:tcPr>
          <w:p w:rsidR="009B73A5" w:rsidRPr="000724E4" w:rsidRDefault="009B73A5" w:rsidP="009B73A5">
            <w:pPr>
              <w:jc w:val="center"/>
              <w:rPr>
                <w:b/>
              </w:rPr>
            </w:pPr>
            <w:r w:rsidRPr="000724E4">
              <w:rPr>
                <w:b/>
              </w:rPr>
              <w:t>Организационно-управленческие условия внедрения ФГОС</w:t>
            </w:r>
          </w:p>
        </w:tc>
      </w:tr>
      <w:tr w:rsidR="009B73A5" w:rsidRPr="000724E4" w:rsidTr="009B73A5">
        <w:tc>
          <w:tcPr>
            <w:tcW w:w="1107" w:type="dxa"/>
          </w:tcPr>
          <w:p w:rsidR="009B73A5" w:rsidRPr="000724E4" w:rsidRDefault="009B73A5" w:rsidP="009B73A5">
            <w:pPr>
              <w:jc w:val="both"/>
            </w:pPr>
            <w:r w:rsidRPr="000724E4">
              <w:t>1</w:t>
            </w:r>
          </w:p>
        </w:tc>
        <w:tc>
          <w:tcPr>
            <w:tcW w:w="4705" w:type="dxa"/>
            <w:gridSpan w:val="2"/>
          </w:tcPr>
          <w:p w:rsidR="009B73A5" w:rsidRPr="000724E4" w:rsidRDefault="009B73A5" w:rsidP="009B73A5">
            <w:pPr>
              <w:jc w:val="both"/>
            </w:pPr>
            <w:r>
              <w:t>Разработка</w:t>
            </w:r>
            <w:r w:rsidRPr="000724E4">
              <w:t xml:space="preserve"> основной образовательной программы нач</w:t>
            </w:r>
            <w:r>
              <w:t>ального общего образования с учё</w:t>
            </w:r>
            <w:r w:rsidRPr="000724E4">
              <w:t>том нового ФГОС</w:t>
            </w:r>
            <w:r w:rsidR="006A6658">
              <w:t xml:space="preserve"> на 2019-2020</w:t>
            </w:r>
            <w:r>
              <w:t xml:space="preserve"> гг.</w:t>
            </w:r>
          </w:p>
          <w:p w:rsidR="009B73A5" w:rsidRPr="000724E4" w:rsidRDefault="009B73A5" w:rsidP="009B73A5">
            <w:pPr>
              <w:jc w:val="both"/>
            </w:pPr>
            <w:r w:rsidRPr="000724E4">
              <w:t>Обеспечение соответствия нормативной базы школы требованиям ФГОС.</w:t>
            </w:r>
          </w:p>
        </w:tc>
        <w:tc>
          <w:tcPr>
            <w:tcW w:w="2410" w:type="dxa"/>
            <w:vAlign w:val="center"/>
          </w:tcPr>
          <w:p w:rsidR="009B73A5" w:rsidRPr="000724E4" w:rsidRDefault="009B73A5" w:rsidP="009B73A5">
            <w:pPr>
              <w:jc w:val="both"/>
            </w:pPr>
            <w:r>
              <w:t>Апрель-май</w:t>
            </w:r>
          </w:p>
        </w:tc>
        <w:tc>
          <w:tcPr>
            <w:tcW w:w="1984" w:type="dxa"/>
            <w:gridSpan w:val="3"/>
            <w:vAlign w:val="center"/>
          </w:tcPr>
          <w:p w:rsidR="009B73A5" w:rsidRDefault="009B73A5" w:rsidP="009B73A5">
            <w:pPr>
              <w:jc w:val="both"/>
            </w:pPr>
            <w:r>
              <w:t xml:space="preserve">Директор </w:t>
            </w:r>
          </w:p>
          <w:p w:rsidR="009B73A5" w:rsidRDefault="005E2D06" w:rsidP="009B73A5">
            <w:pPr>
              <w:jc w:val="both"/>
            </w:pPr>
            <w:r>
              <w:t>Старченко И.В.</w:t>
            </w:r>
            <w:r w:rsidR="009B73A5">
              <w:t>.</w:t>
            </w:r>
          </w:p>
          <w:p w:rsidR="009B73A5" w:rsidRPr="000724E4" w:rsidRDefault="009B73A5" w:rsidP="005E2D06">
            <w:pPr>
              <w:jc w:val="both"/>
            </w:pPr>
            <w:r>
              <w:t xml:space="preserve">Замдиректора по УВР </w:t>
            </w:r>
            <w:r w:rsidR="005E2D06">
              <w:t>Валентова Л.М.</w:t>
            </w:r>
          </w:p>
        </w:tc>
      </w:tr>
      <w:tr w:rsidR="009B73A5" w:rsidRPr="000724E4" w:rsidTr="009B73A5">
        <w:tc>
          <w:tcPr>
            <w:tcW w:w="1107" w:type="dxa"/>
          </w:tcPr>
          <w:p w:rsidR="009B73A5" w:rsidRPr="000724E4" w:rsidRDefault="009B73A5" w:rsidP="009B73A5">
            <w:pPr>
              <w:jc w:val="both"/>
            </w:pPr>
            <w:r w:rsidRPr="000724E4">
              <w:t>2</w:t>
            </w:r>
          </w:p>
        </w:tc>
        <w:tc>
          <w:tcPr>
            <w:tcW w:w="4705" w:type="dxa"/>
            <w:gridSpan w:val="2"/>
          </w:tcPr>
          <w:p w:rsidR="009B73A5" w:rsidRPr="000724E4" w:rsidRDefault="009B73A5" w:rsidP="009B73A5">
            <w:pPr>
              <w:jc w:val="both"/>
            </w:pPr>
            <w:r w:rsidRPr="000724E4">
              <w:t>Определение списка учебников и учебных пособий, используемых в образовательном процессе в соответствии с ФГОС.</w:t>
            </w:r>
          </w:p>
          <w:p w:rsidR="009B73A5" w:rsidRPr="000724E4" w:rsidRDefault="009B73A5" w:rsidP="009B73A5">
            <w:pPr>
              <w:jc w:val="both"/>
            </w:pPr>
            <w:r w:rsidRPr="000724E4">
              <w:t xml:space="preserve">Разработка и реализация моделей взаимодействия </w:t>
            </w:r>
            <w:r>
              <w:t xml:space="preserve">МБОУ </w:t>
            </w:r>
            <w:r w:rsidR="00753B56" w:rsidRPr="00753B56">
              <w:t>«Сергеевская СОШ П</w:t>
            </w:r>
            <w:r w:rsidR="00E20F55">
              <w:t>МР</w:t>
            </w:r>
            <w:r w:rsidR="00753B56">
              <w:t xml:space="preserve">» </w:t>
            </w:r>
            <w:r w:rsidRPr="000724E4">
              <w:t>общего образования и дополнительного образования детей, обеспечивающих организацию внеурочной деятельности.</w:t>
            </w:r>
          </w:p>
          <w:p w:rsidR="009B73A5" w:rsidRPr="000724E4" w:rsidRDefault="009B73A5" w:rsidP="009B73A5">
            <w:pPr>
              <w:jc w:val="both"/>
              <w:rPr>
                <w:color w:val="000000"/>
              </w:rPr>
            </w:pPr>
            <w:r w:rsidRPr="000724E4">
              <w:rPr>
                <w:color w:val="000000"/>
              </w:rPr>
              <w:t xml:space="preserve"> Создание банка программ по организации внеурочной деятельности.</w:t>
            </w:r>
          </w:p>
        </w:tc>
        <w:tc>
          <w:tcPr>
            <w:tcW w:w="2410" w:type="dxa"/>
            <w:vAlign w:val="center"/>
          </w:tcPr>
          <w:p w:rsidR="009B73A5" w:rsidRPr="000724E4" w:rsidRDefault="009B73A5" w:rsidP="009B73A5">
            <w:pPr>
              <w:jc w:val="both"/>
              <w:rPr>
                <w:color w:val="000000"/>
              </w:rPr>
            </w:pPr>
            <w:r w:rsidRPr="000724E4">
              <w:rPr>
                <w:color w:val="000000"/>
              </w:rPr>
              <w:t>Май- август</w:t>
            </w:r>
          </w:p>
        </w:tc>
        <w:tc>
          <w:tcPr>
            <w:tcW w:w="1984" w:type="dxa"/>
            <w:gridSpan w:val="3"/>
            <w:vAlign w:val="center"/>
          </w:tcPr>
          <w:p w:rsidR="009B73A5" w:rsidRPr="000724E4" w:rsidRDefault="009B73A5" w:rsidP="009B73A5">
            <w:pPr>
              <w:jc w:val="both"/>
              <w:rPr>
                <w:color w:val="000000"/>
              </w:rPr>
            </w:pPr>
            <w:r>
              <w:t>Зам</w:t>
            </w:r>
            <w:r w:rsidRPr="000724E4">
              <w:t xml:space="preserve">директора по УВР </w:t>
            </w:r>
            <w:r w:rsidR="005E2D06" w:rsidRPr="005E2D06">
              <w:t>Валентова Л.М.</w:t>
            </w:r>
          </w:p>
        </w:tc>
      </w:tr>
      <w:tr w:rsidR="009B73A5" w:rsidRPr="000724E4" w:rsidTr="009B73A5">
        <w:tc>
          <w:tcPr>
            <w:tcW w:w="1107" w:type="dxa"/>
          </w:tcPr>
          <w:p w:rsidR="009B73A5" w:rsidRPr="000724E4" w:rsidRDefault="009B73A5" w:rsidP="009B73A5">
            <w:pPr>
              <w:jc w:val="both"/>
            </w:pPr>
            <w:r w:rsidRPr="000724E4">
              <w:t>3</w:t>
            </w:r>
          </w:p>
        </w:tc>
        <w:tc>
          <w:tcPr>
            <w:tcW w:w="4705" w:type="dxa"/>
            <w:gridSpan w:val="2"/>
          </w:tcPr>
          <w:p w:rsidR="009B73A5" w:rsidRPr="000724E4" w:rsidRDefault="009B73A5" w:rsidP="009B73A5">
            <w:pPr>
              <w:jc w:val="both"/>
            </w:pPr>
            <w:r w:rsidRPr="000724E4">
              <w:t xml:space="preserve">Разработка плана методического сопровождения введения ФГОС </w:t>
            </w:r>
          </w:p>
        </w:tc>
        <w:tc>
          <w:tcPr>
            <w:tcW w:w="2410" w:type="dxa"/>
            <w:vAlign w:val="center"/>
          </w:tcPr>
          <w:p w:rsidR="009B73A5" w:rsidRPr="000724E4" w:rsidRDefault="009B73A5" w:rsidP="009B73A5">
            <w:pPr>
              <w:jc w:val="both"/>
            </w:pPr>
            <w:r w:rsidRPr="000724E4">
              <w:t>Июнь</w:t>
            </w:r>
          </w:p>
          <w:p w:rsidR="009B73A5" w:rsidRPr="000724E4" w:rsidRDefault="009B73A5" w:rsidP="009B73A5">
            <w:pPr>
              <w:jc w:val="both"/>
            </w:pPr>
          </w:p>
        </w:tc>
        <w:tc>
          <w:tcPr>
            <w:tcW w:w="1984" w:type="dxa"/>
            <w:gridSpan w:val="3"/>
          </w:tcPr>
          <w:p w:rsidR="009B73A5" w:rsidRPr="000724E4" w:rsidRDefault="009B73A5" w:rsidP="009B73A5">
            <w:pPr>
              <w:jc w:val="both"/>
            </w:pPr>
            <w:r>
              <w:t>Зам</w:t>
            </w:r>
            <w:r w:rsidRPr="000724E4">
              <w:t xml:space="preserve">директора по УВР </w:t>
            </w:r>
            <w:r w:rsidR="005E2D06" w:rsidRPr="005E2D06">
              <w:t>Валентова Л.М.</w:t>
            </w:r>
          </w:p>
        </w:tc>
      </w:tr>
      <w:tr w:rsidR="009B73A5" w:rsidRPr="000724E4" w:rsidTr="009B73A5">
        <w:trPr>
          <w:trHeight w:val="534"/>
        </w:trPr>
        <w:tc>
          <w:tcPr>
            <w:tcW w:w="1107" w:type="dxa"/>
          </w:tcPr>
          <w:p w:rsidR="009B73A5" w:rsidRPr="000724E4" w:rsidRDefault="009B73A5" w:rsidP="009B73A5">
            <w:pPr>
              <w:jc w:val="both"/>
            </w:pPr>
            <w:r w:rsidRPr="000724E4">
              <w:t>4</w:t>
            </w:r>
          </w:p>
        </w:tc>
        <w:tc>
          <w:tcPr>
            <w:tcW w:w="4705" w:type="dxa"/>
            <w:gridSpan w:val="2"/>
          </w:tcPr>
          <w:p w:rsidR="009B73A5" w:rsidRPr="000724E4" w:rsidRDefault="009B73A5" w:rsidP="009B73A5">
            <w:pPr>
              <w:ind w:right="-108"/>
              <w:jc w:val="both"/>
            </w:pPr>
            <w:r w:rsidRPr="000724E4">
              <w:t>Проведение инструктивно-методических совещаний и обучающих семинаров по вопросам введения ФГОС для различных категорий педагогических работников.</w:t>
            </w:r>
          </w:p>
        </w:tc>
        <w:tc>
          <w:tcPr>
            <w:tcW w:w="2410" w:type="dxa"/>
            <w:vAlign w:val="center"/>
          </w:tcPr>
          <w:p w:rsidR="009B73A5" w:rsidRPr="000724E4" w:rsidRDefault="009B73A5" w:rsidP="009B73A5">
            <w:pPr>
              <w:jc w:val="both"/>
            </w:pPr>
            <w:r w:rsidRPr="000724E4">
              <w:t>В течение учебного года</w:t>
            </w:r>
          </w:p>
        </w:tc>
        <w:tc>
          <w:tcPr>
            <w:tcW w:w="1984" w:type="dxa"/>
            <w:gridSpan w:val="3"/>
            <w:vAlign w:val="center"/>
          </w:tcPr>
          <w:p w:rsidR="009B73A5" w:rsidRDefault="009B73A5" w:rsidP="009B73A5">
            <w:pPr>
              <w:jc w:val="both"/>
            </w:pPr>
            <w:r w:rsidRPr="000724E4">
              <w:t>Директор</w:t>
            </w:r>
            <w:r>
              <w:t xml:space="preserve"> </w:t>
            </w:r>
            <w:r w:rsidR="005E2D06">
              <w:t>Старченко И.В.</w:t>
            </w:r>
          </w:p>
          <w:p w:rsidR="009B73A5" w:rsidRPr="000724E4" w:rsidRDefault="009B73A5" w:rsidP="009B73A5">
            <w:pPr>
              <w:jc w:val="both"/>
            </w:pPr>
          </w:p>
          <w:p w:rsidR="009B73A5" w:rsidRPr="000724E4" w:rsidRDefault="009B73A5" w:rsidP="009B73A5">
            <w:pPr>
              <w:jc w:val="both"/>
            </w:pPr>
          </w:p>
        </w:tc>
      </w:tr>
      <w:tr w:rsidR="009B73A5" w:rsidRPr="000724E4" w:rsidTr="009B73A5">
        <w:tc>
          <w:tcPr>
            <w:tcW w:w="1107" w:type="dxa"/>
          </w:tcPr>
          <w:p w:rsidR="009B73A5" w:rsidRPr="000724E4" w:rsidRDefault="009B73A5" w:rsidP="009B73A5">
            <w:pPr>
              <w:jc w:val="both"/>
            </w:pPr>
            <w:r w:rsidRPr="000724E4">
              <w:lastRenderedPageBreak/>
              <w:t>5</w:t>
            </w:r>
          </w:p>
        </w:tc>
        <w:tc>
          <w:tcPr>
            <w:tcW w:w="4705" w:type="dxa"/>
            <w:gridSpan w:val="2"/>
          </w:tcPr>
          <w:p w:rsidR="009B73A5" w:rsidRPr="000724E4" w:rsidRDefault="009B73A5" w:rsidP="009B73A5">
            <w:pPr>
              <w:jc w:val="both"/>
              <w:rPr>
                <w:bCs/>
                <w:color w:val="000000"/>
              </w:rPr>
            </w:pPr>
            <w:r w:rsidRPr="000724E4">
              <w:rPr>
                <w:bCs/>
                <w:color w:val="000000"/>
              </w:rPr>
              <w:t>Организация повышения квалификации педагогов по внедрению в практику работы ФГОС нового поколения.</w:t>
            </w:r>
          </w:p>
        </w:tc>
        <w:tc>
          <w:tcPr>
            <w:tcW w:w="2410" w:type="dxa"/>
            <w:vAlign w:val="center"/>
          </w:tcPr>
          <w:p w:rsidR="009B73A5" w:rsidRPr="000724E4" w:rsidRDefault="009B73A5" w:rsidP="009B73A5">
            <w:pPr>
              <w:jc w:val="both"/>
              <w:rPr>
                <w:color w:val="000000"/>
              </w:rPr>
            </w:pPr>
            <w:r w:rsidRPr="000724E4">
              <w:rPr>
                <w:color w:val="000000"/>
              </w:rPr>
              <w:t>Систематически</w:t>
            </w:r>
          </w:p>
        </w:tc>
        <w:tc>
          <w:tcPr>
            <w:tcW w:w="1984" w:type="dxa"/>
            <w:gridSpan w:val="3"/>
            <w:vAlign w:val="center"/>
          </w:tcPr>
          <w:p w:rsidR="009B73A5" w:rsidRPr="000724E4" w:rsidRDefault="009B73A5" w:rsidP="009B73A5">
            <w:pPr>
              <w:jc w:val="both"/>
            </w:pPr>
            <w:r w:rsidRPr="000724E4">
              <w:t>Директор</w:t>
            </w:r>
          </w:p>
          <w:p w:rsidR="009B73A5" w:rsidRDefault="005E2D06" w:rsidP="009B73A5">
            <w:pPr>
              <w:jc w:val="both"/>
            </w:pPr>
            <w:r w:rsidRPr="005E2D06">
              <w:t>Старченко И.В.</w:t>
            </w:r>
          </w:p>
          <w:p w:rsidR="009B73A5" w:rsidRPr="000724E4" w:rsidRDefault="009B73A5" w:rsidP="009B73A5">
            <w:pPr>
              <w:jc w:val="both"/>
            </w:pPr>
          </w:p>
        </w:tc>
      </w:tr>
      <w:tr w:rsidR="009B73A5" w:rsidRPr="000724E4" w:rsidTr="009B73A5">
        <w:tc>
          <w:tcPr>
            <w:tcW w:w="1107" w:type="dxa"/>
          </w:tcPr>
          <w:p w:rsidR="009B73A5" w:rsidRPr="000724E4" w:rsidRDefault="009B73A5" w:rsidP="009B73A5">
            <w:pPr>
              <w:jc w:val="both"/>
            </w:pPr>
            <w:r w:rsidRPr="000724E4">
              <w:t>6</w:t>
            </w:r>
          </w:p>
        </w:tc>
        <w:tc>
          <w:tcPr>
            <w:tcW w:w="4705" w:type="dxa"/>
            <w:gridSpan w:val="2"/>
          </w:tcPr>
          <w:p w:rsidR="009B73A5" w:rsidRPr="000724E4" w:rsidRDefault="009B73A5" w:rsidP="009B73A5">
            <w:pPr>
              <w:jc w:val="both"/>
            </w:pPr>
            <w:r w:rsidRPr="000724E4">
              <w:t>Создание и организация деятельности творческой группы «Возможности реализации ФГОС НОО</w:t>
            </w:r>
            <w:r w:rsidR="005E2D06">
              <w:t xml:space="preserve"> средствами УМК </w:t>
            </w:r>
            <w:r>
              <w:t xml:space="preserve"> </w:t>
            </w:r>
            <w:r>
              <w:rPr>
                <w:rFonts w:eastAsia="Calibri"/>
                <w:lang w:eastAsia="ar-SA"/>
              </w:rPr>
              <w:t xml:space="preserve"> «Школа России»</w:t>
            </w:r>
          </w:p>
        </w:tc>
        <w:tc>
          <w:tcPr>
            <w:tcW w:w="2410" w:type="dxa"/>
            <w:vAlign w:val="center"/>
          </w:tcPr>
          <w:p w:rsidR="009B73A5" w:rsidRPr="000724E4" w:rsidRDefault="009B73A5" w:rsidP="009B73A5">
            <w:pPr>
              <w:jc w:val="both"/>
              <w:rPr>
                <w:color w:val="000000"/>
              </w:rPr>
            </w:pPr>
            <w:r w:rsidRPr="000724E4">
              <w:rPr>
                <w:color w:val="000000"/>
              </w:rPr>
              <w:t>Сентябрь, в течение года</w:t>
            </w:r>
          </w:p>
        </w:tc>
        <w:tc>
          <w:tcPr>
            <w:tcW w:w="1984" w:type="dxa"/>
            <w:gridSpan w:val="3"/>
            <w:vAlign w:val="center"/>
          </w:tcPr>
          <w:p w:rsidR="009B73A5" w:rsidRPr="000724E4" w:rsidRDefault="009B73A5" w:rsidP="009B73A5">
            <w:pPr>
              <w:jc w:val="both"/>
            </w:pPr>
            <w:r>
              <w:t xml:space="preserve">Замдиректора по УВР </w:t>
            </w:r>
            <w:r w:rsidR="005E2D06" w:rsidRPr="005E2D06">
              <w:t>Валентова Л.М.</w:t>
            </w:r>
          </w:p>
        </w:tc>
      </w:tr>
      <w:tr w:rsidR="009B73A5" w:rsidRPr="000724E4" w:rsidTr="009B73A5">
        <w:trPr>
          <w:trHeight w:val="1677"/>
        </w:trPr>
        <w:tc>
          <w:tcPr>
            <w:tcW w:w="1107" w:type="dxa"/>
          </w:tcPr>
          <w:p w:rsidR="009B73A5" w:rsidRPr="000724E4" w:rsidRDefault="009B73A5" w:rsidP="009B73A5">
            <w:pPr>
              <w:jc w:val="both"/>
            </w:pPr>
            <w:r w:rsidRPr="000724E4">
              <w:t>7</w:t>
            </w:r>
          </w:p>
        </w:tc>
        <w:tc>
          <w:tcPr>
            <w:tcW w:w="4705" w:type="dxa"/>
            <w:gridSpan w:val="2"/>
          </w:tcPr>
          <w:p w:rsidR="009B73A5" w:rsidRPr="000724E4" w:rsidRDefault="009B73A5" w:rsidP="009B73A5">
            <w:pPr>
              <w:jc w:val="both"/>
              <w:rPr>
                <w:bCs/>
                <w:color w:val="000000"/>
              </w:rPr>
            </w:pPr>
            <w:r w:rsidRPr="000724E4">
              <w:rPr>
                <w:bCs/>
                <w:color w:val="000000"/>
              </w:rPr>
              <w:t>Разработка методических рекомендаций:</w:t>
            </w:r>
          </w:p>
          <w:p w:rsidR="009B73A5" w:rsidRPr="000724E4" w:rsidRDefault="009B73A5" w:rsidP="008A588E">
            <w:pPr>
              <w:pStyle w:val="affd"/>
              <w:numPr>
                <w:ilvl w:val="0"/>
                <w:numId w:val="130"/>
              </w:numPr>
              <w:tabs>
                <w:tab w:val="left" w:pos="432"/>
              </w:tabs>
              <w:spacing w:after="0" w:line="240" w:lineRule="auto"/>
              <w:ind w:left="0" w:firstLine="252"/>
              <w:jc w:val="both"/>
              <w:rPr>
                <w:rFonts w:ascii="Times New Roman" w:hAnsi="Times New Roman"/>
                <w:bCs/>
                <w:color w:val="000000"/>
                <w:sz w:val="24"/>
                <w:szCs w:val="24"/>
              </w:rPr>
            </w:pPr>
            <w:r w:rsidRPr="000724E4">
              <w:rPr>
                <w:rFonts w:ascii="Times New Roman" w:hAnsi="Times New Roman"/>
                <w:bCs/>
                <w:color w:val="000000"/>
                <w:sz w:val="24"/>
                <w:szCs w:val="24"/>
              </w:rPr>
              <w:t>по организации пребывания детей в ОУ во второй половине дня;</w:t>
            </w:r>
          </w:p>
          <w:p w:rsidR="009B73A5" w:rsidRPr="000724E4" w:rsidRDefault="009B73A5" w:rsidP="008A588E">
            <w:pPr>
              <w:pStyle w:val="affd"/>
              <w:numPr>
                <w:ilvl w:val="0"/>
                <w:numId w:val="130"/>
              </w:numPr>
              <w:tabs>
                <w:tab w:val="left" w:pos="432"/>
              </w:tabs>
              <w:spacing w:after="0" w:line="240" w:lineRule="auto"/>
              <w:ind w:left="0" w:firstLine="252"/>
              <w:jc w:val="both"/>
              <w:rPr>
                <w:rFonts w:ascii="Times New Roman" w:hAnsi="Times New Roman"/>
                <w:bCs/>
                <w:color w:val="000000"/>
                <w:sz w:val="24"/>
                <w:szCs w:val="24"/>
              </w:rPr>
            </w:pPr>
            <w:r w:rsidRPr="000724E4">
              <w:rPr>
                <w:rFonts w:ascii="Times New Roman" w:hAnsi="Times New Roman"/>
                <w:bCs/>
                <w:color w:val="000000"/>
                <w:sz w:val="24"/>
                <w:szCs w:val="24"/>
              </w:rPr>
              <w:t>по организации образовательного процесса в условиях перехода на ФГОС второго поколения;</w:t>
            </w:r>
          </w:p>
        </w:tc>
        <w:tc>
          <w:tcPr>
            <w:tcW w:w="2410" w:type="dxa"/>
            <w:vAlign w:val="center"/>
          </w:tcPr>
          <w:p w:rsidR="009B73A5" w:rsidRPr="000724E4" w:rsidRDefault="009B73A5" w:rsidP="009B73A5">
            <w:pPr>
              <w:jc w:val="both"/>
              <w:rPr>
                <w:color w:val="000000"/>
              </w:rPr>
            </w:pPr>
          </w:p>
          <w:p w:rsidR="009B73A5" w:rsidRPr="000724E4" w:rsidRDefault="009B73A5" w:rsidP="009B73A5">
            <w:pPr>
              <w:jc w:val="both"/>
              <w:rPr>
                <w:color w:val="000000"/>
              </w:rPr>
            </w:pPr>
            <w:r w:rsidRPr="000724E4">
              <w:rPr>
                <w:color w:val="000000"/>
              </w:rPr>
              <w:t>Август-сентябрь</w:t>
            </w:r>
          </w:p>
          <w:p w:rsidR="009B73A5" w:rsidRPr="000724E4" w:rsidRDefault="009B73A5" w:rsidP="009B73A5">
            <w:pPr>
              <w:jc w:val="both"/>
              <w:rPr>
                <w:color w:val="000000"/>
              </w:rPr>
            </w:pPr>
          </w:p>
        </w:tc>
        <w:tc>
          <w:tcPr>
            <w:tcW w:w="1984" w:type="dxa"/>
            <w:gridSpan w:val="3"/>
            <w:vAlign w:val="center"/>
          </w:tcPr>
          <w:p w:rsidR="009B73A5" w:rsidRPr="000724E4" w:rsidRDefault="009B73A5" w:rsidP="009B73A5">
            <w:pPr>
              <w:jc w:val="both"/>
            </w:pPr>
            <w:r>
              <w:t>Зам</w:t>
            </w:r>
            <w:r w:rsidRPr="000724E4">
              <w:t>директора по УВР</w:t>
            </w:r>
            <w:r>
              <w:t xml:space="preserve"> </w:t>
            </w:r>
            <w:r w:rsidR="005E2D06" w:rsidRPr="005E2D06">
              <w:t>Валентова Л.М.</w:t>
            </w:r>
          </w:p>
        </w:tc>
      </w:tr>
      <w:tr w:rsidR="009B73A5" w:rsidRPr="000724E4" w:rsidTr="009B73A5">
        <w:tc>
          <w:tcPr>
            <w:tcW w:w="1107" w:type="dxa"/>
          </w:tcPr>
          <w:p w:rsidR="009B73A5" w:rsidRPr="000724E4" w:rsidRDefault="009B73A5" w:rsidP="009B73A5">
            <w:pPr>
              <w:jc w:val="both"/>
            </w:pPr>
            <w:r w:rsidRPr="000724E4">
              <w:t>8</w:t>
            </w:r>
          </w:p>
        </w:tc>
        <w:tc>
          <w:tcPr>
            <w:tcW w:w="4705" w:type="dxa"/>
            <w:gridSpan w:val="2"/>
          </w:tcPr>
          <w:p w:rsidR="009B73A5" w:rsidRPr="000724E4" w:rsidRDefault="009B73A5" w:rsidP="00892BB8">
            <w:pPr>
              <w:jc w:val="both"/>
              <w:rPr>
                <w:bCs/>
                <w:color w:val="000000"/>
              </w:rPr>
            </w:pPr>
            <w:r w:rsidRPr="000724E4">
              <w:rPr>
                <w:bCs/>
                <w:color w:val="000000"/>
              </w:rPr>
              <w:t xml:space="preserve">Оснащение </w:t>
            </w:r>
            <w:r>
              <w:rPr>
                <w:bCs/>
                <w:color w:val="000000"/>
              </w:rPr>
              <w:t xml:space="preserve">МБОУ </w:t>
            </w:r>
            <w:r w:rsidR="00753B56" w:rsidRPr="00753B56">
              <w:rPr>
                <w:bCs/>
                <w:color w:val="000000"/>
              </w:rPr>
              <w:t>«Сергеевская СОШ П</w:t>
            </w:r>
            <w:r w:rsidR="00892BB8">
              <w:rPr>
                <w:bCs/>
                <w:color w:val="000000"/>
              </w:rPr>
              <w:t>МР</w:t>
            </w:r>
            <w:r w:rsidR="00753B56">
              <w:rPr>
                <w:bCs/>
                <w:color w:val="000000"/>
              </w:rPr>
              <w:t>»</w:t>
            </w:r>
            <w:r w:rsidR="00753B56" w:rsidRPr="00753B56">
              <w:rPr>
                <w:bCs/>
                <w:color w:val="000000"/>
              </w:rPr>
              <w:t xml:space="preserve"> </w:t>
            </w:r>
            <w:r w:rsidRPr="000724E4">
              <w:rPr>
                <w:bCs/>
                <w:color w:val="000000"/>
              </w:rPr>
              <w:t>комплексом учебного, учебно-лабораторного и компьютерного оборудования.</w:t>
            </w:r>
          </w:p>
        </w:tc>
        <w:tc>
          <w:tcPr>
            <w:tcW w:w="2410" w:type="dxa"/>
            <w:vAlign w:val="center"/>
          </w:tcPr>
          <w:p w:rsidR="009B73A5" w:rsidRPr="000724E4" w:rsidRDefault="009B73A5" w:rsidP="009B73A5">
            <w:pPr>
              <w:jc w:val="both"/>
              <w:rPr>
                <w:color w:val="000000"/>
              </w:rPr>
            </w:pPr>
            <w:r w:rsidRPr="000724E4">
              <w:rPr>
                <w:color w:val="000000"/>
              </w:rPr>
              <w:t>В течение года</w:t>
            </w:r>
          </w:p>
        </w:tc>
        <w:tc>
          <w:tcPr>
            <w:tcW w:w="1984" w:type="dxa"/>
            <w:gridSpan w:val="3"/>
            <w:vAlign w:val="center"/>
          </w:tcPr>
          <w:p w:rsidR="009B73A5" w:rsidRPr="000724E4" w:rsidRDefault="009B73A5" w:rsidP="009B73A5">
            <w:pPr>
              <w:jc w:val="both"/>
            </w:pPr>
            <w:r w:rsidRPr="000724E4">
              <w:t>Директор</w:t>
            </w:r>
          </w:p>
          <w:p w:rsidR="005E2D06" w:rsidRPr="005E2D06" w:rsidRDefault="005E2D06" w:rsidP="005E2D06">
            <w:pPr>
              <w:jc w:val="both"/>
            </w:pPr>
            <w:r w:rsidRPr="005E2D06">
              <w:t>Старченко И.В.</w:t>
            </w:r>
          </w:p>
          <w:p w:rsidR="009B73A5" w:rsidRPr="000724E4" w:rsidRDefault="009B73A5" w:rsidP="009B73A5">
            <w:pPr>
              <w:jc w:val="both"/>
            </w:pPr>
          </w:p>
        </w:tc>
      </w:tr>
      <w:tr w:rsidR="009B73A5" w:rsidRPr="000724E4" w:rsidTr="009B73A5">
        <w:tc>
          <w:tcPr>
            <w:tcW w:w="1107" w:type="dxa"/>
          </w:tcPr>
          <w:p w:rsidR="009B73A5" w:rsidRPr="000724E4" w:rsidRDefault="009B73A5" w:rsidP="009B73A5">
            <w:pPr>
              <w:jc w:val="both"/>
            </w:pPr>
            <w:r w:rsidRPr="000724E4">
              <w:t>9</w:t>
            </w:r>
          </w:p>
        </w:tc>
        <w:tc>
          <w:tcPr>
            <w:tcW w:w="4705" w:type="dxa"/>
            <w:gridSpan w:val="2"/>
          </w:tcPr>
          <w:p w:rsidR="009B73A5" w:rsidRPr="000724E4" w:rsidRDefault="009B73A5" w:rsidP="009B73A5">
            <w:pPr>
              <w:jc w:val="both"/>
            </w:pPr>
            <w:r w:rsidRPr="000724E4">
              <w:t>Разработка и утверждение учебного плана НОО</w:t>
            </w:r>
          </w:p>
        </w:tc>
        <w:tc>
          <w:tcPr>
            <w:tcW w:w="2410" w:type="dxa"/>
            <w:vAlign w:val="center"/>
          </w:tcPr>
          <w:p w:rsidR="009B73A5" w:rsidRPr="000724E4" w:rsidRDefault="009B73A5" w:rsidP="009B73A5">
            <w:pPr>
              <w:jc w:val="both"/>
            </w:pPr>
            <w:r>
              <w:t xml:space="preserve">Май </w:t>
            </w:r>
          </w:p>
        </w:tc>
        <w:tc>
          <w:tcPr>
            <w:tcW w:w="1984" w:type="dxa"/>
            <w:gridSpan w:val="3"/>
          </w:tcPr>
          <w:p w:rsidR="009B73A5" w:rsidRPr="000724E4" w:rsidRDefault="009B73A5" w:rsidP="009B73A5">
            <w:pPr>
              <w:jc w:val="both"/>
            </w:pPr>
            <w:r w:rsidRPr="000724E4">
              <w:t>Директор</w:t>
            </w:r>
          </w:p>
          <w:p w:rsidR="005E2D06" w:rsidRPr="005E2D06" w:rsidRDefault="005E2D06" w:rsidP="005E2D06">
            <w:pPr>
              <w:jc w:val="both"/>
            </w:pPr>
            <w:r w:rsidRPr="005E2D06">
              <w:t>Старченко И.В.</w:t>
            </w:r>
          </w:p>
          <w:p w:rsidR="009B73A5" w:rsidRPr="000724E4" w:rsidRDefault="009B73A5" w:rsidP="009B73A5">
            <w:pPr>
              <w:jc w:val="both"/>
            </w:pPr>
          </w:p>
        </w:tc>
      </w:tr>
      <w:tr w:rsidR="009B73A5" w:rsidRPr="000724E4" w:rsidTr="009B73A5">
        <w:tc>
          <w:tcPr>
            <w:tcW w:w="1107" w:type="dxa"/>
          </w:tcPr>
          <w:p w:rsidR="009B73A5" w:rsidRPr="000724E4" w:rsidRDefault="009B73A5" w:rsidP="009B73A5">
            <w:pPr>
              <w:jc w:val="both"/>
            </w:pPr>
            <w:r w:rsidRPr="000724E4">
              <w:t>10</w:t>
            </w:r>
          </w:p>
        </w:tc>
        <w:tc>
          <w:tcPr>
            <w:tcW w:w="4705" w:type="dxa"/>
            <w:gridSpan w:val="2"/>
          </w:tcPr>
          <w:p w:rsidR="009B73A5" w:rsidRPr="000724E4" w:rsidRDefault="009B73A5" w:rsidP="009B73A5">
            <w:pPr>
              <w:jc w:val="both"/>
            </w:pPr>
            <w:r w:rsidRPr="000724E4">
              <w:t>Разработка и утверждение программ внеурочной деятельности образовательного учреждения</w:t>
            </w:r>
          </w:p>
        </w:tc>
        <w:tc>
          <w:tcPr>
            <w:tcW w:w="2410" w:type="dxa"/>
            <w:vAlign w:val="center"/>
          </w:tcPr>
          <w:p w:rsidR="009B73A5" w:rsidRPr="000724E4" w:rsidRDefault="009B73A5" w:rsidP="009B73A5">
            <w:pPr>
              <w:jc w:val="both"/>
            </w:pPr>
            <w:r w:rsidRPr="000724E4">
              <w:t xml:space="preserve">До 31 августа </w:t>
            </w:r>
          </w:p>
        </w:tc>
        <w:tc>
          <w:tcPr>
            <w:tcW w:w="1984" w:type="dxa"/>
            <w:gridSpan w:val="3"/>
          </w:tcPr>
          <w:p w:rsidR="009B73A5" w:rsidRPr="000724E4" w:rsidRDefault="009B73A5" w:rsidP="009B73A5">
            <w:pPr>
              <w:jc w:val="both"/>
            </w:pPr>
            <w:r>
              <w:t>Зам</w:t>
            </w:r>
            <w:r w:rsidRPr="000724E4">
              <w:t xml:space="preserve">директора по УВР </w:t>
            </w:r>
            <w:r w:rsidR="005E2D06" w:rsidRPr="005E2D06">
              <w:t>Валентова Л.М.</w:t>
            </w:r>
          </w:p>
        </w:tc>
      </w:tr>
      <w:tr w:rsidR="009B73A5" w:rsidRPr="000724E4" w:rsidTr="009B73A5">
        <w:tc>
          <w:tcPr>
            <w:tcW w:w="1107" w:type="dxa"/>
            <w:vAlign w:val="center"/>
          </w:tcPr>
          <w:p w:rsidR="009B73A5" w:rsidRPr="000724E4" w:rsidRDefault="009B73A5" w:rsidP="009B73A5">
            <w:pPr>
              <w:jc w:val="both"/>
            </w:pPr>
            <w:r w:rsidRPr="000724E4">
              <w:t>11</w:t>
            </w:r>
          </w:p>
        </w:tc>
        <w:tc>
          <w:tcPr>
            <w:tcW w:w="4705" w:type="dxa"/>
            <w:gridSpan w:val="2"/>
            <w:vAlign w:val="center"/>
          </w:tcPr>
          <w:p w:rsidR="009B73A5" w:rsidRPr="000724E4" w:rsidRDefault="009B73A5" w:rsidP="009B73A5">
            <w:pPr>
              <w:jc w:val="both"/>
            </w:pPr>
            <w:r w:rsidRPr="000724E4">
              <w:t>Разработка и утверждение рабочих программ учебных предметов</w:t>
            </w:r>
          </w:p>
        </w:tc>
        <w:tc>
          <w:tcPr>
            <w:tcW w:w="2410" w:type="dxa"/>
            <w:vAlign w:val="center"/>
          </w:tcPr>
          <w:p w:rsidR="009B73A5" w:rsidRPr="000724E4" w:rsidRDefault="009B73A5" w:rsidP="009B73A5">
            <w:pPr>
              <w:jc w:val="both"/>
            </w:pPr>
            <w:r w:rsidRPr="000724E4">
              <w:t>Июнь-август</w:t>
            </w:r>
          </w:p>
          <w:p w:rsidR="009B73A5" w:rsidRPr="000724E4" w:rsidRDefault="009B73A5" w:rsidP="009B73A5">
            <w:pPr>
              <w:jc w:val="both"/>
            </w:pPr>
          </w:p>
        </w:tc>
        <w:tc>
          <w:tcPr>
            <w:tcW w:w="1984" w:type="dxa"/>
            <w:gridSpan w:val="3"/>
            <w:vAlign w:val="center"/>
          </w:tcPr>
          <w:p w:rsidR="009B73A5" w:rsidRPr="000724E4" w:rsidRDefault="009B73A5" w:rsidP="005E2D06">
            <w:pPr>
              <w:jc w:val="both"/>
            </w:pPr>
            <w:r w:rsidRPr="000724E4">
              <w:t xml:space="preserve">Педагоги школы, </w:t>
            </w:r>
            <w:r>
              <w:t>Зам</w:t>
            </w:r>
            <w:r w:rsidRPr="000724E4">
              <w:t>директора по</w:t>
            </w:r>
            <w:r>
              <w:t xml:space="preserve"> УВР </w:t>
            </w:r>
            <w:r w:rsidR="005E2D06">
              <w:t>Минемуллина Д.Р.</w:t>
            </w:r>
          </w:p>
        </w:tc>
      </w:tr>
      <w:tr w:rsidR="009B73A5" w:rsidRPr="000724E4" w:rsidTr="009B73A5">
        <w:tc>
          <w:tcPr>
            <w:tcW w:w="1107" w:type="dxa"/>
            <w:vAlign w:val="center"/>
          </w:tcPr>
          <w:p w:rsidR="009B73A5" w:rsidRPr="000724E4" w:rsidRDefault="009B73A5" w:rsidP="009B73A5">
            <w:pPr>
              <w:jc w:val="both"/>
            </w:pPr>
            <w:r w:rsidRPr="000724E4">
              <w:t>12</w:t>
            </w:r>
          </w:p>
        </w:tc>
        <w:tc>
          <w:tcPr>
            <w:tcW w:w="4705" w:type="dxa"/>
            <w:gridSpan w:val="2"/>
            <w:vAlign w:val="center"/>
          </w:tcPr>
          <w:p w:rsidR="009B73A5" w:rsidRPr="000724E4" w:rsidRDefault="009B73A5" w:rsidP="009B73A5">
            <w:pPr>
              <w:jc w:val="both"/>
            </w:pPr>
            <w:r w:rsidRPr="000724E4">
              <w:t>Реализация  системы мониторинга образовательных потребностей обучающихся и родителей по использованию часов вариативной части учебного плана и внеурочной деятельности</w:t>
            </w:r>
          </w:p>
        </w:tc>
        <w:tc>
          <w:tcPr>
            <w:tcW w:w="2410" w:type="dxa"/>
            <w:vAlign w:val="center"/>
          </w:tcPr>
          <w:p w:rsidR="009B73A5" w:rsidRPr="000724E4" w:rsidRDefault="009B73A5" w:rsidP="009B73A5">
            <w:pPr>
              <w:jc w:val="both"/>
            </w:pPr>
            <w:r w:rsidRPr="000724E4">
              <w:t>Май</w:t>
            </w:r>
          </w:p>
        </w:tc>
        <w:tc>
          <w:tcPr>
            <w:tcW w:w="1984" w:type="dxa"/>
            <w:gridSpan w:val="3"/>
            <w:vAlign w:val="center"/>
          </w:tcPr>
          <w:p w:rsidR="009B73A5" w:rsidRPr="000724E4" w:rsidRDefault="009B73A5" w:rsidP="009B73A5">
            <w:pPr>
              <w:jc w:val="both"/>
            </w:pPr>
            <w:r w:rsidRPr="000724E4">
              <w:t>Администрация</w:t>
            </w:r>
          </w:p>
        </w:tc>
      </w:tr>
      <w:tr w:rsidR="009B73A5" w:rsidRPr="000724E4" w:rsidTr="009B73A5">
        <w:tc>
          <w:tcPr>
            <w:tcW w:w="10206" w:type="dxa"/>
            <w:gridSpan w:val="7"/>
            <w:vAlign w:val="center"/>
          </w:tcPr>
          <w:p w:rsidR="009B73A5" w:rsidRPr="000724E4" w:rsidRDefault="009B73A5" w:rsidP="009B73A5">
            <w:pPr>
              <w:jc w:val="center"/>
            </w:pPr>
            <w:r w:rsidRPr="000724E4">
              <w:rPr>
                <w:b/>
              </w:rPr>
              <w:t>Научно-методическое сопровождение внедрения ФГОС, кадровые условия</w:t>
            </w:r>
          </w:p>
        </w:tc>
      </w:tr>
      <w:tr w:rsidR="009B73A5" w:rsidRPr="000724E4" w:rsidTr="009B73A5">
        <w:tc>
          <w:tcPr>
            <w:tcW w:w="1107" w:type="dxa"/>
          </w:tcPr>
          <w:p w:rsidR="009B73A5" w:rsidRPr="000724E4" w:rsidRDefault="009B73A5" w:rsidP="009B73A5">
            <w:pPr>
              <w:jc w:val="both"/>
            </w:pPr>
            <w:r w:rsidRPr="000724E4">
              <w:t>1</w:t>
            </w:r>
          </w:p>
        </w:tc>
        <w:tc>
          <w:tcPr>
            <w:tcW w:w="4705" w:type="dxa"/>
            <w:gridSpan w:val="2"/>
          </w:tcPr>
          <w:p w:rsidR="009B73A5" w:rsidRPr="000724E4" w:rsidRDefault="009B73A5" w:rsidP="009B73A5">
            <w:pPr>
              <w:jc w:val="both"/>
            </w:pPr>
            <w:r w:rsidRPr="000724E4">
              <w:t>Теоретический семинар  для учителей начальных классов «Организация обучения младших школьников на основе деятельностного подхода и соответствующих ему технологий»</w:t>
            </w:r>
          </w:p>
        </w:tc>
        <w:tc>
          <w:tcPr>
            <w:tcW w:w="2410" w:type="dxa"/>
            <w:vAlign w:val="center"/>
          </w:tcPr>
          <w:p w:rsidR="009B73A5" w:rsidRPr="000724E4" w:rsidRDefault="009B73A5" w:rsidP="009B73A5">
            <w:pPr>
              <w:jc w:val="both"/>
            </w:pPr>
            <w:r w:rsidRPr="000724E4">
              <w:t>июнь</w:t>
            </w:r>
          </w:p>
        </w:tc>
        <w:tc>
          <w:tcPr>
            <w:tcW w:w="1984" w:type="dxa"/>
            <w:gridSpan w:val="3"/>
            <w:vMerge w:val="restart"/>
          </w:tcPr>
          <w:p w:rsidR="009B73A5" w:rsidRPr="000724E4" w:rsidRDefault="009B73A5" w:rsidP="009B73A5">
            <w:pPr>
              <w:jc w:val="both"/>
            </w:pPr>
          </w:p>
          <w:p w:rsidR="009B73A5" w:rsidRPr="000724E4" w:rsidRDefault="009B73A5" w:rsidP="007F14D7">
            <w:pPr>
              <w:jc w:val="both"/>
            </w:pPr>
            <w:r>
              <w:t>Зам</w:t>
            </w:r>
            <w:r w:rsidRPr="000724E4">
              <w:t xml:space="preserve">директора по УВР </w:t>
            </w:r>
            <w:r w:rsidR="007F14D7">
              <w:t>Валентова Л.М.</w:t>
            </w:r>
          </w:p>
        </w:tc>
      </w:tr>
      <w:tr w:rsidR="009B73A5" w:rsidRPr="000724E4" w:rsidTr="009B73A5">
        <w:tc>
          <w:tcPr>
            <w:tcW w:w="1107" w:type="dxa"/>
          </w:tcPr>
          <w:p w:rsidR="009B73A5" w:rsidRPr="000724E4" w:rsidRDefault="009B73A5" w:rsidP="009B73A5">
            <w:pPr>
              <w:jc w:val="both"/>
            </w:pPr>
            <w:r w:rsidRPr="000724E4">
              <w:t>2</w:t>
            </w:r>
          </w:p>
        </w:tc>
        <w:tc>
          <w:tcPr>
            <w:tcW w:w="4705" w:type="dxa"/>
            <w:gridSpan w:val="2"/>
          </w:tcPr>
          <w:p w:rsidR="009B73A5" w:rsidRPr="000724E4" w:rsidRDefault="009B73A5" w:rsidP="009B73A5">
            <w:pPr>
              <w:pStyle w:val="affffd"/>
              <w:spacing w:after="0" w:line="240" w:lineRule="auto"/>
              <w:ind w:right="-108"/>
              <w:jc w:val="both"/>
              <w:rPr>
                <w:rFonts w:ascii="Times New Roman" w:hAnsi="Times New Roman"/>
                <w:lang w:val="ru-RU"/>
              </w:rPr>
            </w:pPr>
            <w:r w:rsidRPr="000724E4">
              <w:rPr>
                <w:rFonts w:ascii="Times New Roman" w:hAnsi="Times New Roman"/>
                <w:lang w:val="ru-RU"/>
              </w:rPr>
              <w:t>Инструктивно-методическое совещание  «Обновление системы контрольно-оценочной деятельности по ФГОС (введение новой системы оценки деятельности учащихся и контроль за планируемыми результатами ФГОС)»</w:t>
            </w:r>
          </w:p>
        </w:tc>
        <w:tc>
          <w:tcPr>
            <w:tcW w:w="2410" w:type="dxa"/>
            <w:vAlign w:val="center"/>
          </w:tcPr>
          <w:p w:rsidR="009B73A5" w:rsidRPr="000724E4" w:rsidRDefault="009B73A5" w:rsidP="009B73A5">
            <w:pPr>
              <w:jc w:val="both"/>
            </w:pPr>
            <w:r w:rsidRPr="000724E4">
              <w:t>август</w:t>
            </w:r>
          </w:p>
        </w:tc>
        <w:tc>
          <w:tcPr>
            <w:tcW w:w="1984" w:type="dxa"/>
            <w:gridSpan w:val="3"/>
            <w:vMerge/>
            <w:vAlign w:val="center"/>
          </w:tcPr>
          <w:p w:rsidR="009B73A5" w:rsidRPr="000724E4" w:rsidRDefault="009B73A5" w:rsidP="009B73A5">
            <w:pPr>
              <w:jc w:val="both"/>
            </w:pPr>
          </w:p>
        </w:tc>
      </w:tr>
      <w:tr w:rsidR="009B73A5" w:rsidRPr="000724E4" w:rsidTr="009B73A5">
        <w:tc>
          <w:tcPr>
            <w:tcW w:w="1107" w:type="dxa"/>
          </w:tcPr>
          <w:p w:rsidR="009B73A5" w:rsidRPr="000724E4" w:rsidRDefault="009B73A5" w:rsidP="009B73A5">
            <w:pPr>
              <w:jc w:val="both"/>
            </w:pPr>
            <w:r w:rsidRPr="000724E4">
              <w:t>3</w:t>
            </w:r>
          </w:p>
        </w:tc>
        <w:tc>
          <w:tcPr>
            <w:tcW w:w="4705" w:type="dxa"/>
            <w:gridSpan w:val="2"/>
          </w:tcPr>
          <w:p w:rsidR="009B73A5" w:rsidRPr="000724E4" w:rsidRDefault="009B73A5" w:rsidP="009B73A5">
            <w:pPr>
              <w:jc w:val="both"/>
            </w:pPr>
            <w:r w:rsidRPr="000724E4">
              <w:t>Корректировка локальных актов (внесение изменений в них), регламентирующих установление заработной платы работников образовательного учреждения, в том числе стимулирующих надбавок и доплат, порядка и размеров премирования</w:t>
            </w:r>
          </w:p>
        </w:tc>
        <w:tc>
          <w:tcPr>
            <w:tcW w:w="2410" w:type="dxa"/>
            <w:vAlign w:val="center"/>
          </w:tcPr>
          <w:p w:rsidR="009B73A5" w:rsidRPr="000724E4" w:rsidRDefault="009B73A5" w:rsidP="009B73A5">
            <w:pPr>
              <w:jc w:val="both"/>
            </w:pPr>
          </w:p>
          <w:p w:rsidR="009B73A5" w:rsidRPr="000724E4" w:rsidRDefault="009B73A5" w:rsidP="009B73A5">
            <w:pPr>
              <w:jc w:val="both"/>
            </w:pPr>
          </w:p>
          <w:p w:rsidR="009B73A5" w:rsidRPr="000724E4" w:rsidRDefault="009B73A5" w:rsidP="009B73A5">
            <w:pPr>
              <w:jc w:val="both"/>
            </w:pPr>
          </w:p>
          <w:p w:rsidR="009B73A5" w:rsidRPr="000724E4" w:rsidRDefault="009B73A5" w:rsidP="009B73A5">
            <w:pPr>
              <w:jc w:val="both"/>
            </w:pPr>
            <w:r w:rsidRPr="000724E4">
              <w:t>Сентябрь</w:t>
            </w:r>
          </w:p>
        </w:tc>
        <w:tc>
          <w:tcPr>
            <w:tcW w:w="1984" w:type="dxa"/>
            <w:gridSpan w:val="3"/>
            <w:vAlign w:val="center"/>
          </w:tcPr>
          <w:p w:rsidR="009B73A5" w:rsidRPr="000724E4" w:rsidRDefault="009B73A5" w:rsidP="009B73A5">
            <w:pPr>
              <w:jc w:val="both"/>
            </w:pPr>
            <w:r w:rsidRPr="000724E4">
              <w:t>Директор</w:t>
            </w:r>
          </w:p>
          <w:p w:rsidR="009B73A5" w:rsidRPr="000724E4" w:rsidRDefault="007F14D7" w:rsidP="009B73A5">
            <w:pPr>
              <w:jc w:val="both"/>
            </w:pPr>
            <w:r>
              <w:t>Старченко Л.М.</w:t>
            </w:r>
          </w:p>
        </w:tc>
      </w:tr>
      <w:tr w:rsidR="009B73A5" w:rsidRPr="000724E4" w:rsidTr="009B73A5">
        <w:tc>
          <w:tcPr>
            <w:tcW w:w="1107" w:type="dxa"/>
          </w:tcPr>
          <w:p w:rsidR="009B73A5" w:rsidRPr="000724E4" w:rsidRDefault="009B73A5" w:rsidP="009B73A5">
            <w:pPr>
              <w:jc w:val="both"/>
            </w:pPr>
            <w:r w:rsidRPr="000724E4">
              <w:lastRenderedPageBreak/>
              <w:t>4</w:t>
            </w:r>
          </w:p>
        </w:tc>
        <w:tc>
          <w:tcPr>
            <w:tcW w:w="4705" w:type="dxa"/>
            <w:gridSpan w:val="2"/>
          </w:tcPr>
          <w:p w:rsidR="009B73A5" w:rsidRPr="000724E4" w:rsidRDefault="009B73A5" w:rsidP="009B73A5">
            <w:pPr>
              <w:jc w:val="both"/>
            </w:pPr>
            <w:r w:rsidRPr="000724E4">
              <w:t>Семинар-практикум «Новые подходы к планированию и анализу современного урока»</w:t>
            </w:r>
          </w:p>
        </w:tc>
        <w:tc>
          <w:tcPr>
            <w:tcW w:w="2410" w:type="dxa"/>
            <w:vAlign w:val="center"/>
          </w:tcPr>
          <w:p w:rsidR="009B73A5" w:rsidRPr="000724E4" w:rsidRDefault="009B73A5" w:rsidP="009B73A5">
            <w:pPr>
              <w:jc w:val="both"/>
            </w:pPr>
            <w:r w:rsidRPr="000724E4">
              <w:t>ноябрь</w:t>
            </w:r>
          </w:p>
          <w:p w:rsidR="009B73A5" w:rsidRPr="000724E4" w:rsidRDefault="009B73A5" w:rsidP="009B73A5">
            <w:pPr>
              <w:jc w:val="both"/>
            </w:pPr>
          </w:p>
          <w:p w:rsidR="009B73A5" w:rsidRPr="000724E4" w:rsidRDefault="009B73A5" w:rsidP="009B73A5">
            <w:pPr>
              <w:jc w:val="both"/>
            </w:pPr>
          </w:p>
        </w:tc>
        <w:tc>
          <w:tcPr>
            <w:tcW w:w="1984" w:type="dxa"/>
            <w:gridSpan w:val="3"/>
          </w:tcPr>
          <w:p w:rsidR="009B73A5" w:rsidRPr="000724E4" w:rsidRDefault="009B73A5" w:rsidP="007F14D7">
            <w:pPr>
              <w:numPr>
                <w:ilvl w:val="12"/>
                <w:numId w:val="0"/>
              </w:numPr>
              <w:jc w:val="both"/>
            </w:pPr>
            <w:r>
              <w:t>Зам</w:t>
            </w:r>
            <w:r w:rsidRPr="000724E4">
              <w:t>директора по УВР</w:t>
            </w:r>
            <w:r>
              <w:t xml:space="preserve"> </w:t>
            </w:r>
            <w:r w:rsidR="007F14D7">
              <w:t>Валентова Л.М.</w:t>
            </w:r>
          </w:p>
        </w:tc>
      </w:tr>
      <w:tr w:rsidR="009B73A5" w:rsidRPr="000724E4" w:rsidTr="009B73A5">
        <w:tc>
          <w:tcPr>
            <w:tcW w:w="1107" w:type="dxa"/>
          </w:tcPr>
          <w:p w:rsidR="009B73A5" w:rsidRPr="000724E4" w:rsidRDefault="009B73A5" w:rsidP="009B73A5">
            <w:pPr>
              <w:jc w:val="both"/>
            </w:pPr>
            <w:r w:rsidRPr="000724E4">
              <w:t>5</w:t>
            </w:r>
          </w:p>
        </w:tc>
        <w:tc>
          <w:tcPr>
            <w:tcW w:w="4705" w:type="dxa"/>
            <w:gridSpan w:val="2"/>
          </w:tcPr>
          <w:p w:rsidR="009B73A5" w:rsidRPr="000724E4" w:rsidRDefault="009B73A5" w:rsidP="009B73A5">
            <w:pPr>
              <w:jc w:val="both"/>
            </w:pPr>
            <w:r w:rsidRPr="000724E4">
              <w:t xml:space="preserve">Совещание при директоре «Организация </w:t>
            </w:r>
            <w:r>
              <w:t>внеурочной деятельности в 1-4</w:t>
            </w:r>
            <w:r w:rsidRPr="000724E4">
              <w:t xml:space="preserve"> классах при переходе на федеральный государственный образовательный стандарт»</w:t>
            </w:r>
          </w:p>
        </w:tc>
        <w:tc>
          <w:tcPr>
            <w:tcW w:w="2410" w:type="dxa"/>
            <w:vAlign w:val="center"/>
          </w:tcPr>
          <w:p w:rsidR="009B73A5" w:rsidRPr="000724E4" w:rsidRDefault="009B73A5" w:rsidP="009B73A5">
            <w:pPr>
              <w:jc w:val="both"/>
            </w:pPr>
            <w:r w:rsidRPr="000724E4">
              <w:t>декабрь</w:t>
            </w:r>
          </w:p>
        </w:tc>
        <w:tc>
          <w:tcPr>
            <w:tcW w:w="1984" w:type="dxa"/>
            <w:gridSpan w:val="3"/>
            <w:vAlign w:val="center"/>
          </w:tcPr>
          <w:p w:rsidR="009B73A5" w:rsidRPr="000724E4" w:rsidRDefault="009B73A5" w:rsidP="009B73A5">
            <w:pPr>
              <w:jc w:val="both"/>
            </w:pPr>
            <w:r w:rsidRPr="000724E4">
              <w:t>Директор</w:t>
            </w:r>
          </w:p>
          <w:p w:rsidR="009B73A5" w:rsidRPr="000724E4" w:rsidRDefault="007F14D7" w:rsidP="009B73A5">
            <w:pPr>
              <w:jc w:val="both"/>
            </w:pPr>
            <w:r>
              <w:t>Старченко И.В.</w:t>
            </w:r>
          </w:p>
        </w:tc>
      </w:tr>
      <w:tr w:rsidR="009B73A5" w:rsidRPr="000724E4" w:rsidTr="009B73A5">
        <w:tc>
          <w:tcPr>
            <w:tcW w:w="1107" w:type="dxa"/>
          </w:tcPr>
          <w:p w:rsidR="009B73A5" w:rsidRPr="000724E4" w:rsidRDefault="009B73A5" w:rsidP="009B73A5">
            <w:pPr>
              <w:jc w:val="both"/>
            </w:pPr>
            <w:r w:rsidRPr="000724E4">
              <w:t>6</w:t>
            </w:r>
          </w:p>
        </w:tc>
        <w:tc>
          <w:tcPr>
            <w:tcW w:w="4705" w:type="dxa"/>
            <w:gridSpan w:val="2"/>
          </w:tcPr>
          <w:p w:rsidR="009B73A5" w:rsidRPr="000724E4" w:rsidRDefault="009B73A5" w:rsidP="009B73A5">
            <w:pPr>
              <w:jc w:val="both"/>
            </w:pPr>
            <w:r>
              <w:t xml:space="preserve">Заседание </w:t>
            </w:r>
            <w:r w:rsidRPr="000724E4">
              <w:t>МС «О ходе внедрения ФГОС НОО: проблемы, пути решения»</w:t>
            </w:r>
          </w:p>
        </w:tc>
        <w:tc>
          <w:tcPr>
            <w:tcW w:w="2410" w:type="dxa"/>
            <w:vAlign w:val="center"/>
          </w:tcPr>
          <w:p w:rsidR="009B73A5" w:rsidRPr="000724E4" w:rsidRDefault="009B73A5" w:rsidP="009B73A5">
            <w:pPr>
              <w:jc w:val="both"/>
            </w:pPr>
            <w:r>
              <w:t>май</w:t>
            </w:r>
          </w:p>
        </w:tc>
        <w:tc>
          <w:tcPr>
            <w:tcW w:w="1984" w:type="dxa"/>
            <w:gridSpan w:val="3"/>
          </w:tcPr>
          <w:p w:rsidR="009B73A5" w:rsidRPr="000724E4" w:rsidRDefault="009B73A5" w:rsidP="007F14D7">
            <w:pPr>
              <w:numPr>
                <w:ilvl w:val="12"/>
                <w:numId w:val="0"/>
              </w:numPr>
              <w:jc w:val="both"/>
            </w:pPr>
            <w:r>
              <w:t>Зам</w:t>
            </w:r>
            <w:r w:rsidRPr="000724E4">
              <w:t xml:space="preserve">директора по УВР </w:t>
            </w:r>
            <w:r>
              <w:t xml:space="preserve">  </w:t>
            </w:r>
            <w:r w:rsidR="007F14D7">
              <w:t>Валентова Л.М.</w:t>
            </w:r>
          </w:p>
        </w:tc>
      </w:tr>
      <w:tr w:rsidR="009B73A5" w:rsidRPr="000724E4" w:rsidTr="009B73A5">
        <w:tc>
          <w:tcPr>
            <w:tcW w:w="1107" w:type="dxa"/>
          </w:tcPr>
          <w:p w:rsidR="009B73A5" w:rsidRPr="000724E4" w:rsidRDefault="009B73A5" w:rsidP="009B73A5">
            <w:pPr>
              <w:jc w:val="both"/>
            </w:pPr>
            <w:r w:rsidRPr="000724E4">
              <w:t>7</w:t>
            </w:r>
          </w:p>
        </w:tc>
        <w:tc>
          <w:tcPr>
            <w:tcW w:w="4705" w:type="dxa"/>
            <w:gridSpan w:val="2"/>
          </w:tcPr>
          <w:p w:rsidR="009B73A5" w:rsidRPr="000724E4" w:rsidRDefault="009B73A5" w:rsidP="009B73A5">
            <w:pPr>
              <w:jc w:val="both"/>
            </w:pPr>
            <w:r w:rsidRPr="000724E4">
              <w:rPr>
                <w:u w:val="single"/>
              </w:rPr>
              <w:t>Постоянно действующие семинары:</w:t>
            </w:r>
          </w:p>
          <w:p w:rsidR="009B73A5" w:rsidRPr="000724E4" w:rsidRDefault="009B73A5" w:rsidP="008A588E">
            <w:pPr>
              <w:numPr>
                <w:ilvl w:val="0"/>
                <w:numId w:val="131"/>
              </w:numPr>
              <w:tabs>
                <w:tab w:val="clear" w:pos="1080"/>
                <w:tab w:val="num" w:pos="252"/>
              </w:tabs>
              <w:ind w:left="252" w:hanging="180"/>
              <w:jc w:val="both"/>
            </w:pPr>
            <w:r w:rsidRPr="000724E4">
              <w:t>«Современные педагогические технологии как фактор формирования образовательного пространства школы»</w:t>
            </w:r>
          </w:p>
          <w:p w:rsidR="009B73A5" w:rsidRPr="000724E4" w:rsidRDefault="009B73A5" w:rsidP="008A588E">
            <w:pPr>
              <w:numPr>
                <w:ilvl w:val="0"/>
                <w:numId w:val="131"/>
              </w:numPr>
              <w:tabs>
                <w:tab w:val="clear" w:pos="1080"/>
                <w:tab w:val="num" w:pos="252"/>
              </w:tabs>
              <w:ind w:left="252" w:hanging="180"/>
              <w:jc w:val="both"/>
            </w:pPr>
            <w:r w:rsidRPr="000724E4">
              <w:rPr>
                <w:color w:val="000000"/>
              </w:rPr>
              <w:t>«Организация образовательного процесса в условиях реализации ФГОС НОО»</w:t>
            </w:r>
          </w:p>
        </w:tc>
        <w:tc>
          <w:tcPr>
            <w:tcW w:w="2410" w:type="dxa"/>
            <w:vAlign w:val="center"/>
          </w:tcPr>
          <w:p w:rsidR="009B73A5" w:rsidRPr="000724E4" w:rsidRDefault="009B73A5" w:rsidP="009B73A5">
            <w:pPr>
              <w:jc w:val="both"/>
            </w:pPr>
            <w:r w:rsidRPr="000724E4">
              <w:t>1 раз в четверть</w:t>
            </w:r>
          </w:p>
        </w:tc>
        <w:tc>
          <w:tcPr>
            <w:tcW w:w="1984" w:type="dxa"/>
            <w:gridSpan w:val="3"/>
            <w:vAlign w:val="center"/>
          </w:tcPr>
          <w:p w:rsidR="009B73A5" w:rsidRPr="000724E4" w:rsidRDefault="009B73A5" w:rsidP="007F14D7">
            <w:pPr>
              <w:numPr>
                <w:ilvl w:val="12"/>
                <w:numId w:val="0"/>
              </w:numPr>
              <w:jc w:val="both"/>
            </w:pPr>
            <w:r>
              <w:t>Зам</w:t>
            </w:r>
            <w:r w:rsidRPr="000724E4">
              <w:t xml:space="preserve">директора по УВР </w:t>
            </w:r>
            <w:r w:rsidR="007F14D7">
              <w:t>Валентова Л.М.</w:t>
            </w:r>
          </w:p>
        </w:tc>
      </w:tr>
      <w:tr w:rsidR="009B73A5" w:rsidRPr="000724E4" w:rsidTr="009B73A5">
        <w:trPr>
          <w:trHeight w:val="518"/>
        </w:trPr>
        <w:tc>
          <w:tcPr>
            <w:tcW w:w="1107" w:type="dxa"/>
          </w:tcPr>
          <w:p w:rsidR="009B73A5" w:rsidRPr="000724E4" w:rsidRDefault="009B73A5" w:rsidP="009B73A5">
            <w:pPr>
              <w:jc w:val="both"/>
            </w:pPr>
            <w:r w:rsidRPr="000724E4">
              <w:t>8</w:t>
            </w:r>
          </w:p>
        </w:tc>
        <w:tc>
          <w:tcPr>
            <w:tcW w:w="4705" w:type="dxa"/>
            <w:gridSpan w:val="2"/>
          </w:tcPr>
          <w:p w:rsidR="009B73A5" w:rsidRPr="000724E4" w:rsidRDefault="009B73A5" w:rsidP="009B73A5">
            <w:pPr>
              <w:jc w:val="both"/>
              <w:rPr>
                <w:b/>
                <w:i/>
                <w:u w:val="single"/>
              </w:rPr>
            </w:pPr>
            <w:r w:rsidRPr="000724E4">
              <w:rPr>
                <w:u w:val="single"/>
              </w:rPr>
              <w:t>Постоянно действующий семинар-практикум</w:t>
            </w:r>
            <w:r w:rsidRPr="000724E4">
              <w:t xml:space="preserve"> по повышению ИКТ- компетенции педагогов</w:t>
            </w:r>
          </w:p>
        </w:tc>
        <w:tc>
          <w:tcPr>
            <w:tcW w:w="2410" w:type="dxa"/>
            <w:vAlign w:val="center"/>
          </w:tcPr>
          <w:p w:rsidR="009B73A5" w:rsidRPr="000724E4" w:rsidRDefault="009B73A5" w:rsidP="009B73A5">
            <w:pPr>
              <w:jc w:val="both"/>
            </w:pPr>
            <w:r w:rsidRPr="000724E4">
              <w:t>1 раз в четверть</w:t>
            </w:r>
          </w:p>
        </w:tc>
        <w:tc>
          <w:tcPr>
            <w:tcW w:w="1984" w:type="dxa"/>
            <w:gridSpan w:val="3"/>
          </w:tcPr>
          <w:p w:rsidR="009B73A5" w:rsidRPr="000724E4" w:rsidRDefault="009B73A5" w:rsidP="009B73A5">
            <w:pPr>
              <w:jc w:val="both"/>
            </w:pPr>
            <w:r w:rsidRPr="000724E4">
              <w:t>Учитель информатики и ИКТ</w:t>
            </w:r>
          </w:p>
        </w:tc>
      </w:tr>
      <w:tr w:rsidR="009B73A5" w:rsidRPr="000724E4" w:rsidTr="009B73A5">
        <w:tc>
          <w:tcPr>
            <w:tcW w:w="1107" w:type="dxa"/>
          </w:tcPr>
          <w:p w:rsidR="009B73A5" w:rsidRPr="000724E4" w:rsidRDefault="007F14D7" w:rsidP="009B73A5">
            <w:pPr>
              <w:jc w:val="both"/>
            </w:pPr>
            <w:r>
              <w:t>9</w:t>
            </w:r>
          </w:p>
        </w:tc>
        <w:tc>
          <w:tcPr>
            <w:tcW w:w="4705" w:type="dxa"/>
            <w:gridSpan w:val="2"/>
          </w:tcPr>
          <w:p w:rsidR="009B73A5" w:rsidRPr="000724E4" w:rsidRDefault="009B73A5" w:rsidP="009B73A5">
            <w:pPr>
              <w:jc w:val="both"/>
            </w:pPr>
            <w:r w:rsidRPr="000724E4">
              <w:rPr>
                <w:rStyle w:val="dash041e005f0431005f044b005f0447005f043d005f044b005f0439005f005fchar1char1"/>
              </w:rPr>
              <w:t>Информирование педагогического коллектива о первых результатах  перехода на ФГОС второго поколения.</w:t>
            </w:r>
          </w:p>
        </w:tc>
        <w:tc>
          <w:tcPr>
            <w:tcW w:w="2410" w:type="dxa"/>
            <w:vAlign w:val="center"/>
          </w:tcPr>
          <w:p w:rsidR="009B73A5" w:rsidRPr="000724E4" w:rsidRDefault="009B73A5" w:rsidP="009B73A5">
            <w:pPr>
              <w:jc w:val="both"/>
            </w:pPr>
            <w:r w:rsidRPr="000724E4">
              <w:t>1 раз в четверть</w:t>
            </w:r>
          </w:p>
        </w:tc>
        <w:tc>
          <w:tcPr>
            <w:tcW w:w="1984" w:type="dxa"/>
            <w:gridSpan w:val="3"/>
            <w:vAlign w:val="center"/>
          </w:tcPr>
          <w:p w:rsidR="009B73A5" w:rsidRDefault="009B73A5" w:rsidP="009B73A5">
            <w:pPr>
              <w:numPr>
                <w:ilvl w:val="12"/>
                <w:numId w:val="0"/>
              </w:numPr>
              <w:jc w:val="both"/>
            </w:pPr>
            <w:r>
              <w:t>Зам</w:t>
            </w:r>
            <w:r w:rsidRPr="000724E4">
              <w:t xml:space="preserve">директора по УВР </w:t>
            </w:r>
          </w:p>
          <w:p w:rsidR="009B73A5" w:rsidRPr="000724E4" w:rsidRDefault="007F14D7" w:rsidP="009B73A5">
            <w:pPr>
              <w:numPr>
                <w:ilvl w:val="12"/>
                <w:numId w:val="0"/>
              </w:numPr>
              <w:jc w:val="both"/>
            </w:pPr>
            <w:r>
              <w:t>Валентова Л.М.</w:t>
            </w:r>
          </w:p>
        </w:tc>
      </w:tr>
      <w:tr w:rsidR="009B73A5" w:rsidRPr="000724E4" w:rsidTr="009B73A5">
        <w:tc>
          <w:tcPr>
            <w:tcW w:w="1107" w:type="dxa"/>
          </w:tcPr>
          <w:p w:rsidR="009B73A5" w:rsidRPr="000724E4" w:rsidRDefault="009B73A5" w:rsidP="007F14D7">
            <w:pPr>
              <w:jc w:val="both"/>
            </w:pPr>
            <w:r w:rsidRPr="000724E4">
              <w:t>1</w:t>
            </w:r>
            <w:r w:rsidR="007F14D7">
              <w:t>0</w:t>
            </w:r>
          </w:p>
        </w:tc>
        <w:tc>
          <w:tcPr>
            <w:tcW w:w="4705" w:type="dxa"/>
            <w:gridSpan w:val="2"/>
          </w:tcPr>
          <w:p w:rsidR="009B73A5" w:rsidRPr="000724E4" w:rsidRDefault="009B73A5" w:rsidP="009B73A5">
            <w:pPr>
              <w:jc w:val="both"/>
            </w:pPr>
            <w:r w:rsidRPr="000724E4">
              <w:t>Производственное совещание «Выполнение санитарно-эпидемиологических требований при переходе на новые ФГОС в начальной школе».</w:t>
            </w:r>
          </w:p>
        </w:tc>
        <w:tc>
          <w:tcPr>
            <w:tcW w:w="2410" w:type="dxa"/>
            <w:vAlign w:val="center"/>
          </w:tcPr>
          <w:p w:rsidR="009B73A5" w:rsidRPr="000724E4" w:rsidRDefault="009B73A5" w:rsidP="009B73A5">
            <w:pPr>
              <w:jc w:val="both"/>
            </w:pPr>
            <w:r w:rsidRPr="000724E4">
              <w:t>апрель</w:t>
            </w:r>
          </w:p>
        </w:tc>
        <w:tc>
          <w:tcPr>
            <w:tcW w:w="1984" w:type="dxa"/>
            <w:gridSpan w:val="3"/>
            <w:vAlign w:val="center"/>
          </w:tcPr>
          <w:p w:rsidR="009B73A5" w:rsidRPr="000724E4" w:rsidRDefault="009B73A5" w:rsidP="009B73A5">
            <w:pPr>
              <w:jc w:val="both"/>
            </w:pPr>
            <w:r>
              <w:t xml:space="preserve"> </w:t>
            </w:r>
            <w:r w:rsidR="007F14D7">
              <w:t>Сельская амбулатория</w:t>
            </w:r>
          </w:p>
          <w:p w:rsidR="009B73A5" w:rsidRPr="000724E4" w:rsidRDefault="009B73A5" w:rsidP="009B73A5">
            <w:pPr>
              <w:jc w:val="both"/>
            </w:pPr>
          </w:p>
        </w:tc>
      </w:tr>
      <w:tr w:rsidR="009B73A5" w:rsidRPr="000724E4" w:rsidTr="009B73A5">
        <w:tc>
          <w:tcPr>
            <w:tcW w:w="1107" w:type="dxa"/>
          </w:tcPr>
          <w:p w:rsidR="009B73A5" w:rsidRPr="000724E4" w:rsidRDefault="009B73A5" w:rsidP="007F14D7">
            <w:pPr>
              <w:jc w:val="both"/>
            </w:pPr>
            <w:r w:rsidRPr="000724E4">
              <w:t>1</w:t>
            </w:r>
            <w:r w:rsidR="007F14D7">
              <w:t>1</w:t>
            </w:r>
          </w:p>
        </w:tc>
        <w:tc>
          <w:tcPr>
            <w:tcW w:w="4705" w:type="dxa"/>
            <w:gridSpan w:val="2"/>
          </w:tcPr>
          <w:p w:rsidR="009B73A5" w:rsidRPr="0019045D" w:rsidRDefault="009B73A5" w:rsidP="009B73A5">
            <w:pPr>
              <w:jc w:val="both"/>
              <w:rPr>
                <w:rStyle w:val="FontStyle49"/>
                <w:b w:val="0"/>
              </w:rPr>
            </w:pPr>
            <w:r w:rsidRPr="0019045D">
              <w:rPr>
                <w:rStyle w:val="FontStyle49"/>
              </w:rPr>
              <w:t>Повышение ква</w:t>
            </w:r>
            <w:r>
              <w:rPr>
                <w:rStyle w:val="FontStyle49"/>
              </w:rPr>
              <w:t>лификации педагогов на курсах ИПК и ПРО</w:t>
            </w:r>
            <w:r w:rsidR="007F14D7">
              <w:rPr>
                <w:rStyle w:val="FontStyle49"/>
              </w:rPr>
              <w:t xml:space="preserve"> </w:t>
            </w:r>
            <w:r>
              <w:rPr>
                <w:rStyle w:val="FontStyle49"/>
              </w:rPr>
              <w:t xml:space="preserve">по </w:t>
            </w:r>
            <w:r w:rsidRPr="0019045D">
              <w:rPr>
                <w:rStyle w:val="FontStyle49"/>
              </w:rPr>
              <w:t>вопросам введения ФГОС.</w:t>
            </w:r>
          </w:p>
        </w:tc>
        <w:tc>
          <w:tcPr>
            <w:tcW w:w="2410" w:type="dxa"/>
            <w:vAlign w:val="center"/>
          </w:tcPr>
          <w:p w:rsidR="009B73A5" w:rsidRPr="000724E4" w:rsidRDefault="009B73A5" w:rsidP="009B73A5">
            <w:pPr>
              <w:jc w:val="both"/>
            </w:pPr>
            <w:r w:rsidRPr="000724E4">
              <w:t>По графику</w:t>
            </w:r>
          </w:p>
        </w:tc>
        <w:tc>
          <w:tcPr>
            <w:tcW w:w="1984" w:type="dxa"/>
            <w:gridSpan w:val="3"/>
            <w:vAlign w:val="center"/>
          </w:tcPr>
          <w:p w:rsidR="009B73A5" w:rsidRPr="000724E4" w:rsidRDefault="009B73A5" w:rsidP="007F14D7">
            <w:pPr>
              <w:jc w:val="both"/>
            </w:pPr>
            <w:r>
              <w:t>Зам</w:t>
            </w:r>
            <w:r w:rsidRPr="000724E4">
              <w:t xml:space="preserve">директора по УВР </w:t>
            </w:r>
            <w:r w:rsidR="007F14D7">
              <w:t>Валентова Л.М.</w:t>
            </w:r>
          </w:p>
        </w:tc>
      </w:tr>
      <w:tr w:rsidR="009B73A5" w:rsidRPr="000724E4" w:rsidTr="009B73A5">
        <w:tc>
          <w:tcPr>
            <w:tcW w:w="1107" w:type="dxa"/>
          </w:tcPr>
          <w:p w:rsidR="009B73A5" w:rsidRPr="000724E4" w:rsidRDefault="009B73A5" w:rsidP="007F14D7">
            <w:pPr>
              <w:jc w:val="both"/>
            </w:pPr>
            <w:r w:rsidRPr="000724E4">
              <w:t>1</w:t>
            </w:r>
            <w:r w:rsidR="007F14D7">
              <w:t>2</w:t>
            </w:r>
          </w:p>
        </w:tc>
        <w:tc>
          <w:tcPr>
            <w:tcW w:w="4705" w:type="dxa"/>
            <w:gridSpan w:val="2"/>
          </w:tcPr>
          <w:p w:rsidR="009B73A5" w:rsidRPr="0019045D" w:rsidRDefault="009B73A5" w:rsidP="009B73A5">
            <w:pPr>
              <w:jc w:val="both"/>
              <w:rPr>
                <w:b/>
              </w:rPr>
            </w:pPr>
            <w:r w:rsidRPr="0019045D">
              <w:rPr>
                <w:rStyle w:val="FontStyle49"/>
              </w:rPr>
              <w:t>Участие педагогов школы в методических мероприятиях различн</w:t>
            </w:r>
            <w:r w:rsidRPr="0019045D">
              <w:t xml:space="preserve">ых уровней </w:t>
            </w:r>
            <w:r>
              <w:t>(региональ</w:t>
            </w:r>
            <w:r w:rsidRPr="0019045D">
              <w:t>ный, муниципальный).</w:t>
            </w:r>
          </w:p>
        </w:tc>
        <w:tc>
          <w:tcPr>
            <w:tcW w:w="2410" w:type="dxa"/>
            <w:vAlign w:val="center"/>
          </w:tcPr>
          <w:p w:rsidR="009B73A5" w:rsidRPr="000724E4" w:rsidRDefault="009B73A5" w:rsidP="009B73A5">
            <w:pPr>
              <w:jc w:val="both"/>
            </w:pPr>
            <w:r w:rsidRPr="000724E4">
              <w:t>В течение года</w:t>
            </w:r>
          </w:p>
        </w:tc>
        <w:tc>
          <w:tcPr>
            <w:tcW w:w="1984" w:type="dxa"/>
            <w:gridSpan w:val="3"/>
          </w:tcPr>
          <w:p w:rsidR="009B73A5" w:rsidRPr="000724E4" w:rsidRDefault="009B73A5" w:rsidP="007F14D7">
            <w:pPr>
              <w:jc w:val="both"/>
            </w:pPr>
            <w:r>
              <w:t>Зам</w:t>
            </w:r>
            <w:r w:rsidRPr="000724E4">
              <w:t xml:space="preserve">директора по УВР </w:t>
            </w:r>
            <w:r w:rsidR="007F14D7">
              <w:t>Минемуллина Д.Р.</w:t>
            </w:r>
          </w:p>
        </w:tc>
      </w:tr>
      <w:tr w:rsidR="009B73A5" w:rsidRPr="000724E4" w:rsidTr="009B73A5">
        <w:tc>
          <w:tcPr>
            <w:tcW w:w="10206" w:type="dxa"/>
            <w:gridSpan w:val="7"/>
          </w:tcPr>
          <w:p w:rsidR="009B73A5" w:rsidRPr="000724E4" w:rsidRDefault="009B73A5" w:rsidP="009B73A5">
            <w:pPr>
              <w:jc w:val="center"/>
              <w:rPr>
                <w:b/>
              </w:rPr>
            </w:pPr>
            <w:r w:rsidRPr="000724E4">
              <w:rPr>
                <w:b/>
              </w:rPr>
              <w:t>Финансовые и материально-технические условия внедрения ФГОС</w:t>
            </w:r>
          </w:p>
        </w:tc>
      </w:tr>
      <w:tr w:rsidR="009B73A5" w:rsidRPr="000724E4" w:rsidTr="009B73A5">
        <w:tc>
          <w:tcPr>
            <w:tcW w:w="1134" w:type="dxa"/>
            <w:gridSpan w:val="2"/>
          </w:tcPr>
          <w:p w:rsidR="009B73A5" w:rsidRPr="003B355A" w:rsidRDefault="009B73A5" w:rsidP="009B73A5">
            <w:pPr>
              <w:jc w:val="both"/>
            </w:pPr>
            <w:r w:rsidRPr="003B355A">
              <w:t>1</w:t>
            </w:r>
          </w:p>
        </w:tc>
        <w:tc>
          <w:tcPr>
            <w:tcW w:w="4678" w:type="dxa"/>
          </w:tcPr>
          <w:p w:rsidR="009B73A5" w:rsidRPr="003B355A" w:rsidRDefault="009B73A5" w:rsidP="009B73A5">
            <w:pPr>
              <w:jc w:val="both"/>
              <w:rPr>
                <w:b/>
              </w:rPr>
            </w:pPr>
            <w:r w:rsidRPr="003B355A">
              <w:rPr>
                <w:color w:val="000000"/>
              </w:rPr>
              <w:t>Определение объёма расходов, необходимых для реализации ООП и достижения планируемых результатов, а также механизма их формирования</w:t>
            </w:r>
          </w:p>
        </w:tc>
        <w:tc>
          <w:tcPr>
            <w:tcW w:w="2552" w:type="dxa"/>
            <w:gridSpan w:val="3"/>
          </w:tcPr>
          <w:p w:rsidR="009B73A5" w:rsidRPr="003B355A" w:rsidRDefault="009B73A5" w:rsidP="009B73A5">
            <w:pPr>
              <w:jc w:val="both"/>
            </w:pPr>
            <w:r w:rsidRPr="003B355A">
              <w:t xml:space="preserve">Декабрь </w:t>
            </w:r>
          </w:p>
        </w:tc>
        <w:tc>
          <w:tcPr>
            <w:tcW w:w="1842" w:type="dxa"/>
          </w:tcPr>
          <w:p w:rsidR="009B73A5" w:rsidRPr="003B355A" w:rsidRDefault="009B73A5" w:rsidP="009B73A5">
            <w:pPr>
              <w:jc w:val="both"/>
            </w:pPr>
            <w:r w:rsidRPr="003B355A">
              <w:t>Директор школы</w:t>
            </w:r>
          </w:p>
        </w:tc>
      </w:tr>
      <w:tr w:rsidR="009B73A5" w:rsidRPr="000724E4" w:rsidTr="009B73A5">
        <w:tc>
          <w:tcPr>
            <w:tcW w:w="1107" w:type="dxa"/>
            <w:vAlign w:val="center"/>
          </w:tcPr>
          <w:p w:rsidR="009B73A5" w:rsidRPr="000724E4" w:rsidRDefault="009B73A5" w:rsidP="009B73A5">
            <w:pPr>
              <w:jc w:val="both"/>
            </w:pPr>
            <w:r>
              <w:t>2</w:t>
            </w:r>
          </w:p>
        </w:tc>
        <w:tc>
          <w:tcPr>
            <w:tcW w:w="4705" w:type="dxa"/>
            <w:gridSpan w:val="2"/>
            <w:vAlign w:val="center"/>
          </w:tcPr>
          <w:p w:rsidR="009B73A5" w:rsidRPr="000724E4" w:rsidRDefault="009B73A5" w:rsidP="009B73A5">
            <w:pPr>
              <w:jc w:val="both"/>
            </w:pPr>
            <w:r w:rsidRPr="000724E4">
              <w:t>Корректировка локальных актов (внесение изменений в них), регламентирующих установление заработной платы работников образовательного учреждения, в том числе стимулирующих надбавок и доплат, порядка и размеров премирования</w:t>
            </w:r>
          </w:p>
        </w:tc>
        <w:tc>
          <w:tcPr>
            <w:tcW w:w="2544" w:type="dxa"/>
            <w:gridSpan w:val="2"/>
            <w:vAlign w:val="center"/>
          </w:tcPr>
          <w:p w:rsidR="009B73A5" w:rsidRPr="000724E4" w:rsidRDefault="009B73A5" w:rsidP="009B73A5">
            <w:pPr>
              <w:jc w:val="both"/>
            </w:pPr>
            <w:r w:rsidRPr="000724E4">
              <w:t>Август</w:t>
            </w:r>
          </w:p>
          <w:p w:rsidR="009B73A5" w:rsidRPr="000724E4" w:rsidRDefault="009B73A5" w:rsidP="009B73A5">
            <w:pPr>
              <w:jc w:val="both"/>
            </w:pPr>
          </w:p>
        </w:tc>
        <w:tc>
          <w:tcPr>
            <w:tcW w:w="1850" w:type="dxa"/>
            <w:gridSpan w:val="2"/>
            <w:vAlign w:val="center"/>
          </w:tcPr>
          <w:p w:rsidR="009B73A5" w:rsidRPr="000724E4" w:rsidRDefault="009B73A5" w:rsidP="009B73A5">
            <w:pPr>
              <w:jc w:val="both"/>
            </w:pPr>
            <w:r w:rsidRPr="000724E4">
              <w:t>Директор школы</w:t>
            </w:r>
          </w:p>
        </w:tc>
      </w:tr>
      <w:tr w:rsidR="009B73A5" w:rsidRPr="000724E4" w:rsidTr="009B73A5">
        <w:tc>
          <w:tcPr>
            <w:tcW w:w="1107" w:type="dxa"/>
            <w:vAlign w:val="center"/>
          </w:tcPr>
          <w:p w:rsidR="009B73A5" w:rsidRPr="000724E4" w:rsidRDefault="009B73A5" w:rsidP="009B73A5">
            <w:pPr>
              <w:jc w:val="both"/>
            </w:pPr>
            <w:r>
              <w:t>3</w:t>
            </w:r>
          </w:p>
        </w:tc>
        <w:tc>
          <w:tcPr>
            <w:tcW w:w="4705" w:type="dxa"/>
            <w:gridSpan w:val="2"/>
            <w:vAlign w:val="center"/>
          </w:tcPr>
          <w:p w:rsidR="009B73A5" w:rsidRPr="000724E4" w:rsidRDefault="009B73A5" w:rsidP="009B73A5">
            <w:pPr>
              <w:ind w:right="-108"/>
              <w:jc w:val="both"/>
            </w:pPr>
            <w:r w:rsidRPr="000724E4">
              <w:t xml:space="preserve">Применение механизма оплаты труда работников ОУ, реализующих введение ФГОС. </w:t>
            </w:r>
          </w:p>
        </w:tc>
        <w:tc>
          <w:tcPr>
            <w:tcW w:w="2544" w:type="dxa"/>
            <w:gridSpan w:val="2"/>
            <w:vAlign w:val="center"/>
          </w:tcPr>
          <w:p w:rsidR="009B73A5" w:rsidRPr="000724E4" w:rsidRDefault="009B73A5" w:rsidP="009B73A5">
            <w:pPr>
              <w:jc w:val="both"/>
            </w:pPr>
            <w:r w:rsidRPr="000724E4">
              <w:t>Сентябрь</w:t>
            </w:r>
          </w:p>
          <w:p w:rsidR="009B73A5" w:rsidRPr="000724E4" w:rsidRDefault="009B73A5" w:rsidP="009B73A5">
            <w:pPr>
              <w:jc w:val="both"/>
            </w:pPr>
          </w:p>
        </w:tc>
        <w:tc>
          <w:tcPr>
            <w:tcW w:w="1850" w:type="dxa"/>
            <w:gridSpan w:val="2"/>
            <w:vAlign w:val="center"/>
          </w:tcPr>
          <w:p w:rsidR="009B73A5" w:rsidRPr="000724E4" w:rsidRDefault="009B73A5" w:rsidP="009B73A5">
            <w:pPr>
              <w:jc w:val="both"/>
            </w:pPr>
            <w:r w:rsidRPr="000724E4">
              <w:t>Директор школы</w:t>
            </w:r>
          </w:p>
        </w:tc>
      </w:tr>
      <w:tr w:rsidR="009B73A5" w:rsidRPr="000724E4" w:rsidTr="009B73A5">
        <w:tc>
          <w:tcPr>
            <w:tcW w:w="1107" w:type="dxa"/>
            <w:vAlign w:val="center"/>
          </w:tcPr>
          <w:p w:rsidR="009B73A5" w:rsidRPr="000724E4" w:rsidRDefault="009B73A5" w:rsidP="009B73A5">
            <w:pPr>
              <w:jc w:val="both"/>
            </w:pPr>
            <w:r>
              <w:t>4</w:t>
            </w:r>
          </w:p>
        </w:tc>
        <w:tc>
          <w:tcPr>
            <w:tcW w:w="4705" w:type="dxa"/>
            <w:gridSpan w:val="2"/>
            <w:vAlign w:val="center"/>
          </w:tcPr>
          <w:p w:rsidR="009B73A5" w:rsidRPr="003B355A" w:rsidRDefault="009B73A5" w:rsidP="009B73A5">
            <w:pPr>
              <w:ind w:right="-108"/>
              <w:jc w:val="both"/>
            </w:pPr>
            <w:r w:rsidRPr="003B355A">
              <w:rPr>
                <w:color w:val="000000"/>
              </w:rPr>
              <w:t xml:space="preserve">Составление плана финансово-хозяйственной деятельности, внесение в </w:t>
            </w:r>
            <w:r w:rsidRPr="003B355A">
              <w:rPr>
                <w:color w:val="000000"/>
              </w:rPr>
              <w:lastRenderedPageBreak/>
              <w:t>него изменений</w:t>
            </w:r>
          </w:p>
        </w:tc>
        <w:tc>
          <w:tcPr>
            <w:tcW w:w="2544" w:type="dxa"/>
            <w:gridSpan w:val="2"/>
            <w:vAlign w:val="center"/>
          </w:tcPr>
          <w:p w:rsidR="009B73A5" w:rsidRPr="000724E4" w:rsidRDefault="009B73A5" w:rsidP="009B73A5">
            <w:pPr>
              <w:jc w:val="both"/>
            </w:pPr>
            <w:r>
              <w:lastRenderedPageBreak/>
              <w:t xml:space="preserve">Декабрь </w:t>
            </w:r>
          </w:p>
        </w:tc>
        <w:tc>
          <w:tcPr>
            <w:tcW w:w="1850" w:type="dxa"/>
            <w:gridSpan w:val="2"/>
            <w:vAlign w:val="center"/>
          </w:tcPr>
          <w:p w:rsidR="009B73A5" w:rsidRPr="000724E4" w:rsidRDefault="009B73A5" w:rsidP="009B73A5">
            <w:pPr>
              <w:jc w:val="both"/>
            </w:pPr>
            <w:r>
              <w:t>Директор школы</w:t>
            </w:r>
          </w:p>
        </w:tc>
      </w:tr>
      <w:tr w:rsidR="009B73A5" w:rsidRPr="000724E4" w:rsidTr="009B73A5">
        <w:tc>
          <w:tcPr>
            <w:tcW w:w="1107" w:type="dxa"/>
            <w:vAlign w:val="center"/>
          </w:tcPr>
          <w:p w:rsidR="009B73A5" w:rsidRPr="000724E4" w:rsidRDefault="009B73A5" w:rsidP="009B73A5">
            <w:pPr>
              <w:jc w:val="both"/>
            </w:pPr>
            <w:r>
              <w:lastRenderedPageBreak/>
              <w:t>5</w:t>
            </w:r>
          </w:p>
        </w:tc>
        <w:tc>
          <w:tcPr>
            <w:tcW w:w="4705" w:type="dxa"/>
            <w:gridSpan w:val="2"/>
            <w:vAlign w:val="center"/>
          </w:tcPr>
          <w:p w:rsidR="009B73A5" w:rsidRPr="000724E4" w:rsidRDefault="009B73A5" w:rsidP="009B73A5">
            <w:pPr>
              <w:ind w:right="-108"/>
              <w:jc w:val="both"/>
            </w:pPr>
            <w:r w:rsidRPr="000724E4">
              <w:t>Приобретение компьютерной и мультимедийной техники в кабинеты начальных классов для реализации требований ФГОС</w:t>
            </w:r>
          </w:p>
        </w:tc>
        <w:tc>
          <w:tcPr>
            <w:tcW w:w="2544" w:type="dxa"/>
            <w:gridSpan w:val="2"/>
            <w:vAlign w:val="center"/>
          </w:tcPr>
          <w:p w:rsidR="009B73A5" w:rsidRPr="000724E4" w:rsidRDefault="009B73A5" w:rsidP="009B73A5">
            <w:pPr>
              <w:jc w:val="both"/>
            </w:pPr>
            <w:r w:rsidRPr="000724E4">
              <w:t>В течение года</w:t>
            </w:r>
          </w:p>
        </w:tc>
        <w:tc>
          <w:tcPr>
            <w:tcW w:w="1850" w:type="dxa"/>
            <w:gridSpan w:val="2"/>
            <w:vAlign w:val="center"/>
          </w:tcPr>
          <w:p w:rsidR="009B73A5" w:rsidRPr="000724E4" w:rsidRDefault="009B73A5" w:rsidP="009B73A5">
            <w:pPr>
              <w:jc w:val="both"/>
            </w:pPr>
            <w:r w:rsidRPr="000724E4">
              <w:t>Директор школы</w:t>
            </w:r>
          </w:p>
        </w:tc>
      </w:tr>
      <w:tr w:rsidR="009B73A5" w:rsidRPr="000724E4" w:rsidTr="009B73A5">
        <w:tc>
          <w:tcPr>
            <w:tcW w:w="1107" w:type="dxa"/>
            <w:vAlign w:val="center"/>
          </w:tcPr>
          <w:p w:rsidR="009B73A5" w:rsidRDefault="009B73A5" w:rsidP="009B73A5">
            <w:pPr>
              <w:jc w:val="both"/>
            </w:pPr>
            <w:r>
              <w:t>6</w:t>
            </w:r>
          </w:p>
        </w:tc>
        <w:tc>
          <w:tcPr>
            <w:tcW w:w="4705" w:type="dxa"/>
            <w:gridSpan w:val="2"/>
            <w:vAlign w:val="center"/>
          </w:tcPr>
          <w:p w:rsidR="009B73A5" w:rsidRPr="00AF65F9" w:rsidRDefault="009B73A5" w:rsidP="009B73A5">
            <w:pPr>
              <w:ind w:right="-108"/>
              <w:jc w:val="both"/>
            </w:pPr>
            <w:r w:rsidRPr="00AF65F9">
              <w:rPr>
                <w:color w:val="000000"/>
              </w:rPr>
              <w:t>Пополнение фондов библиотеки Учреждения печатными и электронными образовательными ресурсами</w:t>
            </w:r>
          </w:p>
        </w:tc>
        <w:tc>
          <w:tcPr>
            <w:tcW w:w="2544" w:type="dxa"/>
            <w:gridSpan w:val="2"/>
            <w:vAlign w:val="center"/>
          </w:tcPr>
          <w:p w:rsidR="009B73A5" w:rsidRPr="000724E4" w:rsidRDefault="006A6658" w:rsidP="009B73A5">
            <w:pPr>
              <w:jc w:val="both"/>
            </w:pPr>
            <w:r>
              <w:t>2019-2020</w:t>
            </w:r>
          </w:p>
        </w:tc>
        <w:tc>
          <w:tcPr>
            <w:tcW w:w="1850" w:type="dxa"/>
            <w:gridSpan w:val="2"/>
            <w:vAlign w:val="center"/>
          </w:tcPr>
          <w:p w:rsidR="009B73A5" w:rsidRPr="000724E4" w:rsidRDefault="009B73A5" w:rsidP="009B73A5">
            <w:pPr>
              <w:jc w:val="both"/>
            </w:pPr>
            <w:r>
              <w:t>Директор школы</w:t>
            </w:r>
          </w:p>
        </w:tc>
      </w:tr>
      <w:tr w:rsidR="009B73A5" w:rsidRPr="000724E4" w:rsidTr="009B73A5">
        <w:tc>
          <w:tcPr>
            <w:tcW w:w="1107" w:type="dxa"/>
            <w:vAlign w:val="center"/>
          </w:tcPr>
          <w:p w:rsidR="009B73A5" w:rsidRPr="000724E4" w:rsidRDefault="009B73A5" w:rsidP="009B73A5">
            <w:pPr>
              <w:jc w:val="both"/>
            </w:pPr>
            <w:r>
              <w:t>7</w:t>
            </w:r>
          </w:p>
        </w:tc>
        <w:tc>
          <w:tcPr>
            <w:tcW w:w="4705" w:type="dxa"/>
            <w:gridSpan w:val="2"/>
            <w:vAlign w:val="center"/>
          </w:tcPr>
          <w:p w:rsidR="009B73A5" w:rsidRPr="00AF65F9" w:rsidRDefault="009B73A5" w:rsidP="009B73A5">
            <w:pPr>
              <w:jc w:val="both"/>
            </w:pPr>
            <w:r w:rsidRPr="00AF65F9">
              <w:rPr>
                <w:color w:val="000000"/>
              </w:rPr>
              <w:t>Текущий ремонт с целью обеспечения выполнения требований к санитарно-бытовым условиям и охране здоровья обучающихся, а также с целью подготовки помещений для установки оборудования</w:t>
            </w:r>
          </w:p>
        </w:tc>
        <w:tc>
          <w:tcPr>
            <w:tcW w:w="2544" w:type="dxa"/>
            <w:gridSpan w:val="2"/>
            <w:vAlign w:val="center"/>
          </w:tcPr>
          <w:p w:rsidR="009B73A5" w:rsidRPr="000724E4" w:rsidRDefault="009B73A5" w:rsidP="009B73A5">
            <w:pPr>
              <w:jc w:val="both"/>
            </w:pPr>
            <w:r w:rsidRPr="000724E4">
              <w:t>Июнь-август</w:t>
            </w:r>
          </w:p>
        </w:tc>
        <w:tc>
          <w:tcPr>
            <w:tcW w:w="1850" w:type="dxa"/>
            <w:gridSpan w:val="2"/>
            <w:vAlign w:val="center"/>
          </w:tcPr>
          <w:p w:rsidR="009B73A5" w:rsidRPr="000724E4" w:rsidRDefault="009B73A5" w:rsidP="009B73A5">
            <w:pPr>
              <w:jc w:val="both"/>
            </w:pPr>
            <w:r w:rsidRPr="000724E4">
              <w:t xml:space="preserve">Директор школы </w:t>
            </w:r>
          </w:p>
        </w:tc>
      </w:tr>
      <w:tr w:rsidR="006A6658" w:rsidRPr="000724E4" w:rsidTr="009B73A5">
        <w:tc>
          <w:tcPr>
            <w:tcW w:w="1107" w:type="dxa"/>
            <w:vAlign w:val="center"/>
          </w:tcPr>
          <w:p w:rsidR="006A6658" w:rsidRDefault="006A6658" w:rsidP="009B73A5">
            <w:pPr>
              <w:jc w:val="both"/>
            </w:pPr>
            <w:r>
              <w:t>8</w:t>
            </w:r>
          </w:p>
        </w:tc>
        <w:tc>
          <w:tcPr>
            <w:tcW w:w="4705" w:type="dxa"/>
            <w:gridSpan w:val="2"/>
            <w:vAlign w:val="center"/>
          </w:tcPr>
          <w:p w:rsidR="006A6658" w:rsidRPr="00AF65F9" w:rsidRDefault="006A6658" w:rsidP="00892BB8">
            <w:pPr>
              <w:jc w:val="both"/>
            </w:pPr>
            <w:r w:rsidRPr="00AF65F9">
              <w:rPr>
                <w:color w:val="000000"/>
              </w:rPr>
              <w:t>Обеспечение соответствия условий реализации ООП противопожарным нормам, нормам охраны труда работников МБОУ</w:t>
            </w:r>
            <w:r>
              <w:rPr>
                <w:color w:val="000000"/>
              </w:rPr>
              <w:t xml:space="preserve"> </w:t>
            </w:r>
            <w:r w:rsidR="00844AB2" w:rsidRPr="00844AB2">
              <w:rPr>
                <w:color w:val="000000"/>
              </w:rPr>
              <w:t>«Сергеевская СОШ П</w:t>
            </w:r>
            <w:r w:rsidR="00892BB8">
              <w:rPr>
                <w:color w:val="000000"/>
              </w:rPr>
              <w:t>МР</w:t>
            </w:r>
            <w:r w:rsidR="00844AB2" w:rsidRPr="00844AB2">
              <w:rPr>
                <w:color w:val="000000"/>
              </w:rPr>
              <w:t>»</w:t>
            </w:r>
          </w:p>
        </w:tc>
        <w:tc>
          <w:tcPr>
            <w:tcW w:w="2544" w:type="dxa"/>
            <w:gridSpan w:val="2"/>
            <w:vAlign w:val="center"/>
          </w:tcPr>
          <w:p w:rsidR="006A6658" w:rsidRDefault="006A6658" w:rsidP="00F110B7">
            <w:pPr>
              <w:jc w:val="both"/>
            </w:pPr>
            <w:r>
              <w:t>2019-2020</w:t>
            </w:r>
          </w:p>
        </w:tc>
        <w:tc>
          <w:tcPr>
            <w:tcW w:w="1850" w:type="dxa"/>
            <w:gridSpan w:val="2"/>
            <w:vAlign w:val="center"/>
          </w:tcPr>
          <w:p w:rsidR="006A6658" w:rsidRPr="000724E4" w:rsidRDefault="006A6658" w:rsidP="009B73A5">
            <w:pPr>
              <w:jc w:val="both"/>
            </w:pPr>
            <w:r>
              <w:t>Директор школы</w:t>
            </w:r>
          </w:p>
        </w:tc>
      </w:tr>
      <w:tr w:rsidR="006A6658" w:rsidRPr="000724E4" w:rsidTr="009B73A5">
        <w:tc>
          <w:tcPr>
            <w:tcW w:w="1107" w:type="dxa"/>
            <w:vAlign w:val="center"/>
          </w:tcPr>
          <w:p w:rsidR="006A6658" w:rsidRDefault="006A6658" w:rsidP="009B73A5">
            <w:pPr>
              <w:jc w:val="both"/>
            </w:pPr>
            <w:r>
              <w:t>9</w:t>
            </w:r>
          </w:p>
        </w:tc>
        <w:tc>
          <w:tcPr>
            <w:tcW w:w="4705" w:type="dxa"/>
            <w:gridSpan w:val="2"/>
            <w:vAlign w:val="center"/>
          </w:tcPr>
          <w:p w:rsidR="006A6658" w:rsidRPr="00AF65F9" w:rsidRDefault="006A6658" w:rsidP="009B73A5">
            <w:pPr>
              <w:jc w:val="both"/>
              <w:rPr>
                <w:color w:val="000000"/>
              </w:rPr>
            </w:pPr>
            <w:r w:rsidRPr="00AF65F9">
              <w:rPr>
                <w:color w:val="000000"/>
              </w:rPr>
              <w:t>Увеличение пропускной способности интернет-трафика, обновление программного обеспечения и приобретение электронных образовательных ресурсов</w:t>
            </w:r>
          </w:p>
        </w:tc>
        <w:tc>
          <w:tcPr>
            <w:tcW w:w="2544" w:type="dxa"/>
            <w:gridSpan w:val="2"/>
            <w:vAlign w:val="center"/>
          </w:tcPr>
          <w:p w:rsidR="006A6658" w:rsidRDefault="006A6658" w:rsidP="00F110B7">
            <w:pPr>
              <w:jc w:val="both"/>
            </w:pPr>
            <w:r>
              <w:t>2019-2020</w:t>
            </w:r>
          </w:p>
        </w:tc>
        <w:tc>
          <w:tcPr>
            <w:tcW w:w="1850" w:type="dxa"/>
            <w:gridSpan w:val="2"/>
            <w:vAlign w:val="center"/>
          </w:tcPr>
          <w:p w:rsidR="006A6658" w:rsidRDefault="006A6658" w:rsidP="009B73A5">
            <w:pPr>
              <w:jc w:val="both"/>
            </w:pPr>
            <w:r>
              <w:t>Директор школы</w:t>
            </w:r>
          </w:p>
        </w:tc>
      </w:tr>
      <w:tr w:rsidR="009B73A5" w:rsidRPr="000724E4" w:rsidTr="009B73A5">
        <w:tc>
          <w:tcPr>
            <w:tcW w:w="1107" w:type="dxa"/>
            <w:vAlign w:val="center"/>
          </w:tcPr>
          <w:p w:rsidR="009B73A5" w:rsidRDefault="009B73A5" w:rsidP="009B73A5">
            <w:pPr>
              <w:jc w:val="both"/>
            </w:pPr>
            <w:r>
              <w:t>10</w:t>
            </w:r>
          </w:p>
        </w:tc>
        <w:tc>
          <w:tcPr>
            <w:tcW w:w="4705" w:type="dxa"/>
            <w:gridSpan w:val="2"/>
            <w:vAlign w:val="center"/>
          </w:tcPr>
          <w:p w:rsidR="009B73A5" w:rsidRPr="00AF65F9" w:rsidRDefault="009B73A5" w:rsidP="00892BB8">
            <w:pPr>
              <w:jc w:val="both"/>
              <w:rPr>
                <w:color w:val="000000"/>
              </w:rPr>
            </w:pPr>
            <w:r w:rsidRPr="00AF65F9">
              <w:rPr>
                <w:color w:val="000000"/>
              </w:rPr>
              <w:t xml:space="preserve">Наличие доступа </w:t>
            </w:r>
            <w:r>
              <w:rPr>
                <w:color w:val="000000"/>
              </w:rPr>
              <w:t xml:space="preserve">МБОУ </w:t>
            </w:r>
            <w:r w:rsidR="00844AB2" w:rsidRPr="00844AB2">
              <w:rPr>
                <w:color w:val="000000"/>
              </w:rPr>
              <w:t>«Сергеевская СОШ П</w:t>
            </w:r>
            <w:r w:rsidR="00892BB8">
              <w:rPr>
                <w:color w:val="000000"/>
              </w:rPr>
              <w:t>МР</w:t>
            </w:r>
            <w:r w:rsidR="00844AB2" w:rsidRPr="00844AB2">
              <w:rPr>
                <w:color w:val="000000"/>
              </w:rPr>
              <w:t>»</w:t>
            </w:r>
            <w:r w:rsidR="00844AB2">
              <w:rPr>
                <w:color w:val="000000"/>
              </w:rPr>
              <w:t xml:space="preserve"> </w:t>
            </w:r>
            <w:r w:rsidRPr="00AF65F9">
              <w:rPr>
                <w:color w:val="000000"/>
              </w:rPr>
              <w:t>к электронным образовательным ресурсам (ЭОР), размещённым в федеральных и региональных базах данных</w:t>
            </w:r>
          </w:p>
        </w:tc>
        <w:tc>
          <w:tcPr>
            <w:tcW w:w="2544" w:type="dxa"/>
            <w:gridSpan w:val="2"/>
            <w:vAlign w:val="center"/>
          </w:tcPr>
          <w:p w:rsidR="009B73A5" w:rsidRDefault="009B73A5" w:rsidP="009B73A5">
            <w:pPr>
              <w:jc w:val="both"/>
            </w:pPr>
            <w:r>
              <w:t xml:space="preserve">Постоянно </w:t>
            </w:r>
          </w:p>
        </w:tc>
        <w:tc>
          <w:tcPr>
            <w:tcW w:w="1850" w:type="dxa"/>
            <w:gridSpan w:val="2"/>
            <w:vAlign w:val="center"/>
          </w:tcPr>
          <w:p w:rsidR="009B73A5" w:rsidRDefault="009B73A5" w:rsidP="009B73A5">
            <w:pPr>
              <w:jc w:val="both"/>
            </w:pPr>
            <w:r>
              <w:t>Директор школы</w:t>
            </w:r>
          </w:p>
        </w:tc>
      </w:tr>
      <w:tr w:rsidR="009B73A5" w:rsidRPr="000724E4" w:rsidTr="009B73A5">
        <w:tc>
          <w:tcPr>
            <w:tcW w:w="1107" w:type="dxa"/>
            <w:vAlign w:val="center"/>
          </w:tcPr>
          <w:p w:rsidR="009B73A5" w:rsidRDefault="009B73A5" w:rsidP="009B73A5">
            <w:pPr>
              <w:jc w:val="both"/>
            </w:pPr>
            <w:r>
              <w:t>11</w:t>
            </w:r>
          </w:p>
        </w:tc>
        <w:tc>
          <w:tcPr>
            <w:tcW w:w="4705" w:type="dxa"/>
            <w:gridSpan w:val="2"/>
            <w:vAlign w:val="center"/>
          </w:tcPr>
          <w:p w:rsidR="009B73A5" w:rsidRPr="00AF65F9" w:rsidRDefault="009B73A5" w:rsidP="009B73A5">
            <w:pPr>
              <w:jc w:val="both"/>
              <w:rPr>
                <w:color w:val="000000"/>
              </w:rPr>
            </w:pPr>
            <w:r w:rsidRPr="00AF65F9">
              <w:rPr>
                <w:color w:val="000000"/>
              </w:rPr>
              <w:t>Осуществление мер, направленных на энергосбережение в системе общего образования</w:t>
            </w:r>
          </w:p>
        </w:tc>
        <w:tc>
          <w:tcPr>
            <w:tcW w:w="2544" w:type="dxa"/>
            <w:gridSpan w:val="2"/>
            <w:vAlign w:val="center"/>
          </w:tcPr>
          <w:p w:rsidR="009B73A5" w:rsidRDefault="006A6658" w:rsidP="009B73A5">
            <w:pPr>
              <w:jc w:val="both"/>
            </w:pPr>
            <w:r>
              <w:t>2019-2020</w:t>
            </w:r>
          </w:p>
        </w:tc>
        <w:tc>
          <w:tcPr>
            <w:tcW w:w="1850" w:type="dxa"/>
            <w:gridSpan w:val="2"/>
            <w:vAlign w:val="center"/>
          </w:tcPr>
          <w:p w:rsidR="009B73A5" w:rsidRDefault="009B73A5" w:rsidP="009B73A5">
            <w:pPr>
              <w:jc w:val="both"/>
            </w:pPr>
            <w:r>
              <w:t>Директор школы</w:t>
            </w:r>
          </w:p>
        </w:tc>
      </w:tr>
      <w:tr w:rsidR="009B73A5" w:rsidRPr="000724E4" w:rsidTr="009B73A5">
        <w:tc>
          <w:tcPr>
            <w:tcW w:w="10206" w:type="dxa"/>
            <w:gridSpan w:val="7"/>
          </w:tcPr>
          <w:p w:rsidR="009B73A5" w:rsidRPr="000724E4" w:rsidRDefault="009B73A5" w:rsidP="009B73A5">
            <w:pPr>
              <w:jc w:val="center"/>
              <w:rPr>
                <w:b/>
              </w:rPr>
            </w:pPr>
            <w:r w:rsidRPr="000724E4">
              <w:rPr>
                <w:b/>
              </w:rPr>
              <w:t>Учебно-методическое и информационное обеспечение внедрения ФГОС</w:t>
            </w:r>
          </w:p>
        </w:tc>
      </w:tr>
      <w:tr w:rsidR="009B73A5" w:rsidRPr="000724E4" w:rsidTr="009B73A5">
        <w:tc>
          <w:tcPr>
            <w:tcW w:w="1107" w:type="dxa"/>
            <w:vAlign w:val="center"/>
          </w:tcPr>
          <w:p w:rsidR="009B73A5" w:rsidRPr="000724E4" w:rsidRDefault="009B73A5" w:rsidP="009B73A5">
            <w:pPr>
              <w:jc w:val="both"/>
            </w:pPr>
            <w:r w:rsidRPr="000724E4">
              <w:t>1</w:t>
            </w:r>
          </w:p>
        </w:tc>
        <w:tc>
          <w:tcPr>
            <w:tcW w:w="4705" w:type="dxa"/>
            <w:gridSpan w:val="2"/>
            <w:vAlign w:val="center"/>
          </w:tcPr>
          <w:p w:rsidR="009B73A5" w:rsidRPr="000724E4" w:rsidRDefault="009B73A5" w:rsidP="009B73A5">
            <w:pPr>
              <w:jc w:val="both"/>
            </w:pPr>
            <w:r w:rsidRPr="000724E4">
              <w:t>Размещение на сайте ОУ информации о введении ФГОС общего образования второго поколения в начальной школе.</w:t>
            </w:r>
          </w:p>
        </w:tc>
        <w:tc>
          <w:tcPr>
            <w:tcW w:w="2410" w:type="dxa"/>
            <w:vAlign w:val="center"/>
          </w:tcPr>
          <w:p w:rsidR="009B73A5" w:rsidRPr="000724E4" w:rsidRDefault="009B73A5" w:rsidP="009B73A5">
            <w:pPr>
              <w:jc w:val="both"/>
            </w:pPr>
            <w:r w:rsidRPr="000724E4">
              <w:t>В течение года</w:t>
            </w:r>
          </w:p>
          <w:p w:rsidR="009B73A5" w:rsidRPr="000724E4" w:rsidRDefault="009B73A5" w:rsidP="009B73A5">
            <w:pPr>
              <w:jc w:val="both"/>
            </w:pPr>
          </w:p>
        </w:tc>
        <w:tc>
          <w:tcPr>
            <w:tcW w:w="1984" w:type="dxa"/>
            <w:gridSpan w:val="3"/>
            <w:vAlign w:val="center"/>
          </w:tcPr>
          <w:p w:rsidR="009B73A5" w:rsidRPr="000724E4" w:rsidRDefault="009B73A5" w:rsidP="009B73A5">
            <w:pPr>
              <w:jc w:val="both"/>
            </w:pPr>
            <w:r>
              <w:t>Зам</w:t>
            </w:r>
            <w:r w:rsidRPr="000724E4">
              <w:t xml:space="preserve">директора по УВР </w:t>
            </w:r>
          </w:p>
        </w:tc>
      </w:tr>
      <w:tr w:rsidR="009B73A5" w:rsidRPr="000724E4" w:rsidTr="009B73A5">
        <w:tc>
          <w:tcPr>
            <w:tcW w:w="1107" w:type="dxa"/>
            <w:vAlign w:val="center"/>
          </w:tcPr>
          <w:p w:rsidR="009B73A5" w:rsidRPr="000724E4" w:rsidRDefault="009B73A5" w:rsidP="009B73A5">
            <w:pPr>
              <w:jc w:val="both"/>
            </w:pPr>
            <w:r w:rsidRPr="000724E4">
              <w:t>2</w:t>
            </w:r>
          </w:p>
        </w:tc>
        <w:tc>
          <w:tcPr>
            <w:tcW w:w="4705" w:type="dxa"/>
            <w:gridSpan w:val="2"/>
            <w:vAlign w:val="center"/>
          </w:tcPr>
          <w:p w:rsidR="009B73A5" w:rsidRPr="000724E4" w:rsidRDefault="009B73A5" w:rsidP="009B73A5">
            <w:pPr>
              <w:jc w:val="both"/>
            </w:pPr>
            <w:r w:rsidRPr="000724E4">
              <w:t>Информирование общественности через СМИ о ходе введения начальной школы на новые ФГОС</w:t>
            </w:r>
          </w:p>
        </w:tc>
        <w:tc>
          <w:tcPr>
            <w:tcW w:w="2410" w:type="dxa"/>
            <w:vAlign w:val="center"/>
          </w:tcPr>
          <w:p w:rsidR="009B73A5" w:rsidRPr="000724E4" w:rsidRDefault="009B73A5" w:rsidP="009B73A5">
            <w:pPr>
              <w:jc w:val="both"/>
            </w:pPr>
            <w:r w:rsidRPr="000724E4">
              <w:t>Весь период</w:t>
            </w:r>
          </w:p>
        </w:tc>
        <w:tc>
          <w:tcPr>
            <w:tcW w:w="1984" w:type="dxa"/>
            <w:gridSpan w:val="3"/>
            <w:vAlign w:val="center"/>
          </w:tcPr>
          <w:p w:rsidR="009B73A5" w:rsidRPr="000724E4" w:rsidRDefault="009B73A5" w:rsidP="009B73A5">
            <w:pPr>
              <w:jc w:val="both"/>
            </w:pPr>
            <w:r w:rsidRPr="000724E4">
              <w:t>Педагогический коллектив</w:t>
            </w:r>
          </w:p>
        </w:tc>
      </w:tr>
      <w:tr w:rsidR="009B73A5" w:rsidRPr="000724E4" w:rsidTr="009B73A5">
        <w:tc>
          <w:tcPr>
            <w:tcW w:w="1107" w:type="dxa"/>
            <w:vAlign w:val="center"/>
          </w:tcPr>
          <w:p w:rsidR="009B73A5" w:rsidRPr="000724E4" w:rsidRDefault="009B73A5" w:rsidP="009B73A5">
            <w:pPr>
              <w:jc w:val="both"/>
            </w:pPr>
            <w:r w:rsidRPr="000724E4">
              <w:t>3</w:t>
            </w:r>
          </w:p>
        </w:tc>
        <w:tc>
          <w:tcPr>
            <w:tcW w:w="4705" w:type="dxa"/>
            <w:gridSpan w:val="2"/>
            <w:vAlign w:val="center"/>
          </w:tcPr>
          <w:p w:rsidR="009B73A5" w:rsidRPr="000724E4" w:rsidRDefault="009B73A5" w:rsidP="009B73A5">
            <w:pPr>
              <w:jc w:val="both"/>
            </w:pPr>
            <w:r w:rsidRPr="000724E4">
              <w:t>Анализ обеспеченности учебниками в соответствии  с новым ФГОС</w:t>
            </w:r>
          </w:p>
        </w:tc>
        <w:tc>
          <w:tcPr>
            <w:tcW w:w="2410" w:type="dxa"/>
            <w:vAlign w:val="center"/>
          </w:tcPr>
          <w:p w:rsidR="009B73A5" w:rsidRPr="000724E4" w:rsidRDefault="009B73A5" w:rsidP="009B73A5">
            <w:pPr>
              <w:jc w:val="both"/>
            </w:pPr>
            <w:r w:rsidRPr="000724E4">
              <w:t>Август-сентябрь</w:t>
            </w:r>
          </w:p>
        </w:tc>
        <w:tc>
          <w:tcPr>
            <w:tcW w:w="1984" w:type="dxa"/>
            <w:gridSpan w:val="3"/>
            <w:vAlign w:val="center"/>
          </w:tcPr>
          <w:p w:rsidR="009B73A5" w:rsidRPr="000724E4" w:rsidRDefault="009B73A5" w:rsidP="009B73A5">
            <w:pPr>
              <w:jc w:val="both"/>
            </w:pPr>
            <w:r w:rsidRPr="000724E4">
              <w:t>Библиотекарь</w:t>
            </w:r>
          </w:p>
          <w:p w:rsidR="009B73A5" w:rsidRPr="000724E4" w:rsidRDefault="009B73A5" w:rsidP="009B73A5">
            <w:pPr>
              <w:jc w:val="both"/>
            </w:pPr>
          </w:p>
        </w:tc>
      </w:tr>
      <w:tr w:rsidR="009B73A5" w:rsidRPr="000724E4" w:rsidTr="009B73A5">
        <w:tc>
          <w:tcPr>
            <w:tcW w:w="1107" w:type="dxa"/>
            <w:vAlign w:val="center"/>
          </w:tcPr>
          <w:p w:rsidR="009B73A5" w:rsidRPr="000724E4" w:rsidRDefault="009B73A5" w:rsidP="009B73A5">
            <w:pPr>
              <w:jc w:val="both"/>
            </w:pPr>
            <w:r w:rsidRPr="000724E4">
              <w:t>4</w:t>
            </w:r>
          </w:p>
        </w:tc>
        <w:tc>
          <w:tcPr>
            <w:tcW w:w="4705" w:type="dxa"/>
            <w:gridSpan w:val="2"/>
            <w:vAlign w:val="center"/>
          </w:tcPr>
          <w:p w:rsidR="009B73A5" w:rsidRPr="000724E4" w:rsidRDefault="009B73A5" w:rsidP="009B73A5">
            <w:pPr>
              <w:jc w:val="both"/>
            </w:pPr>
            <w:r w:rsidRPr="000724E4">
              <w:t>Оформление заявки на приобретение учебников на следующий учебный год</w:t>
            </w:r>
          </w:p>
        </w:tc>
        <w:tc>
          <w:tcPr>
            <w:tcW w:w="2410" w:type="dxa"/>
            <w:vAlign w:val="center"/>
          </w:tcPr>
          <w:p w:rsidR="009B73A5" w:rsidRPr="000724E4" w:rsidRDefault="009B73A5" w:rsidP="009B73A5">
            <w:pPr>
              <w:jc w:val="both"/>
            </w:pPr>
            <w:r w:rsidRPr="000724E4">
              <w:t>Февраль-март</w:t>
            </w:r>
          </w:p>
        </w:tc>
        <w:tc>
          <w:tcPr>
            <w:tcW w:w="1984" w:type="dxa"/>
            <w:gridSpan w:val="3"/>
            <w:vAlign w:val="center"/>
          </w:tcPr>
          <w:p w:rsidR="009B73A5" w:rsidRPr="000724E4" w:rsidRDefault="009B73A5" w:rsidP="009B73A5">
            <w:pPr>
              <w:jc w:val="both"/>
            </w:pPr>
            <w:r w:rsidRPr="000724E4">
              <w:t>Библиотекарь</w:t>
            </w:r>
          </w:p>
          <w:p w:rsidR="009B73A5" w:rsidRPr="000724E4" w:rsidRDefault="009B73A5" w:rsidP="009B73A5">
            <w:pPr>
              <w:jc w:val="both"/>
            </w:pPr>
            <w:r>
              <w:t>Зам</w:t>
            </w:r>
            <w:r w:rsidRPr="000724E4">
              <w:t xml:space="preserve">директора по УВР </w:t>
            </w:r>
          </w:p>
        </w:tc>
      </w:tr>
      <w:tr w:rsidR="009B73A5" w:rsidRPr="000724E4" w:rsidTr="009B73A5">
        <w:tc>
          <w:tcPr>
            <w:tcW w:w="1107" w:type="dxa"/>
            <w:vAlign w:val="center"/>
          </w:tcPr>
          <w:p w:rsidR="009B73A5" w:rsidRPr="000724E4" w:rsidRDefault="009B73A5" w:rsidP="009B73A5">
            <w:pPr>
              <w:jc w:val="both"/>
            </w:pPr>
            <w:r w:rsidRPr="000724E4">
              <w:t>5</w:t>
            </w:r>
          </w:p>
        </w:tc>
        <w:tc>
          <w:tcPr>
            <w:tcW w:w="4705" w:type="dxa"/>
            <w:gridSpan w:val="2"/>
            <w:vAlign w:val="center"/>
          </w:tcPr>
          <w:p w:rsidR="009B73A5" w:rsidRPr="000724E4" w:rsidRDefault="009B73A5" w:rsidP="009B73A5">
            <w:pPr>
              <w:ind w:right="-108"/>
              <w:jc w:val="both"/>
            </w:pPr>
            <w:r w:rsidRPr="000724E4">
              <w:t xml:space="preserve">Широкое информирование родительской общественности о результатах </w:t>
            </w:r>
            <w:r>
              <w:t>введения</w:t>
            </w:r>
            <w:r w:rsidRPr="000724E4">
              <w:t xml:space="preserve"> ФГОС.</w:t>
            </w:r>
          </w:p>
        </w:tc>
        <w:tc>
          <w:tcPr>
            <w:tcW w:w="2410" w:type="dxa"/>
            <w:vAlign w:val="center"/>
          </w:tcPr>
          <w:p w:rsidR="009B73A5" w:rsidRPr="000724E4" w:rsidRDefault="009B73A5" w:rsidP="009B73A5">
            <w:pPr>
              <w:jc w:val="both"/>
            </w:pPr>
            <w:r w:rsidRPr="000724E4">
              <w:rPr>
                <w:rStyle w:val="dash041e005f0431005f044b005f0447005f043d005f044b005f0439005f005fchar1char1"/>
              </w:rPr>
              <w:t>В течение года</w:t>
            </w:r>
          </w:p>
        </w:tc>
        <w:tc>
          <w:tcPr>
            <w:tcW w:w="1984" w:type="dxa"/>
            <w:gridSpan w:val="3"/>
            <w:vAlign w:val="center"/>
          </w:tcPr>
          <w:p w:rsidR="009B73A5" w:rsidRPr="000724E4" w:rsidRDefault="009B73A5" w:rsidP="009B73A5">
            <w:pPr>
              <w:jc w:val="both"/>
            </w:pPr>
            <w:r w:rsidRPr="000724E4">
              <w:t>Администрация</w:t>
            </w:r>
          </w:p>
        </w:tc>
      </w:tr>
      <w:tr w:rsidR="009B73A5" w:rsidRPr="000724E4" w:rsidTr="009B73A5">
        <w:tc>
          <w:tcPr>
            <w:tcW w:w="1107" w:type="dxa"/>
            <w:vAlign w:val="center"/>
          </w:tcPr>
          <w:p w:rsidR="009B73A5" w:rsidRPr="000724E4" w:rsidRDefault="009B73A5" w:rsidP="009B73A5">
            <w:pPr>
              <w:jc w:val="both"/>
            </w:pPr>
            <w:r w:rsidRPr="000724E4">
              <w:t>6</w:t>
            </w:r>
          </w:p>
        </w:tc>
        <w:tc>
          <w:tcPr>
            <w:tcW w:w="4705" w:type="dxa"/>
            <w:gridSpan w:val="2"/>
          </w:tcPr>
          <w:p w:rsidR="009B73A5" w:rsidRPr="000724E4" w:rsidRDefault="009B73A5" w:rsidP="009B73A5">
            <w:pPr>
              <w:pStyle w:val="dash041e005f0431005f044b005f0447005f043d005f044b005f0439"/>
              <w:jc w:val="both"/>
              <w:rPr>
                <w:rStyle w:val="dash041e005f0431005f044b005f0447005f043d005f044b005f0439005f005fchar1char1"/>
              </w:rPr>
            </w:pPr>
            <w:r w:rsidRPr="000724E4">
              <w:rPr>
                <w:rStyle w:val="dash041e005f0431005f044b005f0447005f043d005f044b005f0439005f005fchar1char1"/>
                <w:lang w:val="en-US"/>
              </w:rPr>
              <w:t> </w:t>
            </w:r>
            <w:r w:rsidRPr="000724E4">
              <w:rPr>
                <w:rStyle w:val="dash041e005f0431005f044b005f0447005f043d005f044b005f0439005f005fchar1char1"/>
              </w:rPr>
              <w:t>Обеспечение публичной отчётности ОУ о ходе и результатах введения ФГОС</w:t>
            </w:r>
          </w:p>
        </w:tc>
        <w:tc>
          <w:tcPr>
            <w:tcW w:w="2410" w:type="dxa"/>
            <w:vAlign w:val="center"/>
          </w:tcPr>
          <w:p w:rsidR="009B73A5" w:rsidRPr="000724E4" w:rsidRDefault="009B73A5" w:rsidP="009B73A5">
            <w:pPr>
              <w:pStyle w:val="afff4"/>
              <w:spacing w:line="240" w:lineRule="auto"/>
              <w:ind w:firstLine="0"/>
              <w:rPr>
                <w:rStyle w:val="dash041e005f0431005f044b005f0447005f043d005f044b005f0439005f005fchar1char1"/>
              </w:rPr>
            </w:pPr>
            <w:r w:rsidRPr="000724E4">
              <w:rPr>
                <w:rStyle w:val="dash041e005f0431005f044b005f0447005f043d005f044b005f0439005f005fchar1char1"/>
              </w:rPr>
              <w:t>май</w:t>
            </w:r>
          </w:p>
        </w:tc>
        <w:tc>
          <w:tcPr>
            <w:tcW w:w="1984" w:type="dxa"/>
            <w:gridSpan w:val="3"/>
            <w:vAlign w:val="center"/>
          </w:tcPr>
          <w:p w:rsidR="009B73A5" w:rsidRPr="000724E4" w:rsidRDefault="009B73A5" w:rsidP="009B73A5">
            <w:pPr>
              <w:jc w:val="both"/>
            </w:pPr>
            <w:r w:rsidRPr="000724E4">
              <w:t>Директор</w:t>
            </w:r>
          </w:p>
          <w:p w:rsidR="009B73A5" w:rsidRPr="000724E4" w:rsidRDefault="009B73A5" w:rsidP="009B73A5">
            <w:pPr>
              <w:jc w:val="both"/>
            </w:pPr>
          </w:p>
        </w:tc>
      </w:tr>
    </w:tbl>
    <w:p w:rsidR="009B73A5" w:rsidRPr="007D306F" w:rsidRDefault="009B73A5" w:rsidP="009B73A5">
      <w:pPr>
        <w:jc w:val="both"/>
      </w:pPr>
      <w:r w:rsidRPr="007D306F">
        <w:t>Реализация вышеуказанных мероприятий, а также выбор направлений и объемов расходования средств позволят достичь следующих результатов:</w:t>
      </w:r>
    </w:p>
    <w:p w:rsidR="009B73A5" w:rsidRPr="007D306F" w:rsidRDefault="009B73A5" w:rsidP="009B73A5">
      <w:pPr>
        <w:jc w:val="both"/>
      </w:pPr>
      <w:r w:rsidRPr="007D306F">
        <w:t>- завершится подготовка по вопросам внедрения ФГОС всех учителей начальных классов, 100% руковод</w:t>
      </w:r>
      <w:r>
        <w:t>ящих работников школы  и более 10</w:t>
      </w:r>
      <w:r w:rsidRPr="007D306F">
        <w:t>0% учителей-предметников. Будет широко использована возможность изучения опыта других образовательных учреждений в области инновационных образовательных и современных управленческих технологий;</w:t>
      </w:r>
    </w:p>
    <w:p w:rsidR="009B73A5" w:rsidRPr="007D306F" w:rsidRDefault="009B73A5" w:rsidP="009B73A5">
      <w:pPr>
        <w:jc w:val="both"/>
      </w:pPr>
      <w:r w:rsidRPr="007D306F">
        <w:lastRenderedPageBreak/>
        <w:t>- будут созданы условия для р</w:t>
      </w:r>
      <w:r>
        <w:t>еализации ФГОС НОО:  приобретение</w:t>
      </w:r>
      <w:r w:rsidRPr="007D306F">
        <w:t xml:space="preserve">  ученической мебели, соответствующей требованиям СанПиН,  </w:t>
      </w:r>
      <w:r>
        <w:t>обеспечение</w:t>
      </w:r>
      <w:r w:rsidRPr="007D306F">
        <w:t xml:space="preserve"> учебниками, учебно-лабораторным, спортивным  оборудованием, наборами электронных образовательных ресурсов, в том числе виртуальных лабораторий;</w:t>
      </w:r>
    </w:p>
    <w:p w:rsidR="009B73A5" w:rsidRPr="007D306F" w:rsidRDefault="009B73A5" w:rsidP="009B73A5">
      <w:pPr>
        <w:jc w:val="both"/>
      </w:pPr>
      <w:r w:rsidRPr="007D306F">
        <w:t>- выполнение мероприятий по энергосбережению  позволит существенно продвинуться в решении задач снижения потребления энергоресурсов;</w:t>
      </w:r>
    </w:p>
    <w:p w:rsidR="009B73A5" w:rsidRPr="007D306F" w:rsidRDefault="009B73A5" w:rsidP="009B73A5">
      <w:pPr>
        <w:jc w:val="both"/>
      </w:pPr>
      <w:r w:rsidRPr="007D306F">
        <w:t>- доля школьников, обучающихся по ФГОС НОО, в общей ч</w:t>
      </w:r>
      <w:r>
        <w:t>исленности школьников составит 10</w:t>
      </w:r>
      <w:r w:rsidRPr="007D306F">
        <w:t>0% учащихся начальных классов;</w:t>
      </w:r>
    </w:p>
    <w:p w:rsidR="009B73A5" w:rsidRPr="007D306F" w:rsidRDefault="009B73A5" w:rsidP="009B73A5">
      <w:pPr>
        <w:jc w:val="both"/>
      </w:pPr>
      <w:r w:rsidRPr="007D306F">
        <w:t>- доля учителей, получивших в установленном порядке первую либо</w:t>
      </w:r>
      <w:r w:rsidRPr="007D306F">
        <w:br/>
        <w:t>высшую квалификационную категорию и подтверждение соответствия занимаемой должности, в общей численности учителей составит не мене</w:t>
      </w:r>
      <w:r>
        <w:t>е 10</w:t>
      </w:r>
      <w:r w:rsidRPr="007D306F">
        <w:t>0%;</w:t>
      </w:r>
    </w:p>
    <w:p w:rsidR="009B73A5" w:rsidRPr="007D306F" w:rsidRDefault="009B73A5" w:rsidP="009B73A5">
      <w:pPr>
        <w:jc w:val="both"/>
      </w:pPr>
      <w:r w:rsidRPr="007D306F">
        <w:t xml:space="preserve">- доля учителей и руководителей, прошедших повышение квалификации и профессиональную переподготовку для работы в соответствии с федеральными государственными образовательными стандартами, в общей численности учителей не менее </w:t>
      </w:r>
      <w:r>
        <w:t>100</w:t>
      </w:r>
      <w:r w:rsidRPr="007D306F">
        <w:t>%.</w:t>
      </w:r>
    </w:p>
    <w:p w:rsidR="009B73A5" w:rsidRPr="00226A53" w:rsidRDefault="009B73A5" w:rsidP="009B73A5">
      <w:pPr>
        <w:rPr>
          <w:b/>
        </w:rPr>
      </w:pPr>
      <w:r w:rsidRPr="00226A53">
        <w:rPr>
          <w:rStyle w:val="dash041e005f0431005f044b005f0447005f043d005f044b005f0439005f005fchar1char1"/>
          <w:b/>
        </w:rPr>
        <w:t>3.</w:t>
      </w:r>
      <w:r w:rsidR="00004B21">
        <w:rPr>
          <w:rStyle w:val="dash041e005f0431005f044b005f0447005f043d005f044b005f0439005f005fchar1char1"/>
          <w:b/>
        </w:rPr>
        <w:t>5</w:t>
      </w:r>
      <w:r w:rsidRPr="00226A53">
        <w:rPr>
          <w:rStyle w:val="dash041e005f0431005f044b005f0447005f043d005f044b005f0439005f005fchar1char1"/>
          <w:b/>
        </w:rPr>
        <w:t>.</w:t>
      </w:r>
      <w:r w:rsidR="00F634D4">
        <w:rPr>
          <w:rStyle w:val="dash041e005f0431005f044b005f0447005f043d005f044b005f0439005f005fchar1char1"/>
          <w:b/>
        </w:rPr>
        <w:t>10</w:t>
      </w:r>
      <w:r w:rsidRPr="00226A53">
        <w:rPr>
          <w:rStyle w:val="dash041e005f0431005f044b005f0447005f043d005f044b005f0439005f005fchar1char1"/>
          <w:b/>
        </w:rPr>
        <w:t>.</w:t>
      </w:r>
      <w:r w:rsidRPr="00226A53">
        <w:rPr>
          <w:b/>
        </w:rPr>
        <w:t>Контроль за состоянием сист</w:t>
      </w:r>
      <w:r>
        <w:rPr>
          <w:b/>
        </w:rPr>
        <w:t>емы условий реализации ООП  НОО</w:t>
      </w:r>
    </w:p>
    <w:p w:rsidR="009B73A5" w:rsidRPr="00226A53" w:rsidRDefault="009B73A5" w:rsidP="009B73A5">
      <w:pPr>
        <w:jc w:val="both"/>
      </w:pPr>
      <w:r w:rsidRPr="00226A53">
        <w:t xml:space="preserve">        </w:t>
      </w:r>
      <w:proofErr w:type="gramStart"/>
      <w:r w:rsidRPr="00226A53">
        <w:t>Контроль за</w:t>
      </w:r>
      <w:proofErr w:type="gramEnd"/>
      <w:r w:rsidRPr="00226A53">
        <w:t xml:space="preserve"> состоянием системы условий реализации ООП  НОО будет осуществляться на основе внутришкольного контроля и системы образовательного  мониторинга, сложившегося в </w:t>
      </w:r>
      <w:r>
        <w:t xml:space="preserve">МБОУ </w:t>
      </w:r>
      <w:r w:rsidR="00844AB2" w:rsidRPr="00844AB2">
        <w:rPr>
          <w:color w:val="000000"/>
        </w:rPr>
        <w:t>«Сергеевская СОШ П</w:t>
      </w:r>
      <w:r w:rsidR="00892BB8">
        <w:rPr>
          <w:color w:val="000000"/>
        </w:rPr>
        <w:t>МР</w:t>
      </w:r>
      <w:r w:rsidR="00844AB2" w:rsidRPr="00844AB2">
        <w:rPr>
          <w:color w:val="000000"/>
        </w:rPr>
        <w:t>»</w:t>
      </w:r>
    </w:p>
    <w:p w:rsidR="009B73A5" w:rsidRPr="00226A53" w:rsidRDefault="009B73A5" w:rsidP="009B73A5">
      <w:pPr>
        <w:pStyle w:val="affd"/>
        <w:tabs>
          <w:tab w:val="left" w:pos="0"/>
        </w:tabs>
        <w:spacing w:after="0" w:line="240" w:lineRule="auto"/>
        <w:ind w:left="0" w:firstLine="567"/>
        <w:jc w:val="both"/>
        <w:rPr>
          <w:rFonts w:ascii="Times New Roman" w:hAnsi="Times New Roman"/>
          <w:sz w:val="24"/>
          <w:szCs w:val="24"/>
        </w:rPr>
      </w:pPr>
      <w:r w:rsidRPr="00226A53">
        <w:rPr>
          <w:rFonts w:ascii="Times New Roman" w:hAnsi="Times New Roman"/>
          <w:sz w:val="24"/>
          <w:szCs w:val="24"/>
        </w:rPr>
        <w:t xml:space="preserve">В содержательном плане образовательный мониторинг отражает следующие стороны функционирования </w:t>
      </w:r>
      <w:r>
        <w:rPr>
          <w:rFonts w:ascii="Times New Roman" w:hAnsi="Times New Roman"/>
          <w:sz w:val="24"/>
          <w:szCs w:val="24"/>
        </w:rPr>
        <w:t xml:space="preserve">МБОУ </w:t>
      </w:r>
      <w:r w:rsidR="00844AB2" w:rsidRPr="00844AB2">
        <w:rPr>
          <w:rFonts w:ascii="Times New Roman" w:eastAsia="Times New Roman" w:hAnsi="Times New Roman"/>
          <w:color w:val="000000"/>
          <w:sz w:val="24"/>
          <w:szCs w:val="24"/>
        </w:rPr>
        <w:t>«Сергеевская СОШ ПРМ»</w:t>
      </w:r>
    </w:p>
    <w:p w:rsidR="009B73A5" w:rsidRPr="00226A53" w:rsidRDefault="009B73A5" w:rsidP="009B73A5">
      <w:pPr>
        <w:pStyle w:val="affd"/>
        <w:tabs>
          <w:tab w:val="left" w:pos="0"/>
        </w:tabs>
        <w:spacing w:after="0" w:line="240" w:lineRule="auto"/>
        <w:ind w:left="0" w:firstLine="567"/>
        <w:jc w:val="both"/>
        <w:rPr>
          <w:rFonts w:ascii="Times New Roman" w:hAnsi="Times New Roman"/>
          <w:sz w:val="24"/>
          <w:szCs w:val="24"/>
        </w:rPr>
      </w:pPr>
      <w:r w:rsidRPr="00226A53">
        <w:rPr>
          <w:rFonts w:ascii="Times New Roman" w:hAnsi="Times New Roman"/>
          <w:sz w:val="24"/>
          <w:szCs w:val="24"/>
        </w:rPr>
        <w:t xml:space="preserve">- контингент </w:t>
      </w:r>
      <w:proofErr w:type="gramStart"/>
      <w:r>
        <w:rPr>
          <w:rFonts w:ascii="Times New Roman" w:hAnsi="Times New Roman"/>
          <w:sz w:val="24"/>
          <w:szCs w:val="24"/>
        </w:rPr>
        <w:t>об</w:t>
      </w:r>
      <w:r w:rsidRPr="00226A53">
        <w:rPr>
          <w:rFonts w:ascii="Times New Roman" w:hAnsi="Times New Roman"/>
          <w:sz w:val="24"/>
          <w:szCs w:val="24"/>
        </w:rPr>
        <w:t>уча</w:t>
      </w:r>
      <w:r>
        <w:rPr>
          <w:rFonts w:ascii="Times New Roman" w:hAnsi="Times New Roman"/>
          <w:sz w:val="24"/>
          <w:szCs w:val="24"/>
        </w:rPr>
        <w:t>ю</w:t>
      </w:r>
      <w:r w:rsidRPr="00226A53">
        <w:rPr>
          <w:rFonts w:ascii="Times New Roman" w:hAnsi="Times New Roman"/>
          <w:sz w:val="24"/>
          <w:szCs w:val="24"/>
        </w:rPr>
        <w:t>щихся</w:t>
      </w:r>
      <w:proofErr w:type="gramEnd"/>
      <w:r w:rsidRPr="00226A53">
        <w:rPr>
          <w:rFonts w:ascii="Times New Roman" w:hAnsi="Times New Roman"/>
          <w:sz w:val="24"/>
          <w:szCs w:val="24"/>
        </w:rPr>
        <w:t>, его демографические и медицинские характери</w:t>
      </w:r>
      <w:r>
        <w:rPr>
          <w:rFonts w:ascii="Times New Roman" w:hAnsi="Times New Roman"/>
          <w:sz w:val="24"/>
          <w:szCs w:val="24"/>
        </w:rPr>
        <w:t xml:space="preserve">стики, движение: поступление в МБОУ </w:t>
      </w:r>
      <w:r w:rsidR="00844AB2" w:rsidRPr="00844AB2">
        <w:rPr>
          <w:rFonts w:ascii="Times New Roman" w:eastAsia="Times New Roman" w:hAnsi="Times New Roman"/>
          <w:color w:val="000000"/>
          <w:sz w:val="24"/>
          <w:szCs w:val="24"/>
        </w:rPr>
        <w:t>«Сергеевская СОШ П</w:t>
      </w:r>
      <w:r w:rsidR="00892BB8">
        <w:rPr>
          <w:rFonts w:ascii="Times New Roman" w:eastAsia="Times New Roman" w:hAnsi="Times New Roman"/>
          <w:color w:val="000000"/>
          <w:sz w:val="24"/>
          <w:szCs w:val="24"/>
        </w:rPr>
        <w:t>МР</w:t>
      </w:r>
      <w:r w:rsidR="00844AB2" w:rsidRPr="00844AB2">
        <w:rPr>
          <w:rFonts w:ascii="Times New Roman" w:eastAsia="Times New Roman" w:hAnsi="Times New Roman"/>
          <w:color w:val="000000"/>
          <w:sz w:val="24"/>
          <w:szCs w:val="24"/>
        </w:rPr>
        <w:t>»</w:t>
      </w:r>
      <w:r w:rsidR="00844AB2">
        <w:rPr>
          <w:rFonts w:ascii="Times New Roman" w:eastAsia="Times New Roman" w:hAnsi="Times New Roman"/>
          <w:color w:val="000000"/>
          <w:sz w:val="24"/>
          <w:szCs w:val="24"/>
        </w:rPr>
        <w:t xml:space="preserve"> </w:t>
      </w:r>
      <w:r w:rsidRPr="00226A53">
        <w:rPr>
          <w:rFonts w:ascii="Times New Roman" w:hAnsi="Times New Roman"/>
          <w:sz w:val="24"/>
          <w:szCs w:val="24"/>
        </w:rPr>
        <w:t>перевод, окончание;</w:t>
      </w:r>
    </w:p>
    <w:p w:rsidR="009B73A5" w:rsidRPr="00226A53" w:rsidRDefault="009B73A5" w:rsidP="009B73A5">
      <w:pPr>
        <w:pStyle w:val="affd"/>
        <w:tabs>
          <w:tab w:val="left" w:pos="0"/>
        </w:tabs>
        <w:spacing w:after="0" w:line="240" w:lineRule="auto"/>
        <w:ind w:left="0" w:firstLine="567"/>
        <w:jc w:val="both"/>
        <w:rPr>
          <w:rFonts w:ascii="Times New Roman" w:hAnsi="Times New Roman"/>
          <w:sz w:val="24"/>
          <w:szCs w:val="24"/>
        </w:rPr>
      </w:pPr>
      <w:r w:rsidRPr="00226A53">
        <w:rPr>
          <w:rFonts w:ascii="Times New Roman" w:hAnsi="Times New Roman"/>
          <w:sz w:val="24"/>
          <w:szCs w:val="24"/>
        </w:rPr>
        <w:t>- учебно-воспитательный процесс: образовательные программы, проведение занятий, успеваемость, научно-методическая работа, дополнительные образовательные услуги;</w:t>
      </w:r>
    </w:p>
    <w:p w:rsidR="009B73A5" w:rsidRPr="00226A53" w:rsidRDefault="009B73A5" w:rsidP="009B73A5">
      <w:pPr>
        <w:pStyle w:val="affd"/>
        <w:tabs>
          <w:tab w:val="left" w:pos="0"/>
        </w:tabs>
        <w:spacing w:after="0" w:line="240" w:lineRule="auto"/>
        <w:ind w:left="0" w:firstLine="567"/>
        <w:jc w:val="both"/>
        <w:rPr>
          <w:sz w:val="24"/>
          <w:szCs w:val="24"/>
        </w:rPr>
      </w:pPr>
      <w:r w:rsidRPr="00226A53">
        <w:rPr>
          <w:rFonts w:ascii="Times New Roman" w:hAnsi="Times New Roman"/>
          <w:sz w:val="24"/>
          <w:szCs w:val="24"/>
        </w:rPr>
        <w:t xml:space="preserve">- фонды, обеспечение функций </w:t>
      </w:r>
      <w:r>
        <w:rPr>
          <w:rFonts w:ascii="Times New Roman" w:hAnsi="Times New Roman"/>
          <w:sz w:val="24"/>
          <w:szCs w:val="24"/>
        </w:rPr>
        <w:t xml:space="preserve">МБОУ </w:t>
      </w:r>
      <w:r w:rsidR="00844AB2" w:rsidRPr="00844AB2">
        <w:rPr>
          <w:rFonts w:ascii="Times New Roman" w:eastAsia="Times New Roman" w:hAnsi="Times New Roman"/>
          <w:color w:val="000000"/>
          <w:sz w:val="24"/>
          <w:szCs w:val="24"/>
        </w:rPr>
        <w:t>«Сергеевская СОШ П</w:t>
      </w:r>
      <w:r w:rsidR="00892BB8">
        <w:rPr>
          <w:rFonts w:ascii="Times New Roman" w:eastAsia="Times New Roman" w:hAnsi="Times New Roman"/>
          <w:color w:val="000000"/>
          <w:sz w:val="24"/>
          <w:szCs w:val="24"/>
        </w:rPr>
        <w:t>МР</w:t>
      </w:r>
      <w:r w:rsidR="00844AB2" w:rsidRPr="00844AB2">
        <w:rPr>
          <w:rFonts w:ascii="Times New Roman" w:eastAsia="Times New Roman" w:hAnsi="Times New Roman"/>
          <w:color w:val="000000"/>
          <w:sz w:val="24"/>
          <w:szCs w:val="24"/>
        </w:rPr>
        <w:t>»</w:t>
      </w:r>
      <w:r w:rsidR="00844AB2">
        <w:rPr>
          <w:rFonts w:ascii="Times New Roman" w:eastAsia="Times New Roman" w:hAnsi="Times New Roman"/>
          <w:color w:val="000000"/>
          <w:sz w:val="24"/>
          <w:szCs w:val="24"/>
        </w:rPr>
        <w:t xml:space="preserve"> </w:t>
      </w:r>
      <w:r w:rsidRPr="00226A53">
        <w:rPr>
          <w:rFonts w:ascii="Times New Roman" w:hAnsi="Times New Roman"/>
          <w:sz w:val="24"/>
          <w:szCs w:val="24"/>
        </w:rPr>
        <w:t>обеспеченность учебниками, дополнительной литературой и пособиями, средствами</w:t>
      </w:r>
      <w:r w:rsidRPr="00B24841">
        <w:rPr>
          <w:rFonts w:ascii="Times New Roman" w:hAnsi="Times New Roman"/>
          <w:sz w:val="24"/>
          <w:szCs w:val="24"/>
        </w:rPr>
        <w:t>обучения;</w:t>
      </w:r>
    </w:p>
    <w:p w:rsidR="009B73A5" w:rsidRPr="00226A53" w:rsidRDefault="009B73A5" w:rsidP="009B73A5">
      <w:pPr>
        <w:pStyle w:val="affd"/>
        <w:tabs>
          <w:tab w:val="left" w:pos="0"/>
        </w:tabs>
        <w:spacing w:after="0" w:line="240" w:lineRule="auto"/>
        <w:ind w:left="0" w:firstLine="567"/>
        <w:jc w:val="both"/>
        <w:rPr>
          <w:rFonts w:ascii="Times New Roman" w:hAnsi="Times New Roman"/>
          <w:sz w:val="24"/>
          <w:szCs w:val="24"/>
        </w:rPr>
      </w:pPr>
      <w:r w:rsidRPr="00226A53">
        <w:rPr>
          <w:rFonts w:ascii="Times New Roman" w:hAnsi="Times New Roman"/>
          <w:sz w:val="24"/>
          <w:szCs w:val="24"/>
        </w:rPr>
        <w:t xml:space="preserve">- состояние персонала </w:t>
      </w:r>
      <w:r>
        <w:rPr>
          <w:rFonts w:ascii="Times New Roman" w:hAnsi="Times New Roman"/>
          <w:sz w:val="24"/>
          <w:szCs w:val="24"/>
        </w:rPr>
        <w:t xml:space="preserve">МБОУ </w:t>
      </w:r>
      <w:r w:rsidR="00844AB2" w:rsidRPr="00844AB2">
        <w:rPr>
          <w:rFonts w:ascii="Times New Roman" w:eastAsia="Times New Roman" w:hAnsi="Times New Roman"/>
          <w:color w:val="000000"/>
          <w:sz w:val="24"/>
          <w:szCs w:val="24"/>
        </w:rPr>
        <w:t>«Сергеевская СОШ П</w:t>
      </w:r>
      <w:r w:rsidR="00892BB8">
        <w:rPr>
          <w:rFonts w:ascii="Times New Roman" w:eastAsia="Times New Roman" w:hAnsi="Times New Roman"/>
          <w:color w:val="000000"/>
          <w:sz w:val="24"/>
          <w:szCs w:val="24"/>
        </w:rPr>
        <w:t>МР</w:t>
      </w:r>
      <w:r w:rsidR="00844AB2" w:rsidRPr="00844AB2">
        <w:rPr>
          <w:rFonts w:ascii="Times New Roman" w:eastAsia="Times New Roman" w:hAnsi="Times New Roman"/>
          <w:color w:val="000000"/>
          <w:sz w:val="24"/>
          <w:szCs w:val="24"/>
        </w:rPr>
        <w:t>М»</w:t>
      </w:r>
      <w:r w:rsidR="00844AB2">
        <w:rPr>
          <w:rFonts w:ascii="Times New Roman" w:eastAsia="Times New Roman" w:hAnsi="Times New Roman"/>
          <w:color w:val="000000"/>
          <w:sz w:val="24"/>
          <w:szCs w:val="24"/>
        </w:rPr>
        <w:t xml:space="preserve"> </w:t>
      </w:r>
      <w:r w:rsidRPr="00226A53">
        <w:rPr>
          <w:rFonts w:ascii="Times New Roman" w:hAnsi="Times New Roman"/>
          <w:sz w:val="24"/>
          <w:szCs w:val="24"/>
        </w:rPr>
        <w:t>тарификация преподавательского состава, обеспеченность вспомогательным персоналом;</w:t>
      </w:r>
    </w:p>
    <w:p w:rsidR="009B73A5" w:rsidRPr="00226A53" w:rsidRDefault="009B73A5" w:rsidP="009B73A5">
      <w:pPr>
        <w:pStyle w:val="affd"/>
        <w:tabs>
          <w:tab w:val="left" w:pos="0"/>
        </w:tabs>
        <w:spacing w:line="240" w:lineRule="auto"/>
        <w:ind w:left="0" w:firstLine="567"/>
        <w:jc w:val="both"/>
        <w:rPr>
          <w:rFonts w:ascii="Times New Roman" w:hAnsi="Times New Roman"/>
          <w:sz w:val="24"/>
          <w:szCs w:val="24"/>
        </w:rPr>
      </w:pPr>
      <w:r w:rsidRPr="00226A53">
        <w:rPr>
          <w:rFonts w:ascii="Times New Roman" w:hAnsi="Times New Roman"/>
          <w:sz w:val="24"/>
          <w:szCs w:val="24"/>
        </w:rPr>
        <w:t xml:space="preserve">- инфраструктура </w:t>
      </w:r>
      <w:r>
        <w:rPr>
          <w:rFonts w:ascii="Times New Roman" w:hAnsi="Times New Roman"/>
          <w:sz w:val="24"/>
          <w:szCs w:val="24"/>
        </w:rPr>
        <w:t>МБОУ</w:t>
      </w:r>
      <w:r w:rsidR="00844AB2">
        <w:rPr>
          <w:rFonts w:ascii="Times New Roman" w:eastAsia="Times New Roman" w:hAnsi="Times New Roman"/>
          <w:color w:val="000000"/>
          <w:sz w:val="24"/>
          <w:szCs w:val="24"/>
        </w:rPr>
        <w:t xml:space="preserve"> </w:t>
      </w:r>
      <w:r w:rsidR="00844AB2" w:rsidRPr="00844AB2">
        <w:rPr>
          <w:rFonts w:ascii="Times New Roman" w:eastAsia="Times New Roman" w:hAnsi="Times New Roman"/>
          <w:color w:val="000000"/>
          <w:sz w:val="24"/>
          <w:szCs w:val="24"/>
        </w:rPr>
        <w:t>«Сергеевская СОШ П</w:t>
      </w:r>
      <w:r w:rsidR="00892BB8">
        <w:rPr>
          <w:rFonts w:ascii="Times New Roman" w:eastAsia="Times New Roman" w:hAnsi="Times New Roman"/>
          <w:color w:val="000000"/>
          <w:sz w:val="24"/>
          <w:szCs w:val="24"/>
        </w:rPr>
        <w:t>МР</w:t>
      </w:r>
      <w:r w:rsidR="00844AB2" w:rsidRPr="00844AB2">
        <w:rPr>
          <w:rFonts w:ascii="Times New Roman" w:eastAsia="Times New Roman" w:hAnsi="Times New Roman"/>
          <w:color w:val="000000"/>
          <w:sz w:val="24"/>
          <w:szCs w:val="24"/>
        </w:rPr>
        <w:t>»</w:t>
      </w:r>
      <w:r w:rsidRPr="00226A53">
        <w:rPr>
          <w:rFonts w:ascii="Times New Roman" w:hAnsi="Times New Roman"/>
          <w:sz w:val="24"/>
          <w:szCs w:val="24"/>
        </w:rPr>
        <w:t>.</w:t>
      </w:r>
    </w:p>
    <w:p w:rsidR="009B73A5" w:rsidRPr="00B24841" w:rsidRDefault="009B73A5" w:rsidP="008A588E">
      <w:pPr>
        <w:pStyle w:val="affd"/>
        <w:numPr>
          <w:ilvl w:val="0"/>
          <w:numId w:val="219"/>
        </w:numPr>
        <w:tabs>
          <w:tab w:val="left" w:pos="0"/>
        </w:tabs>
        <w:spacing w:line="240" w:lineRule="auto"/>
        <w:ind w:left="0" w:firstLine="567"/>
        <w:jc w:val="both"/>
        <w:rPr>
          <w:rFonts w:ascii="Times New Roman" w:hAnsi="Times New Roman"/>
          <w:sz w:val="24"/>
          <w:szCs w:val="24"/>
          <w:u w:val="single"/>
        </w:rPr>
      </w:pPr>
      <w:r w:rsidRPr="00B24841">
        <w:rPr>
          <w:rFonts w:ascii="Times New Roman" w:hAnsi="Times New Roman"/>
          <w:sz w:val="24"/>
          <w:szCs w:val="24"/>
          <w:u w:val="single"/>
        </w:rPr>
        <w:t xml:space="preserve">Мониторинг образовательной деятельности в МБОУ </w:t>
      </w:r>
      <w:r w:rsidR="00844AB2" w:rsidRPr="00844AB2">
        <w:rPr>
          <w:rFonts w:ascii="Times New Roman" w:eastAsia="Times New Roman" w:hAnsi="Times New Roman"/>
          <w:color w:val="000000"/>
          <w:sz w:val="24"/>
          <w:szCs w:val="24"/>
        </w:rPr>
        <w:t>«Сергеевская СОШ П</w:t>
      </w:r>
      <w:r w:rsidR="00892BB8">
        <w:rPr>
          <w:rFonts w:ascii="Times New Roman" w:eastAsia="Times New Roman" w:hAnsi="Times New Roman"/>
          <w:color w:val="000000"/>
          <w:sz w:val="24"/>
          <w:szCs w:val="24"/>
        </w:rPr>
        <w:t>МР</w:t>
      </w:r>
      <w:r w:rsidR="00844AB2" w:rsidRPr="00844AB2">
        <w:rPr>
          <w:rFonts w:ascii="Times New Roman" w:eastAsia="Times New Roman" w:hAnsi="Times New Roman"/>
          <w:color w:val="000000"/>
          <w:sz w:val="24"/>
          <w:szCs w:val="24"/>
        </w:rPr>
        <w:t>»</w:t>
      </w:r>
      <w:r w:rsidR="00844AB2">
        <w:rPr>
          <w:rFonts w:ascii="Times New Roman" w:eastAsia="Times New Roman" w:hAnsi="Times New Roman"/>
          <w:color w:val="000000"/>
          <w:sz w:val="24"/>
          <w:szCs w:val="24"/>
        </w:rPr>
        <w:t xml:space="preserve"> </w:t>
      </w:r>
      <w:r w:rsidRPr="00B24841">
        <w:rPr>
          <w:rFonts w:ascii="Times New Roman" w:hAnsi="Times New Roman"/>
          <w:sz w:val="24"/>
          <w:szCs w:val="24"/>
          <w:u w:val="single"/>
        </w:rPr>
        <w:t>включает следующие направления:</w:t>
      </w:r>
    </w:p>
    <w:p w:rsidR="009B73A5" w:rsidRPr="00226A53" w:rsidRDefault="009B73A5" w:rsidP="009B73A5">
      <w:pPr>
        <w:pStyle w:val="affd"/>
        <w:tabs>
          <w:tab w:val="left" w:pos="0"/>
        </w:tabs>
        <w:spacing w:line="240" w:lineRule="auto"/>
        <w:ind w:left="0" w:firstLine="284"/>
        <w:jc w:val="both"/>
        <w:rPr>
          <w:rFonts w:ascii="Times New Roman" w:hAnsi="Times New Roman"/>
          <w:sz w:val="24"/>
          <w:szCs w:val="24"/>
        </w:rPr>
      </w:pPr>
      <w:r w:rsidRPr="00226A53">
        <w:rPr>
          <w:rFonts w:ascii="Times New Roman" w:hAnsi="Times New Roman"/>
          <w:sz w:val="24"/>
          <w:szCs w:val="24"/>
        </w:rPr>
        <w:t>- мониторинг состояния и качества функционирования образовательной системы;</w:t>
      </w:r>
    </w:p>
    <w:p w:rsidR="009B73A5" w:rsidRPr="00226A53" w:rsidRDefault="009B73A5" w:rsidP="009B73A5">
      <w:pPr>
        <w:pStyle w:val="affd"/>
        <w:tabs>
          <w:tab w:val="left" w:pos="0"/>
        </w:tabs>
        <w:spacing w:line="240" w:lineRule="auto"/>
        <w:ind w:left="0" w:firstLine="284"/>
        <w:jc w:val="both"/>
        <w:rPr>
          <w:rFonts w:ascii="Times New Roman" w:hAnsi="Times New Roman"/>
          <w:sz w:val="24"/>
          <w:szCs w:val="24"/>
        </w:rPr>
      </w:pPr>
      <w:r w:rsidRPr="00226A53">
        <w:rPr>
          <w:rFonts w:ascii="Times New Roman" w:hAnsi="Times New Roman"/>
          <w:sz w:val="24"/>
          <w:szCs w:val="24"/>
        </w:rPr>
        <w:t>- мониторинг учебных достижений обучающихся;</w:t>
      </w:r>
    </w:p>
    <w:p w:rsidR="009B73A5" w:rsidRPr="00226A53" w:rsidRDefault="009B73A5" w:rsidP="009B73A5">
      <w:pPr>
        <w:pStyle w:val="affd"/>
        <w:tabs>
          <w:tab w:val="left" w:pos="0"/>
        </w:tabs>
        <w:spacing w:line="240" w:lineRule="auto"/>
        <w:ind w:left="0" w:firstLine="284"/>
        <w:jc w:val="both"/>
        <w:rPr>
          <w:rFonts w:ascii="Times New Roman" w:hAnsi="Times New Roman"/>
          <w:sz w:val="24"/>
          <w:szCs w:val="24"/>
        </w:rPr>
      </w:pPr>
      <w:r w:rsidRPr="00226A53">
        <w:rPr>
          <w:rFonts w:ascii="Times New Roman" w:hAnsi="Times New Roman"/>
          <w:sz w:val="24"/>
          <w:szCs w:val="24"/>
        </w:rPr>
        <w:t>- мониторинг физического развития и состояния здоровья обучающихся;</w:t>
      </w:r>
    </w:p>
    <w:p w:rsidR="009B73A5" w:rsidRPr="00226A53" w:rsidRDefault="009B73A5" w:rsidP="009B73A5">
      <w:pPr>
        <w:pStyle w:val="affd"/>
        <w:tabs>
          <w:tab w:val="left" w:pos="0"/>
        </w:tabs>
        <w:spacing w:line="240" w:lineRule="auto"/>
        <w:ind w:left="0" w:firstLine="284"/>
        <w:jc w:val="both"/>
        <w:rPr>
          <w:rFonts w:ascii="Times New Roman" w:hAnsi="Times New Roman"/>
          <w:sz w:val="24"/>
          <w:szCs w:val="24"/>
        </w:rPr>
      </w:pPr>
      <w:r w:rsidRPr="00226A53">
        <w:rPr>
          <w:rFonts w:ascii="Times New Roman" w:hAnsi="Times New Roman"/>
          <w:sz w:val="24"/>
          <w:szCs w:val="24"/>
        </w:rPr>
        <w:t>- мониторинг воспитательной системы;</w:t>
      </w:r>
    </w:p>
    <w:p w:rsidR="009B73A5" w:rsidRPr="00226A53" w:rsidRDefault="009B73A5" w:rsidP="009B73A5">
      <w:pPr>
        <w:pStyle w:val="affd"/>
        <w:tabs>
          <w:tab w:val="left" w:pos="0"/>
        </w:tabs>
        <w:spacing w:line="240" w:lineRule="auto"/>
        <w:ind w:left="0" w:firstLine="284"/>
        <w:jc w:val="both"/>
        <w:rPr>
          <w:rFonts w:ascii="Times New Roman" w:hAnsi="Times New Roman"/>
          <w:sz w:val="24"/>
          <w:szCs w:val="24"/>
        </w:rPr>
      </w:pPr>
      <w:r w:rsidRPr="00226A53">
        <w:rPr>
          <w:rFonts w:ascii="Times New Roman" w:hAnsi="Times New Roman"/>
          <w:sz w:val="24"/>
          <w:szCs w:val="24"/>
        </w:rPr>
        <w:t>- мониторинг педагогических кадров;</w:t>
      </w:r>
    </w:p>
    <w:p w:rsidR="009B73A5" w:rsidRPr="00226A53" w:rsidRDefault="009B73A5" w:rsidP="009B73A5">
      <w:pPr>
        <w:pStyle w:val="affd"/>
        <w:tabs>
          <w:tab w:val="left" w:pos="0"/>
        </w:tabs>
        <w:spacing w:line="240" w:lineRule="auto"/>
        <w:ind w:left="0" w:firstLine="284"/>
        <w:jc w:val="both"/>
        <w:rPr>
          <w:rFonts w:ascii="Times New Roman" w:hAnsi="Times New Roman"/>
          <w:sz w:val="24"/>
          <w:szCs w:val="24"/>
        </w:rPr>
      </w:pPr>
      <w:r w:rsidRPr="00226A53">
        <w:rPr>
          <w:rFonts w:ascii="Times New Roman" w:hAnsi="Times New Roman"/>
          <w:sz w:val="24"/>
          <w:szCs w:val="24"/>
        </w:rPr>
        <w:t>- мониторинг ресурсного обеспечения образовательного процесса;</w:t>
      </w:r>
    </w:p>
    <w:p w:rsidR="009B73A5" w:rsidRPr="00226A53" w:rsidRDefault="009B73A5" w:rsidP="009B73A5">
      <w:pPr>
        <w:pStyle w:val="affd"/>
        <w:tabs>
          <w:tab w:val="left" w:pos="0"/>
        </w:tabs>
        <w:spacing w:line="240" w:lineRule="auto"/>
        <w:ind w:left="0" w:firstLine="284"/>
        <w:jc w:val="both"/>
        <w:rPr>
          <w:rFonts w:ascii="Times New Roman" w:hAnsi="Times New Roman"/>
          <w:sz w:val="24"/>
          <w:szCs w:val="24"/>
        </w:rPr>
      </w:pPr>
      <w:r w:rsidRPr="00226A53">
        <w:rPr>
          <w:rFonts w:ascii="Times New Roman" w:hAnsi="Times New Roman"/>
          <w:sz w:val="24"/>
          <w:szCs w:val="24"/>
        </w:rPr>
        <w:t>- мониторинг изменений в образовательном процессе.</w:t>
      </w:r>
    </w:p>
    <w:p w:rsidR="009B73A5" w:rsidRPr="00B24841" w:rsidRDefault="009B73A5" w:rsidP="008A588E">
      <w:pPr>
        <w:pStyle w:val="affd"/>
        <w:numPr>
          <w:ilvl w:val="0"/>
          <w:numId w:val="220"/>
        </w:numPr>
        <w:tabs>
          <w:tab w:val="left" w:pos="0"/>
        </w:tabs>
        <w:spacing w:after="0" w:line="240" w:lineRule="auto"/>
        <w:ind w:left="0" w:firstLine="567"/>
        <w:jc w:val="both"/>
        <w:rPr>
          <w:rFonts w:ascii="Times New Roman" w:hAnsi="Times New Roman"/>
          <w:sz w:val="24"/>
          <w:szCs w:val="24"/>
          <w:u w:val="single"/>
        </w:rPr>
      </w:pPr>
      <w:r w:rsidRPr="00B24841">
        <w:rPr>
          <w:rFonts w:ascii="Times New Roman" w:hAnsi="Times New Roman"/>
          <w:sz w:val="24"/>
          <w:szCs w:val="24"/>
          <w:u w:val="single"/>
        </w:rPr>
        <w:t xml:space="preserve">Мониторинг состояния и качества функционирования образовательной системы </w:t>
      </w:r>
      <w:r>
        <w:rPr>
          <w:rFonts w:ascii="Times New Roman" w:hAnsi="Times New Roman"/>
          <w:sz w:val="24"/>
          <w:szCs w:val="24"/>
          <w:u w:val="single"/>
        </w:rPr>
        <w:t>МБОУ</w:t>
      </w:r>
      <w:r w:rsidR="00793E86">
        <w:rPr>
          <w:rFonts w:ascii="Times New Roman" w:hAnsi="Times New Roman"/>
          <w:sz w:val="24"/>
          <w:szCs w:val="24"/>
          <w:u w:val="single"/>
        </w:rPr>
        <w:t xml:space="preserve"> </w:t>
      </w:r>
      <w:r w:rsidR="00793E86" w:rsidRPr="00793E86">
        <w:rPr>
          <w:rFonts w:ascii="Times New Roman" w:eastAsia="Times New Roman" w:hAnsi="Times New Roman"/>
          <w:color w:val="000000"/>
          <w:sz w:val="24"/>
          <w:szCs w:val="24"/>
        </w:rPr>
        <w:t>«Сергеевскя СОШ ПМР»</w:t>
      </w:r>
      <w:r w:rsidR="00793E86">
        <w:rPr>
          <w:rFonts w:ascii="Times New Roman" w:eastAsia="Times New Roman" w:hAnsi="Times New Roman"/>
          <w:color w:val="000000"/>
          <w:sz w:val="24"/>
          <w:szCs w:val="24"/>
        </w:rPr>
        <w:t xml:space="preserve"> </w:t>
      </w:r>
      <w:r w:rsidRPr="00B24841">
        <w:rPr>
          <w:rFonts w:ascii="Times New Roman" w:hAnsi="Times New Roman"/>
          <w:sz w:val="24"/>
          <w:szCs w:val="24"/>
          <w:u w:val="single"/>
        </w:rPr>
        <w:t>включает следующее:</w:t>
      </w:r>
    </w:p>
    <w:p w:rsidR="009B73A5" w:rsidRPr="00226A53" w:rsidRDefault="009B73A5" w:rsidP="009B73A5">
      <w:pPr>
        <w:tabs>
          <w:tab w:val="left" w:pos="0"/>
        </w:tabs>
        <w:ind w:firstLine="284"/>
        <w:jc w:val="both"/>
      </w:pPr>
      <w:r w:rsidRPr="00226A53">
        <w:t>- анализ работы (годовой план);</w:t>
      </w:r>
    </w:p>
    <w:p w:rsidR="009B73A5" w:rsidRPr="00226A53" w:rsidRDefault="009B73A5" w:rsidP="009B73A5">
      <w:pPr>
        <w:tabs>
          <w:tab w:val="left" w:pos="0"/>
        </w:tabs>
        <w:ind w:firstLine="284"/>
        <w:jc w:val="both"/>
      </w:pPr>
      <w:r w:rsidRPr="00226A53">
        <w:t>- выполнение учебных программ, учебного плана;</w:t>
      </w:r>
    </w:p>
    <w:p w:rsidR="009B73A5" w:rsidRPr="00226A53" w:rsidRDefault="009B73A5" w:rsidP="009B73A5">
      <w:pPr>
        <w:tabs>
          <w:tab w:val="left" w:pos="0"/>
        </w:tabs>
        <w:ind w:firstLine="284"/>
        <w:jc w:val="both"/>
      </w:pPr>
      <w:r w:rsidRPr="00226A53">
        <w:t>- организация внутришкольного контроля по результатам промежуточной аттестации;</w:t>
      </w:r>
    </w:p>
    <w:p w:rsidR="009B73A5" w:rsidRPr="00226A53" w:rsidRDefault="009B73A5" w:rsidP="009B73A5">
      <w:pPr>
        <w:tabs>
          <w:tab w:val="left" w:pos="0"/>
        </w:tabs>
        <w:ind w:firstLine="284"/>
        <w:jc w:val="both"/>
      </w:pPr>
      <w:r w:rsidRPr="00226A53">
        <w:t xml:space="preserve">- организация ВШК по результатам итоговой аттестации: ГИА и  ЕГЭ; </w:t>
      </w:r>
    </w:p>
    <w:p w:rsidR="009B73A5" w:rsidRPr="00226A53" w:rsidRDefault="009B73A5" w:rsidP="009B73A5">
      <w:pPr>
        <w:tabs>
          <w:tab w:val="left" w:pos="0"/>
        </w:tabs>
        <w:ind w:firstLine="284"/>
        <w:jc w:val="both"/>
      </w:pPr>
      <w:r w:rsidRPr="00226A53">
        <w:t>- организация питания;</w:t>
      </w:r>
    </w:p>
    <w:p w:rsidR="009B73A5" w:rsidRPr="00226A53" w:rsidRDefault="009B73A5" w:rsidP="009B73A5">
      <w:pPr>
        <w:tabs>
          <w:tab w:val="left" w:pos="0"/>
        </w:tabs>
        <w:ind w:firstLine="284"/>
        <w:jc w:val="both"/>
      </w:pPr>
      <w:r w:rsidRPr="00226A53">
        <w:t>- система научно-методической работы;</w:t>
      </w:r>
    </w:p>
    <w:p w:rsidR="009B73A5" w:rsidRPr="00226A53" w:rsidRDefault="009B73A5" w:rsidP="009B73A5">
      <w:pPr>
        <w:tabs>
          <w:tab w:val="left" w:pos="0"/>
        </w:tabs>
        <w:ind w:firstLine="284"/>
        <w:jc w:val="both"/>
      </w:pPr>
      <w:r w:rsidRPr="00226A53">
        <w:t xml:space="preserve">- система работы </w:t>
      </w:r>
      <w:r>
        <w:t>ШМО</w:t>
      </w:r>
      <w:r w:rsidRPr="00226A53">
        <w:t>;</w:t>
      </w:r>
    </w:p>
    <w:p w:rsidR="009B73A5" w:rsidRPr="00226A53" w:rsidRDefault="009B73A5" w:rsidP="009B73A5">
      <w:pPr>
        <w:tabs>
          <w:tab w:val="left" w:pos="0"/>
        </w:tabs>
        <w:ind w:firstLine="284"/>
        <w:jc w:val="both"/>
      </w:pPr>
      <w:r w:rsidRPr="00226A53">
        <w:t>- система работы школьной библиотеки;</w:t>
      </w:r>
    </w:p>
    <w:p w:rsidR="009B73A5" w:rsidRPr="00226A53" w:rsidRDefault="009B73A5" w:rsidP="009B73A5">
      <w:pPr>
        <w:tabs>
          <w:tab w:val="left" w:pos="0"/>
        </w:tabs>
        <w:ind w:firstLine="284"/>
        <w:jc w:val="both"/>
      </w:pPr>
      <w:r w:rsidRPr="00226A53">
        <w:t>- система воспитательной работы;</w:t>
      </w:r>
    </w:p>
    <w:p w:rsidR="009B73A5" w:rsidRPr="00226A53" w:rsidRDefault="009B73A5" w:rsidP="009B73A5">
      <w:pPr>
        <w:tabs>
          <w:tab w:val="left" w:pos="0"/>
        </w:tabs>
        <w:ind w:firstLine="284"/>
        <w:jc w:val="both"/>
      </w:pPr>
      <w:r w:rsidRPr="00226A53">
        <w:lastRenderedPageBreak/>
        <w:t>- система работы по обесп</w:t>
      </w:r>
      <w:r w:rsidR="0052350B">
        <w:t>ечению жизнедеятельности школы</w:t>
      </w:r>
      <w:r w:rsidRPr="00226A53">
        <w:t xml:space="preserve"> (безопасность, сохранение и поддержание здоровья);</w:t>
      </w:r>
    </w:p>
    <w:p w:rsidR="009B73A5" w:rsidRPr="00226A53" w:rsidRDefault="009B73A5" w:rsidP="009B73A5">
      <w:pPr>
        <w:tabs>
          <w:tab w:val="left" w:pos="0"/>
        </w:tabs>
        <w:ind w:firstLine="284"/>
        <w:jc w:val="both"/>
      </w:pPr>
      <w:r w:rsidRPr="00226A53">
        <w:t>- социологические исследования на удовлетворенность родителей и обучающихся условиями организац</w:t>
      </w:r>
      <w:r>
        <w:t xml:space="preserve">ии образовательного процесса в МБОУ </w:t>
      </w:r>
      <w:r w:rsidR="00844AB2" w:rsidRPr="00844AB2">
        <w:rPr>
          <w:color w:val="000000"/>
        </w:rPr>
        <w:t>«Сергеевская СОШ П</w:t>
      </w:r>
      <w:r w:rsidR="00892BB8">
        <w:rPr>
          <w:color w:val="000000"/>
        </w:rPr>
        <w:t>МР</w:t>
      </w:r>
      <w:r w:rsidR="00844AB2" w:rsidRPr="00844AB2">
        <w:rPr>
          <w:color w:val="000000"/>
        </w:rPr>
        <w:t>»</w:t>
      </w:r>
      <w:r w:rsidRPr="00226A53">
        <w:t>;</w:t>
      </w:r>
    </w:p>
    <w:p w:rsidR="009B73A5" w:rsidRPr="00226A53" w:rsidRDefault="009B73A5" w:rsidP="009B73A5">
      <w:pPr>
        <w:tabs>
          <w:tab w:val="left" w:pos="0"/>
        </w:tabs>
        <w:ind w:firstLine="284"/>
        <w:jc w:val="both"/>
      </w:pPr>
      <w:r w:rsidRPr="00226A53">
        <w:t>- информационный банк данных о педагогических кадрах;</w:t>
      </w:r>
    </w:p>
    <w:p w:rsidR="009B73A5" w:rsidRPr="00226A53" w:rsidRDefault="009B73A5" w:rsidP="009B73A5">
      <w:pPr>
        <w:tabs>
          <w:tab w:val="left" w:pos="0"/>
        </w:tabs>
        <w:ind w:firstLine="284"/>
        <w:jc w:val="both"/>
      </w:pPr>
      <w:r w:rsidRPr="00226A53">
        <w:t xml:space="preserve">- занятость обучающихся  в системе дополнительного образования (по классу, по параллели, по </w:t>
      </w:r>
      <w:r>
        <w:t>школе</w:t>
      </w:r>
      <w:r w:rsidRPr="00226A53">
        <w:t>);</w:t>
      </w:r>
    </w:p>
    <w:p w:rsidR="009B73A5" w:rsidRPr="00226A53" w:rsidRDefault="009B73A5" w:rsidP="009B73A5">
      <w:pPr>
        <w:tabs>
          <w:tab w:val="left" w:pos="0"/>
        </w:tabs>
        <w:ind w:firstLine="284"/>
        <w:jc w:val="both"/>
      </w:pPr>
      <w:r w:rsidRPr="00226A53">
        <w:t>- организация внеурочной деятельности обучающихся;</w:t>
      </w:r>
    </w:p>
    <w:p w:rsidR="009B73A5" w:rsidRPr="00226A53" w:rsidRDefault="009B73A5" w:rsidP="009B73A5">
      <w:pPr>
        <w:tabs>
          <w:tab w:val="left" w:pos="0"/>
        </w:tabs>
        <w:ind w:firstLine="284"/>
        <w:jc w:val="both"/>
      </w:pPr>
      <w:r w:rsidRPr="00226A53">
        <w:t>- формы получения образования, в т.ч. обучение по индивидуальным учебным программ и планам;</w:t>
      </w:r>
    </w:p>
    <w:p w:rsidR="009B73A5" w:rsidRPr="00226A53" w:rsidRDefault="009B73A5" w:rsidP="009B73A5">
      <w:pPr>
        <w:tabs>
          <w:tab w:val="left" w:pos="0"/>
        </w:tabs>
        <w:ind w:firstLine="284"/>
        <w:jc w:val="both"/>
      </w:pPr>
      <w:r w:rsidRPr="00226A53">
        <w:t xml:space="preserve">- обучение </w:t>
      </w:r>
      <w:r>
        <w:t>об</w:t>
      </w:r>
      <w:r w:rsidRPr="00226A53">
        <w:t>уча</w:t>
      </w:r>
      <w:r>
        <w:t>ю</w:t>
      </w:r>
      <w:r w:rsidRPr="00226A53">
        <w:t>щихся из других микрорайонов;</w:t>
      </w:r>
    </w:p>
    <w:p w:rsidR="009B73A5" w:rsidRPr="00226A53" w:rsidRDefault="009B73A5" w:rsidP="009B73A5">
      <w:pPr>
        <w:tabs>
          <w:tab w:val="left" w:pos="0"/>
        </w:tabs>
        <w:ind w:firstLine="284"/>
        <w:jc w:val="both"/>
      </w:pPr>
      <w:r w:rsidRPr="00226A53">
        <w:t xml:space="preserve">- количество обращений родителей и обучающихся по вопросам функционирования </w:t>
      </w:r>
      <w:r>
        <w:t xml:space="preserve">МБОУ </w:t>
      </w:r>
      <w:r w:rsidR="00844AB2" w:rsidRPr="00844AB2">
        <w:rPr>
          <w:color w:val="000000"/>
        </w:rPr>
        <w:t>«Сергеевская СОШ П</w:t>
      </w:r>
      <w:r w:rsidR="00892BB8">
        <w:rPr>
          <w:color w:val="000000"/>
        </w:rPr>
        <w:t>МР</w:t>
      </w:r>
      <w:r w:rsidR="00844AB2" w:rsidRPr="00844AB2">
        <w:rPr>
          <w:color w:val="000000"/>
        </w:rPr>
        <w:t>»</w:t>
      </w:r>
    </w:p>
    <w:p w:rsidR="009B73A5" w:rsidRPr="00B24841" w:rsidRDefault="009B73A5" w:rsidP="008A588E">
      <w:pPr>
        <w:pStyle w:val="affd"/>
        <w:numPr>
          <w:ilvl w:val="0"/>
          <w:numId w:val="218"/>
        </w:numPr>
        <w:spacing w:after="0" w:line="240" w:lineRule="auto"/>
        <w:ind w:left="0" w:firstLine="567"/>
        <w:jc w:val="both"/>
        <w:rPr>
          <w:rFonts w:ascii="Times New Roman" w:hAnsi="Times New Roman"/>
          <w:b/>
          <w:sz w:val="24"/>
          <w:szCs w:val="24"/>
          <w:u w:val="single"/>
        </w:rPr>
      </w:pPr>
      <w:r w:rsidRPr="00B24841">
        <w:rPr>
          <w:rFonts w:ascii="Times New Roman" w:hAnsi="Times New Roman"/>
          <w:sz w:val="24"/>
          <w:szCs w:val="24"/>
          <w:u w:val="single"/>
        </w:rPr>
        <w:t xml:space="preserve"> Мониторинг учебных достижений обучающихся в МБОУ </w:t>
      </w:r>
      <w:r w:rsidR="00844AB2" w:rsidRPr="00844AB2">
        <w:rPr>
          <w:rFonts w:ascii="Times New Roman" w:eastAsia="Times New Roman" w:hAnsi="Times New Roman"/>
          <w:color w:val="000000"/>
          <w:sz w:val="24"/>
          <w:szCs w:val="24"/>
        </w:rPr>
        <w:t>«Сергеевская СОШ П</w:t>
      </w:r>
      <w:r w:rsidR="00892BB8">
        <w:rPr>
          <w:rFonts w:ascii="Times New Roman" w:eastAsia="Times New Roman" w:hAnsi="Times New Roman"/>
          <w:color w:val="000000"/>
          <w:sz w:val="24"/>
          <w:szCs w:val="24"/>
        </w:rPr>
        <w:t>МР</w:t>
      </w:r>
      <w:r w:rsidR="00844AB2" w:rsidRPr="00844AB2">
        <w:rPr>
          <w:rFonts w:ascii="Times New Roman" w:eastAsia="Times New Roman" w:hAnsi="Times New Roman"/>
          <w:color w:val="000000"/>
          <w:sz w:val="24"/>
          <w:szCs w:val="24"/>
        </w:rPr>
        <w:t>»</w:t>
      </w:r>
    </w:p>
    <w:p w:rsidR="009B73A5" w:rsidRPr="00226A53" w:rsidRDefault="009B73A5" w:rsidP="009B73A5">
      <w:pPr>
        <w:pStyle w:val="affd"/>
        <w:spacing w:after="0" w:line="240" w:lineRule="auto"/>
        <w:ind w:left="567"/>
        <w:jc w:val="both"/>
        <w:rPr>
          <w:rFonts w:ascii="Times New Roman" w:hAnsi="Times New Roman"/>
          <w:b/>
          <w:sz w:val="24"/>
          <w:szCs w:val="24"/>
        </w:rPr>
      </w:pPr>
    </w:p>
    <w:p w:rsidR="009B73A5" w:rsidRPr="00226A53" w:rsidRDefault="009B73A5" w:rsidP="009B73A5">
      <w:pPr>
        <w:ind w:firstLine="284"/>
        <w:jc w:val="both"/>
      </w:pPr>
      <w:r w:rsidRPr="00226A53">
        <w:t>- внутришкольное инспектирование (график ВШК);</w:t>
      </w:r>
    </w:p>
    <w:p w:rsidR="009B73A5" w:rsidRPr="00226A53" w:rsidRDefault="009B73A5" w:rsidP="009B73A5">
      <w:pPr>
        <w:ind w:firstLine="284"/>
        <w:jc w:val="both"/>
      </w:pPr>
      <w:r w:rsidRPr="00226A53">
        <w:t>- диагностика уровня обученности;</w:t>
      </w:r>
    </w:p>
    <w:p w:rsidR="009B73A5" w:rsidRPr="00226A53" w:rsidRDefault="009B73A5" w:rsidP="009B73A5">
      <w:pPr>
        <w:ind w:firstLine="284"/>
        <w:jc w:val="both"/>
      </w:pPr>
      <w:r w:rsidRPr="00226A53">
        <w:t>- результаты промежуточной аттестации (по четвертям, по полугодиям, за год);</w:t>
      </w:r>
    </w:p>
    <w:p w:rsidR="009B73A5" w:rsidRPr="00226A53" w:rsidRDefault="009B73A5" w:rsidP="009B73A5">
      <w:pPr>
        <w:ind w:firstLine="284"/>
        <w:jc w:val="both"/>
      </w:pPr>
      <w:r w:rsidRPr="00226A53">
        <w:t>- качество знаний по предметам (по четвертям, по полугодиям, за год);</w:t>
      </w:r>
    </w:p>
    <w:p w:rsidR="009B73A5" w:rsidRPr="00226A53" w:rsidRDefault="009B73A5" w:rsidP="009B73A5">
      <w:pPr>
        <w:ind w:firstLine="284"/>
        <w:jc w:val="both"/>
      </w:pPr>
      <w:r w:rsidRPr="00226A53">
        <w:t>- работа с неуспевающими обучающимися;</w:t>
      </w:r>
    </w:p>
    <w:p w:rsidR="009B73A5" w:rsidRPr="00226A53" w:rsidRDefault="009B73A5" w:rsidP="009B73A5">
      <w:pPr>
        <w:ind w:firstLine="284"/>
        <w:jc w:val="both"/>
      </w:pPr>
      <w:r w:rsidRPr="00226A53">
        <w:t>- работа с учащимися, переведенными условно;</w:t>
      </w:r>
    </w:p>
    <w:p w:rsidR="009B73A5" w:rsidRPr="00226A53" w:rsidRDefault="009B73A5" w:rsidP="009B73A5">
      <w:pPr>
        <w:ind w:firstLine="284"/>
        <w:jc w:val="both"/>
      </w:pPr>
      <w:r w:rsidRPr="00226A53">
        <w:t>- потенциальные возможности обучающихся (общий уровень интеллекта, дифференцированный по компонентам);</w:t>
      </w:r>
    </w:p>
    <w:p w:rsidR="009B73A5" w:rsidRPr="00226A53" w:rsidRDefault="009B73A5" w:rsidP="009B73A5">
      <w:pPr>
        <w:ind w:firstLine="284"/>
        <w:jc w:val="both"/>
      </w:pPr>
      <w:r w:rsidRPr="00226A53">
        <w:t>- уровень профессионального самоопределения личности (сформированность профессиональных интересов и склонностей);</w:t>
      </w:r>
    </w:p>
    <w:p w:rsidR="009B73A5" w:rsidRPr="00226A53" w:rsidRDefault="009B73A5" w:rsidP="009B73A5">
      <w:pPr>
        <w:ind w:firstLine="284"/>
        <w:jc w:val="both"/>
      </w:pPr>
      <w:r w:rsidRPr="00226A53">
        <w:t>- уровень социально-психологической адаптации личности;</w:t>
      </w:r>
    </w:p>
    <w:p w:rsidR="009B73A5" w:rsidRPr="00226A53" w:rsidRDefault="009B73A5" w:rsidP="009B73A5">
      <w:pPr>
        <w:ind w:firstLine="284"/>
        <w:jc w:val="both"/>
      </w:pPr>
      <w:r w:rsidRPr="00226A53">
        <w:t>- достижения обучающихся в различных сферах деятельности (портфель достижений учащегося).</w:t>
      </w:r>
    </w:p>
    <w:p w:rsidR="009B73A5" w:rsidRPr="00B24841" w:rsidRDefault="009B73A5" w:rsidP="008A588E">
      <w:pPr>
        <w:pStyle w:val="affd"/>
        <w:numPr>
          <w:ilvl w:val="0"/>
          <w:numId w:val="218"/>
        </w:numPr>
        <w:spacing w:after="0" w:line="240" w:lineRule="auto"/>
        <w:ind w:left="142" w:firstLine="425"/>
        <w:jc w:val="both"/>
        <w:rPr>
          <w:rFonts w:ascii="Times New Roman" w:hAnsi="Times New Roman"/>
          <w:sz w:val="24"/>
          <w:szCs w:val="24"/>
          <w:u w:val="single"/>
        </w:rPr>
      </w:pPr>
      <w:r w:rsidRPr="00B24841">
        <w:rPr>
          <w:rFonts w:ascii="Times New Roman" w:hAnsi="Times New Roman"/>
          <w:sz w:val="24"/>
          <w:szCs w:val="24"/>
          <w:u w:val="single"/>
        </w:rPr>
        <w:t xml:space="preserve"> Мониторинг физического развития и состояния здоровья </w:t>
      </w:r>
      <w:proofErr w:type="gramStart"/>
      <w:r w:rsidRPr="00B24841">
        <w:rPr>
          <w:rFonts w:ascii="Times New Roman" w:hAnsi="Times New Roman"/>
          <w:sz w:val="24"/>
          <w:szCs w:val="24"/>
          <w:u w:val="single"/>
        </w:rPr>
        <w:t>обучающихся</w:t>
      </w:r>
      <w:proofErr w:type="gramEnd"/>
      <w:r w:rsidRPr="00B24841">
        <w:rPr>
          <w:rFonts w:ascii="Times New Roman" w:hAnsi="Times New Roman"/>
          <w:sz w:val="24"/>
          <w:szCs w:val="24"/>
          <w:u w:val="single"/>
        </w:rPr>
        <w:t xml:space="preserve"> МБОУ </w:t>
      </w:r>
      <w:r w:rsidR="00844AB2" w:rsidRPr="00844AB2">
        <w:rPr>
          <w:rFonts w:ascii="Times New Roman" w:eastAsia="Times New Roman" w:hAnsi="Times New Roman"/>
          <w:color w:val="000000"/>
          <w:sz w:val="24"/>
          <w:szCs w:val="24"/>
        </w:rPr>
        <w:t>«Сергеевская СОШ П</w:t>
      </w:r>
      <w:r w:rsidR="00892BB8">
        <w:rPr>
          <w:rFonts w:ascii="Times New Roman" w:eastAsia="Times New Roman" w:hAnsi="Times New Roman"/>
          <w:color w:val="000000"/>
          <w:sz w:val="24"/>
          <w:szCs w:val="24"/>
        </w:rPr>
        <w:t>МР</w:t>
      </w:r>
      <w:r w:rsidR="00844AB2" w:rsidRPr="00844AB2">
        <w:rPr>
          <w:rFonts w:ascii="Times New Roman" w:eastAsia="Times New Roman" w:hAnsi="Times New Roman"/>
          <w:color w:val="000000"/>
          <w:sz w:val="24"/>
          <w:szCs w:val="24"/>
        </w:rPr>
        <w:t>»</w:t>
      </w:r>
    </w:p>
    <w:p w:rsidR="009B73A5" w:rsidRPr="00226A53" w:rsidRDefault="009B73A5" w:rsidP="009B73A5">
      <w:pPr>
        <w:pStyle w:val="affd"/>
        <w:spacing w:after="0" w:line="240" w:lineRule="auto"/>
        <w:ind w:left="567"/>
        <w:jc w:val="both"/>
        <w:rPr>
          <w:rFonts w:ascii="Times New Roman" w:hAnsi="Times New Roman"/>
          <w:sz w:val="24"/>
          <w:szCs w:val="24"/>
        </w:rPr>
      </w:pPr>
    </w:p>
    <w:p w:rsidR="009B73A5" w:rsidRPr="00226A53" w:rsidRDefault="009B73A5" w:rsidP="009B73A5">
      <w:pPr>
        <w:ind w:firstLine="284"/>
        <w:jc w:val="both"/>
      </w:pPr>
      <w:r w:rsidRPr="00226A53">
        <w:t xml:space="preserve">- распределение </w:t>
      </w:r>
      <w:r>
        <w:t>об</w:t>
      </w:r>
      <w:r w:rsidRPr="00226A53">
        <w:t>уча</w:t>
      </w:r>
      <w:r>
        <w:t>ю</w:t>
      </w:r>
      <w:r w:rsidRPr="00226A53">
        <w:t>щихся по группам здоровья;</w:t>
      </w:r>
    </w:p>
    <w:p w:rsidR="009B73A5" w:rsidRPr="00226A53" w:rsidRDefault="009B73A5" w:rsidP="009B73A5">
      <w:pPr>
        <w:ind w:firstLine="284"/>
        <w:jc w:val="both"/>
      </w:pPr>
      <w:r w:rsidRPr="00226A53">
        <w:t>- количество дней, пропущенных по болезни;</w:t>
      </w:r>
    </w:p>
    <w:p w:rsidR="009B73A5" w:rsidRPr="00226A53" w:rsidRDefault="009B73A5" w:rsidP="009B73A5">
      <w:pPr>
        <w:ind w:firstLine="284"/>
        <w:jc w:val="both"/>
      </w:pPr>
      <w:r w:rsidRPr="00226A53">
        <w:t xml:space="preserve">- занятость </w:t>
      </w:r>
      <w:r>
        <w:t>об</w:t>
      </w:r>
      <w:r w:rsidRPr="00226A53">
        <w:t>уча</w:t>
      </w:r>
      <w:r>
        <w:t>ю</w:t>
      </w:r>
      <w:r w:rsidRPr="00226A53">
        <w:t xml:space="preserve">щихся в спортивных секциях (по классам, по параллелям, по </w:t>
      </w:r>
      <w:r>
        <w:t>школе)</w:t>
      </w:r>
      <w:r w:rsidRPr="00226A53">
        <w:t>;</w:t>
      </w:r>
    </w:p>
    <w:p w:rsidR="009B73A5" w:rsidRPr="00226A53" w:rsidRDefault="009B73A5" w:rsidP="009B73A5">
      <w:pPr>
        <w:ind w:firstLine="284"/>
        <w:jc w:val="both"/>
      </w:pPr>
      <w:r w:rsidRPr="00226A53">
        <w:t>- организация мероприятий, направленных на совершенствование физического развития и поддержания здоровья обучающихся.</w:t>
      </w:r>
    </w:p>
    <w:p w:rsidR="009B73A5" w:rsidRPr="00116C2E" w:rsidRDefault="009B73A5" w:rsidP="009B73A5">
      <w:pPr>
        <w:ind w:firstLine="284"/>
        <w:jc w:val="both"/>
      </w:pPr>
      <w:r w:rsidRPr="00B24841">
        <w:rPr>
          <w:u w:val="single"/>
        </w:rPr>
        <w:t xml:space="preserve">Мониторинг воспитательной системы в МБОУ </w:t>
      </w:r>
      <w:r w:rsidR="00844AB2" w:rsidRPr="00844AB2">
        <w:rPr>
          <w:color w:val="000000"/>
        </w:rPr>
        <w:t>«Сергеевская СОШ П</w:t>
      </w:r>
      <w:r w:rsidR="00892BB8">
        <w:rPr>
          <w:color w:val="000000"/>
        </w:rPr>
        <w:t>МР</w:t>
      </w:r>
      <w:r w:rsidR="00844AB2" w:rsidRPr="00844AB2">
        <w:rPr>
          <w:color w:val="000000"/>
        </w:rPr>
        <w:t>»</w:t>
      </w:r>
    </w:p>
    <w:p w:rsidR="009B73A5" w:rsidRDefault="009B73A5" w:rsidP="009B73A5">
      <w:pPr>
        <w:pStyle w:val="affd"/>
        <w:spacing w:after="0" w:line="240" w:lineRule="auto"/>
        <w:ind w:left="0" w:firstLine="284"/>
        <w:jc w:val="both"/>
        <w:rPr>
          <w:rFonts w:ascii="Times New Roman" w:hAnsi="Times New Roman"/>
          <w:sz w:val="24"/>
          <w:szCs w:val="24"/>
        </w:rPr>
      </w:pPr>
    </w:p>
    <w:p w:rsidR="009B73A5" w:rsidRDefault="009B73A5" w:rsidP="009B73A5">
      <w:pPr>
        <w:pStyle w:val="affd"/>
        <w:spacing w:after="0" w:line="240" w:lineRule="auto"/>
        <w:ind w:left="0" w:firstLine="284"/>
        <w:jc w:val="both"/>
        <w:rPr>
          <w:rFonts w:ascii="Times New Roman" w:hAnsi="Times New Roman"/>
          <w:sz w:val="24"/>
          <w:szCs w:val="24"/>
        </w:rPr>
      </w:pPr>
      <w:r w:rsidRPr="00226A53">
        <w:rPr>
          <w:rFonts w:ascii="Times New Roman" w:hAnsi="Times New Roman"/>
          <w:sz w:val="24"/>
          <w:szCs w:val="24"/>
        </w:rPr>
        <w:t>- реализация программы духовно- нравственного воспитания;</w:t>
      </w:r>
    </w:p>
    <w:p w:rsidR="009B73A5" w:rsidRPr="00226A53" w:rsidRDefault="007F14D7" w:rsidP="007F14D7">
      <w:pPr>
        <w:pStyle w:val="affd"/>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009B73A5" w:rsidRPr="00226A53">
        <w:rPr>
          <w:rFonts w:ascii="Times New Roman" w:hAnsi="Times New Roman"/>
          <w:sz w:val="24"/>
          <w:szCs w:val="24"/>
        </w:rPr>
        <w:t>- реализация программы экологической культуры, здорового и безопасного образа жизни;</w:t>
      </w:r>
    </w:p>
    <w:p w:rsidR="009B73A5" w:rsidRPr="00226A53" w:rsidRDefault="009B73A5" w:rsidP="009B73A5">
      <w:pPr>
        <w:ind w:firstLine="284"/>
        <w:jc w:val="both"/>
      </w:pPr>
      <w:r w:rsidRPr="00226A53">
        <w:t xml:space="preserve"> - уровень воспитательных систем по классам;</w:t>
      </w:r>
    </w:p>
    <w:p w:rsidR="009B73A5" w:rsidRPr="00226A53" w:rsidRDefault="009B73A5" w:rsidP="009B73A5">
      <w:pPr>
        <w:ind w:firstLine="284"/>
        <w:jc w:val="both"/>
      </w:pPr>
      <w:r w:rsidRPr="00226A53">
        <w:t xml:space="preserve">- занятость в системе дополнительного образования (по классам, по параллелям, по </w:t>
      </w:r>
      <w:r>
        <w:t>школе</w:t>
      </w:r>
      <w:r w:rsidRPr="00226A53">
        <w:t>);</w:t>
      </w:r>
    </w:p>
    <w:p w:rsidR="009B73A5" w:rsidRPr="00226A53" w:rsidRDefault="009B73A5" w:rsidP="009B73A5">
      <w:pPr>
        <w:ind w:firstLine="284"/>
        <w:jc w:val="both"/>
      </w:pPr>
      <w:proofErr w:type="gramStart"/>
      <w:r w:rsidRPr="00226A53">
        <w:t xml:space="preserve">- участие в спортивных соревнованиях (по классам, по параллелям, по </w:t>
      </w:r>
      <w:r>
        <w:t xml:space="preserve">МБОУ </w:t>
      </w:r>
      <w:r w:rsidR="00844AB2" w:rsidRPr="00844AB2">
        <w:rPr>
          <w:color w:val="000000"/>
        </w:rPr>
        <w:t>«Сергеевская СОШ П</w:t>
      </w:r>
      <w:r w:rsidR="00892BB8">
        <w:rPr>
          <w:color w:val="000000"/>
        </w:rPr>
        <w:t>МР</w:t>
      </w:r>
      <w:r w:rsidR="00844AB2" w:rsidRPr="00844AB2">
        <w:rPr>
          <w:color w:val="000000"/>
        </w:rPr>
        <w:t>»</w:t>
      </w:r>
      <w:proofErr w:type="gramEnd"/>
    </w:p>
    <w:p w:rsidR="009B73A5" w:rsidRPr="00226A53" w:rsidRDefault="009B73A5" w:rsidP="009B73A5">
      <w:pPr>
        <w:ind w:firstLine="284"/>
        <w:jc w:val="both"/>
      </w:pPr>
      <w:proofErr w:type="gramStart"/>
      <w:r w:rsidRPr="00226A53">
        <w:t xml:space="preserve">- участие в общешкольных мероприятиях (по классам, по параллелям, по </w:t>
      </w:r>
      <w:r>
        <w:t xml:space="preserve">МБОУ </w:t>
      </w:r>
      <w:r w:rsidR="00844AB2" w:rsidRPr="00844AB2">
        <w:rPr>
          <w:color w:val="000000"/>
        </w:rPr>
        <w:t>«Сергеевская СОШ П</w:t>
      </w:r>
      <w:r w:rsidR="00892BB8">
        <w:rPr>
          <w:color w:val="000000"/>
        </w:rPr>
        <w:t>МР</w:t>
      </w:r>
      <w:r w:rsidR="00844AB2" w:rsidRPr="00844AB2">
        <w:rPr>
          <w:color w:val="000000"/>
        </w:rPr>
        <w:t>»</w:t>
      </w:r>
      <w:proofErr w:type="gramEnd"/>
    </w:p>
    <w:p w:rsidR="009B73A5" w:rsidRPr="00226A53" w:rsidRDefault="009B73A5" w:rsidP="009B73A5">
      <w:pPr>
        <w:ind w:firstLine="284"/>
        <w:jc w:val="both"/>
      </w:pPr>
      <w:r w:rsidRPr="00226A53">
        <w:t xml:space="preserve">- участие в районных мероприятиях (по классам, по параллелям, по </w:t>
      </w:r>
      <w:r>
        <w:t>МБОУ</w:t>
      </w:r>
      <w:r w:rsidR="00844AB2">
        <w:t xml:space="preserve"> </w:t>
      </w:r>
      <w:r w:rsidR="00844AB2" w:rsidRPr="00844AB2">
        <w:rPr>
          <w:color w:val="000000"/>
        </w:rPr>
        <w:t>«Сергеевская СОШ П</w:t>
      </w:r>
      <w:r w:rsidR="00892BB8">
        <w:rPr>
          <w:color w:val="000000"/>
        </w:rPr>
        <w:t>МР</w:t>
      </w:r>
      <w:r w:rsidR="00844AB2" w:rsidRPr="00844AB2">
        <w:rPr>
          <w:color w:val="000000"/>
        </w:rPr>
        <w:t>»</w:t>
      </w:r>
      <w:r w:rsidRPr="00226A53">
        <w:t>;</w:t>
      </w:r>
    </w:p>
    <w:p w:rsidR="009B73A5" w:rsidRPr="00226A53" w:rsidRDefault="009B73A5" w:rsidP="009B73A5">
      <w:pPr>
        <w:ind w:firstLine="284"/>
        <w:jc w:val="both"/>
      </w:pPr>
      <w:r w:rsidRPr="00226A53">
        <w:lastRenderedPageBreak/>
        <w:t xml:space="preserve">- участие в социально значимых проектах (по классам, по параллелям, по </w:t>
      </w:r>
      <w:r>
        <w:t>МБОУ</w:t>
      </w:r>
      <w:r w:rsidR="00844AB2">
        <w:t xml:space="preserve"> </w:t>
      </w:r>
      <w:r w:rsidR="00844AB2" w:rsidRPr="00844AB2">
        <w:rPr>
          <w:color w:val="000000"/>
        </w:rPr>
        <w:t>«Сергеевская СОШ П</w:t>
      </w:r>
      <w:r w:rsidR="00892BB8">
        <w:rPr>
          <w:color w:val="000000"/>
        </w:rPr>
        <w:t>МР</w:t>
      </w:r>
      <w:r w:rsidR="00844AB2" w:rsidRPr="00844AB2">
        <w:rPr>
          <w:color w:val="000000"/>
        </w:rPr>
        <w:t>»</w:t>
      </w:r>
      <w:r w:rsidRPr="00226A53">
        <w:t>;</w:t>
      </w:r>
    </w:p>
    <w:p w:rsidR="009B73A5" w:rsidRPr="00226A53" w:rsidRDefault="009B73A5" w:rsidP="009B73A5">
      <w:pPr>
        <w:ind w:firstLine="284"/>
        <w:jc w:val="both"/>
      </w:pPr>
      <w:r w:rsidRPr="00226A53">
        <w:t>- выполнение</w:t>
      </w:r>
      <w:r>
        <w:t xml:space="preserve"> </w:t>
      </w:r>
      <w:proofErr w:type="gramStart"/>
      <w:r>
        <w:t>обучающимися</w:t>
      </w:r>
      <w:proofErr w:type="gramEnd"/>
      <w:r>
        <w:t xml:space="preserve"> Устава МБОУ </w:t>
      </w:r>
      <w:r w:rsidR="00844AB2" w:rsidRPr="00844AB2">
        <w:rPr>
          <w:color w:val="000000"/>
        </w:rPr>
        <w:t>«Сергеевская СОШ П</w:t>
      </w:r>
      <w:r w:rsidR="00892BB8">
        <w:rPr>
          <w:color w:val="000000"/>
        </w:rPr>
        <w:t>МР</w:t>
      </w:r>
      <w:r w:rsidR="00844AB2" w:rsidRPr="00844AB2">
        <w:rPr>
          <w:color w:val="000000"/>
        </w:rPr>
        <w:t>»</w:t>
      </w:r>
      <w:r w:rsidRPr="00226A53">
        <w:t>;</w:t>
      </w:r>
    </w:p>
    <w:p w:rsidR="009B73A5" w:rsidRPr="00226A53" w:rsidRDefault="009B73A5" w:rsidP="009B73A5">
      <w:pPr>
        <w:ind w:firstLine="284"/>
        <w:jc w:val="both"/>
      </w:pPr>
      <w:r w:rsidRPr="00226A53">
        <w:t>- организация и участие в работе детских объединений;</w:t>
      </w:r>
    </w:p>
    <w:p w:rsidR="009B73A5" w:rsidRPr="00226A53" w:rsidRDefault="009B73A5" w:rsidP="009B73A5">
      <w:pPr>
        <w:ind w:firstLine="284"/>
        <w:jc w:val="both"/>
      </w:pPr>
      <w:proofErr w:type="gramStart"/>
      <w:r w:rsidRPr="00226A53">
        <w:t xml:space="preserve">- развитие ученического самоуправления (на уровне класса, на уровне </w:t>
      </w:r>
      <w:r>
        <w:t>МБОУ</w:t>
      </w:r>
      <w:r w:rsidR="00844AB2">
        <w:t xml:space="preserve"> </w:t>
      </w:r>
      <w:r w:rsidR="00844AB2" w:rsidRPr="00844AB2">
        <w:rPr>
          <w:color w:val="000000"/>
        </w:rPr>
        <w:t>«Сергеевская СОШ П</w:t>
      </w:r>
      <w:r w:rsidR="00892BB8">
        <w:rPr>
          <w:color w:val="000000"/>
        </w:rPr>
        <w:t>МР</w:t>
      </w:r>
      <w:r w:rsidR="00844AB2" w:rsidRPr="00844AB2">
        <w:rPr>
          <w:color w:val="000000"/>
        </w:rPr>
        <w:t>»</w:t>
      </w:r>
      <w:proofErr w:type="gramEnd"/>
    </w:p>
    <w:p w:rsidR="009B73A5" w:rsidRPr="00226A53" w:rsidRDefault="009B73A5" w:rsidP="009B73A5">
      <w:pPr>
        <w:ind w:firstLine="284"/>
        <w:jc w:val="both"/>
      </w:pPr>
      <w:r w:rsidRPr="00226A53">
        <w:t>- работа с обучающимися, находящимися в трудной жизненной ситуации;</w:t>
      </w:r>
    </w:p>
    <w:p w:rsidR="009B73A5" w:rsidRPr="00226A53" w:rsidRDefault="009B73A5" w:rsidP="009B73A5">
      <w:pPr>
        <w:ind w:firstLine="284"/>
        <w:jc w:val="both"/>
      </w:pPr>
      <w:r w:rsidRPr="00226A53">
        <w:t>- уровень воспитанности обучающихся.</w:t>
      </w:r>
    </w:p>
    <w:p w:rsidR="009B73A5" w:rsidRPr="004E68A2" w:rsidRDefault="009B73A5" w:rsidP="008A588E">
      <w:pPr>
        <w:pStyle w:val="affd"/>
        <w:numPr>
          <w:ilvl w:val="0"/>
          <w:numId w:val="218"/>
        </w:numPr>
        <w:spacing w:after="0" w:line="240" w:lineRule="auto"/>
        <w:ind w:left="0" w:firstLine="567"/>
        <w:jc w:val="both"/>
        <w:rPr>
          <w:rFonts w:ascii="Times New Roman" w:hAnsi="Times New Roman"/>
          <w:sz w:val="24"/>
          <w:szCs w:val="24"/>
          <w:u w:val="single"/>
        </w:rPr>
      </w:pPr>
      <w:r w:rsidRPr="004E68A2">
        <w:rPr>
          <w:rFonts w:ascii="Times New Roman" w:hAnsi="Times New Roman"/>
          <w:sz w:val="24"/>
          <w:szCs w:val="24"/>
          <w:u w:val="single"/>
        </w:rPr>
        <w:t xml:space="preserve">Мониторинг педагогических кадров в МБОУ </w:t>
      </w:r>
      <w:r w:rsidR="00844AB2" w:rsidRPr="00844AB2">
        <w:rPr>
          <w:rFonts w:ascii="Times New Roman" w:eastAsia="Times New Roman" w:hAnsi="Times New Roman"/>
          <w:color w:val="000000"/>
          <w:sz w:val="24"/>
          <w:szCs w:val="24"/>
        </w:rPr>
        <w:t>«Сергеевская СОШ П</w:t>
      </w:r>
      <w:r w:rsidR="00892BB8">
        <w:rPr>
          <w:rFonts w:ascii="Times New Roman" w:eastAsia="Times New Roman" w:hAnsi="Times New Roman"/>
          <w:color w:val="000000"/>
          <w:sz w:val="24"/>
          <w:szCs w:val="24"/>
        </w:rPr>
        <w:t>МР</w:t>
      </w:r>
      <w:r w:rsidR="00844AB2" w:rsidRPr="00844AB2">
        <w:rPr>
          <w:rFonts w:ascii="Times New Roman" w:eastAsia="Times New Roman" w:hAnsi="Times New Roman"/>
          <w:color w:val="000000"/>
          <w:sz w:val="24"/>
          <w:szCs w:val="24"/>
        </w:rPr>
        <w:t>»</w:t>
      </w:r>
      <w:r w:rsidRPr="004E68A2">
        <w:rPr>
          <w:rFonts w:ascii="Times New Roman" w:hAnsi="Times New Roman"/>
          <w:sz w:val="24"/>
          <w:szCs w:val="24"/>
          <w:u w:val="single"/>
        </w:rPr>
        <w:t>:</w:t>
      </w:r>
    </w:p>
    <w:p w:rsidR="009B73A5" w:rsidRPr="00226A53" w:rsidRDefault="009B73A5" w:rsidP="009B73A5">
      <w:pPr>
        <w:pStyle w:val="affd"/>
        <w:spacing w:after="0" w:line="240" w:lineRule="auto"/>
        <w:ind w:left="567"/>
        <w:jc w:val="both"/>
        <w:rPr>
          <w:rFonts w:ascii="Times New Roman" w:hAnsi="Times New Roman"/>
          <w:sz w:val="24"/>
          <w:szCs w:val="24"/>
        </w:rPr>
      </w:pPr>
    </w:p>
    <w:p w:rsidR="009B73A5" w:rsidRPr="00226A53" w:rsidRDefault="009B73A5" w:rsidP="009B73A5">
      <w:pPr>
        <w:ind w:firstLine="284"/>
        <w:jc w:val="both"/>
      </w:pPr>
      <w:r w:rsidRPr="00226A53">
        <w:t>- повышение квалификации педагогических кадров (по предметам, по учителям);</w:t>
      </w:r>
    </w:p>
    <w:p w:rsidR="009B73A5" w:rsidRPr="00226A53" w:rsidRDefault="009B73A5" w:rsidP="009B73A5">
      <w:pPr>
        <w:ind w:firstLine="284"/>
        <w:jc w:val="both"/>
      </w:pPr>
      <w:r w:rsidRPr="00226A53">
        <w:t xml:space="preserve">- участие в реализации Программы развития </w:t>
      </w:r>
      <w:r>
        <w:t>МБОУ</w:t>
      </w:r>
      <w:r w:rsidR="00844AB2">
        <w:t xml:space="preserve"> </w:t>
      </w:r>
      <w:r w:rsidR="00844AB2" w:rsidRPr="00844AB2">
        <w:rPr>
          <w:color w:val="000000"/>
        </w:rPr>
        <w:t>«Сергеевская СОШ П</w:t>
      </w:r>
      <w:r w:rsidR="00892BB8">
        <w:rPr>
          <w:color w:val="000000"/>
        </w:rPr>
        <w:t>МР</w:t>
      </w:r>
      <w:r w:rsidR="00844AB2" w:rsidRPr="00844AB2">
        <w:rPr>
          <w:color w:val="000000"/>
        </w:rPr>
        <w:t xml:space="preserve">» </w:t>
      </w:r>
      <w:r w:rsidRPr="00226A53">
        <w:t>(по разделам программы, по учителям);</w:t>
      </w:r>
    </w:p>
    <w:p w:rsidR="009B73A5" w:rsidRPr="00226A53" w:rsidRDefault="009B73A5" w:rsidP="009B73A5">
      <w:pPr>
        <w:ind w:firstLine="284"/>
        <w:jc w:val="both"/>
      </w:pPr>
      <w:r w:rsidRPr="00226A53">
        <w:t>- работа над индивидуальной методической темой (результативность);</w:t>
      </w:r>
    </w:p>
    <w:p w:rsidR="009B73A5" w:rsidRPr="00226A53" w:rsidRDefault="009B73A5" w:rsidP="009B73A5">
      <w:pPr>
        <w:ind w:firstLine="284"/>
        <w:jc w:val="both"/>
      </w:pPr>
      <w:r w:rsidRPr="00226A53">
        <w:t>- использование образовательных технологий, в т.ч. инновационных;</w:t>
      </w:r>
    </w:p>
    <w:p w:rsidR="009B73A5" w:rsidRPr="00226A53" w:rsidRDefault="009B73A5" w:rsidP="009B73A5">
      <w:pPr>
        <w:ind w:firstLine="284"/>
        <w:jc w:val="both"/>
      </w:pPr>
      <w:r w:rsidRPr="00226A53">
        <w:t>- участие в семинарах различного уровня;</w:t>
      </w:r>
    </w:p>
    <w:p w:rsidR="009B73A5" w:rsidRPr="00226A53" w:rsidRDefault="009B73A5" w:rsidP="009B73A5">
      <w:pPr>
        <w:ind w:firstLine="284"/>
        <w:jc w:val="both"/>
      </w:pPr>
      <w:r w:rsidRPr="00226A53">
        <w:t>- трансляция собственного педагогического опыта (проведение открытых уроков, мастер-классов, публикации);</w:t>
      </w:r>
    </w:p>
    <w:p w:rsidR="009B73A5" w:rsidRPr="00226A53" w:rsidRDefault="009B73A5" w:rsidP="009B73A5">
      <w:pPr>
        <w:ind w:firstLine="284"/>
        <w:jc w:val="both"/>
      </w:pPr>
      <w:r w:rsidRPr="00226A53">
        <w:t xml:space="preserve">- участие в инновационной деятельности </w:t>
      </w:r>
      <w:r>
        <w:t xml:space="preserve">МБОУ </w:t>
      </w:r>
      <w:r w:rsidR="00844AB2" w:rsidRPr="00844AB2">
        <w:rPr>
          <w:color w:val="000000"/>
        </w:rPr>
        <w:t xml:space="preserve">«Сергеевская СОШ ПРМ» </w:t>
      </w:r>
      <w:r w:rsidRPr="00226A53">
        <w:t>(тема реализуемого проекта, результативность либо ожидаемые результаты);</w:t>
      </w:r>
    </w:p>
    <w:p w:rsidR="009B73A5" w:rsidRPr="00226A53" w:rsidRDefault="009B73A5" w:rsidP="009B73A5">
      <w:pPr>
        <w:ind w:firstLine="284"/>
        <w:jc w:val="both"/>
      </w:pPr>
      <w:r w:rsidRPr="00226A53">
        <w:t>- реализация образовательных программ (развивающего обучения, углубленного изучения отдельных предметов, программ профильного обучения);</w:t>
      </w:r>
    </w:p>
    <w:p w:rsidR="009B73A5" w:rsidRPr="00226A53" w:rsidRDefault="009B73A5" w:rsidP="009B73A5">
      <w:pPr>
        <w:ind w:firstLine="284"/>
        <w:jc w:val="both"/>
      </w:pPr>
      <w:r w:rsidRPr="00226A53">
        <w:t>- участие в ПНП «Образование»;</w:t>
      </w:r>
    </w:p>
    <w:p w:rsidR="009B73A5" w:rsidRPr="00226A53" w:rsidRDefault="009B73A5" w:rsidP="009B73A5">
      <w:pPr>
        <w:ind w:firstLine="284"/>
        <w:jc w:val="both"/>
      </w:pPr>
      <w:r w:rsidRPr="00226A53">
        <w:t>- участие в конкурсах профессионального мастерства;</w:t>
      </w:r>
    </w:p>
    <w:p w:rsidR="009B73A5" w:rsidRPr="00226A53" w:rsidRDefault="009B73A5" w:rsidP="009B73A5">
      <w:pPr>
        <w:ind w:firstLine="284"/>
        <w:jc w:val="both"/>
      </w:pPr>
      <w:r w:rsidRPr="00226A53">
        <w:t>- аттестация педагогических кадров.</w:t>
      </w:r>
    </w:p>
    <w:p w:rsidR="009B73A5" w:rsidRPr="00DB2CF0" w:rsidRDefault="009B73A5" w:rsidP="00DB2CF0">
      <w:pPr>
        <w:pStyle w:val="affd"/>
        <w:numPr>
          <w:ilvl w:val="0"/>
          <w:numId w:val="218"/>
        </w:numPr>
        <w:spacing w:after="0" w:line="240" w:lineRule="auto"/>
        <w:ind w:left="567" w:hanging="283"/>
        <w:jc w:val="both"/>
        <w:rPr>
          <w:rFonts w:ascii="Times New Roman" w:hAnsi="Times New Roman"/>
          <w:sz w:val="24"/>
          <w:szCs w:val="24"/>
        </w:rPr>
      </w:pPr>
      <w:r w:rsidRPr="00DB2CF0">
        <w:rPr>
          <w:rFonts w:ascii="Times New Roman" w:hAnsi="Times New Roman"/>
          <w:sz w:val="24"/>
          <w:szCs w:val="24"/>
          <w:u w:val="single"/>
        </w:rPr>
        <w:t>Мониторинг ресурсного обеспечения образовательного процесса в МБОУ</w:t>
      </w:r>
      <w:r w:rsidR="00793E86">
        <w:rPr>
          <w:rFonts w:ascii="Times New Roman" w:hAnsi="Times New Roman"/>
          <w:sz w:val="24"/>
          <w:szCs w:val="24"/>
          <w:u w:val="single"/>
        </w:rPr>
        <w:t xml:space="preserve"> </w:t>
      </w:r>
      <w:r w:rsidR="00793E86" w:rsidRPr="00793E86">
        <w:rPr>
          <w:rFonts w:ascii="Times New Roman" w:eastAsia="Times New Roman" w:hAnsi="Times New Roman"/>
          <w:color w:val="000000"/>
          <w:sz w:val="24"/>
          <w:szCs w:val="24"/>
        </w:rPr>
        <w:t>«Сергеевскя СОШ ПМР»</w:t>
      </w:r>
    </w:p>
    <w:p w:rsidR="009B73A5" w:rsidRPr="00226A53" w:rsidRDefault="009B73A5" w:rsidP="00DB2CF0">
      <w:pPr>
        <w:pStyle w:val="affd"/>
        <w:numPr>
          <w:ilvl w:val="0"/>
          <w:numId w:val="221"/>
        </w:numPr>
        <w:spacing w:after="0" w:line="240" w:lineRule="auto"/>
        <w:ind w:left="0" w:firstLine="284"/>
        <w:jc w:val="both"/>
        <w:rPr>
          <w:rFonts w:ascii="Times New Roman" w:hAnsi="Times New Roman"/>
          <w:sz w:val="24"/>
          <w:szCs w:val="24"/>
        </w:rPr>
      </w:pPr>
      <w:r w:rsidRPr="00226A53">
        <w:rPr>
          <w:rFonts w:ascii="Times New Roman" w:hAnsi="Times New Roman"/>
          <w:sz w:val="24"/>
          <w:szCs w:val="24"/>
        </w:rPr>
        <w:t>кадровое обеспечение:</w:t>
      </w:r>
    </w:p>
    <w:p w:rsidR="009B73A5" w:rsidRPr="00226A53" w:rsidRDefault="009B73A5" w:rsidP="009B73A5">
      <w:pPr>
        <w:ind w:firstLine="284"/>
        <w:jc w:val="both"/>
      </w:pPr>
      <w:r w:rsidRPr="00226A53">
        <w:t>-  потребность в кадрах;</w:t>
      </w:r>
    </w:p>
    <w:p w:rsidR="009B73A5" w:rsidRPr="00226A53" w:rsidRDefault="009B73A5" w:rsidP="009B73A5">
      <w:pPr>
        <w:ind w:firstLine="284"/>
        <w:jc w:val="both"/>
      </w:pPr>
      <w:r w:rsidRPr="00226A53">
        <w:t>-  текучесть кадров.</w:t>
      </w:r>
    </w:p>
    <w:p w:rsidR="009B73A5" w:rsidRPr="00DB2CF0" w:rsidRDefault="009B73A5" w:rsidP="00DB2CF0">
      <w:pPr>
        <w:pStyle w:val="affd"/>
        <w:numPr>
          <w:ilvl w:val="0"/>
          <w:numId w:val="221"/>
        </w:numPr>
        <w:spacing w:after="0" w:line="240" w:lineRule="auto"/>
        <w:ind w:left="284" w:firstLine="0"/>
        <w:jc w:val="both"/>
        <w:rPr>
          <w:rFonts w:ascii="Times New Roman" w:hAnsi="Times New Roman"/>
          <w:sz w:val="24"/>
          <w:szCs w:val="24"/>
        </w:rPr>
      </w:pPr>
      <w:r w:rsidRPr="00DB2CF0">
        <w:rPr>
          <w:rFonts w:ascii="Times New Roman" w:hAnsi="Times New Roman"/>
          <w:sz w:val="24"/>
          <w:szCs w:val="24"/>
        </w:rPr>
        <w:t>учебно-методическое обеспечение:</w:t>
      </w:r>
    </w:p>
    <w:p w:rsidR="009B73A5" w:rsidRPr="00226A53" w:rsidRDefault="009B73A5" w:rsidP="009B73A5">
      <w:pPr>
        <w:ind w:firstLine="284"/>
        <w:jc w:val="both"/>
      </w:pPr>
      <w:r w:rsidRPr="00226A53">
        <w:t>- комплектование библиотечного фонда;</w:t>
      </w:r>
    </w:p>
    <w:p w:rsidR="009B73A5" w:rsidRPr="00226A53" w:rsidRDefault="009B73A5" w:rsidP="009B73A5">
      <w:pPr>
        <w:ind w:firstLine="284"/>
        <w:jc w:val="both"/>
      </w:pPr>
      <w:r w:rsidRPr="00226A53">
        <w:t>- анализ типовых и авторских учебных программ;</w:t>
      </w:r>
    </w:p>
    <w:p w:rsidR="009B73A5" w:rsidRPr="00226A53" w:rsidRDefault="009B73A5" w:rsidP="009B73A5">
      <w:pPr>
        <w:ind w:firstLine="284"/>
        <w:jc w:val="both"/>
      </w:pPr>
      <w:r w:rsidRPr="00226A53">
        <w:t>- укомплектованность учебных кабинетов дидактическими материалами;</w:t>
      </w:r>
    </w:p>
    <w:p w:rsidR="009B73A5" w:rsidRPr="00226A53" w:rsidRDefault="009B73A5" w:rsidP="009B73A5">
      <w:pPr>
        <w:ind w:firstLine="284"/>
        <w:jc w:val="both"/>
      </w:pPr>
      <w:r w:rsidRPr="00226A53">
        <w:t xml:space="preserve">- содержание медиатеки </w:t>
      </w:r>
      <w:r>
        <w:t>МБОУ</w:t>
      </w:r>
      <w:r w:rsidR="00793E86">
        <w:t xml:space="preserve"> </w:t>
      </w:r>
      <w:r w:rsidR="00793E86" w:rsidRPr="00793E86">
        <w:rPr>
          <w:color w:val="000000"/>
        </w:rPr>
        <w:t>«Сергеевскя СОШ ПМР»</w:t>
      </w:r>
    </w:p>
    <w:p w:rsidR="009B73A5" w:rsidRPr="00226A53" w:rsidRDefault="009B73A5" w:rsidP="009B73A5">
      <w:pPr>
        <w:pStyle w:val="affd"/>
        <w:spacing w:after="0" w:line="240" w:lineRule="auto"/>
        <w:ind w:left="0" w:firstLine="284"/>
        <w:jc w:val="both"/>
        <w:rPr>
          <w:rFonts w:ascii="Times New Roman" w:hAnsi="Times New Roman"/>
          <w:sz w:val="24"/>
          <w:szCs w:val="24"/>
        </w:rPr>
      </w:pPr>
      <w:r w:rsidRPr="00226A53">
        <w:rPr>
          <w:rFonts w:ascii="Times New Roman" w:hAnsi="Times New Roman"/>
          <w:sz w:val="24"/>
          <w:szCs w:val="24"/>
        </w:rPr>
        <w:t>- материально-техническое обеспечение;</w:t>
      </w:r>
    </w:p>
    <w:p w:rsidR="009B73A5" w:rsidRPr="00226A53" w:rsidRDefault="009B73A5" w:rsidP="009B73A5">
      <w:pPr>
        <w:ind w:firstLine="284"/>
        <w:jc w:val="both"/>
      </w:pPr>
      <w:r w:rsidRPr="00226A53">
        <w:t>- оснащение учебной мебелью;</w:t>
      </w:r>
    </w:p>
    <w:p w:rsidR="009B73A5" w:rsidRPr="00226A53" w:rsidRDefault="009B73A5" w:rsidP="009B73A5">
      <w:pPr>
        <w:ind w:firstLine="284"/>
        <w:jc w:val="both"/>
      </w:pPr>
      <w:r w:rsidRPr="00226A53">
        <w:t>- оснащение лабораторным оборудованием;</w:t>
      </w:r>
    </w:p>
    <w:p w:rsidR="009B73A5" w:rsidRPr="00226A53" w:rsidRDefault="009B73A5" w:rsidP="009B73A5">
      <w:pPr>
        <w:ind w:firstLine="284"/>
        <w:jc w:val="both"/>
      </w:pPr>
      <w:r w:rsidRPr="00226A53">
        <w:t>- оснащение демонстрационным оборудованием;</w:t>
      </w:r>
    </w:p>
    <w:p w:rsidR="009B73A5" w:rsidRPr="00226A53" w:rsidRDefault="009B73A5" w:rsidP="009B73A5">
      <w:pPr>
        <w:ind w:firstLine="284"/>
        <w:jc w:val="both"/>
      </w:pPr>
      <w:r w:rsidRPr="00226A53">
        <w:t>- оснащение компьютерной техникой;</w:t>
      </w:r>
    </w:p>
    <w:p w:rsidR="009B73A5" w:rsidRPr="00226A53" w:rsidRDefault="009B73A5" w:rsidP="009B73A5">
      <w:pPr>
        <w:ind w:firstLine="284"/>
        <w:jc w:val="both"/>
      </w:pPr>
      <w:r w:rsidRPr="00226A53">
        <w:t>- оснащение интерактивными средствами обучения;</w:t>
      </w:r>
    </w:p>
    <w:p w:rsidR="009B73A5" w:rsidRPr="00226A53" w:rsidRDefault="009B73A5" w:rsidP="009B73A5">
      <w:pPr>
        <w:ind w:firstLine="284"/>
        <w:jc w:val="both"/>
      </w:pPr>
      <w:r w:rsidRPr="00226A53">
        <w:t>- оснащение наглядными пособиями;</w:t>
      </w:r>
    </w:p>
    <w:p w:rsidR="009B73A5" w:rsidRPr="00226A53" w:rsidRDefault="009B73A5" w:rsidP="009B73A5">
      <w:pPr>
        <w:ind w:firstLine="284"/>
        <w:jc w:val="both"/>
      </w:pPr>
      <w:r w:rsidRPr="00226A53">
        <w:t>- оснащение аудио и видеотехникой;</w:t>
      </w:r>
    </w:p>
    <w:p w:rsidR="009B73A5" w:rsidRPr="00226A53" w:rsidRDefault="009B73A5" w:rsidP="009B73A5">
      <w:pPr>
        <w:ind w:firstLine="284"/>
        <w:jc w:val="both"/>
      </w:pPr>
      <w:r w:rsidRPr="00226A53">
        <w:t>- оснащение оргтехникой.</w:t>
      </w:r>
    </w:p>
    <w:p w:rsidR="009B73A5" w:rsidRPr="00226A53" w:rsidRDefault="009B73A5" w:rsidP="009B73A5">
      <w:pPr>
        <w:ind w:firstLine="284"/>
        <w:jc w:val="both"/>
      </w:pPr>
    </w:p>
    <w:p w:rsidR="009B73A5" w:rsidRDefault="009B73A5" w:rsidP="009B73A5">
      <w:pPr>
        <w:pStyle w:val="affd"/>
        <w:numPr>
          <w:ilvl w:val="0"/>
          <w:numId w:val="218"/>
        </w:numPr>
        <w:spacing w:after="0" w:line="240" w:lineRule="auto"/>
        <w:ind w:left="0" w:firstLine="284"/>
        <w:jc w:val="both"/>
      </w:pPr>
      <w:r w:rsidRPr="00DB2CF0">
        <w:rPr>
          <w:rFonts w:ascii="Times New Roman" w:hAnsi="Times New Roman"/>
          <w:sz w:val="24"/>
          <w:szCs w:val="24"/>
          <w:u w:val="single"/>
        </w:rPr>
        <w:t xml:space="preserve">Мониторинг изменений в образовательном процессе в МБОУ </w:t>
      </w:r>
      <w:r w:rsidR="00844AB2" w:rsidRPr="00844AB2">
        <w:rPr>
          <w:rFonts w:ascii="Times New Roman" w:eastAsia="Times New Roman" w:hAnsi="Times New Roman"/>
          <w:color w:val="000000"/>
          <w:sz w:val="24"/>
          <w:szCs w:val="24"/>
          <w:u w:val="single"/>
        </w:rPr>
        <w:t>«Сергеевская СОШ П</w:t>
      </w:r>
      <w:r w:rsidR="00892BB8">
        <w:rPr>
          <w:rFonts w:ascii="Times New Roman" w:eastAsia="Times New Roman" w:hAnsi="Times New Roman"/>
          <w:color w:val="000000"/>
          <w:sz w:val="24"/>
          <w:szCs w:val="24"/>
          <w:u w:val="single"/>
        </w:rPr>
        <w:t>МР</w:t>
      </w:r>
      <w:r w:rsidR="00844AB2" w:rsidRPr="00844AB2">
        <w:rPr>
          <w:rFonts w:ascii="Times New Roman" w:eastAsia="Times New Roman" w:hAnsi="Times New Roman"/>
          <w:color w:val="000000"/>
          <w:sz w:val="24"/>
          <w:szCs w:val="24"/>
          <w:u w:val="single"/>
        </w:rPr>
        <w:t>»</w:t>
      </w:r>
    </w:p>
    <w:p w:rsidR="009B73A5" w:rsidRPr="00226A53" w:rsidRDefault="009B73A5" w:rsidP="009B73A5">
      <w:pPr>
        <w:ind w:firstLine="284"/>
        <w:jc w:val="both"/>
      </w:pPr>
      <w:r w:rsidRPr="00226A53">
        <w:t>- модель ОУ;</w:t>
      </w:r>
    </w:p>
    <w:p w:rsidR="009B73A5" w:rsidRPr="00226A53" w:rsidRDefault="009B73A5" w:rsidP="009B73A5">
      <w:pPr>
        <w:ind w:firstLine="284"/>
        <w:jc w:val="both"/>
      </w:pPr>
      <w:r w:rsidRPr="00226A53">
        <w:t>- образ выпускника;</w:t>
      </w:r>
    </w:p>
    <w:p w:rsidR="009B73A5" w:rsidRPr="00226A53" w:rsidRDefault="009B73A5" w:rsidP="009B73A5">
      <w:pPr>
        <w:ind w:firstLine="284"/>
        <w:jc w:val="both"/>
      </w:pPr>
      <w:r w:rsidRPr="00226A53">
        <w:t>- характеристика учебных планов;</w:t>
      </w:r>
    </w:p>
    <w:p w:rsidR="009B73A5" w:rsidRPr="00226A53" w:rsidRDefault="009B73A5" w:rsidP="009B73A5">
      <w:pPr>
        <w:ind w:firstLine="284"/>
        <w:jc w:val="both"/>
      </w:pPr>
      <w:r w:rsidRPr="00226A53">
        <w:t>- характеристика учебных программ;</w:t>
      </w:r>
    </w:p>
    <w:p w:rsidR="009B73A5" w:rsidRPr="00226A53" w:rsidRDefault="009B73A5" w:rsidP="009B73A5">
      <w:pPr>
        <w:ind w:firstLine="284"/>
        <w:jc w:val="both"/>
      </w:pPr>
      <w:r w:rsidRPr="00226A53">
        <w:t>- использование образовательных программ;</w:t>
      </w:r>
    </w:p>
    <w:p w:rsidR="009B73A5" w:rsidRPr="00226A53" w:rsidRDefault="009B73A5" w:rsidP="009B73A5">
      <w:pPr>
        <w:ind w:firstLine="284"/>
        <w:jc w:val="both"/>
      </w:pPr>
      <w:r w:rsidRPr="00226A53">
        <w:lastRenderedPageBreak/>
        <w:t>- обеспеченность учебной литературой;</w:t>
      </w:r>
    </w:p>
    <w:p w:rsidR="009B73A5" w:rsidRPr="00226A53" w:rsidRDefault="009B73A5" w:rsidP="009B73A5">
      <w:pPr>
        <w:ind w:firstLine="284"/>
        <w:jc w:val="both"/>
      </w:pPr>
      <w:r w:rsidRPr="00226A53">
        <w:t>- дополнительные образовательные услуги;</w:t>
      </w:r>
    </w:p>
    <w:p w:rsidR="009B73A5" w:rsidRPr="00226A53" w:rsidRDefault="009B73A5" w:rsidP="009B73A5">
      <w:pPr>
        <w:ind w:firstLine="284"/>
        <w:jc w:val="both"/>
      </w:pPr>
      <w:r w:rsidRPr="00226A53">
        <w:t xml:space="preserve">- система взаимодействия  </w:t>
      </w:r>
      <w:r>
        <w:t>МБОУ</w:t>
      </w:r>
      <w:r w:rsidR="00844AB2">
        <w:t xml:space="preserve"> </w:t>
      </w:r>
      <w:r w:rsidR="00844AB2" w:rsidRPr="00844AB2">
        <w:rPr>
          <w:color w:val="000000"/>
        </w:rPr>
        <w:t xml:space="preserve">«Сергеевская СОШ </w:t>
      </w:r>
      <w:r w:rsidR="00892BB8">
        <w:rPr>
          <w:color w:val="000000"/>
        </w:rPr>
        <w:t>ПМР</w:t>
      </w:r>
      <w:proofErr w:type="gramStart"/>
      <w:r w:rsidR="00844AB2" w:rsidRPr="00844AB2">
        <w:rPr>
          <w:color w:val="000000"/>
        </w:rPr>
        <w:t>»</w:t>
      </w:r>
      <w:r w:rsidRPr="00226A53">
        <w:t>с</w:t>
      </w:r>
      <w:proofErr w:type="gramEnd"/>
      <w:r w:rsidRPr="00226A53">
        <w:t xml:space="preserve"> различными образовательными, культурными учреждениями;</w:t>
      </w:r>
    </w:p>
    <w:p w:rsidR="009B73A5" w:rsidRPr="00226A53" w:rsidRDefault="009B73A5" w:rsidP="009B73A5">
      <w:pPr>
        <w:ind w:firstLine="284"/>
        <w:jc w:val="both"/>
      </w:pPr>
      <w:r w:rsidRPr="00226A53">
        <w:t>- система взаимодействия с вузами, высшими научными школами;</w:t>
      </w:r>
    </w:p>
    <w:p w:rsidR="009B73A5" w:rsidRPr="00226A53" w:rsidRDefault="009B73A5" w:rsidP="009B73A5">
      <w:pPr>
        <w:ind w:firstLine="284"/>
        <w:jc w:val="both"/>
      </w:pPr>
      <w:r w:rsidRPr="00226A53">
        <w:t xml:space="preserve">- традиции и праздники в </w:t>
      </w:r>
      <w:r>
        <w:t>МБОУ</w:t>
      </w:r>
      <w:r w:rsidR="00844AB2">
        <w:t xml:space="preserve"> </w:t>
      </w:r>
      <w:r w:rsidR="00844AB2" w:rsidRPr="00844AB2">
        <w:rPr>
          <w:color w:val="000000"/>
        </w:rPr>
        <w:t xml:space="preserve">«Сергеевская СОШ </w:t>
      </w:r>
      <w:r w:rsidR="00892BB8">
        <w:rPr>
          <w:color w:val="000000"/>
        </w:rPr>
        <w:t>ПМР</w:t>
      </w:r>
      <w:r w:rsidR="00844AB2" w:rsidRPr="00844AB2">
        <w:rPr>
          <w:color w:val="000000"/>
        </w:rPr>
        <w:t>»</w:t>
      </w:r>
    </w:p>
    <w:p w:rsidR="009B73A5" w:rsidRPr="00226A53" w:rsidRDefault="009B73A5" w:rsidP="009B73A5">
      <w:pPr>
        <w:ind w:firstLine="284"/>
        <w:jc w:val="both"/>
      </w:pPr>
      <w:r w:rsidRPr="00226A53">
        <w:t>- результаты успеваемости;</w:t>
      </w:r>
    </w:p>
    <w:p w:rsidR="009B73A5" w:rsidRPr="00226A53" w:rsidRDefault="009B73A5" w:rsidP="009B73A5">
      <w:pPr>
        <w:ind w:firstLine="284"/>
        <w:jc w:val="both"/>
      </w:pPr>
      <w:r w:rsidRPr="00226A53">
        <w:t>- результаты итоговой аттестации, включая результаты ЕГЭ;</w:t>
      </w:r>
    </w:p>
    <w:p w:rsidR="009B73A5" w:rsidRPr="00226A53" w:rsidRDefault="009B73A5" w:rsidP="009B73A5">
      <w:pPr>
        <w:ind w:firstLine="284"/>
        <w:jc w:val="both"/>
      </w:pPr>
      <w:r w:rsidRPr="00226A53">
        <w:t>- показатели поступления в вузы;</w:t>
      </w:r>
    </w:p>
    <w:p w:rsidR="009B73A5" w:rsidRPr="00226A53" w:rsidRDefault="009B73A5" w:rsidP="009B73A5">
      <w:pPr>
        <w:ind w:firstLine="284"/>
        <w:jc w:val="both"/>
      </w:pPr>
      <w:r w:rsidRPr="00226A53">
        <w:t>- количество медалистов;</w:t>
      </w:r>
    </w:p>
    <w:p w:rsidR="009B73A5" w:rsidRPr="00226A53" w:rsidRDefault="009B73A5" w:rsidP="009B73A5">
      <w:pPr>
        <w:ind w:firstLine="284"/>
        <w:jc w:val="both"/>
      </w:pPr>
      <w:r w:rsidRPr="00226A53">
        <w:t>- результаты участия обучающихся в предметных олимпиадах, творческих конкурсах, спартакиад различного уровня;</w:t>
      </w:r>
    </w:p>
    <w:p w:rsidR="009B73A5" w:rsidRPr="00226A53" w:rsidRDefault="009B73A5" w:rsidP="009B73A5">
      <w:pPr>
        <w:ind w:firstLine="284"/>
        <w:jc w:val="both"/>
      </w:pPr>
      <w:r w:rsidRPr="00226A53">
        <w:t>- уровень квалификации педагогов;</w:t>
      </w:r>
    </w:p>
    <w:p w:rsidR="009B73A5" w:rsidRPr="00226A53" w:rsidRDefault="009B73A5" w:rsidP="009B73A5">
      <w:pPr>
        <w:ind w:firstLine="284"/>
        <w:jc w:val="both"/>
      </w:pPr>
      <w:r w:rsidRPr="00226A53">
        <w:t>- участие педагогов в инновационной деятельности;</w:t>
      </w:r>
    </w:p>
    <w:p w:rsidR="009B73A5" w:rsidRPr="00226A53" w:rsidRDefault="009B73A5" w:rsidP="009B73A5">
      <w:pPr>
        <w:ind w:firstLine="284"/>
        <w:jc w:val="both"/>
      </w:pPr>
      <w:r w:rsidRPr="00226A53">
        <w:t>- анализ предметных предпочтений обучающихся;</w:t>
      </w:r>
    </w:p>
    <w:p w:rsidR="009B73A5" w:rsidRPr="00226A53" w:rsidRDefault="009B73A5" w:rsidP="009B73A5">
      <w:pPr>
        <w:jc w:val="both"/>
      </w:pPr>
      <w:r w:rsidRPr="00226A53">
        <w:t>- рейтинг предметной заинтересованности обучающихся.</w:t>
      </w:r>
    </w:p>
    <w:p w:rsidR="009B73A5" w:rsidRPr="00FB6F7C" w:rsidRDefault="009B73A5" w:rsidP="009B73A5">
      <w:pPr>
        <w:pStyle w:val="c12"/>
        <w:spacing w:before="0" w:beforeAutospacing="0" w:after="0" w:afterAutospacing="0" w:line="276" w:lineRule="auto"/>
        <w:jc w:val="both"/>
        <w:rPr>
          <w:rFonts w:ascii="Arial" w:hAnsi="Arial" w:cs="Arial"/>
          <w:color w:val="000000"/>
        </w:rPr>
      </w:pPr>
      <w:r w:rsidRPr="00FB6F7C">
        <w:rPr>
          <w:rStyle w:val="c3"/>
        </w:rPr>
        <w:t>Контроль за состоянием системы условий осуществляется через систему электронного мониторинга в соответствии с формой и порядком, утвержденными Министерством образования и науки Российской Федерации.</w:t>
      </w:r>
    </w:p>
    <w:p w:rsidR="009B73A5" w:rsidRPr="00FB6F7C" w:rsidRDefault="009B73A5" w:rsidP="009B73A5">
      <w:pPr>
        <w:pStyle w:val="c12"/>
        <w:spacing w:before="0" w:beforeAutospacing="0" w:after="0" w:afterAutospacing="0" w:line="276" w:lineRule="auto"/>
        <w:jc w:val="both"/>
        <w:rPr>
          <w:rFonts w:ascii="Arial" w:hAnsi="Arial" w:cs="Arial"/>
          <w:color w:val="000000"/>
        </w:rPr>
      </w:pPr>
      <w:r w:rsidRPr="00FB6F7C">
        <w:rPr>
          <w:rStyle w:val="c3"/>
        </w:rPr>
        <w:t>Информационное сопровождение мероприятий комплекса мер предусматривает освещение хода его реализации в СМИ, особое внимание будет уделено информационному сопровождению реали</w:t>
      </w:r>
      <w:r>
        <w:rPr>
          <w:rStyle w:val="c3"/>
        </w:rPr>
        <w:t xml:space="preserve">зации ООП НОО непосредственно в МБОУ </w:t>
      </w:r>
      <w:r w:rsidR="00844AB2" w:rsidRPr="00844AB2">
        <w:rPr>
          <w:color w:val="000000"/>
        </w:rPr>
        <w:t>«Сергеевская СОШ П</w:t>
      </w:r>
      <w:r w:rsidR="00892BB8">
        <w:rPr>
          <w:color w:val="000000"/>
        </w:rPr>
        <w:t>МР</w:t>
      </w:r>
      <w:r w:rsidR="00844AB2" w:rsidRPr="00844AB2">
        <w:rPr>
          <w:color w:val="000000"/>
        </w:rPr>
        <w:t>»</w:t>
      </w:r>
    </w:p>
    <w:p w:rsidR="009B73A5" w:rsidRPr="00FB6F7C" w:rsidRDefault="009B73A5" w:rsidP="009B73A5">
      <w:pPr>
        <w:pStyle w:val="c12"/>
        <w:spacing w:before="0" w:beforeAutospacing="0" w:after="0" w:afterAutospacing="0" w:line="276" w:lineRule="auto"/>
        <w:ind w:right="44"/>
        <w:jc w:val="both"/>
        <w:rPr>
          <w:rFonts w:ascii="Arial" w:hAnsi="Arial" w:cs="Arial"/>
          <w:color w:val="000000"/>
        </w:rPr>
      </w:pPr>
      <w:r w:rsidRPr="00FB6F7C">
        <w:rPr>
          <w:rStyle w:val="c3"/>
        </w:rPr>
        <w:t>Результатом реализации ООП НОО должно стать повышение качества предоставления общего образования, которое будет достигнуто путём создания современных условий образовательного процесса и роста эффективности учительского труда. Ключевым индикатором будет являться удовлетворенность качеством образования педагогических работников, родителей, учащихся, определяемая по результатам социологических опросов.</w:t>
      </w:r>
    </w:p>
    <w:p w:rsidR="009B73A5" w:rsidRPr="00FB6F7C" w:rsidRDefault="009B73A5" w:rsidP="009B73A5">
      <w:pPr>
        <w:pStyle w:val="c12"/>
        <w:spacing w:before="0" w:beforeAutospacing="0" w:after="0" w:afterAutospacing="0" w:line="276" w:lineRule="auto"/>
        <w:jc w:val="both"/>
        <w:rPr>
          <w:rFonts w:ascii="Arial" w:hAnsi="Arial" w:cs="Arial"/>
          <w:color w:val="000000"/>
        </w:rPr>
      </w:pPr>
      <w:r>
        <w:rPr>
          <w:rStyle w:val="c3"/>
        </w:rPr>
        <w:tab/>
      </w:r>
      <w:r w:rsidRPr="00FB6F7C">
        <w:rPr>
          <w:rStyle w:val="c3"/>
        </w:rPr>
        <w:t>Прогнозируемые риски в реализации сетевого графика:</w:t>
      </w:r>
    </w:p>
    <w:p w:rsidR="009B73A5" w:rsidRPr="00FB6F7C" w:rsidRDefault="009B73A5" w:rsidP="009B73A5">
      <w:pPr>
        <w:pStyle w:val="c12"/>
        <w:spacing w:before="0" w:beforeAutospacing="0" w:after="0" w:afterAutospacing="0" w:line="276" w:lineRule="auto"/>
        <w:jc w:val="both"/>
        <w:rPr>
          <w:rFonts w:ascii="Arial" w:hAnsi="Arial" w:cs="Arial"/>
          <w:color w:val="000000"/>
        </w:rPr>
      </w:pPr>
      <w:r>
        <w:rPr>
          <w:rStyle w:val="c3"/>
        </w:rPr>
        <w:t xml:space="preserve">- </w:t>
      </w:r>
      <w:r w:rsidRPr="00FB6F7C">
        <w:rPr>
          <w:rStyle w:val="c3"/>
        </w:rPr>
        <w:t>дисбаланс спроса и предложения на рынке оборудования для общеобразовательных учреждений при строгом соблюдении требований к его качеству;</w:t>
      </w:r>
    </w:p>
    <w:p w:rsidR="009B73A5" w:rsidRPr="00FB6F7C" w:rsidRDefault="009B73A5" w:rsidP="009B73A5">
      <w:pPr>
        <w:pStyle w:val="c12"/>
        <w:spacing w:before="0" w:beforeAutospacing="0" w:after="0" w:afterAutospacing="0" w:line="276" w:lineRule="auto"/>
        <w:jc w:val="both"/>
        <w:rPr>
          <w:rFonts w:ascii="Arial" w:hAnsi="Arial" w:cs="Arial"/>
          <w:color w:val="000000"/>
        </w:rPr>
      </w:pPr>
      <w:r>
        <w:rPr>
          <w:rStyle w:val="c3"/>
        </w:rPr>
        <w:t xml:space="preserve">- </w:t>
      </w:r>
      <w:r w:rsidRPr="00FB6F7C">
        <w:rPr>
          <w:rStyle w:val="c3"/>
        </w:rPr>
        <w:t xml:space="preserve">отсутствие достаточных навыков у части учителей </w:t>
      </w:r>
      <w:r>
        <w:rPr>
          <w:rStyle w:val="c3"/>
        </w:rPr>
        <w:t>МБОУ</w:t>
      </w:r>
      <w:r w:rsidR="00844AB2">
        <w:rPr>
          <w:rStyle w:val="c3"/>
        </w:rPr>
        <w:t xml:space="preserve"> </w:t>
      </w:r>
      <w:r w:rsidR="00844AB2" w:rsidRPr="00844AB2">
        <w:rPr>
          <w:color w:val="000000"/>
        </w:rPr>
        <w:t>«Сергеевская СОШ П</w:t>
      </w:r>
      <w:r w:rsidR="00892BB8">
        <w:rPr>
          <w:color w:val="000000"/>
        </w:rPr>
        <w:t>МР</w:t>
      </w:r>
      <w:r w:rsidR="00844AB2" w:rsidRPr="00844AB2">
        <w:rPr>
          <w:color w:val="000000"/>
        </w:rPr>
        <w:t>»</w:t>
      </w:r>
      <w:r w:rsidR="00844AB2">
        <w:rPr>
          <w:color w:val="000000"/>
        </w:rPr>
        <w:t xml:space="preserve"> </w:t>
      </w:r>
      <w:r w:rsidRPr="00FB6F7C">
        <w:rPr>
          <w:rStyle w:val="c3"/>
        </w:rPr>
        <w:t>в использовании нового оборудования в образовательном процессе;</w:t>
      </w:r>
    </w:p>
    <w:p w:rsidR="009B73A5" w:rsidRPr="00FB6F7C" w:rsidRDefault="009B73A5" w:rsidP="009B73A5">
      <w:pPr>
        <w:pStyle w:val="c12"/>
        <w:spacing w:before="0" w:beforeAutospacing="0" w:after="0" w:afterAutospacing="0" w:line="276" w:lineRule="auto"/>
        <w:jc w:val="both"/>
        <w:rPr>
          <w:rFonts w:ascii="Arial" w:hAnsi="Arial" w:cs="Arial"/>
          <w:color w:val="000000"/>
        </w:rPr>
      </w:pPr>
      <w:r>
        <w:rPr>
          <w:rStyle w:val="c3"/>
        </w:rPr>
        <w:t xml:space="preserve">- </w:t>
      </w:r>
      <w:r w:rsidRPr="00FB6F7C">
        <w:rPr>
          <w:rStyle w:val="c3"/>
        </w:rPr>
        <w:t>низкая пропускная способность Интернета и ограниченные технические возможности её увеличения (как сдерживающий фактор развития дистанционных образовательных технологий);</w:t>
      </w:r>
    </w:p>
    <w:p w:rsidR="009B73A5" w:rsidRPr="00FB6F7C" w:rsidRDefault="009B73A5" w:rsidP="009B73A5">
      <w:pPr>
        <w:pStyle w:val="c12"/>
        <w:spacing w:before="0" w:beforeAutospacing="0" w:after="0" w:afterAutospacing="0" w:line="276" w:lineRule="auto"/>
        <w:jc w:val="both"/>
        <w:rPr>
          <w:rFonts w:ascii="Arial" w:hAnsi="Arial" w:cs="Arial"/>
          <w:color w:val="000000"/>
        </w:rPr>
      </w:pPr>
      <w:r>
        <w:rPr>
          <w:rStyle w:val="c3"/>
        </w:rPr>
        <w:t xml:space="preserve">- </w:t>
      </w:r>
      <w:r w:rsidRPr="00FB6F7C">
        <w:rPr>
          <w:rStyle w:val="c3"/>
        </w:rPr>
        <w:t>недостаточная обеспеченность инструментарием оценки качества образования в части измерения учебных и внеучебных достижений.</w:t>
      </w:r>
    </w:p>
    <w:p w:rsidR="009B73A5" w:rsidRPr="00FB6F7C" w:rsidRDefault="009B73A5" w:rsidP="00DB2CF0">
      <w:pPr>
        <w:pStyle w:val="c12"/>
        <w:spacing w:before="0" w:beforeAutospacing="0" w:after="0" w:afterAutospacing="0" w:line="276" w:lineRule="auto"/>
        <w:jc w:val="both"/>
      </w:pPr>
      <w:r>
        <w:rPr>
          <w:rStyle w:val="c3"/>
        </w:rPr>
        <w:tab/>
      </w:r>
      <w:r w:rsidRPr="00FB6F7C">
        <w:rPr>
          <w:rStyle w:val="c3"/>
        </w:rPr>
        <w:t xml:space="preserve">Контроль за реализацией ООП НОО закреплен: как на школьном уровне, так и на муниципальном уровне за </w:t>
      </w:r>
      <w:r>
        <w:rPr>
          <w:rStyle w:val="c3"/>
        </w:rPr>
        <w:t>отделом</w:t>
      </w:r>
      <w:r w:rsidRPr="00FB6F7C">
        <w:rPr>
          <w:rStyle w:val="c3"/>
        </w:rPr>
        <w:t xml:space="preserve"> образования администрации</w:t>
      </w:r>
      <w:r>
        <w:rPr>
          <w:rStyle w:val="c3"/>
        </w:rPr>
        <w:t xml:space="preserve"> </w:t>
      </w:r>
      <w:r w:rsidR="007F14D7">
        <w:rPr>
          <w:rStyle w:val="c3"/>
        </w:rPr>
        <w:t>Пограничн</w:t>
      </w:r>
      <w:r>
        <w:rPr>
          <w:rStyle w:val="c3"/>
        </w:rPr>
        <w:t>ого</w:t>
      </w:r>
      <w:r w:rsidR="007F14D7">
        <w:rPr>
          <w:rStyle w:val="c3"/>
        </w:rPr>
        <w:t xml:space="preserve"> муниципального</w:t>
      </w:r>
      <w:r>
        <w:rPr>
          <w:rStyle w:val="c3"/>
        </w:rPr>
        <w:t xml:space="preserve">  района</w:t>
      </w:r>
      <w:r w:rsidRPr="00FB6F7C">
        <w:rPr>
          <w:rStyle w:val="c3"/>
        </w:rPr>
        <w:t>.</w:t>
      </w:r>
    </w:p>
    <w:sectPr w:rsidR="009B73A5" w:rsidRPr="00FB6F7C" w:rsidSect="009B73A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1A66" w:rsidRDefault="00051A66">
      <w:r>
        <w:separator/>
      </w:r>
    </w:p>
  </w:endnote>
  <w:endnote w:type="continuationSeparator" w:id="0">
    <w:p w:rsidR="00051A66" w:rsidRDefault="00051A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OpenSymbol">
    <w:altName w:val="Arial Unicode MS"/>
    <w:charset w:val="00"/>
    <w:family w:val="auto"/>
    <w:pitch w:val="variable"/>
    <w:sig w:usb0="800000AF" w:usb1="1807ECEA" w:usb2="00000010" w:usb3="00000000" w:csb0="00020001" w:csb1="00000000"/>
  </w:font>
  <w:font w:name="Arial">
    <w:panose1 w:val="020B0604020202020204"/>
    <w:charset w:val="CC"/>
    <w:family w:val="swiss"/>
    <w:pitch w:val="variable"/>
    <w:sig w:usb0="20002A87" w:usb1="00000000" w:usb2="00000000" w:usb3="00000000" w:csb0="000001FF" w:csb1="00000000"/>
  </w:font>
  <w:font w:name="Raavi">
    <w:altName w:val="New York"/>
    <w:panose1 w:val="02000500000000000000"/>
    <w:charset w:val="01"/>
    <w:family w:val="roman"/>
    <w:notTrueType/>
    <w:pitch w:val="variable"/>
  </w:font>
  <w:font w:name="Arial Unicode MS">
    <w:panose1 w:val="020B0604020202020204"/>
    <w:charset w:val="80"/>
    <w:family w:val="swiss"/>
    <w:pitch w:val="variable"/>
    <w:sig w:usb0="F7FFAFFF" w:usb1="E9DFFFFF" w:usb2="0000003F" w:usb3="00000000" w:csb0="003F01FF" w:csb1="00000000"/>
  </w:font>
  <w:font w:name="Wingdings 2">
    <w:panose1 w:val="05020102010507070707"/>
    <w:charset w:val="02"/>
    <w:family w:val="roman"/>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PragmaticaC">
    <w:altName w:val="Courier New"/>
    <w:panose1 w:val="00000000000000000000"/>
    <w:charset w:val="CC"/>
    <w:family w:val="decorative"/>
    <w:notTrueType/>
    <w:pitch w:val="variable"/>
    <w:sig w:usb0="00000001" w:usb1="00000000" w:usb2="00000000" w:usb3="00000000" w:csb0="00000005" w:csb1="00000000"/>
  </w:font>
  <w:font w:name="Minion Pro">
    <w:altName w:val="Times New Roman"/>
    <w:panose1 w:val="00000000000000000000"/>
    <w:charset w:val="00"/>
    <w:family w:val="roman"/>
    <w:notTrueType/>
    <w:pitch w:val="variable"/>
    <w:sig w:usb0="00000287" w:usb1="00000000" w:usb2="00000000" w:usb3="00000000" w:csb0="0000009F" w:csb1="00000000"/>
  </w:font>
  <w:font w:name="Lucida Grande CY">
    <w:altName w:val="Times New Roman"/>
    <w:charset w:val="59"/>
    <w:family w:val="auto"/>
    <w:pitch w:val="variable"/>
    <w:sig w:usb0="00000000" w:usb1="5000A1FF" w:usb2="00000000" w:usb3="00000000" w:csb0="000001BF" w:csb1="00000000"/>
  </w:font>
  <w:font w:name="Cuprum">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Consolas">
    <w:panose1 w:val="020B0609020204030204"/>
    <w:charset w:val="CC"/>
    <w:family w:val="modern"/>
    <w:pitch w:val="fixed"/>
    <w:sig w:usb0="E00006FF" w:usb1="0000FCFF" w:usb2="00000001" w:usb3="00000000" w:csb0="0000019F" w:csb1="00000000"/>
  </w:font>
  <w:font w:name="Times">
    <w:panose1 w:val="02020603050405020304"/>
    <w:charset w:val="00"/>
    <w:family w:val="roman"/>
    <w:pitch w:val="variable"/>
    <w:sig w:usb0="00000003" w:usb1="00000000" w:usb2="00000000" w:usb3="00000000" w:csb0="00000001" w:csb1="00000000"/>
  </w:font>
  <w:font w:name="Century Schoolbook">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DejaVu Sans">
    <w:altName w:val="MS Mincho"/>
    <w:charset w:val="CC"/>
    <w:family w:val="auto"/>
    <w:pitch w:val="variable"/>
    <w:sig w:usb0="00000003" w:usb1="08070000" w:usb2="00000010" w:usb3="00000000" w:csb0="00020001" w:csb1="00000000"/>
  </w:font>
  <w:font w:name="SimSun">
    <w:altName w:val="宋体"/>
    <w:panose1 w:val="02010600030101010101"/>
    <w:charset w:val="86"/>
    <w:family w:val="auto"/>
    <w:pitch w:val="variable"/>
    <w:sig w:usb0="00000003" w:usb1="288F0000" w:usb2="00000016" w:usb3="00000000" w:csb0="00040001"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TimesNewRomanPS-ItalicMT">
    <w:altName w:val="Arial Unicode MS"/>
    <w:panose1 w:val="00000000000000000000"/>
    <w:charset w:val="80"/>
    <w:family w:val="auto"/>
    <w:notTrueType/>
    <w:pitch w:val="default"/>
    <w:sig w:usb0="00000003" w:usb1="08070000" w:usb2="00000010" w:usb3="00000000" w:csb0="00020001" w:csb1="00000000"/>
  </w:font>
  <w:font w:name="SymbolMT">
    <w:altName w:val="MS Mincho"/>
    <w:panose1 w:val="00000000000000000000"/>
    <w:charset w:val="80"/>
    <w:family w:val="auto"/>
    <w:notTrueType/>
    <w:pitch w:val="default"/>
    <w:sig w:usb0="00000001" w:usb1="08070000" w:usb2="00000010" w:usb3="00000000" w:csb0="00020000" w:csb1="00000000"/>
  </w:font>
  <w:font w:name="Arial-BoldMT">
    <w:altName w:val="MS Mincho"/>
    <w:panose1 w:val="00000000000000000000"/>
    <w:charset w:val="80"/>
    <w:family w:val="auto"/>
    <w:notTrueType/>
    <w:pitch w:val="default"/>
    <w:sig w:usb0="00000001" w:usb1="08070000" w:usb2="00000010" w:usb3="00000000" w:csb0="00020000" w:csb1="00000000"/>
  </w:font>
  <w:font w:name="Georgia">
    <w:panose1 w:val="02040502050405020303"/>
    <w:charset w:val="CC"/>
    <w:family w:val="roman"/>
    <w:pitch w:val="variable"/>
    <w:sig w:usb0="00000287" w:usb1="00000000" w:usb2="00000000" w:usb3="00000000" w:csb0="0000009F" w:csb1="00000000"/>
  </w:font>
  <w:font w:name="TimesNewRomanPSMT">
    <w:altName w:val="MS Mincho"/>
    <w:panose1 w:val="00000000000000000000"/>
    <w:charset w:val="80"/>
    <w:family w:val="auto"/>
    <w:notTrueType/>
    <w:pitch w:val="default"/>
    <w:sig w:usb0="00000203" w:usb1="08070000" w:usb2="00000010" w:usb3="00000000" w:csb0="0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BB8" w:rsidRDefault="00892BB8" w:rsidP="00E32AC6">
    <w:pPr>
      <w:pStyle w:val="af3"/>
      <w:framePr w:wrap="around" w:vAnchor="text" w:hAnchor="margin" w:xAlign="right" w:y="1"/>
      <w:rPr>
        <w:rStyle w:val="af5"/>
      </w:rPr>
    </w:pPr>
    <w:r>
      <w:rPr>
        <w:rStyle w:val="af5"/>
      </w:rPr>
      <w:fldChar w:fldCharType="begin"/>
    </w:r>
    <w:r>
      <w:rPr>
        <w:rStyle w:val="af5"/>
      </w:rPr>
      <w:instrText xml:space="preserve">PAGE  </w:instrText>
    </w:r>
    <w:r>
      <w:rPr>
        <w:rStyle w:val="af5"/>
      </w:rPr>
      <w:fldChar w:fldCharType="end"/>
    </w:r>
  </w:p>
  <w:p w:rsidR="00892BB8" w:rsidRDefault="00892BB8" w:rsidP="00BD7394">
    <w:pPr>
      <w:pStyle w:val="af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BB8" w:rsidRDefault="00892BB8" w:rsidP="00AE7AED">
    <w:pPr>
      <w:pStyle w:val="af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1A66" w:rsidRDefault="00051A66">
      <w:r>
        <w:separator/>
      </w:r>
    </w:p>
  </w:footnote>
  <w:footnote w:type="continuationSeparator" w:id="0">
    <w:p w:rsidR="00051A66" w:rsidRDefault="00051A66">
      <w:r>
        <w:continuationSeparator/>
      </w:r>
    </w:p>
  </w:footnote>
  <w:footnote w:id="1">
    <w:p w:rsidR="00892BB8" w:rsidRPr="00A94410" w:rsidRDefault="00892BB8" w:rsidP="00413904">
      <w:pPr>
        <w:pStyle w:val="affa"/>
        <w:rPr>
          <w:sz w:val="22"/>
          <w:szCs w:val="22"/>
        </w:rPr>
      </w:pPr>
      <w:r w:rsidRPr="00A94410">
        <w:rPr>
          <w:sz w:val="22"/>
          <w:szCs w:val="22"/>
        </w:rPr>
        <w:t xml:space="preserve"> Для предупреждения ошибок при письме целесообразно предусмотреть случаи типа “желток”, “железный”.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BDEA912"/>
    <w:lvl w:ilvl="0">
      <w:numFmt w:val="bullet"/>
      <w:lvlText w:val="*"/>
      <w:lvlJc w:val="left"/>
    </w:lvl>
  </w:abstractNum>
  <w:abstractNum w:abstractNumId="1">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5"/>
    <w:multiLevelType w:val="multilevel"/>
    <w:tmpl w:val="61A6B8F8"/>
    <w:name w:val="WW8Num26"/>
    <w:lvl w:ilvl="0">
      <w:start w:val="1"/>
      <w:numFmt w:val="decimal"/>
      <w:lvlText w:val="%1."/>
      <w:lvlJc w:val="left"/>
      <w:pPr>
        <w:tabs>
          <w:tab w:val="num" w:pos="0"/>
        </w:tabs>
        <w:ind w:left="720" w:hanging="360"/>
      </w:pPr>
      <w:rPr>
        <w:b w:val="0"/>
      </w:rPr>
    </w:lvl>
    <w:lvl w:ilvl="1">
      <w:start w:val="5"/>
      <w:numFmt w:val="decimal"/>
      <w:isLgl/>
      <w:lvlText w:val="%1.%2"/>
      <w:lvlJc w:val="left"/>
      <w:pPr>
        <w:ind w:left="840" w:hanging="480"/>
      </w:pPr>
      <w:rPr>
        <w:rFonts w:hint="default"/>
        <w:b/>
      </w:rPr>
    </w:lvl>
    <w:lvl w:ilvl="2">
      <w:start w:val="6"/>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2"/>
    <w:lvl w:ilvl="0">
      <w:start w:val="1"/>
      <w:numFmt w:val="bullet"/>
      <w:lvlText w:val=""/>
      <w:lvlJc w:val="left"/>
      <w:pPr>
        <w:tabs>
          <w:tab w:val="num" w:pos="1080"/>
        </w:tabs>
        <w:ind w:left="1080" w:hanging="360"/>
      </w:pPr>
      <w:rPr>
        <w:rFonts w:ascii="Symbol" w:hAnsi="Symbol"/>
        <w:color w:val="00000A"/>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1">
    <w:nsid w:val="0000000C"/>
    <w:multiLevelType w:val="singleLevel"/>
    <w:tmpl w:val="0000000C"/>
    <w:name w:val="WW8Num13"/>
    <w:lvl w:ilvl="0">
      <w:start w:val="1"/>
      <w:numFmt w:val="decimal"/>
      <w:lvlText w:val="%1)"/>
      <w:lvlJc w:val="left"/>
      <w:pPr>
        <w:tabs>
          <w:tab w:val="num" w:pos="0"/>
        </w:tabs>
        <w:ind w:left="720" w:hanging="360"/>
      </w:pPr>
    </w:lvl>
  </w:abstractNum>
  <w:abstractNum w:abstractNumId="12">
    <w:nsid w:val="0000000D"/>
    <w:multiLevelType w:val="singleLevel"/>
    <w:tmpl w:val="0000000D"/>
    <w:name w:val="WW8Num14"/>
    <w:lvl w:ilvl="0">
      <w:start w:val="1"/>
      <w:numFmt w:val="bullet"/>
      <w:lvlText w:val=""/>
      <w:lvlJc w:val="left"/>
      <w:pPr>
        <w:tabs>
          <w:tab w:val="num" w:pos="0"/>
        </w:tabs>
        <w:ind w:left="720" w:hanging="360"/>
      </w:pPr>
      <w:rPr>
        <w:rFonts w:ascii="Symbol" w:hAnsi="Symbol"/>
      </w:rPr>
    </w:lvl>
  </w:abstractNum>
  <w:abstractNum w:abstractNumId="13">
    <w:nsid w:val="0000000E"/>
    <w:multiLevelType w:val="singleLevel"/>
    <w:tmpl w:val="0000000E"/>
    <w:name w:val="WW8Num15"/>
    <w:lvl w:ilvl="0">
      <w:start w:val="1"/>
      <w:numFmt w:val="bullet"/>
      <w:lvlText w:val=""/>
      <w:lvlJc w:val="left"/>
      <w:pPr>
        <w:tabs>
          <w:tab w:val="num" w:pos="720"/>
        </w:tabs>
        <w:ind w:left="720" w:hanging="360"/>
      </w:pPr>
      <w:rPr>
        <w:rFonts w:ascii="Symbol" w:hAnsi="Symbol"/>
      </w:rPr>
    </w:lvl>
  </w:abstractNum>
  <w:abstractNum w:abstractNumId="14">
    <w:nsid w:val="0000000F"/>
    <w:multiLevelType w:val="singleLevel"/>
    <w:tmpl w:val="0000000F"/>
    <w:name w:val="WW8Num16"/>
    <w:lvl w:ilvl="0">
      <w:start w:val="1"/>
      <w:numFmt w:val="bullet"/>
      <w:lvlText w:val=""/>
      <w:lvlJc w:val="left"/>
      <w:pPr>
        <w:tabs>
          <w:tab w:val="num" w:pos="720"/>
        </w:tabs>
        <w:ind w:left="720" w:hanging="360"/>
      </w:pPr>
      <w:rPr>
        <w:rFonts w:ascii="Symbol" w:hAnsi="Symbol"/>
      </w:rPr>
    </w:lvl>
  </w:abstractNum>
  <w:abstractNum w:abstractNumId="15">
    <w:nsid w:val="00000010"/>
    <w:multiLevelType w:val="singleLevel"/>
    <w:tmpl w:val="00000010"/>
    <w:name w:val="WW8Num17"/>
    <w:lvl w:ilvl="0">
      <w:start w:val="1"/>
      <w:numFmt w:val="bullet"/>
      <w:lvlText w:val=""/>
      <w:lvlJc w:val="left"/>
      <w:pPr>
        <w:tabs>
          <w:tab w:val="num" w:pos="0"/>
        </w:tabs>
        <w:ind w:left="720" w:hanging="360"/>
      </w:pPr>
      <w:rPr>
        <w:rFonts w:ascii="Symbol" w:hAnsi="Symbol"/>
      </w:rPr>
    </w:lvl>
  </w:abstractNum>
  <w:abstractNum w:abstractNumId="16">
    <w:nsid w:val="00000011"/>
    <w:multiLevelType w:val="singleLevel"/>
    <w:tmpl w:val="00000011"/>
    <w:name w:val="WW8Num18"/>
    <w:lvl w:ilvl="0">
      <w:start w:val="1"/>
      <w:numFmt w:val="bullet"/>
      <w:lvlText w:val=""/>
      <w:lvlJc w:val="left"/>
      <w:pPr>
        <w:tabs>
          <w:tab w:val="num" w:pos="0"/>
        </w:tabs>
        <w:ind w:left="720" w:hanging="360"/>
      </w:pPr>
      <w:rPr>
        <w:rFonts w:ascii="Symbol" w:hAnsi="Symbol"/>
      </w:rPr>
    </w:lvl>
  </w:abstractNum>
  <w:abstractNum w:abstractNumId="17">
    <w:nsid w:val="00000012"/>
    <w:multiLevelType w:val="singleLevel"/>
    <w:tmpl w:val="00000012"/>
    <w:name w:val="WW8Num19"/>
    <w:lvl w:ilvl="0">
      <w:start w:val="1"/>
      <w:numFmt w:val="bullet"/>
      <w:lvlText w:val=""/>
      <w:lvlJc w:val="left"/>
      <w:pPr>
        <w:tabs>
          <w:tab w:val="num" w:pos="720"/>
        </w:tabs>
        <w:ind w:left="720" w:hanging="360"/>
      </w:pPr>
      <w:rPr>
        <w:rFonts w:ascii="Symbol" w:hAnsi="Symbol"/>
      </w:rPr>
    </w:lvl>
  </w:abstractNum>
  <w:abstractNum w:abstractNumId="18">
    <w:nsid w:val="00000013"/>
    <w:multiLevelType w:val="singleLevel"/>
    <w:tmpl w:val="00000013"/>
    <w:name w:val="WW8Num20"/>
    <w:lvl w:ilvl="0">
      <w:start w:val="1"/>
      <w:numFmt w:val="bullet"/>
      <w:lvlText w:val=""/>
      <w:lvlJc w:val="left"/>
      <w:pPr>
        <w:tabs>
          <w:tab w:val="num" w:pos="720"/>
        </w:tabs>
        <w:ind w:left="720" w:hanging="360"/>
      </w:pPr>
      <w:rPr>
        <w:rFonts w:ascii="Symbol" w:hAnsi="Symbol" w:cs="OpenSymbol"/>
      </w:rPr>
    </w:lvl>
  </w:abstractNum>
  <w:abstractNum w:abstractNumId="19">
    <w:nsid w:val="00000014"/>
    <w:multiLevelType w:val="multilevel"/>
    <w:tmpl w:val="00000014"/>
    <w:name w:val="WW8Num2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0">
    <w:nsid w:val="00000015"/>
    <w:multiLevelType w:val="singleLevel"/>
    <w:tmpl w:val="00000015"/>
    <w:name w:val="WW8Num22"/>
    <w:lvl w:ilvl="0">
      <w:start w:val="1"/>
      <w:numFmt w:val="bullet"/>
      <w:lvlText w:val=""/>
      <w:lvlJc w:val="left"/>
      <w:pPr>
        <w:tabs>
          <w:tab w:val="num" w:pos="0"/>
        </w:tabs>
        <w:ind w:left="720" w:hanging="360"/>
      </w:pPr>
      <w:rPr>
        <w:rFonts w:ascii="Symbol" w:hAnsi="Symbol"/>
      </w:rPr>
    </w:lvl>
  </w:abstractNum>
  <w:abstractNum w:abstractNumId="21">
    <w:nsid w:val="00000016"/>
    <w:multiLevelType w:val="singleLevel"/>
    <w:tmpl w:val="00000016"/>
    <w:name w:val="WW8Num23"/>
    <w:lvl w:ilvl="0">
      <w:start w:val="1"/>
      <w:numFmt w:val="bullet"/>
      <w:lvlText w:val=""/>
      <w:lvlJc w:val="left"/>
      <w:pPr>
        <w:tabs>
          <w:tab w:val="num" w:pos="720"/>
        </w:tabs>
        <w:ind w:left="720" w:hanging="360"/>
      </w:pPr>
      <w:rPr>
        <w:rFonts w:ascii="Symbol" w:hAnsi="Symbol"/>
      </w:rPr>
    </w:lvl>
  </w:abstractNum>
  <w:abstractNum w:abstractNumId="22">
    <w:nsid w:val="00000017"/>
    <w:multiLevelType w:val="singleLevel"/>
    <w:tmpl w:val="00000017"/>
    <w:name w:val="WW8Num24"/>
    <w:lvl w:ilvl="0">
      <w:start w:val="1"/>
      <w:numFmt w:val="bullet"/>
      <w:lvlText w:val=""/>
      <w:lvlJc w:val="left"/>
      <w:pPr>
        <w:tabs>
          <w:tab w:val="num" w:pos="0"/>
        </w:tabs>
        <w:ind w:left="360" w:hanging="360"/>
      </w:pPr>
      <w:rPr>
        <w:rFonts w:ascii="Wingdings" w:hAnsi="Wingdings"/>
      </w:rPr>
    </w:lvl>
  </w:abstractNum>
  <w:abstractNum w:abstractNumId="23">
    <w:nsid w:val="00000018"/>
    <w:multiLevelType w:val="singleLevel"/>
    <w:tmpl w:val="00000018"/>
    <w:name w:val="WW8Num25"/>
    <w:lvl w:ilvl="0">
      <w:start w:val="1"/>
      <w:numFmt w:val="bullet"/>
      <w:lvlText w:val=""/>
      <w:lvlJc w:val="left"/>
      <w:pPr>
        <w:tabs>
          <w:tab w:val="num" w:pos="720"/>
        </w:tabs>
        <w:ind w:left="720" w:hanging="360"/>
      </w:pPr>
      <w:rPr>
        <w:rFonts w:ascii="Symbol" w:hAnsi="Symbol"/>
      </w:rPr>
    </w:lvl>
  </w:abstractNum>
  <w:abstractNum w:abstractNumId="24">
    <w:nsid w:val="00000032"/>
    <w:multiLevelType w:val="multilevel"/>
    <w:tmpl w:val="00000032"/>
    <w:name w:val="WW8Num51"/>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25">
    <w:nsid w:val="00000048"/>
    <w:multiLevelType w:val="multilevel"/>
    <w:tmpl w:val="00000048"/>
    <w:name w:val="WW8Num74"/>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26">
    <w:nsid w:val="0000004B"/>
    <w:multiLevelType w:val="multilevel"/>
    <w:tmpl w:val="0000004B"/>
    <w:name w:val="WW8Num77"/>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27">
    <w:nsid w:val="0000074D"/>
    <w:multiLevelType w:val="hybridMultilevel"/>
    <w:tmpl w:val="DD70CB2E"/>
    <w:lvl w:ilvl="0" w:tplc="57A83722">
      <w:start w:val="1"/>
      <w:numFmt w:val="bullet"/>
      <w:lvlText w:val="о"/>
      <w:lvlJc w:val="left"/>
    </w:lvl>
    <w:lvl w:ilvl="1" w:tplc="5C7A4654">
      <w:numFmt w:val="decimal"/>
      <w:lvlText w:val=""/>
      <w:lvlJc w:val="left"/>
    </w:lvl>
    <w:lvl w:ilvl="2" w:tplc="73E6DB7A">
      <w:numFmt w:val="decimal"/>
      <w:lvlText w:val=""/>
      <w:lvlJc w:val="left"/>
    </w:lvl>
    <w:lvl w:ilvl="3" w:tplc="5E22DBD8">
      <w:numFmt w:val="decimal"/>
      <w:lvlText w:val=""/>
      <w:lvlJc w:val="left"/>
    </w:lvl>
    <w:lvl w:ilvl="4" w:tplc="98EAD768">
      <w:numFmt w:val="decimal"/>
      <w:lvlText w:val=""/>
      <w:lvlJc w:val="left"/>
    </w:lvl>
    <w:lvl w:ilvl="5" w:tplc="711CC626">
      <w:numFmt w:val="decimal"/>
      <w:lvlText w:val=""/>
      <w:lvlJc w:val="left"/>
    </w:lvl>
    <w:lvl w:ilvl="6" w:tplc="2CDA0F6C">
      <w:numFmt w:val="decimal"/>
      <w:lvlText w:val=""/>
      <w:lvlJc w:val="left"/>
    </w:lvl>
    <w:lvl w:ilvl="7" w:tplc="25B05E40">
      <w:numFmt w:val="decimal"/>
      <w:lvlText w:val=""/>
      <w:lvlJc w:val="left"/>
    </w:lvl>
    <w:lvl w:ilvl="8" w:tplc="1598C908">
      <w:numFmt w:val="decimal"/>
      <w:lvlText w:val=""/>
      <w:lvlJc w:val="left"/>
    </w:lvl>
  </w:abstractNum>
  <w:abstractNum w:abstractNumId="28">
    <w:nsid w:val="0000440D"/>
    <w:multiLevelType w:val="hybridMultilevel"/>
    <w:tmpl w:val="E698ED6C"/>
    <w:lvl w:ilvl="0" w:tplc="C8C00CA4">
      <w:start w:val="1"/>
      <w:numFmt w:val="bullet"/>
      <w:lvlText w:val="\endash "/>
      <w:lvlJc w:val="left"/>
    </w:lvl>
    <w:lvl w:ilvl="1" w:tplc="446677F0">
      <w:start w:val="1"/>
      <w:numFmt w:val="decimal"/>
      <w:lvlText w:val="%2)"/>
      <w:lvlJc w:val="left"/>
    </w:lvl>
    <w:lvl w:ilvl="2" w:tplc="A7BA0F26">
      <w:start w:val="2"/>
      <w:numFmt w:val="decimal"/>
      <w:lvlText w:val="%3)"/>
      <w:lvlJc w:val="left"/>
    </w:lvl>
    <w:lvl w:ilvl="3" w:tplc="9F389362">
      <w:numFmt w:val="decimal"/>
      <w:lvlText w:val=""/>
      <w:lvlJc w:val="left"/>
    </w:lvl>
    <w:lvl w:ilvl="4" w:tplc="A6907DA8">
      <w:numFmt w:val="decimal"/>
      <w:lvlText w:val=""/>
      <w:lvlJc w:val="left"/>
    </w:lvl>
    <w:lvl w:ilvl="5" w:tplc="F74232A0">
      <w:numFmt w:val="decimal"/>
      <w:lvlText w:val=""/>
      <w:lvlJc w:val="left"/>
    </w:lvl>
    <w:lvl w:ilvl="6" w:tplc="78168374">
      <w:numFmt w:val="decimal"/>
      <w:lvlText w:val=""/>
      <w:lvlJc w:val="left"/>
    </w:lvl>
    <w:lvl w:ilvl="7" w:tplc="A170C088">
      <w:numFmt w:val="decimal"/>
      <w:lvlText w:val=""/>
      <w:lvlJc w:val="left"/>
    </w:lvl>
    <w:lvl w:ilvl="8" w:tplc="9FD670B8">
      <w:numFmt w:val="decimal"/>
      <w:lvlText w:val=""/>
      <w:lvlJc w:val="left"/>
    </w:lvl>
  </w:abstractNum>
  <w:abstractNum w:abstractNumId="29">
    <w:nsid w:val="00004D06"/>
    <w:multiLevelType w:val="hybridMultilevel"/>
    <w:tmpl w:val="AE90446A"/>
    <w:lvl w:ilvl="0" w:tplc="206C1B86">
      <w:start w:val="3"/>
      <w:numFmt w:val="decimal"/>
      <w:lvlText w:val="%1)"/>
      <w:lvlJc w:val="left"/>
    </w:lvl>
    <w:lvl w:ilvl="1" w:tplc="37645368">
      <w:numFmt w:val="decimal"/>
      <w:lvlText w:val=""/>
      <w:lvlJc w:val="left"/>
    </w:lvl>
    <w:lvl w:ilvl="2" w:tplc="2B5E0A3E">
      <w:numFmt w:val="decimal"/>
      <w:lvlText w:val=""/>
      <w:lvlJc w:val="left"/>
    </w:lvl>
    <w:lvl w:ilvl="3" w:tplc="3376BF40">
      <w:numFmt w:val="decimal"/>
      <w:lvlText w:val=""/>
      <w:lvlJc w:val="left"/>
    </w:lvl>
    <w:lvl w:ilvl="4" w:tplc="8DE6352A">
      <w:numFmt w:val="decimal"/>
      <w:lvlText w:val=""/>
      <w:lvlJc w:val="left"/>
    </w:lvl>
    <w:lvl w:ilvl="5" w:tplc="EAEC0CA0">
      <w:numFmt w:val="decimal"/>
      <w:lvlText w:val=""/>
      <w:lvlJc w:val="left"/>
    </w:lvl>
    <w:lvl w:ilvl="6" w:tplc="91D29CD6">
      <w:numFmt w:val="decimal"/>
      <w:lvlText w:val=""/>
      <w:lvlJc w:val="left"/>
    </w:lvl>
    <w:lvl w:ilvl="7" w:tplc="6CE4F178">
      <w:numFmt w:val="decimal"/>
      <w:lvlText w:val=""/>
      <w:lvlJc w:val="left"/>
    </w:lvl>
    <w:lvl w:ilvl="8" w:tplc="162014E2">
      <w:numFmt w:val="decimal"/>
      <w:lvlText w:val=""/>
      <w:lvlJc w:val="left"/>
    </w:lvl>
  </w:abstractNum>
  <w:abstractNum w:abstractNumId="30">
    <w:nsid w:val="003949AB"/>
    <w:multiLevelType w:val="multilevel"/>
    <w:tmpl w:val="B0346116"/>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009B5F6C"/>
    <w:multiLevelType w:val="hybridMultilevel"/>
    <w:tmpl w:val="5162A794"/>
    <w:lvl w:ilvl="0" w:tplc="041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00A275D8"/>
    <w:multiLevelType w:val="hybridMultilevel"/>
    <w:tmpl w:val="760AEE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00F150F8"/>
    <w:multiLevelType w:val="multilevel"/>
    <w:tmpl w:val="124681CC"/>
    <w:styleLink w:val="WWNum2"/>
    <w:lvl w:ilvl="0">
      <w:numFmt w:val="bullet"/>
      <w:lvlText w:val="*"/>
      <w:lvlJc w:val="left"/>
      <w:pPr>
        <w:ind w:left="0" w:firstLine="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nsid w:val="01762A45"/>
    <w:multiLevelType w:val="hybridMultilevel"/>
    <w:tmpl w:val="9CB8D6FE"/>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5">
    <w:nsid w:val="01961494"/>
    <w:multiLevelType w:val="multilevel"/>
    <w:tmpl w:val="6290A78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01AF4D39"/>
    <w:multiLevelType w:val="multilevel"/>
    <w:tmpl w:val="2F868154"/>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7">
    <w:nsid w:val="026338F5"/>
    <w:multiLevelType w:val="multilevel"/>
    <w:tmpl w:val="8A009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02D66D98"/>
    <w:multiLevelType w:val="hybridMultilevel"/>
    <w:tmpl w:val="775A57D6"/>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39">
    <w:nsid w:val="031974E4"/>
    <w:multiLevelType w:val="hybridMultilevel"/>
    <w:tmpl w:val="45BA44B6"/>
    <w:lvl w:ilvl="0" w:tplc="AD424EF0">
      <w:start w:val="1"/>
      <w:numFmt w:val="bullet"/>
      <w:lvlText w:val=""/>
      <w:lvlJc w:val="left"/>
      <w:pPr>
        <w:tabs>
          <w:tab w:val="num" w:pos="1068"/>
        </w:tabs>
        <w:ind w:left="1068" w:hanging="360"/>
      </w:pPr>
      <w:rPr>
        <w:rFonts w:ascii="Symbol" w:hAnsi="Symbol" w:hint="default"/>
        <w:color w:val="auto"/>
        <w:sz w:val="32"/>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0">
    <w:nsid w:val="03ED42FC"/>
    <w:multiLevelType w:val="hybridMultilevel"/>
    <w:tmpl w:val="16B44818"/>
    <w:lvl w:ilvl="0" w:tplc="0419000B">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046A0D9F"/>
    <w:multiLevelType w:val="hybridMultilevel"/>
    <w:tmpl w:val="93188F8E"/>
    <w:lvl w:ilvl="0" w:tplc="B02E6EF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2">
    <w:nsid w:val="047C3980"/>
    <w:multiLevelType w:val="hybridMultilevel"/>
    <w:tmpl w:val="043269F6"/>
    <w:lvl w:ilvl="0" w:tplc="04190001">
      <w:start w:val="1"/>
      <w:numFmt w:val="bullet"/>
      <w:lvlText w:val=""/>
      <w:lvlJc w:val="left"/>
      <w:pPr>
        <w:ind w:left="1429" w:hanging="360"/>
      </w:pPr>
      <w:rPr>
        <w:rFonts w:ascii="Symbol" w:hAnsi="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3">
    <w:nsid w:val="04E74146"/>
    <w:multiLevelType w:val="multilevel"/>
    <w:tmpl w:val="FFB0B25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bullet"/>
      <w:lvlText w:val=""/>
      <w:lvlJc w:val="left"/>
      <w:rPr>
        <w:rFonts w:ascii="Symbol" w:hAnsi="Symbol"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04F15396"/>
    <w:multiLevelType w:val="hybridMultilevel"/>
    <w:tmpl w:val="EC7C00A2"/>
    <w:lvl w:ilvl="0" w:tplc="B02E6EF4">
      <w:start w:val="1"/>
      <w:numFmt w:val="bullet"/>
      <w:lvlText w:val="–"/>
      <w:lvlJc w:val="left"/>
      <w:pPr>
        <w:ind w:left="66" w:firstLine="680"/>
      </w:pPr>
      <w:rPr>
        <w:rFonts w:ascii="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5">
    <w:nsid w:val="055E1A2D"/>
    <w:multiLevelType w:val="multilevel"/>
    <w:tmpl w:val="EF148C22"/>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05C21A00"/>
    <w:multiLevelType w:val="hybridMultilevel"/>
    <w:tmpl w:val="40AA25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062F7291"/>
    <w:multiLevelType w:val="multilevel"/>
    <w:tmpl w:val="E1B20A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06424B37"/>
    <w:multiLevelType w:val="hybridMultilevel"/>
    <w:tmpl w:val="990CD1B6"/>
    <w:lvl w:ilvl="0" w:tplc="04190001">
      <w:start w:val="1"/>
      <w:numFmt w:val="bullet"/>
      <w:lvlText w:val=""/>
      <w:lvlJc w:val="left"/>
      <w:pPr>
        <w:tabs>
          <w:tab w:val="num" w:pos="1440"/>
        </w:tabs>
        <w:ind w:left="1440" w:hanging="360"/>
      </w:pPr>
      <w:rPr>
        <w:rFonts w:ascii="Symbol" w:hAnsi="Symbol" w:hint="default"/>
      </w:rPr>
    </w:lvl>
    <w:lvl w:ilvl="1" w:tplc="0419000B">
      <w:start w:val="1"/>
      <w:numFmt w:val="bullet"/>
      <w:lvlText w:val=""/>
      <w:lvlJc w:val="left"/>
      <w:pPr>
        <w:tabs>
          <w:tab w:val="num" w:pos="2160"/>
        </w:tabs>
        <w:ind w:left="2160" w:hanging="360"/>
      </w:pPr>
      <w:rPr>
        <w:rFonts w:ascii="Wingdings" w:hAnsi="Wingdings"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9">
    <w:nsid w:val="06701B6B"/>
    <w:multiLevelType w:val="hybridMultilevel"/>
    <w:tmpl w:val="7D106F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0726754A"/>
    <w:multiLevelType w:val="hybridMultilevel"/>
    <w:tmpl w:val="B9B045FA"/>
    <w:lvl w:ilvl="0" w:tplc="04190001">
      <w:start w:val="1"/>
      <w:numFmt w:val="bullet"/>
      <w:lvlText w:val=""/>
      <w:lvlJc w:val="left"/>
      <w:pPr>
        <w:tabs>
          <w:tab w:val="num" w:pos="754"/>
        </w:tabs>
        <w:ind w:left="754" w:hanging="360"/>
      </w:pPr>
      <w:rPr>
        <w:rFonts w:ascii="Symbol" w:hAnsi="Symbol" w:hint="default"/>
      </w:rPr>
    </w:lvl>
    <w:lvl w:ilvl="1" w:tplc="04190003" w:tentative="1">
      <w:start w:val="1"/>
      <w:numFmt w:val="bullet"/>
      <w:lvlText w:val="o"/>
      <w:lvlJc w:val="left"/>
      <w:pPr>
        <w:tabs>
          <w:tab w:val="num" w:pos="1474"/>
        </w:tabs>
        <w:ind w:left="1474" w:hanging="360"/>
      </w:pPr>
      <w:rPr>
        <w:rFonts w:ascii="Courier New" w:hAnsi="Courier New" w:cs="Courier New" w:hint="default"/>
      </w:rPr>
    </w:lvl>
    <w:lvl w:ilvl="2" w:tplc="04190005" w:tentative="1">
      <w:start w:val="1"/>
      <w:numFmt w:val="bullet"/>
      <w:lvlText w:val=""/>
      <w:lvlJc w:val="left"/>
      <w:pPr>
        <w:tabs>
          <w:tab w:val="num" w:pos="2194"/>
        </w:tabs>
        <w:ind w:left="2194" w:hanging="360"/>
      </w:pPr>
      <w:rPr>
        <w:rFonts w:ascii="Wingdings" w:hAnsi="Wingdings" w:hint="default"/>
      </w:rPr>
    </w:lvl>
    <w:lvl w:ilvl="3" w:tplc="04190001" w:tentative="1">
      <w:start w:val="1"/>
      <w:numFmt w:val="bullet"/>
      <w:lvlText w:val=""/>
      <w:lvlJc w:val="left"/>
      <w:pPr>
        <w:tabs>
          <w:tab w:val="num" w:pos="2914"/>
        </w:tabs>
        <w:ind w:left="2914" w:hanging="360"/>
      </w:pPr>
      <w:rPr>
        <w:rFonts w:ascii="Symbol" w:hAnsi="Symbol" w:hint="default"/>
      </w:rPr>
    </w:lvl>
    <w:lvl w:ilvl="4" w:tplc="04190003" w:tentative="1">
      <w:start w:val="1"/>
      <w:numFmt w:val="bullet"/>
      <w:lvlText w:val="o"/>
      <w:lvlJc w:val="left"/>
      <w:pPr>
        <w:tabs>
          <w:tab w:val="num" w:pos="3634"/>
        </w:tabs>
        <w:ind w:left="3634" w:hanging="360"/>
      </w:pPr>
      <w:rPr>
        <w:rFonts w:ascii="Courier New" w:hAnsi="Courier New" w:cs="Courier New" w:hint="default"/>
      </w:rPr>
    </w:lvl>
    <w:lvl w:ilvl="5" w:tplc="04190005" w:tentative="1">
      <w:start w:val="1"/>
      <w:numFmt w:val="bullet"/>
      <w:lvlText w:val=""/>
      <w:lvlJc w:val="left"/>
      <w:pPr>
        <w:tabs>
          <w:tab w:val="num" w:pos="4354"/>
        </w:tabs>
        <w:ind w:left="4354" w:hanging="360"/>
      </w:pPr>
      <w:rPr>
        <w:rFonts w:ascii="Wingdings" w:hAnsi="Wingdings" w:hint="default"/>
      </w:rPr>
    </w:lvl>
    <w:lvl w:ilvl="6" w:tplc="04190001" w:tentative="1">
      <w:start w:val="1"/>
      <w:numFmt w:val="bullet"/>
      <w:lvlText w:val=""/>
      <w:lvlJc w:val="left"/>
      <w:pPr>
        <w:tabs>
          <w:tab w:val="num" w:pos="5074"/>
        </w:tabs>
        <w:ind w:left="5074" w:hanging="360"/>
      </w:pPr>
      <w:rPr>
        <w:rFonts w:ascii="Symbol" w:hAnsi="Symbol" w:hint="default"/>
      </w:rPr>
    </w:lvl>
    <w:lvl w:ilvl="7" w:tplc="04190003" w:tentative="1">
      <w:start w:val="1"/>
      <w:numFmt w:val="bullet"/>
      <w:lvlText w:val="o"/>
      <w:lvlJc w:val="left"/>
      <w:pPr>
        <w:tabs>
          <w:tab w:val="num" w:pos="5794"/>
        </w:tabs>
        <w:ind w:left="5794" w:hanging="360"/>
      </w:pPr>
      <w:rPr>
        <w:rFonts w:ascii="Courier New" w:hAnsi="Courier New" w:cs="Courier New" w:hint="default"/>
      </w:rPr>
    </w:lvl>
    <w:lvl w:ilvl="8" w:tplc="04190005" w:tentative="1">
      <w:start w:val="1"/>
      <w:numFmt w:val="bullet"/>
      <w:lvlText w:val=""/>
      <w:lvlJc w:val="left"/>
      <w:pPr>
        <w:tabs>
          <w:tab w:val="num" w:pos="6514"/>
        </w:tabs>
        <w:ind w:left="6514" w:hanging="360"/>
      </w:pPr>
      <w:rPr>
        <w:rFonts w:ascii="Wingdings" w:hAnsi="Wingdings" w:hint="default"/>
      </w:rPr>
    </w:lvl>
  </w:abstractNum>
  <w:abstractNum w:abstractNumId="51">
    <w:nsid w:val="07FA3595"/>
    <w:multiLevelType w:val="hybridMultilevel"/>
    <w:tmpl w:val="C690F9FC"/>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52">
    <w:nsid w:val="0A1F6CCF"/>
    <w:multiLevelType w:val="multilevel"/>
    <w:tmpl w:val="F9C2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0B2F3C08"/>
    <w:multiLevelType w:val="hybridMultilevel"/>
    <w:tmpl w:val="A00A3A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nsid w:val="0BE03498"/>
    <w:multiLevelType w:val="hybridMultilevel"/>
    <w:tmpl w:val="942021DC"/>
    <w:lvl w:ilvl="0" w:tplc="5952F4B2">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nsid w:val="0C7E0275"/>
    <w:multiLevelType w:val="multilevel"/>
    <w:tmpl w:val="FBBCF15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0CBF28AF"/>
    <w:multiLevelType w:val="multilevel"/>
    <w:tmpl w:val="D8D88B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0D4846D9"/>
    <w:multiLevelType w:val="hybridMultilevel"/>
    <w:tmpl w:val="8EF852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0D6D4FCD"/>
    <w:multiLevelType w:val="hybridMultilevel"/>
    <w:tmpl w:val="463E17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nsid w:val="0E521326"/>
    <w:multiLevelType w:val="hybridMultilevel"/>
    <w:tmpl w:val="CC30D3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nsid w:val="0F4F0C02"/>
    <w:multiLevelType w:val="hybridMultilevel"/>
    <w:tmpl w:val="BE4259F2"/>
    <w:lvl w:ilvl="0" w:tplc="04190017">
      <w:start w:val="1"/>
      <w:numFmt w:val="lowerLetter"/>
      <w:lvlText w:val="%1)"/>
      <w:lvlJc w:val="left"/>
      <w:pPr>
        <w:ind w:left="1066" w:hanging="360"/>
      </w:p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61">
    <w:nsid w:val="10D161AC"/>
    <w:multiLevelType w:val="hybridMultilevel"/>
    <w:tmpl w:val="2CA6452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2">
    <w:nsid w:val="11AC2D7A"/>
    <w:multiLevelType w:val="hybridMultilevel"/>
    <w:tmpl w:val="AA645ED6"/>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63">
    <w:nsid w:val="11FA5FA4"/>
    <w:multiLevelType w:val="hybridMultilevel"/>
    <w:tmpl w:val="A9E2DAF6"/>
    <w:lvl w:ilvl="0" w:tplc="69B84A9A">
      <w:start w:val="5"/>
      <w:numFmt w:val="bullet"/>
      <w:lvlText w:val="-"/>
      <w:lvlJc w:val="left"/>
      <w:pPr>
        <w:tabs>
          <w:tab w:val="num" w:pos="1544"/>
        </w:tabs>
        <w:ind w:left="1544"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4">
    <w:nsid w:val="124337D7"/>
    <w:multiLevelType w:val="hybridMultilevel"/>
    <w:tmpl w:val="C1961634"/>
    <w:lvl w:ilvl="0" w:tplc="B02E6EF4">
      <w:start w:val="1"/>
      <w:numFmt w:val="bullet"/>
      <w:lvlText w:val="–"/>
      <w:lvlJc w:val="left"/>
      <w:pPr>
        <w:ind w:left="0" w:firstLine="68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12601AEC"/>
    <w:multiLevelType w:val="multilevel"/>
    <w:tmpl w:val="FA8C8A6C"/>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12771091"/>
    <w:multiLevelType w:val="multilevel"/>
    <w:tmpl w:val="628C1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12840997"/>
    <w:multiLevelType w:val="hybridMultilevel"/>
    <w:tmpl w:val="3C2EFD80"/>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8">
    <w:nsid w:val="12D101C3"/>
    <w:multiLevelType w:val="hybridMultilevel"/>
    <w:tmpl w:val="9C74A97E"/>
    <w:lvl w:ilvl="0" w:tplc="0419000B">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9">
    <w:nsid w:val="13235902"/>
    <w:multiLevelType w:val="hybridMultilevel"/>
    <w:tmpl w:val="C1B84C8C"/>
    <w:lvl w:ilvl="0" w:tplc="0419000B">
      <w:start w:val="1"/>
      <w:numFmt w:val="bullet"/>
      <w:lvlText w:val=""/>
      <w:lvlJc w:val="left"/>
      <w:pPr>
        <w:ind w:left="1874" w:hanging="360"/>
      </w:pPr>
      <w:rPr>
        <w:rFonts w:ascii="Wingdings" w:hAnsi="Wingdings" w:hint="default"/>
      </w:rPr>
    </w:lvl>
    <w:lvl w:ilvl="1" w:tplc="04190003" w:tentative="1">
      <w:start w:val="1"/>
      <w:numFmt w:val="bullet"/>
      <w:lvlText w:val="o"/>
      <w:lvlJc w:val="left"/>
      <w:pPr>
        <w:ind w:left="2594" w:hanging="360"/>
      </w:pPr>
      <w:rPr>
        <w:rFonts w:ascii="Courier New" w:hAnsi="Courier New" w:cs="Courier New" w:hint="default"/>
      </w:rPr>
    </w:lvl>
    <w:lvl w:ilvl="2" w:tplc="04190005" w:tentative="1">
      <w:start w:val="1"/>
      <w:numFmt w:val="bullet"/>
      <w:lvlText w:val=""/>
      <w:lvlJc w:val="left"/>
      <w:pPr>
        <w:ind w:left="3314" w:hanging="360"/>
      </w:pPr>
      <w:rPr>
        <w:rFonts w:ascii="Wingdings" w:hAnsi="Wingdings" w:hint="default"/>
      </w:rPr>
    </w:lvl>
    <w:lvl w:ilvl="3" w:tplc="04190001" w:tentative="1">
      <w:start w:val="1"/>
      <w:numFmt w:val="bullet"/>
      <w:lvlText w:val=""/>
      <w:lvlJc w:val="left"/>
      <w:pPr>
        <w:ind w:left="4034" w:hanging="360"/>
      </w:pPr>
      <w:rPr>
        <w:rFonts w:ascii="Symbol" w:hAnsi="Symbol" w:hint="default"/>
      </w:rPr>
    </w:lvl>
    <w:lvl w:ilvl="4" w:tplc="04190003" w:tentative="1">
      <w:start w:val="1"/>
      <w:numFmt w:val="bullet"/>
      <w:lvlText w:val="o"/>
      <w:lvlJc w:val="left"/>
      <w:pPr>
        <w:ind w:left="4754" w:hanging="360"/>
      </w:pPr>
      <w:rPr>
        <w:rFonts w:ascii="Courier New" w:hAnsi="Courier New" w:cs="Courier New" w:hint="default"/>
      </w:rPr>
    </w:lvl>
    <w:lvl w:ilvl="5" w:tplc="04190005" w:tentative="1">
      <w:start w:val="1"/>
      <w:numFmt w:val="bullet"/>
      <w:lvlText w:val=""/>
      <w:lvlJc w:val="left"/>
      <w:pPr>
        <w:ind w:left="5474" w:hanging="360"/>
      </w:pPr>
      <w:rPr>
        <w:rFonts w:ascii="Wingdings" w:hAnsi="Wingdings" w:hint="default"/>
      </w:rPr>
    </w:lvl>
    <w:lvl w:ilvl="6" w:tplc="04190001" w:tentative="1">
      <w:start w:val="1"/>
      <w:numFmt w:val="bullet"/>
      <w:lvlText w:val=""/>
      <w:lvlJc w:val="left"/>
      <w:pPr>
        <w:ind w:left="6194" w:hanging="360"/>
      </w:pPr>
      <w:rPr>
        <w:rFonts w:ascii="Symbol" w:hAnsi="Symbol" w:hint="default"/>
      </w:rPr>
    </w:lvl>
    <w:lvl w:ilvl="7" w:tplc="04190003" w:tentative="1">
      <w:start w:val="1"/>
      <w:numFmt w:val="bullet"/>
      <w:lvlText w:val="o"/>
      <w:lvlJc w:val="left"/>
      <w:pPr>
        <w:ind w:left="6914" w:hanging="360"/>
      </w:pPr>
      <w:rPr>
        <w:rFonts w:ascii="Courier New" w:hAnsi="Courier New" w:cs="Courier New" w:hint="default"/>
      </w:rPr>
    </w:lvl>
    <w:lvl w:ilvl="8" w:tplc="04190005" w:tentative="1">
      <w:start w:val="1"/>
      <w:numFmt w:val="bullet"/>
      <w:lvlText w:val=""/>
      <w:lvlJc w:val="left"/>
      <w:pPr>
        <w:ind w:left="7634" w:hanging="360"/>
      </w:pPr>
      <w:rPr>
        <w:rFonts w:ascii="Wingdings" w:hAnsi="Wingdings" w:hint="default"/>
      </w:rPr>
    </w:lvl>
  </w:abstractNum>
  <w:abstractNum w:abstractNumId="70">
    <w:nsid w:val="13C05C64"/>
    <w:multiLevelType w:val="hybridMultilevel"/>
    <w:tmpl w:val="4746D03E"/>
    <w:lvl w:ilvl="0" w:tplc="CD280A7C">
      <w:start w:val="1"/>
      <w:numFmt w:val="bullet"/>
      <w:lvlText w:val="-"/>
      <w:lvlJc w:val="left"/>
      <w:pPr>
        <w:ind w:left="1440" w:hanging="360"/>
      </w:pPr>
      <w:rPr>
        <w:rFonts w:ascii="Arial" w:hAnsi="Aria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1">
    <w:nsid w:val="14037574"/>
    <w:multiLevelType w:val="hybridMultilevel"/>
    <w:tmpl w:val="5AA4B4D0"/>
    <w:lvl w:ilvl="0" w:tplc="3CDADC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149841EF"/>
    <w:multiLevelType w:val="hybridMultilevel"/>
    <w:tmpl w:val="73527A3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14D32573"/>
    <w:multiLevelType w:val="hybridMultilevel"/>
    <w:tmpl w:val="B5B6BA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150062B0"/>
    <w:multiLevelType w:val="hybridMultilevel"/>
    <w:tmpl w:val="AE86D234"/>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75">
    <w:nsid w:val="15B45377"/>
    <w:multiLevelType w:val="hybridMultilevel"/>
    <w:tmpl w:val="7412405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161846F2"/>
    <w:multiLevelType w:val="hybridMultilevel"/>
    <w:tmpl w:val="DF960DC0"/>
    <w:lvl w:ilvl="0" w:tplc="0074B8F4">
      <w:start w:val="1"/>
      <w:numFmt w:val="bullet"/>
      <w:lvlText w:val="•"/>
      <w:lvlJc w:val="left"/>
      <w:pPr>
        <w:tabs>
          <w:tab w:val="num" w:pos="720"/>
        </w:tabs>
        <w:ind w:left="720" w:hanging="360"/>
      </w:pPr>
      <w:rPr>
        <w:rFonts w:ascii="Times New Roman" w:hAnsi="Times New Roman" w:cs="Times New Roman" w:hint="default"/>
      </w:rPr>
    </w:lvl>
    <w:lvl w:ilvl="1" w:tplc="0BB231E4">
      <w:start w:val="1"/>
      <w:numFmt w:val="decimal"/>
      <w:lvlText w:val="%2."/>
      <w:lvlJc w:val="left"/>
      <w:pPr>
        <w:tabs>
          <w:tab w:val="num" w:pos="1440"/>
        </w:tabs>
        <w:ind w:left="1440" w:hanging="360"/>
      </w:pPr>
    </w:lvl>
    <w:lvl w:ilvl="2" w:tplc="71E49FDE">
      <w:start w:val="1"/>
      <w:numFmt w:val="decimal"/>
      <w:lvlText w:val="%3."/>
      <w:lvlJc w:val="left"/>
      <w:pPr>
        <w:tabs>
          <w:tab w:val="num" w:pos="2160"/>
        </w:tabs>
        <w:ind w:left="2160" w:hanging="360"/>
      </w:pPr>
    </w:lvl>
    <w:lvl w:ilvl="3" w:tplc="B520350E">
      <w:start w:val="1"/>
      <w:numFmt w:val="decimal"/>
      <w:lvlText w:val="%4."/>
      <w:lvlJc w:val="left"/>
      <w:pPr>
        <w:tabs>
          <w:tab w:val="num" w:pos="2880"/>
        </w:tabs>
        <w:ind w:left="2880" w:hanging="360"/>
      </w:pPr>
    </w:lvl>
    <w:lvl w:ilvl="4" w:tplc="E33AC9E6">
      <w:start w:val="1"/>
      <w:numFmt w:val="decimal"/>
      <w:lvlText w:val="%5."/>
      <w:lvlJc w:val="left"/>
      <w:pPr>
        <w:tabs>
          <w:tab w:val="num" w:pos="3600"/>
        </w:tabs>
        <w:ind w:left="3600" w:hanging="360"/>
      </w:pPr>
    </w:lvl>
    <w:lvl w:ilvl="5" w:tplc="2C449C98">
      <w:start w:val="1"/>
      <w:numFmt w:val="decimal"/>
      <w:lvlText w:val="%6."/>
      <w:lvlJc w:val="left"/>
      <w:pPr>
        <w:tabs>
          <w:tab w:val="num" w:pos="4320"/>
        </w:tabs>
        <w:ind w:left="4320" w:hanging="360"/>
      </w:pPr>
    </w:lvl>
    <w:lvl w:ilvl="6" w:tplc="F3B40680">
      <w:start w:val="1"/>
      <w:numFmt w:val="decimal"/>
      <w:lvlText w:val="%7."/>
      <w:lvlJc w:val="left"/>
      <w:pPr>
        <w:tabs>
          <w:tab w:val="num" w:pos="5040"/>
        </w:tabs>
        <w:ind w:left="5040" w:hanging="360"/>
      </w:pPr>
    </w:lvl>
    <w:lvl w:ilvl="7" w:tplc="B2F62FA2">
      <w:start w:val="1"/>
      <w:numFmt w:val="decimal"/>
      <w:lvlText w:val="%8."/>
      <w:lvlJc w:val="left"/>
      <w:pPr>
        <w:tabs>
          <w:tab w:val="num" w:pos="5760"/>
        </w:tabs>
        <w:ind w:left="5760" w:hanging="360"/>
      </w:pPr>
    </w:lvl>
    <w:lvl w:ilvl="8" w:tplc="DA84B0FE">
      <w:start w:val="1"/>
      <w:numFmt w:val="decimal"/>
      <w:lvlText w:val="%9."/>
      <w:lvlJc w:val="left"/>
      <w:pPr>
        <w:tabs>
          <w:tab w:val="num" w:pos="6480"/>
        </w:tabs>
        <w:ind w:left="6480" w:hanging="360"/>
      </w:pPr>
    </w:lvl>
  </w:abstractNum>
  <w:abstractNum w:abstractNumId="77">
    <w:nsid w:val="161E3773"/>
    <w:multiLevelType w:val="hybridMultilevel"/>
    <w:tmpl w:val="C7B4BDAA"/>
    <w:lvl w:ilvl="0" w:tplc="CC58CF62">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16C531A1"/>
    <w:multiLevelType w:val="multilevel"/>
    <w:tmpl w:val="79E0E9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16CA6A09"/>
    <w:multiLevelType w:val="multilevel"/>
    <w:tmpl w:val="5EEE59D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nsid w:val="17F54155"/>
    <w:multiLevelType w:val="hybridMultilevel"/>
    <w:tmpl w:val="359CF5D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1">
    <w:nsid w:val="18605EAC"/>
    <w:multiLevelType w:val="multilevel"/>
    <w:tmpl w:val="8AA2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18813A3B"/>
    <w:multiLevelType w:val="hybridMultilevel"/>
    <w:tmpl w:val="2446F7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18A80F6D"/>
    <w:multiLevelType w:val="multilevel"/>
    <w:tmpl w:val="E6BC7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18CF0211"/>
    <w:multiLevelType w:val="hybridMultilevel"/>
    <w:tmpl w:val="D3C2419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nsid w:val="18D43272"/>
    <w:multiLevelType w:val="multilevel"/>
    <w:tmpl w:val="1D7EF65A"/>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nsid w:val="19127F14"/>
    <w:multiLevelType w:val="hybridMultilevel"/>
    <w:tmpl w:val="1060BA54"/>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87">
    <w:nsid w:val="19187396"/>
    <w:multiLevelType w:val="hybridMultilevel"/>
    <w:tmpl w:val="2B585DE4"/>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88">
    <w:nsid w:val="1AB07634"/>
    <w:multiLevelType w:val="hybridMultilevel"/>
    <w:tmpl w:val="0F76834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B204FCB"/>
    <w:multiLevelType w:val="multilevel"/>
    <w:tmpl w:val="C6506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nsid w:val="1B776A12"/>
    <w:multiLevelType w:val="hybridMultilevel"/>
    <w:tmpl w:val="879E412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1">
    <w:nsid w:val="1C355FA9"/>
    <w:multiLevelType w:val="hybridMultilevel"/>
    <w:tmpl w:val="5E5C46B4"/>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92">
    <w:nsid w:val="1CCC69AF"/>
    <w:multiLevelType w:val="hybridMultilevel"/>
    <w:tmpl w:val="497C7D3C"/>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93">
    <w:nsid w:val="1CEA03DB"/>
    <w:multiLevelType w:val="hybridMultilevel"/>
    <w:tmpl w:val="4C4EAE7C"/>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94">
    <w:nsid w:val="1CEA61D5"/>
    <w:multiLevelType w:val="multilevel"/>
    <w:tmpl w:val="E300316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5">
    <w:nsid w:val="1D306AE7"/>
    <w:multiLevelType w:val="hybridMultilevel"/>
    <w:tmpl w:val="E91A0C8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6">
    <w:nsid w:val="1DEE6207"/>
    <w:multiLevelType w:val="multilevel"/>
    <w:tmpl w:val="2E9445EC"/>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97">
    <w:nsid w:val="1EC77957"/>
    <w:multiLevelType w:val="multilevel"/>
    <w:tmpl w:val="ADAC3D72"/>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nsid w:val="2030194C"/>
    <w:multiLevelType w:val="hybridMultilevel"/>
    <w:tmpl w:val="5C7C91A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9">
    <w:nsid w:val="205B68DD"/>
    <w:multiLevelType w:val="hybridMultilevel"/>
    <w:tmpl w:val="7B3C24EC"/>
    <w:lvl w:ilvl="0" w:tplc="A77A7ED6">
      <w:start w:val="1"/>
      <w:numFmt w:val="bullet"/>
      <w:lvlText w:val="-"/>
      <w:lvlJc w:val="left"/>
      <w:pPr>
        <w:ind w:left="644" w:hanging="360"/>
      </w:pPr>
      <w:rPr>
        <w:rFonts w:ascii="Raavi" w:hAnsi="Raavi" w:cs="Times New Roman" w:hint="default"/>
      </w:rPr>
    </w:lvl>
    <w:lvl w:ilvl="1" w:tplc="A77A7ED6">
      <w:start w:val="1"/>
      <w:numFmt w:val="bullet"/>
      <w:lvlText w:val="-"/>
      <w:lvlJc w:val="left"/>
      <w:pPr>
        <w:ind w:left="1364" w:hanging="360"/>
      </w:pPr>
      <w:rPr>
        <w:rFonts w:ascii="Raavi" w:hAnsi="Raavi"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0">
    <w:nsid w:val="21016CE8"/>
    <w:multiLevelType w:val="hybridMultilevel"/>
    <w:tmpl w:val="B9209384"/>
    <w:lvl w:ilvl="0" w:tplc="B5C49B68">
      <w:start w:val="1"/>
      <w:numFmt w:val="decimal"/>
      <w:lvlText w:val="%1."/>
      <w:lvlJc w:val="left"/>
      <w:pPr>
        <w:ind w:left="1212" w:hanging="360"/>
      </w:pPr>
      <w:rPr>
        <w:rFonts w:hint="default"/>
        <w:b w:val="0"/>
        <w:i w:val="0"/>
        <w:sz w:val="24"/>
        <w:szCs w:val="24"/>
      </w:rPr>
    </w:lvl>
    <w:lvl w:ilvl="1" w:tplc="04190019" w:tentative="1">
      <w:start w:val="1"/>
      <w:numFmt w:val="lowerLetter"/>
      <w:lvlText w:val="%2."/>
      <w:lvlJc w:val="left"/>
      <w:pPr>
        <w:ind w:left="1874" w:hanging="360"/>
      </w:pPr>
    </w:lvl>
    <w:lvl w:ilvl="2" w:tplc="0419001B" w:tentative="1">
      <w:start w:val="1"/>
      <w:numFmt w:val="lowerRoman"/>
      <w:lvlText w:val="%3."/>
      <w:lvlJc w:val="right"/>
      <w:pPr>
        <w:ind w:left="2594" w:hanging="180"/>
      </w:pPr>
    </w:lvl>
    <w:lvl w:ilvl="3" w:tplc="0419000F" w:tentative="1">
      <w:start w:val="1"/>
      <w:numFmt w:val="decimal"/>
      <w:lvlText w:val="%4."/>
      <w:lvlJc w:val="left"/>
      <w:pPr>
        <w:ind w:left="3314" w:hanging="360"/>
      </w:pPr>
    </w:lvl>
    <w:lvl w:ilvl="4" w:tplc="04190019" w:tentative="1">
      <w:start w:val="1"/>
      <w:numFmt w:val="lowerLetter"/>
      <w:lvlText w:val="%5."/>
      <w:lvlJc w:val="left"/>
      <w:pPr>
        <w:ind w:left="4034" w:hanging="360"/>
      </w:pPr>
    </w:lvl>
    <w:lvl w:ilvl="5" w:tplc="0419001B" w:tentative="1">
      <w:start w:val="1"/>
      <w:numFmt w:val="lowerRoman"/>
      <w:lvlText w:val="%6."/>
      <w:lvlJc w:val="right"/>
      <w:pPr>
        <w:ind w:left="4754" w:hanging="180"/>
      </w:pPr>
    </w:lvl>
    <w:lvl w:ilvl="6" w:tplc="0419000F" w:tentative="1">
      <w:start w:val="1"/>
      <w:numFmt w:val="decimal"/>
      <w:lvlText w:val="%7."/>
      <w:lvlJc w:val="left"/>
      <w:pPr>
        <w:ind w:left="5474" w:hanging="360"/>
      </w:pPr>
    </w:lvl>
    <w:lvl w:ilvl="7" w:tplc="04190019" w:tentative="1">
      <w:start w:val="1"/>
      <w:numFmt w:val="lowerLetter"/>
      <w:lvlText w:val="%8."/>
      <w:lvlJc w:val="left"/>
      <w:pPr>
        <w:ind w:left="6194" w:hanging="360"/>
      </w:pPr>
    </w:lvl>
    <w:lvl w:ilvl="8" w:tplc="0419001B" w:tentative="1">
      <w:start w:val="1"/>
      <w:numFmt w:val="lowerRoman"/>
      <w:lvlText w:val="%9."/>
      <w:lvlJc w:val="right"/>
      <w:pPr>
        <w:ind w:left="6914" w:hanging="180"/>
      </w:pPr>
    </w:lvl>
  </w:abstractNum>
  <w:abstractNum w:abstractNumId="101">
    <w:nsid w:val="220674B3"/>
    <w:multiLevelType w:val="hybridMultilevel"/>
    <w:tmpl w:val="920431EE"/>
    <w:lvl w:ilvl="0" w:tplc="B02E6EF4">
      <w:start w:val="1"/>
      <w:numFmt w:val="bullet"/>
      <w:lvlText w:val="–"/>
      <w:lvlJc w:val="left"/>
      <w:pPr>
        <w:ind w:left="142" w:firstLine="680"/>
      </w:pPr>
      <w:rPr>
        <w:rFonts w:ascii="Times New Roman" w:hAnsi="Times New Roman" w:cs="Times New Roman"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02">
    <w:nsid w:val="22891954"/>
    <w:multiLevelType w:val="hybridMultilevel"/>
    <w:tmpl w:val="A66AE1C0"/>
    <w:lvl w:ilvl="0" w:tplc="A77A7ED6">
      <w:start w:val="1"/>
      <w:numFmt w:val="bullet"/>
      <w:lvlText w:val="-"/>
      <w:lvlJc w:val="left"/>
      <w:pPr>
        <w:ind w:left="1429" w:hanging="360"/>
      </w:pPr>
      <w:rPr>
        <w:rFonts w:ascii="Raavi" w:hAnsi="Raavi"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3">
    <w:nsid w:val="22E32004"/>
    <w:multiLevelType w:val="hybridMultilevel"/>
    <w:tmpl w:val="F2787F74"/>
    <w:lvl w:ilvl="0" w:tplc="9E4E979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4">
    <w:nsid w:val="23332632"/>
    <w:multiLevelType w:val="multilevel"/>
    <w:tmpl w:val="12709822"/>
    <w:lvl w:ilvl="0">
      <w:start w:val="1"/>
      <w:numFmt w:val="decimal"/>
      <w:lvlText w:val="%1."/>
      <w:lvlJc w:val="left"/>
      <w:pPr>
        <w:ind w:left="495" w:hanging="495"/>
      </w:pPr>
      <w:rPr>
        <w:rFonts w:eastAsia="Arial Unicode MS" w:hint="default"/>
        <w:color w:val="000000"/>
        <w:sz w:val="21"/>
      </w:rPr>
    </w:lvl>
    <w:lvl w:ilvl="1">
      <w:start w:val="2"/>
      <w:numFmt w:val="decimal"/>
      <w:lvlText w:val="%1.%2."/>
      <w:lvlJc w:val="left"/>
      <w:pPr>
        <w:ind w:left="720" w:hanging="720"/>
      </w:pPr>
      <w:rPr>
        <w:rFonts w:eastAsia="Arial Unicode MS" w:hint="default"/>
        <w:color w:val="000000"/>
        <w:sz w:val="21"/>
      </w:rPr>
    </w:lvl>
    <w:lvl w:ilvl="2">
      <w:start w:val="4"/>
      <w:numFmt w:val="decimal"/>
      <w:lvlText w:val="%1.%2.%3."/>
      <w:lvlJc w:val="left"/>
      <w:pPr>
        <w:ind w:left="720" w:hanging="720"/>
      </w:pPr>
      <w:rPr>
        <w:rFonts w:eastAsia="Arial Unicode MS" w:hint="default"/>
        <w:color w:val="000000"/>
        <w:sz w:val="21"/>
      </w:rPr>
    </w:lvl>
    <w:lvl w:ilvl="3">
      <w:start w:val="1"/>
      <w:numFmt w:val="decimal"/>
      <w:lvlText w:val="%1.%2.%3.%4."/>
      <w:lvlJc w:val="left"/>
      <w:pPr>
        <w:ind w:left="1080" w:hanging="1080"/>
      </w:pPr>
      <w:rPr>
        <w:rFonts w:eastAsia="Arial Unicode MS" w:hint="default"/>
        <w:color w:val="000000"/>
        <w:sz w:val="21"/>
      </w:rPr>
    </w:lvl>
    <w:lvl w:ilvl="4">
      <w:start w:val="1"/>
      <w:numFmt w:val="decimal"/>
      <w:lvlText w:val="%1.%2.%3.%4.%5."/>
      <w:lvlJc w:val="left"/>
      <w:pPr>
        <w:ind w:left="1080" w:hanging="1080"/>
      </w:pPr>
      <w:rPr>
        <w:rFonts w:eastAsia="Arial Unicode MS" w:hint="default"/>
        <w:color w:val="000000"/>
        <w:sz w:val="21"/>
      </w:rPr>
    </w:lvl>
    <w:lvl w:ilvl="5">
      <w:start w:val="1"/>
      <w:numFmt w:val="decimal"/>
      <w:lvlText w:val="%1.%2.%3.%4.%5.%6."/>
      <w:lvlJc w:val="left"/>
      <w:pPr>
        <w:ind w:left="1440" w:hanging="1440"/>
      </w:pPr>
      <w:rPr>
        <w:rFonts w:eastAsia="Arial Unicode MS" w:hint="default"/>
        <w:color w:val="000000"/>
        <w:sz w:val="21"/>
      </w:rPr>
    </w:lvl>
    <w:lvl w:ilvl="6">
      <w:start w:val="1"/>
      <w:numFmt w:val="decimal"/>
      <w:lvlText w:val="%1.%2.%3.%4.%5.%6.%7."/>
      <w:lvlJc w:val="left"/>
      <w:pPr>
        <w:ind w:left="1440" w:hanging="1440"/>
      </w:pPr>
      <w:rPr>
        <w:rFonts w:eastAsia="Arial Unicode MS" w:hint="default"/>
        <w:color w:val="000000"/>
        <w:sz w:val="21"/>
      </w:rPr>
    </w:lvl>
    <w:lvl w:ilvl="7">
      <w:start w:val="1"/>
      <w:numFmt w:val="decimal"/>
      <w:lvlText w:val="%1.%2.%3.%4.%5.%6.%7.%8."/>
      <w:lvlJc w:val="left"/>
      <w:pPr>
        <w:ind w:left="1800" w:hanging="1800"/>
      </w:pPr>
      <w:rPr>
        <w:rFonts w:eastAsia="Arial Unicode MS" w:hint="default"/>
        <w:color w:val="000000"/>
        <w:sz w:val="21"/>
      </w:rPr>
    </w:lvl>
    <w:lvl w:ilvl="8">
      <w:start w:val="1"/>
      <w:numFmt w:val="decimal"/>
      <w:lvlText w:val="%1.%2.%3.%4.%5.%6.%7.%8.%9."/>
      <w:lvlJc w:val="left"/>
      <w:pPr>
        <w:ind w:left="1800" w:hanging="1800"/>
      </w:pPr>
      <w:rPr>
        <w:rFonts w:eastAsia="Arial Unicode MS" w:hint="default"/>
        <w:color w:val="000000"/>
        <w:sz w:val="21"/>
      </w:rPr>
    </w:lvl>
  </w:abstractNum>
  <w:abstractNum w:abstractNumId="105">
    <w:nsid w:val="23E957B6"/>
    <w:multiLevelType w:val="hybridMultilevel"/>
    <w:tmpl w:val="6A34AE8A"/>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nsid w:val="23EB2642"/>
    <w:multiLevelType w:val="multilevel"/>
    <w:tmpl w:val="A16A08FA"/>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7">
    <w:nsid w:val="23F4045D"/>
    <w:multiLevelType w:val="hybridMultilevel"/>
    <w:tmpl w:val="06DED4F6"/>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8">
    <w:nsid w:val="24DC4C26"/>
    <w:multiLevelType w:val="multilevel"/>
    <w:tmpl w:val="33161C44"/>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nsid w:val="24E23952"/>
    <w:multiLevelType w:val="hybridMultilevel"/>
    <w:tmpl w:val="73D2CC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0">
    <w:nsid w:val="26570E12"/>
    <w:multiLevelType w:val="hybridMultilevel"/>
    <w:tmpl w:val="FB64C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26B34AB8"/>
    <w:multiLevelType w:val="hybridMultilevel"/>
    <w:tmpl w:val="739A6CDE"/>
    <w:lvl w:ilvl="0" w:tplc="A77A7ED6">
      <w:start w:val="1"/>
      <w:numFmt w:val="bullet"/>
      <w:lvlText w:val="-"/>
      <w:lvlJc w:val="left"/>
      <w:pPr>
        <w:tabs>
          <w:tab w:val="num" w:pos="644"/>
        </w:tabs>
        <w:ind w:left="644" w:hanging="360"/>
      </w:pPr>
      <w:rPr>
        <w:rFonts w:ascii="Raavi" w:hAnsi="Raavi"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2">
    <w:nsid w:val="27FA4E2B"/>
    <w:multiLevelType w:val="hybridMultilevel"/>
    <w:tmpl w:val="061225F2"/>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13">
    <w:nsid w:val="28214731"/>
    <w:multiLevelType w:val="hybridMultilevel"/>
    <w:tmpl w:val="C8F05CE2"/>
    <w:lvl w:ilvl="0" w:tplc="B846C348">
      <w:start w:val="1"/>
      <w:numFmt w:val="decimal"/>
      <w:lvlText w:val="%1."/>
      <w:lvlJc w:val="left"/>
      <w:pPr>
        <w:ind w:left="360" w:hanging="360"/>
      </w:pPr>
      <w:rPr>
        <w:rFonts w:hint="default"/>
        <w:b w:val="0"/>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4">
    <w:nsid w:val="28754D7B"/>
    <w:multiLevelType w:val="hybridMultilevel"/>
    <w:tmpl w:val="4A3EAA82"/>
    <w:lvl w:ilvl="0" w:tplc="AF6408D8">
      <w:start w:val="1"/>
      <w:numFmt w:val="decimal"/>
      <w:lvlText w:val="%1."/>
      <w:lvlJc w:val="left"/>
      <w:pPr>
        <w:tabs>
          <w:tab w:val="num" w:pos="720"/>
        </w:tabs>
        <w:ind w:left="720" w:hanging="360"/>
      </w:pPr>
    </w:lvl>
    <w:lvl w:ilvl="1" w:tplc="B796724C">
      <w:numFmt w:val="none"/>
      <w:lvlText w:val=""/>
      <w:lvlJc w:val="left"/>
      <w:pPr>
        <w:tabs>
          <w:tab w:val="num" w:pos="360"/>
        </w:tabs>
        <w:ind w:left="0" w:firstLine="0"/>
      </w:pPr>
    </w:lvl>
    <w:lvl w:ilvl="2" w:tplc="3B9C59FC">
      <w:numFmt w:val="none"/>
      <w:lvlText w:val=""/>
      <w:lvlJc w:val="left"/>
      <w:pPr>
        <w:tabs>
          <w:tab w:val="num" w:pos="360"/>
        </w:tabs>
        <w:ind w:left="0" w:firstLine="0"/>
      </w:pPr>
    </w:lvl>
    <w:lvl w:ilvl="3" w:tplc="8F9E41BA">
      <w:numFmt w:val="none"/>
      <w:lvlText w:val=""/>
      <w:lvlJc w:val="left"/>
      <w:pPr>
        <w:tabs>
          <w:tab w:val="num" w:pos="360"/>
        </w:tabs>
        <w:ind w:left="0" w:firstLine="0"/>
      </w:pPr>
    </w:lvl>
    <w:lvl w:ilvl="4" w:tplc="0EA0806A">
      <w:numFmt w:val="none"/>
      <w:lvlText w:val=""/>
      <w:lvlJc w:val="left"/>
      <w:pPr>
        <w:tabs>
          <w:tab w:val="num" w:pos="360"/>
        </w:tabs>
        <w:ind w:left="0" w:firstLine="0"/>
      </w:pPr>
    </w:lvl>
    <w:lvl w:ilvl="5" w:tplc="08EC8548">
      <w:numFmt w:val="none"/>
      <w:lvlText w:val=""/>
      <w:lvlJc w:val="left"/>
      <w:pPr>
        <w:tabs>
          <w:tab w:val="num" w:pos="360"/>
        </w:tabs>
        <w:ind w:left="0" w:firstLine="0"/>
      </w:pPr>
    </w:lvl>
    <w:lvl w:ilvl="6" w:tplc="BA18D5E4">
      <w:numFmt w:val="none"/>
      <w:lvlText w:val=""/>
      <w:lvlJc w:val="left"/>
      <w:pPr>
        <w:tabs>
          <w:tab w:val="num" w:pos="360"/>
        </w:tabs>
        <w:ind w:left="0" w:firstLine="0"/>
      </w:pPr>
    </w:lvl>
    <w:lvl w:ilvl="7" w:tplc="32F09330">
      <w:numFmt w:val="none"/>
      <w:lvlText w:val=""/>
      <w:lvlJc w:val="left"/>
      <w:pPr>
        <w:tabs>
          <w:tab w:val="num" w:pos="360"/>
        </w:tabs>
        <w:ind w:left="0" w:firstLine="0"/>
      </w:pPr>
    </w:lvl>
    <w:lvl w:ilvl="8" w:tplc="24509220">
      <w:numFmt w:val="none"/>
      <w:lvlText w:val=""/>
      <w:lvlJc w:val="left"/>
      <w:pPr>
        <w:tabs>
          <w:tab w:val="num" w:pos="360"/>
        </w:tabs>
        <w:ind w:left="0" w:firstLine="0"/>
      </w:pPr>
    </w:lvl>
  </w:abstractNum>
  <w:abstractNum w:abstractNumId="115">
    <w:nsid w:val="288119BD"/>
    <w:multiLevelType w:val="hybridMultilevel"/>
    <w:tmpl w:val="F948CA3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6">
    <w:nsid w:val="2AF94809"/>
    <w:multiLevelType w:val="multilevel"/>
    <w:tmpl w:val="8A4E3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2B5F1191"/>
    <w:multiLevelType w:val="hybridMultilevel"/>
    <w:tmpl w:val="548C1700"/>
    <w:lvl w:ilvl="0" w:tplc="CD280A7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8">
    <w:nsid w:val="2BBB54A1"/>
    <w:multiLevelType w:val="hybridMultilevel"/>
    <w:tmpl w:val="B278377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9">
    <w:nsid w:val="2C0629FF"/>
    <w:multiLevelType w:val="multilevel"/>
    <w:tmpl w:val="CA48E7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2D2C1F53"/>
    <w:multiLevelType w:val="hybridMultilevel"/>
    <w:tmpl w:val="579EB77A"/>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21">
    <w:nsid w:val="2E0710C7"/>
    <w:multiLevelType w:val="hybridMultilevel"/>
    <w:tmpl w:val="B3DC9D5C"/>
    <w:lvl w:ilvl="0" w:tplc="7D58F9C4">
      <w:start w:val="1"/>
      <w:numFmt w:val="bullet"/>
      <w:lvlText w:val="–"/>
      <w:lvlJc w:val="left"/>
      <w:pPr>
        <w:ind w:left="0"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22">
    <w:nsid w:val="2E924AC2"/>
    <w:multiLevelType w:val="hybridMultilevel"/>
    <w:tmpl w:val="5D1C5BF6"/>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3">
    <w:nsid w:val="2F0B082F"/>
    <w:multiLevelType w:val="hybridMultilevel"/>
    <w:tmpl w:val="2E861B0A"/>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24">
    <w:nsid w:val="2FB3324C"/>
    <w:multiLevelType w:val="hybridMultilevel"/>
    <w:tmpl w:val="8E3E7C60"/>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25">
    <w:nsid w:val="30E57988"/>
    <w:multiLevelType w:val="multilevel"/>
    <w:tmpl w:val="6E36A10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6">
    <w:nsid w:val="30FD0A5A"/>
    <w:multiLevelType w:val="hybridMultilevel"/>
    <w:tmpl w:val="ADBECB68"/>
    <w:lvl w:ilvl="0" w:tplc="0419000B">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7">
    <w:nsid w:val="310C48FC"/>
    <w:multiLevelType w:val="hybridMultilevel"/>
    <w:tmpl w:val="38F4369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nsid w:val="31960E40"/>
    <w:multiLevelType w:val="hybridMultilevel"/>
    <w:tmpl w:val="B2A6FE90"/>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9">
    <w:nsid w:val="322E4778"/>
    <w:multiLevelType w:val="hybridMultilevel"/>
    <w:tmpl w:val="FCE8D2E2"/>
    <w:lvl w:ilvl="0" w:tplc="B02E6EF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30">
    <w:nsid w:val="32593C66"/>
    <w:multiLevelType w:val="multilevel"/>
    <w:tmpl w:val="898AD502"/>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1">
    <w:nsid w:val="329B3065"/>
    <w:multiLevelType w:val="multilevel"/>
    <w:tmpl w:val="7D3E2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32D14335"/>
    <w:multiLevelType w:val="hybridMultilevel"/>
    <w:tmpl w:val="23B07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3">
    <w:nsid w:val="33BB39F5"/>
    <w:multiLevelType w:val="hybridMultilevel"/>
    <w:tmpl w:val="424257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4">
    <w:nsid w:val="33D06239"/>
    <w:multiLevelType w:val="hybridMultilevel"/>
    <w:tmpl w:val="BA8C441E"/>
    <w:lvl w:ilvl="0" w:tplc="A77A7ED6">
      <w:start w:val="1"/>
      <w:numFmt w:val="bullet"/>
      <w:lvlText w:val="-"/>
      <w:lvlJc w:val="left"/>
      <w:pPr>
        <w:ind w:left="360" w:hanging="360"/>
      </w:pPr>
      <w:rPr>
        <w:rFonts w:ascii="Raavi" w:hAnsi="Raavi"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5">
    <w:nsid w:val="34777663"/>
    <w:multiLevelType w:val="hybridMultilevel"/>
    <w:tmpl w:val="221873C2"/>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36">
    <w:nsid w:val="347E788B"/>
    <w:multiLevelType w:val="multilevel"/>
    <w:tmpl w:val="76762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nsid w:val="34931DED"/>
    <w:multiLevelType w:val="multilevel"/>
    <w:tmpl w:val="8F541A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8">
    <w:nsid w:val="35280D01"/>
    <w:multiLevelType w:val="multilevel"/>
    <w:tmpl w:val="B82029A2"/>
    <w:lvl w:ilvl="0">
      <w:start w:val="1"/>
      <w:numFmt w:val="decimal"/>
      <w:lvlText w:val="%1."/>
      <w:lvlJc w:val="left"/>
      <w:pPr>
        <w:ind w:left="1429" w:hanging="360"/>
      </w:pPr>
    </w:lvl>
    <w:lvl w:ilvl="1">
      <w:start w:val="5"/>
      <w:numFmt w:val="decimal"/>
      <w:isLgl/>
      <w:lvlText w:val="%1.%2."/>
      <w:lvlJc w:val="left"/>
      <w:pPr>
        <w:ind w:left="1609" w:hanging="540"/>
      </w:pPr>
      <w:rPr>
        <w:rFonts w:hint="default"/>
      </w:rPr>
    </w:lvl>
    <w:lvl w:ilvl="2">
      <w:start w:val="1"/>
      <w:numFmt w:val="decimal"/>
      <w:isLgl/>
      <w:lvlText w:val="%1.%2.%3."/>
      <w:lvlJc w:val="left"/>
      <w:pPr>
        <w:ind w:left="1789" w:hanging="720"/>
      </w:pPr>
      <w:rPr>
        <w:rFonts w:hint="default"/>
        <w:b/>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39">
    <w:nsid w:val="35651449"/>
    <w:multiLevelType w:val="multilevel"/>
    <w:tmpl w:val="E880FDB4"/>
    <w:lvl w:ilvl="0">
      <w:start w:val="1"/>
      <w:numFmt w:val="decimal"/>
      <w:lvlText w:val="%1."/>
      <w:lvlJc w:val="left"/>
      <w:pPr>
        <w:ind w:left="720" w:hanging="360"/>
      </w:pPr>
    </w:lvl>
    <w:lvl w:ilvl="1">
      <w:start w:val="3"/>
      <w:numFmt w:val="decimal"/>
      <w:isLgl/>
      <w:lvlText w:val="%1.%2."/>
      <w:lvlJc w:val="left"/>
      <w:pPr>
        <w:ind w:left="900" w:hanging="540"/>
      </w:pPr>
      <w:rPr>
        <w:rFonts w:hint="default"/>
        <w:b/>
      </w:rPr>
    </w:lvl>
    <w:lvl w:ilvl="2">
      <w:start w:val="4"/>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40">
    <w:nsid w:val="366155F4"/>
    <w:multiLevelType w:val="hybridMultilevel"/>
    <w:tmpl w:val="89E6A626"/>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141">
    <w:nsid w:val="37904FF6"/>
    <w:multiLevelType w:val="hybridMultilevel"/>
    <w:tmpl w:val="89E6E66E"/>
    <w:lvl w:ilvl="0" w:tplc="B02E6EF4">
      <w:start w:val="1"/>
      <w:numFmt w:val="bullet"/>
      <w:lvlText w:val="–"/>
      <w:lvlJc w:val="left"/>
      <w:pPr>
        <w:ind w:left="349" w:firstLine="680"/>
      </w:pPr>
      <w:rPr>
        <w:rFonts w:ascii="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2">
    <w:nsid w:val="38A00BEB"/>
    <w:multiLevelType w:val="hybridMultilevel"/>
    <w:tmpl w:val="EDCA21EC"/>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397631F9"/>
    <w:multiLevelType w:val="hybridMultilevel"/>
    <w:tmpl w:val="B5AC3E0E"/>
    <w:lvl w:ilvl="0" w:tplc="04190001">
      <w:start w:val="1"/>
      <w:numFmt w:val="bullet"/>
      <w:lvlText w:val=""/>
      <w:lvlJc w:val="left"/>
      <w:pPr>
        <w:ind w:left="1440" w:hanging="360"/>
      </w:pPr>
      <w:rPr>
        <w:rFonts w:ascii="Symbol" w:hAnsi="Symbol" w:hint="default"/>
      </w:rPr>
    </w:lvl>
    <w:lvl w:ilvl="1" w:tplc="0419000B">
      <w:start w:val="1"/>
      <w:numFmt w:val="bullet"/>
      <w:lvlText w:val=""/>
      <w:lvlJc w:val="left"/>
      <w:pPr>
        <w:tabs>
          <w:tab w:val="num" w:pos="2160"/>
        </w:tabs>
        <w:ind w:left="2160" w:hanging="360"/>
      </w:pPr>
      <w:rPr>
        <w:rFonts w:ascii="Wingdings" w:hAnsi="Wingdings"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4">
    <w:nsid w:val="3AE80300"/>
    <w:multiLevelType w:val="hybridMultilevel"/>
    <w:tmpl w:val="8E1E97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5">
    <w:nsid w:val="3B4D3F70"/>
    <w:multiLevelType w:val="hybridMultilevel"/>
    <w:tmpl w:val="DEBA0D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6">
    <w:nsid w:val="3B543B9C"/>
    <w:multiLevelType w:val="multilevel"/>
    <w:tmpl w:val="2D1A9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nsid w:val="3B8510A2"/>
    <w:multiLevelType w:val="hybridMultilevel"/>
    <w:tmpl w:val="7820FB5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8">
    <w:nsid w:val="3BA86C60"/>
    <w:multiLevelType w:val="multilevel"/>
    <w:tmpl w:val="102CE674"/>
    <w:lvl w:ilvl="0">
      <w:start w:val="1"/>
      <w:numFmt w:val="decimal"/>
      <w:lvlText w:val="2.2.%1."/>
      <w:lvlJc w:val="center"/>
      <w:pPr>
        <w:ind w:left="585" w:hanging="585"/>
      </w:pPr>
      <w:rPr>
        <w:rFonts w:cs="Times New Roman"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9">
    <w:nsid w:val="3CA42BAE"/>
    <w:multiLevelType w:val="hybridMultilevel"/>
    <w:tmpl w:val="B79AFF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0">
    <w:nsid w:val="3CBD6A07"/>
    <w:multiLevelType w:val="hybridMultilevel"/>
    <w:tmpl w:val="1F18313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1">
    <w:nsid w:val="3D274F64"/>
    <w:multiLevelType w:val="multilevel"/>
    <w:tmpl w:val="D76249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nsid w:val="3D342E25"/>
    <w:multiLevelType w:val="hybridMultilevel"/>
    <w:tmpl w:val="0700D2EA"/>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53">
    <w:nsid w:val="3D344190"/>
    <w:multiLevelType w:val="hybridMultilevel"/>
    <w:tmpl w:val="DA16FE70"/>
    <w:lvl w:ilvl="0" w:tplc="AD424EF0">
      <w:start w:val="1"/>
      <w:numFmt w:val="bullet"/>
      <w:lvlText w:val=""/>
      <w:lvlJc w:val="left"/>
      <w:pPr>
        <w:tabs>
          <w:tab w:val="num" w:pos="1068"/>
        </w:tabs>
        <w:ind w:left="1068" w:hanging="360"/>
      </w:pPr>
      <w:rPr>
        <w:rFonts w:ascii="Symbol" w:hAnsi="Symbol" w:hint="default"/>
        <w:color w:val="auto"/>
        <w:sz w:val="32"/>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54">
    <w:nsid w:val="3E3E111D"/>
    <w:multiLevelType w:val="multilevel"/>
    <w:tmpl w:val="790C2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3EA33D59"/>
    <w:multiLevelType w:val="hybridMultilevel"/>
    <w:tmpl w:val="5C86F3E8"/>
    <w:lvl w:ilvl="0" w:tplc="0419000B">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6">
    <w:nsid w:val="3F532009"/>
    <w:multiLevelType w:val="multilevel"/>
    <w:tmpl w:val="43BE3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nsid w:val="3F585BE5"/>
    <w:multiLevelType w:val="multilevel"/>
    <w:tmpl w:val="3DA0A01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8">
    <w:nsid w:val="405A0AB1"/>
    <w:multiLevelType w:val="hybridMultilevel"/>
    <w:tmpl w:val="C3BA6DD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59">
    <w:nsid w:val="40826D23"/>
    <w:multiLevelType w:val="multilevel"/>
    <w:tmpl w:val="54DAB8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0">
    <w:nsid w:val="408E43B3"/>
    <w:multiLevelType w:val="hybridMultilevel"/>
    <w:tmpl w:val="C9986AC2"/>
    <w:lvl w:ilvl="0" w:tplc="B3F6930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1">
    <w:nsid w:val="41AE7DE1"/>
    <w:multiLevelType w:val="hybridMultilevel"/>
    <w:tmpl w:val="D98EC2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2">
    <w:nsid w:val="4216051A"/>
    <w:multiLevelType w:val="hybridMultilevel"/>
    <w:tmpl w:val="B5FAD92A"/>
    <w:lvl w:ilvl="0" w:tplc="A77A7ED6">
      <w:start w:val="1"/>
      <w:numFmt w:val="bullet"/>
      <w:lvlText w:val="-"/>
      <w:lvlJc w:val="left"/>
      <w:pPr>
        <w:tabs>
          <w:tab w:val="num" w:pos="360"/>
        </w:tabs>
        <w:ind w:left="360" w:hanging="360"/>
      </w:pPr>
      <w:rPr>
        <w:rFonts w:ascii="Raavi" w:hAnsi="Raavi"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3">
    <w:nsid w:val="433C163D"/>
    <w:multiLevelType w:val="hybridMultilevel"/>
    <w:tmpl w:val="A44ED78A"/>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164">
    <w:nsid w:val="434336E4"/>
    <w:multiLevelType w:val="hybridMultilevel"/>
    <w:tmpl w:val="24681B2A"/>
    <w:lvl w:ilvl="0" w:tplc="A77A7ED6">
      <w:start w:val="1"/>
      <w:numFmt w:val="bullet"/>
      <w:lvlText w:val="-"/>
      <w:lvlJc w:val="left"/>
      <w:pPr>
        <w:tabs>
          <w:tab w:val="num" w:pos="360"/>
        </w:tabs>
        <w:ind w:left="360" w:hanging="360"/>
      </w:pPr>
      <w:rPr>
        <w:rFonts w:ascii="Raavi" w:hAnsi="Raavi"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5">
    <w:nsid w:val="44EF585F"/>
    <w:multiLevelType w:val="multilevel"/>
    <w:tmpl w:val="DCBCA720"/>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6">
    <w:nsid w:val="4778177B"/>
    <w:multiLevelType w:val="hybridMultilevel"/>
    <w:tmpl w:val="1D56BA06"/>
    <w:lvl w:ilvl="0" w:tplc="9E4E979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7">
    <w:nsid w:val="47BC308C"/>
    <w:multiLevelType w:val="multilevel"/>
    <w:tmpl w:val="34785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nsid w:val="482209EF"/>
    <w:multiLevelType w:val="hybridMultilevel"/>
    <w:tmpl w:val="8494B988"/>
    <w:lvl w:ilvl="0" w:tplc="04190009">
      <w:start w:val="1"/>
      <w:numFmt w:val="bullet"/>
      <w:lvlText w:val=""/>
      <w:lvlJc w:val="left"/>
      <w:pPr>
        <w:ind w:left="644"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9">
    <w:nsid w:val="482A3CE9"/>
    <w:multiLevelType w:val="hybridMultilevel"/>
    <w:tmpl w:val="E2ACA1D4"/>
    <w:lvl w:ilvl="0" w:tplc="DB5618DA">
      <w:start w:val="1"/>
      <w:numFmt w:val="bullet"/>
      <w:lvlText w:val="-"/>
      <w:lvlJc w:val="left"/>
      <w:pPr>
        <w:tabs>
          <w:tab w:val="num" w:pos="720"/>
        </w:tabs>
        <w:ind w:left="720" w:hanging="360"/>
      </w:pPr>
      <w:rPr>
        <w:rFonts w:ascii="Times New Roman" w:hAnsi="Times New Roman" w:cs="Times New Roman" w:hint="default"/>
      </w:rPr>
    </w:lvl>
    <w:lvl w:ilvl="1" w:tplc="E182E5A6">
      <w:start w:val="1"/>
      <w:numFmt w:val="decimal"/>
      <w:lvlText w:val="%2."/>
      <w:lvlJc w:val="left"/>
      <w:pPr>
        <w:tabs>
          <w:tab w:val="num" w:pos="1440"/>
        </w:tabs>
        <w:ind w:left="1440" w:hanging="360"/>
      </w:pPr>
    </w:lvl>
    <w:lvl w:ilvl="2" w:tplc="98428EEC">
      <w:start w:val="1"/>
      <w:numFmt w:val="decimal"/>
      <w:lvlText w:val="%3."/>
      <w:lvlJc w:val="left"/>
      <w:pPr>
        <w:tabs>
          <w:tab w:val="num" w:pos="2160"/>
        </w:tabs>
        <w:ind w:left="2160" w:hanging="360"/>
      </w:pPr>
    </w:lvl>
    <w:lvl w:ilvl="3" w:tplc="7054A118">
      <w:start w:val="1"/>
      <w:numFmt w:val="decimal"/>
      <w:lvlText w:val="%4."/>
      <w:lvlJc w:val="left"/>
      <w:pPr>
        <w:tabs>
          <w:tab w:val="num" w:pos="2880"/>
        </w:tabs>
        <w:ind w:left="2880" w:hanging="360"/>
      </w:pPr>
    </w:lvl>
    <w:lvl w:ilvl="4" w:tplc="AC98C716">
      <w:start w:val="1"/>
      <w:numFmt w:val="decimal"/>
      <w:lvlText w:val="%5."/>
      <w:lvlJc w:val="left"/>
      <w:pPr>
        <w:tabs>
          <w:tab w:val="num" w:pos="3600"/>
        </w:tabs>
        <w:ind w:left="3600" w:hanging="360"/>
      </w:pPr>
    </w:lvl>
    <w:lvl w:ilvl="5" w:tplc="0D1C507C">
      <w:start w:val="1"/>
      <w:numFmt w:val="decimal"/>
      <w:lvlText w:val="%6."/>
      <w:lvlJc w:val="left"/>
      <w:pPr>
        <w:tabs>
          <w:tab w:val="num" w:pos="4320"/>
        </w:tabs>
        <w:ind w:left="4320" w:hanging="360"/>
      </w:pPr>
    </w:lvl>
    <w:lvl w:ilvl="6" w:tplc="F78A14F2">
      <w:start w:val="1"/>
      <w:numFmt w:val="decimal"/>
      <w:lvlText w:val="%7."/>
      <w:lvlJc w:val="left"/>
      <w:pPr>
        <w:tabs>
          <w:tab w:val="num" w:pos="5040"/>
        </w:tabs>
        <w:ind w:left="5040" w:hanging="360"/>
      </w:pPr>
    </w:lvl>
    <w:lvl w:ilvl="7" w:tplc="105284D6">
      <w:start w:val="1"/>
      <w:numFmt w:val="decimal"/>
      <w:lvlText w:val="%8."/>
      <w:lvlJc w:val="left"/>
      <w:pPr>
        <w:tabs>
          <w:tab w:val="num" w:pos="5760"/>
        </w:tabs>
        <w:ind w:left="5760" w:hanging="360"/>
      </w:pPr>
    </w:lvl>
    <w:lvl w:ilvl="8" w:tplc="8D3E2026">
      <w:start w:val="1"/>
      <w:numFmt w:val="decimal"/>
      <w:lvlText w:val="%9."/>
      <w:lvlJc w:val="left"/>
      <w:pPr>
        <w:tabs>
          <w:tab w:val="num" w:pos="6480"/>
        </w:tabs>
        <w:ind w:left="6480" w:hanging="360"/>
      </w:pPr>
    </w:lvl>
  </w:abstractNum>
  <w:abstractNum w:abstractNumId="170">
    <w:nsid w:val="4944037D"/>
    <w:multiLevelType w:val="hybridMultilevel"/>
    <w:tmpl w:val="10A4D7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1">
    <w:nsid w:val="49E17EDD"/>
    <w:multiLevelType w:val="hybridMultilevel"/>
    <w:tmpl w:val="AC6C525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2">
    <w:nsid w:val="4A4C0EBC"/>
    <w:multiLevelType w:val="hybridMultilevel"/>
    <w:tmpl w:val="0DA8695E"/>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73">
    <w:nsid w:val="4A961DBA"/>
    <w:multiLevelType w:val="hybridMultilevel"/>
    <w:tmpl w:val="4248380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4">
    <w:nsid w:val="4B333734"/>
    <w:multiLevelType w:val="hybridMultilevel"/>
    <w:tmpl w:val="14D0D33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75">
    <w:nsid w:val="4BEF6659"/>
    <w:multiLevelType w:val="hybridMultilevel"/>
    <w:tmpl w:val="4736751E"/>
    <w:lvl w:ilvl="0" w:tplc="3EB4DBA6">
      <w:start w:val="1"/>
      <w:numFmt w:val="bullet"/>
      <w:lvlText w:val=""/>
      <w:lvlJc w:val="left"/>
      <w:pPr>
        <w:ind w:left="72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6">
    <w:nsid w:val="4CBE52B6"/>
    <w:multiLevelType w:val="multilevel"/>
    <w:tmpl w:val="9E20DBEA"/>
    <w:lvl w:ilvl="0">
      <w:start w:val="1"/>
      <w:numFmt w:val="decimal"/>
      <w:lvlText w:val="%1."/>
      <w:lvlJc w:val="left"/>
      <w:pPr>
        <w:ind w:left="720" w:hanging="360"/>
      </w:pPr>
    </w:lvl>
    <w:lvl w:ilvl="1">
      <w:start w:val="2"/>
      <w:numFmt w:val="decimal"/>
      <w:isLgl/>
      <w:lvlText w:val="%1.%2."/>
      <w:lvlJc w:val="left"/>
      <w:pPr>
        <w:ind w:left="1130" w:hanging="720"/>
      </w:pPr>
      <w:rPr>
        <w:rFonts w:hint="default"/>
        <w:b/>
        <w:sz w:val="25"/>
      </w:rPr>
    </w:lvl>
    <w:lvl w:ilvl="2">
      <w:start w:val="3"/>
      <w:numFmt w:val="decimal"/>
      <w:isLgl/>
      <w:lvlText w:val="%1.%2.%3."/>
      <w:lvlJc w:val="left"/>
      <w:pPr>
        <w:ind w:left="1180" w:hanging="720"/>
      </w:pPr>
      <w:rPr>
        <w:rFonts w:hint="default"/>
        <w:b/>
        <w:sz w:val="25"/>
      </w:rPr>
    </w:lvl>
    <w:lvl w:ilvl="3">
      <w:start w:val="1"/>
      <w:numFmt w:val="decimal"/>
      <w:isLgl/>
      <w:lvlText w:val="%1.%2.%3.%4."/>
      <w:lvlJc w:val="left"/>
      <w:pPr>
        <w:ind w:left="1590" w:hanging="1080"/>
      </w:pPr>
      <w:rPr>
        <w:rFonts w:hint="default"/>
        <w:b/>
        <w:sz w:val="25"/>
      </w:rPr>
    </w:lvl>
    <w:lvl w:ilvl="4">
      <w:start w:val="1"/>
      <w:numFmt w:val="decimal"/>
      <w:isLgl/>
      <w:lvlText w:val="%1.%2.%3.%4.%5."/>
      <w:lvlJc w:val="left"/>
      <w:pPr>
        <w:ind w:left="1640" w:hanging="1080"/>
      </w:pPr>
      <w:rPr>
        <w:rFonts w:hint="default"/>
        <w:b/>
        <w:sz w:val="25"/>
      </w:rPr>
    </w:lvl>
    <w:lvl w:ilvl="5">
      <w:start w:val="1"/>
      <w:numFmt w:val="decimal"/>
      <w:isLgl/>
      <w:lvlText w:val="%1.%2.%3.%4.%5.%6."/>
      <w:lvlJc w:val="left"/>
      <w:pPr>
        <w:ind w:left="2050" w:hanging="1440"/>
      </w:pPr>
      <w:rPr>
        <w:rFonts w:hint="default"/>
        <w:b/>
        <w:sz w:val="25"/>
      </w:rPr>
    </w:lvl>
    <w:lvl w:ilvl="6">
      <w:start w:val="1"/>
      <w:numFmt w:val="decimal"/>
      <w:isLgl/>
      <w:lvlText w:val="%1.%2.%3.%4.%5.%6.%7."/>
      <w:lvlJc w:val="left"/>
      <w:pPr>
        <w:ind w:left="2100" w:hanging="1440"/>
      </w:pPr>
      <w:rPr>
        <w:rFonts w:hint="default"/>
        <w:b/>
        <w:sz w:val="25"/>
      </w:rPr>
    </w:lvl>
    <w:lvl w:ilvl="7">
      <w:start w:val="1"/>
      <w:numFmt w:val="decimal"/>
      <w:isLgl/>
      <w:lvlText w:val="%1.%2.%3.%4.%5.%6.%7.%8."/>
      <w:lvlJc w:val="left"/>
      <w:pPr>
        <w:ind w:left="2510" w:hanging="1800"/>
      </w:pPr>
      <w:rPr>
        <w:rFonts w:hint="default"/>
        <w:b/>
        <w:sz w:val="25"/>
      </w:rPr>
    </w:lvl>
    <w:lvl w:ilvl="8">
      <w:start w:val="1"/>
      <w:numFmt w:val="decimal"/>
      <w:isLgl/>
      <w:lvlText w:val="%1.%2.%3.%4.%5.%6.%7.%8.%9."/>
      <w:lvlJc w:val="left"/>
      <w:pPr>
        <w:ind w:left="2560" w:hanging="1800"/>
      </w:pPr>
      <w:rPr>
        <w:rFonts w:hint="default"/>
        <w:b/>
        <w:sz w:val="25"/>
      </w:rPr>
    </w:lvl>
  </w:abstractNum>
  <w:abstractNum w:abstractNumId="177">
    <w:nsid w:val="4D4336F1"/>
    <w:multiLevelType w:val="multilevel"/>
    <w:tmpl w:val="11BA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nsid w:val="4D550686"/>
    <w:multiLevelType w:val="hybridMultilevel"/>
    <w:tmpl w:val="CD0273A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9">
    <w:nsid w:val="4D6554BA"/>
    <w:multiLevelType w:val="hybridMultilevel"/>
    <w:tmpl w:val="1CC8A6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0">
    <w:nsid w:val="4D7304CA"/>
    <w:multiLevelType w:val="multilevel"/>
    <w:tmpl w:val="D38E668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1">
    <w:nsid w:val="4D9F250C"/>
    <w:multiLevelType w:val="multilevel"/>
    <w:tmpl w:val="0F769D7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2">
    <w:nsid w:val="4E4A3AB5"/>
    <w:multiLevelType w:val="hybridMultilevel"/>
    <w:tmpl w:val="EDD6B850"/>
    <w:lvl w:ilvl="0" w:tplc="51242874">
      <w:start w:val="1"/>
      <w:numFmt w:val="decimal"/>
      <w:lvlText w:val="%1."/>
      <w:lvlJc w:val="left"/>
      <w:pPr>
        <w:tabs>
          <w:tab w:val="num" w:pos="720"/>
        </w:tabs>
        <w:ind w:left="720" w:hanging="360"/>
      </w:pPr>
      <w:rPr>
        <w:rFonts w:hint="default"/>
      </w:rPr>
    </w:lvl>
    <w:lvl w:ilvl="1" w:tplc="51DCC410">
      <w:numFmt w:val="none"/>
      <w:lvlText w:val=""/>
      <w:lvlJc w:val="left"/>
      <w:pPr>
        <w:tabs>
          <w:tab w:val="num" w:pos="360"/>
        </w:tabs>
      </w:pPr>
    </w:lvl>
    <w:lvl w:ilvl="2" w:tplc="27A09D4C">
      <w:numFmt w:val="none"/>
      <w:lvlText w:val=""/>
      <w:lvlJc w:val="left"/>
      <w:pPr>
        <w:tabs>
          <w:tab w:val="num" w:pos="360"/>
        </w:tabs>
      </w:pPr>
    </w:lvl>
    <w:lvl w:ilvl="3" w:tplc="0C5C64A4">
      <w:numFmt w:val="none"/>
      <w:lvlText w:val=""/>
      <w:lvlJc w:val="left"/>
      <w:pPr>
        <w:tabs>
          <w:tab w:val="num" w:pos="360"/>
        </w:tabs>
      </w:pPr>
    </w:lvl>
    <w:lvl w:ilvl="4" w:tplc="45CE670A">
      <w:numFmt w:val="none"/>
      <w:lvlText w:val=""/>
      <w:lvlJc w:val="left"/>
      <w:pPr>
        <w:tabs>
          <w:tab w:val="num" w:pos="360"/>
        </w:tabs>
      </w:pPr>
    </w:lvl>
    <w:lvl w:ilvl="5" w:tplc="6890FE0A">
      <w:numFmt w:val="none"/>
      <w:lvlText w:val=""/>
      <w:lvlJc w:val="left"/>
      <w:pPr>
        <w:tabs>
          <w:tab w:val="num" w:pos="360"/>
        </w:tabs>
      </w:pPr>
    </w:lvl>
    <w:lvl w:ilvl="6" w:tplc="799AA638">
      <w:numFmt w:val="none"/>
      <w:lvlText w:val=""/>
      <w:lvlJc w:val="left"/>
      <w:pPr>
        <w:tabs>
          <w:tab w:val="num" w:pos="360"/>
        </w:tabs>
      </w:pPr>
    </w:lvl>
    <w:lvl w:ilvl="7" w:tplc="246A414C">
      <w:numFmt w:val="none"/>
      <w:lvlText w:val=""/>
      <w:lvlJc w:val="left"/>
      <w:pPr>
        <w:tabs>
          <w:tab w:val="num" w:pos="360"/>
        </w:tabs>
      </w:pPr>
    </w:lvl>
    <w:lvl w:ilvl="8" w:tplc="5F8E27B0">
      <w:numFmt w:val="none"/>
      <w:lvlText w:val=""/>
      <w:lvlJc w:val="left"/>
      <w:pPr>
        <w:tabs>
          <w:tab w:val="num" w:pos="360"/>
        </w:tabs>
      </w:pPr>
    </w:lvl>
  </w:abstractNum>
  <w:abstractNum w:abstractNumId="183">
    <w:nsid w:val="4F03779E"/>
    <w:multiLevelType w:val="hybridMultilevel"/>
    <w:tmpl w:val="735858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4">
    <w:nsid w:val="4FF11CE6"/>
    <w:multiLevelType w:val="multilevel"/>
    <w:tmpl w:val="C0EA7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nsid w:val="4FFB145A"/>
    <w:multiLevelType w:val="hybridMultilevel"/>
    <w:tmpl w:val="C8A620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6">
    <w:nsid w:val="504530A8"/>
    <w:multiLevelType w:val="multilevel"/>
    <w:tmpl w:val="8DEAD174"/>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7">
    <w:nsid w:val="51282E35"/>
    <w:multiLevelType w:val="hybridMultilevel"/>
    <w:tmpl w:val="DA7EA4BA"/>
    <w:lvl w:ilvl="0" w:tplc="A77A7ED6">
      <w:start w:val="1"/>
      <w:numFmt w:val="bullet"/>
      <w:lvlText w:val="-"/>
      <w:lvlJc w:val="left"/>
      <w:pPr>
        <w:ind w:left="644" w:hanging="360"/>
      </w:pPr>
      <w:rPr>
        <w:rFonts w:ascii="Raavi" w:hAnsi="Raavi"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8">
    <w:nsid w:val="51C36DE8"/>
    <w:multiLevelType w:val="multilevel"/>
    <w:tmpl w:val="359CF9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9">
    <w:nsid w:val="521C32A2"/>
    <w:multiLevelType w:val="hybridMultilevel"/>
    <w:tmpl w:val="8180A568"/>
    <w:lvl w:ilvl="0" w:tplc="896C54D4">
      <w:start w:val="1"/>
      <w:numFmt w:val="bullet"/>
      <w:lvlText w:val="–"/>
      <w:lvlJc w:val="left"/>
      <w:pPr>
        <w:ind w:left="0"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90">
    <w:nsid w:val="53792301"/>
    <w:multiLevelType w:val="hybridMultilevel"/>
    <w:tmpl w:val="4D4CD2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1">
    <w:nsid w:val="553A5931"/>
    <w:multiLevelType w:val="hybridMultilevel"/>
    <w:tmpl w:val="F5D0CFEC"/>
    <w:lvl w:ilvl="0" w:tplc="3EB4DBA6">
      <w:start w:val="1"/>
      <w:numFmt w:val="bullet"/>
      <w:lvlText w:val=""/>
      <w:lvlJc w:val="left"/>
      <w:pPr>
        <w:ind w:left="72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2">
    <w:nsid w:val="55753176"/>
    <w:multiLevelType w:val="hybridMultilevel"/>
    <w:tmpl w:val="763660D8"/>
    <w:lvl w:ilvl="0" w:tplc="0419000B">
      <w:start w:val="1"/>
      <w:numFmt w:val="bullet"/>
      <w:lvlText w:val=""/>
      <w:lvlJc w:val="left"/>
      <w:pPr>
        <w:ind w:left="1874" w:hanging="360"/>
      </w:pPr>
      <w:rPr>
        <w:rFonts w:ascii="Wingdings" w:hAnsi="Wingdings" w:hint="default"/>
      </w:rPr>
    </w:lvl>
    <w:lvl w:ilvl="1" w:tplc="04190003" w:tentative="1">
      <w:start w:val="1"/>
      <w:numFmt w:val="bullet"/>
      <w:lvlText w:val="o"/>
      <w:lvlJc w:val="left"/>
      <w:pPr>
        <w:ind w:left="2594" w:hanging="360"/>
      </w:pPr>
      <w:rPr>
        <w:rFonts w:ascii="Courier New" w:hAnsi="Courier New" w:cs="Courier New" w:hint="default"/>
      </w:rPr>
    </w:lvl>
    <w:lvl w:ilvl="2" w:tplc="04190005" w:tentative="1">
      <w:start w:val="1"/>
      <w:numFmt w:val="bullet"/>
      <w:lvlText w:val=""/>
      <w:lvlJc w:val="left"/>
      <w:pPr>
        <w:ind w:left="3314" w:hanging="360"/>
      </w:pPr>
      <w:rPr>
        <w:rFonts w:ascii="Wingdings" w:hAnsi="Wingdings" w:hint="default"/>
      </w:rPr>
    </w:lvl>
    <w:lvl w:ilvl="3" w:tplc="04190001" w:tentative="1">
      <w:start w:val="1"/>
      <w:numFmt w:val="bullet"/>
      <w:lvlText w:val=""/>
      <w:lvlJc w:val="left"/>
      <w:pPr>
        <w:ind w:left="4034" w:hanging="360"/>
      </w:pPr>
      <w:rPr>
        <w:rFonts w:ascii="Symbol" w:hAnsi="Symbol" w:hint="default"/>
      </w:rPr>
    </w:lvl>
    <w:lvl w:ilvl="4" w:tplc="04190003" w:tentative="1">
      <w:start w:val="1"/>
      <w:numFmt w:val="bullet"/>
      <w:lvlText w:val="o"/>
      <w:lvlJc w:val="left"/>
      <w:pPr>
        <w:ind w:left="4754" w:hanging="360"/>
      </w:pPr>
      <w:rPr>
        <w:rFonts w:ascii="Courier New" w:hAnsi="Courier New" w:cs="Courier New" w:hint="default"/>
      </w:rPr>
    </w:lvl>
    <w:lvl w:ilvl="5" w:tplc="04190005" w:tentative="1">
      <w:start w:val="1"/>
      <w:numFmt w:val="bullet"/>
      <w:lvlText w:val=""/>
      <w:lvlJc w:val="left"/>
      <w:pPr>
        <w:ind w:left="5474" w:hanging="360"/>
      </w:pPr>
      <w:rPr>
        <w:rFonts w:ascii="Wingdings" w:hAnsi="Wingdings" w:hint="default"/>
      </w:rPr>
    </w:lvl>
    <w:lvl w:ilvl="6" w:tplc="04190001" w:tentative="1">
      <w:start w:val="1"/>
      <w:numFmt w:val="bullet"/>
      <w:lvlText w:val=""/>
      <w:lvlJc w:val="left"/>
      <w:pPr>
        <w:ind w:left="6194" w:hanging="360"/>
      </w:pPr>
      <w:rPr>
        <w:rFonts w:ascii="Symbol" w:hAnsi="Symbol" w:hint="default"/>
      </w:rPr>
    </w:lvl>
    <w:lvl w:ilvl="7" w:tplc="04190003" w:tentative="1">
      <w:start w:val="1"/>
      <w:numFmt w:val="bullet"/>
      <w:lvlText w:val="o"/>
      <w:lvlJc w:val="left"/>
      <w:pPr>
        <w:ind w:left="6914" w:hanging="360"/>
      </w:pPr>
      <w:rPr>
        <w:rFonts w:ascii="Courier New" w:hAnsi="Courier New" w:cs="Courier New" w:hint="default"/>
      </w:rPr>
    </w:lvl>
    <w:lvl w:ilvl="8" w:tplc="04190005" w:tentative="1">
      <w:start w:val="1"/>
      <w:numFmt w:val="bullet"/>
      <w:lvlText w:val=""/>
      <w:lvlJc w:val="left"/>
      <w:pPr>
        <w:ind w:left="7634" w:hanging="360"/>
      </w:pPr>
      <w:rPr>
        <w:rFonts w:ascii="Wingdings" w:hAnsi="Wingdings" w:hint="default"/>
      </w:rPr>
    </w:lvl>
  </w:abstractNum>
  <w:abstractNum w:abstractNumId="193">
    <w:nsid w:val="55BD7E90"/>
    <w:multiLevelType w:val="hybridMultilevel"/>
    <w:tmpl w:val="68AADE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4">
    <w:nsid w:val="56BC3CF2"/>
    <w:multiLevelType w:val="hybridMultilevel"/>
    <w:tmpl w:val="B4BC0A96"/>
    <w:lvl w:ilvl="0" w:tplc="896C54D4">
      <w:start w:val="1"/>
      <w:numFmt w:val="bullet"/>
      <w:lvlText w:val="–"/>
      <w:lvlJc w:val="left"/>
      <w:pPr>
        <w:ind w:left="-320" w:firstLine="680"/>
      </w:pPr>
      <w:rPr>
        <w:rFonts w:ascii="Times New Roman" w:hAnsi="Times New Roman" w:cs="Times New Roman"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95">
    <w:nsid w:val="56C75ED2"/>
    <w:multiLevelType w:val="hybridMultilevel"/>
    <w:tmpl w:val="BB58D67A"/>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6">
    <w:nsid w:val="583408F5"/>
    <w:multiLevelType w:val="hybridMultilevel"/>
    <w:tmpl w:val="B394C30E"/>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97">
    <w:nsid w:val="58405703"/>
    <w:multiLevelType w:val="hybridMultilevel"/>
    <w:tmpl w:val="924C117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8">
    <w:nsid w:val="58557AE3"/>
    <w:multiLevelType w:val="multilevel"/>
    <w:tmpl w:val="8C52AB48"/>
    <w:lvl w:ilvl="0">
      <w:start w:val="2"/>
      <w:numFmt w:val="decimal"/>
      <w:lvlText w:val="%1."/>
      <w:legacy w:legacy="1" w:legacySpace="0" w:legacyIndent="240"/>
      <w:lvlJc w:val="left"/>
      <w:rPr>
        <w:rFonts w:ascii="Times New Roman" w:hAnsi="Times New Roman" w:cs="Times New Roman" w:hint="default"/>
      </w:rPr>
    </w:lvl>
    <w:lvl w:ilvl="1">
      <w:start w:val="2"/>
      <w:numFmt w:val="decimal"/>
      <w:isLgl/>
      <w:lvlText w:val="%1.%2."/>
      <w:lvlJc w:val="left"/>
      <w:pPr>
        <w:ind w:left="950" w:hanging="720"/>
      </w:pPr>
      <w:rPr>
        <w:rFonts w:hint="default"/>
      </w:rPr>
    </w:lvl>
    <w:lvl w:ilvl="2">
      <w:start w:val="2"/>
      <w:numFmt w:val="decimal"/>
      <w:isLgl/>
      <w:lvlText w:val="%1.%2.%3."/>
      <w:lvlJc w:val="left"/>
      <w:pPr>
        <w:ind w:left="1180" w:hanging="720"/>
      </w:pPr>
      <w:rPr>
        <w:rFonts w:hint="default"/>
      </w:rPr>
    </w:lvl>
    <w:lvl w:ilvl="3">
      <w:start w:val="1"/>
      <w:numFmt w:val="decimal"/>
      <w:isLgl/>
      <w:lvlText w:val="%1.%2.%3.%4."/>
      <w:lvlJc w:val="left"/>
      <w:pPr>
        <w:ind w:left="1770" w:hanging="1080"/>
      </w:pPr>
      <w:rPr>
        <w:rFonts w:hint="default"/>
      </w:rPr>
    </w:lvl>
    <w:lvl w:ilvl="4">
      <w:start w:val="1"/>
      <w:numFmt w:val="decimal"/>
      <w:isLgl/>
      <w:lvlText w:val="%1.%2.%3.%4.%5."/>
      <w:lvlJc w:val="left"/>
      <w:pPr>
        <w:ind w:left="2000" w:hanging="1080"/>
      </w:pPr>
      <w:rPr>
        <w:rFonts w:hint="default"/>
      </w:rPr>
    </w:lvl>
    <w:lvl w:ilvl="5">
      <w:start w:val="1"/>
      <w:numFmt w:val="decimal"/>
      <w:isLgl/>
      <w:lvlText w:val="%1.%2.%3.%4.%5.%6."/>
      <w:lvlJc w:val="left"/>
      <w:pPr>
        <w:ind w:left="2590" w:hanging="1440"/>
      </w:pPr>
      <w:rPr>
        <w:rFonts w:hint="default"/>
      </w:rPr>
    </w:lvl>
    <w:lvl w:ilvl="6">
      <w:start w:val="1"/>
      <w:numFmt w:val="decimal"/>
      <w:isLgl/>
      <w:lvlText w:val="%1.%2.%3.%4.%5.%6.%7."/>
      <w:lvlJc w:val="left"/>
      <w:pPr>
        <w:ind w:left="2820" w:hanging="1440"/>
      </w:pPr>
      <w:rPr>
        <w:rFonts w:hint="default"/>
      </w:rPr>
    </w:lvl>
    <w:lvl w:ilvl="7">
      <w:start w:val="1"/>
      <w:numFmt w:val="decimal"/>
      <w:isLgl/>
      <w:lvlText w:val="%1.%2.%3.%4.%5.%6.%7.%8."/>
      <w:lvlJc w:val="left"/>
      <w:pPr>
        <w:ind w:left="3410" w:hanging="1800"/>
      </w:pPr>
      <w:rPr>
        <w:rFonts w:hint="default"/>
      </w:rPr>
    </w:lvl>
    <w:lvl w:ilvl="8">
      <w:start w:val="1"/>
      <w:numFmt w:val="decimal"/>
      <w:isLgl/>
      <w:lvlText w:val="%1.%2.%3.%4.%5.%6.%7.%8.%9."/>
      <w:lvlJc w:val="left"/>
      <w:pPr>
        <w:ind w:left="3640" w:hanging="1800"/>
      </w:pPr>
      <w:rPr>
        <w:rFonts w:hint="default"/>
      </w:rPr>
    </w:lvl>
  </w:abstractNum>
  <w:abstractNum w:abstractNumId="199">
    <w:nsid w:val="58963296"/>
    <w:multiLevelType w:val="hybridMultilevel"/>
    <w:tmpl w:val="E33E872A"/>
    <w:lvl w:ilvl="0" w:tplc="CD280A7C">
      <w:start w:val="1"/>
      <w:numFmt w:val="bullet"/>
      <w:lvlText w:val="-"/>
      <w:lvlJc w:val="left"/>
      <w:pPr>
        <w:ind w:left="1305" w:hanging="360"/>
      </w:pPr>
      <w:rPr>
        <w:rFonts w:ascii="Arial" w:hAnsi="Arial" w:hint="default"/>
      </w:rPr>
    </w:lvl>
    <w:lvl w:ilvl="1" w:tplc="04190003" w:tentative="1">
      <w:start w:val="1"/>
      <w:numFmt w:val="bullet"/>
      <w:lvlText w:val="o"/>
      <w:lvlJc w:val="left"/>
      <w:pPr>
        <w:ind w:left="2025" w:hanging="360"/>
      </w:pPr>
      <w:rPr>
        <w:rFonts w:ascii="Courier New" w:hAnsi="Courier New" w:cs="Courier New" w:hint="default"/>
      </w:rPr>
    </w:lvl>
    <w:lvl w:ilvl="2" w:tplc="04190005" w:tentative="1">
      <w:start w:val="1"/>
      <w:numFmt w:val="bullet"/>
      <w:lvlText w:val=""/>
      <w:lvlJc w:val="left"/>
      <w:pPr>
        <w:ind w:left="2745" w:hanging="360"/>
      </w:pPr>
      <w:rPr>
        <w:rFonts w:ascii="Wingdings" w:hAnsi="Wingdings" w:hint="default"/>
      </w:rPr>
    </w:lvl>
    <w:lvl w:ilvl="3" w:tplc="04190001" w:tentative="1">
      <w:start w:val="1"/>
      <w:numFmt w:val="bullet"/>
      <w:lvlText w:val=""/>
      <w:lvlJc w:val="left"/>
      <w:pPr>
        <w:ind w:left="3465" w:hanging="360"/>
      </w:pPr>
      <w:rPr>
        <w:rFonts w:ascii="Symbol" w:hAnsi="Symbol" w:hint="default"/>
      </w:rPr>
    </w:lvl>
    <w:lvl w:ilvl="4" w:tplc="04190003" w:tentative="1">
      <w:start w:val="1"/>
      <w:numFmt w:val="bullet"/>
      <w:lvlText w:val="o"/>
      <w:lvlJc w:val="left"/>
      <w:pPr>
        <w:ind w:left="4185" w:hanging="360"/>
      </w:pPr>
      <w:rPr>
        <w:rFonts w:ascii="Courier New" w:hAnsi="Courier New" w:cs="Courier New" w:hint="default"/>
      </w:rPr>
    </w:lvl>
    <w:lvl w:ilvl="5" w:tplc="04190005" w:tentative="1">
      <w:start w:val="1"/>
      <w:numFmt w:val="bullet"/>
      <w:lvlText w:val=""/>
      <w:lvlJc w:val="left"/>
      <w:pPr>
        <w:ind w:left="4905" w:hanging="360"/>
      </w:pPr>
      <w:rPr>
        <w:rFonts w:ascii="Wingdings" w:hAnsi="Wingdings" w:hint="default"/>
      </w:rPr>
    </w:lvl>
    <w:lvl w:ilvl="6" w:tplc="04190001" w:tentative="1">
      <w:start w:val="1"/>
      <w:numFmt w:val="bullet"/>
      <w:lvlText w:val=""/>
      <w:lvlJc w:val="left"/>
      <w:pPr>
        <w:ind w:left="5625" w:hanging="360"/>
      </w:pPr>
      <w:rPr>
        <w:rFonts w:ascii="Symbol" w:hAnsi="Symbol" w:hint="default"/>
      </w:rPr>
    </w:lvl>
    <w:lvl w:ilvl="7" w:tplc="04190003" w:tentative="1">
      <w:start w:val="1"/>
      <w:numFmt w:val="bullet"/>
      <w:lvlText w:val="o"/>
      <w:lvlJc w:val="left"/>
      <w:pPr>
        <w:ind w:left="6345" w:hanging="360"/>
      </w:pPr>
      <w:rPr>
        <w:rFonts w:ascii="Courier New" w:hAnsi="Courier New" w:cs="Courier New" w:hint="default"/>
      </w:rPr>
    </w:lvl>
    <w:lvl w:ilvl="8" w:tplc="04190005" w:tentative="1">
      <w:start w:val="1"/>
      <w:numFmt w:val="bullet"/>
      <w:lvlText w:val=""/>
      <w:lvlJc w:val="left"/>
      <w:pPr>
        <w:ind w:left="7065" w:hanging="360"/>
      </w:pPr>
      <w:rPr>
        <w:rFonts w:ascii="Wingdings" w:hAnsi="Wingdings" w:hint="default"/>
      </w:rPr>
    </w:lvl>
  </w:abstractNum>
  <w:abstractNum w:abstractNumId="200">
    <w:nsid w:val="58F27873"/>
    <w:multiLevelType w:val="multilevel"/>
    <w:tmpl w:val="45FADD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1">
    <w:nsid w:val="5AAE1130"/>
    <w:multiLevelType w:val="hybridMultilevel"/>
    <w:tmpl w:val="498C085C"/>
    <w:lvl w:ilvl="0" w:tplc="0574B072">
      <w:start w:val="1"/>
      <w:numFmt w:val="bullet"/>
      <w:lvlText w:val="–"/>
      <w:lvlJc w:val="left"/>
      <w:pPr>
        <w:ind w:left="0" w:firstLine="68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nsid w:val="5B2853C3"/>
    <w:multiLevelType w:val="hybridMultilevel"/>
    <w:tmpl w:val="3D60165E"/>
    <w:lvl w:ilvl="0" w:tplc="A8E01F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3">
    <w:nsid w:val="5C381F86"/>
    <w:multiLevelType w:val="hybridMultilevel"/>
    <w:tmpl w:val="1676F4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4">
    <w:nsid w:val="5D0F3FC1"/>
    <w:multiLevelType w:val="multilevel"/>
    <w:tmpl w:val="3410C9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5">
    <w:nsid w:val="5D2815C2"/>
    <w:multiLevelType w:val="hybridMultilevel"/>
    <w:tmpl w:val="DF6A96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6">
    <w:nsid w:val="5D7A55A8"/>
    <w:multiLevelType w:val="hybridMultilevel"/>
    <w:tmpl w:val="86B8C482"/>
    <w:lvl w:ilvl="0" w:tplc="CC58CF62">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7">
    <w:nsid w:val="5DA55F02"/>
    <w:multiLevelType w:val="hybridMultilevel"/>
    <w:tmpl w:val="3C98F5B8"/>
    <w:lvl w:ilvl="0" w:tplc="A77A7ED6">
      <w:start w:val="1"/>
      <w:numFmt w:val="bullet"/>
      <w:lvlText w:val="-"/>
      <w:lvlJc w:val="left"/>
      <w:pPr>
        <w:tabs>
          <w:tab w:val="num" w:pos="360"/>
        </w:tabs>
        <w:ind w:left="360" w:hanging="360"/>
      </w:pPr>
      <w:rPr>
        <w:rFonts w:ascii="Raavi" w:hAnsi="Raavi"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8">
    <w:nsid w:val="5DAE309C"/>
    <w:multiLevelType w:val="hybridMultilevel"/>
    <w:tmpl w:val="48A09ADA"/>
    <w:lvl w:ilvl="0" w:tplc="04190001">
      <w:start w:val="1"/>
      <w:numFmt w:val="bullet"/>
      <w:lvlText w:val=""/>
      <w:lvlJc w:val="left"/>
      <w:pPr>
        <w:tabs>
          <w:tab w:val="num" w:pos="780"/>
        </w:tabs>
        <w:ind w:left="7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9">
    <w:nsid w:val="5DAF5622"/>
    <w:multiLevelType w:val="multilevel"/>
    <w:tmpl w:val="3710A7BA"/>
    <w:lvl w:ilvl="0">
      <w:start w:val="1"/>
      <w:numFmt w:val="bullet"/>
      <w:lvlText w:val="-"/>
      <w:lvlJc w:val="left"/>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0">
    <w:nsid w:val="5DE27505"/>
    <w:multiLevelType w:val="hybridMultilevel"/>
    <w:tmpl w:val="2F6CBC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1">
    <w:nsid w:val="5E1D5B9A"/>
    <w:multiLevelType w:val="hybridMultilevel"/>
    <w:tmpl w:val="F4C6EBA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2">
    <w:nsid w:val="5E6F173F"/>
    <w:multiLevelType w:val="multilevel"/>
    <w:tmpl w:val="0F50D148"/>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3">
    <w:nsid w:val="5EFB1779"/>
    <w:multiLevelType w:val="multilevel"/>
    <w:tmpl w:val="63EA6D48"/>
    <w:lvl w:ilvl="0">
      <w:start w:val="2"/>
      <w:numFmt w:val="decimal"/>
      <w:lvlText w:val="3.3.%1."/>
      <w:lvlJc w:val="left"/>
      <w:rPr>
        <w:rFonts w:ascii="Times New Roman" w:eastAsia="Times New Roman" w:hAnsi="Times New Roman" w:cs="Times New Roman"/>
        <w:b/>
        <w:bCs w:val="0"/>
        <w:i w:val="0"/>
        <w:iCs w:val="0"/>
        <w:smallCaps w:val="0"/>
        <w:strike w:val="0"/>
        <w:color w:val="000000"/>
        <w:spacing w:val="1"/>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4">
    <w:nsid w:val="5F004BAE"/>
    <w:multiLevelType w:val="hybridMultilevel"/>
    <w:tmpl w:val="2850CF3A"/>
    <w:lvl w:ilvl="0" w:tplc="3CDADC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5">
    <w:nsid w:val="5F1459CD"/>
    <w:multiLevelType w:val="hybridMultilevel"/>
    <w:tmpl w:val="BB648840"/>
    <w:lvl w:ilvl="0" w:tplc="B02E6EF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16">
    <w:nsid w:val="5FB567FB"/>
    <w:multiLevelType w:val="hybridMultilevel"/>
    <w:tmpl w:val="B746AB7A"/>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17">
    <w:nsid w:val="5FD233F1"/>
    <w:multiLevelType w:val="hybridMultilevel"/>
    <w:tmpl w:val="BCB02FB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8">
    <w:nsid w:val="60630B20"/>
    <w:multiLevelType w:val="hybridMultilevel"/>
    <w:tmpl w:val="D40EA0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9">
    <w:nsid w:val="60671992"/>
    <w:multiLevelType w:val="hybridMultilevel"/>
    <w:tmpl w:val="644880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0">
    <w:nsid w:val="60FE4DDB"/>
    <w:multiLevelType w:val="hybridMultilevel"/>
    <w:tmpl w:val="B9F224F2"/>
    <w:lvl w:ilvl="0" w:tplc="04190001">
      <w:start w:val="1"/>
      <w:numFmt w:val="bullet"/>
      <w:lvlText w:val=""/>
      <w:lvlJc w:val="left"/>
      <w:pPr>
        <w:ind w:left="1429" w:hanging="360"/>
      </w:pPr>
      <w:rPr>
        <w:rFonts w:ascii="Symbol" w:hAnsi="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21">
    <w:nsid w:val="61693376"/>
    <w:multiLevelType w:val="multilevel"/>
    <w:tmpl w:val="00E22618"/>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2">
    <w:nsid w:val="62E24061"/>
    <w:multiLevelType w:val="hybridMultilevel"/>
    <w:tmpl w:val="F38CDD68"/>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223">
    <w:nsid w:val="637961EA"/>
    <w:multiLevelType w:val="hybridMultilevel"/>
    <w:tmpl w:val="4DBE03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4">
    <w:nsid w:val="638D5875"/>
    <w:multiLevelType w:val="hybridMultilevel"/>
    <w:tmpl w:val="B62EB5D8"/>
    <w:lvl w:ilvl="0" w:tplc="B02E6EF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25">
    <w:nsid w:val="64F558D5"/>
    <w:multiLevelType w:val="multilevel"/>
    <w:tmpl w:val="620A8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nsid w:val="65715A1D"/>
    <w:multiLevelType w:val="hybridMultilevel"/>
    <w:tmpl w:val="837475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7">
    <w:nsid w:val="664C3C46"/>
    <w:multiLevelType w:val="hybridMultilevel"/>
    <w:tmpl w:val="1818C44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8">
    <w:nsid w:val="668952B9"/>
    <w:multiLevelType w:val="multilevel"/>
    <w:tmpl w:val="7236E7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9">
    <w:nsid w:val="66C8537B"/>
    <w:multiLevelType w:val="multilevel"/>
    <w:tmpl w:val="C7DE03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0">
    <w:nsid w:val="670C1561"/>
    <w:multiLevelType w:val="hybridMultilevel"/>
    <w:tmpl w:val="A76420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1">
    <w:nsid w:val="67893E27"/>
    <w:multiLevelType w:val="hybridMultilevel"/>
    <w:tmpl w:val="42DC8334"/>
    <w:lvl w:ilvl="0" w:tplc="7BD88EDA">
      <w:start w:val="1"/>
      <w:numFmt w:val="bullet"/>
      <w:lvlText w:val="-"/>
      <w:lvlJc w:val="left"/>
      <w:pPr>
        <w:ind w:left="720" w:hanging="360"/>
      </w:pPr>
      <w:rPr>
        <w:rFonts w:ascii="Arial" w:hAnsi="Arial" w:hint="default"/>
        <w:b w:val="0"/>
        <w:i w:val="0"/>
        <w:sz w:val="2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2">
    <w:nsid w:val="684E35D8"/>
    <w:multiLevelType w:val="hybridMultilevel"/>
    <w:tmpl w:val="95E29E3E"/>
    <w:lvl w:ilvl="0" w:tplc="A8E01F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3">
    <w:nsid w:val="685A058A"/>
    <w:multiLevelType w:val="hybridMultilevel"/>
    <w:tmpl w:val="465C8A26"/>
    <w:lvl w:ilvl="0" w:tplc="9E4E979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4">
    <w:nsid w:val="68991097"/>
    <w:multiLevelType w:val="hybridMultilevel"/>
    <w:tmpl w:val="44B413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5">
    <w:nsid w:val="695B1598"/>
    <w:multiLevelType w:val="hybridMultilevel"/>
    <w:tmpl w:val="49EC4F30"/>
    <w:lvl w:ilvl="0" w:tplc="F690A184">
      <w:start w:val="1"/>
      <w:numFmt w:val="bullet"/>
      <w:lvlText w:val=""/>
      <w:lvlJc w:val="left"/>
      <w:pPr>
        <w:tabs>
          <w:tab w:val="num" w:pos="1080"/>
        </w:tabs>
        <w:ind w:left="1080" w:hanging="360"/>
      </w:pPr>
      <w:rPr>
        <w:rFonts w:ascii="Symbol" w:hAnsi="Symbol" w:hint="default"/>
        <w:i w:val="0"/>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6">
    <w:nsid w:val="697A49F1"/>
    <w:multiLevelType w:val="hybridMultilevel"/>
    <w:tmpl w:val="D07818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7">
    <w:nsid w:val="69B47B5D"/>
    <w:multiLevelType w:val="hybridMultilevel"/>
    <w:tmpl w:val="C26C3C40"/>
    <w:lvl w:ilvl="0" w:tplc="BB06558C">
      <w:start w:val="1"/>
      <w:numFmt w:val="bullet"/>
      <w:lvlText w:val="-"/>
      <w:lvlJc w:val="left"/>
      <w:pPr>
        <w:ind w:left="720" w:hanging="360"/>
      </w:pPr>
      <w:rPr>
        <w:rFonts w:ascii="Arial" w:hAnsi="Aria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8">
    <w:nsid w:val="69C15E4C"/>
    <w:multiLevelType w:val="hybridMultilevel"/>
    <w:tmpl w:val="91AAAE4A"/>
    <w:lvl w:ilvl="0" w:tplc="9E4E9796">
      <w:numFmt w:val="bullet"/>
      <w:lvlText w:val="-"/>
      <w:lvlJc w:val="left"/>
      <w:pPr>
        <w:ind w:left="76"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9">
    <w:nsid w:val="6A8C5C83"/>
    <w:multiLevelType w:val="multilevel"/>
    <w:tmpl w:val="C65ADE20"/>
    <w:styleLink w:val="WWNum3"/>
    <w:lvl w:ilvl="0">
      <w:start w:val="2"/>
      <w:numFmt w:val="decimal"/>
      <w:lvlText w:val="%1."/>
      <w:lvlJc w:val="left"/>
      <w:pPr>
        <w:ind w:left="0" w:firstLine="0"/>
      </w:pPr>
      <w:rPr>
        <w:rFonts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0">
    <w:nsid w:val="6A8F459B"/>
    <w:multiLevelType w:val="multilevel"/>
    <w:tmpl w:val="383A9288"/>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1">
    <w:nsid w:val="6B6677A5"/>
    <w:multiLevelType w:val="hybridMultilevel"/>
    <w:tmpl w:val="8D02ED9A"/>
    <w:lvl w:ilvl="0" w:tplc="B02E6EF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42">
    <w:nsid w:val="6BBE3724"/>
    <w:multiLevelType w:val="hybridMultilevel"/>
    <w:tmpl w:val="5F5811C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3">
    <w:nsid w:val="6BC82C88"/>
    <w:multiLevelType w:val="multilevel"/>
    <w:tmpl w:val="4E522A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4">
    <w:nsid w:val="6CB70A77"/>
    <w:multiLevelType w:val="hybridMultilevel"/>
    <w:tmpl w:val="589CD908"/>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45">
    <w:nsid w:val="6D5108E9"/>
    <w:multiLevelType w:val="hybridMultilevel"/>
    <w:tmpl w:val="E168DFBE"/>
    <w:lvl w:ilvl="0" w:tplc="CC58062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6">
    <w:nsid w:val="6DB15C81"/>
    <w:multiLevelType w:val="multilevel"/>
    <w:tmpl w:val="0554DA1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30" w:hanging="720"/>
      </w:pPr>
      <w:rPr>
        <w:rFonts w:hint="default"/>
        <w:b/>
        <w:bCs/>
        <w:iCs w:val="0"/>
      </w:rPr>
    </w:lvl>
    <w:lvl w:ilvl="3">
      <w:start w:val="1"/>
      <w:numFmt w:val="decimal"/>
      <w:isLgl/>
      <w:lvlText w:val="%1.%2.%3.%4."/>
      <w:lvlJc w:val="left"/>
      <w:pPr>
        <w:ind w:left="4058"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7">
    <w:nsid w:val="6DD551B3"/>
    <w:multiLevelType w:val="hybridMultilevel"/>
    <w:tmpl w:val="398AF12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48">
    <w:nsid w:val="6DFE0765"/>
    <w:multiLevelType w:val="hybridMultilevel"/>
    <w:tmpl w:val="D2A45B4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9">
    <w:nsid w:val="6E0F1566"/>
    <w:multiLevelType w:val="multilevel"/>
    <w:tmpl w:val="48E03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nsid w:val="6E4C2091"/>
    <w:multiLevelType w:val="hybridMultilevel"/>
    <w:tmpl w:val="3B86F34C"/>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51">
    <w:nsid w:val="6E5D2E99"/>
    <w:multiLevelType w:val="multilevel"/>
    <w:tmpl w:val="B302F2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2">
    <w:nsid w:val="6EC25378"/>
    <w:multiLevelType w:val="multilevel"/>
    <w:tmpl w:val="CEF889D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3">
    <w:nsid w:val="6FB94E99"/>
    <w:multiLevelType w:val="hybridMultilevel"/>
    <w:tmpl w:val="FEBAE338"/>
    <w:lvl w:ilvl="0" w:tplc="9E4E9796">
      <w:numFmt w:val="bullet"/>
      <w:lvlText w:val="-"/>
      <w:lvlJc w:val="left"/>
      <w:pPr>
        <w:tabs>
          <w:tab w:val="num" w:pos="567"/>
        </w:tabs>
        <w:ind w:left="0" w:firstLine="0"/>
      </w:pPr>
      <w:rPr>
        <w:rFonts w:ascii="Times New Roman" w:eastAsia="Times New Roman" w:hAnsi="Times New Roman" w:cs="Times New Roman" w:hint="default"/>
      </w:rPr>
    </w:lvl>
    <w:lvl w:ilvl="1" w:tplc="04190003">
      <w:start w:val="1"/>
      <w:numFmt w:val="bullet"/>
      <w:lvlText w:val="o"/>
      <w:lvlJc w:val="left"/>
      <w:pPr>
        <w:tabs>
          <w:tab w:val="num" w:pos="363"/>
        </w:tabs>
        <w:ind w:left="363"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4">
    <w:nsid w:val="70DF64DD"/>
    <w:multiLevelType w:val="multilevel"/>
    <w:tmpl w:val="5F5CB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5">
    <w:nsid w:val="70E56355"/>
    <w:multiLevelType w:val="hybridMultilevel"/>
    <w:tmpl w:val="DA02313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6">
    <w:nsid w:val="71854D09"/>
    <w:multiLevelType w:val="hybridMultilevel"/>
    <w:tmpl w:val="247E5D88"/>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257">
    <w:nsid w:val="72266C5F"/>
    <w:multiLevelType w:val="hybridMultilevel"/>
    <w:tmpl w:val="88C8DC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8">
    <w:nsid w:val="729B6207"/>
    <w:multiLevelType w:val="multilevel"/>
    <w:tmpl w:val="0692679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9">
    <w:nsid w:val="72BB3E8A"/>
    <w:multiLevelType w:val="hybridMultilevel"/>
    <w:tmpl w:val="CEA63686"/>
    <w:lvl w:ilvl="0" w:tplc="A77A7ED6">
      <w:start w:val="1"/>
      <w:numFmt w:val="bullet"/>
      <w:lvlText w:val="-"/>
      <w:lvlJc w:val="left"/>
      <w:pPr>
        <w:ind w:left="360" w:hanging="360"/>
      </w:pPr>
      <w:rPr>
        <w:rFonts w:ascii="Raavi" w:hAnsi="Raavi"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0">
    <w:nsid w:val="735566F9"/>
    <w:multiLevelType w:val="hybridMultilevel"/>
    <w:tmpl w:val="CA7A29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1">
    <w:nsid w:val="738F055D"/>
    <w:multiLevelType w:val="hybridMultilevel"/>
    <w:tmpl w:val="05E46DE2"/>
    <w:lvl w:ilvl="0" w:tplc="CD280A7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2">
    <w:nsid w:val="73C17552"/>
    <w:multiLevelType w:val="hybridMultilevel"/>
    <w:tmpl w:val="43FEE2BE"/>
    <w:lvl w:ilvl="0" w:tplc="2716CAC2">
      <w:start w:val="1"/>
      <w:numFmt w:val="bullet"/>
      <w:lvlText w:val=""/>
      <w:lvlJc w:val="left"/>
      <w:pPr>
        <w:tabs>
          <w:tab w:val="num" w:pos="720"/>
        </w:tabs>
        <w:ind w:left="720" w:hanging="360"/>
      </w:pPr>
      <w:rPr>
        <w:rFonts w:ascii="Wingdings 2" w:hAnsi="Wingdings 2" w:hint="default"/>
      </w:rPr>
    </w:lvl>
    <w:lvl w:ilvl="1" w:tplc="F93C2E52">
      <w:start w:val="1"/>
      <w:numFmt w:val="decimal"/>
      <w:lvlText w:val="%2."/>
      <w:lvlJc w:val="left"/>
      <w:pPr>
        <w:tabs>
          <w:tab w:val="num" w:pos="1440"/>
        </w:tabs>
        <w:ind w:left="1440" w:hanging="360"/>
      </w:pPr>
    </w:lvl>
    <w:lvl w:ilvl="2" w:tplc="55C6F0E4">
      <w:start w:val="1"/>
      <w:numFmt w:val="decimal"/>
      <w:lvlText w:val="%3."/>
      <w:lvlJc w:val="left"/>
      <w:pPr>
        <w:tabs>
          <w:tab w:val="num" w:pos="2160"/>
        </w:tabs>
        <w:ind w:left="2160" w:hanging="360"/>
      </w:pPr>
    </w:lvl>
    <w:lvl w:ilvl="3" w:tplc="0766422E">
      <w:start w:val="1"/>
      <w:numFmt w:val="decimal"/>
      <w:lvlText w:val="%4."/>
      <w:lvlJc w:val="left"/>
      <w:pPr>
        <w:tabs>
          <w:tab w:val="num" w:pos="2880"/>
        </w:tabs>
        <w:ind w:left="2880" w:hanging="360"/>
      </w:pPr>
    </w:lvl>
    <w:lvl w:ilvl="4" w:tplc="56C66E04">
      <w:start w:val="1"/>
      <w:numFmt w:val="decimal"/>
      <w:lvlText w:val="%5."/>
      <w:lvlJc w:val="left"/>
      <w:pPr>
        <w:tabs>
          <w:tab w:val="num" w:pos="3600"/>
        </w:tabs>
        <w:ind w:left="3600" w:hanging="360"/>
      </w:pPr>
    </w:lvl>
    <w:lvl w:ilvl="5" w:tplc="0AFCE1E4">
      <w:start w:val="1"/>
      <w:numFmt w:val="decimal"/>
      <w:lvlText w:val="%6."/>
      <w:lvlJc w:val="left"/>
      <w:pPr>
        <w:tabs>
          <w:tab w:val="num" w:pos="4320"/>
        </w:tabs>
        <w:ind w:left="4320" w:hanging="360"/>
      </w:pPr>
    </w:lvl>
    <w:lvl w:ilvl="6" w:tplc="9006C260">
      <w:start w:val="1"/>
      <w:numFmt w:val="decimal"/>
      <w:lvlText w:val="%7."/>
      <w:lvlJc w:val="left"/>
      <w:pPr>
        <w:tabs>
          <w:tab w:val="num" w:pos="5040"/>
        </w:tabs>
        <w:ind w:left="5040" w:hanging="360"/>
      </w:pPr>
    </w:lvl>
    <w:lvl w:ilvl="7" w:tplc="7BC6CD66">
      <w:start w:val="1"/>
      <w:numFmt w:val="decimal"/>
      <w:lvlText w:val="%8."/>
      <w:lvlJc w:val="left"/>
      <w:pPr>
        <w:tabs>
          <w:tab w:val="num" w:pos="5760"/>
        </w:tabs>
        <w:ind w:left="5760" w:hanging="360"/>
      </w:pPr>
    </w:lvl>
    <w:lvl w:ilvl="8" w:tplc="61EAE18A">
      <w:start w:val="1"/>
      <w:numFmt w:val="decimal"/>
      <w:lvlText w:val="%9."/>
      <w:lvlJc w:val="left"/>
      <w:pPr>
        <w:tabs>
          <w:tab w:val="num" w:pos="6480"/>
        </w:tabs>
        <w:ind w:left="6480" w:hanging="360"/>
      </w:pPr>
    </w:lvl>
  </w:abstractNum>
  <w:abstractNum w:abstractNumId="263">
    <w:nsid w:val="74D97863"/>
    <w:multiLevelType w:val="multilevel"/>
    <w:tmpl w:val="7FA663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4">
    <w:nsid w:val="75A17B76"/>
    <w:multiLevelType w:val="hybridMultilevel"/>
    <w:tmpl w:val="833E6EAE"/>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5">
    <w:nsid w:val="75B737EB"/>
    <w:multiLevelType w:val="multilevel"/>
    <w:tmpl w:val="F22ADC74"/>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6">
    <w:nsid w:val="75CB4D8E"/>
    <w:multiLevelType w:val="hybridMultilevel"/>
    <w:tmpl w:val="7F624EB4"/>
    <w:lvl w:ilvl="0" w:tplc="56AC62D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7">
    <w:nsid w:val="76CD79A8"/>
    <w:multiLevelType w:val="hybridMultilevel"/>
    <w:tmpl w:val="93A6C78E"/>
    <w:lvl w:ilvl="0" w:tplc="907C919E">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8">
    <w:nsid w:val="77A53E02"/>
    <w:multiLevelType w:val="hybridMultilevel"/>
    <w:tmpl w:val="01068FF0"/>
    <w:lvl w:ilvl="0" w:tplc="FD0077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9">
    <w:nsid w:val="77F11CE1"/>
    <w:multiLevelType w:val="multilevel"/>
    <w:tmpl w:val="4676A02A"/>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0">
    <w:nsid w:val="78424579"/>
    <w:multiLevelType w:val="hybridMultilevel"/>
    <w:tmpl w:val="D040D860"/>
    <w:lvl w:ilvl="0" w:tplc="A77A7ED6">
      <w:start w:val="1"/>
      <w:numFmt w:val="bullet"/>
      <w:lvlText w:val="-"/>
      <w:lvlJc w:val="left"/>
      <w:pPr>
        <w:ind w:left="360" w:hanging="360"/>
      </w:pPr>
      <w:rPr>
        <w:rFonts w:ascii="Raavi" w:hAnsi="Raavi"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1">
    <w:nsid w:val="78CB676A"/>
    <w:multiLevelType w:val="hybridMultilevel"/>
    <w:tmpl w:val="0F581922"/>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2">
    <w:nsid w:val="7907447A"/>
    <w:multiLevelType w:val="hybridMultilevel"/>
    <w:tmpl w:val="697C44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3">
    <w:nsid w:val="796A38B4"/>
    <w:multiLevelType w:val="hybridMultilevel"/>
    <w:tmpl w:val="14543358"/>
    <w:lvl w:ilvl="0" w:tplc="0419000B">
      <w:start w:val="1"/>
      <w:numFmt w:val="bullet"/>
      <w:lvlText w:val=""/>
      <w:lvlJc w:val="left"/>
      <w:pPr>
        <w:ind w:left="1874" w:hanging="360"/>
      </w:pPr>
      <w:rPr>
        <w:rFonts w:ascii="Wingdings" w:hAnsi="Wingdings" w:hint="default"/>
      </w:rPr>
    </w:lvl>
    <w:lvl w:ilvl="1" w:tplc="04190003" w:tentative="1">
      <w:start w:val="1"/>
      <w:numFmt w:val="bullet"/>
      <w:lvlText w:val="o"/>
      <w:lvlJc w:val="left"/>
      <w:pPr>
        <w:ind w:left="2594" w:hanging="360"/>
      </w:pPr>
      <w:rPr>
        <w:rFonts w:ascii="Courier New" w:hAnsi="Courier New" w:cs="Courier New" w:hint="default"/>
      </w:rPr>
    </w:lvl>
    <w:lvl w:ilvl="2" w:tplc="04190005" w:tentative="1">
      <w:start w:val="1"/>
      <w:numFmt w:val="bullet"/>
      <w:lvlText w:val=""/>
      <w:lvlJc w:val="left"/>
      <w:pPr>
        <w:ind w:left="3314" w:hanging="360"/>
      </w:pPr>
      <w:rPr>
        <w:rFonts w:ascii="Wingdings" w:hAnsi="Wingdings" w:hint="default"/>
      </w:rPr>
    </w:lvl>
    <w:lvl w:ilvl="3" w:tplc="04190001" w:tentative="1">
      <w:start w:val="1"/>
      <w:numFmt w:val="bullet"/>
      <w:lvlText w:val=""/>
      <w:lvlJc w:val="left"/>
      <w:pPr>
        <w:ind w:left="4034" w:hanging="360"/>
      </w:pPr>
      <w:rPr>
        <w:rFonts w:ascii="Symbol" w:hAnsi="Symbol" w:hint="default"/>
      </w:rPr>
    </w:lvl>
    <w:lvl w:ilvl="4" w:tplc="04190003" w:tentative="1">
      <w:start w:val="1"/>
      <w:numFmt w:val="bullet"/>
      <w:lvlText w:val="o"/>
      <w:lvlJc w:val="left"/>
      <w:pPr>
        <w:ind w:left="4754" w:hanging="360"/>
      </w:pPr>
      <w:rPr>
        <w:rFonts w:ascii="Courier New" w:hAnsi="Courier New" w:cs="Courier New" w:hint="default"/>
      </w:rPr>
    </w:lvl>
    <w:lvl w:ilvl="5" w:tplc="04190005" w:tentative="1">
      <w:start w:val="1"/>
      <w:numFmt w:val="bullet"/>
      <w:lvlText w:val=""/>
      <w:lvlJc w:val="left"/>
      <w:pPr>
        <w:ind w:left="5474" w:hanging="360"/>
      </w:pPr>
      <w:rPr>
        <w:rFonts w:ascii="Wingdings" w:hAnsi="Wingdings" w:hint="default"/>
      </w:rPr>
    </w:lvl>
    <w:lvl w:ilvl="6" w:tplc="04190001" w:tentative="1">
      <w:start w:val="1"/>
      <w:numFmt w:val="bullet"/>
      <w:lvlText w:val=""/>
      <w:lvlJc w:val="left"/>
      <w:pPr>
        <w:ind w:left="6194" w:hanging="360"/>
      </w:pPr>
      <w:rPr>
        <w:rFonts w:ascii="Symbol" w:hAnsi="Symbol" w:hint="default"/>
      </w:rPr>
    </w:lvl>
    <w:lvl w:ilvl="7" w:tplc="04190003" w:tentative="1">
      <w:start w:val="1"/>
      <w:numFmt w:val="bullet"/>
      <w:lvlText w:val="o"/>
      <w:lvlJc w:val="left"/>
      <w:pPr>
        <w:ind w:left="6914" w:hanging="360"/>
      </w:pPr>
      <w:rPr>
        <w:rFonts w:ascii="Courier New" w:hAnsi="Courier New" w:cs="Courier New" w:hint="default"/>
      </w:rPr>
    </w:lvl>
    <w:lvl w:ilvl="8" w:tplc="04190005" w:tentative="1">
      <w:start w:val="1"/>
      <w:numFmt w:val="bullet"/>
      <w:lvlText w:val=""/>
      <w:lvlJc w:val="left"/>
      <w:pPr>
        <w:ind w:left="7634" w:hanging="360"/>
      </w:pPr>
      <w:rPr>
        <w:rFonts w:ascii="Wingdings" w:hAnsi="Wingdings" w:hint="default"/>
      </w:rPr>
    </w:lvl>
  </w:abstractNum>
  <w:abstractNum w:abstractNumId="274">
    <w:nsid w:val="79AB5F21"/>
    <w:multiLevelType w:val="hybridMultilevel"/>
    <w:tmpl w:val="7BD4EC0C"/>
    <w:lvl w:ilvl="0" w:tplc="04190001">
      <w:start w:val="1"/>
      <w:numFmt w:val="bullet"/>
      <w:lvlText w:val=""/>
      <w:lvlJc w:val="left"/>
      <w:pPr>
        <w:tabs>
          <w:tab w:val="num" w:pos="391"/>
        </w:tabs>
        <w:ind w:left="391"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5">
    <w:nsid w:val="7BC16BD4"/>
    <w:multiLevelType w:val="hybridMultilevel"/>
    <w:tmpl w:val="D9B4741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6">
    <w:nsid w:val="7BD97C5E"/>
    <w:multiLevelType w:val="hybridMultilevel"/>
    <w:tmpl w:val="D4EACE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7">
    <w:nsid w:val="7C411C75"/>
    <w:multiLevelType w:val="hybridMultilevel"/>
    <w:tmpl w:val="C6A88ED8"/>
    <w:lvl w:ilvl="0" w:tplc="907C919E">
      <w:start w:val="1"/>
      <w:numFmt w:val="bullet"/>
      <w:lvlText w:val=""/>
      <w:lvlJc w:val="left"/>
      <w:pPr>
        <w:ind w:left="644"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8">
    <w:nsid w:val="7D1739D9"/>
    <w:multiLevelType w:val="hybridMultilevel"/>
    <w:tmpl w:val="CFAECEE2"/>
    <w:lvl w:ilvl="0" w:tplc="0596C8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9">
    <w:nsid w:val="7D2B2B5B"/>
    <w:multiLevelType w:val="hybridMultilevel"/>
    <w:tmpl w:val="F44826EE"/>
    <w:lvl w:ilvl="0" w:tplc="04190001">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280">
    <w:nsid w:val="7D3F2875"/>
    <w:multiLevelType w:val="hybridMultilevel"/>
    <w:tmpl w:val="87EAB10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81">
    <w:nsid w:val="7DC11A4A"/>
    <w:multiLevelType w:val="multilevel"/>
    <w:tmpl w:val="89224DDE"/>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2">
    <w:nsid w:val="7DE5013F"/>
    <w:multiLevelType w:val="hybridMultilevel"/>
    <w:tmpl w:val="065401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3">
    <w:nsid w:val="7E5C6182"/>
    <w:multiLevelType w:val="multilevel"/>
    <w:tmpl w:val="ED2E9B74"/>
    <w:lvl w:ilvl="0">
      <w:start w:val="1"/>
      <w:numFmt w:val="bullet"/>
      <w:lvlText w:val="—"/>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4">
    <w:nsid w:val="7E637C36"/>
    <w:multiLevelType w:val="hybridMultilevel"/>
    <w:tmpl w:val="0AEC8438"/>
    <w:lvl w:ilvl="0" w:tplc="44FE1CDC">
      <w:numFmt w:val="bullet"/>
      <w:lvlText w:val="–"/>
      <w:lvlJc w:val="left"/>
      <w:pPr>
        <w:ind w:left="1429" w:hanging="360"/>
      </w:pPr>
      <w:rPr>
        <w:rFonts w:ascii="Times New Roman" w:eastAsia="MS Mincho"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5">
    <w:nsid w:val="7EA84633"/>
    <w:multiLevelType w:val="singleLevel"/>
    <w:tmpl w:val="B2C6FE98"/>
    <w:lvl w:ilvl="0">
      <w:start w:val="1"/>
      <w:numFmt w:val="decimal"/>
      <w:lvlText w:val="%1"/>
      <w:legacy w:legacy="1" w:legacySpace="0" w:legacyIndent="158"/>
      <w:lvlJc w:val="left"/>
      <w:pPr>
        <w:ind w:left="0" w:firstLine="0"/>
      </w:pPr>
      <w:rPr>
        <w:rFonts w:ascii="Times New Roman" w:hAnsi="Times New Roman" w:cs="Times New Roman" w:hint="default"/>
      </w:rPr>
    </w:lvl>
  </w:abstractNum>
  <w:abstractNum w:abstractNumId="286">
    <w:nsid w:val="7EAB447C"/>
    <w:multiLevelType w:val="hybridMultilevel"/>
    <w:tmpl w:val="F9525C00"/>
    <w:lvl w:ilvl="0" w:tplc="CC58062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7">
    <w:nsid w:val="7EE1614A"/>
    <w:multiLevelType w:val="hybridMultilevel"/>
    <w:tmpl w:val="44969108"/>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88">
    <w:nsid w:val="7EF30D2B"/>
    <w:multiLevelType w:val="multilevel"/>
    <w:tmpl w:val="C1626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nsid w:val="7F06625C"/>
    <w:multiLevelType w:val="hybridMultilevel"/>
    <w:tmpl w:val="6B5C422E"/>
    <w:lvl w:ilvl="0" w:tplc="CD280A7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0">
    <w:nsid w:val="7F937E49"/>
    <w:multiLevelType w:val="hybridMultilevel"/>
    <w:tmpl w:val="00F8731C"/>
    <w:lvl w:ilvl="0" w:tplc="0419000B">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246"/>
  </w:num>
  <w:num w:numId="2">
    <w:abstractNumId w:val="64"/>
  </w:num>
  <w:num w:numId="3">
    <w:abstractNumId w:val="101"/>
  </w:num>
  <w:num w:numId="4">
    <w:abstractNumId w:val="241"/>
  </w:num>
  <w:num w:numId="5">
    <w:abstractNumId w:val="44"/>
  </w:num>
  <w:num w:numId="6">
    <w:abstractNumId w:val="141"/>
  </w:num>
  <w:num w:numId="7">
    <w:abstractNumId w:val="215"/>
  </w:num>
  <w:num w:numId="8">
    <w:abstractNumId w:val="41"/>
  </w:num>
  <w:num w:numId="9">
    <w:abstractNumId w:val="129"/>
  </w:num>
  <w:num w:numId="10">
    <w:abstractNumId w:val="224"/>
  </w:num>
  <w:num w:numId="11">
    <w:abstractNumId w:val="201"/>
  </w:num>
  <w:num w:numId="12">
    <w:abstractNumId w:val="121"/>
  </w:num>
  <w:num w:numId="13">
    <w:abstractNumId w:val="280"/>
  </w:num>
  <w:num w:numId="14">
    <w:abstractNumId w:val="124"/>
  </w:num>
  <w:num w:numId="15">
    <w:abstractNumId w:val="174"/>
  </w:num>
  <w:num w:numId="16">
    <w:abstractNumId w:val="62"/>
  </w:num>
  <w:num w:numId="17">
    <w:abstractNumId w:val="74"/>
  </w:num>
  <w:num w:numId="18">
    <w:abstractNumId w:val="87"/>
  </w:num>
  <w:num w:numId="19">
    <w:abstractNumId w:val="158"/>
  </w:num>
  <w:num w:numId="20">
    <w:abstractNumId w:val="189"/>
  </w:num>
  <w:num w:numId="21">
    <w:abstractNumId w:val="216"/>
  </w:num>
  <w:num w:numId="22">
    <w:abstractNumId w:val="196"/>
  </w:num>
  <w:num w:numId="23">
    <w:abstractNumId w:val="135"/>
  </w:num>
  <w:num w:numId="24">
    <w:abstractNumId w:val="152"/>
  </w:num>
  <w:num w:numId="25">
    <w:abstractNumId w:val="112"/>
  </w:num>
  <w:num w:numId="26">
    <w:abstractNumId w:val="93"/>
  </w:num>
  <w:num w:numId="27">
    <w:abstractNumId w:val="34"/>
  </w:num>
  <w:num w:numId="28">
    <w:abstractNumId w:val="92"/>
  </w:num>
  <w:num w:numId="29">
    <w:abstractNumId w:val="91"/>
  </w:num>
  <w:num w:numId="30">
    <w:abstractNumId w:val="123"/>
  </w:num>
  <w:num w:numId="31">
    <w:abstractNumId w:val="86"/>
  </w:num>
  <w:num w:numId="32">
    <w:abstractNumId w:val="250"/>
  </w:num>
  <w:num w:numId="33">
    <w:abstractNumId w:val="194"/>
  </w:num>
  <w:num w:numId="34">
    <w:abstractNumId w:val="172"/>
  </w:num>
  <w:num w:numId="35">
    <w:abstractNumId w:val="110"/>
  </w:num>
  <w:num w:numId="36">
    <w:abstractNumId w:val="57"/>
  </w:num>
  <w:num w:numId="37">
    <w:abstractNumId w:val="32"/>
  </w:num>
  <w:num w:numId="38">
    <w:abstractNumId w:val="31"/>
  </w:num>
  <w:num w:numId="39">
    <w:abstractNumId w:val="42"/>
  </w:num>
  <w:num w:numId="40">
    <w:abstractNumId w:val="220"/>
  </w:num>
  <w:num w:numId="41">
    <w:abstractNumId w:val="264"/>
  </w:num>
  <w:num w:numId="42">
    <w:abstractNumId w:val="128"/>
  </w:num>
  <w:num w:numId="43">
    <w:abstractNumId w:val="284"/>
  </w:num>
  <w:num w:numId="44">
    <w:abstractNumId w:val="66"/>
  </w:num>
  <w:num w:numId="45">
    <w:abstractNumId w:val="177"/>
  </w:num>
  <w:num w:numId="46">
    <w:abstractNumId w:val="266"/>
  </w:num>
  <w:num w:numId="47">
    <w:abstractNumId w:val="160"/>
  </w:num>
  <w:num w:numId="48">
    <w:abstractNumId w:val="102"/>
  </w:num>
  <w:num w:numId="49">
    <w:abstractNumId w:val="149"/>
  </w:num>
  <w:num w:numId="50">
    <w:abstractNumId w:val="182"/>
  </w:num>
  <w:num w:numId="51">
    <w:abstractNumId w:val="191"/>
  </w:num>
  <w:num w:numId="52">
    <w:abstractNumId w:val="175"/>
  </w:num>
  <w:num w:numId="53">
    <w:abstractNumId w:val="272"/>
  </w:num>
  <w:num w:numId="54">
    <w:abstractNumId w:val="276"/>
  </w:num>
  <w:num w:numId="55">
    <w:abstractNumId w:val="161"/>
  </w:num>
  <w:num w:numId="56">
    <w:abstractNumId w:val="4"/>
  </w:num>
  <w:num w:numId="57">
    <w:abstractNumId w:val="205"/>
  </w:num>
  <w:num w:numId="58">
    <w:abstractNumId w:val="46"/>
  </w:num>
  <w:num w:numId="59">
    <w:abstractNumId w:val="138"/>
  </w:num>
  <w:num w:numId="60">
    <w:abstractNumId w:val="59"/>
  </w:num>
  <w:num w:numId="61">
    <w:abstractNumId w:val="118"/>
  </w:num>
  <w:num w:numId="62">
    <w:abstractNumId w:val="242"/>
  </w:num>
  <w:num w:numId="63">
    <w:abstractNumId w:val="51"/>
  </w:num>
  <w:num w:numId="64">
    <w:abstractNumId w:val="50"/>
  </w:num>
  <w:num w:numId="65">
    <w:abstractNumId w:val="107"/>
  </w:num>
  <w:num w:numId="66">
    <w:abstractNumId w:val="10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7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76"/>
  </w:num>
  <w:num w:numId="71">
    <w:abstractNumId w:val="139"/>
  </w:num>
  <w:num w:numId="72">
    <w:abstractNumId w:val="178"/>
  </w:num>
  <w:num w:numId="73">
    <w:abstractNumId w:val="72"/>
  </w:num>
  <w:num w:numId="74">
    <w:abstractNumId w:val="190"/>
  </w:num>
  <w:num w:numId="75">
    <w:abstractNumId w:val="45"/>
  </w:num>
  <w:num w:numId="76">
    <w:abstractNumId w:val="209"/>
  </w:num>
  <w:num w:numId="77">
    <w:abstractNumId w:val="198"/>
  </w:num>
  <w:num w:numId="78">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79">
    <w:abstractNumId w:val="179"/>
  </w:num>
  <w:num w:numId="80">
    <w:abstractNumId w:val="60"/>
  </w:num>
  <w:num w:numId="81">
    <w:abstractNumId w:val="84"/>
  </w:num>
  <w:num w:numId="82">
    <w:abstractNumId w:val="203"/>
  </w:num>
  <w:num w:numId="83">
    <w:abstractNumId w:val="36"/>
  </w:num>
  <w:num w:numId="84">
    <w:abstractNumId w:val="211"/>
  </w:num>
  <w:num w:numId="85">
    <w:abstractNumId w:val="142"/>
  </w:num>
  <w:num w:numId="86">
    <w:abstractNumId w:val="217"/>
  </w:num>
  <w:num w:numId="87">
    <w:abstractNumId w:val="53"/>
  </w:num>
  <w:num w:numId="88">
    <w:abstractNumId w:val="260"/>
  </w:num>
  <w:num w:numId="89">
    <w:abstractNumId w:val="106"/>
  </w:num>
  <w:num w:numId="90">
    <w:abstractNumId w:val="170"/>
  </w:num>
  <w:num w:numId="91">
    <w:abstractNumId w:val="257"/>
  </w:num>
  <w:num w:numId="92">
    <w:abstractNumId w:val="287"/>
  </w:num>
  <w:num w:numId="93">
    <w:abstractNumId w:val="232"/>
  </w:num>
  <w:num w:numId="94">
    <w:abstractNumId w:val="282"/>
  </w:num>
  <w:num w:numId="95">
    <w:abstractNumId w:val="227"/>
  </w:num>
  <w:num w:numId="96">
    <w:abstractNumId w:val="173"/>
  </w:num>
  <w:num w:numId="97">
    <w:abstractNumId w:val="251"/>
  </w:num>
  <w:num w:numId="98">
    <w:abstractNumId w:val="281"/>
  </w:num>
  <w:num w:numId="99">
    <w:abstractNumId w:val="186"/>
  </w:num>
  <w:num w:numId="100">
    <w:abstractNumId w:val="229"/>
  </w:num>
  <w:num w:numId="101">
    <w:abstractNumId w:val="47"/>
  </w:num>
  <w:num w:numId="102">
    <w:abstractNumId w:val="269"/>
  </w:num>
  <w:num w:numId="103">
    <w:abstractNumId w:val="56"/>
  </w:num>
  <w:num w:numId="104">
    <w:abstractNumId w:val="119"/>
  </w:num>
  <w:num w:numId="105">
    <w:abstractNumId w:val="97"/>
  </w:num>
  <w:num w:numId="106">
    <w:abstractNumId w:val="188"/>
  </w:num>
  <w:num w:numId="107">
    <w:abstractNumId w:val="165"/>
  </w:num>
  <w:num w:numId="108">
    <w:abstractNumId w:val="283"/>
  </w:num>
  <w:num w:numId="109">
    <w:abstractNumId w:val="108"/>
  </w:num>
  <w:num w:numId="110">
    <w:abstractNumId w:val="221"/>
  </w:num>
  <w:num w:numId="111">
    <w:abstractNumId w:val="265"/>
  </w:num>
  <w:num w:numId="112">
    <w:abstractNumId w:val="30"/>
  </w:num>
  <w:num w:numId="113">
    <w:abstractNumId w:val="65"/>
  </w:num>
  <w:num w:numId="114">
    <w:abstractNumId w:val="200"/>
  </w:num>
  <w:num w:numId="115">
    <w:abstractNumId w:val="243"/>
  </w:num>
  <w:num w:numId="116">
    <w:abstractNumId w:val="214"/>
  </w:num>
  <w:num w:numId="117">
    <w:abstractNumId w:val="71"/>
  </w:num>
  <w:num w:numId="118">
    <w:abstractNumId w:val="122"/>
  </w:num>
  <w:num w:numId="119">
    <w:abstractNumId w:val="147"/>
  </w:num>
  <w:num w:numId="120">
    <w:abstractNumId w:val="75"/>
  </w:num>
  <w:num w:numId="121">
    <w:abstractNumId w:val="255"/>
  </w:num>
  <w:num w:numId="122">
    <w:abstractNumId w:val="125"/>
  </w:num>
  <w:num w:numId="123">
    <w:abstractNumId w:val="104"/>
  </w:num>
  <w:num w:numId="124">
    <w:abstractNumId w:val="79"/>
  </w:num>
  <w:num w:numId="125">
    <w:abstractNumId w:val="105"/>
  </w:num>
  <w:num w:numId="126">
    <w:abstractNumId w:val="210"/>
  </w:num>
  <w:num w:numId="127">
    <w:abstractNumId w:val="144"/>
  </w:num>
  <w:num w:numId="128">
    <w:abstractNumId w:val="145"/>
  </w:num>
  <w:num w:numId="129">
    <w:abstractNumId w:val="88"/>
  </w:num>
  <w:num w:numId="130">
    <w:abstractNumId w:val="58"/>
  </w:num>
  <w:num w:numId="131">
    <w:abstractNumId w:val="235"/>
  </w:num>
  <w:num w:numId="132">
    <w:abstractNumId w:val="90"/>
  </w:num>
  <w:num w:numId="133">
    <w:abstractNumId w:val="7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2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6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35"/>
  </w:num>
  <w:num w:numId="137">
    <w:abstractNumId w:val="204"/>
  </w:num>
  <w:num w:numId="138">
    <w:abstractNumId w:val="28"/>
  </w:num>
  <w:num w:numId="139">
    <w:abstractNumId w:val="29"/>
  </w:num>
  <w:num w:numId="140">
    <w:abstractNumId w:val="27"/>
  </w:num>
  <w:num w:numId="141">
    <w:abstractNumId w:val="231"/>
  </w:num>
  <w:num w:numId="142">
    <w:abstractNumId w:val="148"/>
  </w:num>
  <w:num w:numId="143">
    <w:abstractNumId w:val="199"/>
  </w:num>
  <w:num w:numId="144">
    <w:abstractNumId w:val="70"/>
  </w:num>
  <w:num w:numId="145">
    <w:abstractNumId w:val="261"/>
  </w:num>
  <w:num w:numId="146">
    <w:abstractNumId w:val="117"/>
  </w:num>
  <w:num w:numId="147">
    <w:abstractNumId w:val="20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2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6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1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1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1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230"/>
  </w:num>
  <w:num w:numId="154">
    <w:abstractNumId w:val="219"/>
  </w:num>
  <w:num w:numId="155">
    <w:abstractNumId w:val="143"/>
  </w:num>
  <w:num w:numId="156">
    <w:abstractNumId w:val="98"/>
  </w:num>
  <w:num w:numId="157">
    <w:abstractNumId w:val="49"/>
  </w:num>
  <w:num w:numId="158">
    <w:abstractNumId w:val="48"/>
  </w:num>
  <w:num w:numId="159">
    <w:abstractNumId w:val="274"/>
  </w:num>
  <w:num w:numId="160">
    <w:abstractNumId w:val="39"/>
  </w:num>
  <w:num w:numId="161">
    <w:abstractNumId w:val="153"/>
  </w:num>
  <w:num w:numId="162">
    <w:abstractNumId w:val="181"/>
  </w:num>
  <w:num w:numId="163">
    <w:abstractNumId w:val="54"/>
  </w:num>
  <w:num w:numId="164">
    <w:abstractNumId w:val="96"/>
  </w:num>
  <w:num w:numId="165">
    <w:abstractNumId w:val="18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2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25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6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2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1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9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1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20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6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1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114"/>
    <w:lvlOverride w:ilvl="0">
      <w:startOverride w:val="1"/>
    </w:lvlOverride>
    <w:lvlOverride w:ilvl="1"/>
    <w:lvlOverride w:ilvl="2"/>
    <w:lvlOverride w:ilvl="3"/>
    <w:lvlOverride w:ilvl="4"/>
    <w:lvlOverride w:ilvl="5"/>
    <w:lvlOverride w:ilvl="6"/>
    <w:lvlOverride w:ilvl="7"/>
    <w:lvlOverride w:ilvl="8"/>
  </w:num>
  <w:num w:numId="177">
    <w:abstractNumId w:val="82"/>
  </w:num>
  <w:num w:numId="178">
    <w:abstractNumId w:val="277"/>
  </w:num>
  <w:num w:numId="179">
    <w:abstractNumId w:val="113"/>
  </w:num>
  <w:num w:numId="180">
    <w:abstractNumId w:val="267"/>
  </w:num>
  <w:num w:numId="181">
    <w:abstractNumId w:val="100"/>
  </w:num>
  <w:num w:numId="182">
    <w:abstractNumId w:val="273"/>
  </w:num>
  <w:num w:numId="183">
    <w:abstractNumId w:val="68"/>
  </w:num>
  <w:num w:numId="184">
    <w:abstractNumId w:val="290"/>
  </w:num>
  <w:num w:numId="185">
    <w:abstractNumId w:val="155"/>
  </w:num>
  <w:num w:numId="186">
    <w:abstractNumId w:val="192"/>
  </w:num>
  <w:num w:numId="187">
    <w:abstractNumId w:val="69"/>
  </w:num>
  <w:num w:numId="188">
    <w:abstractNumId w:val="126"/>
  </w:num>
  <w:num w:numId="189">
    <w:abstractNumId w:val="278"/>
  </w:num>
  <w:num w:numId="190">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191">
    <w:abstractNumId w:val="212"/>
  </w:num>
  <w:num w:numId="192">
    <w:abstractNumId w:val="0"/>
    <w:lvlOverride w:ilvl="0">
      <w:lvl w:ilvl="0">
        <w:numFmt w:val="bullet"/>
        <w:lvlText w:val="♦"/>
        <w:legacy w:legacy="1" w:legacySpace="0" w:legacyIndent="211"/>
        <w:lvlJc w:val="left"/>
        <w:pPr>
          <w:ind w:left="0" w:firstLine="0"/>
        </w:pPr>
        <w:rPr>
          <w:rFonts w:ascii="Arial" w:hAnsi="Arial" w:cs="Arial" w:hint="default"/>
        </w:rPr>
      </w:lvl>
    </w:lvlOverride>
  </w:num>
  <w:num w:numId="193">
    <w:abstractNumId w:val="0"/>
    <w:lvlOverride w:ilvl="0">
      <w:lvl w:ilvl="0">
        <w:start w:val="65535"/>
        <w:numFmt w:val="bullet"/>
        <w:lvlText w:val="•"/>
        <w:legacy w:legacy="1" w:legacySpace="0" w:legacyIndent="278"/>
        <w:lvlJc w:val="left"/>
        <w:rPr>
          <w:rFonts w:ascii="Times New Roman" w:hAnsi="Times New Roman" w:cs="Times New Roman" w:hint="default"/>
        </w:rPr>
      </w:lvl>
    </w:lvlOverride>
  </w:num>
  <w:num w:numId="194">
    <w:abstractNumId w:val="285"/>
    <w:lvlOverride w:ilvl="0">
      <w:startOverride w:val="1"/>
    </w:lvlOverride>
  </w:num>
  <w:num w:numId="195">
    <w:abstractNumId w:val="0"/>
    <w:lvlOverride w:ilvl="0">
      <w:lvl w:ilvl="0">
        <w:numFmt w:val="bullet"/>
        <w:lvlText w:val="•"/>
        <w:legacy w:legacy="1" w:legacySpace="0" w:legacyIndent="269"/>
        <w:lvlJc w:val="left"/>
        <w:pPr>
          <w:ind w:left="0" w:firstLine="0"/>
        </w:pPr>
        <w:rPr>
          <w:rFonts w:ascii="Times New Roman" w:hAnsi="Times New Roman" w:cs="Times New Roman" w:hint="default"/>
        </w:rPr>
      </w:lvl>
    </w:lvlOverride>
  </w:num>
  <w:num w:numId="196">
    <w:abstractNumId w:val="0"/>
    <w:lvlOverride w:ilvl="0">
      <w:lvl w:ilvl="0">
        <w:numFmt w:val="bullet"/>
        <w:lvlText w:val="•"/>
        <w:legacy w:legacy="1" w:legacySpace="0" w:legacyIndent="274"/>
        <w:lvlJc w:val="left"/>
        <w:pPr>
          <w:ind w:left="0" w:firstLine="0"/>
        </w:pPr>
        <w:rPr>
          <w:rFonts w:ascii="Times New Roman" w:hAnsi="Times New Roman" w:cs="Times New Roman" w:hint="default"/>
        </w:rPr>
      </w:lvl>
    </w:lvlOverride>
  </w:num>
  <w:num w:numId="197">
    <w:abstractNumId w:val="197"/>
  </w:num>
  <w:num w:numId="198">
    <w:abstractNumId w:val="202"/>
  </w:num>
  <w:num w:numId="199">
    <w:abstractNumId w:val="206"/>
  </w:num>
  <w:num w:numId="200">
    <w:abstractNumId w:val="77"/>
  </w:num>
  <w:num w:numId="201">
    <w:abstractNumId w:val="237"/>
  </w:num>
  <w:num w:numId="202">
    <w:abstractNumId w:val="289"/>
  </w:num>
  <w:num w:numId="203">
    <w:abstractNumId w:val="254"/>
  </w:num>
  <w:num w:numId="204">
    <w:abstractNumId w:val="83"/>
  </w:num>
  <w:num w:numId="205">
    <w:abstractNumId w:val="37"/>
  </w:num>
  <w:num w:numId="206">
    <w:abstractNumId w:val="78"/>
  </w:num>
  <w:num w:numId="207">
    <w:abstractNumId w:val="133"/>
  </w:num>
  <w:num w:numId="208">
    <w:abstractNumId w:val="195"/>
  </w:num>
  <w:num w:numId="209">
    <w:abstractNumId w:val="213"/>
  </w:num>
  <w:num w:numId="210">
    <w:abstractNumId w:val="127"/>
  </w:num>
  <w:num w:numId="211">
    <w:abstractNumId w:val="85"/>
  </w:num>
  <w:num w:numId="212">
    <w:abstractNumId w:val="130"/>
  </w:num>
  <w:num w:numId="213">
    <w:abstractNumId w:val="137"/>
  </w:num>
  <w:num w:numId="214">
    <w:abstractNumId w:val="240"/>
  </w:num>
  <w:num w:numId="215">
    <w:abstractNumId w:val="263"/>
  </w:num>
  <w:num w:numId="216">
    <w:abstractNumId w:val="168"/>
  </w:num>
  <w:num w:numId="217">
    <w:abstractNumId w:val="271"/>
  </w:num>
  <w:num w:numId="218">
    <w:abstractNumId w:val="115"/>
  </w:num>
  <w:num w:numId="219">
    <w:abstractNumId w:val="248"/>
  </w:num>
  <w:num w:numId="220">
    <w:abstractNumId w:val="244"/>
  </w:num>
  <w:num w:numId="221">
    <w:abstractNumId w:val="40"/>
  </w:num>
  <w:num w:numId="222">
    <w:abstractNumId w:val="33"/>
  </w:num>
  <w:num w:numId="223">
    <w:abstractNumId w:val="239"/>
  </w:num>
  <w:num w:numId="224">
    <w:abstractNumId w:val="183"/>
  </w:num>
  <w:num w:numId="225">
    <w:abstractNumId w:val="180"/>
  </w:num>
  <w:num w:numId="226">
    <w:abstractNumId w:val="55"/>
  </w:num>
  <w:num w:numId="227">
    <w:abstractNumId w:val="268"/>
  </w:num>
  <w:num w:numId="228">
    <w:abstractNumId w:val="245"/>
  </w:num>
  <w:num w:numId="229">
    <w:abstractNumId w:val="286"/>
  </w:num>
  <w:num w:numId="230">
    <w:abstractNumId w:val="6"/>
  </w:num>
  <w:num w:numId="231">
    <w:abstractNumId w:val="222"/>
  </w:num>
  <w:num w:numId="232">
    <w:abstractNumId w:val="140"/>
  </w:num>
  <w:num w:numId="233">
    <w:abstractNumId w:val="163"/>
  </w:num>
  <w:num w:numId="234">
    <w:abstractNumId w:val="256"/>
  </w:num>
  <w:num w:numId="235">
    <w:abstractNumId w:val="38"/>
  </w:num>
  <w:num w:numId="236">
    <w:abstractNumId w:val="279"/>
  </w:num>
  <w:num w:numId="237">
    <w:abstractNumId w:val="193"/>
  </w:num>
  <w:num w:numId="238">
    <w:abstractNumId w:val="218"/>
  </w:num>
  <w:num w:numId="239">
    <w:abstractNumId w:val="132"/>
  </w:num>
  <w:num w:numId="240">
    <w:abstractNumId w:val="136"/>
  </w:num>
  <w:num w:numId="241">
    <w:abstractNumId w:val="81"/>
  </w:num>
  <w:num w:numId="242">
    <w:abstractNumId w:val="73"/>
  </w:num>
  <w:num w:numId="243">
    <w:abstractNumId w:val="226"/>
  </w:num>
  <w:num w:numId="244">
    <w:abstractNumId w:val="185"/>
  </w:num>
  <w:num w:numId="245">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6">
    <w:abstractNumId w:val="2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7">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8">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9">
    <w:abstractNumId w:val="2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0">
    <w:abstractNumId w:val="2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abstractNumId w:val="234"/>
  </w:num>
  <w:num w:numId="252">
    <w:abstractNumId w:val="223"/>
  </w:num>
  <w:num w:numId="253">
    <w:abstractNumId w:val="109"/>
  </w:num>
  <w:num w:numId="254">
    <w:abstractNumId w:val="13"/>
  </w:num>
  <w:num w:numId="255">
    <w:abstractNumId w:val="14"/>
  </w:num>
  <w:num w:numId="256">
    <w:abstractNumId w:val="184"/>
  </w:num>
  <w:num w:numId="257">
    <w:abstractNumId w:val="249"/>
  </w:num>
  <w:num w:numId="258">
    <w:abstractNumId w:val="131"/>
  </w:num>
  <w:num w:numId="259">
    <w:abstractNumId w:val="167"/>
  </w:num>
  <w:num w:numId="260">
    <w:abstractNumId w:val="52"/>
  </w:num>
  <w:num w:numId="261">
    <w:abstractNumId w:val="61"/>
  </w:num>
  <w:num w:numId="262">
    <w:abstractNumId w:val="95"/>
  </w:num>
  <w:num w:numId="263">
    <w:abstractNumId w:val="80"/>
  </w:num>
  <w:num w:numId="264">
    <w:abstractNumId w:val="151"/>
  </w:num>
  <w:num w:numId="265">
    <w:abstractNumId w:val="146"/>
  </w:num>
  <w:num w:numId="266">
    <w:abstractNumId w:val="159"/>
  </w:num>
  <w:num w:numId="267">
    <w:abstractNumId w:val="89"/>
  </w:num>
  <w:num w:numId="268">
    <w:abstractNumId w:val="288"/>
  </w:num>
  <w:num w:numId="269">
    <w:abstractNumId w:val="116"/>
  </w:num>
  <w:num w:numId="270">
    <w:abstractNumId w:val="225"/>
  </w:num>
  <w:num w:numId="271">
    <w:abstractNumId w:val="154"/>
  </w:num>
  <w:num w:numId="272">
    <w:abstractNumId w:val="156"/>
  </w:num>
  <w:num w:numId="273">
    <w:abstractNumId w:val="228"/>
  </w:num>
  <w:num w:numId="274">
    <w:abstractNumId w:val="43"/>
  </w:num>
  <w:num w:numId="275">
    <w:abstractNumId w:val="24"/>
  </w:num>
  <w:num w:numId="276">
    <w:abstractNumId w:val="25"/>
  </w:num>
  <w:num w:numId="277">
    <w:abstractNumId w:val="26"/>
  </w:num>
  <w:num w:numId="278">
    <w:abstractNumId w:val="236"/>
  </w:num>
  <w:num w:numId="279">
    <w:abstractNumId w:val="275"/>
  </w:num>
  <w:numIdMacAtCleanup w:val="2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CB0"/>
    <w:rsid w:val="00002CC9"/>
    <w:rsid w:val="00003D5C"/>
    <w:rsid w:val="0000406A"/>
    <w:rsid w:val="00004B21"/>
    <w:rsid w:val="00007C55"/>
    <w:rsid w:val="00012122"/>
    <w:rsid w:val="00012CFC"/>
    <w:rsid w:val="00025AA7"/>
    <w:rsid w:val="000262C7"/>
    <w:rsid w:val="0004058E"/>
    <w:rsid w:val="000411D5"/>
    <w:rsid w:val="000412C3"/>
    <w:rsid w:val="000501E4"/>
    <w:rsid w:val="00051A66"/>
    <w:rsid w:val="00052A68"/>
    <w:rsid w:val="00056C3C"/>
    <w:rsid w:val="000611DD"/>
    <w:rsid w:val="000672EB"/>
    <w:rsid w:val="00074176"/>
    <w:rsid w:val="00074266"/>
    <w:rsid w:val="00077F50"/>
    <w:rsid w:val="00083373"/>
    <w:rsid w:val="00085C55"/>
    <w:rsid w:val="00086B4E"/>
    <w:rsid w:val="00091074"/>
    <w:rsid w:val="0009208D"/>
    <w:rsid w:val="00092A93"/>
    <w:rsid w:val="00094B3C"/>
    <w:rsid w:val="000A2005"/>
    <w:rsid w:val="000A3544"/>
    <w:rsid w:val="000A4723"/>
    <w:rsid w:val="000A5128"/>
    <w:rsid w:val="000A6A37"/>
    <w:rsid w:val="000A722D"/>
    <w:rsid w:val="000B004F"/>
    <w:rsid w:val="000B60C6"/>
    <w:rsid w:val="000C4C51"/>
    <w:rsid w:val="000C60B0"/>
    <w:rsid w:val="000C6FEE"/>
    <w:rsid w:val="000D2CF2"/>
    <w:rsid w:val="000E04E3"/>
    <w:rsid w:val="000E63C6"/>
    <w:rsid w:val="000F0CB3"/>
    <w:rsid w:val="000F42A9"/>
    <w:rsid w:val="000F5B3B"/>
    <w:rsid w:val="00101DF8"/>
    <w:rsid w:val="00104ECF"/>
    <w:rsid w:val="0010788B"/>
    <w:rsid w:val="00111354"/>
    <w:rsid w:val="00113A22"/>
    <w:rsid w:val="00114820"/>
    <w:rsid w:val="00116486"/>
    <w:rsid w:val="00117838"/>
    <w:rsid w:val="00120655"/>
    <w:rsid w:val="00122A0B"/>
    <w:rsid w:val="0012686D"/>
    <w:rsid w:val="00133F68"/>
    <w:rsid w:val="00140B24"/>
    <w:rsid w:val="00143C7D"/>
    <w:rsid w:val="001504E4"/>
    <w:rsid w:val="001602AB"/>
    <w:rsid w:val="00165AA3"/>
    <w:rsid w:val="001661E0"/>
    <w:rsid w:val="0017715F"/>
    <w:rsid w:val="00177646"/>
    <w:rsid w:val="00181459"/>
    <w:rsid w:val="0018670E"/>
    <w:rsid w:val="001871C3"/>
    <w:rsid w:val="0018732B"/>
    <w:rsid w:val="00191E25"/>
    <w:rsid w:val="0019357C"/>
    <w:rsid w:val="00195B65"/>
    <w:rsid w:val="00196657"/>
    <w:rsid w:val="00197615"/>
    <w:rsid w:val="001A6738"/>
    <w:rsid w:val="001A6AFC"/>
    <w:rsid w:val="001A6F1E"/>
    <w:rsid w:val="001B0D37"/>
    <w:rsid w:val="001B2F4F"/>
    <w:rsid w:val="001B4FAB"/>
    <w:rsid w:val="001B7A07"/>
    <w:rsid w:val="001C68CA"/>
    <w:rsid w:val="001D024A"/>
    <w:rsid w:val="001D3976"/>
    <w:rsid w:val="001D536E"/>
    <w:rsid w:val="001D643E"/>
    <w:rsid w:val="001E0628"/>
    <w:rsid w:val="001E6253"/>
    <w:rsid w:val="001E6683"/>
    <w:rsid w:val="001E675B"/>
    <w:rsid w:val="001F0B28"/>
    <w:rsid w:val="001F1E1D"/>
    <w:rsid w:val="001F3F1E"/>
    <w:rsid w:val="001F586B"/>
    <w:rsid w:val="0020497F"/>
    <w:rsid w:val="00214C47"/>
    <w:rsid w:val="00216C94"/>
    <w:rsid w:val="002170A5"/>
    <w:rsid w:val="00220B30"/>
    <w:rsid w:val="002255F8"/>
    <w:rsid w:val="00225AFF"/>
    <w:rsid w:val="0022743E"/>
    <w:rsid w:val="00230765"/>
    <w:rsid w:val="00231EA3"/>
    <w:rsid w:val="00233E04"/>
    <w:rsid w:val="002412B9"/>
    <w:rsid w:val="00244714"/>
    <w:rsid w:val="00253BEB"/>
    <w:rsid w:val="002554BB"/>
    <w:rsid w:val="00260718"/>
    <w:rsid w:val="002627FE"/>
    <w:rsid w:val="002648B5"/>
    <w:rsid w:val="00264924"/>
    <w:rsid w:val="00265CCE"/>
    <w:rsid w:val="002713E2"/>
    <w:rsid w:val="00276FE9"/>
    <w:rsid w:val="00280F74"/>
    <w:rsid w:val="0028228E"/>
    <w:rsid w:val="00295E00"/>
    <w:rsid w:val="00297B03"/>
    <w:rsid w:val="002A17D5"/>
    <w:rsid w:val="002A46DA"/>
    <w:rsid w:val="002A4E7A"/>
    <w:rsid w:val="002A5E42"/>
    <w:rsid w:val="002A6158"/>
    <w:rsid w:val="002A6BCD"/>
    <w:rsid w:val="002B2953"/>
    <w:rsid w:val="002B3DDE"/>
    <w:rsid w:val="002B7F89"/>
    <w:rsid w:val="002C5232"/>
    <w:rsid w:val="002C6D30"/>
    <w:rsid w:val="002D0462"/>
    <w:rsid w:val="002D0666"/>
    <w:rsid w:val="002D2C77"/>
    <w:rsid w:val="002D39F3"/>
    <w:rsid w:val="002D3C39"/>
    <w:rsid w:val="002D6766"/>
    <w:rsid w:val="002E0749"/>
    <w:rsid w:val="002E09D2"/>
    <w:rsid w:val="002E2536"/>
    <w:rsid w:val="002F02DC"/>
    <w:rsid w:val="002F30AF"/>
    <w:rsid w:val="002F5DB4"/>
    <w:rsid w:val="00306A65"/>
    <w:rsid w:val="003111E3"/>
    <w:rsid w:val="00312574"/>
    <w:rsid w:val="00312CF0"/>
    <w:rsid w:val="0031534D"/>
    <w:rsid w:val="00321732"/>
    <w:rsid w:val="00326BE3"/>
    <w:rsid w:val="00332A94"/>
    <w:rsid w:val="0033585E"/>
    <w:rsid w:val="00340FD8"/>
    <w:rsid w:val="00344AA1"/>
    <w:rsid w:val="00344B5D"/>
    <w:rsid w:val="00346A81"/>
    <w:rsid w:val="00350836"/>
    <w:rsid w:val="00362F0D"/>
    <w:rsid w:val="003631CE"/>
    <w:rsid w:val="0037419D"/>
    <w:rsid w:val="00375003"/>
    <w:rsid w:val="00375C5D"/>
    <w:rsid w:val="00377F28"/>
    <w:rsid w:val="00380E8F"/>
    <w:rsid w:val="003865F8"/>
    <w:rsid w:val="003956B7"/>
    <w:rsid w:val="0039584B"/>
    <w:rsid w:val="00395DDA"/>
    <w:rsid w:val="00396634"/>
    <w:rsid w:val="00396A9A"/>
    <w:rsid w:val="003A02F1"/>
    <w:rsid w:val="003A1C6B"/>
    <w:rsid w:val="003A70FF"/>
    <w:rsid w:val="003A7E72"/>
    <w:rsid w:val="003A7ED6"/>
    <w:rsid w:val="003B236A"/>
    <w:rsid w:val="003B2B4B"/>
    <w:rsid w:val="003B6815"/>
    <w:rsid w:val="003B6E44"/>
    <w:rsid w:val="003B6EF2"/>
    <w:rsid w:val="003C0745"/>
    <w:rsid w:val="003C0EEE"/>
    <w:rsid w:val="003C6E6D"/>
    <w:rsid w:val="003C7CB8"/>
    <w:rsid w:val="003D002F"/>
    <w:rsid w:val="003D1122"/>
    <w:rsid w:val="003D1CCD"/>
    <w:rsid w:val="003D3907"/>
    <w:rsid w:val="003D4204"/>
    <w:rsid w:val="003D4A82"/>
    <w:rsid w:val="003D4E86"/>
    <w:rsid w:val="003D6F7D"/>
    <w:rsid w:val="003E1DC1"/>
    <w:rsid w:val="003E66F1"/>
    <w:rsid w:val="003E74B3"/>
    <w:rsid w:val="003E78FD"/>
    <w:rsid w:val="003F1605"/>
    <w:rsid w:val="003F3D5C"/>
    <w:rsid w:val="003F45FE"/>
    <w:rsid w:val="003F5A31"/>
    <w:rsid w:val="003F7807"/>
    <w:rsid w:val="00400C48"/>
    <w:rsid w:val="004019C8"/>
    <w:rsid w:val="00405E2D"/>
    <w:rsid w:val="004063F0"/>
    <w:rsid w:val="00411251"/>
    <w:rsid w:val="004138F6"/>
    <w:rsid w:val="00413904"/>
    <w:rsid w:val="0041436B"/>
    <w:rsid w:val="00417420"/>
    <w:rsid w:val="004177D4"/>
    <w:rsid w:val="00425EA7"/>
    <w:rsid w:val="00431939"/>
    <w:rsid w:val="004325C7"/>
    <w:rsid w:val="00434F70"/>
    <w:rsid w:val="00436436"/>
    <w:rsid w:val="004412D9"/>
    <w:rsid w:val="004464AD"/>
    <w:rsid w:val="00446CE6"/>
    <w:rsid w:val="004532B8"/>
    <w:rsid w:val="004544F8"/>
    <w:rsid w:val="004547D8"/>
    <w:rsid w:val="004634D4"/>
    <w:rsid w:val="0046600D"/>
    <w:rsid w:val="004674F3"/>
    <w:rsid w:val="00471264"/>
    <w:rsid w:val="00474619"/>
    <w:rsid w:val="00480D4F"/>
    <w:rsid w:val="00485181"/>
    <w:rsid w:val="00486477"/>
    <w:rsid w:val="004902B1"/>
    <w:rsid w:val="0049229E"/>
    <w:rsid w:val="0049403F"/>
    <w:rsid w:val="00494818"/>
    <w:rsid w:val="004961E0"/>
    <w:rsid w:val="004A213F"/>
    <w:rsid w:val="004A5746"/>
    <w:rsid w:val="004A67F3"/>
    <w:rsid w:val="004B1562"/>
    <w:rsid w:val="004B4CC7"/>
    <w:rsid w:val="004B68EC"/>
    <w:rsid w:val="004B6C9F"/>
    <w:rsid w:val="004B6CB9"/>
    <w:rsid w:val="004C605C"/>
    <w:rsid w:val="004C7ED6"/>
    <w:rsid w:val="004E4D2F"/>
    <w:rsid w:val="004E5828"/>
    <w:rsid w:val="004F096D"/>
    <w:rsid w:val="004F0FB5"/>
    <w:rsid w:val="004F2C93"/>
    <w:rsid w:val="004F328D"/>
    <w:rsid w:val="004F378B"/>
    <w:rsid w:val="004F3E0E"/>
    <w:rsid w:val="004F43F3"/>
    <w:rsid w:val="004F7C74"/>
    <w:rsid w:val="00500205"/>
    <w:rsid w:val="00500787"/>
    <w:rsid w:val="00506948"/>
    <w:rsid w:val="00507EF7"/>
    <w:rsid w:val="00510FAF"/>
    <w:rsid w:val="00511A50"/>
    <w:rsid w:val="00513276"/>
    <w:rsid w:val="00515210"/>
    <w:rsid w:val="00520A0F"/>
    <w:rsid w:val="00521220"/>
    <w:rsid w:val="00523441"/>
    <w:rsid w:val="0052350B"/>
    <w:rsid w:val="00523950"/>
    <w:rsid w:val="0052624C"/>
    <w:rsid w:val="00527B86"/>
    <w:rsid w:val="00531FBD"/>
    <w:rsid w:val="00532C09"/>
    <w:rsid w:val="005338A8"/>
    <w:rsid w:val="00537237"/>
    <w:rsid w:val="005401CC"/>
    <w:rsid w:val="00540C4A"/>
    <w:rsid w:val="00552E64"/>
    <w:rsid w:val="0055423B"/>
    <w:rsid w:val="00557F36"/>
    <w:rsid w:val="00563AB0"/>
    <w:rsid w:val="00563BA8"/>
    <w:rsid w:val="0057003A"/>
    <w:rsid w:val="00571014"/>
    <w:rsid w:val="00571036"/>
    <w:rsid w:val="00572E6A"/>
    <w:rsid w:val="00580ED8"/>
    <w:rsid w:val="005810AF"/>
    <w:rsid w:val="005823D5"/>
    <w:rsid w:val="00583A56"/>
    <w:rsid w:val="00590265"/>
    <w:rsid w:val="005925EA"/>
    <w:rsid w:val="0059364A"/>
    <w:rsid w:val="00595145"/>
    <w:rsid w:val="00596323"/>
    <w:rsid w:val="00597FC0"/>
    <w:rsid w:val="005A2748"/>
    <w:rsid w:val="005B3F44"/>
    <w:rsid w:val="005B482A"/>
    <w:rsid w:val="005B5E9E"/>
    <w:rsid w:val="005B63D8"/>
    <w:rsid w:val="005C07C0"/>
    <w:rsid w:val="005C1512"/>
    <w:rsid w:val="005C1E6D"/>
    <w:rsid w:val="005C4D15"/>
    <w:rsid w:val="005C53A6"/>
    <w:rsid w:val="005C5475"/>
    <w:rsid w:val="005C5F90"/>
    <w:rsid w:val="005D0222"/>
    <w:rsid w:val="005D0CB0"/>
    <w:rsid w:val="005D3DEA"/>
    <w:rsid w:val="005D4488"/>
    <w:rsid w:val="005D4F86"/>
    <w:rsid w:val="005D53A5"/>
    <w:rsid w:val="005D5883"/>
    <w:rsid w:val="005D66BB"/>
    <w:rsid w:val="005D7693"/>
    <w:rsid w:val="005E0565"/>
    <w:rsid w:val="005E1B6D"/>
    <w:rsid w:val="005E2D06"/>
    <w:rsid w:val="005E307F"/>
    <w:rsid w:val="005E3813"/>
    <w:rsid w:val="005E7B77"/>
    <w:rsid w:val="005F0115"/>
    <w:rsid w:val="005F2BF9"/>
    <w:rsid w:val="005F572A"/>
    <w:rsid w:val="005F6DE7"/>
    <w:rsid w:val="00611D3D"/>
    <w:rsid w:val="00632D32"/>
    <w:rsid w:val="0063458E"/>
    <w:rsid w:val="006407BD"/>
    <w:rsid w:val="00641CF8"/>
    <w:rsid w:val="00642ABF"/>
    <w:rsid w:val="00645018"/>
    <w:rsid w:val="006466BA"/>
    <w:rsid w:val="00650184"/>
    <w:rsid w:val="006516AA"/>
    <w:rsid w:val="00653A76"/>
    <w:rsid w:val="00653CDC"/>
    <w:rsid w:val="00655E3A"/>
    <w:rsid w:val="006562E8"/>
    <w:rsid w:val="0065696A"/>
    <w:rsid w:val="00660DCF"/>
    <w:rsid w:val="00670953"/>
    <w:rsid w:val="00670E4C"/>
    <w:rsid w:val="006726A7"/>
    <w:rsid w:val="006809A6"/>
    <w:rsid w:val="006837CD"/>
    <w:rsid w:val="00686C7F"/>
    <w:rsid w:val="006A265B"/>
    <w:rsid w:val="006A2C28"/>
    <w:rsid w:val="006A422A"/>
    <w:rsid w:val="006A6658"/>
    <w:rsid w:val="006B1D81"/>
    <w:rsid w:val="006C140C"/>
    <w:rsid w:val="006C3809"/>
    <w:rsid w:val="006C5DA7"/>
    <w:rsid w:val="006C66D7"/>
    <w:rsid w:val="006C6D67"/>
    <w:rsid w:val="006C708B"/>
    <w:rsid w:val="006D1CBD"/>
    <w:rsid w:val="006D45B2"/>
    <w:rsid w:val="006D6329"/>
    <w:rsid w:val="006D6882"/>
    <w:rsid w:val="006D6B92"/>
    <w:rsid w:val="006D7B6B"/>
    <w:rsid w:val="006E3774"/>
    <w:rsid w:val="006E6E8B"/>
    <w:rsid w:val="006F07BC"/>
    <w:rsid w:val="006F4B4E"/>
    <w:rsid w:val="006F51F9"/>
    <w:rsid w:val="006F5B22"/>
    <w:rsid w:val="006F5B79"/>
    <w:rsid w:val="006F6B12"/>
    <w:rsid w:val="006F74C4"/>
    <w:rsid w:val="00700DCD"/>
    <w:rsid w:val="00704694"/>
    <w:rsid w:val="007141CA"/>
    <w:rsid w:val="00714AA7"/>
    <w:rsid w:val="00714CD0"/>
    <w:rsid w:val="00714F42"/>
    <w:rsid w:val="007150F3"/>
    <w:rsid w:val="007209E0"/>
    <w:rsid w:val="00721E54"/>
    <w:rsid w:val="00723211"/>
    <w:rsid w:val="00724C7C"/>
    <w:rsid w:val="007268A0"/>
    <w:rsid w:val="00726E0E"/>
    <w:rsid w:val="007274FE"/>
    <w:rsid w:val="0073048A"/>
    <w:rsid w:val="007338DB"/>
    <w:rsid w:val="00736E5D"/>
    <w:rsid w:val="00740FA0"/>
    <w:rsid w:val="00744848"/>
    <w:rsid w:val="00746817"/>
    <w:rsid w:val="007470CB"/>
    <w:rsid w:val="007523C0"/>
    <w:rsid w:val="00753B56"/>
    <w:rsid w:val="0075414F"/>
    <w:rsid w:val="00754782"/>
    <w:rsid w:val="00754B1F"/>
    <w:rsid w:val="00755086"/>
    <w:rsid w:val="00756A20"/>
    <w:rsid w:val="00757489"/>
    <w:rsid w:val="00763050"/>
    <w:rsid w:val="00765FB6"/>
    <w:rsid w:val="007708B5"/>
    <w:rsid w:val="00775DA5"/>
    <w:rsid w:val="007760C9"/>
    <w:rsid w:val="007778F0"/>
    <w:rsid w:val="00781DAF"/>
    <w:rsid w:val="00783B6D"/>
    <w:rsid w:val="0078507A"/>
    <w:rsid w:val="00791A5E"/>
    <w:rsid w:val="00792C8A"/>
    <w:rsid w:val="00792D55"/>
    <w:rsid w:val="00792E69"/>
    <w:rsid w:val="00793BBA"/>
    <w:rsid w:val="00793E86"/>
    <w:rsid w:val="0079500D"/>
    <w:rsid w:val="007951E1"/>
    <w:rsid w:val="00797ECB"/>
    <w:rsid w:val="007A0EA5"/>
    <w:rsid w:val="007A66BF"/>
    <w:rsid w:val="007A6BFF"/>
    <w:rsid w:val="007B6172"/>
    <w:rsid w:val="007C25ED"/>
    <w:rsid w:val="007C542E"/>
    <w:rsid w:val="007C6F13"/>
    <w:rsid w:val="007D048D"/>
    <w:rsid w:val="007D0703"/>
    <w:rsid w:val="007D7617"/>
    <w:rsid w:val="007E3D6D"/>
    <w:rsid w:val="007E639C"/>
    <w:rsid w:val="007F0C7C"/>
    <w:rsid w:val="007F0E27"/>
    <w:rsid w:val="007F14D7"/>
    <w:rsid w:val="007F23AE"/>
    <w:rsid w:val="007F6450"/>
    <w:rsid w:val="007F71DD"/>
    <w:rsid w:val="00801892"/>
    <w:rsid w:val="008173AD"/>
    <w:rsid w:val="00821939"/>
    <w:rsid w:val="00823294"/>
    <w:rsid w:val="00825DC2"/>
    <w:rsid w:val="0082737D"/>
    <w:rsid w:val="00827EFE"/>
    <w:rsid w:val="00830017"/>
    <w:rsid w:val="00835E59"/>
    <w:rsid w:val="00841BFC"/>
    <w:rsid w:val="00842A32"/>
    <w:rsid w:val="008442EE"/>
    <w:rsid w:val="0084468A"/>
    <w:rsid w:val="008449CB"/>
    <w:rsid w:val="00844AB2"/>
    <w:rsid w:val="00844B16"/>
    <w:rsid w:val="00847263"/>
    <w:rsid w:val="0085137A"/>
    <w:rsid w:val="00852819"/>
    <w:rsid w:val="00853F46"/>
    <w:rsid w:val="00861F7A"/>
    <w:rsid w:val="00863C64"/>
    <w:rsid w:val="00865E50"/>
    <w:rsid w:val="00866EEB"/>
    <w:rsid w:val="00867099"/>
    <w:rsid w:val="0087103B"/>
    <w:rsid w:val="0087262B"/>
    <w:rsid w:val="00873692"/>
    <w:rsid w:val="00874C23"/>
    <w:rsid w:val="00875926"/>
    <w:rsid w:val="00880217"/>
    <w:rsid w:val="00880EE8"/>
    <w:rsid w:val="00884BAC"/>
    <w:rsid w:val="00885C09"/>
    <w:rsid w:val="0088637D"/>
    <w:rsid w:val="00886A51"/>
    <w:rsid w:val="00886D75"/>
    <w:rsid w:val="00887026"/>
    <w:rsid w:val="008900A2"/>
    <w:rsid w:val="00890287"/>
    <w:rsid w:val="00892BB8"/>
    <w:rsid w:val="00893D3B"/>
    <w:rsid w:val="0089471F"/>
    <w:rsid w:val="0089547E"/>
    <w:rsid w:val="0089737F"/>
    <w:rsid w:val="00897C31"/>
    <w:rsid w:val="008A0881"/>
    <w:rsid w:val="008A1592"/>
    <w:rsid w:val="008A1A35"/>
    <w:rsid w:val="008A1CDA"/>
    <w:rsid w:val="008A46B8"/>
    <w:rsid w:val="008A588E"/>
    <w:rsid w:val="008A6FFE"/>
    <w:rsid w:val="008A76CC"/>
    <w:rsid w:val="008B1EF6"/>
    <w:rsid w:val="008B2D7E"/>
    <w:rsid w:val="008B36A5"/>
    <w:rsid w:val="008B42D9"/>
    <w:rsid w:val="008B50FF"/>
    <w:rsid w:val="008C014F"/>
    <w:rsid w:val="008C6CAF"/>
    <w:rsid w:val="008C708E"/>
    <w:rsid w:val="008C74E9"/>
    <w:rsid w:val="008D3004"/>
    <w:rsid w:val="008D3167"/>
    <w:rsid w:val="008D5907"/>
    <w:rsid w:val="008D7A55"/>
    <w:rsid w:val="008E2F09"/>
    <w:rsid w:val="008E7D7A"/>
    <w:rsid w:val="008F183A"/>
    <w:rsid w:val="008F4BE9"/>
    <w:rsid w:val="00900B5A"/>
    <w:rsid w:val="00900B6F"/>
    <w:rsid w:val="00901EF8"/>
    <w:rsid w:val="0090373B"/>
    <w:rsid w:val="00905811"/>
    <w:rsid w:val="00907EEC"/>
    <w:rsid w:val="009116D7"/>
    <w:rsid w:val="009125E8"/>
    <w:rsid w:val="0092190E"/>
    <w:rsid w:val="00925063"/>
    <w:rsid w:val="00931AAC"/>
    <w:rsid w:val="00931CBC"/>
    <w:rsid w:val="009434E0"/>
    <w:rsid w:val="00946E41"/>
    <w:rsid w:val="009542AF"/>
    <w:rsid w:val="00954634"/>
    <w:rsid w:val="00963A9C"/>
    <w:rsid w:val="00967F50"/>
    <w:rsid w:val="00972D55"/>
    <w:rsid w:val="009751C0"/>
    <w:rsid w:val="009765E6"/>
    <w:rsid w:val="00980181"/>
    <w:rsid w:val="0098235B"/>
    <w:rsid w:val="00984629"/>
    <w:rsid w:val="00984FF8"/>
    <w:rsid w:val="009A3584"/>
    <w:rsid w:val="009A545C"/>
    <w:rsid w:val="009A634F"/>
    <w:rsid w:val="009B0659"/>
    <w:rsid w:val="009B0961"/>
    <w:rsid w:val="009B40E9"/>
    <w:rsid w:val="009B73A5"/>
    <w:rsid w:val="009C031E"/>
    <w:rsid w:val="009C20DB"/>
    <w:rsid w:val="009C2C13"/>
    <w:rsid w:val="009C5ED8"/>
    <w:rsid w:val="009C620A"/>
    <w:rsid w:val="009C67A9"/>
    <w:rsid w:val="009C6AD8"/>
    <w:rsid w:val="009D214C"/>
    <w:rsid w:val="009D4E20"/>
    <w:rsid w:val="009D5D74"/>
    <w:rsid w:val="009E4970"/>
    <w:rsid w:val="009E4C00"/>
    <w:rsid w:val="009F1A2F"/>
    <w:rsid w:val="009F1B43"/>
    <w:rsid w:val="009F232D"/>
    <w:rsid w:val="009F3CA1"/>
    <w:rsid w:val="009F67B5"/>
    <w:rsid w:val="00A019F2"/>
    <w:rsid w:val="00A02135"/>
    <w:rsid w:val="00A0541E"/>
    <w:rsid w:val="00A06140"/>
    <w:rsid w:val="00A0641E"/>
    <w:rsid w:val="00A10239"/>
    <w:rsid w:val="00A10E0D"/>
    <w:rsid w:val="00A10FE4"/>
    <w:rsid w:val="00A127A9"/>
    <w:rsid w:val="00A13C5D"/>
    <w:rsid w:val="00A13E7E"/>
    <w:rsid w:val="00A14332"/>
    <w:rsid w:val="00A1453B"/>
    <w:rsid w:val="00A21AA0"/>
    <w:rsid w:val="00A22907"/>
    <w:rsid w:val="00A26E5A"/>
    <w:rsid w:val="00A304D9"/>
    <w:rsid w:val="00A31982"/>
    <w:rsid w:val="00A31D18"/>
    <w:rsid w:val="00A3436A"/>
    <w:rsid w:val="00A46FF4"/>
    <w:rsid w:val="00A47B93"/>
    <w:rsid w:val="00A47F10"/>
    <w:rsid w:val="00A502CF"/>
    <w:rsid w:val="00A505B7"/>
    <w:rsid w:val="00A513A4"/>
    <w:rsid w:val="00A5155B"/>
    <w:rsid w:val="00A643A1"/>
    <w:rsid w:val="00A64E13"/>
    <w:rsid w:val="00A655AC"/>
    <w:rsid w:val="00A71CEA"/>
    <w:rsid w:val="00A727AB"/>
    <w:rsid w:val="00A72DEE"/>
    <w:rsid w:val="00A73124"/>
    <w:rsid w:val="00A732F8"/>
    <w:rsid w:val="00A7433D"/>
    <w:rsid w:val="00A81AB8"/>
    <w:rsid w:val="00A83779"/>
    <w:rsid w:val="00A86930"/>
    <w:rsid w:val="00A87A29"/>
    <w:rsid w:val="00A90D4C"/>
    <w:rsid w:val="00A90D9C"/>
    <w:rsid w:val="00A92E94"/>
    <w:rsid w:val="00A93FB6"/>
    <w:rsid w:val="00A97C05"/>
    <w:rsid w:val="00AA0C59"/>
    <w:rsid w:val="00AA36C0"/>
    <w:rsid w:val="00AA6C18"/>
    <w:rsid w:val="00AB1E76"/>
    <w:rsid w:val="00AB480E"/>
    <w:rsid w:val="00AB5729"/>
    <w:rsid w:val="00AB57BE"/>
    <w:rsid w:val="00AC5FE2"/>
    <w:rsid w:val="00AC63E5"/>
    <w:rsid w:val="00AD1B97"/>
    <w:rsid w:val="00AD2309"/>
    <w:rsid w:val="00AD45F4"/>
    <w:rsid w:val="00AD5366"/>
    <w:rsid w:val="00AD64C6"/>
    <w:rsid w:val="00AE1942"/>
    <w:rsid w:val="00AE244C"/>
    <w:rsid w:val="00AE4075"/>
    <w:rsid w:val="00AE452C"/>
    <w:rsid w:val="00AE558D"/>
    <w:rsid w:val="00AE66D3"/>
    <w:rsid w:val="00AE7AED"/>
    <w:rsid w:val="00AF08BE"/>
    <w:rsid w:val="00AF301F"/>
    <w:rsid w:val="00AF6C37"/>
    <w:rsid w:val="00AF73CF"/>
    <w:rsid w:val="00B005E0"/>
    <w:rsid w:val="00B01DE5"/>
    <w:rsid w:val="00B17A71"/>
    <w:rsid w:val="00B225A8"/>
    <w:rsid w:val="00B22FE2"/>
    <w:rsid w:val="00B23D56"/>
    <w:rsid w:val="00B25589"/>
    <w:rsid w:val="00B27070"/>
    <w:rsid w:val="00B30881"/>
    <w:rsid w:val="00B32198"/>
    <w:rsid w:val="00B34401"/>
    <w:rsid w:val="00B347E9"/>
    <w:rsid w:val="00B35676"/>
    <w:rsid w:val="00B364BF"/>
    <w:rsid w:val="00B379B3"/>
    <w:rsid w:val="00B420CF"/>
    <w:rsid w:val="00B45D8A"/>
    <w:rsid w:val="00B45FD2"/>
    <w:rsid w:val="00B50C7E"/>
    <w:rsid w:val="00B50E75"/>
    <w:rsid w:val="00B539E0"/>
    <w:rsid w:val="00B552DC"/>
    <w:rsid w:val="00B630CB"/>
    <w:rsid w:val="00B679C1"/>
    <w:rsid w:val="00B70624"/>
    <w:rsid w:val="00B71D44"/>
    <w:rsid w:val="00B72D39"/>
    <w:rsid w:val="00B742CB"/>
    <w:rsid w:val="00B74F25"/>
    <w:rsid w:val="00B77B27"/>
    <w:rsid w:val="00B8157B"/>
    <w:rsid w:val="00B839D2"/>
    <w:rsid w:val="00B90A99"/>
    <w:rsid w:val="00B91315"/>
    <w:rsid w:val="00B9257C"/>
    <w:rsid w:val="00B92673"/>
    <w:rsid w:val="00B96583"/>
    <w:rsid w:val="00B973FE"/>
    <w:rsid w:val="00BA0A73"/>
    <w:rsid w:val="00BA24FC"/>
    <w:rsid w:val="00BA61B0"/>
    <w:rsid w:val="00BB1275"/>
    <w:rsid w:val="00BB1623"/>
    <w:rsid w:val="00BB70B2"/>
    <w:rsid w:val="00BC663E"/>
    <w:rsid w:val="00BC7AA8"/>
    <w:rsid w:val="00BD04CE"/>
    <w:rsid w:val="00BD3307"/>
    <w:rsid w:val="00BD4926"/>
    <w:rsid w:val="00BD4FBD"/>
    <w:rsid w:val="00BD7394"/>
    <w:rsid w:val="00BD74B0"/>
    <w:rsid w:val="00BE032D"/>
    <w:rsid w:val="00BE0E3D"/>
    <w:rsid w:val="00BE1662"/>
    <w:rsid w:val="00BE2221"/>
    <w:rsid w:val="00BE4E0F"/>
    <w:rsid w:val="00BE4EAB"/>
    <w:rsid w:val="00BF0A5C"/>
    <w:rsid w:val="00BF0EAD"/>
    <w:rsid w:val="00BF0FBB"/>
    <w:rsid w:val="00BF1C73"/>
    <w:rsid w:val="00BF5D96"/>
    <w:rsid w:val="00C03F68"/>
    <w:rsid w:val="00C04A77"/>
    <w:rsid w:val="00C102FD"/>
    <w:rsid w:val="00C11324"/>
    <w:rsid w:val="00C14E27"/>
    <w:rsid w:val="00C15193"/>
    <w:rsid w:val="00C15F0D"/>
    <w:rsid w:val="00C264D1"/>
    <w:rsid w:val="00C27132"/>
    <w:rsid w:val="00C31F40"/>
    <w:rsid w:val="00C350F4"/>
    <w:rsid w:val="00C46EEB"/>
    <w:rsid w:val="00C46F9F"/>
    <w:rsid w:val="00C47538"/>
    <w:rsid w:val="00C50095"/>
    <w:rsid w:val="00C53127"/>
    <w:rsid w:val="00C54970"/>
    <w:rsid w:val="00C621BE"/>
    <w:rsid w:val="00C6263C"/>
    <w:rsid w:val="00C643D5"/>
    <w:rsid w:val="00C65C9E"/>
    <w:rsid w:val="00C66541"/>
    <w:rsid w:val="00C667D7"/>
    <w:rsid w:val="00C81DF7"/>
    <w:rsid w:val="00C86C6F"/>
    <w:rsid w:val="00C9451A"/>
    <w:rsid w:val="00C9718A"/>
    <w:rsid w:val="00C97789"/>
    <w:rsid w:val="00CA0214"/>
    <w:rsid w:val="00CA2F8C"/>
    <w:rsid w:val="00CA5F93"/>
    <w:rsid w:val="00CB5162"/>
    <w:rsid w:val="00CB6752"/>
    <w:rsid w:val="00CD0D21"/>
    <w:rsid w:val="00CD1685"/>
    <w:rsid w:val="00CD7C99"/>
    <w:rsid w:val="00CE0626"/>
    <w:rsid w:val="00CE2DAD"/>
    <w:rsid w:val="00CE30BD"/>
    <w:rsid w:val="00CE45EE"/>
    <w:rsid w:val="00CF0F3C"/>
    <w:rsid w:val="00CF1335"/>
    <w:rsid w:val="00CF165D"/>
    <w:rsid w:val="00CF7CA5"/>
    <w:rsid w:val="00D00181"/>
    <w:rsid w:val="00D01F78"/>
    <w:rsid w:val="00D05618"/>
    <w:rsid w:val="00D06701"/>
    <w:rsid w:val="00D07486"/>
    <w:rsid w:val="00D07767"/>
    <w:rsid w:val="00D12A8C"/>
    <w:rsid w:val="00D12BD0"/>
    <w:rsid w:val="00D149E3"/>
    <w:rsid w:val="00D14F87"/>
    <w:rsid w:val="00D170ED"/>
    <w:rsid w:val="00D2486D"/>
    <w:rsid w:val="00D25176"/>
    <w:rsid w:val="00D26618"/>
    <w:rsid w:val="00D44B49"/>
    <w:rsid w:val="00D55B0E"/>
    <w:rsid w:val="00D56744"/>
    <w:rsid w:val="00D604C2"/>
    <w:rsid w:val="00D62E8E"/>
    <w:rsid w:val="00D638C9"/>
    <w:rsid w:val="00D63FCA"/>
    <w:rsid w:val="00D65BDE"/>
    <w:rsid w:val="00D66C92"/>
    <w:rsid w:val="00D676B5"/>
    <w:rsid w:val="00D67B5F"/>
    <w:rsid w:val="00D70E71"/>
    <w:rsid w:val="00D73C69"/>
    <w:rsid w:val="00D73D42"/>
    <w:rsid w:val="00D85C02"/>
    <w:rsid w:val="00D90976"/>
    <w:rsid w:val="00D918A5"/>
    <w:rsid w:val="00D93053"/>
    <w:rsid w:val="00DB0462"/>
    <w:rsid w:val="00DB2CF0"/>
    <w:rsid w:val="00DB76C9"/>
    <w:rsid w:val="00DC3DA6"/>
    <w:rsid w:val="00DC462A"/>
    <w:rsid w:val="00DC6B19"/>
    <w:rsid w:val="00DC7426"/>
    <w:rsid w:val="00DD647D"/>
    <w:rsid w:val="00DE01F3"/>
    <w:rsid w:val="00DE0CD4"/>
    <w:rsid w:val="00DE3664"/>
    <w:rsid w:val="00DE4D9A"/>
    <w:rsid w:val="00DE70C0"/>
    <w:rsid w:val="00DE79C6"/>
    <w:rsid w:val="00DF0396"/>
    <w:rsid w:val="00DF16DF"/>
    <w:rsid w:val="00DF1B1A"/>
    <w:rsid w:val="00DF266E"/>
    <w:rsid w:val="00DF42CB"/>
    <w:rsid w:val="00DF5B72"/>
    <w:rsid w:val="00DF7B74"/>
    <w:rsid w:val="00DF7EC9"/>
    <w:rsid w:val="00E00284"/>
    <w:rsid w:val="00E018DB"/>
    <w:rsid w:val="00E020FC"/>
    <w:rsid w:val="00E029AF"/>
    <w:rsid w:val="00E0332E"/>
    <w:rsid w:val="00E07E85"/>
    <w:rsid w:val="00E10048"/>
    <w:rsid w:val="00E20F55"/>
    <w:rsid w:val="00E21136"/>
    <w:rsid w:val="00E21ECB"/>
    <w:rsid w:val="00E22C50"/>
    <w:rsid w:val="00E232F3"/>
    <w:rsid w:val="00E2395D"/>
    <w:rsid w:val="00E24AA0"/>
    <w:rsid w:val="00E26B8E"/>
    <w:rsid w:val="00E32AC6"/>
    <w:rsid w:val="00E33C49"/>
    <w:rsid w:val="00E35BF7"/>
    <w:rsid w:val="00E40807"/>
    <w:rsid w:val="00E40BB6"/>
    <w:rsid w:val="00E412B9"/>
    <w:rsid w:val="00E413A6"/>
    <w:rsid w:val="00E417D8"/>
    <w:rsid w:val="00E43046"/>
    <w:rsid w:val="00E44C81"/>
    <w:rsid w:val="00E4569F"/>
    <w:rsid w:val="00E46645"/>
    <w:rsid w:val="00E4768B"/>
    <w:rsid w:val="00E50A82"/>
    <w:rsid w:val="00E50AE0"/>
    <w:rsid w:val="00E52870"/>
    <w:rsid w:val="00E55EE9"/>
    <w:rsid w:val="00E60561"/>
    <w:rsid w:val="00E608FA"/>
    <w:rsid w:val="00E60F69"/>
    <w:rsid w:val="00E62DE3"/>
    <w:rsid w:val="00E65FB1"/>
    <w:rsid w:val="00E71005"/>
    <w:rsid w:val="00E7394E"/>
    <w:rsid w:val="00E74D56"/>
    <w:rsid w:val="00E74D6E"/>
    <w:rsid w:val="00E74F5B"/>
    <w:rsid w:val="00E83ADA"/>
    <w:rsid w:val="00E85EFB"/>
    <w:rsid w:val="00E90763"/>
    <w:rsid w:val="00E946EC"/>
    <w:rsid w:val="00E94B1E"/>
    <w:rsid w:val="00E956D8"/>
    <w:rsid w:val="00E964BC"/>
    <w:rsid w:val="00EA1910"/>
    <w:rsid w:val="00EA2439"/>
    <w:rsid w:val="00EA2641"/>
    <w:rsid w:val="00EA4161"/>
    <w:rsid w:val="00EA46E0"/>
    <w:rsid w:val="00EA6B9F"/>
    <w:rsid w:val="00EA6DF0"/>
    <w:rsid w:val="00EB3479"/>
    <w:rsid w:val="00EB5489"/>
    <w:rsid w:val="00EB6123"/>
    <w:rsid w:val="00EB7FED"/>
    <w:rsid w:val="00ED0B3A"/>
    <w:rsid w:val="00ED28C6"/>
    <w:rsid w:val="00ED3094"/>
    <w:rsid w:val="00ED619F"/>
    <w:rsid w:val="00EE1915"/>
    <w:rsid w:val="00EE4A1B"/>
    <w:rsid w:val="00EF101C"/>
    <w:rsid w:val="00EF3346"/>
    <w:rsid w:val="00EF3564"/>
    <w:rsid w:val="00EF381F"/>
    <w:rsid w:val="00EF5E77"/>
    <w:rsid w:val="00F0499D"/>
    <w:rsid w:val="00F075C3"/>
    <w:rsid w:val="00F07F17"/>
    <w:rsid w:val="00F110B7"/>
    <w:rsid w:val="00F13056"/>
    <w:rsid w:val="00F13A07"/>
    <w:rsid w:val="00F16966"/>
    <w:rsid w:val="00F17F7A"/>
    <w:rsid w:val="00F2185D"/>
    <w:rsid w:val="00F21E93"/>
    <w:rsid w:val="00F24F27"/>
    <w:rsid w:val="00F26E87"/>
    <w:rsid w:val="00F27590"/>
    <w:rsid w:val="00F321E5"/>
    <w:rsid w:val="00F37E9D"/>
    <w:rsid w:val="00F40842"/>
    <w:rsid w:val="00F42A31"/>
    <w:rsid w:val="00F42C7E"/>
    <w:rsid w:val="00F44591"/>
    <w:rsid w:val="00F46BD3"/>
    <w:rsid w:val="00F564B0"/>
    <w:rsid w:val="00F634D4"/>
    <w:rsid w:val="00F677ED"/>
    <w:rsid w:val="00F72692"/>
    <w:rsid w:val="00F74DC5"/>
    <w:rsid w:val="00F75BBD"/>
    <w:rsid w:val="00F80165"/>
    <w:rsid w:val="00F818C9"/>
    <w:rsid w:val="00F82559"/>
    <w:rsid w:val="00FA4392"/>
    <w:rsid w:val="00FA4AAB"/>
    <w:rsid w:val="00FA4D46"/>
    <w:rsid w:val="00FA5264"/>
    <w:rsid w:val="00FA6C3A"/>
    <w:rsid w:val="00FA7E5A"/>
    <w:rsid w:val="00FB0041"/>
    <w:rsid w:val="00FB04E7"/>
    <w:rsid w:val="00FB242B"/>
    <w:rsid w:val="00FB6AC5"/>
    <w:rsid w:val="00FC1F62"/>
    <w:rsid w:val="00FC2DEE"/>
    <w:rsid w:val="00FC50B2"/>
    <w:rsid w:val="00FD4BA0"/>
    <w:rsid w:val="00FD6352"/>
    <w:rsid w:val="00FE063E"/>
    <w:rsid w:val="00FE3B59"/>
    <w:rsid w:val="00FE4CCE"/>
    <w:rsid w:val="00FE73D9"/>
    <w:rsid w:val="00FF3660"/>
    <w:rsid w:val="00FF3E90"/>
    <w:rsid w:val="00FF70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caption" w:semiHidden="1" w:unhideWhenUsed="1" w:qFormat="1"/>
    <w:lsdException w:name="annotation reference" w:uiPriority="99"/>
    <w:lsdException w:name="Title" w:qFormat="1"/>
    <w:lsdException w:name="Body Text" w:uiPriority="99"/>
    <w:lsdException w:name="Subtitle" w:qFormat="1"/>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347E9"/>
    <w:rPr>
      <w:sz w:val="24"/>
      <w:szCs w:val="24"/>
    </w:rPr>
  </w:style>
  <w:style w:type="paragraph" w:styleId="1">
    <w:name w:val="heading 1"/>
    <w:basedOn w:val="a"/>
    <w:next w:val="a"/>
    <w:link w:val="10"/>
    <w:qFormat/>
    <w:rsid w:val="00A83779"/>
    <w:pPr>
      <w:keepNext/>
      <w:spacing w:line="360" w:lineRule="auto"/>
      <w:outlineLvl w:val="0"/>
    </w:pPr>
    <w:rPr>
      <w:rFonts w:eastAsia="MS Gothic"/>
      <w:b/>
      <w:bCs/>
      <w:caps/>
      <w:kern w:val="32"/>
      <w:sz w:val="28"/>
      <w:szCs w:val="28"/>
    </w:rPr>
  </w:style>
  <w:style w:type="paragraph" w:styleId="2">
    <w:name w:val="heading 2"/>
    <w:basedOn w:val="a"/>
    <w:next w:val="a"/>
    <w:link w:val="20"/>
    <w:uiPriority w:val="9"/>
    <w:qFormat/>
    <w:rsid w:val="004F096D"/>
    <w:pPr>
      <w:keepNext/>
      <w:spacing w:before="240" w:after="60"/>
      <w:outlineLvl w:val="1"/>
    </w:pPr>
    <w:rPr>
      <w:rFonts w:ascii="Calibri" w:eastAsia="MS Gothic" w:hAnsi="Calibri"/>
      <w:b/>
      <w:bCs/>
      <w:i/>
      <w:iCs/>
      <w:sz w:val="28"/>
      <w:szCs w:val="28"/>
    </w:rPr>
  </w:style>
  <w:style w:type="paragraph" w:styleId="3">
    <w:name w:val="heading 3"/>
    <w:basedOn w:val="a"/>
    <w:next w:val="a"/>
    <w:link w:val="30"/>
    <w:uiPriority w:val="9"/>
    <w:qFormat/>
    <w:rsid w:val="00F17F7A"/>
    <w:pPr>
      <w:keepNext/>
      <w:spacing w:before="240" w:after="60"/>
      <w:jc w:val="center"/>
      <w:outlineLvl w:val="2"/>
    </w:pPr>
    <w:rPr>
      <w:b/>
      <w:bCs/>
      <w:sz w:val="28"/>
      <w:szCs w:val="28"/>
    </w:rPr>
  </w:style>
  <w:style w:type="paragraph" w:styleId="4">
    <w:name w:val="heading 4"/>
    <w:basedOn w:val="a"/>
    <w:link w:val="40"/>
    <w:qFormat/>
    <w:rsid w:val="00DC462A"/>
    <w:pPr>
      <w:spacing w:before="100" w:beforeAutospacing="1" w:after="100" w:afterAutospacing="1"/>
      <w:outlineLvl w:val="3"/>
    </w:pPr>
    <w:rPr>
      <w:b/>
      <w:bCs/>
    </w:rPr>
  </w:style>
  <w:style w:type="paragraph" w:styleId="5">
    <w:name w:val="heading 5"/>
    <w:basedOn w:val="a"/>
    <w:next w:val="a"/>
    <w:link w:val="50"/>
    <w:unhideWhenUsed/>
    <w:qFormat/>
    <w:rsid w:val="002E2536"/>
    <w:pPr>
      <w:pBdr>
        <w:left w:val="dotted" w:sz="4" w:space="2" w:color="C0504D"/>
        <w:bottom w:val="dotted" w:sz="4" w:space="2" w:color="C0504D"/>
      </w:pBdr>
      <w:spacing w:before="200" w:after="100"/>
      <w:ind w:left="86"/>
      <w:contextualSpacing/>
      <w:outlineLvl w:val="4"/>
    </w:pPr>
    <w:rPr>
      <w:rFonts w:ascii="Cambria" w:hAnsi="Cambria"/>
      <w:b/>
      <w:bCs/>
      <w:i/>
      <w:iCs/>
      <w:color w:val="943634"/>
      <w:sz w:val="22"/>
      <w:szCs w:val="22"/>
      <w:lang w:val="en-US" w:eastAsia="en-US" w:bidi="en-US"/>
    </w:rPr>
  </w:style>
  <w:style w:type="paragraph" w:styleId="6">
    <w:name w:val="heading 6"/>
    <w:basedOn w:val="a"/>
    <w:next w:val="a"/>
    <w:link w:val="60"/>
    <w:uiPriority w:val="9"/>
    <w:unhideWhenUsed/>
    <w:qFormat/>
    <w:rsid w:val="002E2536"/>
    <w:pPr>
      <w:pBdr>
        <w:bottom w:val="single" w:sz="4" w:space="2" w:color="E5B8B7"/>
      </w:pBdr>
      <w:spacing w:before="200" w:after="100"/>
      <w:contextualSpacing/>
      <w:outlineLvl w:val="5"/>
    </w:pPr>
    <w:rPr>
      <w:rFonts w:ascii="Cambria" w:hAnsi="Cambria"/>
      <w:i/>
      <w:iCs/>
      <w:color w:val="943634"/>
      <w:sz w:val="22"/>
      <w:szCs w:val="22"/>
      <w:lang w:val="en-US" w:eastAsia="en-US" w:bidi="en-US"/>
    </w:rPr>
  </w:style>
  <w:style w:type="paragraph" w:styleId="7">
    <w:name w:val="heading 7"/>
    <w:basedOn w:val="a"/>
    <w:next w:val="a"/>
    <w:link w:val="70"/>
    <w:uiPriority w:val="9"/>
    <w:semiHidden/>
    <w:unhideWhenUsed/>
    <w:qFormat/>
    <w:rsid w:val="002E2536"/>
    <w:pPr>
      <w:pBdr>
        <w:bottom w:val="dotted" w:sz="4" w:space="2" w:color="D99594"/>
      </w:pBdr>
      <w:spacing w:before="200" w:after="100"/>
      <w:contextualSpacing/>
      <w:outlineLvl w:val="6"/>
    </w:pPr>
    <w:rPr>
      <w:rFonts w:ascii="Cambria" w:hAnsi="Cambria"/>
      <w:i/>
      <w:iCs/>
      <w:color w:val="943634"/>
      <w:sz w:val="22"/>
      <w:szCs w:val="22"/>
      <w:lang w:val="en-US" w:eastAsia="en-US" w:bidi="en-US"/>
    </w:rPr>
  </w:style>
  <w:style w:type="paragraph" w:styleId="8">
    <w:name w:val="heading 8"/>
    <w:basedOn w:val="a"/>
    <w:next w:val="a"/>
    <w:link w:val="80"/>
    <w:uiPriority w:val="9"/>
    <w:semiHidden/>
    <w:unhideWhenUsed/>
    <w:qFormat/>
    <w:rsid w:val="002E2536"/>
    <w:pPr>
      <w:spacing w:before="200" w:after="100"/>
      <w:contextualSpacing/>
      <w:outlineLvl w:val="7"/>
    </w:pPr>
    <w:rPr>
      <w:rFonts w:ascii="Cambria" w:hAnsi="Cambria"/>
      <w:i/>
      <w:iCs/>
      <w:color w:val="C0504D"/>
      <w:sz w:val="22"/>
      <w:szCs w:val="22"/>
      <w:lang w:val="en-US" w:eastAsia="en-US" w:bidi="en-US"/>
    </w:rPr>
  </w:style>
  <w:style w:type="paragraph" w:styleId="9">
    <w:name w:val="heading 9"/>
    <w:basedOn w:val="a"/>
    <w:next w:val="a"/>
    <w:link w:val="90"/>
    <w:uiPriority w:val="9"/>
    <w:semiHidden/>
    <w:unhideWhenUsed/>
    <w:qFormat/>
    <w:rsid w:val="002E2536"/>
    <w:pPr>
      <w:spacing w:before="200" w:after="100"/>
      <w:contextualSpacing/>
      <w:outlineLvl w:val="8"/>
    </w:pPr>
    <w:rPr>
      <w:rFonts w:ascii="Cambria" w:hAnsi="Cambria"/>
      <w:i/>
      <w:iCs/>
      <w:color w:val="C0504D"/>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A83779"/>
    <w:rPr>
      <w:rFonts w:eastAsia="MS Gothic" w:cs="Times New Roman"/>
      <w:b/>
      <w:bCs/>
      <w:caps/>
      <w:kern w:val="32"/>
      <w:sz w:val="28"/>
      <w:szCs w:val="28"/>
    </w:rPr>
  </w:style>
  <w:style w:type="character" w:customStyle="1" w:styleId="20">
    <w:name w:val="Заголовок 2 Знак"/>
    <w:link w:val="2"/>
    <w:uiPriority w:val="9"/>
    <w:rsid w:val="004F096D"/>
    <w:rPr>
      <w:rFonts w:ascii="Calibri" w:eastAsia="MS Gothic" w:hAnsi="Calibri" w:cs="Times New Roman"/>
      <w:b/>
      <w:bCs/>
      <w:i/>
      <w:iCs/>
      <w:sz w:val="28"/>
      <w:szCs w:val="28"/>
    </w:rPr>
  </w:style>
  <w:style w:type="character" w:customStyle="1" w:styleId="30">
    <w:name w:val="Заголовок 3 Знак"/>
    <w:link w:val="3"/>
    <w:rsid w:val="00F17F7A"/>
    <w:rPr>
      <w:b/>
      <w:bCs/>
      <w:sz w:val="28"/>
      <w:szCs w:val="28"/>
    </w:rPr>
  </w:style>
  <w:style w:type="character" w:customStyle="1" w:styleId="40">
    <w:name w:val="Заголовок 4 Знак"/>
    <w:basedOn w:val="a0"/>
    <w:link w:val="4"/>
    <w:rsid w:val="00DC462A"/>
    <w:rPr>
      <w:b/>
      <w:bCs/>
      <w:sz w:val="24"/>
      <w:szCs w:val="24"/>
    </w:rPr>
  </w:style>
  <w:style w:type="character" w:customStyle="1" w:styleId="50">
    <w:name w:val="Заголовок 5 Знак"/>
    <w:basedOn w:val="a0"/>
    <w:link w:val="5"/>
    <w:rsid w:val="002E2536"/>
    <w:rPr>
      <w:rFonts w:ascii="Cambria" w:hAnsi="Cambria"/>
      <w:b/>
      <w:bCs/>
      <w:i/>
      <w:iCs/>
      <w:color w:val="943634"/>
      <w:sz w:val="22"/>
      <w:szCs w:val="22"/>
      <w:lang w:val="en-US" w:eastAsia="en-US" w:bidi="en-US"/>
    </w:rPr>
  </w:style>
  <w:style w:type="character" w:customStyle="1" w:styleId="60">
    <w:name w:val="Заголовок 6 Знак"/>
    <w:basedOn w:val="a0"/>
    <w:link w:val="6"/>
    <w:uiPriority w:val="9"/>
    <w:rsid w:val="002E2536"/>
    <w:rPr>
      <w:rFonts w:ascii="Cambria" w:hAnsi="Cambria"/>
      <w:i/>
      <w:iCs/>
      <w:color w:val="943634"/>
      <w:sz w:val="22"/>
      <w:szCs w:val="22"/>
      <w:lang w:val="en-US" w:eastAsia="en-US" w:bidi="en-US"/>
    </w:rPr>
  </w:style>
  <w:style w:type="character" w:customStyle="1" w:styleId="70">
    <w:name w:val="Заголовок 7 Знак"/>
    <w:basedOn w:val="a0"/>
    <w:link w:val="7"/>
    <w:uiPriority w:val="9"/>
    <w:semiHidden/>
    <w:rsid w:val="002E2536"/>
    <w:rPr>
      <w:rFonts w:ascii="Cambria" w:hAnsi="Cambria"/>
      <w:i/>
      <w:iCs/>
      <w:color w:val="943634"/>
      <w:sz w:val="22"/>
      <w:szCs w:val="22"/>
      <w:lang w:val="en-US" w:eastAsia="en-US" w:bidi="en-US"/>
    </w:rPr>
  </w:style>
  <w:style w:type="character" w:customStyle="1" w:styleId="80">
    <w:name w:val="Заголовок 8 Знак"/>
    <w:basedOn w:val="a0"/>
    <w:link w:val="8"/>
    <w:uiPriority w:val="9"/>
    <w:semiHidden/>
    <w:rsid w:val="002E2536"/>
    <w:rPr>
      <w:rFonts w:ascii="Cambria" w:hAnsi="Cambria"/>
      <w:i/>
      <w:iCs/>
      <w:color w:val="C0504D"/>
      <w:sz w:val="22"/>
      <w:szCs w:val="22"/>
      <w:lang w:val="en-US" w:eastAsia="en-US" w:bidi="en-US"/>
    </w:rPr>
  </w:style>
  <w:style w:type="character" w:customStyle="1" w:styleId="90">
    <w:name w:val="Заголовок 9 Знак"/>
    <w:basedOn w:val="a0"/>
    <w:link w:val="9"/>
    <w:uiPriority w:val="9"/>
    <w:semiHidden/>
    <w:rsid w:val="002E2536"/>
    <w:rPr>
      <w:rFonts w:ascii="Cambria" w:hAnsi="Cambria"/>
      <w:i/>
      <w:iCs/>
      <w:color w:val="C0504D"/>
      <w:lang w:val="en-US" w:eastAsia="en-US" w:bidi="en-US"/>
    </w:rPr>
  </w:style>
  <w:style w:type="paragraph" w:customStyle="1" w:styleId="a3">
    <w:name w:val="Основной"/>
    <w:basedOn w:val="a"/>
    <w:link w:val="a4"/>
    <w:rsid w:val="00653A76"/>
    <w:pPr>
      <w:autoSpaceDE w:val="0"/>
      <w:autoSpaceDN w:val="0"/>
      <w:adjustRightInd w:val="0"/>
      <w:spacing w:line="214" w:lineRule="atLeast"/>
      <w:ind w:firstLine="283"/>
      <w:jc w:val="both"/>
      <w:textAlignment w:val="center"/>
    </w:pPr>
    <w:rPr>
      <w:rFonts w:ascii="NewtonCSanPin" w:hAnsi="NewtonCSanPin"/>
      <w:color w:val="000000"/>
      <w:sz w:val="21"/>
      <w:szCs w:val="21"/>
    </w:rPr>
  </w:style>
  <w:style w:type="character" w:customStyle="1" w:styleId="a4">
    <w:name w:val="Основной Знак"/>
    <w:link w:val="a3"/>
    <w:rsid w:val="000F42A9"/>
    <w:rPr>
      <w:rFonts w:ascii="NewtonCSanPin" w:hAnsi="NewtonCSanPin" w:cs="NewtonCSanPin"/>
      <w:color w:val="000000"/>
      <w:sz w:val="21"/>
      <w:szCs w:val="21"/>
    </w:rPr>
  </w:style>
  <w:style w:type="paragraph" w:customStyle="1" w:styleId="a5">
    <w:name w:val="Таблица"/>
    <w:basedOn w:val="a3"/>
    <w:rsid w:val="00653A76"/>
    <w:pPr>
      <w:tabs>
        <w:tab w:val="left" w:pos="4500"/>
        <w:tab w:val="left" w:pos="9180"/>
        <w:tab w:val="left" w:pos="9360"/>
      </w:tabs>
      <w:spacing w:line="194" w:lineRule="atLeast"/>
      <w:ind w:firstLine="0"/>
      <w:jc w:val="left"/>
    </w:pPr>
    <w:rPr>
      <w:sz w:val="19"/>
      <w:szCs w:val="19"/>
    </w:rPr>
  </w:style>
  <w:style w:type="paragraph" w:styleId="a6">
    <w:name w:val="Message Header"/>
    <w:basedOn w:val="a5"/>
    <w:rsid w:val="00653A76"/>
    <w:pPr>
      <w:jc w:val="center"/>
    </w:pPr>
    <w:rPr>
      <w:b/>
      <w:bCs/>
    </w:rPr>
  </w:style>
  <w:style w:type="paragraph" w:customStyle="1" w:styleId="a7">
    <w:name w:val="Название таблицы"/>
    <w:basedOn w:val="a3"/>
    <w:rsid w:val="00653A76"/>
    <w:pPr>
      <w:spacing w:before="113"/>
      <w:ind w:firstLine="0"/>
      <w:jc w:val="center"/>
    </w:pPr>
    <w:rPr>
      <w:b/>
      <w:bCs/>
    </w:rPr>
  </w:style>
  <w:style w:type="paragraph" w:customStyle="1" w:styleId="a8">
    <w:name w:val="Приложение"/>
    <w:basedOn w:val="11"/>
    <w:rsid w:val="00653A76"/>
    <w:pPr>
      <w:pageBreakBefore w:val="0"/>
      <w:spacing w:line="214" w:lineRule="atLeast"/>
      <w:ind w:left="3005"/>
      <w:jc w:val="left"/>
    </w:pPr>
    <w:rPr>
      <w:rFonts w:ascii="NewtonCSanPin" w:hAnsi="NewtonCSanPin" w:cs="NewtonCSanPin"/>
      <w:caps w:val="0"/>
      <w:sz w:val="21"/>
      <w:szCs w:val="21"/>
    </w:rPr>
  </w:style>
  <w:style w:type="paragraph" w:customStyle="1" w:styleId="11">
    <w:name w:val="Заг 1"/>
    <w:basedOn w:val="a3"/>
    <w:rsid w:val="00653A76"/>
    <w:pPr>
      <w:keepNext/>
      <w:pageBreakBefore/>
      <w:spacing w:after="170" w:line="296" w:lineRule="atLeast"/>
      <w:ind w:firstLine="0"/>
      <w:jc w:val="center"/>
    </w:pPr>
    <w:rPr>
      <w:rFonts w:ascii="PragmaticaC" w:hAnsi="PragmaticaC" w:cs="PragmaticaC"/>
      <w:b/>
      <w:bCs/>
      <w:caps/>
      <w:sz w:val="26"/>
      <w:szCs w:val="26"/>
    </w:rPr>
  </w:style>
  <w:style w:type="paragraph" w:styleId="a9">
    <w:name w:val="Signature"/>
    <w:basedOn w:val="a3"/>
    <w:rsid w:val="00653A76"/>
    <w:pPr>
      <w:spacing w:before="57" w:line="194" w:lineRule="atLeast"/>
      <w:ind w:firstLine="0"/>
      <w:jc w:val="center"/>
    </w:pPr>
    <w:rPr>
      <w:sz w:val="19"/>
      <w:szCs w:val="19"/>
    </w:rPr>
  </w:style>
  <w:style w:type="paragraph" w:customStyle="1" w:styleId="aa">
    <w:name w:val="В скобках"/>
    <w:basedOn w:val="a9"/>
    <w:rsid w:val="00653A76"/>
    <w:pPr>
      <w:spacing w:line="174" w:lineRule="atLeast"/>
    </w:pPr>
    <w:rPr>
      <w:sz w:val="17"/>
      <w:szCs w:val="17"/>
    </w:rPr>
  </w:style>
  <w:style w:type="paragraph" w:customStyle="1" w:styleId="12">
    <w:name w:val="Содержание 1"/>
    <w:basedOn w:val="a3"/>
    <w:rsid w:val="00653A76"/>
    <w:pPr>
      <w:suppressAutoHyphens/>
      <w:ind w:firstLine="0"/>
    </w:pPr>
    <w:rPr>
      <w:rFonts w:ascii="Times New Roman" w:hAnsi="Times New Roman"/>
      <w:lang w:val="en-US"/>
    </w:rPr>
  </w:style>
  <w:style w:type="paragraph" w:customStyle="1" w:styleId="BasicParagraph">
    <w:name w:val="[Basic Paragraph]"/>
    <w:basedOn w:val="NoParagraphStyle"/>
    <w:rsid w:val="00653A76"/>
  </w:style>
  <w:style w:type="paragraph" w:customStyle="1" w:styleId="NoParagraphStyle">
    <w:name w:val="[No Paragraph Style]"/>
    <w:rsid w:val="00653A76"/>
    <w:pPr>
      <w:autoSpaceDE w:val="0"/>
      <w:autoSpaceDN w:val="0"/>
      <w:adjustRightInd w:val="0"/>
      <w:spacing w:line="288" w:lineRule="auto"/>
      <w:textAlignment w:val="center"/>
    </w:pPr>
    <w:rPr>
      <w:rFonts w:ascii="Minion Pro" w:hAnsi="Minion Pro" w:cs="Minion Pro"/>
      <w:color w:val="000000"/>
      <w:sz w:val="24"/>
      <w:szCs w:val="24"/>
      <w:lang w:val="en-GB"/>
    </w:rPr>
  </w:style>
  <w:style w:type="paragraph" w:customStyle="1" w:styleId="ab">
    <w:name w:val="Буллит"/>
    <w:basedOn w:val="a3"/>
    <w:link w:val="ac"/>
    <w:rsid w:val="00653A76"/>
    <w:pPr>
      <w:ind w:firstLine="244"/>
    </w:pPr>
  </w:style>
  <w:style w:type="character" w:customStyle="1" w:styleId="ac">
    <w:name w:val="Буллит Знак"/>
    <w:basedOn w:val="a4"/>
    <w:link w:val="ab"/>
    <w:rsid w:val="000F42A9"/>
    <w:rPr>
      <w:rFonts w:ascii="NewtonCSanPin" w:hAnsi="NewtonCSanPin" w:cs="NewtonCSanPin"/>
      <w:color w:val="000000"/>
      <w:sz w:val="21"/>
      <w:szCs w:val="21"/>
    </w:rPr>
  </w:style>
  <w:style w:type="paragraph" w:customStyle="1" w:styleId="21">
    <w:name w:val="Заг 2"/>
    <w:basedOn w:val="11"/>
    <w:rsid w:val="00653A76"/>
    <w:pPr>
      <w:pageBreakBefore w:val="0"/>
      <w:spacing w:before="283"/>
    </w:pPr>
    <w:rPr>
      <w:caps w:val="0"/>
    </w:rPr>
  </w:style>
  <w:style w:type="paragraph" w:customStyle="1" w:styleId="31">
    <w:name w:val="Заг 3"/>
    <w:basedOn w:val="21"/>
    <w:rsid w:val="00653A76"/>
    <w:pPr>
      <w:spacing w:before="255" w:after="113" w:line="240" w:lineRule="atLeast"/>
    </w:pPr>
    <w:rPr>
      <w:i/>
      <w:iCs/>
      <w:sz w:val="23"/>
      <w:szCs w:val="23"/>
    </w:rPr>
  </w:style>
  <w:style w:type="paragraph" w:customStyle="1" w:styleId="41">
    <w:name w:val="Заг 4"/>
    <w:basedOn w:val="31"/>
    <w:rsid w:val="00653A76"/>
    <w:rPr>
      <w:b w:val="0"/>
      <w:bCs w:val="0"/>
    </w:rPr>
  </w:style>
  <w:style w:type="paragraph" w:customStyle="1" w:styleId="ad">
    <w:name w:val="Курсив"/>
    <w:basedOn w:val="a3"/>
    <w:rsid w:val="00653A76"/>
    <w:rPr>
      <w:i/>
      <w:iCs/>
    </w:rPr>
  </w:style>
  <w:style w:type="paragraph" w:customStyle="1" w:styleId="ae">
    <w:name w:val="Буллит Курсив"/>
    <w:basedOn w:val="ab"/>
    <w:link w:val="af"/>
    <w:uiPriority w:val="99"/>
    <w:rsid w:val="00653A76"/>
    <w:rPr>
      <w:i/>
      <w:iCs/>
    </w:rPr>
  </w:style>
  <w:style w:type="character" w:customStyle="1" w:styleId="af">
    <w:name w:val="Буллит Курсив Знак"/>
    <w:link w:val="ae"/>
    <w:uiPriority w:val="99"/>
    <w:rsid w:val="006D7B6B"/>
    <w:rPr>
      <w:rFonts w:ascii="NewtonCSanPin" w:hAnsi="NewtonCSanPin"/>
      <w:i/>
      <w:iCs/>
      <w:color w:val="000000"/>
      <w:sz w:val="21"/>
      <w:szCs w:val="21"/>
    </w:rPr>
  </w:style>
  <w:style w:type="paragraph" w:customStyle="1" w:styleId="af0">
    <w:name w:val="Подзаг"/>
    <w:basedOn w:val="a3"/>
    <w:rsid w:val="00653A76"/>
    <w:pPr>
      <w:spacing w:before="113" w:after="28"/>
      <w:jc w:val="center"/>
    </w:pPr>
    <w:rPr>
      <w:b/>
      <w:bCs/>
      <w:i/>
      <w:iCs/>
    </w:rPr>
  </w:style>
  <w:style w:type="paragraph" w:customStyle="1" w:styleId="af1">
    <w:name w:val="Пж Курсив"/>
    <w:basedOn w:val="a3"/>
    <w:rsid w:val="00653A76"/>
    <w:rPr>
      <w:b/>
      <w:bCs/>
      <w:i/>
      <w:iCs/>
    </w:rPr>
  </w:style>
  <w:style w:type="paragraph" w:customStyle="1" w:styleId="af2">
    <w:name w:val="Сноска"/>
    <w:basedOn w:val="a3"/>
    <w:rsid w:val="00653A76"/>
    <w:pPr>
      <w:spacing w:line="174" w:lineRule="atLeast"/>
    </w:pPr>
    <w:rPr>
      <w:sz w:val="17"/>
      <w:szCs w:val="17"/>
    </w:rPr>
  </w:style>
  <w:style w:type="character" w:customStyle="1" w:styleId="13">
    <w:name w:val="Сноска1"/>
    <w:rsid w:val="00653A76"/>
    <w:rPr>
      <w:rFonts w:ascii="Times New Roman" w:hAnsi="Times New Roman" w:cs="Times New Roman"/>
      <w:vertAlign w:val="superscript"/>
    </w:rPr>
  </w:style>
  <w:style w:type="character" w:customStyle="1" w:styleId="Zag11">
    <w:name w:val="Zag_11"/>
    <w:rsid w:val="00653A76"/>
    <w:rPr>
      <w:color w:val="000000"/>
      <w:w w:val="100"/>
    </w:rPr>
  </w:style>
  <w:style w:type="paragraph" w:styleId="af3">
    <w:name w:val="footer"/>
    <w:basedOn w:val="a"/>
    <w:link w:val="af4"/>
    <w:rsid w:val="00E32AC6"/>
    <w:pPr>
      <w:tabs>
        <w:tab w:val="center" w:pos="4677"/>
        <w:tab w:val="right" w:pos="9355"/>
      </w:tabs>
    </w:pPr>
  </w:style>
  <w:style w:type="character" w:customStyle="1" w:styleId="af4">
    <w:name w:val="Нижний колонтитул Знак"/>
    <w:link w:val="af3"/>
    <w:rsid w:val="00E32AC6"/>
    <w:rPr>
      <w:sz w:val="24"/>
      <w:szCs w:val="24"/>
    </w:rPr>
  </w:style>
  <w:style w:type="character" w:styleId="af5">
    <w:name w:val="page number"/>
    <w:rsid w:val="00E32AC6"/>
  </w:style>
  <w:style w:type="paragraph" w:styleId="af6">
    <w:name w:val="Balloon Text"/>
    <w:basedOn w:val="a"/>
    <w:link w:val="af7"/>
    <w:uiPriority w:val="99"/>
    <w:rsid w:val="00E32AC6"/>
    <w:rPr>
      <w:rFonts w:ascii="Lucida Grande CY" w:hAnsi="Lucida Grande CY"/>
      <w:sz w:val="18"/>
      <w:szCs w:val="18"/>
    </w:rPr>
  </w:style>
  <w:style w:type="character" w:customStyle="1" w:styleId="af7">
    <w:name w:val="Текст выноски Знак"/>
    <w:link w:val="af6"/>
    <w:uiPriority w:val="99"/>
    <w:rsid w:val="00E32AC6"/>
    <w:rPr>
      <w:rFonts w:ascii="Lucida Grande CY" w:hAnsi="Lucida Grande CY" w:cs="Lucida Grande CY"/>
      <w:sz w:val="18"/>
      <w:szCs w:val="18"/>
    </w:rPr>
  </w:style>
  <w:style w:type="character" w:styleId="af8">
    <w:name w:val="annotation reference"/>
    <w:uiPriority w:val="99"/>
    <w:rsid w:val="00BF1C73"/>
    <w:rPr>
      <w:sz w:val="16"/>
      <w:szCs w:val="16"/>
    </w:rPr>
  </w:style>
  <w:style w:type="paragraph" w:styleId="af9">
    <w:name w:val="annotation text"/>
    <w:basedOn w:val="a"/>
    <w:link w:val="afa"/>
    <w:uiPriority w:val="99"/>
    <w:rsid w:val="00BF1C73"/>
    <w:rPr>
      <w:sz w:val="20"/>
      <w:szCs w:val="20"/>
    </w:rPr>
  </w:style>
  <w:style w:type="character" w:customStyle="1" w:styleId="afa">
    <w:name w:val="Текст примечания Знак"/>
    <w:basedOn w:val="a0"/>
    <w:link w:val="af9"/>
    <w:uiPriority w:val="99"/>
    <w:rsid w:val="00BF1C73"/>
  </w:style>
  <w:style w:type="paragraph" w:styleId="afb">
    <w:name w:val="annotation subject"/>
    <w:basedOn w:val="af9"/>
    <w:next w:val="af9"/>
    <w:link w:val="afc"/>
    <w:rsid w:val="00BF1C73"/>
    <w:rPr>
      <w:b/>
      <w:bCs/>
    </w:rPr>
  </w:style>
  <w:style w:type="character" w:customStyle="1" w:styleId="afc">
    <w:name w:val="Тема примечания Знак"/>
    <w:link w:val="afb"/>
    <w:rsid w:val="00BF1C73"/>
    <w:rPr>
      <w:b/>
      <w:bCs/>
    </w:rPr>
  </w:style>
  <w:style w:type="paragraph" w:styleId="afd">
    <w:name w:val="Subtitle"/>
    <w:basedOn w:val="a"/>
    <w:next w:val="a"/>
    <w:link w:val="afe"/>
    <w:qFormat/>
    <w:rsid w:val="00A83779"/>
    <w:pPr>
      <w:spacing w:line="360" w:lineRule="auto"/>
      <w:outlineLvl w:val="1"/>
    </w:pPr>
    <w:rPr>
      <w:rFonts w:eastAsia="MS Gothic"/>
      <w:b/>
      <w:sz w:val="28"/>
    </w:rPr>
  </w:style>
  <w:style w:type="character" w:customStyle="1" w:styleId="afe">
    <w:name w:val="Подзаголовок Знак"/>
    <w:link w:val="afd"/>
    <w:rsid w:val="00A83779"/>
    <w:rPr>
      <w:rFonts w:eastAsia="MS Gothic" w:cs="Times New Roman"/>
      <w:b/>
      <w:sz w:val="28"/>
      <w:szCs w:val="24"/>
    </w:rPr>
  </w:style>
  <w:style w:type="paragraph" w:customStyle="1" w:styleId="-31">
    <w:name w:val="Темный список - Акцент 31"/>
    <w:hidden/>
    <w:uiPriority w:val="71"/>
    <w:rsid w:val="00596323"/>
    <w:rPr>
      <w:sz w:val="24"/>
      <w:szCs w:val="24"/>
    </w:rPr>
  </w:style>
  <w:style w:type="paragraph" w:customStyle="1" w:styleId="210">
    <w:name w:val="Средняя сетка 21"/>
    <w:basedOn w:val="a"/>
    <w:uiPriority w:val="1"/>
    <w:qFormat/>
    <w:rsid w:val="00B45D8A"/>
    <w:pPr>
      <w:spacing w:line="360" w:lineRule="auto"/>
      <w:ind w:firstLine="680"/>
      <w:contextualSpacing/>
      <w:jc w:val="both"/>
      <w:outlineLvl w:val="1"/>
    </w:pPr>
    <w:rPr>
      <w:sz w:val="28"/>
    </w:rPr>
  </w:style>
  <w:style w:type="paragraph" w:styleId="14">
    <w:name w:val="toc 1"/>
    <w:basedOn w:val="a"/>
    <w:next w:val="a"/>
    <w:autoRedefine/>
    <w:uiPriority w:val="39"/>
    <w:rsid w:val="00E412B9"/>
    <w:pPr>
      <w:tabs>
        <w:tab w:val="right" w:leader="dot" w:pos="10065"/>
      </w:tabs>
      <w:jc w:val="center"/>
    </w:pPr>
    <w:rPr>
      <w:rFonts w:ascii="Cambria" w:hAnsi="Cambria"/>
      <w:b/>
    </w:rPr>
  </w:style>
  <w:style w:type="paragraph" w:styleId="22">
    <w:name w:val="toc 2"/>
    <w:basedOn w:val="a"/>
    <w:next w:val="a"/>
    <w:autoRedefine/>
    <w:rsid w:val="00E412B9"/>
    <w:pPr>
      <w:tabs>
        <w:tab w:val="left" w:pos="1200"/>
        <w:tab w:val="right" w:leader="dot" w:pos="10065"/>
      </w:tabs>
    </w:pPr>
    <w:rPr>
      <w:rFonts w:ascii="Cambria" w:hAnsi="Cambria"/>
      <w:b/>
      <w:sz w:val="22"/>
      <w:szCs w:val="22"/>
    </w:rPr>
  </w:style>
  <w:style w:type="paragraph" w:styleId="32">
    <w:name w:val="toc 3"/>
    <w:basedOn w:val="a"/>
    <w:next w:val="a"/>
    <w:autoRedefine/>
    <w:uiPriority w:val="39"/>
    <w:rsid w:val="003C0EEE"/>
    <w:pPr>
      <w:ind w:left="480"/>
    </w:pPr>
    <w:rPr>
      <w:rFonts w:ascii="Cambria" w:hAnsi="Cambria"/>
      <w:sz w:val="22"/>
      <w:szCs w:val="22"/>
    </w:rPr>
  </w:style>
  <w:style w:type="paragraph" w:styleId="42">
    <w:name w:val="toc 4"/>
    <w:basedOn w:val="a"/>
    <w:next w:val="a"/>
    <w:autoRedefine/>
    <w:uiPriority w:val="39"/>
    <w:rsid w:val="003C0EEE"/>
    <w:pPr>
      <w:ind w:left="720"/>
    </w:pPr>
    <w:rPr>
      <w:rFonts w:ascii="Cambria" w:hAnsi="Cambria"/>
      <w:sz w:val="20"/>
      <w:szCs w:val="20"/>
    </w:rPr>
  </w:style>
  <w:style w:type="paragraph" w:styleId="51">
    <w:name w:val="toc 5"/>
    <w:basedOn w:val="a"/>
    <w:next w:val="a"/>
    <w:autoRedefine/>
    <w:uiPriority w:val="39"/>
    <w:rsid w:val="003C0EEE"/>
    <w:pPr>
      <w:ind w:left="960"/>
    </w:pPr>
    <w:rPr>
      <w:rFonts w:ascii="Cambria" w:hAnsi="Cambria"/>
      <w:sz w:val="20"/>
      <w:szCs w:val="20"/>
    </w:rPr>
  </w:style>
  <w:style w:type="paragraph" w:styleId="61">
    <w:name w:val="toc 6"/>
    <w:basedOn w:val="a"/>
    <w:next w:val="a"/>
    <w:autoRedefine/>
    <w:uiPriority w:val="39"/>
    <w:rsid w:val="003C0EEE"/>
    <w:pPr>
      <w:ind w:left="1200"/>
    </w:pPr>
    <w:rPr>
      <w:rFonts w:ascii="Cambria" w:hAnsi="Cambria"/>
      <w:sz w:val="20"/>
      <w:szCs w:val="20"/>
    </w:rPr>
  </w:style>
  <w:style w:type="paragraph" w:styleId="71">
    <w:name w:val="toc 7"/>
    <w:basedOn w:val="a"/>
    <w:next w:val="a"/>
    <w:autoRedefine/>
    <w:uiPriority w:val="39"/>
    <w:rsid w:val="003C0EEE"/>
    <w:pPr>
      <w:ind w:left="1440"/>
    </w:pPr>
    <w:rPr>
      <w:rFonts w:ascii="Cambria" w:hAnsi="Cambria"/>
      <w:sz w:val="20"/>
      <w:szCs w:val="20"/>
    </w:rPr>
  </w:style>
  <w:style w:type="paragraph" w:styleId="81">
    <w:name w:val="toc 8"/>
    <w:basedOn w:val="a"/>
    <w:next w:val="a"/>
    <w:autoRedefine/>
    <w:uiPriority w:val="39"/>
    <w:rsid w:val="003C0EEE"/>
    <w:pPr>
      <w:ind w:left="1680"/>
    </w:pPr>
    <w:rPr>
      <w:rFonts w:ascii="Cambria" w:hAnsi="Cambria"/>
      <w:sz w:val="20"/>
      <w:szCs w:val="20"/>
    </w:rPr>
  </w:style>
  <w:style w:type="paragraph" w:styleId="91">
    <w:name w:val="toc 9"/>
    <w:basedOn w:val="a"/>
    <w:next w:val="a"/>
    <w:autoRedefine/>
    <w:uiPriority w:val="39"/>
    <w:rsid w:val="003C0EEE"/>
    <w:pPr>
      <w:ind w:left="1920"/>
    </w:pPr>
    <w:rPr>
      <w:rFonts w:ascii="Cambria" w:hAnsi="Cambria"/>
      <w:sz w:val="20"/>
      <w:szCs w:val="20"/>
    </w:rPr>
  </w:style>
  <w:style w:type="paragraph" w:styleId="aff">
    <w:name w:val="Normal (Web)"/>
    <w:aliases w:val="Normal (Web) Char"/>
    <w:basedOn w:val="a"/>
    <w:link w:val="aff0"/>
    <w:unhideWhenUsed/>
    <w:rsid w:val="00513276"/>
    <w:pPr>
      <w:spacing w:before="100" w:beforeAutospacing="1" w:after="119"/>
    </w:pPr>
  </w:style>
  <w:style w:type="character" w:customStyle="1" w:styleId="aff0">
    <w:name w:val="Обычный (веб) Знак"/>
    <w:aliases w:val="Normal (Web) Char Знак"/>
    <w:link w:val="aff"/>
    <w:uiPriority w:val="99"/>
    <w:rsid w:val="001F3F1E"/>
    <w:rPr>
      <w:sz w:val="24"/>
      <w:szCs w:val="24"/>
    </w:rPr>
  </w:style>
  <w:style w:type="paragraph" w:customStyle="1" w:styleId="1-21">
    <w:name w:val="Средняя сетка 1 - Акцент 21"/>
    <w:basedOn w:val="a"/>
    <w:link w:val="1-2"/>
    <w:uiPriority w:val="34"/>
    <w:qFormat/>
    <w:rsid w:val="002D0462"/>
    <w:pPr>
      <w:ind w:left="720"/>
      <w:contextualSpacing/>
    </w:pPr>
    <w:rPr>
      <w:rFonts w:ascii="Calibri" w:eastAsia="Calibri" w:hAnsi="Calibri"/>
    </w:rPr>
  </w:style>
  <w:style w:type="character" w:customStyle="1" w:styleId="1-2">
    <w:name w:val="Средняя сетка 1 - Акцент 2 Знак"/>
    <w:link w:val="1-21"/>
    <w:uiPriority w:val="34"/>
    <w:locked/>
    <w:rsid w:val="002D0462"/>
    <w:rPr>
      <w:rFonts w:ascii="Calibri" w:eastAsia="Calibri" w:hAnsi="Calibri"/>
      <w:sz w:val="24"/>
      <w:szCs w:val="24"/>
    </w:rPr>
  </w:style>
  <w:style w:type="paragraph" w:styleId="aff1">
    <w:name w:val="Body Text"/>
    <w:basedOn w:val="a"/>
    <w:link w:val="aff2"/>
    <w:uiPriority w:val="99"/>
    <w:rsid w:val="000F42A9"/>
    <w:pPr>
      <w:jc w:val="both"/>
    </w:pPr>
    <w:rPr>
      <w:sz w:val="28"/>
    </w:rPr>
  </w:style>
  <w:style w:type="character" w:customStyle="1" w:styleId="aff2">
    <w:name w:val="Основной текст Знак"/>
    <w:link w:val="aff1"/>
    <w:uiPriority w:val="99"/>
    <w:rsid w:val="000F42A9"/>
    <w:rPr>
      <w:sz w:val="28"/>
      <w:szCs w:val="24"/>
    </w:rPr>
  </w:style>
  <w:style w:type="paragraph" w:customStyle="1" w:styleId="Zag1">
    <w:name w:val="Zag_1"/>
    <w:basedOn w:val="a"/>
    <w:rsid w:val="000F42A9"/>
    <w:pPr>
      <w:widowControl w:val="0"/>
      <w:autoSpaceDE w:val="0"/>
      <w:autoSpaceDN w:val="0"/>
      <w:adjustRightInd w:val="0"/>
      <w:spacing w:after="337" w:line="302" w:lineRule="exact"/>
      <w:ind w:firstLine="709"/>
      <w:jc w:val="center"/>
    </w:pPr>
    <w:rPr>
      <w:b/>
      <w:bCs/>
      <w:color w:val="000000"/>
      <w:sz w:val="28"/>
      <w:lang w:val="en-US"/>
    </w:rPr>
  </w:style>
  <w:style w:type="paragraph" w:customStyle="1" w:styleId="aff3">
    <w:name w:val="О_Т"/>
    <w:basedOn w:val="a"/>
    <w:link w:val="aff4"/>
    <w:rsid w:val="000F42A9"/>
    <w:pPr>
      <w:spacing w:line="288" w:lineRule="auto"/>
      <w:ind w:firstLine="539"/>
      <w:jc w:val="both"/>
    </w:pPr>
    <w:rPr>
      <w:rFonts w:ascii="Arial" w:hAnsi="Arial"/>
      <w:sz w:val="28"/>
      <w:szCs w:val="28"/>
    </w:rPr>
  </w:style>
  <w:style w:type="character" w:customStyle="1" w:styleId="aff4">
    <w:name w:val="О_Т Знак"/>
    <w:link w:val="aff3"/>
    <w:rsid w:val="000F42A9"/>
    <w:rPr>
      <w:rFonts w:ascii="Arial" w:hAnsi="Arial"/>
      <w:sz w:val="28"/>
      <w:szCs w:val="28"/>
    </w:rPr>
  </w:style>
  <w:style w:type="paragraph" w:customStyle="1" w:styleId="dash041e005f0431005f044b005f0447005f043d005f044b005f0439">
    <w:name w:val="dash041e_005f0431_005f044b_005f0447_005f043d_005f044b_005f0439"/>
    <w:basedOn w:val="a"/>
    <w:rsid w:val="000F42A9"/>
    <w:rPr>
      <w:rFonts w:eastAsia="Calibri"/>
    </w:rPr>
  </w:style>
  <w:style w:type="character" w:customStyle="1" w:styleId="dash041e005f0431005f044b005f0447005f043d005f044b005f0439005f005fchar1char1">
    <w:name w:val="dash041e_005f0431_005f044b_005f0447_005f043d_005f044b_005f0439_005f_005fchar1__char1"/>
    <w:rsid w:val="000F42A9"/>
  </w:style>
  <w:style w:type="paragraph" w:customStyle="1" w:styleId="-12">
    <w:name w:val="Цветной список - Акцент 12"/>
    <w:basedOn w:val="a"/>
    <w:qFormat/>
    <w:rsid w:val="000F42A9"/>
    <w:pPr>
      <w:spacing w:after="200"/>
      <w:ind w:left="720"/>
      <w:contextualSpacing/>
    </w:pPr>
    <w:rPr>
      <w:rFonts w:ascii="Cambria" w:eastAsia="Cambria" w:hAnsi="Cambria"/>
      <w:lang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0F42A9"/>
    <w:rPr>
      <w:rFonts w:ascii="Times New Roman" w:hAnsi="Times New Roman" w:cs="Times New Roman" w:hint="default"/>
      <w:strike w:val="0"/>
      <w:dstrike w:val="0"/>
      <w:sz w:val="24"/>
      <w:szCs w:val="24"/>
      <w:u w:val="none"/>
      <w:effect w:val="none"/>
    </w:rPr>
  </w:style>
  <w:style w:type="paragraph" w:customStyle="1" w:styleId="Osnova">
    <w:name w:val="Osnova"/>
    <w:basedOn w:val="a"/>
    <w:rsid w:val="00907EEC"/>
    <w:pPr>
      <w:widowControl w:val="0"/>
      <w:autoSpaceDE w:val="0"/>
      <w:autoSpaceDN w:val="0"/>
      <w:adjustRightInd w:val="0"/>
      <w:spacing w:line="213" w:lineRule="exact"/>
      <w:ind w:firstLine="339"/>
      <w:jc w:val="both"/>
    </w:pPr>
    <w:rPr>
      <w:rFonts w:ascii="NewtonCSanPin" w:hAnsi="NewtonCSanPin" w:cs="NewtonCSanPin"/>
      <w:color w:val="000000"/>
      <w:sz w:val="21"/>
      <w:szCs w:val="21"/>
      <w:lang w:val="en-US"/>
    </w:rPr>
  </w:style>
  <w:style w:type="paragraph" w:styleId="aff5">
    <w:name w:val="header"/>
    <w:basedOn w:val="a"/>
    <w:link w:val="aff6"/>
    <w:uiPriority w:val="99"/>
    <w:rsid w:val="008A1CDA"/>
    <w:pPr>
      <w:tabs>
        <w:tab w:val="center" w:pos="4677"/>
        <w:tab w:val="right" w:pos="9355"/>
      </w:tabs>
    </w:pPr>
  </w:style>
  <w:style w:type="character" w:customStyle="1" w:styleId="aff6">
    <w:name w:val="Верхний колонтитул Знак"/>
    <w:link w:val="aff5"/>
    <w:uiPriority w:val="99"/>
    <w:rsid w:val="008A1CDA"/>
    <w:rPr>
      <w:sz w:val="24"/>
      <w:szCs w:val="24"/>
    </w:rPr>
  </w:style>
  <w:style w:type="paragraph" w:customStyle="1" w:styleId="-11">
    <w:name w:val="Цветная заливка - Акцент 11"/>
    <w:hidden/>
    <w:uiPriority w:val="99"/>
    <w:semiHidden/>
    <w:rsid w:val="004A5746"/>
    <w:rPr>
      <w:sz w:val="24"/>
      <w:szCs w:val="24"/>
    </w:rPr>
  </w:style>
  <w:style w:type="paragraph" w:customStyle="1" w:styleId="ConsPlusNormal">
    <w:name w:val="ConsPlusNormal"/>
    <w:rsid w:val="000D2CF2"/>
    <w:pPr>
      <w:widowControl w:val="0"/>
      <w:autoSpaceDE w:val="0"/>
      <w:autoSpaceDN w:val="0"/>
      <w:adjustRightInd w:val="0"/>
    </w:pPr>
    <w:rPr>
      <w:rFonts w:ascii="Arial" w:hAnsi="Arial" w:cs="Arial"/>
    </w:rPr>
  </w:style>
  <w:style w:type="paragraph" w:customStyle="1" w:styleId="Zag3">
    <w:name w:val="Zag_3"/>
    <w:basedOn w:val="a"/>
    <w:rsid w:val="00DC6B19"/>
    <w:pPr>
      <w:widowControl w:val="0"/>
      <w:autoSpaceDE w:val="0"/>
      <w:autoSpaceDN w:val="0"/>
      <w:adjustRightInd w:val="0"/>
      <w:spacing w:after="68" w:line="282" w:lineRule="exact"/>
      <w:jc w:val="center"/>
    </w:pPr>
    <w:rPr>
      <w:i/>
      <w:iCs/>
      <w:color w:val="000000"/>
      <w:lang w:val="en-US"/>
    </w:rPr>
  </w:style>
  <w:style w:type="paragraph" w:customStyle="1" w:styleId="aff7">
    <w:name w:val="Ξαϋχνϋι"/>
    <w:basedOn w:val="a"/>
    <w:uiPriority w:val="99"/>
    <w:rsid w:val="00DC6B19"/>
    <w:pPr>
      <w:widowControl w:val="0"/>
      <w:autoSpaceDE w:val="0"/>
      <w:autoSpaceDN w:val="0"/>
      <w:adjustRightInd w:val="0"/>
    </w:pPr>
    <w:rPr>
      <w:color w:val="000000"/>
      <w:lang w:val="en-US"/>
    </w:rPr>
  </w:style>
  <w:style w:type="paragraph" w:customStyle="1" w:styleId="aff8">
    <w:name w:val="Νξβϋι"/>
    <w:basedOn w:val="a"/>
    <w:uiPriority w:val="99"/>
    <w:rsid w:val="00DC6B19"/>
    <w:pPr>
      <w:widowControl w:val="0"/>
      <w:autoSpaceDE w:val="0"/>
      <w:autoSpaceDN w:val="0"/>
      <w:adjustRightInd w:val="0"/>
    </w:pPr>
    <w:rPr>
      <w:color w:val="000000"/>
      <w:lang w:val="en-US"/>
    </w:rPr>
  </w:style>
  <w:style w:type="paragraph" w:customStyle="1" w:styleId="-110">
    <w:name w:val="Цветной список - Акцент 11"/>
    <w:basedOn w:val="a"/>
    <w:link w:val="-1"/>
    <w:uiPriority w:val="34"/>
    <w:qFormat/>
    <w:rsid w:val="00884BAC"/>
    <w:pPr>
      <w:spacing w:after="200" w:line="276" w:lineRule="auto"/>
      <w:ind w:left="720"/>
      <w:contextualSpacing/>
    </w:pPr>
    <w:rPr>
      <w:rFonts w:ascii="Calibri" w:eastAsia="Calibri" w:hAnsi="Calibri"/>
      <w:sz w:val="22"/>
      <w:szCs w:val="22"/>
      <w:lang w:eastAsia="en-US"/>
    </w:rPr>
  </w:style>
  <w:style w:type="character" w:customStyle="1" w:styleId="-1">
    <w:name w:val="Цветной список - Акцент 1 Знак"/>
    <w:link w:val="-110"/>
    <w:uiPriority w:val="34"/>
    <w:locked/>
    <w:rsid w:val="00884BAC"/>
    <w:rPr>
      <w:rFonts w:ascii="Calibri" w:eastAsia="Calibri" w:hAnsi="Calibri"/>
      <w:sz w:val="22"/>
      <w:szCs w:val="22"/>
      <w:lang w:eastAsia="en-US"/>
    </w:rPr>
  </w:style>
  <w:style w:type="character" w:customStyle="1" w:styleId="33">
    <w:name w:val="Основной текст + Курсив3"/>
    <w:uiPriority w:val="99"/>
    <w:rsid w:val="00884BAC"/>
    <w:rPr>
      <w:rFonts w:ascii="Times New Roman" w:hAnsi="Times New Roman" w:cs="Times New Roman"/>
      <w:i/>
      <w:iCs/>
      <w:spacing w:val="0"/>
      <w:sz w:val="18"/>
      <w:szCs w:val="18"/>
    </w:rPr>
  </w:style>
  <w:style w:type="character" w:customStyle="1" w:styleId="aff9">
    <w:name w:val="Основной текст_"/>
    <w:link w:val="82"/>
    <w:locked/>
    <w:rsid w:val="00FF7057"/>
    <w:rPr>
      <w:rFonts w:ascii="Courier New" w:eastAsia="Courier New" w:hAnsi="Courier New"/>
      <w:spacing w:val="-20"/>
      <w:sz w:val="28"/>
      <w:szCs w:val="28"/>
      <w:shd w:val="clear" w:color="auto" w:fill="FFFFFF"/>
    </w:rPr>
  </w:style>
  <w:style w:type="paragraph" w:customStyle="1" w:styleId="82">
    <w:name w:val="Основной текст8"/>
    <w:basedOn w:val="a"/>
    <w:link w:val="aff9"/>
    <w:rsid w:val="00FF7057"/>
    <w:pPr>
      <w:shd w:val="clear" w:color="auto" w:fill="FFFFFF"/>
      <w:spacing w:before="600" w:after="60" w:line="0" w:lineRule="atLeast"/>
      <w:ind w:hanging="2080"/>
    </w:pPr>
    <w:rPr>
      <w:rFonts w:ascii="Courier New" w:eastAsia="Courier New" w:hAnsi="Courier New"/>
      <w:spacing w:val="-20"/>
      <w:sz w:val="28"/>
      <w:szCs w:val="28"/>
    </w:rPr>
  </w:style>
  <w:style w:type="paragraph" w:styleId="affa">
    <w:name w:val="footnote text"/>
    <w:aliases w:val="Знак6,F1"/>
    <w:basedOn w:val="a"/>
    <w:link w:val="affb"/>
    <w:rsid w:val="00500205"/>
  </w:style>
  <w:style w:type="character" w:customStyle="1" w:styleId="affb">
    <w:name w:val="Текст сноски Знак"/>
    <w:aliases w:val="Знак6 Знак,F1 Знак"/>
    <w:link w:val="affa"/>
    <w:rsid w:val="00500205"/>
    <w:rPr>
      <w:sz w:val="24"/>
      <w:szCs w:val="24"/>
    </w:rPr>
  </w:style>
  <w:style w:type="character" w:styleId="affc">
    <w:name w:val="footnote reference"/>
    <w:rsid w:val="00500205"/>
    <w:rPr>
      <w:vertAlign w:val="superscript"/>
    </w:rPr>
  </w:style>
  <w:style w:type="paragraph" w:customStyle="1" w:styleId="220">
    <w:name w:val="Основной текст 22"/>
    <w:basedOn w:val="a"/>
    <w:rsid w:val="00214C47"/>
    <w:pPr>
      <w:ind w:firstLine="709"/>
      <w:jc w:val="both"/>
    </w:pPr>
  </w:style>
  <w:style w:type="paragraph" w:customStyle="1" w:styleId="zag4">
    <w:name w:val="zag_4"/>
    <w:basedOn w:val="a"/>
    <w:uiPriority w:val="99"/>
    <w:rsid w:val="006C5DA7"/>
    <w:pPr>
      <w:widowControl w:val="0"/>
      <w:autoSpaceDE w:val="0"/>
      <w:autoSpaceDN w:val="0"/>
      <w:adjustRightInd w:val="0"/>
      <w:spacing w:line="213" w:lineRule="exact"/>
      <w:jc w:val="center"/>
    </w:pPr>
    <w:rPr>
      <w:rFonts w:ascii="NewtonCSanPin" w:hAnsi="NewtonCSanPin" w:cs="NewtonCSanPin"/>
      <w:b/>
      <w:bCs/>
      <w:i/>
      <w:iCs/>
      <w:color w:val="000000"/>
      <w:sz w:val="21"/>
      <w:szCs w:val="21"/>
      <w:lang w:val="en-US"/>
    </w:rPr>
  </w:style>
  <w:style w:type="paragraph" w:styleId="affd">
    <w:name w:val="List Paragraph"/>
    <w:basedOn w:val="a"/>
    <w:link w:val="affe"/>
    <w:uiPriority w:val="34"/>
    <w:qFormat/>
    <w:rsid w:val="00954634"/>
    <w:pPr>
      <w:spacing w:after="200" w:line="276" w:lineRule="auto"/>
      <w:ind w:left="720"/>
      <w:contextualSpacing/>
    </w:pPr>
    <w:rPr>
      <w:rFonts w:ascii="Calibri" w:eastAsia="Calibri" w:hAnsi="Calibri"/>
      <w:sz w:val="22"/>
      <w:szCs w:val="22"/>
      <w:lang w:eastAsia="en-US"/>
    </w:rPr>
  </w:style>
  <w:style w:type="character" w:customStyle="1" w:styleId="affe">
    <w:name w:val="Абзац списка Знак"/>
    <w:link w:val="affd"/>
    <w:uiPriority w:val="34"/>
    <w:locked/>
    <w:rsid w:val="00954634"/>
    <w:rPr>
      <w:rFonts w:ascii="Calibri" w:eastAsia="Calibri" w:hAnsi="Calibri"/>
      <w:sz w:val="22"/>
      <w:szCs w:val="22"/>
      <w:lang w:eastAsia="en-US"/>
    </w:rPr>
  </w:style>
  <w:style w:type="paragraph" w:customStyle="1" w:styleId="Zag2">
    <w:name w:val="Zag_2"/>
    <w:basedOn w:val="a"/>
    <w:rsid w:val="00052A68"/>
    <w:pPr>
      <w:widowControl w:val="0"/>
      <w:autoSpaceDE w:val="0"/>
      <w:autoSpaceDN w:val="0"/>
      <w:adjustRightInd w:val="0"/>
      <w:spacing w:after="129" w:line="291" w:lineRule="exact"/>
      <w:ind w:firstLine="709"/>
      <w:jc w:val="center"/>
    </w:pPr>
    <w:rPr>
      <w:rFonts w:eastAsia="Calibri"/>
      <w:b/>
      <w:bCs/>
      <w:color w:val="000000"/>
      <w:sz w:val="28"/>
      <w:lang w:val="en-US"/>
    </w:rPr>
  </w:style>
  <w:style w:type="table" w:styleId="afff">
    <w:name w:val="Table Grid"/>
    <w:basedOn w:val="a1"/>
    <w:uiPriority w:val="59"/>
    <w:rsid w:val="00527B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3"/>
    <w:basedOn w:val="a"/>
    <w:link w:val="35"/>
    <w:rsid w:val="005C5475"/>
    <w:pPr>
      <w:spacing w:after="120"/>
    </w:pPr>
    <w:rPr>
      <w:sz w:val="16"/>
      <w:szCs w:val="16"/>
    </w:rPr>
  </w:style>
  <w:style w:type="character" w:customStyle="1" w:styleId="35">
    <w:name w:val="Основной текст 3 Знак"/>
    <w:basedOn w:val="a0"/>
    <w:link w:val="34"/>
    <w:rsid w:val="005C5475"/>
    <w:rPr>
      <w:sz w:val="16"/>
      <w:szCs w:val="16"/>
    </w:rPr>
  </w:style>
  <w:style w:type="paragraph" w:styleId="afff0">
    <w:name w:val="Title"/>
    <w:basedOn w:val="a"/>
    <w:link w:val="afff1"/>
    <w:qFormat/>
    <w:rsid w:val="00B72D39"/>
    <w:pPr>
      <w:jc w:val="center"/>
    </w:pPr>
    <w:rPr>
      <w:sz w:val="28"/>
    </w:rPr>
  </w:style>
  <w:style w:type="character" w:customStyle="1" w:styleId="afff1">
    <w:name w:val="Название Знак"/>
    <w:basedOn w:val="a0"/>
    <w:link w:val="afff0"/>
    <w:rsid w:val="00B72D39"/>
    <w:rPr>
      <w:sz w:val="28"/>
      <w:szCs w:val="24"/>
    </w:rPr>
  </w:style>
  <w:style w:type="character" w:customStyle="1" w:styleId="23">
    <w:name w:val="Знак Знак2"/>
    <w:basedOn w:val="a0"/>
    <w:locked/>
    <w:rsid w:val="00F21E93"/>
    <w:rPr>
      <w:b/>
      <w:bCs/>
      <w:sz w:val="24"/>
      <w:szCs w:val="24"/>
      <w:lang w:eastAsia="ru-RU"/>
    </w:rPr>
  </w:style>
  <w:style w:type="paragraph" w:customStyle="1" w:styleId="c5">
    <w:name w:val="c5"/>
    <w:basedOn w:val="a"/>
    <w:rsid w:val="000F0CB3"/>
    <w:pPr>
      <w:spacing w:before="100" w:beforeAutospacing="1" w:after="100" w:afterAutospacing="1"/>
    </w:pPr>
  </w:style>
  <w:style w:type="character" w:customStyle="1" w:styleId="c0">
    <w:name w:val="c0"/>
    <w:basedOn w:val="a0"/>
    <w:rsid w:val="000F0CB3"/>
  </w:style>
  <w:style w:type="paragraph" w:customStyle="1" w:styleId="c2">
    <w:name w:val="c2"/>
    <w:basedOn w:val="a"/>
    <w:rsid w:val="000F0CB3"/>
    <w:pPr>
      <w:spacing w:before="100" w:beforeAutospacing="1" w:after="100" w:afterAutospacing="1"/>
    </w:pPr>
  </w:style>
  <w:style w:type="paragraph" w:styleId="afff2">
    <w:name w:val="No Spacing"/>
    <w:aliases w:val="основа,Без интервала1"/>
    <w:link w:val="afff3"/>
    <w:uiPriority w:val="1"/>
    <w:qFormat/>
    <w:rsid w:val="00E46645"/>
    <w:rPr>
      <w:rFonts w:ascii="Calibri" w:eastAsia="Calibri" w:hAnsi="Calibri"/>
      <w:sz w:val="22"/>
      <w:szCs w:val="22"/>
      <w:lang w:eastAsia="en-US"/>
    </w:rPr>
  </w:style>
  <w:style w:type="character" w:customStyle="1" w:styleId="afff3">
    <w:name w:val="Без интервала Знак"/>
    <w:aliases w:val="основа Знак,Без интервала1 Знак"/>
    <w:link w:val="afff2"/>
    <w:uiPriority w:val="1"/>
    <w:rsid w:val="00E46645"/>
    <w:rPr>
      <w:rFonts w:ascii="Calibri" w:eastAsia="Calibri" w:hAnsi="Calibri"/>
      <w:sz w:val="22"/>
      <w:szCs w:val="22"/>
      <w:lang w:eastAsia="en-US"/>
    </w:rPr>
  </w:style>
  <w:style w:type="character" w:customStyle="1" w:styleId="24">
    <w:name w:val="Основной текст2"/>
    <w:rsid w:val="00114820"/>
    <w:rPr>
      <w:rFonts w:ascii="Times New Roman" w:eastAsia="Times New Roman" w:hAnsi="Times New Roman" w:cs="Times New Roman"/>
      <w:b w:val="0"/>
      <w:bCs w:val="0"/>
      <w:i w:val="0"/>
      <w:iCs w:val="0"/>
      <w:smallCaps w:val="0"/>
      <w:strike w:val="0"/>
      <w:color w:val="000000"/>
      <w:spacing w:val="1"/>
      <w:w w:val="100"/>
      <w:position w:val="0"/>
      <w:sz w:val="25"/>
      <w:szCs w:val="25"/>
      <w:u w:val="none"/>
      <w:shd w:val="clear" w:color="auto" w:fill="FFFFFF"/>
      <w:lang w:val="ru-RU"/>
    </w:rPr>
  </w:style>
  <w:style w:type="paragraph" w:customStyle="1" w:styleId="afff4">
    <w:name w:val="А_основной"/>
    <w:basedOn w:val="a"/>
    <w:link w:val="afff5"/>
    <w:qFormat/>
    <w:rsid w:val="00003D5C"/>
    <w:pPr>
      <w:widowControl w:val="0"/>
      <w:autoSpaceDE w:val="0"/>
      <w:autoSpaceDN w:val="0"/>
      <w:adjustRightInd w:val="0"/>
      <w:spacing w:line="360" w:lineRule="auto"/>
      <w:ind w:firstLine="454"/>
      <w:jc w:val="both"/>
    </w:pPr>
    <w:rPr>
      <w:rFonts w:cs="Arial"/>
      <w:sz w:val="28"/>
      <w:szCs w:val="20"/>
    </w:rPr>
  </w:style>
  <w:style w:type="character" w:customStyle="1" w:styleId="afff5">
    <w:name w:val="А_основной Знак"/>
    <w:basedOn w:val="a0"/>
    <w:link w:val="afff4"/>
    <w:rsid w:val="00003D5C"/>
    <w:rPr>
      <w:rFonts w:cs="Arial"/>
      <w:sz w:val="28"/>
    </w:rPr>
  </w:style>
  <w:style w:type="character" w:styleId="afff6">
    <w:name w:val="Emphasis"/>
    <w:basedOn w:val="a0"/>
    <w:qFormat/>
    <w:rsid w:val="00003D5C"/>
    <w:rPr>
      <w:i/>
      <w:iCs/>
    </w:rPr>
  </w:style>
  <w:style w:type="paragraph" w:customStyle="1" w:styleId="WW-Normal">
    <w:name w:val="WW-Normal"/>
    <w:rsid w:val="00003D5C"/>
    <w:pPr>
      <w:suppressAutoHyphens/>
      <w:autoSpaceDE w:val="0"/>
    </w:pPr>
    <w:rPr>
      <w:rFonts w:ascii="Cambria" w:eastAsia="Arial" w:hAnsi="Cambria" w:cs="Cambria"/>
      <w:color w:val="000000"/>
      <w:kern w:val="1"/>
      <w:sz w:val="24"/>
      <w:szCs w:val="24"/>
      <w:lang w:eastAsia="ar-SA"/>
    </w:rPr>
  </w:style>
  <w:style w:type="paragraph" w:customStyle="1" w:styleId="Style4">
    <w:name w:val="Style4"/>
    <w:basedOn w:val="a"/>
    <w:uiPriority w:val="99"/>
    <w:rsid w:val="008E2F09"/>
    <w:pPr>
      <w:widowControl w:val="0"/>
      <w:autoSpaceDE w:val="0"/>
      <w:autoSpaceDN w:val="0"/>
      <w:adjustRightInd w:val="0"/>
    </w:pPr>
    <w:rPr>
      <w:rFonts w:eastAsiaTheme="minorEastAsia"/>
    </w:rPr>
  </w:style>
  <w:style w:type="paragraph" w:customStyle="1" w:styleId="Style5">
    <w:name w:val="Style5"/>
    <w:basedOn w:val="a"/>
    <w:uiPriority w:val="99"/>
    <w:rsid w:val="008E2F09"/>
    <w:pPr>
      <w:widowControl w:val="0"/>
      <w:autoSpaceDE w:val="0"/>
      <w:autoSpaceDN w:val="0"/>
      <w:adjustRightInd w:val="0"/>
      <w:jc w:val="center"/>
    </w:pPr>
    <w:rPr>
      <w:rFonts w:eastAsiaTheme="minorEastAsia"/>
    </w:rPr>
  </w:style>
  <w:style w:type="paragraph" w:customStyle="1" w:styleId="Style6">
    <w:name w:val="Style6"/>
    <w:basedOn w:val="a"/>
    <w:uiPriority w:val="99"/>
    <w:rsid w:val="008E2F09"/>
    <w:pPr>
      <w:widowControl w:val="0"/>
      <w:autoSpaceDE w:val="0"/>
      <w:autoSpaceDN w:val="0"/>
      <w:adjustRightInd w:val="0"/>
      <w:spacing w:line="274" w:lineRule="exact"/>
      <w:ind w:firstLine="490"/>
    </w:pPr>
    <w:rPr>
      <w:rFonts w:eastAsiaTheme="minorEastAsia"/>
    </w:rPr>
  </w:style>
  <w:style w:type="paragraph" w:customStyle="1" w:styleId="Style7">
    <w:name w:val="Style7"/>
    <w:basedOn w:val="a"/>
    <w:uiPriority w:val="99"/>
    <w:rsid w:val="008E2F09"/>
    <w:pPr>
      <w:widowControl w:val="0"/>
      <w:autoSpaceDE w:val="0"/>
      <w:autoSpaceDN w:val="0"/>
      <w:adjustRightInd w:val="0"/>
      <w:spacing w:line="271" w:lineRule="exact"/>
      <w:ind w:hanging="346"/>
    </w:pPr>
    <w:rPr>
      <w:rFonts w:eastAsiaTheme="minorEastAsia"/>
    </w:rPr>
  </w:style>
  <w:style w:type="paragraph" w:customStyle="1" w:styleId="Style8">
    <w:name w:val="Style8"/>
    <w:basedOn w:val="a"/>
    <w:uiPriority w:val="99"/>
    <w:rsid w:val="008E2F09"/>
    <w:pPr>
      <w:widowControl w:val="0"/>
      <w:autoSpaceDE w:val="0"/>
      <w:autoSpaceDN w:val="0"/>
      <w:adjustRightInd w:val="0"/>
      <w:spacing w:line="275" w:lineRule="exact"/>
      <w:ind w:firstLine="715"/>
    </w:pPr>
    <w:rPr>
      <w:rFonts w:eastAsiaTheme="minorEastAsia"/>
    </w:rPr>
  </w:style>
  <w:style w:type="paragraph" w:customStyle="1" w:styleId="Style9">
    <w:name w:val="Style9"/>
    <w:basedOn w:val="a"/>
    <w:uiPriority w:val="99"/>
    <w:rsid w:val="008E2F09"/>
    <w:pPr>
      <w:widowControl w:val="0"/>
      <w:autoSpaceDE w:val="0"/>
      <w:autoSpaceDN w:val="0"/>
      <w:adjustRightInd w:val="0"/>
    </w:pPr>
    <w:rPr>
      <w:rFonts w:eastAsiaTheme="minorEastAsia"/>
    </w:rPr>
  </w:style>
  <w:style w:type="paragraph" w:customStyle="1" w:styleId="Style10">
    <w:name w:val="Style10"/>
    <w:basedOn w:val="a"/>
    <w:uiPriority w:val="99"/>
    <w:rsid w:val="008E2F09"/>
    <w:pPr>
      <w:widowControl w:val="0"/>
      <w:autoSpaceDE w:val="0"/>
      <w:autoSpaceDN w:val="0"/>
      <w:adjustRightInd w:val="0"/>
      <w:spacing w:line="274" w:lineRule="exact"/>
      <w:ind w:firstLine="509"/>
    </w:pPr>
    <w:rPr>
      <w:rFonts w:eastAsiaTheme="minorEastAsia"/>
    </w:rPr>
  </w:style>
  <w:style w:type="paragraph" w:customStyle="1" w:styleId="Style11">
    <w:name w:val="Style11"/>
    <w:basedOn w:val="a"/>
    <w:uiPriority w:val="99"/>
    <w:rsid w:val="008E2F09"/>
    <w:pPr>
      <w:widowControl w:val="0"/>
      <w:autoSpaceDE w:val="0"/>
      <w:autoSpaceDN w:val="0"/>
      <w:adjustRightInd w:val="0"/>
      <w:spacing w:line="312" w:lineRule="exact"/>
      <w:ind w:firstLine="1114"/>
    </w:pPr>
    <w:rPr>
      <w:rFonts w:eastAsiaTheme="minorEastAsia"/>
    </w:rPr>
  </w:style>
  <w:style w:type="paragraph" w:customStyle="1" w:styleId="Style12">
    <w:name w:val="Style12"/>
    <w:basedOn w:val="a"/>
    <w:uiPriority w:val="99"/>
    <w:rsid w:val="008E2F09"/>
    <w:pPr>
      <w:widowControl w:val="0"/>
      <w:autoSpaceDE w:val="0"/>
      <w:autoSpaceDN w:val="0"/>
      <w:adjustRightInd w:val="0"/>
      <w:spacing w:line="389" w:lineRule="exact"/>
      <w:jc w:val="center"/>
    </w:pPr>
    <w:rPr>
      <w:rFonts w:eastAsiaTheme="minorEastAsia"/>
    </w:rPr>
  </w:style>
  <w:style w:type="paragraph" w:customStyle="1" w:styleId="Style14">
    <w:name w:val="Style14"/>
    <w:basedOn w:val="a"/>
    <w:uiPriority w:val="99"/>
    <w:rsid w:val="008E2F09"/>
    <w:pPr>
      <w:widowControl w:val="0"/>
      <w:autoSpaceDE w:val="0"/>
      <w:autoSpaceDN w:val="0"/>
      <w:adjustRightInd w:val="0"/>
      <w:jc w:val="right"/>
    </w:pPr>
    <w:rPr>
      <w:rFonts w:eastAsiaTheme="minorEastAsia"/>
    </w:rPr>
  </w:style>
  <w:style w:type="paragraph" w:customStyle="1" w:styleId="Style15">
    <w:name w:val="Style15"/>
    <w:basedOn w:val="a"/>
    <w:uiPriority w:val="99"/>
    <w:rsid w:val="008E2F09"/>
    <w:pPr>
      <w:widowControl w:val="0"/>
      <w:autoSpaceDE w:val="0"/>
      <w:autoSpaceDN w:val="0"/>
      <w:adjustRightInd w:val="0"/>
      <w:spacing w:line="264" w:lineRule="exact"/>
      <w:jc w:val="both"/>
    </w:pPr>
    <w:rPr>
      <w:rFonts w:eastAsiaTheme="minorEastAsia"/>
    </w:rPr>
  </w:style>
  <w:style w:type="paragraph" w:customStyle="1" w:styleId="Style16">
    <w:name w:val="Style16"/>
    <w:basedOn w:val="a"/>
    <w:uiPriority w:val="99"/>
    <w:rsid w:val="008E2F09"/>
    <w:pPr>
      <w:widowControl w:val="0"/>
      <w:autoSpaceDE w:val="0"/>
      <w:autoSpaceDN w:val="0"/>
      <w:adjustRightInd w:val="0"/>
      <w:spacing w:line="278" w:lineRule="exact"/>
      <w:ind w:hanging="355"/>
    </w:pPr>
    <w:rPr>
      <w:rFonts w:eastAsiaTheme="minorEastAsia"/>
    </w:rPr>
  </w:style>
  <w:style w:type="paragraph" w:customStyle="1" w:styleId="Style17">
    <w:name w:val="Style17"/>
    <w:basedOn w:val="a"/>
    <w:uiPriority w:val="99"/>
    <w:rsid w:val="008E2F09"/>
    <w:pPr>
      <w:widowControl w:val="0"/>
      <w:autoSpaceDE w:val="0"/>
      <w:autoSpaceDN w:val="0"/>
      <w:adjustRightInd w:val="0"/>
      <w:spacing w:line="274" w:lineRule="exact"/>
    </w:pPr>
    <w:rPr>
      <w:rFonts w:eastAsiaTheme="minorEastAsia"/>
    </w:rPr>
  </w:style>
  <w:style w:type="paragraph" w:customStyle="1" w:styleId="Style18">
    <w:name w:val="Style18"/>
    <w:basedOn w:val="a"/>
    <w:uiPriority w:val="99"/>
    <w:rsid w:val="008E2F09"/>
    <w:pPr>
      <w:widowControl w:val="0"/>
      <w:autoSpaceDE w:val="0"/>
      <w:autoSpaceDN w:val="0"/>
      <w:adjustRightInd w:val="0"/>
      <w:spacing w:line="274" w:lineRule="exact"/>
    </w:pPr>
    <w:rPr>
      <w:rFonts w:eastAsiaTheme="minorEastAsia"/>
    </w:rPr>
  </w:style>
  <w:style w:type="paragraph" w:customStyle="1" w:styleId="Style19">
    <w:name w:val="Style19"/>
    <w:basedOn w:val="a"/>
    <w:uiPriority w:val="99"/>
    <w:rsid w:val="008E2F09"/>
    <w:pPr>
      <w:widowControl w:val="0"/>
      <w:autoSpaceDE w:val="0"/>
      <w:autoSpaceDN w:val="0"/>
      <w:adjustRightInd w:val="0"/>
      <w:spacing w:line="274" w:lineRule="exact"/>
      <w:jc w:val="both"/>
    </w:pPr>
    <w:rPr>
      <w:rFonts w:eastAsiaTheme="minorEastAsia"/>
    </w:rPr>
  </w:style>
  <w:style w:type="paragraph" w:customStyle="1" w:styleId="Style20">
    <w:name w:val="Style20"/>
    <w:basedOn w:val="a"/>
    <w:uiPriority w:val="99"/>
    <w:rsid w:val="008E2F09"/>
    <w:pPr>
      <w:widowControl w:val="0"/>
      <w:autoSpaceDE w:val="0"/>
      <w:autoSpaceDN w:val="0"/>
      <w:adjustRightInd w:val="0"/>
    </w:pPr>
    <w:rPr>
      <w:rFonts w:eastAsiaTheme="minorEastAsia"/>
    </w:rPr>
  </w:style>
  <w:style w:type="paragraph" w:customStyle="1" w:styleId="Style21">
    <w:name w:val="Style21"/>
    <w:basedOn w:val="a"/>
    <w:uiPriority w:val="99"/>
    <w:rsid w:val="008E2F09"/>
    <w:pPr>
      <w:widowControl w:val="0"/>
      <w:autoSpaceDE w:val="0"/>
      <w:autoSpaceDN w:val="0"/>
      <w:adjustRightInd w:val="0"/>
      <w:spacing w:line="278" w:lineRule="exact"/>
      <w:ind w:hanging="331"/>
    </w:pPr>
    <w:rPr>
      <w:rFonts w:eastAsiaTheme="minorEastAsia"/>
    </w:rPr>
  </w:style>
  <w:style w:type="paragraph" w:customStyle="1" w:styleId="Style23">
    <w:name w:val="Style23"/>
    <w:basedOn w:val="a"/>
    <w:uiPriority w:val="99"/>
    <w:rsid w:val="008E2F09"/>
    <w:pPr>
      <w:widowControl w:val="0"/>
      <w:autoSpaceDE w:val="0"/>
      <w:autoSpaceDN w:val="0"/>
      <w:adjustRightInd w:val="0"/>
    </w:pPr>
    <w:rPr>
      <w:rFonts w:eastAsiaTheme="minorEastAsia"/>
    </w:rPr>
  </w:style>
  <w:style w:type="paragraph" w:customStyle="1" w:styleId="Style26">
    <w:name w:val="Style26"/>
    <w:basedOn w:val="a"/>
    <w:uiPriority w:val="99"/>
    <w:rsid w:val="008E2F09"/>
    <w:pPr>
      <w:widowControl w:val="0"/>
      <w:autoSpaceDE w:val="0"/>
      <w:autoSpaceDN w:val="0"/>
      <w:adjustRightInd w:val="0"/>
    </w:pPr>
    <w:rPr>
      <w:rFonts w:eastAsiaTheme="minorEastAsia"/>
    </w:rPr>
  </w:style>
  <w:style w:type="paragraph" w:customStyle="1" w:styleId="Style28">
    <w:name w:val="Style28"/>
    <w:basedOn w:val="a"/>
    <w:uiPriority w:val="99"/>
    <w:rsid w:val="008E2F09"/>
    <w:pPr>
      <w:widowControl w:val="0"/>
      <w:autoSpaceDE w:val="0"/>
      <w:autoSpaceDN w:val="0"/>
      <w:adjustRightInd w:val="0"/>
      <w:spacing w:line="274" w:lineRule="exact"/>
      <w:ind w:hanging="499"/>
    </w:pPr>
    <w:rPr>
      <w:rFonts w:eastAsiaTheme="minorEastAsia"/>
    </w:rPr>
  </w:style>
  <w:style w:type="paragraph" w:customStyle="1" w:styleId="Style29">
    <w:name w:val="Style29"/>
    <w:basedOn w:val="a"/>
    <w:uiPriority w:val="99"/>
    <w:rsid w:val="008E2F09"/>
    <w:pPr>
      <w:widowControl w:val="0"/>
      <w:autoSpaceDE w:val="0"/>
      <w:autoSpaceDN w:val="0"/>
      <w:adjustRightInd w:val="0"/>
      <w:spacing w:line="758" w:lineRule="exact"/>
    </w:pPr>
    <w:rPr>
      <w:rFonts w:eastAsiaTheme="minorEastAsia"/>
    </w:rPr>
  </w:style>
  <w:style w:type="paragraph" w:customStyle="1" w:styleId="Style30">
    <w:name w:val="Style30"/>
    <w:basedOn w:val="a"/>
    <w:uiPriority w:val="99"/>
    <w:rsid w:val="008E2F09"/>
    <w:pPr>
      <w:widowControl w:val="0"/>
      <w:autoSpaceDE w:val="0"/>
      <w:autoSpaceDN w:val="0"/>
      <w:adjustRightInd w:val="0"/>
    </w:pPr>
    <w:rPr>
      <w:rFonts w:eastAsiaTheme="minorEastAsia"/>
    </w:rPr>
  </w:style>
  <w:style w:type="paragraph" w:customStyle="1" w:styleId="Style32">
    <w:name w:val="Style32"/>
    <w:basedOn w:val="a"/>
    <w:uiPriority w:val="99"/>
    <w:rsid w:val="008E2F09"/>
    <w:pPr>
      <w:widowControl w:val="0"/>
      <w:autoSpaceDE w:val="0"/>
      <w:autoSpaceDN w:val="0"/>
      <w:adjustRightInd w:val="0"/>
    </w:pPr>
    <w:rPr>
      <w:rFonts w:eastAsiaTheme="minorEastAsia"/>
    </w:rPr>
  </w:style>
  <w:style w:type="paragraph" w:customStyle="1" w:styleId="Style33">
    <w:name w:val="Style33"/>
    <w:basedOn w:val="a"/>
    <w:uiPriority w:val="99"/>
    <w:rsid w:val="008E2F09"/>
    <w:pPr>
      <w:widowControl w:val="0"/>
      <w:autoSpaceDE w:val="0"/>
      <w:autoSpaceDN w:val="0"/>
      <w:adjustRightInd w:val="0"/>
    </w:pPr>
    <w:rPr>
      <w:rFonts w:eastAsiaTheme="minorEastAsia"/>
    </w:rPr>
  </w:style>
  <w:style w:type="character" w:customStyle="1" w:styleId="FontStyle36">
    <w:name w:val="Font Style36"/>
    <w:basedOn w:val="a0"/>
    <w:uiPriority w:val="99"/>
    <w:rsid w:val="008E2F09"/>
    <w:rPr>
      <w:rFonts w:ascii="Times New Roman" w:hAnsi="Times New Roman" w:cs="Times New Roman"/>
      <w:sz w:val="26"/>
      <w:szCs w:val="26"/>
    </w:rPr>
  </w:style>
  <w:style w:type="character" w:customStyle="1" w:styleId="FontStyle37">
    <w:name w:val="Font Style37"/>
    <w:basedOn w:val="a0"/>
    <w:uiPriority w:val="99"/>
    <w:rsid w:val="008E2F09"/>
    <w:rPr>
      <w:rFonts w:ascii="Times New Roman" w:hAnsi="Times New Roman" w:cs="Times New Roman"/>
      <w:sz w:val="24"/>
      <w:szCs w:val="24"/>
    </w:rPr>
  </w:style>
  <w:style w:type="character" w:customStyle="1" w:styleId="FontStyle40">
    <w:name w:val="Font Style40"/>
    <w:basedOn w:val="a0"/>
    <w:uiPriority w:val="99"/>
    <w:rsid w:val="008E2F09"/>
    <w:rPr>
      <w:rFonts w:ascii="Times New Roman" w:hAnsi="Times New Roman" w:cs="Times New Roman"/>
      <w:i/>
      <w:iCs/>
      <w:spacing w:val="40"/>
      <w:sz w:val="18"/>
      <w:szCs w:val="18"/>
    </w:rPr>
  </w:style>
  <w:style w:type="character" w:customStyle="1" w:styleId="FontStyle41">
    <w:name w:val="Font Style41"/>
    <w:basedOn w:val="a0"/>
    <w:uiPriority w:val="99"/>
    <w:rsid w:val="008E2F09"/>
    <w:rPr>
      <w:rFonts w:ascii="Times New Roman" w:hAnsi="Times New Roman" w:cs="Times New Roman"/>
      <w:sz w:val="30"/>
      <w:szCs w:val="30"/>
    </w:rPr>
  </w:style>
  <w:style w:type="character" w:customStyle="1" w:styleId="FontStyle42">
    <w:name w:val="Font Style42"/>
    <w:basedOn w:val="a0"/>
    <w:uiPriority w:val="99"/>
    <w:rsid w:val="008E2F09"/>
    <w:rPr>
      <w:rFonts w:ascii="Times New Roman" w:hAnsi="Times New Roman" w:cs="Times New Roman"/>
      <w:smallCaps/>
      <w:sz w:val="20"/>
      <w:szCs w:val="20"/>
    </w:rPr>
  </w:style>
  <w:style w:type="character" w:customStyle="1" w:styleId="FontStyle43">
    <w:name w:val="Font Style43"/>
    <w:basedOn w:val="a0"/>
    <w:uiPriority w:val="99"/>
    <w:rsid w:val="008E2F09"/>
    <w:rPr>
      <w:rFonts w:ascii="Times New Roman" w:hAnsi="Times New Roman" w:cs="Times New Roman"/>
      <w:i/>
      <w:iCs/>
      <w:sz w:val="30"/>
      <w:szCs w:val="30"/>
    </w:rPr>
  </w:style>
  <w:style w:type="character" w:customStyle="1" w:styleId="FontStyle44">
    <w:name w:val="Font Style44"/>
    <w:basedOn w:val="a0"/>
    <w:uiPriority w:val="99"/>
    <w:rsid w:val="008E2F09"/>
    <w:rPr>
      <w:rFonts w:ascii="Times New Roman" w:hAnsi="Times New Roman" w:cs="Times New Roman"/>
      <w:sz w:val="20"/>
      <w:szCs w:val="20"/>
    </w:rPr>
  </w:style>
  <w:style w:type="character" w:customStyle="1" w:styleId="FontStyle45">
    <w:name w:val="Font Style45"/>
    <w:basedOn w:val="a0"/>
    <w:uiPriority w:val="99"/>
    <w:rsid w:val="008E2F09"/>
    <w:rPr>
      <w:rFonts w:ascii="Times New Roman" w:hAnsi="Times New Roman" w:cs="Times New Roman"/>
      <w:b/>
      <w:bCs/>
      <w:sz w:val="30"/>
      <w:szCs w:val="30"/>
    </w:rPr>
  </w:style>
  <w:style w:type="character" w:customStyle="1" w:styleId="FontStyle47">
    <w:name w:val="Font Style47"/>
    <w:basedOn w:val="a0"/>
    <w:uiPriority w:val="99"/>
    <w:rsid w:val="008E2F09"/>
    <w:rPr>
      <w:rFonts w:ascii="Times New Roman" w:hAnsi="Times New Roman" w:cs="Times New Roman"/>
      <w:i/>
      <w:iCs/>
      <w:sz w:val="38"/>
      <w:szCs w:val="38"/>
    </w:rPr>
  </w:style>
  <w:style w:type="character" w:customStyle="1" w:styleId="FontStyle48">
    <w:name w:val="Font Style48"/>
    <w:basedOn w:val="a0"/>
    <w:uiPriority w:val="99"/>
    <w:rsid w:val="008E2F09"/>
    <w:rPr>
      <w:rFonts w:ascii="Times New Roman" w:hAnsi="Times New Roman" w:cs="Times New Roman"/>
      <w:sz w:val="20"/>
      <w:szCs w:val="20"/>
    </w:rPr>
  </w:style>
  <w:style w:type="character" w:customStyle="1" w:styleId="FontStyle49">
    <w:name w:val="Font Style49"/>
    <w:basedOn w:val="a0"/>
    <w:rsid w:val="008E2F09"/>
    <w:rPr>
      <w:rFonts w:ascii="Times New Roman" w:hAnsi="Times New Roman" w:cs="Times New Roman"/>
      <w:b/>
      <w:bCs/>
      <w:sz w:val="26"/>
      <w:szCs w:val="26"/>
    </w:rPr>
  </w:style>
  <w:style w:type="character" w:customStyle="1" w:styleId="FontStyle50">
    <w:name w:val="Font Style50"/>
    <w:basedOn w:val="a0"/>
    <w:uiPriority w:val="99"/>
    <w:rsid w:val="008E2F09"/>
    <w:rPr>
      <w:rFonts w:ascii="Times New Roman" w:hAnsi="Times New Roman" w:cs="Times New Roman"/>
      <w:spacing w:val="-20"/>
      <w:sz w:val="24"/>
      <w:szCs w:val="24"/>
    </w:rPr>
  </w:style>
  <w:style w:type="character" w:customStyle="1" w:styleId="FontStyle51">
    <w:name w:val="Font Style51"/>
    <w:basedOn w:val="a0"/>
    <w:uiPriority w:val="99"/>
    <w:rsid w:val="008E2F09"/>
    <w:rPr>
      <w:rFonts w:ascii="Times New Roman" w:hAnsi="Times New Roman" w:cs="Times New Roman"/>
      <w:spacing w:val="-10"/>
      <w:sz w:val="36"/>
      <w:szCs w:val="36"/>
    </w:rPr>
  </w:style>
  <w:style w:type="character" w:customStyle="1" w:styleId="FontStyle52">
    <w:name w:val="Font Style52"/>
    <w:basedOn w:val="a0"/>
    <w:uiPriority w:val="99"/>
    <w:rsid w:val="008E2F09"/>
    <w:rPr>
      <w:rFonts w:ascii="Times New Roman" w:hAnsi="Times New Roman" w:cs="Times New Roman"/>
      <w:b/>
      <w:bCs/>
      <w:sz w:val="22"/>
      <w:szCs w:val="22"/>
    </w:rPr>
  </w:style>
  <w:style w:type="character" w:customStyle="1" w:styleId="apple-converted-space">
    <w:name w:val="apple-converted-space"/>
    <w:basedOn w:val="a0"/>
    <w:rsid w:val="00DC462A"/>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DC462A"/>
    <w:rPr>
      <w:rFonts w:ascii="Times New Roman" w:hAnsi="Times New Roman" w:cs="Times New Roman" w:hint="default"/>
      <w:strike w:val="0"/>
      <w:dstrike w:val="0"/>
      <w:sz w:val="24"/>
      <w:szCs w:val="24"/>
      <w:u w:val="none"/>
      <w:effect w:val="none"/>
    </w:rPr>
  </w:style>
  <w:style w:type="paragraph" w:styleId="25">
    <w:name w:val="Body Text 2"/>
    <w:basedOn w:val="a"/>
    <w:link w:val="26"/>
    <w:rsid w:val="00DC462A"/>
    <w:pPr>
      <w:spacing w:after="120" w:line="480" w:lineRule="auto"/>
    </w:pPr>
  </w:style>
  <w:style w:type="character" w:customStyle="1" w:styleId="26">
    <w:name w:val="Основной текст 2 Знак"/>
    <w:basedOn w:val="a0"/>
    <w:link w:val="25"/>
    <w:rsid w:val="00DC462A"/>
    <w:rPr>
      <w:sz w:val="24"/>
      <w:szCs w:val="24"/>
    </w:rPr>
  </w:style>
  <w:style w:type="paragraph" w:styleId="afff7">
    <w:name w:val="Body Text Indent"/>
    <w:basedOn w:val="a"/>
    <w:link w:val="afff8"/>
    <w:rsid w:val="00DC462A"/>
    <w:pPr>
      <w:spacing w:after="120"/>
      <w:ind w:left="283"/>
    </w:pPr>
  </w:style>
  <w:style w:type="character" w:customStyle="1" w:styleId="afff8">
    <w:name w:val="Основной текст с отступом Знак"/>
    <w:basedOn w:val="a0"/>
    <w:link w:val="afff7"/>
    <w:uiPriority w:val="99"/>
    <w:rsid w:val="00DC462A"/>
    <w:rPr>
      <w:sz w:val="24"/>
      <w:szCs w:val="24"/>
    </w:rPr>
  </w:style>
  <w:style w:type="character" w:customStyle="1" w:styleId="240">
    <w:name w:val="Основной текст + Полужирный24"/>
    <w:aliases w:val="Курсив19"/>
    <w:rsid w:val="00DC462A"/>
    <w:rPr>
      <w:rFonts w:ascii="Times New Roman" w:hAnsi="Times New Roman" w:cs="Times New Roman"/>
      <w:b/>
      <w:bCs/>
      <w:i/>
      <w:iCs/>
      <w:spacing w:val="0"/>
      <w:sz w:val="22"/>
      <w:szCs w:val="22"/>
      <w:shd w:val="clear" w:color="auto" w:fill="FFFFFF"/>
      <w:lang w:bidi="ar-SA"/>
    </w:rPr>
  </w:style>
  <w:style w:type="character" w:customStyle="1" w:styleId="230">
    <w:name w:val="Основной текст + Полужирный23"/>
    <w:aliases w:val="Курсив18"/>
    <w:rsid w:val="00DC462A"/>
    <w:rPr>
      <w:rFonts w:ascii="Times New Roman" w:hAnsi="Times New Roman" w:cs="Times New Roman"/>
      <w:b/>
      <w:bCs/>
      <w:i/>
      <w:iCs/>
      <w:noProof/>
      <w:spacing w:val="0"/>
      <w:sz w:val="22"/>
      <w:szCs w:val="22"/>
      <w:shd w:val="clear" w:color="auto" w:fill="FFFFFF"/>
      <w:lang w:bidi="ar-SA"/>
    </w:rPr>
  </w:style>
  <w:style w:type="character" w:styleId="afff9">
    <w:name w:val="Hyperlink"/>
    <w:unhideWhenUsed/>
    <w:rsid w:val="00DC462A"/>
    <w:rPr>
      <w:color w:val="0000FF"/>
      <w:u w:val="single"/>
    </w:rPr>
  </w:style>
  <w:style w:type="paragraph" w:customStyle="1" w:styleId="normacttext">
    <w:name w:val="norm_act_text"/>
    <w:basedOn w:val="a"/>
    <w:rsid w:val="00DC462A"/>
    <w:pPr>
      <w:spacing w:before="100" w:beforeAutospacing="1" w:after="100" w:afterAutospacing="1"/>
    </w:pPr>
  </w:style>
  <w:style w:type="character" w:customStyle="1" w:styleId="afffa">
    <w:name w:val="Основной текст + Полужирный"/>
    <w:rsid w:val="00DC462A"/>
    <w:rPr>
      <w:b/>
      <w:bCs/>
      <w:sz w:val="22"/>
      <w:szCs w:val="22"/>
      <w:lang w:bidi="ar-SA"/>
    </w:rPr>
  </w:style>
  <w:style w:type="character" w:customStyle="1" w:styleId="afffb">
    <w:name w:val="А ОСН ТЕКСТ Знак"/>
    <w:link w:val="afffc"/>
    <w:locked/>
    <w:rsid w:val="00DC462A"/>
    <w:rPr>
      <w:rFonts w:ascii="Arial Unicode MS" w:eastAsia="Arial Unicode MS" w:hAnsi="Arial Unicode MS" w:cs="Arial Unicode MS"/>
      <w:color w:val="000000"/>
      <w:sz w:val="28"/>
      <w:szCs w:val="28"/>
    </w:rPr>
  </w:style>
  <w:style w:type="paragraph" w:customStyle="1" w:styleId="afffc">
    <w:name w:val="А ОСН ТЕКСТ"/>
    <w:basedOn w:val="a"/>
    <w:link w:val="afffb"/>
    <w:rsid w:val="00DC462A"/>
    <w:pPr>
      <w:spacing w:line="360" w:lineRule="auto"/>
      <w:ind w:firstLine="454"/>
      <w:jc w:val="both"/>
    </w:pPr>
    <w:rPr>
      <w:rFonts w:ascii="Arial Unicode MS" w:eastAsia="Arial Unicode MS" w:hAnsi="Arial Unicode MS" w:cs="Arial Unicode MS"/>
      <w:color w:val="000000"/>
      <w:sz w:val="28"/>
      <w:szCs w:val="28"/>
    </w:rPr>
  </w:style>
  <w:style w:type="character" w:customStyle="1" w:styleId="27">
    <w:name w:val="Основной текст + Полужирный2"/>
    <w:rsid w:val="00DC462A"/>
    <w:rPr>
      <w:rFonts w:ascii="Times New Roman" w:hAnsi="Times New Roman" w:cs="Times New Roman" w:hint="default"/>
      <w:b/>
      <w:bCs/>
      <w:spacing w:val="0"/>
      <w:sz w:val="22"/>
      <w:szCs w:val="22"/>
      <w:lang w:bidi="ar-SA"/>
    </w:rPr>
  </w:style>
  <w:style w:type="paragraph" w:customStyle="1" w:styleId="Default">
    <w:name w:val="Default"/>
    <w:rsid w:val="00DC462A"/>
    <w:pPr>
      <w:autoSpaceDE w:val="0"/>
      <w:autoSpaceDN w:val="0"/>
      <w:adjustRightInd w:val="0"/>
    </w:pPr>
    <w:rPr>
      <w:rFonts w:ascii="Arial" w:hAnsi="Arial" w:cs="Arial"/>
      <w:color w:val="000000"/>
      <w:sz w:val="24"/>
      <w:szCs w:val="24"/>
    </w:rPr>
  </w:style>
  <w:style w:type="character" w:customStyle="1" w:styleId="FontStyle24">
    <w:name w:val="Font Style24"/>
    <w:rsid w:val="00DC462A"/>
    <w:rPr>
      <w:rFonts w:ascii="Times New Roman" w:hAnsi="Times New Roman" w:cs="Times New Roman" w:hint="default"/>
      <w:sz w:val="18"/>
      <w:szCs w:val="18"/>
    </w:rPr>
  </w:style>
  <w:style w:type="character" w:styleId="afffd">
    <w:name w:val="FollowedHyperlink"/>
    <w:basedOn w:val="a0"/>
    <w:uiPriority w:val="99"/>
    <w:unhideWhenUsed/>
    <w:rsid w:val="00DC462A"/>
    <w:rPr>
      <w:rFonts w:ascii="Cuprum" w:hAnsi="Cuprum" w:hint="default"/>
      <w:strike w:val="0"/>
      <w:dstrike w:val="0"/>
      <w:color w:val="2577C4"/>
      <w:u w:val="none"/>
      <w:effect w:val="none"/>
    </w:rPr>
  </w:style>
  <w:style w:type="paragraph" w:customStyle="1" w:styleId="bg">
    <w:name w:val="bg"/>
    <w:basedOn w:val="a"/>
    <w:rsid w:val="00DC462A"/>
    <w:pPr>
      <w:spacing w:before="100" w:beforeAutospacing="1" w:after="100" w:afterAutospacing="1"/>
    </w:pPr>
  </w:style>
  <w:style w:type="paragraph" w:customStyle="1" w:styleId="bgpadd">
    <w:name w:val="bgpadd"/>
    <w:basedOn w:val="a"/>
    <w:rsid w:val="00DC462A"/>
    <w:pPr>
      <w:spacing w:before="100" w:beforeAutospacing="1" w:after="100" w:afterAutospacing="1"/>
    </w:pPr>
  </w:style>
  <w:style w:type="paragraph" w:customStyle="1" w:styleId="menu">
    <w:name w:val="menu"/>
    <w:basedOn w:val="a"/>
    <w:rsid w:val="00DC462A"/>
    <w:pPr>
      <w:shd w:val="clear" w:color="auto" w:fill="0C336D"/>
      <w:spacing w:before="100" w:beforeAutospacing="1" w:after="100" w:afterAutospacing="1"/>
    </w:pPr>
  </w:style>
  <w:style w:type="paragraph" w:customStyle="1" w:styleId="bottom">
    <w:name w:val="bottom"/>
    <w:basedOn w:val="a"/>
    <w:rsid w:val="00DC462A"/>
    <w:pPr>
      <w:spacing w:before="75" w:after="75"/>
    </w:pPr>
  </w:style>
  <w:style w:type="paragraph" w:customStyle="1" w:styleId="bottomleft">
    <w:name w:val="bottom_left"/>
    <w:basedOn w:val="a"/>
    <w:rsid w:val="00DC462A"/>
    <w:pPr>
      <w:spacing w:before="100" w:beforeAutospacing="1" w:after="100" w:afterAutospacing="1"/>
    </w:pPr>
    <w:rPr>
      <w:color w:val="000000"/>
      <w:sz w:val="17"/>
      <w:szCs w:val="17"/>
    </w:rPr>
  </w:style>
  <w:style w:type="paragraph" w:customStyle="1" w:styleId="bottomright">
    <w:name w:val="bottom_right"/>
    <w:basedOn w:val="a"/>
    <w:rsid w:val="00DC462A"/>
    <w:pPr>
      <w:spacing w:before="100" w:beforeAutospacing="1" w:after="100" w:afterAutospacing="1"/>
      <w:jc w:val="right"/>
    </w:pPr>
    <w:rPr>
      <w:color w:val="000000"/>
      <w:sz w:val="17"/>
      <w:szCs w:val="17"/>
    </w:rPr>
  </w:style>
  <w:style w:type="paragraph" w:customStyle="1" w:styleId="bottomlink">
    <w:name w:val="bottom_link"/>
    <w:basedOn w:val="a"/>
    <w:rsid w:val="00DC462A"/>
    <w:pPr>
      <w:spacing w:before="100" w:beforeAutospacing="1" w:after="100" w:afterAutospacing="1"/>
    </w:pPr>
    <w:rPr>
      <w:color w:val="000000"/>
      <w:sz w:val="17"/>
      <w:szCs w:val="17"/>
    </w:rPr>
  </w:style>
  <w:style w:type="paragraph" w:customStyle="1" w:styleId="lp">
    <w:name w:val="lp"/>
    <w:basedOn w:val="a"/>
    <w:rsid w:val="00DC462A"/>
    <w:pPr>
      <w:spacing w:before="100" w:beforeAutospacing="1" w:after="100" w:afterAutospacing="1"/>
      <w:jc w:val="right"/>
    </w:pPr>
  </w:style>
  <w:style w:type="paragraph" w:customStyle="1" w:styleId="main">
    <w:name w:val="main"/>
    <w:basedOn w:val="a"/>
    <w:rsid w:val="00DC462A"/>
    <w:pPr>
      <w:spacing w:before="100" w:beforeAutospacing="1" w:after="100" w:afterAutospacing="1"/>
    </w:pPr>
  </w:style>
  <w:style w:type="paragraph" w:customStyle="1" w:styleId="15">
    <w:name w:val="Верхний колонтитул1"/>
    <w:basedOn w:val="a"/>
    <w:rsid w:val="00DC462A"/>
    <w:pPr>
      <w:spacing w:before="100" w:beforeAutospacing="1" w:after="100" w:afterAutospacing="1"/>
    </w:pPr>
  </w:style>
  <w:style w:type="paragraph" w:customStyle="1" w:styleId="headergerb">
    <w:name w:val="headergerb"/>
    <w:basedOn w:val="a"/>
    <w:rsid w:val="00DC462A"/>
    <w:pPr>
      <w:spacing w:before="100" w:beforeAutospacing="1" w:after="100" w:afterAutospacing="1"/>
    </w:pPr>
  </w:style>
  <w:style w:type="paragraph" w:customStyle="1" w:styleId="headertext">
    <w:name w:val="headertext"/>
    <w:basedOn w:val="a"/>
    <w:rsid w:val="00DC462A"/>
    <w:pPr>
      <w:spacing w:before="100" w:beforeAutospacing="1" w:after="100" w:afterAutospacing="1"/>
    </w:pPr>
  </w:style>
  <w:style w:type="paragraph" w:customStyle="1" w:styleId="htitle1">
    <w:name w:val="htitle1"/>
    <w:basedOn w:val="a"/>
    <w:rsid w:val="00DC462A"/>
    <w:pPr>
      <w:spacing w:before="100" w:beforeAutospacing="1" w:after="100" w:afterAutospacing="1"/>
    </w:pPr>
    <w:rPr>
      <w:rFonts w:ascii="Cuprum" w:hAnsi="Cuprum"/>
      <w:b/>
      <w:bCs/>
      <w:color w:val="FFFFFF"/>
      <w:sz w:val="38"/>
      <w:szCs w:val="38"/>
    </w:rPr>
  </w:style>
  <w:style w:type="paragraph" w:customStyle="1" w:styleId="htitle2">
    <w:name w:val="htitle2"/>
    <w:basedOn w:val="a"/>
    <w:rsid w:val="00DC462A"/>
    <w:pPr>
      <w:spacing w:before="100" w:beforeAutospacing="1" w:after="100" w:afterAutospacing="1"/>
    </w:pPr>
    <w:rPr>
      <w:rFonts w:ascii="Cuprum" w:hAnsi="Cuprum"/>
      <w:b/>
      <w:bCs/>
      <w:color w:val="FFFFFF"/>
      <w:sz w:val="20"/>
      <w:szCs w:val="20"/>
    </w:rPr>
  </w:style>
  <w:style w:type="paragraph" w:customStyle="1" w:styleId="headerimg">
    <w:name w:val="headerimg"/>
    <w:basedOn w:val="a"/>
    <w:rsid w:val="00DC462A"/>
    <w:pPr>
      <w:spacing w:before="100" w:beforeAutospacing="1" w:after="100" w:afterAutospacing="1"/>
    </w:pPr>
  </w:style>
  <w:style w:type="paragraph" w:customStyle="1" w:styleId="content">
    <w:name w:val="content"/>
    <w:basedOn w:val="a"/>
    <w:rsid w:val="00DC462A"/>
    <w:pPr>
      <w:spacing w:before="300" w:after="100" w:afterAutospacing="1"/>
    </w:pPr>
  </w:style>
  <w:style w:type="paragraph" w:customStyle="1" w:styleId="contentmenu">
    <w:name w:val="contentmenu"/>
    <w:basedOn w:val="a"/>
    <w:rsid w:val="00DC462A"/>
    <w:pPr>
      <w:spacing w:before="100" w:beforeAutospacing="1" w:after="100" w:afterAutospacing="1"/>
    </w:pPr>
  </w:style>
  <w:style w:type="paragraph" w:customStyle="1" w:styleId="contentblock">
    <w:name w:val="contentblock"/>
    <w:basedOn w:val="a"/>
    <w:rsid w:val="00DC462A"/>
    <w:pPr>
      <w:spacing w:before="100" w:beforeAutospacing="1" w:after="100" w:afterAutospacing="1"/>
    </w:pPr>
  </w:style>
  <w:style w:type="paragraph" w:customStyle="1" w:styleId="contentdata">
    <w:name w:val="contentdata"/>
    <w:basedOn w:val="a"/>
    <w:rsid w:val="00DC462A"/>
    <w:pPr>
      <w:shd w:val="clear" w:color="auto" w:fill="FFFFFF"/>
      <w:ind w:left="300" w:right="300"/>
    </w:pPr>
  </w:style>
  <w:style w:type="paragraph" w:customStyle="1" w:styleId="contentdata2">
    <w:name w:val="contentdata2"/>
    <w:basedOn w:val="a"/>
    <w:rsid w:val="00DC462A"/>
    <w:pPr>
      <w:shd w:val="clear" w:color="auto" w:fill="FFFFFF"/>
      <w:ind w:left="300" w:right="300"/>
    </w:pPr>
  </w:style>
  <w:style w:type="paragraph" w:customStyle="1" w:styleId="contentbottom">
    <w:name w:val="contentbottom"/>
    <w:basedOn w:val="a"/>
    <w:rsid w:val="00DC462A"/>
    <w:pPr>
      <w:spacing w:before="100" w:beforeAutospacing="1" w:after="100" w:afterAutospacing="1"/>
    </w:pPr>
  </w:style>
  <w:style w:type="paragraph" w:customStyle="1" w:styleId="contpadleft">
    <w:name w:val="contpad_left"/>
    <w:basedOn w:val="a"/>
    <w:rsid w:val="00DC462A"/>
    <w:pPr>
      <w:spacing w:before="100" w:beforeAutospacing="1" w:after="100" w:afterAutospacing="1"/>
    </w:pPr>
  </w:style>
  <w:style w:type="paragraph" w:customStyle="1" w:styleId="contpadright">
    <w:name w:val="contpad_right"/>
    <w:basedOn w:val="a"/>
    <w:rsid w:val="00DC462A"/>
    <w:pPr>
      <w:spacing w:before="100" w:beforeAutospacing="1" w:after="100" w:afterAutospacing="1"/>
    </w:pPr>
  </w:style>
  <w:style w:type="paragraph" w:customStyle="1" w:styleId="contpadcenter">
    <w:name w:val="contpad_center"/>
    <w:basedOn w:val="a"/>
    <w:rsid w:val="00DC462A"/>
    <w:pPr>
      <w:spacing w:before="100" w:beforeAutospacing="1" w:after="100" w:afterAutospacing="1"/>
    </w:pPr>
  </w:style>
  <w:style w:type="paragraph" w:customStyle="1" w:styleId="contpadbottom">
    <w:name w:val="contpad_bottom"/>
    <w:basedOn w:val="a"/>
    <w:rsid w:val="00DC462A"/>
    <w:pPr>
      <w:spacing w:before="100" w:beforeAutospacing="1" w:after="100" w:afterAutospacing="1"/>
    </w:pPr>
  </w:style>
  <w:style w:type="paragraph" w:customStyle="1" w:styleId="newsblockdate">
    <w:name w:val="newsblockdate"/>
    <w:basedOn w:val="a"/>
    <w:rsid w:val="00DC462A"/>
    <w:pPr>
      <w:spacing w:before="100" w:beforeAutospacing="1" w:after="100" w:afterAutospacing="1"/>
    </w:pPr>
    <w:rPr>
      <w:rFonts w:ascii="Tahoma" w:hAnsi="Tahoma" w:cs="Tahoma"/>
      <w:b/>
      <w:bCs/>
      <w:color w:val="2681D0"/>
      <w:sz w:val="15"/>
      <w:szCs w:val="15"/>
    </w:rPr>
  </w:style>
  <w:style w:type="paragraph" w:customStyle="1" w:styleId="newsblocktitle">
    <w:name w:val="newsblocktitle"/>
    <w:basedOn w:val="a"/>
    <w:rsid w:val="00DC462A"/>
    <w:pPr>
      <w:spacing w:before="100" w:beforeAutospacing="1" w:after="100" w:afterAutospacing="1"/>
    </w:pPr>
    <w:rPr>
      <w:rFonts w:ascii="Tahoma" w:hAnsi="Tahoma" w:cs="Tahoma"/>
      <w:b/>
      <w:bCs/>
      <w:color w:val="FFFFFF"/>
      <w:sz w:val="18"/>
      <w:szCs w:val="18"/>
    </w:rPr>
  </w:style>
  <w:style w:type="paragraph" w:customStyle="1" w:styleId="newsblockpreview">
    <w:name w:val="newsblockpreview"/>
    <w:basedOn w:val="a"/>
    <w:rsid w:val="00DC462A"/>
    <w:pPr>
      <w:spacing w:before="100" w:beforeAutospacing="1" w:after="100" w:afterAutospacing="1"/>
    </w:pPr>
    <w:rPr>
      <w:rFonts w:ascii="Tahoma" w:hAnsi="Tahoma" w:cs="Tahoma"/>
      <w:color w:val="E7E7E7"/>
      <w:sz w:val="17"/>
      <w:szCs w:val="17"/>
    </w:rPr>
  </w:style>
  <w:style w:type="paragraph" w:customStyle="1" w:styleId="lang">
    <w:name w:val="lang"/>
    <w:basedOn w:val="a"/>
    <w:rsid w:val="00DC462A"/>
    <w:pPr>
      <w:spacing w:before="100" w:beforeAutospacing="1" w:after="100" w:afterAutospacing="1"/>
    </w:pPr>
    <w:rPr>
      <w:rFonts w:ascii="Arial Black" w:hAnsi="Arial Black"/>
      <w:color w:val="000000"/>
      <w:sz w:val="17"/>
      <w:szCs w:val="17"/>
    </w:rPr>
  </w:style>
  <w:style w:type="paragraph" w:customStyle="1" w:styleId="jqueryslidemenu">
    <w:name w:val="jqueryslidemenu"/>
    <w:basedOn w:val="a"/>
    <w:rsid w:val="00DC462A"/>
    <w:pPr>
      <w:shd w:val="clear" w:color="auto" w:fill="0C336D"/>
      <w:spacing w:before="100" w:beforeAutospacing="1" w:after="100" w:afterAutospacing="1"/>
    </w:pPr>
    <w:rPr>
      <w:rFonts w:ascii="Cuprum" w:hAnsi="Cuprum"/>
      <w:color w:val="FFFFFF"/>
      <w:sz w:val="23"/>
      <w:szCs w:val="23"/>
    </w:rPr>
  </w:style>
  <w:style w:type="paragraph" w:customStyle="1" w:styleId="demo-container">
    <w:name w:val="demo-container"/>
    <w:basedOn w:val="a"/>
    <w:rsid w:val="00DC462A"/>
    <w:pPr>
      <w:spacing w:before="100" w:beforeAutospacing="1" w:after="100" w:afterAutospacing="1"/>
    </w:pPr>
  </w:style>
  <w:style w:type="paragraph" w:customStyle="1" w:styleId="clear">
    <w:name w:val="clear"/>
    <w:basedOn w:val="a"/>
    <w:rsid w:val="00DC462A"/>
    <w:pPr>
      <w:spacing w:before="100" w:beforeAutospacing="1" w:after="100" w:afterAutospacing="1"/>
    </w:pPr>
  </w:style>
  <w:style w:type="paragraph" w:customStyle="1" w:styleId="mega-menu">
    <w:name w:val="mega-menu"/>
    <w:basedOn w:val="a"/>
    <w:rsid w:val="00DC462A"/>
    <w:pPr>
      <w:spacing w:before="100" w:beforeAutospacing="1" w:after="100" w:afterAutospacing="1" w:line="240" w:lineRule="atLeast"/>
    </w:pPr>
    <w:rPr>
      <w:rFonts w:ascii="Cuprum" w:hAnsi="Cuprum"/>
      <w:sz w:val="23"/>
      <w:szCs w:val="23"/>
    </w:rPr>
  </w:style>
  <w:style w:type="paragraph" w:customStyle="1" w:styleId="locationlink">
    <w:name w:val="location_link"/>
    <w:basedOn w:val="a"/>
    <w:rsid w:val="00DC462A"/>
    <w:pPr>
      <w:spacing w:before="100" w:beforeAutospacing="1" w:after="100" w:afterAutospacing="1"/>
    </w:pPr>
    <w:rPr>
      <w:rFonts w:ascii="Tahoma" w:hAnsi="Tahoma" w:cs="Tahoma"/>
      <w:color w:val="FFFFFF"/>
      <w:sz w:val="17"/>
      <w:szCs w:val="17"/>
    </w:rPr>
  </w:style>
  <w:style w:type="paragraph" w:customStyle="1" w:styleId="location">
    <w:name w:val="location"/>
    <w:basedOn w:val="a"/>
    <w:rsid w:val="00DC462A"/>
    <w:pPr>
      <w:spacing w:before="100" w:beforeAutospacing="1" w:after="150"/>
    </w:pPr>
    <w:rPr>
      <w:rFonts w:ascii="Tahoma" w:hAnsi="Tahoma" w:cs="Tahoma"/>
      <w:color w:val="FFFFFF"/>
      <w:sz w:val="17"/>
      <w:szCs w:val="17"/>
    </w:rPr>
  </w:style>
  <w:style w:type="paragraph" w:customStyle="1" w:styleId="darkgray">
    <w:name w:val="darkgray"/>
    <w:basedOn w:val="a"/>
    <w:rsid w:val="00DC462A"/>
    <w:pPr>
      <w:shd w:val="clear" w:color="auto" w:fill="F3F3F3"/>
      <w:spacing w:before="100" w:beforeAutospacing="1" w:after="100" w:afterAutospacing="1"/>
    </w:pPr>
  </w:style>
  <w:style w:type="paragraph" w:customStyle="1" w:styleId="lightgray">
    <w:name w:val="lightgray"/>
    <w:basedOn w:val="a"/>
    <w:rsid w:val="00DC462A"/>
    <w:pPr>
      <w:shd w:val="clear" w:color="auto" w:fill="F7F7F7"/>
      <w:spacing w:before="100" w:beforeAutospacing="1" w:after="100" w:afterAutospacing="1"/>
    </w:pPr>
  </w:style>
  <w:style w:type="paragraph" w:customStyle="1" w:styleId="divcalenadmain">
    <w:name w:val="divcalenadmain"/>
    <w:basedOn w:val="a"/>
    <w:rsid w:val="00DC462A"/>
    <w:pPr>
      <w:shd w:val="clear" w:color="auto" w:fill="000000"/>
      <w:spacing w:before="100" w:beforeAutospacing="1" w:after="100" w:afterAutospacing="1"/>
    </w:pPr>
  </w:style>
  <w:style w:type="paragraph" w:customStyle="1" w:styleId="divcalenadday">
    <w:name w:val="divcalenadday"/>
    <w:basedOn w:val="a"/>
    <w:rsid w:val="00DC462A"/>
    <w:pPr>
      <w:spacing w:before="100" w:beforeAutospacing="1" w:after="100" w:afterAutospacing="1"/>
      <w:jc w:val="center"/>
    </w:pPr>
  </w:style>
  <w:style w:type="paragraph" w:customStyle="1" w:styleId="divcalenadhday">
    <w:name w:val="divcalenadhday"/>
    <w:basedOn w:val="a"/>
    <w:rsid w:val="00DC462A"/>
    <w:pPr>
      <w:spacing w:before="100" w:beforeAutospacing="1" w:after="100" w:afterAutospacing="1"/>
      <w:jc w:val="center"/>
    </w:pPr>
  </w:style>
  <w:style w:type="paragraph" w:customStyle="1" w:styleId="divcalenadhaday">
    <w:name w:val="divcalenadhaday"/>
    <w:basedOn w:val="a"/>
    <w:rsid w:val="00DC462A"/>
    <w:pPr>
      <w:spacing w:before="100" w:beforeAutospacing="1" w:after="100" w:afterAutospacing="1"/>
      <w:jc w:val="center"/>
    </w:pPr>
  </w:style>
  <w:style w:type="paragraph" w:customStyle="1" w:styleId="divcalenadnday">
    <w:name w:val="divcalenadnday"/>
    <w:basedOn w:val="a"/>
    <w:rsid w:val="00DC462A"/>
    <w:pPr>
      <w:spacing w:before="100" w:beforeAutospacing="1" w:after="100" w:afterAutospacing="1"/>
    </w:pPr>
  </w:style>
  <w:style w:type="paragraph" w:customStyle="1" w:styleId="calendtday">
    <w:name w:val="calendtday"/>
    <w:basedOn w:val="a"/>
    <w:rsid w:val="00DC462A"/>
    <w:pPr>
      <w:spacing w:before="100" w:beforeAutospacing="1" w:after="100" w:afterAutospacing="1"/>
    </w:pPr>
    <w:rPr>
      <w:color w:val="000000"/>
      <w:sz w:val="17"/>
      <w:szCs w:val="17"/>
    </w:rPr>
  </w:style>
  <w:style w:type="paragraph" w:customStyle="1" w:styleId="calendthday">
    <w:name w:val="calendthday"/>
    <w:basedOn w:val="a"/>
    <w:rsid w:val="00DC462A"/>
    <w:pPr>
      <w:spacing w:before="100" w:beforeAutospacing="1" w:after="100" w:afterAutospacing="1"/>
    </w:pPr>
    <w:rPr>
      <w:color w:val="FFFFFF"/>
      <w:sz w:val="17"/>
      <w:szCs w:val="17"/>
    </w:rPr>
  </w:style>
  <w:style w:type="paragraph" w:customStyle="1" w:styleId="resize">
    <w:name w:val="resize"/>
    <w:basedOn w:val="a"/>
    <w:rsid w:val="00DC462A"/>
    <w:pPr>
      <w:pBdr>
        <w:bottom w:val="dotted" w:sz="6" w:space="8" w:color="FFFFFF"/>
      </w:pBdr>
      <w:spacing w:before="100" w:beforeAutospacing="1" w:after="300"/>
    </w:pPr>
    <w:rPr>
      <w:color w:val="FFFFFF"/>
    </w:rPr>
  </w:style>
  <w:style w:type="paragraph" w:customStyle="1" w:styleId="resizeheader">
    <w:name w:val="resizeheader"/>
    <w:basedOn w:val="a"/>
    <w:rsid w:val="00DC462A"/>
    <w:pPr>
      <w:pBdr>
        <w:bottom w:val="dotted" w:sz="6" w:space="8" w:color="FFFFFF"/>
      </w:pBdr>
      <w:spacing w:before="100" w:beforeAutospacing="1" w:after="150"/>
      <w:jc w:val="center"/>
    </w:pPr>
    <w:rPr>
      <w:b/>
      <w:bCs/>
      <w:color w:val="FFFFFF"/>
    </w:rPr>
  </w:style>
  <w:style w:type="paragraph" w:customStyle="1" w:styleId="resizea">
    <w:name w:val="resizea"/>
    <w:basedOn w:val="a"/>
    <w:rsid w:val="00DC462A"/>
    <w:pPr>
      <w:spacing w:before="100" w:beforeAutospacing="1" w:after="100" w:afterAutospacing="1"/>
      <w:jc w:val="center"/>
    </w:pPr>
  </w:style>
  <w:style w:type="paragraph" w:customStyle="1" w:styleId="resizeb">
    <w:name w:val="resizeb"/>
    <w:basedOn w:val="a"/>
    <w:rsid w:val="00DC462A"/>
    <w:pPr>
      <w:spacing w:before="100" w:beforeAutospacing="1" w:after="100" w:afterAutospacing="1"/>
      <w:jc w:val="center"/>
    </w:pPr>
  </w:style>
  <w:style w:type="paragraph" w:customStyle="1" w:styleId="resizec">
    <w:name w:val="resizec"/>
    <w:basedOn w:val="a"/>
    <w:rsid w:val="00DC462A"/>
    <w:pPr>
      <w:spacing w:before="100" w:beforeAutospacing="1" w:after="100" w:afterAutospacing="1"/>
      <w:jc w:val="center"/>
    </w:pPr>
  </w:style>
  <w:style w:type="paragraph" w:customStyle="1" w:styleId="resized">
    <w:name w:val="resized"/>
    <w:basedOn w:val="a"/>
    <w:rsid w:val="00DC462A"/>
    <w:pPr>
      <w:spacing w:before="100" w:beforeAutospacing="1" w:after="100" w:afterAutospacing="1"/>
      <w:jc w:val="center"/>
    </w:pPr>
  </w:style>
  <w:style w:type="paragraph" w:customStyle="1" w:styleId="atb1">
    <w:name w:val="atb1"/>
    <w:basedOn w:val="a"/>
    <w:rsid w:val="00DC462A"/>
    <w:pPr>
      <w:spacing w:before="100" w:beforeAutospacing="1" w:after="100" w:afterAutospacing="1"/>
    </w:pPr>
    <w:rPr>
      <w:color w:val="FFFFFF"/>
      <w:sz w:val="21"/>
      <w:szCs w:val="21"/>
    </w:rPr>
  </w:style>
  <w:style w:type="paragraph" w:customStyle="1" w:styleId="atb2">
    <w:name w:val="atb2"/>
    <w:basedOn w:val="a"/>
    <w:rsid w:val="00DC462A"/>
    <w:pPr>
      <w:spacing w:before="100" w:beforeAutospacing="1" w:after="100" w:afterAutospacing="1"/>
    </w:pPr>
    <w:rPr>
      <w:color w:val="FFFFFF"/>
      <w:sz w:val="42"/>
      <w:szCs w:val="42"/>
    </w:rPr>
  </w:style>
  <w:style w:type="paragraph" w:customStyle="1" w:styleId="atb3">
    <w:name w:val="atb3"/>
    <w:basedOn w:val="a"/>
    <w:rsid w:val="00DC462A"/>
    <w:pPr>
      <w:spacing w:before="100" w:beforeAutospacing="1" w:after="100" w:afterAutospacing="1"/>
    </w:pPr>
    <w:rPr>
      <w:color w:val="FFFFFF"/>
      <w:sz w:val="63"/>
      <w:szCs w:val="63"/>
    </w:rPr>
  </w:style>
  <w:style w:type="paragraph" w:customStyle="1" w:styleId="a-a">
    <w:name w:val="a-a"/>
    <w:basedOn w:val="a"/>
    <w:rsid w:val="00DC462A"/>
    <w:pPr>
      <w:spacing w:before="100" w:beforeAutospacing="1" w:after="100" w:afterAutospacing="1"/>
    </w:pPr>
    <w:rPr>
      <w:color w:val="FFFFFF"/>
      <w:sz w:val="42"/>
      <w:szCs w:val="42"/>
    </w:rPr>
  </w:style>
  <w:style w:type="paragraph" w:customStyle="1" w:styleId="scolor">
    <w:name w:val="scolor"/>
    <w:basedOn w:val="a"/>
    <w:rsid w:val="00DC462A"/>
    <w:pPr>
      <w:spacing w:before="100" w:beforeAutospacing="1" w:after="100" w:afterAutospacing="1"/>
    </w:pPr>
    <w:rPr>
      <w:color w:val="FFFFFF"/>
      <w:sz w:val="21"/>
      <w:szCs w:val="21"/>
    </w:rPr>
  </w:style>
  <w:style w:type="paragraph" w:customStyle="1" w:styleId="sub-container">
    <w:name w:val="sub-container"/>
    <w:basedOn w:val="a"/>
    <w:rsid w:val="00DC462A"/>
    <w:pPr>
      <w:spacing w:before="100" w:beforeAutospacing="1" w:after="100" w:afterAutospacing="1"/>
    </w:pPr>
  </w:style>
  <w:style w:type="paragraph" w:customStyle="1" w:styleId="dc-mega-icon">
    <w:name w:val="dc-mega-icon"/>
    <w:basedOn w:val="a"/>
    <w:rsid w:val="00DC462A"/>
    <w:pPr>
      <w:spacing w:before="100" w:beforeAutospacing="1" w:after="100" w:afterAutospacing="1"/>
    </w:pPr>
  </w:style>
  <w:style w:type="paragraph" w:customStyle="1" w:styleId="row">
    <w:name w:val="row"/>
    <w:basedOn w:val="a"/>
    <w:rsid w:val="00DC462A"/>
    <w:pPr>
      <w:spacing w:before="100" w:beforeAutospacing="1" w:after="100" w:afterAutospacing="1"/>
    </w:pPr>
  </w:style>
  <w:style w:type="paragraph" w:customStyle="1" w:styleId="dc-mega-icon1">
    <w:name w:val="dc-mega-icon1"/>
    <w:basedOn w:val="a"/>
    <w:rsid w:val="00DC462A"/>
    <w:pPr>
      <w:spacing w:before="100" w:beforeAutospacing="1" w:after="100" w:afterAutospacing="1"/>
    </w:pPr>
  </w:style>
  <w:style w:type="paragraph" w:customStyle="1" w:styleId="sub-container1">
    <w:name w:val="sub-container1"/>
    <w:basedOn w:val="a"/>
    <w:rsid w:val="00DC462A"/>
    <w:pPr>
      <w:shd w:val="clear" w:color="auto" w:fill="2558A1"/>
      <w:spacing w:before="100" w:beforeAutospacing="1" w:after="100" w:afterAutospacing="1"/>
    </w:pPr>
  </w:style>
  <w:style w:type="paragraph" w:customStyle="1" w:styleId="row1">
    <w:name w:val="row1"/>
    <w:basedOn w:val="a"/>
    <w:rsid w:val="00DC462A"/>
    <w:pPr>
      <w:spacing w:before="100" w:beforeAutospacing="1" w:after="100" w:afterAutospacing="1"/>
    </w:pPr>
  </w:style>
  <w:style w:type="character" w:customStyle="1" w:styleId="htitle11">
    <w:name w:val="htitle11"/>
    <w:basedOn w:val="a0"/>
    <w:rsid w:val="00DC462A"/>
    <w:rPr>
      <w:rFonts w:ascii="Cuprum" w:hAnsi="Cuprum" w:hint="default"/>
      <w:b/>
      <w:bCs/>
      <w:color w:val="FFFFFF"/>
      <w:sz w:val="38"/>
      <w:szCs w:val="38"/>
    </w:rPr>
  </w:style>
  <w:style w:type="character" w:customStyle="1" w:styleId="htitle21">
    <w:name w:val="htitle21"/>
    <w:basedOn w:val="a0"/>
    <w:rsid w:val="00DC462A"/>
    <w:rPr>
      <w:rFonts w:ascii="Cuprum" w:hAnsi="Cuprum" w:hint="default"/>
      <w:b/>
      <w:bCs/>
      <w:color w:val="FFFFFF"/>
      <w:sz w:val="20"/>
      <w:szCs w:val="20"/>
    </w:rPr>
  </w:style>
  <w:style w:type="character" w:styleId="afffe">
    <w:name w:val="Strong"/>
    <w:basedOn w:val="a0"/>
    <w:qFormat/>
    <w:rsid w:val="00DC462A"/>
    <w:rPr>
      <w:b/>
      <w:bCs/>
    </w:rPr>
  </w:style>
  <w:style w:type="character" w:customStyle="1" w:styleId="dc-mega-icon2">
    <w:name w:val="dc-mega-icon2"/>
    <w:basedOn w:val="a0"/>
    <w:rsid w:val="00DC462A"/>
  </w:style>
  <w:style w:type="character" w:customStyle="1" w:styleId="ui-icon">
    <w:name w:val="ui-icon"/>
    <w:basedOn w:val="a0"/>
    <w:rsid w:val="00DC462A"/>
  </w:style>
  <w:style w:type="character" w:customStyle="1" w:styleId="ui-datepicker-month">
    <w:name w:val="ui-datepicker-month"/>
    <w:basedOn w:val="a0"/>
    <w:rsid w:val="00DC462A"/>
  </w:style>
  <w:style w:type="character" w:customStyle="1" w:styleId="ui-datepicker-year">
    <w:name w:val="ui-datepicker-year"/>
    <w:basedOn w:val="a0"/>
    <w:rsid w:val="00DC462A"/>
  </w:style>
  <w:style w:type="character" w:customStyle="1" w:styleId="ui-state-default">
    <w:name w:val="ui-state-default"/>
    <w:basedOn w:val="a0"/>
    <w:rsid w:val="00DC462A"/>
  </w:style>
  <w:style w:type="paragraph" w:customStyle="1" w:styleId="fzblock">
    <w:name w:val="fz_block"/>
    <w:basedOn w:val="a"/>
    <w:rsid w:val="00DC462A"/>
    <w:pPr>
      <w:spacing w:before="150" w:after="100" w:afterAutospacing="1"/>
    </w:pPr>
  </w:style>
  <w:style w:type="paragraph" w:customStyle="1" w:styleId="fzcell">
    <w:name w:val="fz_cell"/>
    <w:basedOn w:val="a"/>
    <w:rsid w:val="00DC462A"/>
    <w:pPr>
      <w:spacing w:before="100" w:beforeAutospacing="1" w:after="100" w:afterAutospacing="1"/>
      <w:jc w:val="center"/>
    </w:pPr>
  </w:style>
  <w:style w:type="paragraph" w:customStyle="1" w:styleId="dc-mega-icon3">
    <w:name w:val="dc-mega-icon3"/>
    <w:basedOn w:val="a"/>
    <w:rsid w:val="00DC462A"/>
    <w:pPr>
      <w:spacing w:before="100" w:beforeAutospacing="1" w:after="100" w:afterAutospacing="1"/>
    </w:pPr>
  </w:style>
  <w:style w:type="paragraph" w:customStyle="1" w:styleId="sub-container2">
    <w:name w:val="sub-container2"/>
    <w:basedOn w:val="a"/>
    <w:rsid w:val="00DC462A"/>
    <w:pPr>
      <w:shd w:val="clear" w:color="auto" w:fill="2558A1"/>
      <w:spacing w:before="100" w:beforeAutospacing="1" w:after="100" w:afterAutospacing="1"/>
    </w:pPr>
  </w:style>
  <w:style w:type="paragraph" w:customStyle="1" w:styleId="row2">
    <w:name w:val="row2"/>
    <w:basedOn w:val="a"/>
    <w:rsid w:val="00DC462A"/>
    <w:pPr>
      <w:spacing w:before="100" w:beforeAutospacing="1" w:after="100" w:afterAutospacing="1"/>
    </w:pPr>
  </w:style>
  <w:style w:type="paragraph" w:customStyle="1" w:styleId="LTTitel">
    <w:name w:val="???????~LT~Titel"/>
    <w:rsid w:val="00DC462A"/>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jc w:val="center"/>
    </w:pPr>
    <w:rPr>
      <w:rFonts w:ascii="Arial" w:eastAsia="Arial" w:hAnsi="Arial" w:cs="Arial"/>
      <w:color w:val="000000"/>
      <w:sz w:val="88"/>
      <w:szCs w:val="88"/>
      <w:lang w:eastAsia="hi-IN" w:bidi="hi-IN"/>
    </w:rPr>
  </w:style>
  <w:style w:type="table" w:customStyle="1" w:styleId="16">
    <w:name w:val="Сетка таблицы1"/>
    <w:basedOn w:val="a1"/>
    <w:next w:val="afff"/>
    <w:uiPriority w:val="59"/>
    <w:rsid w:val="00865E5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3">
    <w:name w:val="Font Style13"/>
    <w:uiPriority w:val="99"/>
    <w:rsid w:val="002A46DA"/>
    <w:rPr>
      <w:rFonts w:ascii="Arial" w:hAnsi="Arial" w:cs="Arial" w:hint="default"/>
      <w:b/>
      <w:bCs/>
      <w:sz w:val="14"/>
      <w:szCs w:val="14"/>
    </w:rPr>
  </w:style>
  <w:style w:type="character" w:customStyle="1" w:styleId="105pt0pt">
    <w:name w:val="Основной текст + 10;5 pt;Интервал 0 pt"/>
    <w:rsid w:val="00CF165D"/>
    <w:rPr>
      <w:rFonts w:ascii="Times New Roman" w:eastAsia="Times New Roman" w:hAnsi="Times New Roman" w:cs="Times New Roman"/>
      <w:b w:val="0"/>
      <w:bCs w:val="0"/>
      <w:i w:val="0"/>
      <w:iCs w:val="0"/>
      <w:smallCaps w:val="0"/>
      <w:strike w:val="0"/>
      <w:color w:val="000000"/>
      <w:spacing w:val="3"/>
      <w:w w:val="100"/>
      <w:position w:val="0"/>
      <w:sz w:val="21"/>
      <w:szCs w:val="21"/>
      <w:u w:val="none"/>
      <w:shd w:val="clear" w:color="auto" w:fill="FFFFFF"/>
      <w:lang w:val="ru-RU"/>
    </w:rPr>
  </w:style>
  <w:style w:type="table" w:customStyle="1" w:styleId="28">
    <w:name w:val="Сетка таблицы2"/>
    <w:basedOn w:val="a1"/>
    <w:next w:val="afff"/>
    <w:uiPriority w:val="59"/>
    <w:rsid w:val="009F3CA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
    <w:name w:val="Подпись к таблице_"/>
    <w:link w:val="affff0"/>
    <w:rsid w:val="000B004F"/>
    <w:rPr>
      <w:b/>
      <w:bCs/>
      <w:spacing w:val="2"/>
      <w:sz w:val="21"/>
      <w:szCs w:val="21"/>
      <w:shd w:val="clear" w:color="auto" w:fill="FFFFFF"/>
    </w:rPr>
  </w:style>
  <w:style w:type="paragraph" w:customStyle="1" w:styleId="affff0">
    <w:name w:val="Подпись к таблице"/>
    <w:basedOn w:val="a"/>
    <w:link w:val="affff"/>
    <w:rsid w:val="000B004F"/>
    <w:pPr>
      <w:widowControl w:val="0"/>
      <w:shd w:val="clear" w:color="auto" w:fill="FFFFFF"/>
      <w:spacing w:line="0" w:lineRule="atLeast"/>
    </w:pPr>
    <w:rPr>
      <w:b/>
      <w:bCs/>
      <w:spacing w:val="2"/>
      <w:sz w:val="21"/>
      <w:szCs w:val="21"/>
    </w:rPr>
  </w:style>
  <w:style w:type="character" w:customStyle="1" w:styleId="0pt">
    <w:name w:val="Подпись к таблице + Интервал 0 pt"/>
    <w:rsid w:val="000B004F"/>
    <w:rPr>
      <w:rFonts w:ascii="Times New Roman" w:eastAsia="Times New Roman" w:hAnsi="Times New Roman"/>
      <w:b/>
      <w:bCs/>
      <w:color w:val="000000"/>
      <w:spacing w:val="3"/>
      <w:w w:val="100"/>
      <w:position w:val="0"/>
      <w:sz w:val="21"/>
      <w:szCs w:val="21"/>
      <w:shd w:val="clear" w:color="auto" w:fill="FFFFFF"/>
      <w:lang w:val="ru-RU"/>
    </w:rPr>
  </w:style>
  <w:style w:type="character" w:customStyle="1" w:styleId="c3">
    <w:name w:val="c3"/>
    <w:rsid w:val="003E78FD"/>
  </w:style>
  <w:style w:type="paragraph" w:customStyle="1" w:styleId="c12">
    <w:name w:val="c12"/>
    <w:basedOn w:val="a"/>
    <w:rsid w:val="003E78FD"/>
    <w:pPr>
      <w:spacing w:before="100" w:beforeAutospacing="1" w:after="100" w:afterAutospacing="1"/>
    </w:pPr>
  </w:style>
  <w:style w:type="paragraph" w:customStyle="1" w:styleId="msonormalcxspmiddle">
    <w:name w:val="msonormalcxspmiddle"/>
    <w:basedOn w:val="a"/>
    <w:rsid w:val="00AB480E"/>
    <w:pPr>
      <w:spacing w:before="100" w:beforeAutospacing="1" w:after="100" w:afterAutospacing="1"/>
    </w:pPr>
  </w:style>
  <w:style w:type="paragraph" w:customStyle="1" w:styleId="nospacing">
    <w:name w:val="nospacing"/>
    <w:basedOn w:val="a"/>
    <w:rsid w:val="00AB480E"/>
    <w:pPr>
      <w:spacing w:before="100" w:beforeAutospacing="1" w:after="100" w:afterAutospacing="1"/>
    </w:pPr>
  </w:style>
  <w:style w:type="character" w:customStyle="1" w:styleId="72">
    <w:name w:val="Основной текст (7)_"/>
    <w:basedOn w:val="a0"/>
    <w:link w:val="73"/>
    <w:rsid w:val="004544F8"/>
    <w:rPr>
      <w:b/>
      <w:bCs/>
      <w:sz w:val="22"/>
      <w:szCs w:val="22"/>
      <w:shd w:val="clear" w:color="auto" w:fill="FFFFFF"/>
    </w:rPr>
  </w:style>
  <w:style w:type="paragraph" w:customStyle="1" w:styleId="73">
    <w:name w:val="Основной текст (7)"/>
    <w:basedOn w:val="a"/>
    <w:link w:val="72"/>
    <w:rsid w:val="004544F8"/>
    <w:pPr>
      <w:widowControl w:val="0"/>
      <w:shd w:val="clear" w:color="auto" w:fill="FFFFFF"/>
      <w:spacing w:after="240" w:line="0" w:lineRule="atLeast"/>
      <w:ind w:hanging="380"/>
    </w:pPr>
    <w:rPr>
      <w:b/>
      <w:bCs/>
      <w:sz w:val="22"/>
      <w:szCs w:val="22"/>
    </w:rPr>
  </w:style>
  <w:style w:type="table" w:customStyle="1" w:styleId="36">
    <w:name w:val="Сетка таблицы3"/>
    <w:basedOn w:val="a1"/>
    <w:next w:val="afff"/>
    <w:uiPriority w:val="59"/>
    <w:rsid w:val="00C15F0D"/>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00">
    <w:name w:val="Основной текст10"/>
    <w:basedOn w:val="a"/>
    <w:rsid w:val="00377F28"/>
    <w:pPr>
      <w:widowControl w:val="0"/>
      <w:shd w:val="clear" w:color="auto" w:fill="FFFFFF"/>
      <w:spacing w:line="480" w:lineRule="exact"/>
      <w:ind w:hanging="340"/>
      <w:jc w:val="center"/>
    </w:pPr>
    <w:rPr>
      <w:spacing w:val="1"/>
      <w:sz w:val="25"/>
      <w:szCs w:val="25"/>
    </w:rPr>
  </w:style>
  <w:style w:type="paragraph" w:styleId="29">
    <w:name w:val="Body Text Indent 2"/>
    <w:basedOn w:val="a"/>
    <w:link w:val="2a"/>
    <w:rsid w:val="00E94B1E"/>
    <w:pPr>
      <w:spacing w:after="120" w:line="480" w:lineRule="auto"/>
      <w:ind w:left="283"/>
    </w:pPr>
  </w:style>
  <w:style w:type="character" w:customStyle="1" w:styleId="2a">
    <w:name w:val="Основной текст с отступом 2 Знак"/>
    <w:basedOn w:val="a0"/>
    <w:link w:val="29"/>
    <w:rsid w:val="00E94B1E"/>
    <w:rPr>
      <w:sz w:val="24"/>
      <w:szCs w:val="24"/>
    </w:rPr>
  </w:style>
  <w:style w:type="character" w:customStyle="1" w:styleId="17">
    <w:name w:val="Название Знак1"/>
    <w:basedOn w:val="a0"/>
    <w:locked/>
    <w:rsid w:val="00E94B1E"/>
    <w:rPr>
      <w:rFonts w:ascii="Times New Roman" w:eastAsia="Times New Roman" w:hAnsi="Times New Roman" w:cs="Times New Roman"/>
      <w:sz w:val="28"/>
      <w:szCs w:val="20"/>
    </w:rPr>
  </w:style>
  <w:style w:type="character" w:customStyle="1" w:styleId="18">
    <w:name w:val="Подзаголовок Знак1"/>
    <w:basedOn w:val="a0"/>
    <w:locked/>
    <w:rsid w:val="00E94B1E"/>
    <w:rPr>
      <w:rFonts w:ascii="Times New Roman" w:eastAsia="Times New Roman" w:hAnsi="Times New Roman" w:cs="Times New Roman"/>
      <w:sz w:val="28"/>
      <w:szCs w:val="20"/>
    </w:rPr>
  </w:style>
  <w:style w:type="paragraph" w:customStyle="1" w:styleId="msonormalcxspmiddlecxspmiddle">
    <w:name w:val="msonormalcxspmiddlecxspmiddle"/>
    <w:basedOn w:val="a"/>
    <w:rsid w:val="00E94B1E"/>
    <w:pPr>
      <w:spacing w:before="100" w:beforeAutospacing="1" w:after="100" w:afterAutospacing="1"/>
      <w:ind w:firstLine="720"/>
    </w:pPr>
  </w:style>
  <w:style w:type="paragraph" w:customStyle="1" w:styleId="c13">
    <w:name w:val="c13"/>
    <w:basedOn w:val="a"/>
    <w:rsid w:val="002E2536"/>
    <w:pPr>
      <w:spacing w:before="100" w:beforeAutospacing="1" w:after="100" w:afterAutospacing="1"/>
    </w:pPr>
  </w:style>
  <w:style w:type="paragraph" w:customStyle="1" w:styleId="affff1">
    <w:name w:val="Содержимое таблицы"/>
    <w:basedOn w:val="a"/>
    <w:rsid w:val="002E2536"/>
    <w:pPr>
      <w:widowControl w:val="0"/>
      <w:suppressLineNumbers/>
      <w:suppressAutoHyphens/>
    </w:pPr>
    <w:rPr>
      <w:rFonts w:ascii="Arial" w:eastAsia="Arial Unicode MS" w:hAnsi="Arial"/>
      <w:kern w:val="2"/>
      <w:sz w:val="20"/>
    </w:rPr>
  </w:style>
  <w:style w:type="character" w:customStyle="1" w:styleId="WW-Absatz-Standardschriftart1">
    <w:name w:val="WW-Absatz-Standardschriftart1"/>
    <w:rsid w:val="002E2536"/>
  </w:style>
  <w:style w:type="character" w:customStyle="1" w:styleId="HTML">
    <w:name w:val="Стандартный HTML Знак"/>
    <w:link w:val="HTML0"/>
    <w:rsid w:val="002E2536"/>
    <w:rPr>
      <w:rFonts w:ascii="Courier New" w:hAnsi="Courier New" w:cs="Courier New"/>
    </w:rPr>
  </w:style>
  <w:style w:type="paragraph" w:styleId="HTML0">
    <w:name w:val="HTML Preformatted"/>
    <w:basedOn w:val="a"/>
    <w:link w:val="HTML"/>
    <w:unhideWhenUsed/>
    <w:rsid w:val="002E2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1"/>
    <w:basedOn w:val="a0"/>
    <w:rsid w:val="002E2536"/>
    <w:rPr>
      <w:rFonts w:ascii="Consolas" w:hAnsi="Consolas" w:cs="Consolas"/>
    </w:rPr>
  </w:style>
  <w:style w:type="character" w:customStyle="1" w:styleId="37">
    <w:name w:val="Основной текст с отступом 3 Знак"/>
    <w:link w:val="38"/>
    <w:rsid w:val="002E2536"/>
    <w:rPr>
      <w:sz w:val="16"/>
      <w:szCs w:val="16"/>
    </w:rPr>
  </w:style>
  <w:style w:type="paragraph" w:styleId="38">
    <w:name w:val="Body Text Indent 3"/>
    <w:basedOn w:val="a"/>
    <w:link w:val="37"/>
    <w:unhideWhenUsed/>
    <w:rsid w:val="002E2536"/>
    <w:pPr>
      <w:spacing w:after="120"/>
      <w:ind w:left="283"/>
    </w:pPr>
    <w:rPr>
      <w:sz w:val="16"/>
      <w:szCs w:val="16"/>
    </w:rPr>
  </w:style>
  <w:style w:type="character" w:customStyle="1" w:styleId="310">
    <w:name w:val="Основной текст с отступом 3 Знак1"/>
    <w:basedOn w:val="a0"/>
    <w:rsid w:val="002E2536"/>
    <w:rPr>
      <w:sz w:val="16"/>
      <w:szCs w:val="16"/>
    </w:rPr>
  </w:style>
  <w:style w:type="paragraph" w:styleId="affff2">
    <w:name w:val="Plain Text"/>
    <w:basedOn w:val="a"/>
    <w:link w:val="affff3"/>
    <w:unhideWhenUsed/>
    <w:rsid w:val="002E2536"/>
    <w:pPr>
      <w:autoSpaceDE w:val="0"/>
      <w:autoSpaceDN w:val="0"/>
    </w:pPr>
    <w:rPr>
      <w:rFonts w:ascii="Courier New" w:hAnsi="Courier New"/>
      <w:sz w:val="20"/>
      <w:szCs w:val="20"/>
    </w:rPr>
  </w:style>
  <w:style w:type="character" w:customStyle="1" w:styleId="affff3">
    <w:name w:val="Текст Знак"/>
    <w:basedOn w:val="a0"/>
    <w:link w:val="affff2"/>
    <w:rsid w:val="002E2536"/>
    <w:rPr>
      <w:rFonts w:ascii="Courier New" w:hAnsi="Courier New"/>
    </w:rPr>
  </w:style>
  <w:style w:type="paragraph" w:styleId="2b">
    <w:name w:val="Quote"/>
    <w:basedOn w:val="a"/>
    <w:next w:val="a"/>
    <w:link w:val="2c"/>
    <w:uiPriority w:val="29"/>
    <w:qFormat/>
    <w:rsid w:val="002E2536"/>
    <w:pPr>
      <w:spacing w:after="200" w:line="288" w:lineRule="auto"/>
    </w:pPr>
    <w:rPr>
      <w:rFonts w:ascii="Calibri" w:hAnsi="Calibri"/>
      <w:color w:val="943634"/>
      <w:sz w:val="20"/>
      <w:szCs w:val="20"/>
      <w:lang w:val="en-US" w:eastAsia="en-US" w:bidi="en-US"/>
    </w:rPr>
  </w:style>
  <w:style w:type="character" w:customStyle="1" w:styleId="2c">
    <w:name w:val="Цитата 2 Знак"/>
    <w:basedOn w:val="a0"/>
    <w:link w:val="2b"/>
    <w:uiPriority w:val="29"/>
    <w:rsid w:val="002E2536"/>
    <w:rPr>
      <w:rFonts w:ascii="Calibri" w:hAnsi="Calibri"/>
      <w:color w:val="943634"/>
      <w:lang w:val="en-US" w:eastAsia="en-US" w:bidi="en-US"/>
    </w:rPr>
  </w:style>
  <w:style w:type="paragraph" w:styleId="affff4">
    <w:name w:val="Intense Quote"/>
    <w:basedOn w:val="a"/>
    <w:next w:val="a"/>
    <w:link w:val="affff5"/>
    <w:uiPriority w:val="30"/>
    <w:qFormat/>
    <w:rsid w:val="002E2536"/>
    <w:pPr>
      <w:pBdr>
        <w:top w:val="dotted" w:sz="8" w:space="10" w:color="C0504D"/>
        <w:bottom w:val="dotted" w:sz="8" w:space="10" w:color="C0504D"/>
      </w:pBdr>
      <w:spacing w:after="200" w:line="300" w:lineRule="auto"/>
      <w:ind w:left="2160" w:right="2160"/>
      <w:jc w:val="center"/>
    </w:pPr>
    <w:rPr>
      <w:rFonts w:ascii="Cambria" w:hAnsi="Cambria"/>
      <w:b/>
      <w:bCs/>
      <w:i/>
      <w:iCs/>
      <w:color w:val="C0504D"/>
      <w:sz w:val="20"/>
      <w:szCs w:val="20"/>
      <w:lang w:val="en-US" w:eastAsia="en-US" w:bidi="en-US"/>
    </w:rPr>
  </w:style>
  <w:style w:type="character" w:customStyle="1" w:styleId="affff5">
    <w:name w:val="Выделенная цитата Знак"/>
    <w:basedOn w:val="a0"/>
    <w:link w:val="affff4"/>
    <w:uiPriority w:val="30"/>
    <w:rsid w:val="002E2536"/>
    <w:rPr>
      <w:rFonts w:ascii="Cambria" w:hAnsi="Cambria"/>
      <w:b/>
      <w:bCs/>
      <w:i/>
      <w:iCs/>
      <w:color w:val="C0504D"/>
      <w:lang w:val="en-US" w:eastAsia="en-US" w:bidi="en-US"/>
    </w:rPr>
  </w:style>
  <w:style w:type="character" w:customStyle="1" w:styleId="39">
    <w:name w:val="Основной текст (3)_"/>
    <w:link w:val="3a"/>
    <w:locked/>
    <w:rsid w:val="002E2536"/>
    <w:rPr>
      <w:b/>
      <w:bCs/>
      <w:i/>
      <w:iCs/>
      <w:spacing w:val="1"/>
      <w:sz w:val="21"/>
      <w:szCs w:val="21"/>
      <w:shd w:val="clear" w:color="auto" w:fill="FFFFFF"/>
    </w:rPr>
  </w:style>
  <w:style w:type="paragraph" w:customStyle="1" w:styleId="3a">
    <w:name w:val="Основной текст (3)"/>
    <w:basedOn w:val="a"/>
    <w:link w:val="39"/>
    <w:rsid w:val="002E2536"/>
    <w:pPr>
      <w:widowControl w:val="0"/>
      <w:shd w:val="clear" w:color="auto" w:fill="FFFFFF"/>
      <w:spacing w:line="274" w:lineRule="exact"/>
      <w:ind w:hanging="360"/>
      <w:jc w:val="both"/>
    </w:pPr>
    <w:rPr>
      <w:b/>
      <w:bCs/>
      <w:i/>
      <w:iCs/>
      <w:spacing w:val="1"/>
      <w:sz w:val="21"/>
      <w:szCs w:val="21"/>
    </w:rPr>
  </w:style>
  <w:style w:type="paragraph" w:customStyle="1" w:styleId="19">
    <w:name w:val="Абзац списка1"/>
    <w:basedOn w:val="a"/>
    <w:link w:val="ListParagraphChar"/>
    <w:rsid w:val="002E2536"/>
    <w:pPr>
      <w:spacing w:after="200" w:line="276" w:lineRule="auto"/>
      <w:ind w:left="720"/>
    </w:pPr>
    <w:rPr>
      <w:rFonts w:ascii="Calibri" w:eastAsia="Calibri" w:hAnsi="Calibri"/>
      <w:sz w:val="22"/>
      <w:szCs w:val="22"/>
      <w:lang w:eastAsia="en-US"/>
    </w:rPr>
  </w:style>
  <w:style w:type="character" w:customStyle="1" w:styleId="ListParagraphChar">
    <w:name w:val="List Paragraph Char"/>
    <w:link w:val="19"/>
    <w:locked/>
    <w:rsid w:val="002E2536"/>
    <w:rPr>
      <w:rFonts w:ascii="Calibri" w:eastAsia="Calibri" w:hAnsi="Calibri"/>
      <w:sz w:val="22"/>
      <w:szCs w:val="22"/>
      <w:lang w:eastAsia="en-US"/>
    </w:rPr>
  </w:style>
  <w:style w:type="character" w:customStyle="1" w:styleId="Bodytext">
    <w:name w:val="Body text_"/>
    <w:link w:val="1a"/>
    <w:locked/>
    <w:rsid w:val="002E2536"/>
    <w:rPr>
      <w:spacing w:val="2"/>
      <w:sz w:val="22"/>
      <w:szCs w:val="22"/>
      <w:shd w:val="clear" w:color="auto" w:fill="FFFFFF"/>
    </w:rPr>
  </w:style>
  <w:style w:type="paragraph" w:customStyle="1" w:styleId="1a">
    <w:name w:val="Основной текст1"/>
    <w:basedOn w:val="a"/>
    <w:link w:val="Bodytext"/>
    <w:rsid w:val="002E2536"/>
    <w:pPr>
      <w:widowControl w:val="0"/>
      <w:shd w:val="clear" w:color="auto" w:fill="FFFFFF"/>
      <w:spacing w:before="240" w:line="274" w:lineRule="exact"/>
      <w:ind w:hanging="380"/>
      <w:jc w:val="both"/>
    </w:pPr>
    <w:rPr>
      <w:spacing w:val="2"/>
      <w:sz w:val="22"/>
      <w:szCs w:val="22"/>
    </w:rPr>
  </w:style>
  <w:style w:type="paragraph" w:customStyle="1" w:styleId="u-2-msonormal">
    <w:name w:val="u-2-msonormal"/>
    <w:basedOn w:val="a"/>
    <w:rsid w:val="002E2536"/>
    <w:pPr>
      <w:spacing w:before="100" w:beforeAutospacing="1" w:after="100" w:afterAutospacing="1"/>
    </w:pPr>
  </w:style>
  <w:style w:type="paragraph" w:customStyle="1" w:styleId="affff6">
    <w:name w:val="Заголовок таблицы"/>
    <w:basedOn w:val="a"/>
    <w:rsid w:val="002E2536"/>
    <w:pPr>
      <w:widowControl w:val="0"/>
      <w:suppressLineNumbers/>
      <w:suppressAutoHyphens/>
      <w:jc w:val="center"/>
    </w:pPr>
    <w:rPr>
      <w:rFonts w:ascii="Times" w:eastAsia="Times" w:hAnsi="Times"/>
      <w:b/>
      <w:bCs/>
      <w:szCs w:val="20"/>
      <w:lang w:val="en-US"/>
    </w:rPr>
  </w:style>
  <w:style w:type="paragraph" w:customStyle="1" w:styleId="Style1">
    <w:name w:val="Style1"/>
    <w:basedOn w:val="a"/>
    <w:rsid w:val="002E2536"/>
    <w:rPr>
      <w:rFonts w:ascii="Century Schoolbook" w:eastAsia="Century Schoolbook" w:hAnsi="Century Schoolbook" w:cs="Century Schoolbook"/>
      <w:sz w:val="20"/>
      <w:szCs w:val="20"/>
    </w:rPr>
  </w:style>
  <w:style w:type="character" w:customStyle="1" w:styleId="Bodytext2">
    <w:name w:val="Body text (2)_"/>
    <w:link w:val="Bodytext20"/>
    <w:locked/>
    <w:rsid w:val="002E2536"/>
    <w:rPr>
      <w:b/>
      <w:bCs/>
      <w:i/>
      <w:iCs/>
      <w:spacing w:val="1"/>
      <w:shd w:val="clear" w:color="auto" w:fill="FFFFFF"/>
    </w:rPr>
  </w:style>
  <w:style w:type="paragraph" w:customStyle="1" w:styleId="Bodytext20">
    <w:name w:val="Body text (2)"/>
    <w:basedOn w:val="a"/>
    <w:link w:val="Bodytext2"/>
    <w:rsid w:val="002E2536"/>
    <w:pPr>
      <w:widowControl w:val="0"/>
      <w:shd w:val="clear" w:color="auto" w:fill="FFFFFF"/>
      <w:spacing w:before="300" w:line="317" w:lineRule="exact"/>
      <w:ind w:hanging="400"/>
      <w:jc w:val="both"/>
    </w:pPr>
    <w:rPr>
      <w:b/>
      <w:bCs/>
      <w:i/>
      <w:iCs/>
      <w:spacing w:val="1"/>
      <w:sz w:val="20"/>
      <w:szCs w:val="20"/>
    </w:rPr>
  </w:style>
  <w:style w:type="character" w:styleId="affff7">
    <w:name w:val="Subtle Emphasis"/>
    <w:uiPriority w:val="19"/>
    <w:qFormat/>
    <w:rsid w:val="002E2536"/>
    <w:rPr>
      <w:rFonts w:ascii="Cambria" w:eastAsia="Times New Roman" w:hAnsi="Cambria" w:cs="Times New Roman" w:hint="default"/>
      <w:i/>
      <w:iCs/>
      <w:color w:val="C0504D"/>
    </w:rPr>
  </w:style>
  <w:style w:type="character" w:styleId="affff8">
    <w:name w:val="Intense Emphasis"/>
    <w:uiPriority w:val="21"/>
    <w:qFormat/>
    <w:rsid w:val="002E2536"/>
    <w:rPr>
      <w:rFonts w:ascii="Cambria" w:eastAsia="Times New Roman" w:hAnsi="Cambria" w:cs="Times New Roman" w:hint="default"/>
      <w:b/>
      <w:bCs/>
      <w:i/>
      <w:iCs/>
      <w:strike w:val="0"/>
      <w:dstrike w:val="0"/>
      <w:color w:val="FFFFFF"/>
      <w:u w:val="none"/>
      <w:effect w:val="none"/>
      <w:bdr w:val="single" w:sz="18" w:space="0" w:color="C0504D" w:frame="1"/>
      <w:shd w:val="clear" w:color="auto" w:fill="C0504D"/>
      <w:vertAlign w:val="baseline"/>
    </w:rPr>
  </w:style>
  <w:style w:type="character" w:styleId="affff9">
    <w:name w:val="Subtle Reference"/>
    <w:uiPriority w:val="31"/>
    <w:qFormat/>
    <w:rsid w:val="002E2536"/>
    <w:rPr>
      <w:i/>
      <w:iCs/>
      <w:smallCaps/>
      <w:color w:val="C0504D"/>
      <w:u w:color="C0504D"/>
    </w:rPr>
  </w:style>
  <w:style w:type="character" w:styleId="affffa">
    <w:name w:val="Intense Reference"/>
    <w:uiPriority w:val="32"/>
    <w:qFormat/>
    <w:rsid w:val="002E2536"/>
    <w:rPr>
      <w:b/>
      <w:bCs/>
      <w:i/>
      <w:iCs/>
      <w:smallCaps/>
      <w:color w:val="C0504D"/>
      <w:u w:color="C0504D"/>
    </w:rPr>
  </w:style>
  <w:style w:type="character" w:styleId="affffb">
    <w:name w:val="Book Title"/>
    <w:uiPriority w:val="33"/>
    <w:qFormat/>
    <w:rsid w:val="002E2536"/>
    <w:rPr>
      <w:rFonts w:ascii="Cambria" w:eastAsia="Times New Roman" w:hAnsi="Cambria" w:cs="Times New Roman" w:hint="default"/>
      <w:b/>
      <w:bCs/>
      <w:i/>
      <w:iCs/>
      <w:smallCaps/>
      <w:color w:val="943634"/>
      <w:u w:val="single"/>
    </w:rPr>
  </w:style>
  <w:style w:type="character" w:customStyle="1" w:styleId="1b">
    <w:name w:val="Основной текст Знак1"/>
    <w:uiPriority w:val="99"/>
    <w:locked/>
    <w:rsid w:val="002E2536"/>
    <w:rPr>
      <w:sz w:val="24"/>
      <w:szCs w:val="24"/>
      <w:lang w:eastAsia="en-US"/>
    </w:rPr>
  </w:style>
  <w:style w:type="character" w:customStyle="1" w:styleId="BodytextItalic">
    <w:name w:val="Body text + Italic"/>
    <w:aliases w:val="Spacing 0 pt"/>
    <w:rsid w:val="002E2536"/>
    <w:rPr>
      <w:rFonts w:ascii="Times New Roman" w:eastAsia="Times New Roman" w:hAnsi="Times New Roman" w:cs="Times New Roman" w:hint="default"/>
      <w:b/>
      <w:bCs/>
      <w:i/>
      <w:iCs/>
      <w:smallCaps w:val="0"/>
      <w:strike w:val="0"/>
      <w:dstrike w:val="0"/>
      <w:color w:val="000000"/>
      <w:spacing w:val="1"/>
      <w:w w:val="100"/>
      <w:position w:val="0"/>
      <w:sz w:val="20"/>
      <w:szCs w:val="20"/>
      <w:u w:val="none"/>
      <w:effect w:val="none"/>
      <w:shd w:val="clear" w:color="auto" w:fill="FFFFFF"/>
      <w:lang w:val="ru-RU"/>
    </w:rPr>
  </w:style>
  <w:style w:type="character" w:customStyle="1" w:styleId="CharStyle9">
    <w:name w:val="CharStyle9"/>
    <w:rsid w:val="002E2536"/>
    <w:rPr>
      <w:rFonts w:ascii="Century Schoolbook" w:eastAsia="Century Schoolbook" w:hAnsi="Century Schoolbook" w:cs="Century Schoolbook" w:hint="default"/>
      <w:b/>
      <w:bCs/>
      <w:i w:val="0"/>
      <w:iCs w:val="0"/>
      <w:smallCaps w:val="0"/>
      <w:sz w:val="16"/>
      <w:szCs w:val="16"/>
    </w:rPr>
  </w:style>
  <w:style w:type="character" w:customStyle="1" w:styleId="titlemain21">
    <w:name w:val="titlemain21"/>
    <w:rsid w:val="002E2536"/>
    <w:rPr>
      <w:rFonts w:ascii="Arial" w:hAnsi="Arial" w:cs="Arial" w:hint="default"/>
      <w:b/>
      <w:bCs/>
      <w:color w:val="660066"/>
      <w:sz w:val="18"/>
      <w:szCs w:val="18"/>
    </w:rPr>
  </w:style>
  <w:style w:type="paragraph" w:customStyle="1" w:styleId="ConsPlusTitle">
    <w:name w:val="ConsPlusTitle"/>
    <w:uiPriority w:val="99"/>
    <w:rsid w:val="002E2536"/>
    <w:pPr>
      <w:autoSpaceDE w:val="0"/>
      <w:autoSpaceDN w:val="0"/>
      <w:adjustRightInd w:val="0"/>
    </w:pPr>
    <w:rPr>
      <w:rFonts w:ascii="Arial" w:eastAsia="Calibri" w:hAnsi="Arial" w:cs="Arial"/>
      <w:b/>
      <w:bCs/>
      <w:lang w:eastAsia="en-US"/>
    </w:rPr>
  </w:style>
  <w:style w:type="paragraph" w:customStyle="1" w:styleId="1c">
    <w:name w:val="Обычный1"/>
    <w:rsid w:val="002E2536"/>
    <w:pPr>
      <w:widowControl w:val="0"/>
      <w:jc w:val="both"/>
    </w:pPr>
  </w:style>
  <w:style w:type="paragraph" w:customStyle="1" w:styleId="titlemain2">
    <w:name w:val="titlemain2"/>
    <w:basedOn w:val="a"/>
    <w:rsid w:val="002E2536"/>
    <w:pPr>
      <w:spacing w:before="100" w:beforeAutospacing="1" w:after="100" w:afterAutospacing="1"/>
    </w:pPr>
    <w:rPr>
      <w:rFonts w:ascii="Arial" w:hAnsi="Arial" w:cs="Arial"/>
      <w:b/>
      <w:bCs/>
      <w:color w:val="660066"/>
      <w:sz w:val="18"/>
      <w:szCs w:val="18"/>
    </w:rPr>
  </w:style>
  <w:style w:type="character" w:customStyle="1" w:styleId="62">
    <w:name w:val="Знак Знак6"/>
    <w:rsid w:val="002E2536"/>
    <w:rPr>
      <w:sz w:val="28"/>
      <w:szCs w:val="24"/>
    </w:rPr>
  </w:style>
  <w:style w:type="character" w:customStyle="1" w:styleId="105pt0pt0">
    <w:name w:val="Основной текст + 10;5 pt;Полужирный;Интервал 0 pt"/>
    <w:rsid w:val="002E2536"/>
    <w:rPr>
      <w:rFonts w:ascii="Times New Roman" w:eastAsia="Times New Roman" w:hAnsi="Times New Roman"/>
      <w:b/>
      <w:bCs/>
      <w:i w:val="0"/>
      <w:iCs w:val="0"/>
      <w:smallCaps w:val="0"/>
      <w:strike w:val="0"/>
      <w:color w:val="000000"/>
      <w:spacing w:val="3"/>
      <w:w w:val="100"/>
      <w:position w:val="0"/>
      <w:sz w:val="21"/>
      <w:szCs w:val="21"/>
      <w:u w:val="none"/>
      <w:shd w:val="clear" w:color="auto" w:fill="FFFFFF"/>
      <w:lang w:val="ru-RU"/>
    </w:rPr>
  </w:style>
  <w:style w:type="paragraph" w:customStyle="1" w:styleId="2d">
    <w:name w:val="стиль2"/>
    <w:basedOn w:val="a"/>
    <w:uiPriority w:val="99"/>
    <w:rsid w:val="002E2536"/>
    <w:pPr>
      <w:autoSpaceDE w:val="0"/>
      <w:autoSpaceDN w:val="0"/>
      <w:adjustRightInd w:val="0"/>
      <w:spacing w:before="100" w:after="100"/>
    </w:pPr>
    <w:rPr>
      <w:rFonts w:ascii="Tahoma" w:hAnsi="Tahoma" w:cs="Tahoma"/>
      <w:sz w:val="20"/>
      <w:szCs w:val="20"/>
    </w:rPr>
  </w:style>
  <w:style w:type="paragraph" w:customStyle="1" w:styleId="tab">
    <w:name w:val="tab"/>
    <w:basedOn w:val="a"/>
    <w:rsid w:val="002E2536"/>
    <w:pPr>
      <w:spacing w:before="100" w:beforeAutospacing="1" w:after="100" w:afterAutospacing="1"/>
    </w:pPr>
  </w:style>
  <w:style w:type="character" w:customStyle="1" w:styleId="3b">
    <w:name w:val="Основной текст3"/>
    <w:rsid w:val="002E2536"/>
    <w:rPr>
      <w:rFonts w:ascii="Times New Roman" w:eastAsia="Times New Roman" w:hAnsi="Times New Roman"/>
      <w:color w:val="000000"/>
      <w:spacing w:val="1"/>
      <w:w w:val="100"/>
      <w:position w:val="0"/>
      <w:sz w:val="25"/>
      <w:szCs w:val="25"/>
      <w:shd w:val="clear" w:color="auto" w:fill="FFFFFF"/>
      <w:lang w:val="ru-RU"/>
    </w:rPr>
  </w:style>
  <w:style w:type="character" w:customStyle="1" w:styleId="43">
    <w:name w:val="Основной текст4"/>
    <w:rsid w:val="002E2536"/>
    <w:rPr>
      <w:rFonts w:ascii="Times New Roman" w:eastAsia="Times New Roman" w:hAnsi="Times New Roman" w:cs="Times New Roman"/>
      <w:b w:val="0"/>
      <w:bCs w:val="0"/>
      <w:i w:val="0"/>
      <w:iCs w:val="0"/>
      <w:smallCaps w:val="0"/>
      <w:strike w:val="0"/>
      <w:color w:val="000000"/>
      <w:spacing w:val="1"/>
      <w:w w:val="100"/>
      <w:position w:val="0"/>
      <w:sz w:val="25"/>
      <w:szCs w:val="25"/>
      <w:u w:val="single"/>
      <w:shd w:val="clear" w:color="auto" w:fill="FFFFFF"/>
      <w:lang w:val="ru-RU"/>
    </w:rPr>
  </w:style>
  <w:style w:type="character" w:customStyle="1" w:styleId="0pt0">
    <w:name w:val="Основной текст + Курсив;Интервал 0 pt"/>
    <w:rsid w:val="002E2536"/>
    <w:rPr>
      <w:rFonts w:ascii="Times New Roman" w:eastAsia="Times New Roman" w:hAnsi="Times New Roman" w:cs="Times New Roman"/>
      <w:b w:val="0"/>
      <w:bCs w:val="0"/>
      <w:i/>
      <w:iCs/>
      <w:smallCaps w:val="0"/>
      <w:strike w:val="0"/>
      <w:color w:val="000000"/>
      <w:spacing w:val="2"/>
      <w:w w:val="100"/>
      <w:position w:val="0"/>
      <w:sz w:val="25"/>
      <w:szCs w:val="25"/>
      <w:u w:val="none"/>
      <w:shd w:val="clear" w:color="auto" w:fill="FFFFFF"/>
      <w:lang w:val="ru-RU"/>
    </w:rPr>
  </w:style>
  <w:style w:type="character" w:customStyle="1" w:styleId="52">
    <w:name w:val="Заголовок №5_"/>
    <w:rsid w:val="002E2536"/>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53">
    <w:name w:val="Заголовок №5"/>
    <w:rsid w:val="002E2536"/>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style>
  <w:style w:type="character" w:customStyle="1" w:styleId="54">
    <w:name w:val="Основной текст5"/>
    <w:rsid w:val="002E2536"/>
    <w:rPr>
      <w:rFonts w:ascii="Times New Roman" w:eastAsia="Times New Roman" w:hAnsi="Times New Roman" w:cs="Times New Roman"/>
      <w:b w:val="0"/>
      <w:bCs w:val="0"/>
      <w:i w:val="0"/>
      <w:iCs w:val="0"/>
      <w:smallCaps w:val="0"/>
      <w:strike w:val="0"/>
      <w:color w:val="000000"/>
      <w:spacing w:val="1"/>
      <w:w w:val="100"/>
      <w:position w:val="0"/>
      <w:sz w:val="25"/>
      <w:szCs w:val="25"/>
      <w:u w:val="none"/>
      <w:shd w:val="clear" w:color="auto" w:fill="FFFFFF"/>
      <w:lang w:val="ru-RU"/>
    </w:rPr>
  </w:style>
  <w:style w:type="character" w:customStyle="1" w:styleId="2e">
    <w:name w:val="Колонтитул (2)_"/>
    <w:link w:val="2f"/>
    <w:rsid w:val="002E2536"/>
    <w:rPr>
      <w:b/>
      <w:bCs/>
      <w:spacing w:val="-1"/>
      <w:sz w:val="26"/>
      <w:szCs w:val="26"/>
      <w:shd w:val="clear" w:color="auto" w:fill="FFFFFF"/>
    </w:rPr>
  </w:style>
  <w:style w:type="paragraph" w:customStyle="1" w:styleId="2f">
    <w:name w:val="Колонтитул (2)"/>
    <w:basedOn w:val="a"/>
    <w:link w:val="2e"/>
    <w:rsid w:val="002E2536"/>
    <w:pPr>
      <w:widowControl w:val="0"/>
      <w:shd w:val="clear" w:color="auto" w:fill="FFFFFF"/>
      <w:spacing w:line="322" w:lineRule="exact"/>
      <w:jc w:val="center"/>
    </w:pPr>
    <w:rPr>
      <w:b/>
      <w:bCs/>
      <w:spacing w:val="-1"/>
      <w:sz w:val="26"/>
      <w:szCs w:val="26"/>
    </w:rPr>
  </w:style>
  <w:style w:type="character" w:customStyle="1" w:styleId="20pt">
    <w:name w:val="Колонтитул (2) + Интервал 0 pt"/>
    <w:rsid w:val="002E2536"/>
    <w:rPr>
      <w:rFonts w:ascii="Times New Roman" w:eastAsia="Times New Roman" w:hAnsi="Times New Roman"/>
      <w:b/>
      <w:bCs/>
      <w:color w:val="000000"/>
      <w:spacing w:val="0"/>
      <w:w w:val="100"/>
      <w:position w:val="0"/>
      <w:sz w:val="26"/>
      <w:szCs w:val="26"/>
      <w:shd w:val="clear" w:color="auto" w:fill="FFFFFF"/>
      <w:lang w:val="ru-RU"/>
    </w:rPr>
  </w:style>
  <w:style w:type="character" w:customStyle="1" w:styleId="63">
    <w:name w:val="Основной текст6"/>
    <w:rsid w:val="002E2536"/>
    <w:rPr>
      <w:rFonts w:ascii="Times New Roman" w:eastAsia="Times New Roman" w:hAnsi="Times New Roman" w:cs="Times New Roman"/>
      <w:color w:val="000000"/>
      <w:spacing w:val="1"/>
      <w:w w:val="100"/>
      <w:position w:val="0"/>
      <w:sz w:val="25"/>
      <w:szCs w:val="25"/>
      <w:shd w:val="clear" w:color="auto" w:fill="FFFFFF"/>
      <w:lang w:val="ru-RU"/>
    </w:rPr>
  </w:style>
  <w:style w:type="character" w:customStyle="1" w:styleId="74">
    <w:name w:val="Основной текст7"/>
    <w:rsid w:val="002E2536"/>
    <w:rPr>
      <w:rFonts w:ascii="Times New Roman" w:eastAsia="Times New Roman" w:hAnsi="Times New Roman" w:cs="Times New Roman"/>
      <w:b w:val="0"/>
      <w:bCs w:val="0"/>
      <w:i w:val="0"/>
      <w:iCs w:val="0"/>
      <w:smallCaps w:val="0"/>
      <w:strike w:val="0"/>
      <w:color w:val="000000"/>
      <w:spacing w:val="1"/>
      <w:w w:val="100"/>
      <w:position w:val="0"/>
      <w:sz w:val="25"/>
      <w:szCs w:val="25"/>
      <w:u w:val="single"/>
      <w:shd w:val="clear" w:color="auto" w:fill="FFFFFF"/>
      <w:lang w:val="ru-RU"/>
    </w:rPr>
  </w:style>
  <w:style w:type="character" w:customStyle="1" w:styleId="2f0">
    <w:name w:val="Сноска (2)_"/>
    <w:rsid w:val="002E2536"/>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2f1">
    <w:name w:val="Сноска (2)"/>
    <w:rsid w:val="002E2536"/>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style>
  <w:style w:type="character" w:customStyle="1" w:styleId="1417">
    <w:name w:val="Основной текст (14)17"/>
    <w:rsid w:val="002E2536"/>
    <w:rPr>
      <w:rFonts w:ascii="Times New Roman" w:hAnsi="Times New Roman" w:cs="Times New Roman"/>
      <w:b w:val="0"/>
      <w:bCs w:val="0"/>
      <w:spacing w:val="0"/>
      <w:sz w:val="20"/>
      <w:szCs w:val="20"/>
      <w:lang w:bidi="ar-SA"/>
    </w:rPr>
  </w:style>
  <w:style w:type="character" w:customStyle="1" w:styleId="2f2">
    <w:name w:val="Подпись к таблице (2)"/>
    <w:rsid w:val="002E2536"/>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style>
  <w:style w:type="character" w:customStyle="1" w:styleId="44">
    <w:name w:val="Подпись к таблице (4)_"/>
    <w:link w:val="45"/>
    <w:rsid w:val="002E2536"/>
    <w:rPr>
      <w:spacing w:val="3"/>
      <w:sz w:val="21"/>
      <w:szCs w:val="21"/>
      <w:shd w:val="clear" w:color="auto" w:fill="FFFFFF"/>
    </w:rPr>
  </w:style>
  <w:style w:type="paragraph" w:customStyle="1" w:styleId="45">
    <w:name w:val="Подпись к таблице (4)"/>
    <w:basedOn w:val="a"/>
    <w:link w:val="44"/>
    <w:rsid w:val="002E2536"/>
    <w:pPr>
      <w:widowControl w:val="0"/>
      <w:shd w:val="clear" w:color="auto" w:fill="FFFFFF"/>
      <w:spacing w:line="274" w:lineRule="exact"/>
    </w:pPr>
    <w:rPr>
      <w:spacing w:val="3"/>
      <w:sz w:val="21"/>
      <w:szCs w:val="21"/>
    </w:rPr>
  </w:style>
  <w:style w:type="character" w:customStyle="1" w:styleId="1d">
    <w:name w:val="Заголовок №1_"/>
    <w:link w:val="1e"/>
    <w:rsid w:val="002E2536"/>
    <w:rPr>
      <w:b/>
      <w:bCs/>
      <w:spacing w:val="-3"/>
      <w:sz w:val="45"/>
      <w:szCs w:val="45"/>
      <w:shd w:val="clear" w:color="auto" w:fill="FFFFFF"/>
    </w:rPr>
  </w:style>
  <w:style w:type="paragraph" w:customStyle="1" w:styleId="1e">
    <w:name w:val="Заголовок №1"/>
    <w:basedOn w:val="a"/>
    <w:link w:val="1d"/>
    <w:rsid w:val="002E2536"/>
    <w:pPr>
      <w:widowControl w:val="0"/>
      <w:shd w:val="clear" w:color="auto" w:fill="FFFFFF"/>
      <w:spacing w:before="780" w:after="120" w:line="0" w:lineRule="atLeast"/>
      <w:jc w:val="center"/>
      <w:outlineLvl w:val="0"/>
    </w:pPr>
    <w:rPr>
      <w:b/>
      <w:bCs/>
      <w:spacing w:val="-3"/>
      <w:sz w:val="45"/>
      <w:szCs w:val="45"/>
    </w:rPr>
  </w:style>
  <w:style w:type="character" w:customStyle="1" w:styleId="3c">
    <w:name w:val="Подпись к картинке (3)_"/>
    <w:rsid w:val="002E2536"/>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3d">
    <w:name w:val="Подпись к картинке (3)"/>
    <w:rsid w:val="002E2536"/>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style>
  <w:style w:type="character" w:customStyle="1" w:styleId="46">
    <w:name w:val="Подпись к картинке (4)_"/>
    <w:link w:val="47"/>
    <w:rsid w:val="002E2536"/>
    <w:rPr>
      <w:spacing w:val="3"/>
      <w:sz w:val="21"/>
      <w:szCs w:val="21"/>
      <w:shd w:val="clear" w:color="auto" w:fill="FFFFFF"/>
    </w:rPr>
  </w:style>
  <w:style w:type="paragraph" w:customStyle="1" w:styleId="47">
    <w:name w:val="Подпись к картинке (4)"/>
    <w:basedOn w:val="a"/>
    <w:link w:val="46"/>
    <w:rsid w:val="002E2536"/>
    <w:pPr>
      <w:widowControl w:val="0"/>
      <w:shd w:val="clear" w:color="auto" w:fill="FFFFFF"/>
      <w:spacing w:line="0" w:lineRule="atLeast"/>
    </w:pPr>
    <w:rPr>
      <w:spacing w:val="3"/>
      <w:sz w:val="21"/>
      <w:szCs w:val="21"/>
    </w:rPr>
  </w:style>
  <w:style w:type="character" w:customStyle="1" w:styleId="130">
    <w:name w:val="Основной текст (13)_"/>
    <w:link w:val="131"/>
    <w:rsid w:val="002E2536"/>
    <w:rPr>
      <w:b/>
      <w:bCs/>
      <w:i/>
      <w:iCs/>
      <w:spacing w:val="1"/>
      <w:sz w:val="25"/>
      <w:szCs w:val="25"/>
      <w:shd w:val="clear" w:color="auto" w:fill="FFFFFF"/>
    </w:rPr>
  </w:style>
  <w:style w:type="paragraph" w:customStyle="1" w:styleId="131">
    <w:name w:val="Основной текст (13)"/>
    <w:basedOn w:val="a"/>
    <w:link w:val="130"/>
    <w:rsid w:val="002E2536"/>
    <w:pPr>
      <w:widowControl w:val="0"/>
      <w:shd w:val="clear" w:color="auto" w:fill="FFFFFF"/>
      <w:spacing w:before="720" w:line="494" w:lineRule="exact"/>
    </w:pPr>
    <w:rPr>
      <w:b/>
      <w:bCs/>
      <w:i/>
      <w:iCs/>
      <w:spacing w:val="1"/>
      <w:sz w:val="25"/>
      <w:szCs w:val="25"/>
    </w:rPr>
  </w:style>
  <w:style w:type="character" w:customStyle="1" w:styleId="70pt">
    <w:name w:val="Основной текст (7) + Интервал 0 pt"/>
    <w:rsid w:val="002E2536"/>
    <w:rPr>
      <w:rFonts w:ascii="Times New Roman" w:eastAsia="Times New Roman" w:hAnsi="Times New Roman" w:cs="Times New Roman"/>
      <w:i/>
      <w:iCs/>
      <w:color w:val="000000"/>
      <w:spacing w:val="3"/>
      <w:w w:val="100"/>
      <w:position w:val="0"/>
      <w:sz w:val="25"/>
      <w:szCs w:val="25"/>
      <w:shd w:val="clear" w:color="auto" w:fill="FFFFFF"/>
      <w:lang w:val="ru-RU"/>
    </w:rPr>
  </w:style>
  <w:style w:type="paragraph" w:customStyle="1" w:styleId="affffc">
    <w:name w:val="Новый"/>
    <w:basedOn w:val="a"/>
    <w:rsid w:val="002E2536"/>
    <w:pPr>
      <w:spacing w:line="360" w:lineRule="auto"/>
      <w:ind w:firstLine="454"/>
      <w:jc w:val="both"/>
    </w:pPr>
    <w:rPr>
      <w:sz w:val="28"/>
      <w:lang w:eastAsia="en-US" w:bidi="en-US"/>
    </w:rPr>
  </w:style>
  <w:style w:type="character" w:customStyle="1" w:styleId="Arial0pt">
    <w:name w:val="Основной текст + Arial;Курсив;Интервал 0 pt"/>
    <w:rsid w:val="002E2536"/>
    <w:rPr>
      <w:rFonts w:ascii="Arial" w:eastAsia="Arial" w:hAnsi="Arial" w:cs="Arial"/>
      <w:b w:val="0"/>
      <w:bCs w:val="0"/>
      <w:i/>
      <w:iCs/>
      <w:smallCaps w:val="0"/>
      <w:strike w:val="0"/>
      <w:color w:val="000000"/>
      <w:spacing w:val="5"/>
      <w:w w:val="100"/>
      <w:position w:val="0"/>
      <w:sz w:val="25"/>
      <w:szCs w:val="25"/>
      <w:u w:val="none"/>
      <w:shd w:val="clear" w:color="auto" w:fill="FFFFFF"/>
      <w:lang w:val="ru-RU"/>
    </w:rPr>
  </w:style>
  <w:style w:type="character" w:customStyle="1" w:styleId="92">
    <w:name w:val="Основной текст9"/>
    <w:rsid w:val="002E2536"/>
    <w:rPr>
      <w:rFonts w:ascii="Times New Roman" w:eastAsia="Times New Roman" w:hAnsi="Times New Roman" w:cs="Times New Roman"/>
      <w:b w:val="0"/>
      <w:bCs w:val="0"/>
      <w:i w:val="0"/>
      <w:iCs w:val="0"/>
      <w:smallCaps w:val="0"/>
      <w:strike w:val="0"/>
      <w:color w:val="000000"/>
      <w:spacing w:val="1"/>
      <w:w w:val="100"/>
      <w:position w:val="0"/>
      <w:sz w:val="25"/>
      <w:szCs w:val="25"/>
      <w:u w:val="none"/>
      <w:shd w:val="clear" w:color="auto" w:fill="FFFFFF"/>
      <w:lang w:val="en-US"/>
    </w:rPr>
  </w:style>
  <w:style w:type="paragraph" w:customStyle="1" w:styleId="affffd">
    <w:name w:val="Знак"/>
    <w:basedOn w:val="a"/>
    <w:rsid w:val="002E2536"/>
    <w:pPr>
      <w:spacing w:after="160" w:line="240" w:lineRule="exact"/>
    </w:pPr>
    <w:rPr>
      <w:rFonts w:ascii="Verdana" w:hAnsi="Verdana"/>
      <w:lang w:val="en-US" w:eastAsia="en-US"/>
    </w:rPr>
  </w:style>
  <w:style w:type="character" w:customStyle="1" w:styleId="101">
    <w:name w:val="Основной текст + 10"/>
    <w:aliases w:val="5 pt,Полужирный,Интервал 0 pt,Основной текст + 13 pt"/>
    <w:rsid w:val="002E2536"/>
    <w:rPr>
      <w:rFonts w:ascii="Times New Roman" w:eastAsia="Times New Roman" w:hAnsi="Times New Roman" w:cs="Times New Roman"/>
      <w:b/>
      <w:bCs/>
      <w:i w:val="0"/>
      <w:iCs w:val="0"/>
      <w:smallCaps w:val="0"/>
      <w:strike w:val="0"/>
      <w:dstrike w:val="0"/>
      <w:color w:val="000000"/>
      <w:spacing w:val="3"/>
      <w:w w:val="100"/>
      <w:position w:val="0"/>
      <w:sz w:val="21"/>
      <w:szCs w:val="21"/>
      <w:u w:val="none"/>
      <w:effect w:val="none"/>
      <w:shd w:val="clear" w:color="auto" w:fill="FFFFFF"/>
      <w:lang w:val="ru-RU"/>
    </w:rPr>
  </w:style>
  <w:style w:type="character" w:customStyle="1" w:styleId="Bodytext3">
    <w:name w:val="Body text (3)_"/>
    <w:link w:val="Bodytext30"/>
    <w:rsid w:val="002E2536"/>
    <w:rPr>
      <w:b/>
      <w:bCs/>
      <w:spacing w:val="1"/>
      <w:sz w:val="25"/>
      <w:szCs w:val="25"/>
      <w:shd w:val="clear" w:color="auto" w:fill="FFFFFF"/>
    </w:rPr>
  </w:style>
  <w:style w:type="paragraph" w:customStyle="1" w:styleId="Bodytext30">
    <w:name w:val="Body text (3)"/>
    <w:basedOn w:val="a"/>
    <w:link w:val="Bodytext3"/>
    <w:rsid w:val="002E2536"/>
    <w:pPr>
      <w:widowControl w:val="0"/>
      <w:shd w:val="clear" w:color="auto" w:fill="FFFFFF"/>
      <w:spacing w:before="960" w:line="326" w:lineRule="exact"/>
    </w:pPr>
    <w:rPr>
      <w:b/>
      <w:bCs/>
      <w:spacing w:val="1"/>
      <w:sz w:val="25"/>
      <w:szCs w:val="25"/>
    </w:rPr>
  </w:style>
  <w:style w:type="paragraph" w:customStyle="1" w:styleId="c11">
    <w:name w:val="c11"/>
    <w:basedOn w:val="a"/>
    <w:rsid w:val="002E2536"/>
    <w:pPr>
      <w:spacing w:before="100" w:beforeAutospacing="1" w:after="100" w:afterAutospacing="1"/>
    </w:pPr>
  </w:style>
  <w:style w:type="character" w:customStyle="1" w:styleId="c1">
    <w:name w:val="c1"/>
    <w:basedOn w:val="a0"/>
    <w:rsid w:val="002E2536"/>
  </w:style>
  <w:style w:type="paragraph" w:customStyle="1" w:styleId="c7">
    <w:name w:val="c7"/>
    <w:basedOn w:val="a"/>
    <w:rsid w:val="002E2536"/>
    <w:pPr>
      <w:spacing w:before="100" w:beforeAutospacing="1" w:after="100" w:afterAutospacing="1"/>
    </w:pPr>
  </w:style>
  <w:style w:type="paragraph" w:customStyle="1" w:styleId="ParagraphStyle">
    <w:name w:val="Paragraph Style"/>
    <w:rsid w:val="002E2536"/>
    <w:pPr>
      <w:autoSpaceDE w:val="0"/>
      <w:autoSpaceDN w:val="0"/>
      <w:adjustRightInd w:val="0"/>
    </w:pPr>
    <w:rPr>
      <w:rFonts w:ascii="Arial" w:eastAsia="Calibri" w:hAnsi="Arial" w:cs="Arial"/>
      <w:sz w:val="24"/>
      <w:szCs w:val="24"/>
      <w:lang w:eastAsia="en-US"/>
    </w:rPr>
  </w:style>
  <w:style w:type="paragraph" w:customStyle="1" w:styleId="western">
    <w:name w:val="western"/>
    <w:basedOn w:val="a"/>
    <w:rsid w:val="002E2536"/>
  </w:style>
  <w:style w:type="character" w:customStyle="1" w:styleId="c4">
    <w:name w:val="c4"/>
    <w:basedOn w:val="a0"/>
    <w:rsid w:val="002E2536"/>
  </w:style>
  <w:style w:type="character" w:customStyle="1" w:styleId="FontStyle29">
    <w:name w:val="Font Style29"/>
    <w:uiPriority w:val="99"/>
    <w:rsid w:val="002E2536"/>
    <w:rPr>
      <w:rFonts w:ascii="Times New Roman" w:hAnsi="Times New Roman" w:cs="Times New Roman"/>
      <w:sz w:val="20"/>
      <w:szCs w:val="20"/>
    </w:rPr>
  </w:style>
  <w:style w:type="paragraph" w:customStyle="1" w:styleId="pboth">
    <w:name w:val="pboth"/>
    <w:basedOn w:val="a"/>
    <w:rsid w:val="002E2536"/>
    <w:pPr>
      <w:spacing w:before="100" w:beforeAutospacing="1" w:after="100" w:afterAutospacing="1"/>
    </w:pPr>
  </w:style>
  <w:style w:type="character" w:customStyle="1" w:styleId="2f3">
    <w:name w:val="Основной текст (2)_"/>
    <w:link w:val="2f4"/>
    <w:rsid w:val="002E2536"/>
    <w:rPr>
      <w:shd w:val="clear" w:color="auto" w:fill="FFFFFF"/>
    </w:rPr>
  </w:style>
  <w:style w:type="paragraph" w:customStyle="1" w:styleId="2f4">
    <w:name w:val="Основной текст (2)"/>
    <w:basedOn w:val="a"/>
    <w:link w:val="2f3"/>
    <w:rsid w:val="002E2536"/>
    <w:pPr>
      <w:shd w:val="clear" w:color="auto" w:fill="FFFFFF"/>
      <w:spacing w:after="240" w:line="264" w:lineRule="exact"/>
    </w:pPr>
    <w:rPr>
      <w:sz w:val="20"/>
      <w:szCs w:val="20"/>
    </w:rPr>
  </w:style>
  <w:style w:type="paragraph" w:customStyle="1" w:styleId="1f">
    <w:name w:val="Основной текст1"/>
    <w:basedOn w:val="a"/>
    <w:rsid w:val="002E2536"/>
    <w:pPr>
      <w:shd w:val="clear" w:color="auto" w:fill="FFFFFF"/>
      <w:spacing w:before="240" w:line="274" w:lineRule="exact"/>
      <w:ind w:hanging="420"/>
    </w:pPr>
    <w:rPr>
      <w:sz w:val="20"/>
      <w:szCs w:val="20"/>
    </w:rPr>
  </w:style>
  <w:style w:type="paragraph" w:customStyle="1" w:styleId="FORMATTEXT">
    <w:name w:val=".FORMATTEXT"/>
    <w:rsid w:val="009B73A5"/>
    <w:pPr>
      <w:widowControl w:val="0"/>
      <w:autoSpaceDE w:val="0"/>
      <w:autoSpaceDN w:val="0"/>
      <w:adjustRightInd w:val="0"/>
    </w:pPr>
    <w:rPr>
      <w:sz w:val="24"/>
      <w:szCs w:val="24"/>
    </w:rPr>
  </w:style>
  <w:style w:type="paragraph" w:customStyle="1" w:styleId="311">
    <w:name w:val="Основной текст 31"/>
    <w:basedOn w:val="a"/>
    <w:rsid w:val="00B92673"/>
    <w:pPr>
      <w:suppressAutoHyphens/>
      <w:jc w:val="both"/>
    </w:pPr>
    <w:rPr>
      <w:sz w:val="28"/>
      <w:lang w:eastAsia="ar-SA"/>
    </w:rPr>
  </w:style>
  <w:style w:type="numbering" w:customStyle="1" w:styleId="WWNum2">
    <w:name w:val="WWNum2"/>
    <w:rsid w:val="00B45FD2"/>
    <w:pPr>
      <w:numPr>
        <w:numId w:val="222"/>
      </w:numPr>
    </w:pPr>
  </w:style>
  <w:style w:type="numbering" w:customStyle="1" w:styleId="WWNum3">
    <w:name w:val="WWNum3"/>
    <w:rsid w:val="00B45FD2"/>
    <w:pPr>
      <w:numPr>
        <w:numId w:val="223"/>
      </w:numPr>
    </w:pPr>
  </w:style>
  <w:style w:type="character" w:customStyle="1" w:styleId="fontstyle01">
    <w:name w:val="fontstyle01"/>
    <w:basedOn w:val="a0"/>
    <w:rsid w:val="006E3774"/>
    <w:rPr>
      <w:rFonts w:ascii="Times New Roman" w:hAnsi="Times New Roman" w:cs="Times New Roman" w:hint="default"/>
      <w:b w:val="0"/>
      <w:bCs w:val="0"/>
      <w:i w:val="0"/>
      <w:iCs w:val="0"/>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caption" w:semiHidden="1" w:unhideWhenUsed="1" w:qFormat="1"/>
    <w:lsdException w:name="annotation reference" w:uiPriority="99"/>
    <w:lsdException w:name="Title" w:qFormat="1"/>
    <w:lsdException w:name="Body Text" w:uiPriority="99"/>
    <w:lsdException w:name="Subtitle" w:qFormat="1"/>
    <w:lsdException w:name="FollowedHyperlink" w:uiPriority="99"/>
    <w:lsdException w:name="Strong" w:qFormat="1"/>
    <w:lsdException w:name="Emphasis" w:qFormat="1"/>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347E9"/>
    <w:rPr>
      <w:sz w:val="24"/>
      <w:szCs w:val="24"/>
    </w:rPr>
  </w:style>
  <w:style w:type="paragraph" w:styleId="1">
    <w:name w:val="heading 1"/>
    <w:basedOn w:val="a"/>
    <w:next w:val="a"/>
    <w:link w:val="10"/>
    <w:qFormat/>
    <w:rsid w:val="00A83779"/>
    <w:pPr>
      <w:keepNext/>
      <w:spacing w:line="360" w:lineRule="auto"/>
      <w:outlineLvl w:val="0"/>
    </w:pPr>
    <w:rPr>
      <w:rFonts w:eastAsia="MS Gothic"/>
      <w:b/>
      <w:bCs/>
      <w:caps/>
      <w:kern w:val="32"/>
      <w:sz w:val="28"/>
      <w:szCs w:val="28"/>
    </w:rPr>
  </w:style>
  <w:style w:type="paragraph" w:styleId="2">
    <w:name w:val="heading 2"/>
    <w:basedOn w:val="a"/>
    <w:next w:val="a"/>
    <w:link w:val="20"/>
    <w:uiPriority w:val="9"/>
    <w:qFormat/>
    <w:rsid w:val="004F096D"/>
    <w:pPr>
      <w:keepNext/>
      <w:spacing w:before="240" w:after="60"/>
      <w:outlineLvl w:val="1"/>
    </w:pPr>
    <w:rPr>
      <w:rFonts w:ascii="Calibri" w:eastAsia="MS Gothic" w:hAnsi="Calibri"/>
      <w:b/>
      <w:bCs/>
      <w:i/>
      <w:iCs/>
      <w:sz w:val="28"/>
      <w:szCs w:val="28"/>
    </w:rPr>
  </w:style>
  <w:style w:type="paragraph" w:styleId="3">
    <w:name w:val="heading 3"/>
    <w:basedOn w:val="a"/>
    <w:next w:val="a"/>
    <w:link w:val="30"/>
    <w:uiPriority w:val="9"/>
    <w:qFormat/>
    <w:rsid w:val="00F17F7A"/>
    <w:pPr>
      <w:keepNext/>
      <w:spacing w:before="240" w:after="60"/>
      <w:jc w:val="center"/>
      <w:outlineLvl w:val="2"/>
    </w:pPr>
    <w:rPr>
      <w:b/>
      <w:bCs/>
      <w:sz w:val="28"/>
      <w:szCs w:val="28"/>
    </w:rPr>
  </w:style>
  <w:style w:type="paragraph" w:styleId="4">
    <w:name w:val="heading 4"/>
    <w:basedOn w:val="a"/>
    <w:link w:val="40"/>
    <w:qFormat/>
    <w:rsid w:val="00DC462A"/>
    <w:pPr>
      <w:spacing w:before="100" w:beforeAutospacing="1" w:after="100" w:afterAutospacing="1"/>
      <w:outlineLvl w:val="3"/>
    </w:pPr>
    <w:rPr>
      <w:b/>
      <w:bCs/>
    </w:rPr>
  </w:style>
  <w:style w:type="paragraph" w:styleId="5">
    <w:name w:val="heading 5"/>
    <w:basedOn w:val="a"/>
    <w:next w:val="a"/>
    <w:link w:val="50"/>
    <w:unhideWhenUsed/>
    <w:qFormat/>
    <w:rsid w:val="002E2536"/>
    <w:pPr>
      <w:pBdr>
        <w:left w:val="dotted" w:sz="4" w:space="2" w:color="C0504D"/>
        <w:bottom w:val="dotted" w:sz="4" w:space="2" w:color="C0504D"/>
      </w:pBdr>
      <w:spacing w:before="200" w:after="100"/>
      <w:ind w:left="86"/>
      <w:contextualSpacing/>
      <w:outlineLvl w:val="4"/>
    </w:pPr>
    <w:rPr>
      <w:rFonts w:ascii="Cambria" w:hAnsi="Cambria"/>
      <w:b/>
      <w:bCs/>
      <w:i/>
      <w:iCs/>
      <w:color w:val="943634"/>
      <w:sz w:val="22"/>
      <w:szCs w:val="22"/>
      <w:lang w:val="en-US" w:eastAsia="en-US" w:bidi="en-US"/>
    </w:rPr>
  </w:style>
  <w:style w:type="paragraph" w:styleId="6">
    <w:name w:val="heading 6"/>
    <w:basedOn w:val="a"/>
    <w:next w:val="a"/>
    <w:link w:val="60"/>
    <w:uiPriority w:val="9"/>
    <w:unhideWhenUsed/>
    <w:qFormat/>
    <w:rsid w:val="002E2536"/>
    <w:pPr>
      <w:pBdr>
        <w:bottom w:val="single" w:sz="4" w:space="2" w:color="E5B8B7"/>
      </w:pBdr>
      <w:spacing w:before="200" w:after="100"/>
      <w:contextualSpacing/>
      <w:outlineLvl w:val="5"/>
    </w:pPr>
    <w:rPr>
      <w:rFonts w:ascii="Cambria" w:hAnsi="Cambria"/>
      <w:i/>
      <w:iCs/>
      <w:color w:val="943634"/>
      <w:sz w:val="22"/>
      <w:szCs w:val="22"/>
      <w:lang w:val="en-US" w:eastAsia="en-US" w:bidi="en-US"/>
    </w:rPr>
  </w:style>
  <w:style w:type="paragraph" w:styleId="7">
    <w:name w:val="heading 7"/>
    <w:basedOn w:val="a"/>
    <w:next w:val="a"/>
    <w:link w:val="70"/>
    <w:uiPriority w:val="9"/>
    <w:semiHidden/>
    <w:unhideWhenUsed/>
    <w:qFormat/>
    <w:rsid w:val="002E2536"/>
    <w:pPr>
      <w:pBdr>
        <w:bottom w:val="dotted" w:sz="4" w:space="2" w:color="D99594"/>
      </w:pBdr>
      <w:spacing w:before="200" w:after="100"/>
      <w:contextualSpacing/>
      <w:outlineLvl w:val="6"/>
    </w:pPr>
    <w:rPr>
      <w:rFonts w:ascii="Cambria" w:hAnsi="Cambria"/>
      <w:i/>
      <w:iCs/>
      <w:color w:val="943634"/>
      <w:sz w:val="22"/>
      <w:szCs w:val="22"/>
      <w:lang w:val="en-US" w:eastAsia="en-US" w:bidi="en-US"/>
    </w:rPr>
  </w:style>
  <w:style w:type="paragraph" w:styleId="8">
    <w:name w:val="heading 8"/>
    <w:basedOn w:val="a"/>
    <w:next w:val="a"/>
    <w:link w:val="80"/>
    <w:uiPriority w:val="9"/>
    <w:semiHidden/>
    <w:unhideWhenUsed/>
    <w:qFormat/>
    <w:rsid w:val="002E2536"/>
    <w:pPr>
      <w:spacing w:before="200" w:after="100"/>
      <w:contextualSpacing/>
      <w:outlineLvl w:val="7"/>
    </w:pPr>
    <w:rPr>
      <w:rFonts w:ascii="Cambria" w:hAnsi="Cambria"/>
      <w:i/>
      <w:iCs/>
      <w:color w:val="C0504D"/>
      <w:sz w:val="22"/>
      <w:szCs w:val="22"/>
      <w:lang w:val="en-US" w:eastAsia="en-US" w:bidi="en-US"/>
    </w:rPr>
  </w:style>
  <w:style w:type="paragraph" w:styleId="9">
    <w:name w:val="heading 9"/>
    <w:basedOn w:val="a"/>
    <w:next w:val="a"/>
    <w:link w:val="90"/>
    <w:uiPriority w:val="9"/>
    <w:semiHidden/>
    <w:unhideWhenUsed/>
    <w:qFormat/>
    <w:rsid w:val="002E2536"/>
    <w:pPr>
      <w:spacing w:before="200" w:after="100"/>
      <w:contextualSpacing/>
      <w:outlineLvl w:val="8"/>
    </w:pPr>
    <w:rPr>
      <w:rFonts w:ascii="Cambria" w:hAnsi="Cambria"/>
      <w:i/>
      <w:iCs/>
      <w:color w:val="C0504D"/>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A83779"/>
    <w:rPr>
      <w:rFonts w:eastAsia="MS Gothic" w:cs="Times New Roman"/>
      <w:b/>
      <w:bCs/>
      <w:caps/>
      <w:kern w:val="32"/>
      <w:sz w:val="28"/>
      <w:szCs w:val="28"/>
    </w:rPr>
  </w:style>
  <w:style w:type="character" w:customStyle="1" w:styleId="20">
    <w:name w:val="Заголовок 2 Знак"/>
    <w:link w:val="2"/>
    <w:uiPriority w:val="9"/>
    <w:rsid w:val="004F096D"/>
    <w:rPr>
      <w:rFonts w:ascii="Calibri" w:eastAsia="MS Gothic" w:hAnsi="Calibri" w:cs="Times New Roman"/>
      <w:b/>
      <w:bCs/>
      <w:i/>
      <w:iCs/>
      <w:sz w:val="28"/>
      <w:szCs w:val="28"/>
    </w:rPr>
  </w:style>
  <w:style w:type="character" w:customStyle="1" w:styleId="30">
    <w:name w:val="Заголовок 3 Знак"/>
    <w:link w:val="3"/>
    <w:rsid w:val="00F17F7A"/>
    <w:rPr>
      <w:b/>
      <w:bCs/>
      <w:sz w:val="28"/>
      <w:szCs w:val="28"/>
    </w:rPr>
  </w:style>
  <w:style w:type="character" w:customStyle="1" w:styleId="40">
    <w:name w:val="Заголовок 4 Знак"/>
    <w:basedOn w:val="a0"/>
    <w:link w:val="4"/>
    <w:rsid w:val="00DC462A"/>
    <w:rPr>
      <w:b/>
      <w:bCs/>
      <w:sz w:val="24"/>
      <w:szCs w:val="24"/>
    </w:rPr>
  </w:style>
  <w:style w:type="character" w:customStyle="1" w:styleId="50">
    <w:name w:val="Заголовок 5 Знак"/>
    <w:basedOn w:val="a0"/>
    <w:link w:val="5"/>
    <w:rsid w:val="002E2536"/>
    <w:rPr>
      <w:rFonts w:ascii="Cambria" w:hAnsi="Cambria"/>
      <w:b/>
      <w:bCs/>
      <w:i/>
      <w:iCs/>
      <w:color w:val="943634"/>
      <w:sz w:val="22"/>
      <w:szCs w:val="22"/>
      <w:lang w:val="en-US" w:eastAsia="en-US" w:bidi="en-US"/>
    </w:rPr>
  </w:style>
  <w:style w:type="character" w:customStyle="1" w:styleId="60">
    <w:name w:val="Заголовок 6 Знак"/>
    <w:basedOn w:val="a0"/>
    <w:link w:val="6"/>
    <w:uiPriority w:val="9"/>
    <w:rsid w:val="002E2536"/>
    <w:rPr>
      <w:rFonts w:ascii="Cambria" w:hAnsi="Cambria"/>
      <w:i/>
      <w:iCs/>
      <w:color w:val="943634"/>
      <w:sz w:val="22"/>
      <w:szCs w:val="22"/>
      <w:lang w:val="en-US" w:eastAsia="en-US" w:bidi="en-US"/>
    </w:rPr>
  </w:style>
  <w:style w:type="character" w:customStyle="1" w:styleId="70">
    <w:name w:val="Заголовок 7 Знак"/>
    <w:basedOn w:val="a0"/>
    <w:link w:val="7"/>
    <w:uiPriority w:val="9"/>
    <w:semiHidden/>
    <w:rsid w:val="002E2536"/>
    <w:rPr>
      <w:rFonts w:ascii="Cambria" w:hAnsi="Cambria"/>
      <w:i/>
      <w:iCs/>
      <w:color w:val="943634"/>
      <w:sz w:val="22"/>
      <w:szCs w:val="22"/>
      <w:lang w:val="en-US" w:eastAsia="en-US" w:bidi="en-US"/>
    </w:rPr>
  </w:style>
  <w:style w:type="character" w:customStyle="1" w:styleId="80">
    <w:name w:val="Заголовок 8 Знак"/>
    <w:basedOn w:val="a0"/>
    <w:link w:val="8"/>
    <w:uiPriority w:val="9"/>
    <w:semiHidden/>
    <w:rsid w:val="002E2536"/>
    <w:rPr>
      <w:rFonts w:ascii="Cambria" w:hAnsi="Cambria"/>
      <w:i/>
      <w:iCs/>
      <w:color w:val="C0504D"/>
      <w:sz w:val="22"/>
      <w:szCs w:val="22"/>
      <w:lang w:val="en-US" w:eastAsia="en-US" w:bidi="en-US"/>
    </w:rPr>
  </w:style>
  <w:style w:type="character" w:customStyle="1" w:styleId="90">
    <w:name w:val="Заголовок 9 Знак"/>
    <w:basedOn w:val="a0"/>
    <w:link w:val="9"/>
    <w:uiPriority w:val="9"/>
    <w:semiHidden/>
    <w:rsid w:val="002E2536"/>
    <w:rPr>
      <w:rFonts w:ascii="Cambria" w:hAnsi="Cambria"/>
      <w:i/>
      <w:iCs/>
      <w:color w:val="C0504D"/>
      <w:lang w:val="en-US" w:eastAsia="en-US" w:bidi="en-US"/>
    </w:rPr>
  </w:style>
  <w:style w:type="paragraph" w:customStyle="1" w:styleId="a3">
    <w:name w:val="Основной"/>
    <w:basedOn w:val="a"/>
    <w:link w:val="a4"/>
    <w:rsid w:val="00653A76"/>
    <w:pPr>
      <w:autoSpaceDE w:val="0"/>
      <w:autoSpaceDN w:val="0"/>
      <w:adjustRightInd w:val="0"/>
      <w:spacing w:line="214" w:lineRule="atLeast"/>
      <w:ind w:firstLine="283"/>
      <w:jc w:val="both"/>
      <w:textAlignment w:val="center"/>
    </w:pPr>
    <w:rPr>
      <w:rFonts w:ascii="NewtonCSanPin" w:hAnsi="NewtonCSanPin"/>
      <w:color w:val="000000"/>
      <w:sz w:val="21"/>
      <w:szCs w:val="21"/>
    </w:rPr>
  </w:style>
  <w:style w:type="character" w:customStyle="1" w:styleId="a4">
    <w:name w:val="Основной Знак"/>
    <w:link w:val="a3"/>
    <w:rsid w:val="000F42A9"/>
    <w:rPr>
      <w:rFonts w:ascii="NewtonCSanPin" w:hAnsi="NewtonCSanPin" w:cs="NewtonCSanPin"/>
      <w:color w:val="000000"/>
      <w:sz w:val="21"/>
      <w:szCs w:val="21"/>
    </w:rPr>
  </w:style>
  <w:style w:type="paragraph" w:customStyle="1" w:styleId="a5">
    <w:name w:val="Таблица"/>
    <w:basedOn w:val="a3"/>
    <w:rsid w:val="00653A76"/>
    <w:pPr>
      <w:tabs>
        <w:tab w:val="left" w:pos="4500"/>
        <w:tab w:val="left" w:pos="9180"/>
        <w:tab w:val="left" w:pos="9360"/>
      </w:tabs>
      <w:spacing w:line="194" w:lineRule="atLeast"/>
      <w:ind w:firstLine="0"/>
      <w:jc w:val="left"/>
    </w:pPr>
    <w:rPr>
      <w:sz w:val="19"/>
      <w:szCs w:val="19"/>
    </w:rPr>
  </w:style>
  <w:style w:type="paragraph" w:styleId="a6">
    <w:name w:val="Message Header"/>
    <w:basedOn w:val="a5"/>
    <w:rsid w:val="00653A76"/>
    <w:pPr>
      <w:jc w:val="center"/>
    </w:pPr>
    <w:rPr>
      <w:b/>
      <w:bCs/>
    </w:rPr>
  </w:style>
  <w:style w:type="paragraph" w:customStyle="1" w:styleId="a7">
    <w:name w:val="Название таблицы"/>
    <w:basedOn w:val="a3"/>
    <w:rsid w:val="00653A76"/>
    <w:pPr>
      <w:spacing w:before="113"/>
      <w:ind w:firstLine="0"/>
      <w:jc w:val="center"/>
    </w:pPr>
    <w:rPr>
      <w:b/>
      <w:bCs/>
    </w:rPr>
  </w:style>
  <w:style w:type="paragraph" w:customStyle="1" w:styleId="a8">
    <w:name w:val="Приложение"/>
    <w:basedOn w:val="11"/>
    <w:rsid w:val="00653A76"/>
    <w:pPr>
      <w:pageBreakBefore w:val="0"/>
      <w:spacing w:line="214" w:lineRule="atLeast"/>
      <w:ind w:left="3005"/>
      <w:jc w:val="left"/>
    </w:pPr>
    <w:rPr>
      <w:rFonts w:ascii="NewtonCSanPin" w:hAnsi="NewtonCSanPin" w:cs="NewtonCSanPin"/>
      <w:caps w:val="0"/>
      <w:sz w:val="21"/>
      <w:szCs w:val="21"/>
    </w:rPr>
  </w:style>
  <w:style w:type="paragraph" w:customStyle="1" w:styleId="11">
    <w:name w:val="Заг 1"/>
    <w:basedOn w:val="a3"/>
    <w:rsid w:val="00653A76"/>
    <w:pPr>
      <w:keepNext/>
      <w:pageBreakBefore/>
      <w:spacing w:after="170" w:line="296" w:lineRule="atLeast"/>
      <w:ind w:firstLine="0"/>
      <w:jc w:val="center"/>
    </w:pPr>
    <w:rPr>
      <w:rFonts w:ascii="PragmaticaC" w:hAnsi="PragmaticaC" w:cs="PragmaticaC"/>
      <w:b/>
      <w:bCs/>
      <w:caps/>
      <w:sz w:val="26"/>
      <w:szCs w:val="26"/>
    </w:rPr>
  </w:style>
  <w:style w:type="paragraph" w:styleId="a9">
    <w:name w:val="Signature"/>
    <w:basedOn w:val="a3"/>
    <w:rsid w:val="00653A76"/>
    <w:pPr>
      <w:spacing w:before="57" w:line="194" w:lineRule="atLeast"/>
      <w:ind w:firstLine="0"/>
      <w:jc w:val="center"/>
    </w:pPr>
    <w:rPr>
      <w:sz w:val="19"/>
      <w:szCs w:val="19"/>
    </w:rPr>
  </w:style>
  <w:style w:type="paragraph" w:customStyle="1" w:styleId="aa">
    <w:name w:val="В скобках"/>
    <w:basedOn w:val="a9"/>
    <w:rsid w:val="00653A76"/>
    <w:pPr>
      <w:spacing w:line="174" w:lineRule="atLeast"/>
    </w:pPr>
    <w:rPr>
      <w:sz w:val="17"/>
      <w:szCs w:val="17"/>
    </w:rPr>
  </w:style>
  <w:style w:type="paragraph" w:customStyle="1" w:styleId="12">
    <w:name w:val="Содержание 1"/>
    <w:basedOn w:val="a3"/>
    <w:rsid w:val="00653A76"/>
    <w:pPr>
      <w:suppressAutoHyphens/>
      <w:ind w:firstLine="0"/>
    </w:pPr>
    <w:rPr>
      <w:rFonts w:ascii="Times New Roman" w:hAnsi="Times New Roman"/>
      <w:lang w:val="en-US"/>
    </w:rPr>
  </w:style>
  <w:style w:type="paragraph" w:customStyle="1" w:styleId="BasicParagraph">
    <w:name w:val="[Basic Paragraph]"/>
    <w:basedOn w:val="NoParagraphStyle"/>
    <w:rsid w:val="00653A76"/>
  </w:style>
  <w:style w:type="paragraph" w:customStyle="1" w:styleId="NoParagraphStyle">
    <w:name w:val="[No Paragraph Style]"/>
    <w:rsid w:val="00653A76"/>
    <w:pPr>
      <w:autoSpaceDE w:val="0"/>
      <w:autoSpaceDN w:val="0"/>
      <w:adjustRightInd w:val="0"/>
      <w:spacing w:line="288" w:lineRule="auto"/>
      <w:textAlignment w:val="center"/>
    </w:pPr>
    <w:rPr>
      <w:rFonts w:ascii="Minion Pro" w:hAnsi="Minion Pro" w:cs="Minion Pro"/>
      <w:color w:val="000000"/>
      <w:sz w:val="24"/>
      <w:szCs w:val="24"/>
      <w:lang w:val="en-GB"/>
    </w:rPr>
  </w:style>
  <w:style w:type="paragraph" w:customStyle="1" w:styleId="ab">
    <w:name w:val="Буллит"/>
    <w:basedOn w:val="a3"/>
    <w:link w:val="ac"/>
    <w:rsid w:val="00653A76"/>
    <w:pPr>
      <w:ind w:firstLine="244"/>
    </w:pPr>
  </w:style>
  <w:style w:type="character" w:customStyle="1" w:styleId="ac">
    <w:name w:val="Буллит Знак"/>
    <w:basedOn w:val="a4"/>
    <w:link w:val="ab"/>
    <w:rsid w:val="000F42A9"/>
    <w:rPr>
      <w:rFonts w:ascii="NewtonCSanPin" w:hAnsi="NewtonCSanPin" w:cs="NewtonCSanPin"/>
      <w:color w:val="000000"/>
      <w:sz w:val="21"/>
      <w:szCs w:val="21"/>
    </w:rPr>
  </w:style>
  <w:style w:type="paragraph" w:customStyle="1" w:styleId="21">
    <w:name w:val="Заг 2"/>
    <w:basedOn w:val="11"/>
    <w:rsid w:val="00653A76"/>
    <w:pPr>
      <w:pageBreakBefore w:val="0"/>
      <w:spacing w:before="283"/>
    </w:pPr>
    <w:rPr>
      <w:caps w:val="0"/>
    </w:rPr>
  </w:style>
  <w:style w:type="paragraph" w:customStyle="1" w:styleId="31">
    <w:name w:val="Заг 3"/>
    <w:basedOn w:val="21"/>
    <w:rsid w:val="00653A76"/>
    <w:pPr>
      <w:spacing w:before="255" w:after="113" w:line="240" w:lineRule="atLeast"/>
    </w:pPr>
    <w:rPr>
      <w:i/>
      <w:iCs/>
      <w:sz w:val="23"/>
      <w:szCs w:val="23"/>
    </w:rPr>
  </w:style>
  <w:style w:type="paragraph" w:customStyle="1" w:styleId="41">
    <w:name w:val="Заг 4"/>
    <w:basedOn w:val="31"/>
    <w:rsid w:val="00653A76"/>
    <w:rPr>
      <w:b w:val="0"/>
      <w:bCs w:val="0"/>
    </w:rPr>
  </w:style>
  <w:style w:type="paragraph" w:customStyle="1" w:styleId="ad">
    <w:name w:val="Курсив"/>
    <w:basedOn w:val="a3"/>
    <w:rsid w:val="00653A76"/>
    <w:rPr>
      <w:i/>
      <w:iCs/>
    </w:rPr>
  </w:style>
  <w:style w:type="paragraph" w:customStyle="1" w:styleId="ae">
    <w:name w:val="Буллит Курсив"/>
    <w:basedOn w:val="ab"/>
    <w:link w:val="af"/>
    <w:uiPriority w:val="99"/>
    <w:rsid w:val="00653A76"/>
    <w:rPr>
      <w:i/>
      <w:iCs/>
    </w:rPr>
  </w:style>
  <w:style w:type="character" w:customStyle="1" w:styleId="af">
    <w:name w:val="Буллит Курсив Знак"/>
    <w:link w:val="ae"/>
    <w:uiPriority w:val="99"/>
    <w:rsid w:val="006D7B6B"/>
    <w:rPr>
      <w:rFonts w:ascii="NewtonCSanPin" w:hAnsi="NewtonCSanPin"/>
      <w:i/>
      <w:iCs/>
      <w:color w:val="000000"/>
      <w:sz w:val="21"/>
      <w:szCs w:val="21"/>
    </w:rPr>
  </w:style>
  <w:style w:type="paragraph" w:customStyle="1" w:styleId="af0">
    <w:name w:val="Подзаг"/>
    <w:basedOn w:val="a3"/>
    <w:rsid w:val="00653A76"/>
    <w:pPr>
      <w:spacing w:before="113" w:after="28"/>
      <w:jc w:val="center"/>
    </w:pPr>
    <w:rPr>
      <w:b/>
      <w:bCs/>
      <w:i/>
      <w:iCs/>
    </w:rPr>
  </w:style>
  <w:style w:type="paragraph" w:customStyle="1" w:styleId="af1">
    <w:name w:val="Пж Курсив"/>
    <w:basedOn w:val="a3"/>
    <w:rsid w:val="00653A76"/>
    <w:rPr>
      <w:b/>
      <w:bCs/>
      <w:i/>
      <w:iCs/>
    </w:rPr>
  </w:style>
  <w:style w:type="paragraph" w:customStyle="1" w:styleId="af2">
    <w:name w:val="Сноска"/>
    <w:basedOn w:val="a3"/>
    <w:rsid w:val="00653A76"/>
    <w:pPr>
      <w:spacing w:line="174" w:lineRule="atLeast"/>
    </w:pPr>
    <w:rPr>
      <w:sz w:val="17"/>
      <w:szCs w:val="17"/>
    </w:rPr>
  </w:style>
  <w:style w:type="character" w:customStyle="1" w:styleId="13">
    <w:name w:val="Сноска1"/>
    <w:rsid w:val="00653A76"/>
    <w:rPr>
      <w:rFonts w:ascii="Times New Roman" w:hAnsi="Times New Roman" w:cs="Times New Roman"/>
      <w:vertAlign w:val="superscript"/>
    </w:rPr>
  </w:style>
  <w:style w:type="character" w:customStyle="1" w:styleId="Zag11">
    <w:name w:val="Zag_11"/>
    <w:rsid w:val="00653A76"/>
    <w:rPr>
      <w:color w:val="000000"/>
      <w:w w:val="100"/>
    </w:rPr>
  </w:style>
  <w:style w:type="paragraph" w:styleId="af3">
    <w:name w:val="footer"/>
    <w:basedOn w:val="a"/>
    <w:link w:val="af4"/>
    <w:rsid w:val="00E32AC6"/>
    <w:pPr>
      <w:tabs>
        <w:tab w:val="center" w:pos="4677"/>
        <w:tab w:val="right" w:pos="9355"/>
      </w:tabs>
    </w:pPr>
  </w:style>
  <w:style w:type="character" w:customStyle="1" w:styleId="af4">
    <w:name w:val="Нижний колонтитул Знак"/>
    <w:link w:val="af3"/>
    <w:rsid w:val="00E32AC6"/>
    <w:rPr>
      <w:sz w:val="24"/>
      <w:szCs w:val="24"/>
    </w:rPr>
  </w:style>
  <w:style w:type="character" w:styleId="af5">
    <w:name w:val="page number"/>
    <w:rsid w:val="00E32AC6"/>
  </w:style>
  <w:style w:type="paragraph" w:styleId="af6">
    <w:name w:val="Balloon Text"/>
    <w:basedOn w:val="a"/>
    <w:link w:val="af7"/>
    <w:uiPriority w:val="99"/>
    <w:rsid w:val="00E32AC6"/>
    <w:rPr>
      <w:rFonts w:ascii="Lucida Grande CY" w:hAnsi="Lucida Grande CY"/>
      <w:sz w:val="18"/>
      <w:szCs w:val="18"/>
    </w:rPr>
  </w:style>
  <w:style w:type="character" w:customStyle="1" w:styleId="af7">
    <w:name w:val="Текст выноски Знак"/>
    <w:link w:val="af6"/>
    <w:uiPriority w:val="99"/>
    <w:rsid w:val="00E32AC6"/>
    <w:rPr>
      <w:rFonts w:ascii="Lucida Grande CY" w:hAnsi="Lucida Grande CY" w:cs="Lucida Grande CY"/>
      <w:sz w:val="18"/>
      <w:szCs w:val="18"/>
    </w:rPr>
  </w:style>
  <w:style w:type="character" w:styleId="af8">
    <w:name w:val="annotation reference"/>
    <w:uiPriority w:val="99"/>
    <w:rsid w:val="00BF1C73"/>
    <w:rPr>
      <w:sz w:val="16"/>
      <w:szCs w:val="16"/>
    </w:rPr>
  </w:style>
  <w:style w:type="paragraph" w:styleId="af9">
    <w:name w:val="annotation text"/>
    <w:basedOn w:val="a"/>
    <w:link w:val="afa"/>
    <w:uiPriority w:val="99"/>
    <w:rsid w:val="00BF1C73"/>
    <w:rPr>
      <w:sz w:val="20"/>
      <w:szCs w:val="20"/>
    </w:rPr>
  </w:style>
  <w:style w:type="character" w:customStyle="1" w:styleId="afa">
    <w:name w:val="Текст примечания Знак"/>
    <w:basedOn w:val="a0"/>
    <w:link w:val="af9"/>
    <w:uiPriority w:val="99"/>
    <w:rsid w:val="00BF1C73"/>
  </w:style>
  <w:style w:type="paragraph" w:styleId="afb">
    <w:name w:val="annotation subject"/>
    <w:basedOn w:val="af9"/>
    <w:next w:val="af9"/>
    <w:link w:val="afc"/>
    <w:rsid w:val="00BF1C73"/>
    <w:rPr>
      <w:b/>
      <w:bCs/>
    </w:rPr>
  </w:style>
  <w:style w:type="character" w:customStyle="1" w:styleId="afc">
    <w:name w:val="Тема примечания Знак"/>
    <w:link w:val="afb"/>
    <w:rsid w:val="00BF1C73"/>
    <w:rPr>
      <w:b/>
      <w:bCs/>
    </w:rPr>
  </w:style>
  <w:style w:type="paragraph" w:styleId="afd">
    <w:name w:val="Subtitle"/>
    <w:basedOn w:val="a"/>
    <w:next w:val="a"/>
    <w:link w:val="afe"/>
    <w:qFormat/>
    <w:rsid w:val="00A83779"/>
    <w:pPr>
      <w:spacing w:line="360" w:lineRule="auto"/>
      <w:outlineLvl w:val="1"/>
    </w:pPr>
    <w:rPr>
      <w:rFonts w:eastAsia="MS Gothic"/>
      <w:b/>
      <w:sz w:val="28"/>
    </w:rPr>
  </w:style>
  <w:style w:type="character" w:customStyle="1" w:styleId="afe">
    <w:name w:val="Подзаголовок Знак"/>
    <w:link w:val="afd"/>
    <w:rsid w:val="00A83779"/>
    <w:rPr>
      <w:rFonts w:eastAsia="MS Gothic" w:cs="Times New Roman"/>
      <w:b/>
      <w:sz w:val="28"/>
      <w:szCs w:val="24"/>
    </w:rPr>
  </w:style>
  <w:style w:type="paragraph" w:customStyle="1" w:styleId="-31">
    <w:name w:val="Темный список - Акцент 31"/>
    <w:hidden/>
    <w:uiPriority w:val="71"/>
    <w:rsid w:val="00596323"/>
    <w:rPr>
      <w:sz w:val="24"/>
      <w:szCs w:val="24"/>
    </w:rPr>
  </w:style>
  <w:style w:type="paragraph" w:customStyle="1" w:styleId="210">
    <w:name w:val="Средняя сетка 21"/>
    <w:basedOn w:val="a"/>
    <w:uiPriority w:val="1"/>
    <w:qFormat/>
    <w:rsid w:val="00B45D8A"/>
    <w:pPr>
      <w:spacing w:line="360" w:lineRule="auto"/>
      <w:ind w:firstLine="680"/>
      <w:contextualSpacing/>
      <w:jc w:val="both"/>
      <w:outlineLvl w:val="1"/>
    </w:pPr>
    <w:rPr>
      <w:sz w:val="28"/>
    </w:rPr>
  </w:style>
  <w:style w:type="paragraph" w:styleId="14">
    <w:name w:val="toc 1"/>
    <w:basedOn w:val="a"/>
    <w:next w:val="a"/>
    <w:autoRedefine/>
    <w:uiPriority w:val="39"/>
    <w:rsid w:val="00E412B9"/>
    <w:pPr>
      <w:tabs>
        <w:tab w:val="right" w:leader="dot" w:pos="10065"/>
      </w:tabs>
      <w:jc w:val="center"/>
    </w:pPr>
    <w:rPr>
      <w:rFonts w:ascii="Cambria" w:hAnsi="Cambria"/>
      <w:b/>
    </w:rPr>
  </w:style>
  <w:style w:type="paragraph" w:styleId="22">
    <w:name w:val="toc 2"/>
    <w:basedOn w:val="a"/>
    <w:next w:val="a"/>
    <w:autoRedefine/>
    <w:rsid w:val="00E412B9"/>
    <w:pPr>
      <w:tabs>
        <w:tab w:val="left" w:pos="1200"/>
        <w:tab w:val="right" w:leader="dot" w:pos="10065"/>
      </w:tabs>
    </w:pPr>
    <w:rPr>
      <w:rFonts w:ascii="Cambria" w:hAnsi="Cambria"/>
      <w:b/>
      <w:sz w:val="22"/>
      <w:szCs w:val="22"/>
    </w:rPr>
  </w:style>
  <w:style w:type="paragraph" w:styleId="32">
    <w:name w:val="toc 3"/>
    <w:basedOn w:val="a"/>
    <w:next w:val="a"/>
    <w:autoRedefine/>
    <w:uiPriority w:val="39"/>
    <w:rsid w:val="003C0EEE"/>
    <w:pPr>
      <w:ind w:left="480"/>
    </w:pPr>
    <w:rPr>
      <w:rFonts w:ascii="Cambria" w:hAnsi="Cambria"/>
      <w:sz w:val="22"/>
      <w:szCs w:val="22"/>
    </w:rPr>
  </w:style>
  <w:style w:type="paragraph" w:styleId="42">
    <w:name w:val="toc 4"/>
    <w:basedOn w:val="a"/>
    <w:next w:val="a"/>
    <w:autoRedefine/>
    <w:uiPriority w:val="39"/>
    <w:rsid w:val="003C0EEE"/>
    <w:pPr>
      <w:ind w:left="720"/>
    </w:pPr>
    <w:rPr>
      <w:rFonts w:ascii="Cambria" w:hAnsi="Cambria"/>
      <w:sz w:val="20"/>
      <w:szCs w:val="20"/>
    </w:rPr>
  </w:style>
  <w:style w:type="paragraph" w:styleId="51">
    <w:name w:val="toc 5"/>
    <w:basedOn w:val="a"/>
    <w:next w:val="a"/>
    <w:autoRedefine/>
    <w:uiPriority w:val="39"/>
    <w:rsid w:val="003C0EEE"/>
    <w:pPr>
      <w:ind w:left="960"/>
    </w:pPr>
    <w:rPr>
      <w:rFonts w:ascii="Cambria" w:hAnsi="Cambria"/>
      <w:sz w:val="20"/>
      <w:szCs w:val="20"/>
    </w:rPr>
  </w:style>
  <w:style w:type="paragraph" w:styleId="61">
    <w:name w:val="toc 6"/>
    <w:basedOn w:val="a"/>
    <w:next w:val="a"/>
    <w:autoRedefine/>
    <w:uiPriority w:val="39"/>
    <w:rsid w:val="003C0EEE"/>
    <w:pPr>
      <w:ind w:left="1200"/>
    </w:pPr>
    <w:rPr>
      <w:rFonts w:ascii="Cambria" w:hAnsi="Cambria"/>
      <w:sz w:val="20"/>
      <w:szCs w:val="20"/>
    </w:rPr>
  </w:style>
  <w:style w:type="paragraph" w:styleId="71">
    <w:name w:val="toc 7"/>
    <w:basedOn w:val="a"/>
    <w:next w:val="a"/>
    <w:autoRedefine/>
    <w:uiPriority w:val="39"/>
    <w:rsid w:val="003C0EEE"/>
    <w:pPr>
      <w:ind w:left="1440"/>
    </w:pPr>
    <w:rPr>
      <w:rFonts w:ascii="Cambria" w:hAnsi="Cambria"/>
      <w:sz w:val="20"/>
      <w:szCs w:val="20"/>
    </w:rPr>
  </w:style>
  <w:style w:type="paragraph" w:styleId="81">
    <w:name w:val="toc 8"/>
    <w:basedOn w:val="a"/>
    <w:next w:val="a"/>
    <w:autoRedefine/>
    <w:uiPriority w:val="39"/>
    <w:rsid w:val="003C0EEE"/>
    <w:pPr>
      <w:ind w:left="1680"/>
    </w:pPr>
    <w:rPr>
      <w:rFonts w:ascii="Cambria" w:hAnsi="Cambria"/>
      <w:sz w:val="20"/>
      <w:szCs w:val="20"/>
    </w:rPr>
  </w:style>
  <w:style w:type="paragraph" w:styleId="91">
    <w:name w:val="toc 9"/>
    <w:basedOn w:val="a"/>
    <w:next w:val="a"/>
    <w:autoRedefine/>
    <w:uiPriority w:val="39"/>
    <w:rsid w:val="003C0EEE"/>
    <w:pPr>
      <w:ind w:left="1920"/>
    </w:pPr>
    <w:rPr>
      <w:rFonts w:ascii="Cambria" w:hAnsi="Cambria"/>
      <w:sz w:val="20"/>
      <w:szCs w:val="20"/>
    </w:rPr>
  </w:style>
  <w:style w:type="paragraph" w:styleId="aff">
    <w:name w:val="Normal (Web)"/>
    <w:aliases w:val="Normal (Web) Char"/>
    <w:basedOn w:val="a"/>
    <w:link w:val="aff0"/>
    <w:unhideWhenUsed/>
    <w:rsid w:val="00513276"/>
    <w:pPr>
      <w:spacing w:before="100" w:beforeAutospacing="1" w:after="119"/>
    </w:pPr>
  </w:style>
  <w:style w:type="character" w:customStyle="1" w:styleId="aff0">
    <w:name w:val="Обычный (веб) Знак"/>
    <w:aliases w:val="Normal (Web) Char Знак"/>
    <w:link w:val="aff"/>
    <w:uiPriority w:val="99"/>
    <w:rsid w:val="001F3F1E"/>
    <w:rPr>
      <w:sz w:val="24"/>
      <w:szCs w:val="24"/>
    </w:rPr>
  </w:style>
  <w:style w:type="paragraph" w:customStyle="1" w:styleId="1-21">
    <w:name w:val="Средняя сетка 1 - Акцент 21"/>
    <w:basedOn w:val="a"/>
    <w:link w:val="1-2"/>
    <w:uiPriority w:val="34"/>
    <w:qFormat/>
    <w:rsid w:val="002D0462"/>
    <w:pPr>
      <w:ind w:left="720"/>
      <w:contextualSpacing/>
    </w:pPr>
    <w:rPr>
      <w:rFonts w:ascii="Calibri" w:eastAsia="Calibri" w:hAnsi="Calibri"/>
    </w:rPr>
  </w:style>
  <w:style w:type="character" w:customStyle="1" w:styleId="1-2">
    <w:name w:val="Средняя сетка 1 - Акцент 2 Знак"/>
    <w:link w:val="1-21"/>
    <w:uiPriority w:val="34"/>
    <w:locked/>
    <w:rsid w:val="002D0462"/>
    <w:rPr>
      <w:rFonts w:ascii="Calibri" w:eastAsia="Calibri" w:hAnsi="Calibri"/>
      <w:sz w:val="24"/>
      <w:szCs w:val="24"/>
    </w:rPr>
  </w:style>
  <w:style w:type="paragraph" w:styleId="aff1">
    <w:name w:val="Body Text"/>
    <w:basedOn w:val="a"/>
    <w:link w:val="aff2"/>
    <w:uiPriority w:val="99"/>
    <w:rsid w:val="000F42A9"/>
    <w:pPr>
      <w:jc w:val="both"/>
    </w:pPr>
    <w:rPr>
      <w:sz w:val="28"/>
    </w:rPr>
  </w:style>
  <w:style w:type="character" w:customStyle="1" w:styleId="aff2">
    <w:name w:val="Основной текст Знак"/>
    <w:link w:val="aff1"/>
    <w:uiPriority w:val="99"/>
    <w:rsid w:val="000F42A9"/>
    <w:rPr>
      <w:sz w:val="28"/>
      <w:szCs w:val="24"/>
    </w:rPr>
  </w:style>
  <w:style w:type="paragraph" w:customStyle="1" w:styleId="Zag1">
    <w:name w:val="Zag_1"/>
    <w:basedOn w:val="a"/>
    <w:rsid w:val="000F42A9"/>
    <w:pPr>
      <w:widowControl w:val="0"/>
      <w:autoSpaceDE w:val="0"/>
      <w:autoSpaceDN w:val="0"/>
      <w:adjustRightInd w:val="0"/>
      <w:spacing w:after="337" w:line="302" w:lineRule="exact"/>
      <w:ind w:firstLine="709"/>
      <w:jc w:val="center"/>
    </w:pPr>
    <w:rPr>
      <w:b/>
      <w:bCs/>
      <w:color w:val="000000"/>
      <w:sz w:val="28"/>
      <w:lang w:val="en-US"/>
    </w:rPr>
  </w:style>
  <w:style w:type="paragraph" w:customStyle="1" w:styleId="aff3">
    <w:name w:val="О_Т"/>
    <w:basedOn w:val="a"/>
    <w:link w:val="aff4"/>
    <w:rsid w:val="000F42A9"/>
    <w:pPr>
      <w:spacing w:line="288" w:lineRule="auto"/>
      <w:ind w:firstLine="539"/>
      <w:jc w:val="both"/>
    </w:pPr>
    <w:rPr>
      <w:rFonts w:ascii="Arial" w:hAnsi="Arial"/>
      <w:sz w:val="28"/>
      <w:szCs w:val="28"/>
    </w:rPr>
  </w:style>
  <w:style w:type="character" w:customStyle="1" w:styleId="aff4">
    <w:name w:val="О_Т Знак"/>
    <w:link w:val="aff3"/>
    <w:rsid w:val="000F42A9"/>
    <w:rPr>
      <w:rFonts w:ascii="Arial" w:hAnsi="Arial"/>
      <w:sz w:val="28"/>
      <w:szCs w:val="28"/>
    </w:rPr>
  </w:style>
  <w:style w:type="paragraph" w:customStyle="1" w:styleId="dash041e005f0431005f044b005f0447005f043d005f044b005f0439">
    <w:name w:val="dash041e_005f0431_005f044b_005f0447_005f043d_005f044b_005f0439"/>
    <w:basedOn w:val="a"/>
    <w:rsid w:val="000F42A9"/>
    <w:rPr>
      <w:rFonts w:eastAsia="Calibri"/>
    </w:rPr>
  </w:style>
  <w:style w:type="character" w:customStyle="1" w:styleId="dash041e005f0431005f044b005f0447005f043d005f044b005f0439005f005fchar1char1">
    <w:name w:val="dash041e_005f0431_005f044b_005f0447_005f043d_005f044b_005f0439_005f_005fchar1__char1"/>
    <w:rsid w:val="000F42A9"/>
  </w:style>
  <w:style w:type="paragraph" w:customStyle="1" w:styleId="-12">
    <w:name w:val="Цветной список - Акцент 12"/>
    <w:basedOn w:val="a"/>
    <w:qFormat/>
    <w:rsid w:val="000F42A9"/>
    <w:pPr>
      <w:spacing w:after="200"/>
      <w:ind w:left="720"/>
      <w:contextualSpacing/>
    </w:pPr>
    <w:rPr>
      <w:rFonts w:ascii="Cambria" w:eastAsia="Cambria" w:hAnsi="Cambria"/>
      <w:lang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0F42A9"/>
    <w:rPr>
      <w:rFonts w:ascii="Times New Roman" w:hAnsi="Times New Roman" w:cs="Times New Roman" w:hint="default"/>
      <w:strike w:val="0"/>
      <w:dstrike w:val="0"/>
      <w:sz w:val="24"/>
      <w:szCs w:val="24"/>
      <w:u w:val="none"/>
      <w:effect w:val="none"/>
    </w:rPr>
  </w:style>
  <w:style w:type="paragraph" w:customStyle="1" w:styleId="Osnova">
    <w:name w:val="Osnova"/>
    <w:basedOn w:val="a"/>
    <w:rsid w:val="00907EEC"/>
    <w:pPr>
      <w:widowControl w:val="0"/>
      <w:autoSpaceDE w:val="0"/>
      <w:autoSpaceDN w:val="0"/>
      <w:adjustRightInd w:val="0"/>
      <w:spacing w:line="213" w:lineRule="exact"/>
      <w:ind w:firstLine="339"/>
      <w:jc w:val="both"/>
    </w:pPr>
    <w:rPr>
      <w:rFonts w:ascii="NewtonCSanPin" w:hAnsi="NewtonCSanPin" w:cs="NewtonCSanPin"/>
      <w:color w:val="000000"/>
      <w:sz w:val="21"/>
      <w:szCs w:val="21"/>
      <w:lang w:val="en-US"/>
    </w:rPr>
  </w:style>
  <w:style w:type="paragraph" w:styleId="aff5">
    <w:name w:val="header"/>
    <w:basedOn w:val="a"/>
    <w:link w:val="aff6"/>
    <w:uiPriority w:val="99"/>
    <w:rsid w:val="008A1CDA"/>
    <w:pPr>
      <w:tabs>
        <w:tab w:val="center" w:pos="4677"/>
        <w:tab w:val="right" w:pos="9355"/>
      </w:tabs>
    </w:pPr>
  </w:style>
  <w:style w:type="character" w:customStyle="1" w:styleId="aff6">
    <w:name w:val="Верхний колонтитул Знак"/>
    <w:link w:val="aff5"/>
    <w:uiPriority w:val="99"/>
    <w:rsid w:val="008A1CDA"/>
    <w:rPr>
      <w:sz w:val="24"/>
      <w:szCs w:val="24"/>
    </w:rPr>
  </w:style>
  <w:style w:type="paragraph" w:customStyle="1" w:styleId="-11">
    <w:name w:val="Цветная заливка - Акцент 11"/>
    <w:hidden/>
    <w:uiPriority w:val="99"/>
    <w:semiHidden/>
    <w:rsid w:val="004A5746"/>
    <w:rPr>
      <w:sz w:val="24"/>
      <w:szCs w:val="24"/>
    </w:rPr>
  </w:style>
  <w:style w:type="paragraph" w:customStyle="1" w:styleId="ConsPlusNormal">
    <w:name w:val="ConsPlusNormal"/>
    <w:rsid w:val="000D2CF2"/>
    <w:pPr>
      <w:widowControl w:val="0"/>
      <w:autoSpaceDE w:val="0"/>
      <w:autoSpaceDN w:val="0"/>
      <w:adjustRightInd w:val="0"/>
    </w:pPr>
    <w:rPr>
      <w:rFonts w:ascii="Arial" w:hAnsi="Arial" w:cs="Arial"/>
    </w:rPr>
  </w:style>
  <w:style w:type="paragraph" w:customStyle="1" w:styleId="Zag3">
    <w:name w:val="Zag_3"/>
    <w:basedOn w:val="a"/>
    <w:rsid w:val="00DC6B19"/>
    <w:pPr>
      <w:widowControl w:val="0"/>
      <w:autoSpaceDE w:val="0"/>
      <w:autoSpaceDN w:val="0"/>
      <w:adjustRightInd w:val="0"/>
      <w:spacing w:after="68" w:line="282" w:lineRule="exact"/>
      <w:jc w:val="center"/>
    </w:pPr>
    <w:rPr>
      <w:i/>
      <w:iCs/>
      <w:color w:val="000000"/>
      <w:lang w:val="en-US"/>
    </w:rPr>
  </w:style>
  <w:style w:type="paragraph" w:customStyle="1" w:styleId="aff7">
    <w:name w:val="Ξαϋχνϋι"/>
    <w:basedOn w:val="a"/>
    <w:uiPriority w:val="99"/>
    <w:rsid w:val="00DC6B19"/>
    <w:pPr>
      <w:widowControl w:val="0"/>
      <w:autoSpaceDE w:val="0"/>
      <w:autoSpaceDN w:val="0"/>
      <w:adjustRightInd w:val="0"/>
    </w:pPr>
    <w:rPr>
      <w:color w:val="000000"/>
      <w:lang w:val="en-US"/>
    </w:rPr>
  </w:style>
  <w:style w:type="paragraph" w:customStyle="1" w:styleId="aff8">
    <w:name w:val="Νξβϋι"/>
    <w:basedOn w:val="a"/>
    <w:uiPriority w:val="99"/>
    <w:rsid w:val="00DC6B19"/>
    <w:pPr>
      <w:widowControl w:val="0"/>
      <w:autoSpaceDE w:val="0"/>
      <w:autoSpaceDN w:val="0"/>
      <w:adjustRightInd w:val="0"/>
    </w:pPr>
    <w:rPr>
      <w:color w:val="000000"/>
      <w:lang w:val="en-US"/>
    </w:rPr>
  </w:style>
  <w:style w:type="paragraph" w:customStyle="1" w:styleId="-110">
    <w:name w:val="Цветной список - Акцент 11"/>
    <w:basedOn w:val="a"/>
    <w:link w:val="-1"/>
    <w:uiPriority w:val="34"/>
    <w:qFormat/>
    <w:rsid w:val="00884BAC"/>
    <w:pPr>
      <w:spacing w:after="200" w:line="276" w:lineRule="auto"/>
      <w:ind w:left="720"/>
      <w:contextualSpacing/>
    </w:pPr>
    <w:rPr>
      <w:rFonts w:ascii="Calibri" w:eastAsia="Calibri" w:hAnsi="Calibri"/>
      <w:sz w:val="22"/>
      <w:szCs w:val="22"/>
      <w:lang w:eastAsia="en-US"/>
    </w:rPr>
  </w:style>
  <w:style w:type="character" w:customStyle="1" w:styleId="-1">
    <w:name w:val="Цветной список - Акцент 1 Знак"/>
    <w:link w:val="-110"/>
    <w:uiPriority w:val="34"/>
    <w:locked/>
    <w:rsid w:val="00884BAC"/>
    <w:rPr>
      <w:rFonts w:ascii="Calibri" w:eastAsia="Calibri" w:hAnsi="Calibri"/>
      <w:sz w:val="22"/>
      <w:szCs w:val="22"/>
      <w:lang w:eastAsia="en-US"/>
    </w:rPr>
  </w:style>
  <w:style w:type="character" w:customStyle="1" w:styleId="33">
    <w:name w:val="Основной текст + Курсив3"/>
    <w:uiPriority w:val="99"/>
    <w:rsid w:val="00884BAC"/>
    <w:rPr>
      <w:rFonts w:ascii="Times New Roman" w:hAnsi="Times New Roman" w:cs="Times New Roman"/>
      <w:i/>
      <w:iCs/>
      <w:spacing w:val="0"/>
      <w:sz w:val="18"/>
      <w:szCs w:val="18"/>
    </w:rPr>
  </w:style>
  <w:style w:type="character" w:customStyle="1" w:styleId="aff9">
    <w:name w:val="Основной текст_"/>
    <w:link w:val="82"/>
    <w:locked/>
    <w:rsid w:val="00FF7057"/>
    <w:rPr>
      <w:rFonts w:ascii="Courier New" w:eastAsia="Courier New" w:hAnsi="Courier New"/>
      <w:spacing w:val="-20"/>
      <w:sz w:val="28"/>
      <w:szCs w:val="28"/>
      <w:shd w:val="clear" w:color="auto" w:fill="FFFFFF"/>
    </w:rPr>
  </w:style>
  <w:style w:type="paragraph" w:customStyle="1" w:styleId="82">
    <w:name w:val="Основной текст8"/>
    <w:basedOn w:val="a"/>
    <w:link w:val="aff9"/>
    <w:rsid w:val="00FF7057"/>
    <w:pPr>
      <w:shd w:val="clear" w:color="auto" w:fill="FFFFFF"/>
      <w:spacing w:before="600" w:after="60" w:line="0" w:lineRule="atLeast"/>
      <w:ind w:hanging="2080"/>
    </w:pPr>
    <w:rPr>
      <w:rFonts w:ascii="Courier New" w:eastAsia="Courier New" w:hAnsi="Courier New"/>
      <w:spacing w:val="-20"/>
      <w:sz w:val="28"/>
      <w:szCs w:val="28"/>
    </w:rPr>
  </w:style>
  <w:style w:type="paragraph" w:styleId="affa">
    <w:name w:val="footnote text"/>
    <w:aliases w:val="Знак6,F1"/>
    <w:basedOn w:val="a"/>
    <w:link w:val="affb"/>
    <w:rsid w:val="00500205"/>
  </w:style>
  <w:style w:type="character" w:customStyle="1" w:styleId="affb">
    <w:name w:val="Текст сноски Знак"/>
    <w:aliases w:val="Знак6 Знак,F1 Знак"/>
    <w:link w:val="affa"/>
    <w:rsid w:val="00500205"/>
    <w:rPr>
      <w:sz w:val="24"/>
      <w:szCs w:val="24"/>
    </w:rPr>
  </w:style>
  <w:style w:type="character" w:styleId="affc">
    <w:name w:val="footnote reference"/>
    <w:rsid w:val="00500205"/>
    <w:rPr>
      <w:vertAlign w:val="superscript"/>
    </w:rPr>
  </w:style>
  <w:style w:type="paragraph" w:customStyle="1" w:styleId="220">
    <w:name w:val="Основной текст 22"/>
    <w:basedOn w:val="a"/>
    <w:rsid w:val="00214C47"/>
    <w:pPr>
      <w:ind w:firstLine="709"/>
      <w:jc w:val="both"/>
    </w:pPr>
  </w:style>
  <w:style w:type="paragraph" w:customStyle="1" w:styleId="zag4">
    <w:name w:val="zag_4"/>
    <w:basedOn w:val="a"/>
    <w:uiPriority w:val="99"/>
    <w:rsid w:val="006C5DA7"/>
    <w:pPr>
      <w:widowControl w:val="0"/>
      <w:autoSpaceDE w:val="0"/>
      <w:autoSpaceDN w:val="0"/>
      <w:adjustRightInd w:val="0"/>
      <w:spacing w:line="213" w:lineRule="exact"/>
      <w:jc w:val="center"/>
    </w:pPr>
    <w:rPr>
      <w:rFonts w:ascii="NewtonCSanPin" w:hAnsi="NewtonCSanPin" w:cs="NewtonCSanPin"/>
      <w:b/>
      <w:bCs/>
      <w:i/>
      <w:iCs/>
      <w:color w:val="000000"/>
      <w:sz w:val="21"/>
      <w:szCs w:val="21"/>
      <w:lang w:val="en-US"/>
    </w:rPr>
  </w:style>
  <w:style w:type="paragraph" w:styleId="affd">
    <w:name w:val="List Paragraph"/>
    <w:basedOn w:val="a"/>
    <w:link w:val="affe"/>
    <w:uiPriority w:val="34"/>
    <w:qFormat/>
    <w:rsid w:val="00954634"/>
    <w:pPr>
      <w:spacing w:after="200" w:line="276" w:lineRule="auto"/>
      <w:ind w:left="720"/>
      <w:contextualSpacing/>
    </w:pPr>
    <w:rPr>
      <w:rFonts w:ascii="Calibri" w:eastAsia="Calibri" w:hAnsi="Calibri"/>
      <w:sz w:val="22"/>
      <w:szCs w:val="22"/>
      <w:lang w:eastAsia="en-US"/>
    </w:rPr>
  </w:style>
  <w:style w:type="character" w:customStyle="1" w:styleId="affe">
    <w:name w:val="Абзац списка Знак"/>
    <w:link w:val="affd"/>
    <w:uiPriority w:val="34"/>
    <w:locked/>
    <w:rsid w:val="00954634"/>
    <w:rPr>
      <w:rFonts w:ascii="Calibri" w:eastAsia="Calibri" w:hAnsi="Calibri"/>
      <w:sz w:val="22"/>
      <w:szCs w:val="22"/>
      <w:lang w:eastAsia="en-US"/>
    </w:rPr>
  </w:style>
  <w:style w:type="paragraph" w:customStyle="1" w:styleId="Zag2">
    <w:name w:val="Zag_2"/>
    <w:basedOn w:val="a"/>
    <w:rsid w:val="00052A68"/>
    <w:pPr>
      <w:widowControl w:val="0"/>
      <w:autoSpaceDE w:val="0"/>
      <w:autoSpaceDN w:val="0"/>
      <w:adjustRightInd w:val="0"/>
      <w:spacing w:after="129" w:line="291" w:lineRule="exact"/>
      <w:ind w:firstLine="709"/>
      <w:jc w:val="center"/>
    </w:pPr>
    <w:rPr>
      <w:rFonts w:eastAsia="Calibri"/>
      <w:b/>
      <w:bCs/>
      <w:color w:val="000000"/>
      <w:sz w:val="28"/>
      <w:lang w:val="en-US"/>
    </w:rPr>
  </w:style>
  <w:style w:type="table" w:styleId="afff">
    <w:name w:val="Table Grid"/>
    <w:basedOn w:val="a1"/>
    <w:uiPriority w:val="59"/>
    <w:rsid w:val="00527B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4">
    <w:name w:val="Body Text 3"/>
    <w:basedOn w:val="a"/>
    <w:link w:val="35"/>
    <w:rsid w:val="005C5475"/>
    <w:pPr>
      <w:spacing w:after="120"/>
    </w:pPr>
    <w:rPr>
      <w:sz w:val="16"/>
      <w:szCs w:val="16"/>
    </w:rPr>
  </w:style>
  <w:style w:type="character" w:customStyle="1" w:styleId="35">
    <w:name w:val="Основной текст 3 Знак"/>
    <w:basedOn w:val="a0"/>
    <w:link w:val="34"/>
    <w:rsid w:val="005C5475"/>
    <w:rPr>
      <w:sz w:val="16"/>
      <w:szCs w:val="16"/>
    </w:rPr>
  </w:style>
  <w:style w:type="paragraph" w:styleId="afff0">
    <w:name w:val="Title"/>
    <w:basedOn w:val="a"/>
    <w:link w:val="afff1"/>
    <w:qFormat/>
    <w:rsid w:val="00B72D39"/>
    <w:pPr>
      <w:jc w:val="center"/>
    </w:pPr>
    <w:rPr>
      <w:sz w:val="28"/>
    </w:rPr>
  </w:style>
  <w:style w:type="character" w:customStyle="1" w:styleId="afff1">
    <w:name w:val="Название Знак"/>
    <w:basedOn w:val="a0"/>
    <w:link w:val="afff0"/>
    <w:rsid w:val="00B72D39"/>
    <w:rPr>
      <w:sz w:val="28"/>
      <w:szCs w:val="24"/>
    </w:rPr>
  </w:style>
  <w:style w:type="character" w:customStyle="1" w:styleId="23">
    <w:name w:val="Знак Знак2"/>
    <w:basedOn w:val="a0"/>
    <w:locked/>
    <w:rsid w:val="00F21E93"/>
    <w:rPr>
      <w:b/>
      <w:bCs/>
      <w:sz w:val="24"/>
      <w:szCs w:val="24"/>
      <w:lang w:eastAsia="ru-RU"/>
    </w:rPr>
  </w:style>
  <w:style w:type="paragraph" w:customStyle="1" w:styleId="c5">
    <w:name w:val="c5"/>
    <w:basedOn w:val="a"/>
    <w:rsid w:val="000F0CB3"/>
    <w:pPr>
      <w:spacing w:before="100" w:beforeAutospacing="1" w:after="100" w:afterAutospacing="1"/>
    </w:pPr>
  </w:style>
  <w:style w:type="character" w:customStyle="1" w:styleId="c0">
    <w:name w:val="c0"/>
    <w:basedOn w:val="a0"/>
    <w:rsid w:val="000F0CB3"/>
  </w:style>
  <w:style w:type="paragraph" w:customStyle="1" w:styleId="c2">
    <w:name w:val="c2"/>
    <w:basedOn w:val="a"/>
    <w:rsid w:val="000F0CB3"/>
    <w:pPr>
      <w:spacing w:before="100" w:beforeAutospacing="1" w:after="100" w:afterAutospacing="1"/>
    </w:pPr>
  </w:style>
  <w:style w:type="paragraph" w:styleId="afff2">
    <w:name w:val="No Spacing"/>
    <w:aliases w:val="основа,Без интервала1"/>
    <w:link w:val="afff3"/>
    <w:uiPriority w:val="1"/>
    <w:qFormat/>
    <w:rsid w:val="00E46645"/>
    <w:rPr>
      <w:rFonts w:ascii="Calibri" w:eastAsia="Calibri" w:hAnsi="Calibri"/>
      <w:sz w:val="22"/>
      <w:szCs w:val="22"/>
      <w:lang w:eastAsia="en-US"/>
    </w:rPr>
  </w:style>
  <w:style w:type="character" w:customStyle="1" w:styleId="afff3">
    <w:name w:val="Без интервала Знак"/>
    <w:aliases w:val="основа Знак,Без интервала1 Знак"/>
    <w:link w:val="afff2"/>
    <w:uiPriority w:val="1"/>
    <w:rsid w:val="00E46645"/>
    <w:rPr>
      <w:rFonts w:ascii="Calibri" w:eastAsia="Calibri" w:hAnsi="Calibri"/>
      <w:sz w:val="22"/>
      <w:szCs w:val="22"/>
      <w:lang w:eastAsia="en-US"/>
    </w:rPr>
  </w:style>
  <w:style w:type="character" w:customStyle="1" w:styleId="24">
    <w:name w:val="Основной текст2"/>
    <w:rsid w:val="00114820"/>
    <w:rPr>
      <w:rFonts w:ascii="Times New Roman" w:eastAsia="Times New Roman" w:hAnsi="Times New Roman" w:cs="Times New Roman"/>
      <w:b w:val="0"/>
      <w:bCs w:val="0"/>
      <w:i w:val="0"/>
      <w:iCs w:val="0"/>
      <w:smallCaps w:val="0"/>
      <w:strike w:val="0"/>
      <w:color w:val="000000"/>
      <w:spacing w:val="1"/>
      <w:w w:val="100"/>
      <w:position w:val="0"/>
      <w:sz w:val="25"/>
      <w:szCs w:val="25"/>
      <w:u w:val="none"/>
      <w:shd w:val="clear" w:color="auto" w:fill="FFFFFF"/>
      <w:lang w:val="ru-RU"/>
    </w:rPr>
  </w:style>
  <w:style w:type="paragraph" w:customStyle="1" w:styleId="afff4">
    <w:name w:val="А_основной"/>
    <w:basedOn w:val="a"/>
    <w:link w:val="afff5"/>
    <w:qFormat/>
    <w:rsid w:val="00003D5C"/>
    <w:pPr>
      <w:widowControl w:val="0"/>
      <w:autoSpaceDE w:val="0"/>
      <w:autoSpaceDN w:val="0"/>
      <w:adjustRightInd w:val="0"/>
      <w:spacing w:line="360" w:lineRule="auto"/>
      <w:ind w:firstLine="454"/>
      <w:jc w:val="both"/>
    </w:pPr>
    <w:rPr>
      <w:rFonts w:cs="Arial"/>
      <w:sz w:val="28"/>
      <w:szCs w:val="20"/>
    </w:rPr>
  </w:style>
  <w:style w:type="character" w:customStyle="1" w:styleId="afff5">
    <w:name w:val="А_основной Знак"/>
    <w:basedOn w:val="a0"/>
    <w:link w:val="afff4"/>
    <w:rsid w:val="00003D5C"/>
    <w:rPr>
      <w:rFonts w:cs="Arial"/>
      <w:sz w:val="28"/>
    </w:rPr>
  </w:style>
  <w:style w:type="character" w:styleId="afff6">
    <w:name w:val="Emphasis"/>
    <w:basedOn w:val="a0"/>
    <w:qFormat/>
    <w:rsid w:val="00003D5C"/>
    <w:rPr>
      <w:i/>
      <w:iCs/>
    </w:rPr>
  </w:style>
  <w:style w:type="paragraph" w:customStyle="1" w:styleId="WW-Normal">
    <w:name w:val="WW-Normal"/>
    <w:rsid w:val="00003D5C"/>
    <w:pPr>
      <w:suppressAutoHyphens/>
      <w:autoSpaceDE w:val="0"/>
    </w:pPr>
    <w:rPr>
      <w:rFonts w:ascii="Cambria" w:eastAsia="Arial" w:hAnsi="Cambria" w:cs="Cambria"/>
      <w:color w:val="000000"/>
      <w:kern w:val="1"/>
      <w:sz w:val="24"/>
      <w:szCs w:val="24"/>
      <w:lang w:eastAsia="ar-SA"/>
    </w:rPr>
  </w:style>
  <w:style w:type="paragraph" w:customStyle="1" w:styleId="Style4">
    <w:name w:val="Style4"/>
    <w:basedOn w:val="a"/>
    <w:uiPriority w:val="99"/>
    <w:rsid w:val="008E2F09"/>
    <w:pPr>
      <w:widowControl w:val="0"/>
      <w:autoSpaceDE w:val="0"/>
      <w:autoSpaceDN w:val="0"/>
      <w:adjustRightInd w:val="0"/>
    </w:pPr>
    <w:rPr>
      <w:rFonts w:eastAsiaTheme="minorEastAsia"/>
    </w:rPr>
  </w:style>
  <w:style w:type="paragraph" w:customStyle="1" w:styleId="Style5">
    <w:name w:val="Style5"/>
    <w:basedOn w:val="a"/>
    <w:uiPriority w:val="99"/>
    <w:rsid w:val="008E2F09"/>
    <w:pPr>
      <w:widowControl w:val="0"/>
      <w:autoSpaceDE w:val="0"/>
      <w:autoSpaceDN w:val="0"/>
      <w:adjustRightInd w:val="0"/>
      <w:jc w:val="center"/>
    </w:pPr>
    <w:rPr>
      <w:rFonts w:eastAsiaTheme="minorEastAsia"/>
    </w:rPr>
  </w:style>
  <w:style w:type="paragraph" w:customStyle="1" w:styleId="Style6">
    <w:name w:val="Style6"/>
    <w:basedOn w:val="a"/>
    <w:uiPriority w:val="99"/>
    <w:rsid w:val="008E2F09"/>
    <w:pPr>
      <w:widowControl w:val="0"/>
      <w:autoSpaceDE w:val="0"/>
      <w:autoSpaceDN w:val="0"/>
      <w:adjustRightInd w:val="0"/>
      <w:spacing w:line="274" w:lineRule="exact"/>
      <w:ind w:firstLine="490"/>
    </w:pPr>
    <w:rPr>
      <w:rFonts w:eastAsiaTheme="minorEastAsia"/>
    </w:rPr>
  </w:style>
  <w:style w:type="paragraph" w:customStyle="1" w:styleId="Style7">
    <w:name w:val="Style7"/>
    <w:basedOn w:val="a"/>
    <w:uiPriority w:val="99"/>
    <w:rsid w:val="008E2F09"/>
    <w:pPr>
      <w:widowControl w:val="0"/>
      <w:autoSpaceDE w:val="0"/>
      <w:autoSpaceDN w:val="0"/>
      <w:adjustRightInd w:val="0"/>
      <w:spacing w:line="271" w:lineRule="exact"/>
      <w:ind w:hanging="346"/>
    </w:pPr>
    <w:rPr>
      <w:rFonts w:eastAsiaTheme="minorEastAsia"/>
    </w:rPr>
  </w:style>
  <w:style w:type="paragraph" w:customStyle="1" w:styleId="Style8">
    <w:name w:val="Style8"/>
    <w:basedOn w:val="a"/>
    <w:uiPriority w:val="99"/>
    <w:rsid w:val="008E2F09"/>
    <w:pPr>
      <w:widowControl w:val="0"/>
      <w:autoSpaceDE w:val="0"/>
      <w:autoSpaceDN w:val="0"/>
      <w:adjustRightInd w:val="0"/>
      <w:spacing w:line="275" w:lineRule="exact"/>
      <w:ind w:firstLine="715"/>
    </w:pPr>
    <w:rPr>
      <w:rFonts w:eastAsiaTheme="minorEastAsia"/>
    </w:rPr>
  </w:style>
  <w:style w:type="paragraph" w:customStyle="1" w:styleId="Style9">
    <w:name w:val="Style9"/>
    <w:basedOn w:val="a"/>
    <w:uiPriority w:val="99"/>
    <w:rsid w:val="008E2F09"/>
    <w:pPr>
      <w:widowControl w:val="0"/>
      <w:autoSpaceDE w:val="0"/>
      <w:autoSpaceDN w:val="0"/>
      <w:adjustRightInd w:val="0"/>
    </w:pPr>
    <w:rPr>
      <w:rFonts w:eastAsiaTheme="minorEastAsia"/>
    </w:rPr>
  </w:style>
  <w:style w:type="paragraph" w:customStyle="1" w:styleId="Style10">
    <w:name w:val="Style10"/>
    <w:basedOn w:val="a"/>
    <w:uiPriority w:val="99"/>
    <w:rsid w:val="008E2F09"/>
    <w:pPr>
      <w:widowControl w:val="0"/>
      <w:autoSpaceDE w:val="0"/>
      <w:autoSpaceDN w:val="0"/>
      <w:adjustRightInd w:val="0"/>
      <w:spacing w:line="274" w:lineRule="exact"/>
      <w:ind w:firstLine="509"/>
    </w:pPr>
    <w:rPr>
      <w:rFonts w:eastAsiaTheme="minorEastAsia"/>
    </w:rPr>
  </w:style>
  <w:style w:type="paragraph" w:customStyle="1" w:styleId="Style11">
    <w:name w:val="Style11"/>
    <w:basedOn w:val="a"/>
    <w:uiPriority w:val="99"/>
    <w:rsid w:val="008E2F09"/>
    <w:pPr>
      <w:widowControl w:val="0"/>
      <w:autoSpaceDE w:val="0"/>
      <w:autoSpaceDN w:val="0"/>
      <w:adjustRightInd w:val="0"/>
      <w:spacing w:line="312" w:lineRule="exact"/>
      <w:ind w:firstLine="1114"/>
    </w:pPr>
    <w:rPr>
      <w:rFonts w:eastAsiaTheme="minorEastAsia"/>
    </w:rPr>
  </w:style>
  <w:style w:type="paragraph" w:customStyle="1" w:styleId="Style12">
    <w:name w:val="Style12"/>
    <w:basedOn w:val="a"/>
    <w:uiPriority w:val="99"/>
    <w:rsid w:val="008E2F09"/>
    <w:pPr>
      <w:widowControl w:val="0"/>
      <w:autoSpaceDE w:val="0"/>
      <w:autoSpaceDN w:val="0"/>
      <w:adjustRightInd w:val="0"/>
      <w:spacing w:line="389" w:lineRule="exact"/>
      <w:jc w:val="center"/>
    </w:pPr>
    <w:rPr>
      <w:rFonts w:eastAsiaTheme="minorEastAsia"/>
    </w:rPr>
  </w:style>
  <w:style w:type="paragraph" w:customStyle="1" w:styleId="Style14">
    <w:name w:val="Style14"/>
    <w:basedOn w:val="a"/>
    <w:uiPriority w:val="99"/>
    <w:rsid w:val="008E2F09"/>
    <w:pPr>
      <w:widowControl w:val="0"/>
      <w:autoSpaceDE w:val="0"/>
      <w:autoSpaceDN w:val="0"/>
      <w:adjustRightInd w:val="0"/>
      <w:jc w:val="right"/>
    </w:pPr>
    <w:rPr>
      <w:rFonts w:eastAsiaTheme="minorEastAsia"/>
    </w:rPr>
  </w:style>
  <w:style w:type="paragraph" w:customStyle="1" w:styleId="Style15">
    <w:name w:val="Style15"/>
    <w:basedOn w:val="a"/>
    <w:uiPriority w:val="99"/>
    <w:rsid w:val="008E2F09"/>
    <w:pPr>
      <w:widowControl w:val="0"/>
      <w:autoSpaceDE w:val="0"/>
      <w:autoSpaceDN w:val="0"/>
      <w:adjustRightInd w:val="0"/>
      <w:spacing w:line="264" w:lineRule="exact"/>
      <w:jc w:val="both"/>
    </w:pPr>
    <w:rPr>
      <w:rFonts w:eastAsiaTheme="minorEastAsia"/>
    </w:rPr>
  </w:style>
  <w:style w:type="paragraph" w:customStyle="1" w:styleId="Style16">
    <w:name w:val="Style16"/>
    <w:basedOn w:val="a"/>
    <w:uiPriority w:val="99"/>
    <w:rsid w:val="008E2F09"/>
    <w:pPr>
      <w:widowControl w:val="0"/>
      <w:autoSpaceDE w:val="0"/>
      <w:autoSpaceDN w:val="0"/>
      <w:adjustRightInd w:val="0"/>
      <w:spacing w:line="278" w:lineRule="exact"/>
      <w:ind w:hanging="355"/>
    </w:pPr>
    <w:rPr>
      <w:rFonts w:eastAsiaTheme="minorEastAsia"/>
    </w:rPr>
  </w:style>
  <w:style w:type="paragraph" w:customStyle="1" w:styleId="Style17">
    <w:name w:val="Style17"/>
    <w:basedOn w:val="a"/>
    <w:uiPriority w:val="99"/>
    <w:rsid w:val="008E2F09"/>
    <w:pPr>
      <w:widowControl w:val="0"/>
      <w:autoSpaceDE w:val="0"/>
      <w:autoSpaceDN w:val="0"/>
      <w:adjustRightInd w:val="0"/>
      <w:spacing w:line="274" w:lineRule="exact"/>
    </w:pPr>
    <w:rPr>
      <w:rFonts w:eastAsiaTheme="minorEastAsia"/>
    </w:rPr>
  </w:style>
  <w:style w:type="paragraph" w:customStyle="1" w:styleId="Style18">
    <w:name w:val="Style18"/>
    <w:basedOn w:val="a"/>
    <w:uiPriority w:val="99"/>
    <w:rsid w:val="008E2F09"/>
    <w:pPr>
      <w:widowControl w:val="0"/>
      <w:autoSpaceDE w:val="0"/>
      <w:autoSpaceDN w:val="0"/>
      <w:adjustRightInd w:val="0"/>
      <w:spacing w:line="274" w:lineRule="exact"/>
    </w:pPr>
    <w:rPr>
      <w:rFonts w:eastAsiaTheme="minorEastAsia"/>
    </w:rPr>
  </w:style>
  <w:style w:type="paragraph" w:customStyle="1" w:styleId="Style19">
    <w:name w:val="Style19"/>
    <w:basedOn w:val="a"/>
    <w:uiPriority w:val="99"/>
    <w:rsid w:val="008E2F09"/>
    <w:pPr>
      <w:widowControl w:val="0"/>
      <w:autoSpaceDE w:val="0"/>
      <w:autoSpaceDN w:val="0"/>
      <w:adjustRightInd w:val="0"/>
      <w:spacing w:line="274" w:lineRule="exact"/>
      <w:jc w:val="both"/>
    </w:pPr>
    <w:rPr>
      <w:rFonts w:eastAsiaTheme="minorEastAsia"/>
    </w:rPr>
  </w:style>
  <w:style w:type="paragraph" w:customStyle="1" w:styleId="Style20">
    <w:name w:val="Style20"/>
    <w:basedOn w:val="a"/>
    <w:uiPriority w:val="99"/>
    <w:rsid w:val="008E2F09"/>
    <w:pPr>
      <w:widowControl w:val="0"/>
      <w:autoSpaceDE w:val="0"/>
      <w:autoSpaceDN w:val="0"/>
      <w:adjustRightInd w:val="0"/>
    </w:pPr>
    <w:rPr>
      <w:rFonts w:eastAsiaTheme="minorEastAsia"/>
    </w:rPr>
  </w:style>
  <w:style w:type="paragraph" w:customStyle="1" w:styleId="Style21">
    <w:name w:val="Style21"/>
    <w:basedOn w:val="a"/>
    <w:uiPriority w:val="99"/>
    <w:rsid w:val="008E2F09"/>
    <w:pPr>
      <w:widowControl w:val="0"/>
      <w:autoSpaceDE w:val="0"/>
      <w:autoSpaceDN w:val="0"/>
      <w:adjustRightInd w:val="0"/>
      <w:spacing w:line="278" w:lineRule="exact"/>
      <w:ind w:hanging="331"/>
    </w:pPr>
    <w:rPr>
      <w:rFonts w:eastAsiaTheme="minorEastAsia"/>
    </w:rPr>
  </w:style>
  <w:style w:type="paragraph" w:customStyle="1" w:styleId="Style23">
    <w:name w:val="Style23"/>
    <w:basedOn w:val="a"/>
    <w:uiPriority w:val="99"/>
    <w:rsid w:val="008E2F09"/>
    <w:pPr>
      <w:widowControl w:val="0"/>
      <w:autoSpaceDE w:val="0"/>
      <w:autoSpaceDN w:val="0"/>
      <w:adjustRightInd w:val="0"/>
    </w:pPr>
    <w:rPr>
      <w:rFonts w:eastAsiaTheme="minorEastAsia"/>
    </w:rPr>
  </w:style>
  <w:style w:type="paragraph" w:customStyle="1" w:styleId="Style26">
    <w:name w:val="Style26"/>
    <w:basedOn w:val="a"/>
    <w:uiPriority w:val="99"/>
    <w:rsid w:val="008E2F09"/>
    <w:pPr>
      <w:widowControl w:val="0"/>
      <w:autoSpaceDE w:val="0"/>
      <w:autoSpaceDN w:val="0"/>
      <w:adjustRightInd w:val="0"/>
    </w:pPr>
    <w:rPr>
      <w:rFonts w:eastAsiaTheme="minorEastAsia"/>
    </w:rPr>
  </w:style>
  <w:style w:type="paragraph" w:customStyle="1" w:styleId="Style28">
    <w:name w:val="Style28"/>
    <w:basedOn w:val="a"/>
    <w:uiPriority w:val="99"/>
    <w:rsid w:val="008E2F09"/>
    <w:pPr>
      <w:widowControl w:val="0"/>
      <w:autoSpaceDE w:val="0"/>
      <w:autoSpaceDN w:val="0"/>
      <w:adjustRightInd w:val="0"/>
      <w:spacing w:line="274" w:lineRule="exact"/>
      <w:ind w:hanging="499"/>
    </w:pPr>
    <w:rPr>
      <w:rFonts w:eastAsiaTheme="minorEastAsia"/>
    </w:rPr>
  </w:style>
  <w:style w:type="paragraph" w:customStyle="1" w:styleId="Style29">
    <w:name w:val="Style29"/>
    <w:basedOn w:val="a"/>
    <w:uiPriority w:val="99"/>
    <w:rsid w:val="008E2F09"/>
    <w:pPr>
      <w:widowControl w:val="0"/>
      <w:autoSpaceDE w:val="0"/>
      <w:autoSpaceDN w:val="0"/>
      <w:adjustRightInd w:val="0"/>
      <w:spacing w:line="758" w:lineRule="exact"/>
    </w:pPr>
    <w:rPr>
      <w:rFonts w:eastAsiaTheme="minorEastAsia"/>
    </w:rPr>
  </w:style>
  <w:style w:type="paragraph" w:customStyle="1" w:styleId="Style30">
    <w:name w:val="Style30"/>
    <w:basedOn w:val="a"/>
    <w:uiPriority w:val="99"/>
    <w:rsid w:val="008E2F09"/>
    <w:pPr>
      <w:widowControl w:val="0"/>
      <w:autoSpaceDE w:val="0"/>
      <w:autoSpaceDN w:val="0"/>
      <w:adjustRightInd w:val="0"/>
    </w:pPr>
    <w:rPr>
      <w:rFonts w:eastAsiaTheme="minorEastAsia"/>
    </w:rPr>
  </w:style>
  <w:style w:type="paragraph" w:customStyle="1" w:styleId="Style32">
    <w:name w:val="Style32"/>
    <w:basedOn w:val="a"/>
    <w:uiPriority w:val="99"/>
    <w:rsid w:val="008E2F09"/>
    <w:pPr>
      <w:widowControl w:val="0"/>
      <w:autoSpaceDE w:val="0"/>
      <w:autoSpaceDN w:val="0"/>
      <w:adjustRightInd w:val="0"/>
    </w:pPr>
    <w:rPr>
      <w:rFonts w:eastAsiaTheme="minorEastAsia"/>
    </w:rPr>
  </w:style>
  <w:style w:type="paragraph" w:customStyle="1" w:styleId="Style33">
    <w:name w:val="Style33"/>
    <w:basedOn w:val="a"/>
    <w:uiPriority w:val="99"/>
    <w:rsid w:val="008E2F09"/>
    <w:pPr>
      <w:widowControl w:val="0"/>
      <w:autoSpaceDE w:val="0"/>
      <w:autoSpaceDN w:val="0"/>
      <w:adjustRightInd w:val="0"/>
    </w:pPr>
    <w:rPr>
      <w:rFonts w:eastAsiaTheme="minorEastAsia"/>
    </w:rPr>
  </w:style>
  <w:style w:type="character" w:customStyle="1" w:styleId="FontStyle36">
    <w:name w:val="Font Style36"/>
    <w:basedOn w:val="a0"/>
    <w:uiPriority w:val="99"/>
    <w:rsid w:val="008E2F09"/>
    <w:rPr>
      <w:rFonts w:ascii="Times New Roman" w:hAnsi="Times New Roman" w:cs="Times New Roman"/>
      <w:sz w:val="26"/>
      <w:szCs w:val="26"/>
    </w:rPr>
  </w:style>
  <w:style w:type="character" w:customStyle="1" w:styleId="FontStyle37">
    <w:name w:val="Font Style37"/>
    <w:basedOn w:val="a0"/>
    <w:uiPriority w:val="99"/>
    <w:rsid w:val="008E2F09"/>
    <w:rPr>
      <w:rFonts w:ascii="Times New Roman" w:hAnsi="Times New Roman" w:cs="Times New Roman"/>
      <w:sz w:val="24"/>
      <w:szCs w:val="24"/>
    </w:rPr>
  </w:style>
  <w:style w:type="character" w:customStyle="1" w:styleId="FontStyle40">
    <w:name w:val="Font Style40"/>
    <w:basedOn w:val="a0"/>
    <w:uiPriority w:val="99"/>
    <w:rsid w:val="008E2F09"/>
    <w:rPr>
      <w:rFonts w:ascii="Times New Roman" w:hAnsi="Times New Roman" w:cs="Times New Roman"/>
      <w:i/>
      <w:iCs/>
      <w:spacing w:val="40"/>
      <w:sz w:val="18"/>
      <w:szCs w:val="18"/>
    </w:rPr>
  </w:style>
  <w:style w:type="character" w:customStyle="1" w:styleId="FontStyle41">
    <w:name w:val="Font Style41"/>
    <w:basedOn w:val="a0"/>
    <w:uiPriority w:val="99"/>
    <w:rsid w:val="008E2F09"/>
    <w:rPr>
      <w:rFonts w:ascii="Times New Roman" w:hAnsi="Times New Roman" w:cs="Times New Roman"/>
      <w:sz w:val="30"/>
      <w:szCs w:val="30"/>
    </w:rPr>
  </w:style>
  <w:style w:type="character" w:customStyle="1" w:styleId="FontStyle42">
    <w:name w:val="Font Style42"/>
    <w:basedOn w:val="a0"/>
    <w:uiPriority w:val="99"/>
    <w:rsid w:val="008E2F09"/>
    <w:rPr>
      <w:rFonts w:ascii="Times New Roman" w:hAnsi="Times New Roman" w:cs="Times New Roman"/>
      <w:smallCaps/>
      <w:sz w:val="20"/>
      <w:szCs w:val="20"/>
    </w:rPr>
  </w:style>
  <w:style w:type="character" w:customStyle="1" w:styleId="FontStyle43">
    <w:name w:val="Font Style43"/>
    <w:basedOn w:val="a0"/>
    <w:uiPriority w:val="99"/>
    <w:rsid w:val="008E2F09"/>
    <w:rPr>
      <w:rFonts w:ascii="Times New Roman" w:hAnsi="Times New Roman" w:cs="Times New Roman"/>
      <w:i/>
      <w:iCs/>
      <w:sz w:val="30"/>
      <w:szCs w:val="30"/>
    </w:rPr>
  </w:style>
  <w:style w:type="character" w:customStyle="1" w:styleId="FontStyle44">
    <w:name w:val="Font Style44"/>
    <w:basedOn w:val="a0"/>
    <w:uiPriority w:val="99"/>
    <w:rsid w:val="008E2F09"/>
    <w:rPr>
      <w:rFonts w:ascii="Times New Roman" w:hAnsi="Times New Roman" w:cs="Times New Roman"/>
      <w:sz w:val="20"/>
      <w:szCs w:val="20"/>
    </w:rPr>
  </w:style>
  <w:style w:type="character" w:customStyle="1" w:styleId="FontStyle45">
    <w:name w:val="Font Style45"/>
    <w:basedOn w:val="a0"/>
    <w:uiPriority w:val="99"/>
    <w:rsid w:val="008E2F09"/>
    <w:rPr>
      <w:rFonts w:ascii="Times New Roman" w:hAnsi="Times New Roman" w:cs="Times New Roman"/>
      <w:b/>
      <w:bCs/>
      <w:sz w:val="30"/>
      <w:szCs w:val="30"/>
    </w:rPr>
  </w:style>
  <w:style w:type="character" w:customStyle="1" w:styleId="FontStyle47">
    <w:name w:val="Font Style47"/>
    <w:basedOn w:val="a0"/>
    <w:uiPriority w:val="99"/>
    <w:rsid w:val="008E2F09"/>
    <w:rPr>
      <w:rFonts w:ascii="Times New Roman" w:hAnsi="Times New Roman" w:cs="Times New Roman"/>
      <w:i/>
      <w:iCs/>
      <w:sz w:val="38"/>
      <w:szCs w:val="38"/>
    </w:rPr>
  </w:style>
  <w:style w:type="character" w:customStyle="1" w:styleId="FontStyle48">
    <w:name w:val="Font Style48"/>
    <w:basedOn w:val="a0"/>
    <w:uiPriority w:val="99"/>
    <w:rsid w:val="008E2F09"/>
    <w:rPr>
      <w:rFonts w:ascii="Times New Roman" w:hAnsi="Times New Roman" w:cs="Times New Roman"/>
      <w:sz w:val="20"/>
      <w:szCs w:val="20"/>
    </w:rPr>
  </w:style>
  <w:style w:type="character" w:customStyle="1" w:styleId="FontStyle49">
    <w:name w:val="Font Style49"/>
    <w:basedOn w:val="a0"/>
    <w:rsid w:val="008E2F09"/>
    <w:rPr>
      <w:rFonts w:ascii="Times New Roman" w:hAnsi="Times New Roman" w:cs="Times New Roman"/>
      <w:b/>
      <w:bCs/>
      <w:sz w:val="26"/>
      <w:szCs w:val="26"/>
    </w:rPr>
  </w:style>
  <w:style w:type="character" w:customStyle="1" w:styleId="FontStyle50">
    <w:name w:val="Font Style50"/>
    <w:basedOn w:val="a0"/>
    <w:uiPriority w:val="99"/>
    <w:rsid w:val="008E2F09"/>
    <w:rPr>
      <w:rFonts w:ascii="Times New Roman" w:hAnsi="Times New Roman" w:cs="Times New Roman"/>
      <w:spacing w:val="-20"/>
      <w:sz w:val="24"/>
      <w:szCs w:val="24"/>
    </w:rPr>
  </w:style>
  <w:style w:type="character" w:customStyle="1" w:styleId="FontStyle51">
    <w:name w:val="Font Style51"/>
    <w:basedOn w:val="a0"/>
    <w:uiPriority w:val="99"/>
    <w:rsid w:val="008E2F09"/>
    <w:rPr>
      <w:rFonts w:ascii="Times New Roman" w:hAnsi="Times New Roman" w:cs="Times New Roman"/>
      <w:spacing w:val="-10"/>
      <w:sz w:val="36"/>
      <w:szCs w:val="36"/>
    </w:rPr>
  </w:style>
  <w:style w:type="character" w:customStyle="1" w:styleId="FontStyle52">
    <w:name w:val="Font Style52"/>
    <w:basedOn w:val="a0"/>
    <w:uiPriority w:val="99"/>
    <w:rsid w:val="008E2F09"/>
    <w:rPr>
      <w:rFonts w:ascii="Times New Roman" w:hAnsi="Times New Roman" w:cs="Times New Roman"/>
      <w:b/>
      <w:bCs/>
      <w:sz w:val="22"/>
      <w:szCs w:val="22"/>
    </w:rPr>
  </w:style>
  <w:style w:type="character" w:customStyle="1" w:styleId="apple-converted-space">
    <w:name w:val="apple-converted-space"/>
    <w:basedOn w:val="a0"/>
    <w:rsid w:val="00DC462A"/>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DC462A"/>
    <w:rPr>
      <w:rFonts w:ascii="Times New Roman" w:hAnsi="Times New Roman" w:cs="Times New Roman" w:hint="default"/>
      <w:strike w:val="0"/>
      <w:dstrike w:val="0"/>
      <w:sz w:val="24"/>
      <w:szCs w:val="24"/>
      <w:u w:val="none"/>
      <w:effect w:val="none"/>
    </w:rPr>
  </w:style>
  <w:style w:type="paragraph" w:styleId="25">
    <w:name w:val="Body Text 2"/>
    <w:basedOn w:val="a"/>
    <w:link w:val="26"/>
    <w:rsid w:val="00DC462A"/>
    <w:pPr>
      <w:spacing w:after="120" w:line="480" w:lineRule="auto"/>
    </w:pPr>
  </w:style>
  <w:style w:type="character" w:customStyle="1" w:styleId="26">
    <w:name w:val="Основной текст 2 Знак"/>
    <w:basedOn w:val="a0"/>
    <w:link w:val="25"/>
    <w:rsid w:val="00DC462A"/>
    <w:rPr>
      <w:sz w:val="24"/>
      <w:szCs w:val="24"/>
    </w:rPr>
  </w:style>
  <w:style w:type="paragraph" w:styleId="afff7">
    <w:name w:val="Body Text Indent"/>
    <w:basedOn w:val="a"/>
    <w:link w:val="afff8"/>
    <w:rsid w:val="00DC462A"/>
    <w:pPr>
      <w:spacing w:after="120"/>
      <w:ind w:left="283"/>
    </w:pPr>
  </w:style>
  <w:style w:type="character" w:customStyle="1" w:styleId="afff8">
    <w:name w:val="Основной текст с отступом Знак"/>
    <w:basedOn w:val="a0"/>
    <w:link w:val="afff7"/>
    <w:uiPriority w:val="99"/>
    <w:rsid w:val="00DC462A"/>
    <w:rPr>
      <w:sz w:val="24"/>
      <w:szCs w:val="24"/>
    </w:rPr>
  </w:style>
  <w:style w:type="character" w:customStyle="1" w:styleId="240">
    <w:name w:val="Основной текст + Полужирный24"/>
    <w:aliases w:val="Курсив19"/>
    <w:rsid w:val="00DC462A"/>
    <w:rPr>
      <w:rFonts w:ascii="Times New Roman" w:hAnsi="Times New Roman" w:cs="Times New Roman"/>
      <w:b/>
      <w:bCs/>
      <w:i/>
      <w:iCs/>
      <w:spacing w:val="0"/>
      <w:sz w:val="22"/>
      <w:szCs w:val="22"/>
      <w:shd w:val="clear" w:color="auto" w:fill="FFFFFF"/>
      <w:lang w:bidi="ar-SA"/>
    </w:rPr>
  </w:style>
  <w:style w:type="character" w:customStyle="1" w:styleId="230">
    <w:name w:val="Основной текст + Полужирный23"/>
    <w:aliases w:val="Курсив18"/>
    <w:rsid w:val="00DC462A"/>
    <w:rPr>
      <w:rFonts w:ascii="Times New Roman" w:hAnsi="Times New Roman" w:cs="Times New Roman"/>
      <w:b/>
      <w:bCs/>
      <w:i/>
      <w:iCs/>
      <w:noProof/>
      <w:spacing w:val="0"/>
      <w:sz w:val="22"/>
      <w:szCs w:val="22"/>
      <w:shd w:val="clear" w:color="auto" w:fill="FFFFFF"/>
      <w:lang w:bidi="ar-SA"/>
    </w:rPr>
  </w:style>
  <w:style w:type="character" w:styleId="afff9">
    <w:name w:val="Hyperlink"/>
    <w:unhideWhenUsed/>
    <w:rsid w:val="00DC462A"/>
    <w:rPr>
      <w:color w:val="0000FF"/>
      <w:u w:val="single"/>
    </w:rPr>
  </w:style>
  <w:style w:type="paragraph" w:customStyle="1" w:styleId="normacttext">
    <w:name w:val="norm_act_text"/>
    <w:basedOn w:val="a"/>
    <w:rsid w:val="00DC462A"/>
    <w:pPr>
      <w:spacing w:before="100" w:beforeAutospacing="1" w:after="100" w:afterAutospacing="1"/>
    </w:pPr>
  </w:style>
  <w:style w:type="character" w:customStyle="1" w:styleId="afffa">
    <w:name w:val="Основной текст + Полужирный"/>
    <w:rsid w:val="00DC462A"/>
    <w:rPr>
      <w:b/>
      <w:bCs/>
      <w:sz w:val="22"/>
      <w:szCs w:val="22"/>
      <w:lang w:bidi="ar-SA"/>
    </w:rPr>
  </w:style>
  <w:style w:type="character" w:customStyle="1" w:styleId="afffb">
    <w:name w:val="А ОСН ТЕКСТ Знак"/>
    <w:link w:val="afffc"/>
    <w:locked/>
    <w:rsid w:val="00DC462A"/>
    <w:rPr>
      <w:rFonts w:ascii="Arial Unicode MS" w:eastAsia="Arial Unicode MS" w:hAnsi="Arial Unicode MS" w:cs="Arial Unicode MS"/>
      <w:color w:val="000000"/>
      <w:sz w:val="28"/>
      <w:szCs w:val="28"/>
    </w:rPr>
  </w:style>
  <w:style w:type="paragraph" w:customStyle="1" w:styleId="afffc">
    <w:name w:val="А ОСН ТЕКСТ"/>
    <w:basedOn w:val="a"/>
    <w:link w:val="afffb"/>
    <w:rsid w:val="00DC462A"/>
    <w:pPr>
      <w:spacing w:line="360" w:lineRule="auto"/>
      <w:ind w:firstLine="454"/>
      <w:jc w:val="both"/>
    </w:pPr>
    <w:rPr>
      <w:rFonts w:ascii="Arial Unicode MS" w:eastAsia="Arial Unicode MS" w:hAnsi="Arial Unicode MS" w:cs="Arial Unicode MS"/>
      <w:color w:val="000000"/>
      <w:sz w:val="28"/>
      <w:szCs w:val="28"/>
    </w:rPr>
  </w:style>
  <w:style w:type="character" w:customStyle="1" w:styleId="27">
    <w:name w:val="Основной текст + Полужирный2"/>
    <w:rsid w:val="00DC462A"/>
    <w:rPr>
      <w:rFonts w:ascii="Times New Roman" w:hAnsi="Times New Roman" w:cs="Times New Roman" w:hint="default"/>
      <w:b/>
      <w:bCs/>
      <w:spacing w:val="0"/>
      <w:sz w:val="22"/>
      <w:szCs w:val="22"/>
      <w:lang w:bidi="ar-SA"/>
    </w:rPr>
  </w:style>
  <w:style w:type="paragraph" w:customStyle="1" w:styleId="Default">
    <w:name w:val="Default"/>
    <w:rsid w:val="00DC462A"/>
    <w:pPr>
      <w:autoSpaceDE w:val="0"/>
      <w:autoSpaceDN w:val="0"/>
      <w:adjustRightInd w:val="0"/>
    </w:pPr>
    <w:rPr>
      <w:rFonts w:ascii="Arial" w:hAnsi="Arial" w:cs="Arial"/>
      <w:color w:val="000000"/>
      <w:sz w:val="24"/>
      <w:szCs w:val="24"/>
    </w:rPr>
  </w:style>
  <w:style w:type="character" w:customStyle="1" w:styleId="FontStyle24">
    <w:name w:val="Font Style24"/>
    <w:rsid w:val="00DC462A"/>
    <w:rPr>
      <w:rFonts w:ascii="Times New Roman" w:hAnsi="Times New Roman" w:cs="Times New Roman" w:hint="default"/>
      <w:sz w:val="18"/>
      <w:szCs w:val="18"/>
    </w:rPr>
  </w:style>
  <w:style w:type="character" w:styleId="afffd">
    <w:name w:val="FollowedHyperlink"/>
    <w:basedOn w:val="a0"/>
    <w:uiPriority w:val="99"/>
    <w:unhideWhenUsed/>
    <w:rsid w:val="00DC462A"/>
    <w:rPr>
      <w:rFonts w:ascii="Cuprum" w:hAnsi="Cuprum" w:hint="default"/>
      <w:strike w:val="0"/>
      <w:dstrike w:val="0"/>
      <w:color w:val="2577C4"/>
      <w:u w:val="none"/>
      <w:effect w:val="none"/>
    </w:rPr>
  </w:style>
  <w:style w:type="paragraph" w:customStyle="1" w:styleId="bg">
    <w:name w:val="bg"/>
    <w:basedOn w:val="a"/>
    <w:rsid w:val="00DC462A"/>
    <w:pPr>
      <w:spacing w:before="100" w:beforeAutospacing="1" w:after="100" w:afterAutospacing="1"/>
    </w:pPr>
  </w:style>
  <w:style w:type="paragraph" w:customStyle="1" w:styleId="bgpadd">
    <w:name w:val="bgpadd"/>
    <w:basedOn w:val="a"/>
    <w:rsid w:val="00DC462A"/>
    <w:pPr>
      <w:spacing w:before="100" w:beforeAutospacing="1" w:after="100" w:afterAutospacing="1"/>
    </w:pPr>
  </w:style>
  <w:style w:type="paragraph" w:customStyle="1" w:styleId="menu">
    <w:name w:val="menu"/>
    <w:basedOn w:val="a"/>
    <w:rsid w:val="00DC462A"/>
    <w:pPr>
      <w:shd w:val="clear" w:color="auto" w:fill="0C336D"/>
      <w:spacing w:before="100" w:beforeAutospacing="1" w:after="100" w:afterAutospacing="1"/>
    </w:pPr>
  </w:style>
  <w:style w:type="paragraph" w:customStyle="1" w:styleId="bottom">
    <w:name w:val="bottom"/>
    <w:basedOn w:val="a"/>
    <w:rsid w:val="00DC462A"/>
    <w:pPr>
      <w:spacing w:before="75" w:after="75"/>
    </w:pPr>
  </w:style>
  <w:style w:type="paragraph" w:customStyle="1" w:styleId="bottomleft">
    <w:name w:val="bottom_left"/>
    <w:basedOn w:val="a"/>
    <w:rsid w:val="00DC462A"/>
    <w:pPr>
      <w:spacing w:before="100" w:beforeAutospacing="1" w:after="100" w:afterAutospacing="1"/>
    </w:pPr>
    <w:rPr>
      <w:color w:val="000000"/>
      <w:sz w:val="17"/>
      <w:szCs w:val="17"/>
    </w:rPr>
  </w:style>
  <w:style w:type="paragraph" w:customStyle="1" w:styleId="bottomright">
    <w:name w:val="bottom_right"/>
    <w:basedOn w:val="a"/>
    <w:rsid w:val="00DC462A"/>
    <w:pPr>
      <w:spacing w:before="100" w:beforeAutospacing="1" w:after="100" w:afterAutospacing="1"/>
      <w:jc w:val="right"/>
    </w:pPr>
    <w:rPr>
      <w:color w:val="000000"/>
      <w:sz w:val="17"/>
      <w:szCs w:val="17"/>
    </w:rPr>
  </w:style>
  <w:style w:type="paragraph" w:customStyle="1" w:styleId="bottomlink">
    <w:name w:val="bottom_link"/>
    <w:basedOn w:val="a"/>
    <w:rsid w:val="00DC462A"/>
    <w:pPr>
      <w:spacing w:before="100" w:beforeAutospacing="1" w:after="100" w:afterAutospacing="1"/>
    </w:pPr>
    <w:rPr>
      <w:color w:val="000000"/>
      <w:sz w:val="17"/>
      <w:szCs w:val="17"/>
    </w:rPr>
  </w:style>
  <w:style w:type="paragraph" w:customStyle="1" w:styleId="lp">
    <w:name w:val="lp"/>
    <w:basedOn w:val="a"/>
    <w:rsid w:val="00DC462A"/>
    <w:pPr>
      <w:spacing w:before="100" w:beforeAutospacing="1" w:after="100" w:afterAutospacing="1"/>
      <w:jc w:val="right"/>
    </w:pPr>
  </w:style>
  <w:style w:type="paragraph" w:customStyle="1" w:styleId="main">
    <w:name w:val="main"/>
    <w:basedOn w:val="a"/>
    <w:rsid w:val="00DC462A"/>
    <w:pPr>
      <w:spacing w:before="100" w:beforeAutospacing="1" w:after="100" w:afterAutospacing="1"/>
    </w:pPr>
  </w:style>
  <w:style w:type="paragraph" w:customStyle="1" w:styleId="15">
    <w:name w:val="Верхний колонтитул1"/>
    <w:basedOn w:val="a"/>
    <w:rsid w:val="00DC462A"/>
    <w:pPr>
      <w:spacing w:before="100" w:beforeAutospacing="1" w:after="100" w:afterAutospacing="1"/>
    </w:pPr>
  </w:style>
  <w:style w:type="paragraph" w:customStyle="1" w:styleId="headergerb">
    <w:name w:val="headergerb"/>
    <w:basedOn w:val="a"/>
    <w:rsid w:val="00DC462A"/>
    <w:pPr>
      <w:spacing w:before="100" w:beforeAutospacing="1" w:after="100" w:afterAutospacing="1"/>
    </w:pPr>
  </w:style>
  <w:style w:type="paragraph" w:customStyle="1" w:styleId="headertext">
    <w:name w:val="headertext"/>
    <w:basedOn w:val="a"/>
    <w:rsid w:val="00DC462A"/>
    <w:pPr>
      <w:spacing w:before="100" w:beforeAutospacing="1" w:after="100" w:afterAutospacing="1"/>
    </w:pPr>
  </w:style>
  <w:style w:type="paragraph" w:customStyle="1" w:styleId="htitle1">
    <w:name w:val="htitle1"/>
    <w:basedOn w:val="a"/>
    <w:rsid w:val="00DC462A"/>
    <w:pPr>
      <w:spacing w:before="100" w:beforeAutospacing="1" w:after="100" w:afterAutospacing="1"/>
    </w:pPr>
    <w:rPr>
      <w:rFonts w:ascii="Cuprum" w:hAnsi="Cuprum"/>
      <w:b/>
      <w:bCs/>
      <w:color w:val="FFFFFF"/>
      <w:sz w:val="38"/>
      <w:szCs w:val="38"/>
    </w:rPr>
  </w:style>
  <w:style w:type="paragraph" w:customStyle="1" w:styleId="htitle2">
    <w:name w:val="htitle2"/>
    <w:basedOn w:val="a"/>
    <w:rsid w:val="00DC462A"/>
    <w:pPr>
      <w:spacing w:before="100" w:beforeAutospacing="1" w:after="100" w:afterAutospacing="1"/>
    </w:pPr>
    <w:rPr>
      <w:rFonts w:ascii="Cuprum" w:hAnsi="Cuprum"/>
      <w:b/>
      <w:bCs/>
      <w:color w:val="FFFFFF"/>
      <w:sz w:val="20"/>
      <w:szCs w:val="20"/>
    </w:rPr>
  </w:style>
  <w:style w:type="paragraph" w:customStyle="1" w:styleId="headerimg">
    <w:name w:val="headerimg"/>
    <w:basedOn w:val="a"/>
    <w:rsid w:val="00DC462A"/>
    <w:pPr>
      <w:spacing w:before="100" w:beforeAutospacing="1" w:after="100" w:afterAutospacing="1"/>
    </w:pPr>
  </w:style>
  <w:style w:type="paragraph" w:customStyle="1" w:styleId="content">
    <w:name w:val="content"/>
    <w:basedOn w:val="a"/>
    <w:rsid w:val="00DC462A"/>
    <w:pPr>
      <w:spacing w:before="300" w:after="100" w:afterAutospacing="1"/>
    </w:pPr>
  </w:style>
  <w:style w:type="paragraph" w:customStyle="1" w:styleId="contentmenu">
    <w:name w:val="contentmenu"/>
    <w:basedOn w:val="a"/>
    <w:rsid w:val="00DC462A"/>
    <w:pPr>
      <w:spacing w:before="100" w:beforeAutospacing="1" w:after="100" w:afterAutospacing="1"/>
    </w:pPr>
  </w:style>
  <w:style w:type="paragraph" w:customStyle="1" w:styleId="contentblock">
    <w:name w:val="contentblock"/>
    <w:basedOn w:val="a"/>
    <w:rsid w:val="00DC462A"/>
    <w:pPr>
      <w:spacing w:before="100" w:beforeAutospacing="1" w:after="100" w:afterAutospacing="1"/>
    </w:pPr>
  </w:style>
  <w:style w:type="paragraph" w:customStyle="1" w:styleId="contentdata">
    <w:name w:val="contentdata"/>
    <w:basedOn w:val="a"/>
    <w:rsid w:val="00DC462A"/>
    <w:pPr>
      <w:shd w:val="clear" w:color="auto" w:fill="FFFFFF"/>
      <w:ind w:left="300" w:right="300"/>
    </w:pPr>
  </w:style>
  <w:style w:type="paragraph" w:customStyle="1" w:styleId="contentdata2">
    <w:name w:val="contentdata2"/>
    <w:basedOn w:val="a"/>
    <w:rsid w:val="00DC462A"/>
    <w:pPr>
      <w:shd w:val="clear" w:color="auto" w:fill="FFFFFF"/>
      <w:ind w:left="300" w:right="300"/>
    </w:pPr>
  </w:style>
  <w:style w:type="paragraph" w:customStyle="1" w:styleId="contentbottom">
    <w:name w:val="contentbottom"/>
    <w:basedOn w:val="a"/>
    <w:rsid w:val="00DC462A"/>
    <w:pPr>
      <w:spacing w:before="100" w:beforeAutospacing="1" w:after="100" w:afterAutospacing="1"/>
    </w:pPr>
  </w:style>
  <w:style w:type="paragraph" w:customStyle="1" w:styleId="contpadleft">
    <w:name w:val="contpad_left"/>
    <w:basedOn w:val="a"/>
    <w:rsid w:val="00DC462A"/>
    <w:pPr>
      <w:spacing w:before="100" w:beforeAutospacing="1" w:after="100" w:afterAutospacing="1"/>
    </w:pPr>
  </w:style>
  <w:style w:type="paragraph" w:customStyle="1" w:styleId="contpadright">
    <w:name w:val="contpad_right"/>
    <w:basedOn w:val="a"/>
    <w:rsid w:val="00DC462A"/>
    <w:pPr>
      <w:spacing w:before="100" w:beforeAutospacing="1" w:after="100" w:afterAutospacing="1"/>
    </w:pPr>
  </w:style>
  <w:style w:type="paragraph" w:customStyle="1" w:styleId="contpadcenter">
    <w:name w:val="contpad_center"/>
    <w:basedOn w:val="a"/>
    <w:rsid w:val="00DC462A"/>
    <w:pPr>
      <w:spacing w:before="100" w:beforeAutospacing="1" w:after="100" w:afterAutospacing="1"/>
    </w:pPr>
  </w:style>
  <w:style w:type="paragraph" w:customStyle="1" w:styleId="contpadbottom">
    <w:name w:val="contpad_bottom"/>
    <w:basedOn w:val="a"/>
    <w:rsid w:val="00DC462A"/>
    <w:pPr>
      <w:spacing w:before="100" w:beforeAutospacing="1" w:after="100" w:afterAutospacing="1"/>
    </w:pPr>
  </w:style>
  <w:style w:type="paragraph" w:customStyle="1" w:styleId="newsblockdate">
    <w:name w:val="newsblockdate"/>
    <w:basedOn w:val="a"/>
    <w:rsid w:val="00DC462A"/>
    <w:pPr>
      <w:spacing w:before="100" w:beforeAutospacing="1" w:after="100" w:afterAutospacing="1"/>
    </w:pPr>
    <w:rPr>
      <w:rFonts w:ascii="Tahoma" w:hAnsi="Tahoma" w:cs="Tahoma"/>
      <w:b/>
      <w:bCs/>
      <w:color w:val="2681D0"/>
      <w:sz w:val="15"/>
      <w:szCs w:val="15"/>
    </w:rPr>
  </w:style>
  <w:style w:type="paragraph" w:customStyle="1" w:styleId="newsblocktitle">
    <w:name w:val="newsblocktitle"/>
    <w:basedOn w:val="a"/>
    <w:rsid w:val="00DC462A"/>
    <w:pPr>
      <w:spacing w:before="100" w:beforeAutospacing="1" w:after="100" w:afterAutospacing="1"/>
    </w:pPr>
    <w:rPr>
      <w:rFonts w:ascii="Tahoma" w:hAnsi="Tahoma" w:cs="Tahoma"/>
      <w:b/>
      <w:bCs/>
      <w:color w:val="FFFFFF"/>
      <w:sz w:val="18"/>
      <w:szCs w:val="18"/>
    </w:rPr>
  </w:style>
  <w:style w:type="paragraph" w:customStyle="1" w:styleId="newsblockpreview">
    <w:name w:val="newsblockpreview"/>
    <w:basedOn w:val="a"/>
    <w:rsid w:val="00DC462A"/>
    <w:pPr>
      <w:spacing w:before="100" w:beforeAutospacing="1" w:after="100" w:afterAutospacing="1"/>
    </w:pPr>
    <w:rPr>
      <w:rFonts w:ascii="Tahoma" w:hAnsi="Tahoma" w:cs="Tahoma"/>
      <w:color w:val="E7E7E7"/>
      <w:sz w:val="17"/>
      <w:szCs w:val="17"/>
    </w:rPr>
  </w:style>
  <w:style w:type="paragraph" w:customStyle="1" w:styleId="lang">
    <w:name w:val="lang"/>
    <w:basedOn w:val="a"/>
    <w:rsid w:val="00DC462A"/>
    <w:pPr>
      <w:spacing w:before="100" w:beforeAutospacing="1" w:after="100" w:afterAutospacing="1"/>
    </w:pPr>
    <w:rPr>
      <w:rFonts w:ascii="Arial Black" w:hAnsi="Arial Black"/>
      <w:color w:val="000000"/>
      <w:sz w:val="17"/>
      <w:szCs w:val="17"/>
    </w:rPr>
  </w:style>
  <w:style w:type="paragraph" w:customStyle="1" w:styleId="jqueryslidemenu">
    <w:name w:val="jqueryslidemenu"/>
    <w:basedOn w:val="a"/>
    <w:rsid w:val="00DC462A"/>
    <w:pPr>
      <w:shd w:val="clear" w:color="auto" w:fill="0C336D"/>
      <w:spacing w:before="100" w:beforeAutospacing="1" w:after="100" w:afterAutospacing="1"/>
    </w:pPr>
    <w:rPr>
      <w:rFonts w:ascii="Cuprum" w:hAnsi="Cuprum"/>
      <w:color w:val="FFFFFF"/>
      <w:sz w:val="23"/>
      <w:szCs w:val="23"/>
    </w:rPr>
  </w:style>
  <w:style w:type="paragraph" w:customStyle="1" w:styleId="demo-container">
    <w:name w:val="demo-container"/>
    <w:basedOn w:val="a"/>
    <w:rsid w:val="00DC462A"/>
    <w:pPr>
      <w:spacing w:before="100" w:beforeAutospacing="1" w:after="100" w:afterAutospacing="1"/>
    </w:pPr>
  </w:style>
  <w:style w:type="paragraph" w:customStyle="1" w:styleId="clear">
    <w:name w:val="clear"/>
    <w:basedOn w:val="a"/>
    <w:rsid w:val="00DC462A"/>
    <w:pPr>
      <w:spacing w:before="100" w:beforeAutospacing="1" w:after="100" w:afterAutospacing="1"/>
    </w:pPr>
  </w:style>
  <w:style w:type="paragraph" w:customStyle="1" w:styleId="mega-menu">
    <w:name w:val="mega-menu"/>
    <w:basedOn w:val="a"/>
    <w:rsid w:val="00DC462A"/>
    <w:pPr>
      <w:spacing w:before="100" w:beforeAutospacing="1" w:after="100" w:afterAutospacing="1" w:line="240" w:lineRule="atLeast"/>
    </w:pPr>
    <w:rPr>
      <w:rFonts w:ascii="Cuprum" w:hAnsi="Cuprum"/>
      <w:sz w:val="23"/>
      <w:szCs w:val="23"/>
    </w:rPr>
  </w:style>
  <w:style w:type="paragraph" w:customStyle="1" w:styleId="locationlink">
    <w:name w:val="location_link"/>
    <w:basedOn w:val="a"/>
    <w:rsid w:val="00DC462A"/>
    <w:pPr>
      <w:spacing w:before="100" w:beforeAutospacing="1" w:after="100" w:afterAutospacing="1"/>
    </w:pPr>
    <w:rPr>
      <w:rFonts w:ascii="Tahoma" w:hAnsi="Tahoma" w:cs="Tahoma"/>
      <w:color w:val="FFFFFF"/>
      <w:sz w:val="17"/>
      <w:szCs w:val="17"/>
    </w:rPr>
  </w:style>
  <w:style w:type="paragraph" w:customStyle="1" w:styleId="location">
    <w:name w:val="location"/>
    <w:basedOn w:val="a"/>
    <w:rsid w:val="00DC462A"/>
    <w:pPr>
      <w:spacing w:before="100" w:beforeAutospacing="1" w:after="150"/>
    </w:pPr>
    <w:rPr>
      <w:rFonts w:ascii="Tahoma" w:hAnsi="Tahoma" w:cs="Tahoma"/>
      <w:color w:val="FFFFFF"/>
      <w:sz w:val="17"/>
      <w:szCs w:val="17"/>
    </w:rPr>
  </w:style>
  <w:style w:type="paragraph" w:customStyle="1" w:styleId="darkgray">
    <w:name w:val="darkgray"/>
    <w:basedOn w:val="a"/>
    <w:rsid w:val="00DC462A"/>
    <w:pPr>
      <w:shd w:val="clear" w:color="auto" w:fill="F3F3F3"/>
      <w:spacing w:before="100" w:beforeAutospacing="1" w:after="100" w:afterAutospacing="1"/>
    </w:pPr>
  </w:style>
  <w:style w:type="paragraph" w:customStyle="1" w:styleId="lightgray">
    <w:name w:val="lightgray"/>
    <w:basedOn w:val="a"/>
    <w:rsid w:val="00DC462A"/>
    <w:pPr>
      <w:shd w:val="clear" w:color="auto" w:fill="F7F7F7"/>
      <w:spacing w:before="100" w:beforeAutospacing="1" w:after="100" w:afterAutospacing="1"/>
    </w:pPr>
  </w:style>
  <w:style w:type="paragraph" w:customStyle="1" w:styleId="divcalenadmain">
    <w:name w:val="divcalenadmain"/>
    <w:basedOn w:val="a"/>
    <w:rsid w:val="00DC462A"/>
    <w:pPr>
      <w:shd w:val="clear" w:color="auto" w:fill="000000"/>
      <w:spacing w:before="100" w:beforeAutospacing="1" w:after="100" w:afterAutospacing="1"/>
    </w:pPr>
  </w:style>
  <w:style w:type="paragraph" w:customStyle="1" w:styleId="divcalenadday">
    <w:name w:val="divcalenadday"/>
    <w:basedOn w:val="a"/>
    <w:rsid w:val="00DC462A"/>
    <w:pPr>
      <w:spacing w:before="100" w:beforeAutospacing="1" w:after="100" w:afterAutospacing="1"/>
      <w:jc w:val="center"/>
    </w:pPr>
  </w:style>
  <w:style w:type="paragraph" w:customStyle="1" w:styleId="divcalenadhday">
    <w:name w:val="divcalenadhday"/>
    <w:basedOn w:val="a"/>
    <w:rsid w:val="00DC462A"/>
    <w:pPr>
      <w:spacing w:before="100" w:beforeAutospacing="1" w:after="100" w:afterAutospacing="1"/>
      <w:jc w:val="center"/>
    </w:pPr>
  </w:style>
  <w:style w:type="paragraph" w:customStyle="1" w:styleId="divcalenadhaday">
    <w:name w:val="divcalenadhaday"/>
    <w:basedOn w:val="a"/>
    <w:rsid w:val="00DC462A"/>
    <w:pPr>
      <w:spacing w:before="100" w:beforeAutospacing="1" w:after="100" w:afterAutospacing="1"/>
      <w:jc w:val="center"/>
    </w:pPr>
  </w:style>
  <w:style w:type="paragraph" w:customStyle="1" w:styleId="divcalenadnday">
    <w:name w:val="divcalenadnday"/>
    <w:basedOn w:val="a"/>
    <w:rsid w:val="00DC462A"/>
    <w:pPr>
      <w:spacing w:before="100" w:beforeAutospacing="1" w:after="100" w:afterAutospacing="1"/>
    </w:pPr>
  </w:style>
  <w:style w:type="paragraph" w:customStyle="1" w:styleId="calendtday">
    <w:name w:val="calendtday"/>
    <w:basedOn w:val="a"/>
    <w:rsid w:val="00DC462A"/>
    <w:pPr>
      <w:spacing w:before="100" w:beforeAutospacing="1" w:after="100" w:afterAutospacing="1"/>
    </w:pPr>
    <w:rPr>
      <w:color w:val="000000"/>
      <w:sz w:val="17"/>
      <w:szCs w:val="17"/>
    </w:rPr>
  </w:style>
  <w:style w:type="paragraph" w:customStyle="1" w:styleId="calendthday">
    <w:name w:val="calendthday"/>
    <w:basedOn w:val="a"/>
    <w:rsid w:val="00DC462A"/>
    <w:pPr>
      <w:spacing w:before="100" w:beforeAutospacing="1" w:after="100" w:afterAutospacing="1"/>
    </w:pPr>
    <w:rPr>
      <w:color w:val="FFFFFF"/>
      <w:sz w:val="17"/>
      <w:szCs w:val="17"/>
    </w:rPr>
  </w:style>
  <w:style w:type="paragraph" w:customStyle="1" w:styleId="resize">
    <w:name w:val="resize"/>
    <w:basedOn w:val="a"/>
    <w:rsid w:val="00DC462A"/>
    <w:pPr>
      <w:pBdr>
        <w:bottom w:val="dotted" w:sz="6" w:space="8" w:color="FFFFFF"/>
      </w:pBdr>
      <w:spacing w:before="100" w:beforeAutospacing="1" w:after="300"/>
    </w:pPr>
    <w:rPr>
      <w:color w:val="FFFFFF"/>
    </w:rPr>
  </w:style>
  <w:style w:type="paragraph" w:customStyle="1" w:styleId="resizeheader">
    <w:name w:val="resizeheader"/>
    <w:basedOn w:val="a"/>
    <w:rsid w:val="00DC462A"/>
    <w:pPr>
      <w:pBdr>
        <w:bottom w:val="dotted" w:sz="6" w:space="8" w:color="FFFFFF"/>
      </w:pBdr>
      <w:spacing w:before="100" w:beforeAutospacing="1" w:after="150"/>
      <w:jc w:val="center"/>
    </w:pPr>
    <w:rPr>
      <w:b/>
      <w:bCs/>
      <w:color w:val="FFFFFF"/>
    </w:rPr>
  </w:style>
  <w:style w:type="paragraph" w:customStyle="1" w:styleId="resizea">
    <w:name w:val="resizea"/>
    <w:basedOn w:val="a"/>
    <w:rsid w:val="00DC462A"/>
    <w:pPr>
      <w:spacing w:before="100" w:beforeAutospacing="1" w:after="100" w:afterAutospacing="1"/>
      <w:jc w:val="center"/>
    </w:pPr>
  </w:style>
  <w:style w:type="paragraph" w:customStyle="1" w:styleId="resizeb">
    <w:name w:val="resizeb"/>
    <w:basedOn w:val="a"/>
    <w:rsid w:val="00DC462A"/>
    <w:pPr>
      <w:spacing w:before="100" w:beforeAutospacing="1" w:after="100" w:afterAutospacing="1"/>
      <w:jc w:val="center"/>
    </w:pPr>
  </w:style>
  <w:style w:type="paragraph" w:customStyle="1" w:styleId="resizec">
    <w:name w:val="resizec"/>
    <w:basedOn w:val="a"/>
    <w:rsid w:val="00DC462A"/>
    <w:pPr>
      <w:spacing w:before="100" w:beforeAutospacing="1" w:after="100" w:afterAutospacing="1"/>
      <w:jc w:val="center"/>
    </w:pPr>
  </w:style>
  <w:style w:type="paragraph" w:customStyle="1" w:styleId="resized">
    <w:name w:val="resized"/>
    <w:basedOn w:val="a"/>
    <w:rsid w:val="00DC462A"/>
    <w:pPr>
      <w:spacing w:before="100" w:beforeAutospacing="1" w:after="100" w:afterAutospacing="1"/>
      <w:jc w:val="center"/>
    </w:pPr>
  </w:style>
  <w:style w:type="paragraph" w:customStyle="1" w:styleId="atb1">
    <w:name w:val="atb1"/>
    <w:basedOn w:val="a"/>
    <w:rsid w:val="00DC462A"/>
    <w:pPr>
      <w:spacing w:before="100" w:beforeAutospacing="1" w:after="100" w:afterAutospacing="1"/>
    </w:pPr>
    <w:rPr>
      <w:color w:val="FFFFFF"/>
      <w:sz w:val="21"/>
      <w:szCs w:val="21"/>
    </w:rPr>
  </w:style>
  <w:style w:type="paragraph" w:customStyle="1" w:styleId="atb2">
    <w:name w:val="atb2"/>
    <w:basedOn w:val="a"/>
    <w:rsid w:val="00DC462A"/>
    <w:pPr>
      <w:spacing w:before="100" w:beforeAutospacing="1" w:after="100" w:afterAutospacing="1"/>
    </w:pPr>
    <w:rPr>
      <w:color w:val="FFFFFF"/>
      <w:sz w:val="42"/>
      <w:szCs w:val="42"/>
    </w:rPr>
  </w:style>
  <w:style w:type="paragraph" w:customStyle="1" w:styleId="atb3">
    <w:name w:val="atb3"/>
    <w:basedOn w:val="a"/>
    <w:rsid w:val="00DC462A"/>
    <w:pPr>
      <w:spacing w:before="100" w:beforeAutospacing="1" w:after="100" w:afterAutospacing="1"/>
    </w:pPr>
    <w:rPr>
      <w:color w:val="FFFFFF"/>
      <w:sz w:val="63"/>
      <w:szCs w:val="63"/>
    </w:rPr>
  </w:style>
  <w:style w:type="paragraph" w:customStyle="1" w:styleId="a-a">
    <w:name w:val="a-a"/>
    <w:basedOn w:val="a"/>
    <w:rsid w:val="00DC462A"/>
    <w:pPr>
      <w:spacing w:before="100" w:beforeAutospacing="1" w:after="100" w:afterAutospacing="1"/>
    </w:pPr>
    <w:rPr>
      <w:color w:val="FFFFFF"/>
      <w:sz w:val="42"/>
      <w:szCs w:val="42"/>
    </w:rPr>
  </w:style>
  <w:style w:type="paragraph" w:customStyle="1" w:styleId="scolor">
    <w:name w:val="scolor"/>
    <w:basedOn w:val="a"/>
    <w:rsid w:val="00DC462A"/>
    <w:pPr>
      <w:spacing w:before="100" w:beforeAutospacing="1" w:after="100" w:afterAutospacing="1"/>
    </w:pPr>
    <w:rPr>
      <w:color w:val="FFFFFF"/>
      <w:sz w:val="21"/>
      <w:szCs w:val="21"/>
    </w:rPr>
  </w:style>
  <w:style w:type="paragraph" w:customStyle="1" w:styleId="sub-container">
    <w:name w:val="sub-container"/>
    <w:basedOn w:val="a"/>
    <w:rsid w:val="00DC462A"/>
    <w:pPr>
      <w:spacing w:before="100" w:beforeAutospacing="1" w:after="100" w:afterAutospacing="1"/>
    </w:pPr>
  </w:style>
  <w:style w:type="paragraph" w:customStyle="1" w:styleId="dc-mega-icon">
    <w:name w:val="dc-mega-icon"/>
    <w:basedOn w:val="a"/>
    <w:rsid w:val="00DC462A"/>
    <w:pPr>
      <w:spacing w:before="100" w:beforeAutospacing="1" w:after="100" w:afterAutospacing="1"/>
    </w:pPr>
  </w:style>
  <w:style w:type="paragraph" w:customStyle="1" w:styleId="row">
    <w:name w:val="row"/>
    <w:basedOn w:val="a"/>
    <w:rsid w:val="00DC462A"/>
    <w:pPr>
      <w:spacing w:before="100" w:beforeAutospacing="1" w:after="100" w:afterAutospacing="1"/>
    </w:pPr>
  </w:style>
  <w:style w:type="paragraph" w:customStyle="1" w:styleId="dc-mega-icon1">
    <w:name w:val="dc-mega-icon1"/>
    <w:basedOn w:val="a"/>
    <w:rsid w:val="00DC462A"/>
    <w:pPr>
      <w:spacing w:before="100" w:beforeAutospacing="1" w:after="100" w:afterAutospacing="1"/>
    </w:pPr>
  </w:style>
  <w:style w:type="paragraph" w:customStyle="1" w:styleId="sub-container1">
    <w:name w:val="sub-container1"/>
    <w:basedOn w:val="a"/>
    <w:rsid w:val="00DC462A"/>
    <w:pPr>
      <w:shd w:val="clear" w:color="auto" w:fill="2558A1"/>
      <w:spacing w:before="100" w:beforeAutospacing="1" w:after="100" w:afterAutospacing="1"/>
    </w:pPr>
  </w:style>
  <w:style w:type="paragraph" w:customStyle="1" w:styleId="row1">
    <w:name w:val="row1"/>
    <w:basedOn w:val="a"/>
    <w:rsid w:val="00DC462A"/>
    <w:pPr>
      <w:spacing w:before="100" w:beforeAutospacing="1" w:after="100" w:afterAutospacing="1"/>
    </w:pPr>
  </w:style>
  <w:style w:type="character" w:customStyle="1" w:styleId="htitle11">
    <w:name w:val="htitle11"/>
    <w:basedOn w:val="a0"/>
    <w:rsid w:val="00DC462A"/>
    <w:rPr>
      <w:rFonts w:ascii="Cuprum" w:hAnsi="Cuprum" w:hint="default"/>
      <w:b/>
      <w:bCs/>
      <w:color w:val="FFFFFF"/>
      <w:sz w:val="38"/>
      <w:szCs w:val="38"/>
    </w:rPr>
  </w:style>
  <w:style w:type="character" w:customStyle="1" w:styleId="htitle21">
    <w:name w:val="htitle21"/>
    <w:basedOn w:val="a0"/>
    <w:rsid w:val="00DC462A"/>
    <w:rPr>
      <w:rFonts w:ascii="Cuprum" w:hAnsi="Cuprum" w:hint="default"/>
      <w:b/>
      <w:bCs/>
      <w:color w:val="FFFFFF"/>
      <w:sz w:val="20"/>
      <w:szCs w:val="20"/>
    </w:rPr>
  </w:style>
  <w:style w:type="character" w:styleId="afffe">
    <w:name w:val="Strong"/>
    <w:basedOn w:val="a0"/>
    <w:qFormat/>
    <w:rsid w:val="00DC462A"/>
    <w:rPr>
      <w:b/>
      <w:bCs/>
    </w:rPr>
  </w:style>
  <w:style w:type="character" w:customStyle="1" w:styleId="dc-mega-icon2">
    <w:name w:val="dc-mega-icon2"/>
    <w:basedOn w:val="a0"/>
    <w:rsid w:val="00DC462A"/>
  </w:style>
  <w:style w:type="character" w:customStyle="1" w:styleId="ui-icon">
    <w:name w:val="ui-icon"/>
    <w:basedOn w:val="a0"/>
    <w:rsid w:val="00DC462A"/>
  </w:style>
  <w:style w:type="character" w:customStyle="1" w:styleId="ui-datepicker-month">
    <w:name w:val="ui-datepicker-month"/>
    <w:basedOn w:val="a0"/>
    <w:rsid w:val="00DC462A"/>
  </w:style>
  <w:style w:type="character" w:customStyle="1" w:styleId="ui-datepicker-year">
    <w:name w:val="ui-datepicker-year"/>
    <w:basedOn w:val="a0"/>
    <w:rsid w:val="00DC462A"/>
  </w:style>
  <w:style w:type="character" w:customStyle="1" w:styleId="ui-state-default">
    <w:name w:val="ui-state-default"/>
    <w:basedOn w:val="a0"/>
    <w:rsid w:val="00DC462A"/>
  </w:style>
  <w:style w:type="paragraph" w:customStyle="1" w:styleId="fzblock">
    <w:name w:val="fz_block"/>
    <w:basedOn w:val="a"/>
    <w:rsid w:val="00DC462A"/>
    <w:pPr>
      <w:spacing w:before="150" w:after="100" w:afterAutospacing="1"/>
    </w:pPr>
  </w:style>
  <w:style w:type="paragraph" w:customStyle="1" w:styleId="fzcell">
    <w:name w:val="fz_cell"/>
    <w:basedOn w:val="a"/>
    <w:rsid w:val="00DC462A"/>
    <w:pPr>
      <w:spacing w:before="100" w:beforeAutospacing="1" w:after="100" w:afterAutospacing="1"/>
      <w:jc w:val="center"/>
    </w:pPr>
  </w:style>
  <w:style w:type="paragraph" w:customStyle="1" w:styleId="dc-mega-icon3">
    <w:name w:val="dc-mega-icon3"/>
    <w:basedOn w:val="a"/>
    <w:rsid w:val="00DC462A"/>
    <w:pPr>
      <w:spacing w:before="100" w:beforeAutospacing="1" w:after="100" w:afterAutospacing="1"/>
    </w:pPr>
  </w:style>
  <w:style w:type="paragraph" w:customStyle="1" w:styleId="sub-container2">
    <w:name w:val="sub-container2"/>
    <w:basedOn w:val="a"/>
    <w:rsid w:val="00DC462A"/>
    <w:pPr>
      <w:shd w:val="clear" w:color="auto" w:fill="2558A1"/>
      <w:spacing w:before="100" w:beforeAutospacing="1" w:after="100" w:afterAutospacing="1"/>
    </w:pPr>
  </w:style>
  <w:style w:type="paragraph" w:customStyle="1" w:styleId="row2">
    <w:name w:val="row2"/>
    <w:basedOn w:val="a"/>
    <w:rsid w:val="00DC462A"/>
    <w:pPr>
      <w:spacing w:before="100" w:beforeAutospacing="1" w:after="100" w:afterAutospacing="1"/>
    </w:pPr>
  </w:style>
  <w:style w:type="paragraph" w:customStyle="1" w:styleId="LTTitel">
    <w:name w:val="???????~LT~Titel"/>
    <w:rsid w:val="00DC462A"/>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jc w:val="center"/>
    </w:pPr>
    <w:rPr>
      <w:rFonts w:ascii="Arial" w:eastAsia="Arial" w:hAnsi="Arial" w:cs="Arial"/>
      <w:color w:val="000000"/>
      <w:sz w:val="88"/>
      <w:szCs w:val="88"/>
      <w:lang w:eastAsia="hi-IN" w:bidi="hi-IN"/>
    </w:rPr>
  </w:style>
  <w:style w:type="table" w:customStyle="1" w:styleId="16">
    <w:name w:val="Сетка таблицы1"/>
    <w:basedOn w:val="a1"/>
    <w:next w:val="afff"/>
    <w:uiPriority w:val="59"/>
    <w:rsid w:val="00865E5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3">
    <w:name w:val="Font Style13"/>
    <w:uiPriority w:val="99"/>
    <w:rsid w:val="002A46DA"/>
    <w:rPr>
      <w:rFonts w:ascii="Arial" w:hAnsi="Arial" w:cs="Arial" w:hint="default"/>
      <w:b/>
      <w:bCs/>
      <w:sz w:val="14"/>
      <w:szCs w:val="14"/>
    </w:rPr>
  </w:style>
  <w:style w:type="character" w:customStyle="1" w:styleId="105pt0pt">
    <w:name w:val="Основной текст + 10;5 pt;Интервал 0 pt"/>
    <w:rsid w:val="00CF165D"/>
    <w:rPr>
      <w:rFonts w:ascii="Times New Roman" w:eastAsia="Times New Roman" w:hAnsi="Times New Roman" w:cs="Times New Roman"/>
      <w:b w:val="0"/>
      <w:bCs w:val="0"/>
      <w:i w:val="0"/>
      <w:iCs w:val="0"/>
      <w:smallCaps w:val="0"/>
      <w:strike w:val="0"/>
      <w:color w:val="000000"/>
      <w:spacing w:val="3"/>
      <w:w w:val="100"/>
      <w:position w:val="0"/>
      <w:sz w:val="21"/>
      <w:szCs w:val="21"/>
      <w:u w:val="none"/>
      <w:shd w:val="clear" w:color="auto" w:fill="FFFFFF"/>
      <w:lang w:val="ru-RU"/>
    </w:rPr>
  </w:style>
  <w:style w:type="table" w:customStyle="1" w:styleId="28">
    <w:name w:val="Сетка таблицы2"/>
    <w:basedOn w:val="a1"/>
    <w:next w:val="afff"/>
    <w:uiPriority w:val="59"/>
    <w:rsid w:val="009F3CA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
    <w:name w:val="Подпись к таблице_"/>
    <w:link w:val="affff0"/>
    <w:rsid w:val="000B004F"/>
    <w:rPr>
      <w:b/>
      <w:bCs/>
      <w:spacing w:val="2"/>
      <w:sz w:val="21"/>
      <w:szCs w:val="21"/>
      <w:shd w:val="clear" w:color="auto" w:fill="FFFFFF"/>
    </w:rPr>
  </w:style>
  <w:style w:type="paragraph" w:customStyle="1" w:styleId="affff0">
    <w:name w:val="Подпись к таблице"/>
    <w:basedOn w:val="a"/>
    <w:link w:val="affff"/>
    <w:rsid w:val="000B004F"/>
    <w:pPr>
      <w:widowControl w:val="0"/>
      <w:shd w:val="clear" w:color="auto" w:fill="FFFFFF"/>
      <w:spacing w:line="0" w:lineRule="atLeast"/>
    </w:pPr>
    <w:rPr>
      <w:b/>
      <w:bCs/>
      <w:spacing w:val="2"/>
      <w:sz w:val="21"/>
      <w:szCs w:val="21"/>
    </w:rPr>
  </w:style>
  <w:style w:type="character" w:customStyle="1" w:styleId="0pt">
    <w:name w:val="Подпись к таблице + Интервал 0 pt"/>
    <w:rsid w:val="000B004F"/>
    <w:rPr>
      <w:rFonts w:ascii="Times New Roman" w:eastAsia="Times New Roman" w:hAnsi="Times New Roman"/>
      <w:b/>
      <w:bCs/>
      <w:color w:val="000000"/>
      <w:spacing w:val="3"/>
      <w:w w:val="100"/>
      <w:position w:val="0"/>
      <w:sz w:val="21"/>
      <w:szCs w:val="21"/>
      <w:shd w:val="clear" w:color="auto" w:fill="FFFFFF"/>
      <w:lang w:val="ru-RU"/>
    </w:rPr>
  </w:style>
  <w:style w:type="character" w:customStyle="1" w:styleId="c3">
    <w:name w:val="c3"/>
    <w:rsid w:val="003E78FD"/>
  </w:style>
  <w:style w:type="paragraph" w:customStyle="1" w:styleId="c12">
    <w:name w:val="c12"/>
    <w:basedOn w:val="a"/>
    <w:rsid w:val="003E78FD"/>
    <w:pPr>
      <w:spacing w:before="100" w:beforeAutospacing="1" w:after="100" w:afterAutospacing="1"/>
    </w:pPr>
  </w:style>
  <w:style w:type="paragraph" w:customStyle="1" w:styleId="msonormalcxspmiddle">
    <w:name w:val="msonormalcxspmiddle"/>
    <w:basedOn w:val="a"/>
    <w:rsid w:val="00AB480E"/>
    <w:pPr>
      <w:spacing w:before="100" w:beforeAutospacing="1" w:after="100" w:afterAutospacing="1"/>
    </w:pPr>
  </w:style>
  <w:style w:type="paragraph" w:customStyle="1" w:styleId="nospacing">
    <w:name w:val="nospacing"/>
    <w:basedOn w:val="a"/>
    <w:rsid w:val="00AB480E"/>
    <w:pPr>
      <w:spacing w:before="100" w:beforeAutospacing="1" w:after="100" w:afterAutospacing="1"/>
    </w:pPr>
  </w:style>
  <w:style w:type="character" w:customStyle="1" w:styleId="72">
    <w:name w:val="Основной текст (7)_"/>
    <w:basedOn w:val="a0"/>
    <w:link w:val="73"/>
    <w:rsid w:val="004544F8"/>
    <w:rPr>
      <w:b/>
      <w:bCs/>
      <w:sz w:val="22"/>
      <w:szCs w:val="22"/>
      <w:shd w:val="clear" w:color="auto" w:fill="FFFFFF"/>
    </w:rPr>
  </w:style>
  <w:style w:type="paragraph" w:customStyle="1" w:styleId="73">
    <w:name w:val="Основной текст (7)"/>
    <w:basedOn w:val="a"/>
    <w:link w:val="72"/>
    <w:rsid w:val="004544F8"/>
    <w:pPr>
      <w:widowControl w:val="0"/>
      <w:shd w:val="clear" w:color="auto" w:fill="FFFFFF"/>
      <w:spacing w:after="240" w:line="0" w:lineRule="atLeast"/>
      <w:ind w:hanging="380"/>
    </w:pPr>
    <w:rPr>
      <w:b/>
      <w:bCs/>
      <w:sz w:val="22"/>
      <w:szCs w:val="22"/>
    </w:rPr>
  </w:style>
  <w:style w:type="table" w:customStyle="1" w:styleId="36">
    <w:name w:val="Сетка таблицы3"/>
    <w:basedOn w:val="a1"/>
    <w:next w:val="afff"/>
    <w:uiPriority w:val="59"/>
    <w:rsid w:val="00C15F0D"/>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00">
    <w:name w:val="Основной текст10"/>
    <w:basedOn w:val="a"/>
    <w:rsid w:val="00377F28"/>
    <w:pPr>
      <w:widowControl w:val="0"/>
      <w:shd w:val="clear" w:color="auto" w:fill="FFFFFF"/>
      <w:spacing w:line="480" w:lineRule="exact"/>
      <w:ind w:hanging="340"/>
      <w:jc w:val="center"/>
    </w:pPr>
    <w:rPr>
      <w:spacing w:val="1"/>
      <w:sz w:val="25"/>
      <w:szCs w:val="25"/>
    </w:rPr>
  </w:style>
  <w:style w:type="paragraph" w:styleId="29">
    <w:name w:val="Body Text Indent 2"/>
    <w:basedOn w:val="a"/>
    <w:link w:val="2a"/>
    <w:rsid w:val="00E94B1E"/>
    <w:pPr>
      <w:spacing w:after="120" w:line="480" w:lineRule="auto"/>
      <w:ind w:left="283"/>
    </w:pPr>
  </w:style>
  <w:style w:type="character" w:customStyle="1" w:styleId="2a">
    <w:name w:val="Основной текст с отступом 2 Знак"/>
    <w:basedOn w:val="a0"/>
    <w:link w:val="29"/>
    <w:rsid w:val="00E94B1E"/>
    <w:rPr>
      <w:sz w:val="24"/>
      <w:szCs w:val="24"/>
    </w:rPr>
  </w:style>
  <w:style w:type="character" w:customStyle="1" w:styleId="17">
    <w:name w:val="Название Знак1"/>
    <w:basedOn w:val="a0"/>
    <w:locked/>
    <w:rsid w:val="00E94B1E"/>
    <w:rPr>
      <w:rFonts w:ascii="Times New Roman" w:eastAsia="Times New Roman" w:hAnsi="Times New Roman" w:cs="Times New Roman"/>
      <w:sz w:val="28"/>
      <w:szCs w:val="20"/>
    </w:rPr>
  </w:style>
  <w:style w:type="character" w:customStyle="1" w:styleId="18">
    <w:name w:val="Подзаголовок Знак1"/>
    <w:basedOn w:val="a0"/>
    <w:locked/>
    <w:rsid w:val="00E94B1E"/>
    <w:rPr>
      <w:rFonts w:ascii="Times New Roman" w:eastAsia="Times New Roman" w:hAnsi="Times New Roman" w:cs="Times New Roman"/>
      <w:sz w:val="28"/>
      <w:szCs w:val="20"/>
    </w:rPr>
  </w:style>
  <w:style w:type="paragraph" w:customStyle="1" w:styleId="msonormalcxspmiddlecxspmiddle">
    <w:name w:val="msonormalcxspmiddlecxspmiddle"/>
    <w:basedOn w:val="a"/>
    <w:rsid w:val="00E94B1E"/>
    <w:pPr>
      <w:spacing w:before="100" w:beforeAutospacing="1" w:after="100" w:afterAutospacing="1"/>
      <w:ind w:firstLine="720"/>
    </w:pPr>
  </w:style>
  <w:style w:type="paragraph" w:customStyle="1" w:styleId="c13">
    <w:name w:val="c13"/>
    <w:basedOn w:val="a"/>
    <w:rsid w:val="002E2536"/>
    <w:pPr>
      <w:spacing w:before="100" w:beforeAutospacing="1" w:after="100" w:afterAutospacing="1"/>
    </w:pPr>
  </w:style>
  <w:style w:type="paragraph" w:customStyle="1" w:styleId="affff1">
    <w:name w:val="Содержимое таблицы"/>
    <w:basedOn w:val="a"/>
    <w:rsid w:val="002E2536"/>
    <w:pPr>
      <w:widowControl w:val="0"/>
      <w:suppressLineNumbers/>
      <w:suppressAutoHyphens/>
    </w:pPr>
    <w:rPr>
      <w:rFonts w:ascii="Arial" w:eastAsia="Arial Unicode MS" w:hAnsi="Arial"/>
      <w:kern w:val="2"/>
      <w:sz w:val="20"/>
    </w:rPr>
  </w:style>
  <w:style w:type="character" w:customStyle="1" w:styleId="WW-Absatz-Standardschriftart1">
    <w:name w:val="WW-Absatz-Standardschriftart1"/>
    <w:rsid w:val="002E2536"/>
  </w:style>
  <w:style w:type="character" w:customStyle="1" w:styleId="HTML">
    <w:name w:val="Стандартный HTML Знак"/>
    <w:link w:val="HTML0"/>
    <w:rsid w:val="002E2536"/>
    <w:rPr>
      <w:rFonts w:ascii="Courier New" w:hAnsi="Courier New" w:cs="Courier New"/>
    </w:rPr>
  </w:style>
  <w:style w:type="paragraph" w:styleId="HTML0">
    <w:name w:val="HTML Preformatted"/>
    <w:basedOn w:val="a"/>
    <w:link w:val="HTML"/>
    <w:unhideWhenUsed/>
    <w:rsid w:val="002E25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1"/>
    <w:basedOn w:val="a0"/>
    <w:rsid w:val="002E2536"/>
    <w:rPr>
      <w:rFonts w:ascii="Consolas" w:hAnsi="Consolas" w:cs="Consolas"/>
    </w:rPr>
  </w:style>
  <w:style w:type="character" w:customStyle="1" w:styleId="37">
    <w:name w:val="Основной текст с отступом 3 Знак"/>
    <w:link w:val="38"/>
    <w:rsid w:val="002E2536"/>
    <w:rPr>
      <w:sz w:val="16"/>
      <w:szCs w:val="16"/>
    </w:rPr>
  </w:style>
  <w:style w:type="paragraph" w:styleId="38">
    <w:name w:val="Body Text Indent 3"/>
    <w:basedOn w:val="a"/>
    <w:link w:val="37"/>
    <w:unhideWhenUsed/>
    <w:rsid w:val="002E2536"/>
    <w:pPr>
      <w:spacing w:after="120"/>
      <w:ind w:left="283"/>
    </w:pPr>
    <w:rPr>
      <w:sz w:val="16"/>
      <w:szCs w:val="16"/>
    </w:rPr>
  </w:style>
  <w:style w:type="character" w:customStyle="1" w:styleId="310">
    <w:name w:val="Основной текст с отступом 3 Знак1"/>
    <w:basedOn w:val="a0"/>
    <w:rsid w:val="002E2536"/>
    <w:rPr>
      <w:sz w:val="16"/>
      <w:szCs w:val="16"/>
    </w:rPr>
  </w:style>
  <w:style w:type="paragraph" w:styleId="affff2">
    <w:name w:val="Plain Text"/>
    <w:basedOn w:val="a"/>
    <w:link w:val="affff3"/>
    <w:unhideWhenUsed/>
    <w:rsid w:val="002E2536"/>
    <w:pPr>
      <w:autoSpaceDE w:val="0"/>
      <w:autoSpaceDN w:val="0"/>
    </w:pPr>
    <w:rPr>
      <w:rFonts w:ascii="Courier New" w:hAnsi="Courier New"/>
      <w:sz w:val="20"/>
      <w:szCs w:val="20"/>
    </w:rPr>
  </w:style>
  <w:style w:type="character" w:customStyle="1" w:styleId="affff3">
    <w:name w:val="Текст Знак"/>
    <w:basedOn w:val="a0"/>
    <w:link w:val="affff2"/>
    <w:rsid w:val="002E2536"/>
    <w:rPr>
      <w:rFonts w:ascii="Courier New" w:hAnsi="Courier New"/>
    </w:rPr>
  </w:style>
  <w:style w:type="paragraph" w:styleId="2b">
    <w:name w:val="Quote"/>
    <w:basedOn w:val="a"/>
    <w:next w:val="a"/>
    <w:link w:val="2c"/>
    <w:uiPriority w:val="29"/>
    <w:qFormat/>
    <w:rsid w:val="002E2536"/>
    <w:pPr>
      <w:spacing w:after="200" w:line="288" w:lineRule="auto"/>
    </w:pPr>
    <w:rPr>
      <w:rFonts w:ascii="Calibri" w:hAnsi="Calibri"/>
      <w:color w:val="943634"/>
      <w:sz w:val="20"/>
      <w:szCs w:val="20"/>
      <w:lang w:val="en-US" w:eastAsia="en-US" w:bidi="en-US"/>
    </w:rPr>
  </w:style>
  <w:style w:type="character" w:customStyle="1" w:styleId="2c">
    <w:name w:val="Цитата 2 Знак"/>
    <w:basedOn w:val="a0"/>
    <w:link w:val="2b"/>
    <w:uiPriority w:val="29"/>
    <w:rsid w:val="002E2536"/>
    <w:rPr>
      <w:rFonts w:ascii="Calibri" w:hAnsi="Calibri"/>
      <w:color w:val="943634"/>
      <w:lang w:val="en-US" w:eastAsia="en-US" w:bidi="en-US"/>
    </w:rPr>
  </w:style>
  <w:style w:type="paragraph" w:styleId="affff4">
    <w:name w:val="Intense Quote"/>
    <w:basedOn w:val="a"/>
    <w:next w:val="a"/>
    <w:link w:val="affff5"/>
    <w:uiPriority w:val="30"/>
    <w:qFormat/>
    <w:rsid w:val="002E2536"/>
    <w:pPr>
      <w:pBdr>
        <w:top w:val="dotted" w:sz="8" w:space="10" w:color="C0504D"/>
        <w:bottom w:val="dotted" w:sz="8" w:space="10" w:color="C0504D"/>
      </w:pBdr>
      <w:spacing w:after="200" w:line="300" w:lineRule="auto"/>
      <w:ind w:left="2160" w:right="2160"/>
      <w:jc w:val="center"/>
    </w:pPr>
    <w:rPr>
      <w:rFonts w:ascii="Cambria" w:hAnsi="Cambria"/>
      <w:b/>
      <w:bCs/>
      <w:i/>
      <w:iCs/>
      <w:color w:val="C0504D"/>
      <w:sz w:val="20"/>
      <w:szCs w:val="20"/>
      <w:lang w:val="en-US" w:eastAsia="en-US" w:bidi="en-US"/>
    </w:rPr>
  </w:style>
  <w:style w:type="character" w:customStyle="1" w:styleId="affff5">
    <w:name w:val="Выделенная цитата Знак"/>
    <w:basedOn w:val="a0"/>
    <w:link w:val="affff4"/>
    <w:uiPriority w:val="30"/>
    <w:rsid w:val="002E2536"/>
    <w:rPr>
      <w:rFonts w:ascii="Cambria" w:hAnsi="Cambria"/>
      <w:b/>
      <w:bCs/>
      <w:i/>
      <w:iCs/>
      <w:color w:val="C0504D"/>
      <w:lang w:val="en-US" w:eastAsia="en-US" w:bidi="en-US"/>
    </w:rPr>
  </w:style>
  <w:style w:type="character" w:customStyle="1" w:styleId="39">
    <w:name w:val="Основной текст (3)_"/>
    <w:link w:val="3a"/>
    <w:locked/>
    <w:rsid w:val="002E2536"/>
    <w:rPr>
      <w:b/>
      <w:bCs/>
      <w:i/>
      <w:iCs/>
      <w:spacing w:val="1"/>
      <w:sz w:val="21"/>
      <w:szCs w:val="21"/>
      <w:shd w:val="clear" w:color="auto" w:fill="FFFFFF"/>
    </w:rPr>
  </w:style>
  <w:style w:type="paragraph" w:customStyle="1" w:styleId="3a">
    <w:name w:val="Основной текст (3)"/>
    <w:basedOn w:val="a"/>
    <w:link w:val="39"/>
    <w:rsid w:val="002E2536"/>
    <w:pPr>
      <w:widowControl w:val="0"/>
      <w:shd w:val="clear" w:color="auto" w:fill="FFFFFF"/>
      <w:spacing w:line="274" w:lineRule="exact"/>
      <w:ind w:hanging="360"/>
      <w:jc w:val="both"/>
    </w:pPr>
    <w:rPr>
      <w:b/>
      <w:bCs/>
      <w:i/>
      <w:iCs/>
      <w:spacing w:val="1"/>
      <w:sz w:val="21"/>
      <w:szCs w:val="21"/>
    </w:rPr>
  </w:style>
  <w:style w:type="paragraph" w:customStyle="1" w:styleId="19">
    <w:name w:val="Абзац списка1"/>
    <w:basedOn w:val="a"/>
    <w:link w:val="ListParagraphChar"/>
    <w:rsid w:val="002E2536"/>
    <w:pPr>
      <w:spacing w:after="200" w:line="276" w:lineRule="auto"/>
      <w:ind w:left="720"/>
    </w:pPr>
    <w:rPr>
      <w:rFonts w:ascii="Calibri" w:eastAsia="Calibri" w:hAnsi="Calibri"/>
      <w:sz w:val="22"/>
      <w:szCs w:val="22"/>
      <w:lang w:eastAsia="en-US"/>
    </w:rPr>
  </w:style>
  <w:style w:type="character" w:customStyle="1" w:styleId="ListParagraphChar">
    <w:name w:val="List Paragraph Char"/>
    <w:link w:val="19"/>
    <w:locked/>
    <w:rsid w:val="002E2536"/>
    <w:rPr>
      <w:rFonts w:ascii="Calibri" w:eastAsia="Calibri" w:hAnsi="Calibri"/>
      <w:sz w:val="22"/>
      <w:szCs w:val="22"/>
      <w:lang w:eastAsia="en-US"/>
    </w:rPr>
  </w:style>
  <w:style w:type="character" w:customStyle="1" w:styleId="Bodytext">
    <w:name w:val="Body text_"/>
    <w:link w:val="1a"/>
    <w:locked/>
    <w:rsid w:val="002E2536"/>
    <w:rPr>
      <w:spacing w:val="2"/>
      <w:sz w:val="22"/>
      <w:szCs w:val="22"/>
      <w:shd w:val="clear" w:color="auto" w:fill="FFFFFF"/>
    </w:rPr>
  </w:style>
  <w:style w:type="paragraph" w:customStyle="1" w:styleId="1a">
    <w:name w:val="Основной текст1"/>
    <w:basedOn w:val="a"/>
    <w:link w:val="Bodytext"/>
    <w:rsid w:val="002E2536"/>
    <w:pPr>
      <w:widowControl w:val="0"/>
      <w:shd w:val="clear" w:color="auto" w:fill="FFFFFF"/>
      <w:spacing w:before="240" w:line="274" w:lineRule="exact"/>
      <w:ind w:hanging="380"/>
      <w:jc w:val="both"/>
    </w:pPr>
    <w:rPr>
      <w:spacing w:val="2"/>
      <w:sz w:val="22"/>
      <w:szCs w:val="22"/>
    </w:rPr>
  </w:style>
  <w:style w:type="paragraph" w:customStyle="1" w:styleId="u-2-msonormal">
    <w:name w:val="u-2-msonormal"/>
    <w:basedOn w:val="a"/>
    <w:rsid w:val="002E2536"/>
    <w:pPr>
      <w:spacing w:before="100" w:beforeAutospacing="1" w:after="100" w:afterAutospacing="1"/>
    </w:pPr>
  </w:style>
  <w:style w:type="paragraph" w:customStyle="1" w:styleId="affff6">
    <w:name w:val="Заголовок таблицы"/>
    <w:basedOn w:val="a"/>
    <w:rsid w:val="002E2536"/>
    <w:pPr>
      <w:widowControl w:val="0"/>
      <w:suppressLineNumbers/>
      <w:suppressAutoHyphens/>
      <w:jc w:val="center"/>
    </w:pPr>
    <w:rPr>
      <w:rFonts w:ascii="Times" w:eastAsia="Times" w:hAnsi="Times"/>
      <w:b/>
      <w:bCs/>
      <w:szCs w:val="20"/>
      <w:lang w:val="en-US"/>
    </w:rPr>
  </w:style>
  <w:style w:type="paragraph" w:customStyle="1" w:styleId="Style1">
    <w:name w:val="Style1"/>
    <w:basedOn w:val="a"/>
    <w:rsid w:val="002E2536"/>
    <w:rPr>
      <w:rFonts w:ascii="Century Schoolbook" w:eastAsia="Century Schoolbook" w:hAnsi="Century Schoolbook" w:cs="Century Schoolbook"/>
      <w:sz w:val="20"/>
      <w:szCs w:val="20"/>
    </w:rPr>
  </w:style>
  <w:style w:type="character" w:customStyle="1" w:styleId="Bodytext2">
    <w:name w:val="Body text (2)_"/>
    <w:link w:val="Bodytext20"/>
    <w:locked/>
    <w:rsid w:val="002E2536"/>
    <w:rPr>
      <w:b/>
      <w:bCs/>
      <w:i/>
      <w:iCs/>
      <w:spacing w:val="1"/>
      <w:shd w:val="clear" w:color="auto" w:fill="FFFFFF"/>
    </w:rPr>
  </w:style>
  <w:style w:type="paragraph" w:customStyle="1" w:styleId="Bodytext20">
    <w:name w:val="Body text (2)"/>
    <w:basedOn w:val="a"/>
    <w:link w:val="Bodytext2"/>
    <w:rsid w:val="002E2536"/>
    <w:pPr>
      <w:widowControl w:val="0"/>
      <w:shd w:val="clear" w:color="auto" w:fill="FFFFFF"/>
      <w:spacing w:before="300" w:line="317" w:lineRule="exact"/>
      <w:ind w:hanging="400"/>
      <w:jc w:val="both"/>
    </w:pPr>
    <w:rPr>
      <w:b/>
      <w:bCs/>
      <w:i/>
      <w:iCs/>
      <w:spacing w:val="1"/>
      <w:sz w:val="20"/>
      <w:szCs w:val="20"/>
    </w:rPr>
  </w:style>
  <w:style w:type="character" w:styleId="affff7">
    <w:name w:val="Subtle Emphasis"/>
    <w:uiPriority w:val="19"/>
    <w:qFormat/>
    <w:rsid w:val="002E2536"/>
    <w:rPr>
      <w:rFonts w:ascii="Cambria" w:eastAsia="Times New Roman" w:hAnsi="Cambria" w:cs="Times New Roman" w:hint="default"/>
      <w:i/>
      <w:iCs/>
      <w:color w:val="C0504D"/>
    </w:rPr>
  </w:style>
  <w:style w:type="character" w:styleId="affff8">
    <w:name w:val="Intense Emphasis"/>
    <w:uiPriority w:val="21"/>
    <w:qFormat/>
    <w:rsid w:val="002E2536"/>
    <w:rPr>
      <w:rFonts w:ascii="Cambria" w:eastAsia="Times New Roman" w:hAnsi="Cambria" w:cs="Times New Roman" w:hint="default"/>
      <w:b/>
      <w:bCs/>
      <w:i/>
      <w:iCs/>
      <w:strike w:val="0"/>
      <w:dstrike w:val="0"/>
      <w:color w:val="FFFFFF"/>
      <w:u w:val="none"/>
      <w:effect w:val="none"/>
      <w:bdr w:val="single" w:sz="18" w:space="0" w:color="C0504D" w:frame="1"/>
      <w:shd w:val="clear" w:color="auto" w:fill="C0504D"/>
      <w:vertAlign w:val="baseline"/>
    </w:rPr>
  </w:style>
  <w:style w:type="character" w:styleId="affff9">
    <w:name w:val="Subtle Reference"/>
    <w:uiPriority w:val="31"/>
    <w:qFormat/>
    <w:rsid w:val="002E2536"/>
    <w:rPr>
      <w:i/>
      <w:iCs/>
      <w:smallCaps/>
      <w:color w:val="C0504D"/>
      <w:u w:color="C0504D"/>
    </w:rPr>
  </w:style>
  <w:style w:type="character" w:styleId="affffa">
    <w:name w:val="Intense Reference"/>
    <w:uiPriority w:val="32"/>
    <w:qFormat/>
    <w:rsid w:val="002E2536"/>
    <w:rPr>
      <w:b/>
      <w:bCs/>
      <w:i/>
      <w:iCs/>
      <w:smallCaps/>
      <w:color w:val="C0504D"/>
      <w:u w:color="C0504D"/>
    </w:rPr>
  </w:style>
  <w:style w:type="character" w:styleId="affffb">
    <w:name w:val="Book Title"/>
    <w:uiPriority w:val="33"/>
    <w:qFormat/>
    <w:rsid w:val="002E2536"/>
    <w:rPr>
      <w:rFonts w:ascii="Cambria" w:eastAsia="Times New Roman" w:hAnsi="Cambria" w:cs="Times New Roman" w:hint="default"/>
      <w:b/>
      <w:bCs/>
      <w:i/>
      <w:iCs/>
      <w:smallCaps/>
      <w:color w:val="943634"/>
      <w:u w:val="single"/>
    </w:rPr>
  </w:style>
  <w:style w:type="character" w:customStyle="1" w:styleId="1b">
    <w:name w:val="Основной текст Знак1"/>
    <w:uiPriority w:val="99"/>
    <w:locked/>
    <w:rsid w:val="002E2536"/>
    <w:rPr>
      <w:sz w:val="24"/>
      <w:szCs w:val="24"/>
      <w:lang w:eastAsia="en-US"/>
    </w:rPr>
  </w:style>
  <w:style w:type="character" w:customStyle="1" w:styleId="BodytextItalic">
    <w:name w:val="Body text + Italic"/>
    <w:aliases w:val="Spacing 0 pt"/>
    <w:rsid w:val="002E2536"/>
    <w:rPr>
      <w:rFonts w:ascii="Times New Roman" w:eastAsia="Times New Roman" w:hAnsi="Times New Roman" w:cs="Times New Roman" w:hint="default"/>
      <w:b/>
      <w:bCs/>
      <w:i/>
      <w:iCs/>
      <w:smallCaps w:val="0"/>
      <w:strike w:val="0"/>
      <w:dstrike w:val="0"/>
      <w:color w:val="000000"/>
      <w:spacing w:val="1"/>
      <w:w w:val="100"/>
      <w:position w:val="0"/>
      <w:sz w:val="20"/>
      <w:szCs w:val="20"/>
      <w:u w:val="none"/>
      <w:effect w:val="none"/>
      <w:shd w:val="clear" w:color="auto" w:fill="FFFFFF"/>
      <w:lang w:val="ru-RU"/>
    </w:rPr>
  </w:style>
  <w:style w:type="character" w:customStyle="1" w:styleId="CharStyle9">
    <w:name w:val="CharStyle9"/>
    <w:rsid w:val="002E2536"/>
    <w:rPr>
      <w:rFonts w:ascii="Century Schoolbook" w:eastAsia="Century Schoolbook" w:hAnsi="Century Schoolbook" w:cs="Century Schoolbook" w:hint="default"/>
      <w:b/>
      <w:bCs/>
      <w:i w:val="0"/>
      <w:iCs w:val="0"/>
      <w:smallCaps w:val="0"/>
      <w:sz w:val="16"/>
      <w:szCs w:val="16"/>
    </w:rPr>
  </w:style>
  <w:style w:type="character" w:customStyle="1" w:styleId="titlemain21">
    <w:name w:val="titlemain21"/>
    <w:rsid w:val="002E2536"/>
    <w:rPr>
      <w:rFonts w:ascii="Arial" w:hAnsi="Arial" w:cs="Arial" w:hint="default"/>
      <w:b/>
      <w:bCs/>
      <w:color w:val="660066"/>
      <w:sz w:val="18"/>
      <w:szCs w:val="18"/>
    </w:rPr>
  </w:style>
  <w:style w:type="paragraph" w:customStyle="1" w:styleId="ConsPlusTitle">
    <w:name w:val="ConsPlusTitle"/>
    <w:uiPriority w:val="99"/>
    <w:rsid w:val="002E2536"/>
    <w:pPr>
      <w:autoSpaceDE w:val="0"/>
      <w:autoSpaceDN w:val="0"/>
      <w:adjustRightInd w:val="0"/>
    </w:pPr>
    <w:rPr>
      <w:rFonts w:ascii="Arial" w:eastAsia="Calibri" w:hAnsi="Arial" w:cs="Arial"/>
      <w:b/>
      <w:bCs/>
      <w:lang w:eastAsia="en-US"/>
    </w:rPr>
  </w:style>
  <w:style w:type="paragraph" w:customStyle="1" w:styleId="1c">
    <w:name w:val="Обычный1"/>
    <w:rsid w:val="002E2536"/>
    <w:pPr>
      <w:widowControl w:val="0"/>
      <w:jc w:val="both"/>
    </w:pPr>
  </w:style>
  <w:style w:type="paragraph" w:customStyle="1" w:styleId="titlemain2">
    <w:name w:val="titlemain2"/>
    <w:basedOn w:val="a"/>
    <w:rsid w:val="002E2536"/>
    <w:pPr>
      <w:spacing w:before="100" w:beforeAutospacing="1" w:after="100" w:afterAutospacing="1"/>
    </w:pPr>
    <w:rPr>
      <w:rFonts w:ascii="Arial" w:hAnsi="Arial" w:cs="Arial"/>
      <w:b/>
      <w:bCs/>
      <w:color w:val="660066"/>
      <w:sz w:val="18"/>
      <w:szCs w:val="18"/>
    </w:rPr>
  </w:style>
  <w:style w:type="character" w:customStyle="1" w:styleId="62">
    <w:name w:val="Знак Знак6"/>
    <w:rsid w:val="002E2536"/>
    <w:rPr>
      <w:sz w:val="28"/>
      <w:szCs w:val="24"/>
    </w:rPr>
  </w:style>
  <w:style w:type="character" w:customStyle="1" w:styleId="105pt0pt0">
    <w:name w:val="Основной текст + 10;5 pt;Полужирный;Интервал 0 pt"/>
    <w:rsid w:val="002E2536"/>
    <w:rPr>
      <w:rFonts w:ascii="Times New Roman" w:eastAsia="Times New Roman" w:hAnsi="Times New Roman"/>
      <w:b/>
      <w:bCs/>
      <w:i w:val="0"/>
      <w:iCs w:val="0"/>
      <w:smallCaps w:val="0"/>
      <w:strike w:val="0"/>
      <w:color w:val="000000"/>
      <w:spacing w:val="3"/>
      <w:w w:val="100"/>
      <w:position w:val="0"/>
      <w:sz w:val="21"/>
      <w:szCs w:val="21"/>
      <w:u w:val="none"/>
      <w:shd w:val="clear" w:color="auto" w:fill="FFFFFF"/>
      <w:lang w:val="ru-RU"/>
    </w:rPr>
  </w:style>
  <w:style w:type="paragraph" w:customStyle="1" w:styleId="2d">
    <w:name w:val="стиль2"/>
    <w:basedOn w:val="a"/>
    <w:uiPriority w:val="99"/>
    <w:rsid w:val="002E2536"/>
    <w:pPr>
      <w:autoSpaceDE w:val="0"/>
      <w:autoSpaceDN w:val="0"/>
      <w:adjustRightInd w:val="0"/>
      <w:spacing w:before="100" w:after="100"/>
    </w:pPr>
    <w:rPr>
      <w:rFonts w:ascii="Tahoma" w:hAnsi="Tahoma" w:cs="Tahoma"/>
      <w:sz w:val="20"/>
      <w:szCs w:val="20"/>
    </w:rPr>
  </w:style>
  <w:style w:type="paragraph" w:customStyle="1" w:styleId="tab">
    <w:name w:val="tab"/>
    <w:basedOn w:val="a"/>
    <w:rsid w:val="002E2536"/>
    <w:pPr>
      <w:spacing w:before="100" w:beforeAutospacing="1" w:after="100" w:afterAutospacing="1"/>
    </w:pPr>
  </w:style>
  <w:style w:type="character" w:customStyle="1" w:styleId="3b">
    <w:name w:val="Основной текст3"/>
    <w:rsid w:val="002E2536"/>
    <w:rPr>
      <w:rFonts w:ascii="Times New Roman" w:eastAsia="Times New Roman" w:hAnsi="Times New Roman"/>
      <w:color w:val="000000"/>
      <w:spacing w:val="1"/>
      <w:w w:val="100"/>
      <w:position w:val="0"/>
      <w:sz w:val="25"/>
      <w:szCs w:val="25"/>
      <w:shd w:val="clear" w:color="auto" w:fill="FFFFFF"/>
      <w:lang w:val="ru-RU"/>
    </w:rPr>
  </w:style>
  <w:style w:type="character" w:customStyle="1" w:styleId="43">
    <w:name w:val="Основной текст4"/>
    <w:rsid w:val="002E2536"/>
    <w:rPr>
      <w:rFonts w:ascii="Times New Roman" w:eastAsia="Times New Roman" w:hAnsi="Times New Roman" w:cs="Times New Roman"/>
      <w:b w:val="0"/>
      <w:bCs w:val="0"/>
      <w:i w:val="0"/>
      <w:iCs w:val="0"/>
      <w:smallCaps w:val="0"/>
      <w:strike w:val="0"/>
      <w:color w:val="000000"/>
      <w:spacing w:val="1"/>
      <w:w w:val="100"/>
      <w:position w:val="0"/>
      <w:sz w:val="25"/>
      <w:szCs w:val="25"/>
      <w:u w:val="single"/>
      <w:shd w:val="clear" w:color="auto" w:fill="FFFFFF"/>
      <w:lang w:val="ru-RU"/>
    </w:rPr>
  </w:style>
  <w:style w:type="character" w:customStyle="1" w:styleId="0pt0">
    <w:name w:val="Основной текст + Курсив;Интервал 0 pt"/>
    <w:rsid w:val="002E2536"/>
    <w:rPr>
      <w:rFonts w:ascii="Times New Roman" w:eastAsia="Times New Roman" w:hAnsi="Times New Roman" w:cs="Times New Roman"/>
      <w:b w:val="0"/>
      <w:bCs w:val="0"/>
      <w:i/>
      <w:iCs/>
      <w:smallCaps w:val="0"/>
      <w:strike w:val="0"/>
      <w:color w:val="000000"/>
      <w:spacing w:val="2"/>
      <w:w w:val="100"/>
      <w:position w:val="0"/>
      <w:sz w:val="25"/>
      <w:szCs w:val="25"/>
      <w:u w:val="none"/>
      <w:shd w:val="clear" w:color="auto" w:fill="FFFFFF"/>
      <w:lang w:val="ru-RU"/>
    </w:rPr>
  </w:style>
  <w:style w:type="character" w:customStyle="1" w:styleId="52">
    <w:name w:val="Заголовок №5_"/>
    <w:rsid w:val="002E2536"/>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53">
    <w:name w:val="Заголовок №5"/>
    <w:rsid w:val="002E2536"/>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style>
  <w:style w:type="character" w:customStyle="1" w:styleId="54">
    <w:name w:val="Основной текст5"/>
    <w:rsid w:val="002E2536"/>
    <w:rPr>
      <w:rFonts w:ascii="Times New Roman" w:eastAsia="Times New Roman" w:hAnsi="Times New Roman" w:cs="Times New Roman"/>
      <w:b w:val="0"/>
      <w:bCs w:val="0"/>
      <w:i w:val="0"/>
      <w:iCs w:val="0"/>
      <w:smallCaps w:val="0"/>
      <w:strike w:val="0"/>
      <w:color w:val="000000"/>
      <w:spacing w:val="1"/>
      <w:w w:val="100"/>
      <w:position w:val="0"/>
      <w:sz w:val="25"/>
      <w:szCs w:val="25"/>
      <w:u w:val="none"/>
      <w:shd w:val="clear" w:color="auto" w:fill="FFFFFF"/>
      <w:lang w:val="ru-RU"/>
    </w:rPr>
  </w:style>
  <w:style w:type="character" w:customStyle="1" w:styleId="2e">
    <w:name w:val="Колонтитул (2)_"/>
    <w:link w:val="2f"/>
    <w:rsid w:val="002E2536"/>
    <w:rPr>
      <w:b/>
      <w:bCs/>
      <w:spacing w:val="-1"/>
      <w:sz w:val="26"/>
      <w:szCs w:val="26"/>
      <w:shd w:val="clear" w:color="auto" w:fill="FFFFFF"/>
    </w:rPr>
  </w:style>
  <w:style w:type="paragraph" w:customStyle="1" w:styleId="2f">
    <w:name w:val="Колонтитул (2)"/>
    <w:basedOn w:val="a"/>
    <w:link w:val="2e"/>
    <w:rsid w:val="002E2536"/>
    <w:pPr>
      <w:widowControl w:val="0"/>
      <w:shd w:val="clear" w:color="auto" w:fill="FFFFFF"/>
      <w:spacing w:line="322" w:lineRule="exact"/>
      <w:jc w:val="center"/>
    </w:pPr>
    <w:rPr>
      <w:b/>
      <w:bCs/>
      <w:spacing w:val="-1"/>
      <w:sz w:val="26"/>
      <w:szCs w:val="26"/>
    </w:rPr>
  </w:style>
  <w:style w:type="character" w:customStyle="1" w:styleId="20pt">
    <w:name w:val="Колонтитул (2) + Интервал 0 pt"/>
    <w:rsid w:val="002E2536"/>
    <w:rPr>
      <w:rFonts w:ascii="Times New Roman" w:eastAsia="Times New Roman" w:hAnsi="Times New Roman"/>
      <w:b/>
      <w:bCs/>
      <w:color w:val="000000"/>
      <w:spacing w:val="0"/>
      <w:w w:val="100"/>
      <w:position w:val="0"/>
      <w:sz w:val="26"/>
      <w:szCs w:val="26"/>
      <w:shd w:val="clear" w:color="auto" w:fill="FFFFFF"/>
      <w:lang w:val="ru-RU"/>
    </w:rPr>
  </w:style>
  <w:style w:type="character" w:customStyle="1" w:styleId="63">
    <w:name w:val="Основной текст6"/>
    <w:rsid w:val="002E2536"/>
    <w:rPr>
      <w:rFonts w:ascii="Times New Roman" w:eastAsia="Times New Roman" w:hAnsi="Times New Roman" w:cs="Times New Roman"/>
      <w:color w:val="000000"/>
      <w:spacing w:val="1"/>
      <w:w w:val="100"/>
      <w:position w:val="0"/>
      <w:sz w:val="25"/>
      <w:szCs w:val="25"/>
      <w:shd w:val="clear" w:color="auto" w:fill="FFFFFF"/>
      <w:lang w:val="ru-RU"/>
    </w:rPr>
  </w:style>
  <w:style w:type="character" w:customStyle="1" w:styleId="74">
    <w:name w:val="Основной текст7"/>
    <w:rsid w:val="002E2536"/>
    <w:rPr>
      <w:rFonts w:ascii="Times New Roman" w:eastAsia="Times New Roman" w:hAnsi="Times New Roman" w:cs="Times New Roman"/>
      <w:b w:val="0"/>
      <w:bCs w:val="0"/>
      <w:i w:val="0"/>
      <w:iCs w:val="0"/>
      <w:smallCaps w:val="0"/>
      <w:strike w:val="0"/>
      <w:color w:val="000000"/>
      <w:spacing w:val="1"/>
      <w:w w:val="100"/>
      <w:position w:val="0"/>
      <w:sz w:val="25"/>
      <w:szCs w:val="25"/>
      <w:u w:val="single"/>
      <w:shd w:val="clear" w:color="auto" w:fill="FFFFFF"/>
      <w:lang w:val="ru-RU"/>
    </w:rPr>
  </w:style>
  <w:style w:type="character" w:customStyle="1" w:styleId="2f0">
    <w:name w:val="Сноска (2)_"/>
    <w:rsid w:val="002E2536"/>
    <w:rPr>
      <w:rFonts w:ascii="Times New Roman" w:eastAsia="Times New Roman" w:hAnsi="Times New Roman" w:cs="Times New Roman"/>
      <w:b w:val="0"/>
      <w:bCs w:val="0"/>
      <w:i w:val="0"/>
      <w:iCs w:val="0"/>
      <w:smallCaps w:val="0"/>
      <w:strike w:val="0"/>
      <w:spacing w:val="3"/>
      <w:sz w:val="21"/>
      <w:szCs w:val="21"/>
      <w:u w:val="none"/>
    </w:rPr>
  </w:style>
  <w:style w:type="character" w:customStyle="1" w:styleId="2f1">
    <w:name w:val="Сноска (2)"/>
    <w:rsid w:val="002E2536"/>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style>
  <w:style w:type="character" w:customStyle="1" w:styleId="1417">
    <w:name w:val="Основной текст (14)17"/>
    <w:rsid w:val="002E2536"/>
    <w:rPr>
      <w:rFonts w:ascii="Times New Roman" w:hAnsi="Times New Roman" w:cs="Times New Roman"/>
      <w:b w:val="0"/>
      <w:bCs w:val="0"/>
      <w:spacing w:val="0"/>
      <w:sz w:val="20"/>
      <w:szCs w:val="20"/>
      <w:lang w:bidi="ar-SA"/>
    </w:rPr>
  </w:style>
  <w:style w:type="character" w:customStyle="1" w:styleId="2f2">
    <w:name w:val="Подпись к таблице (2)"/>
    <w:rsid w:val="002E2536"/>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style>
  <w:style w:type="character" w:customStyle="1" w:styleId="44">
    <w:name w:val="Подпись к таблице (4)_"/>
    <w:link w:val="45"/>
    <w:rsid w:val="002E2536"/>
    <w:rPr>
      <w:spacing w:val="3"/>
      <w:sz w:val="21"/>
      <w:szCs w:val="21"/>
      <w:shd w:val="clear" w:color="auto" w:fill="FFFFFF"/>
    </w:rPr>
  </w:style>
  <w:style w:type="paragraph" w:customStyle="1" w:styleId="45">
    <w:name w:val="Подпись к таблице (4)"/>
    <w:basedOn w:val="a"/>
    <w:link w:val="44"/>
    <w:rsid w:val="002E2536"/>
    <w:pPr>
      <w:widowControl w:val="0"/>
      <w:shd w:val="clear" w:color="auto" w:fill="FFFFFF"/>
      <w:spacing w:line="274" w:lineRule="exact"/>
    </w:pPr>
    <w:rPr>
      <w:spacing w:val="3"/>
      <w:sz w:val="21"/>
      <w:szCs w:val="21"/>
    </w:rPr>
  </w:style>
  <w:style w:type="character" w:customStyle="1" w:styleId="1d">
    <w:name w:val="Заголовок №1_"/>
    <w:link w:val="1e"/>
    <w:rsid w:val="002E2536"/>
    <w:rPr>
      <w:b/>
      <w:bCs/>
      <w:spacing w:val="-3"/>
      <w:sz w:val="45"/>
      <w:szCs w:val="45"/>
      <w:shd w:val="clear" w:color="auto" w:fill="FFFFFF"/>
    </w:rPr>
  </w:style>
  <w:style w:type="paragraph" w:customStyle="1" w:styleId="1e">
    <w:name w:val="Заголовок №1"/>
    <w:basedOn w:val="a"/>
    <w:link w:val="1d"/>
    <w:rsid w:val="002E2536"/>
    <w:pPr>
      <w:widowControl w:val="0"/>
      <w:shd w:val="clear" w:color="auto" w:fill="FFFFFF"/>
      <w:spacing w:before="780" w:after="120" w:line="0" w:lineRule="atLeast"/>
      <w:jc w:val="center"/>
      <w:outlineLvl w:val="0"/>
    </w:pPr>
    <w:rPr>
      <w:b/>
      <w:bCs/>
      <w:spacing w:val="-3"/>
      <w:sz w:val="45"/>
      <w:szCs w:val="45"/>
    </w:rPr>
  </w:style>
  <w:style w:type="character" w:customStyle="1" w:styleId="3c">
    <w:name w:val="Подпись к картинке (3)_"/>
    <w:rsid w:val="002E2536"/>
    <w:rPr>
      <w:rFonts w:ascii="Times New Roman" w:eastAsia="Times New Roman" w:hAnsi="Times New Roman" w:cs="Times New Roman"/>
      <w:b w:val="0"/>
      <w:bCs w:val="0"/>
      <w:i w:val="0"/>
      <w:iCs w:val="0"/>
      <w:smallCaps w:val="0"/>
      <w:strike w:val="0"/>
      <w:spacing w:val="1"/>
      <w:sz w:val="25"/>
      <w:szCs w:val="25"/>
      <w:u w:val="none"/>
    </w:rPr>
  </w:style>
  <w:style w:type="character" w:customStyle="1" w:styleId="3d">
    <w:name w:val="Подпись к картинке (3)"/>
    <w:rsid w:val="002E2536"/>
    <w:rPr>
      <w:rFonts w:ascii="Times New Roman" w:eastAsia="Times New Roman" w:hAnsi="Times New Roman" w:cs="Times New Roman"/>
      <w:b w:val="0"/>
      <w:bCs w:val="0"/>
      <w:i w:val="0"/>
      <w:iCs w:val="0"/>
      <w:smallCaps w:val="0"/>
      <w:strike w:val="0"/>
      <w:color w:val="000000"/>
      <w:spacing w:val="1"/>
      <w:w w:val="100"/>
      <w:position w:val="0"/>
      <w:sz w:val="25"/>
      <w:szCs w:val="25"/>
      <w:u w:val="none"/>
      <w:lang w:val="ru-RU"/>
    </w:rPr>
  </w:style>
  <w:style w:type="character" w:customStyle="1" w:styleId="46">
    <w:name w:val="Подпись к картинке (4)_"/>
    <w:link w:val="47"/>
    <w:rsid w:val="002E2536"/>
    <w:rPr>
      <w:spacing w:val="3"/>
      <w:sz w:val="21"/>
      <w:szCs w:val="21"/>
      <w:shd w:val="clear" w:color="auto" w:fill="FFFFFF"/>
    </w:rPr>
  </w:style>
  <w:style w:type="paragraph" w:customStyle="1" w:styleId="47">
    <w:name w:val="Подпись к картинке (4)"/>
    <w:basedOn w:val="a"/>
    <w:link w:val="46"/>
    <w:rsid w:val="002E2536"/>
    <w:pPr>
      <w:widowControl w:val="0"/>
      <w:shd w:val="clear" w:color="auto" w:fill="FFFFFF"/>
      <w:spacing w:line="0" w:lineRule="atLeast"/>
    </w:pPr>
    <w:rPr>
      <w:spacing w:val="3"/>
      <w:sz w:val="21"/>
      <w:szCs w:val="21"/>
    </w:rPr>
  </w:style>
  <w:style w:type="character" w:customStyle="1" w:styleId="130">
    <w:name w:val="Основной текст (13)_"/>
    <w:link w:val="131"/>
    <w:rsid w:val="002E2536"/>
    <w:rPr>
      <w:b/>
      <w:bCs/>
      <w:i/>
      <w:iCs/>
      <w:spacing w:val="1"/>
      <w:sz w:val="25"/>
      <w:szCs w:val="25"/>
      <w:shd w:val="clear" w:color="auto" w:fill="FFFFFF"/>
    </w:rPr>
  </w:style>
  <w:style w:type="paragraph" w:customStyle="1" w:styleId="131">
    <w:name w:val="Основной текст (13)"/>
    <w:basedOn w:val="a"/>
    <w:link w:val="130"/>
    <w:rsid w:val="002E2536"/>
    <w:pPr>
      <w:widowControl w:val="0"/>
      <w:shd w:val="clear" w:color="auto" w:fill="FFFFFF"/>
      <w:spacing w:before="720" w:line="494" w:lineRule="exact"/>
    </w:pPr>
    <w:rPr>
      <w:b/>
      <w:bCs/>
      <w:i/>
      <w:iCs/>
      <w:spacing w:val="1"/>
      <w:sz w:val="25"/>
      <w:szCs w:val="25"/>
    </w:rPr>
  </w:style>
  <w:style w:type="character" w:customStyle="1" w:styleId="70pt">
    <w:name w:val="Основной текст (7) + Интервал 0 pt"/>
    <w:rsid w:val="002E2536"/>
    <w:rPr>
      <w:rFonts w:ascii="Times New Roman" w:eastAsia="Times New Roman" w:hAnsi="Times New Roman" w:cs="Times New Roman"/>
      <w:i/>
      <w:iCs/>
      <w:color w:val="000000"/>
      <w:spacing w:val="3"/>
      <w:w w:val="100"/>
      <w:position w:val="0"/>
      <w:sz w:val="25"/>
      <w:szCs w:val="25"/>
      <w:shd w:val="clear" w:color="auto" w:fill="FFFFFF"/>
      <w:lang w:val="ru-RU"/>
    </w:rPr>
  </w:style>
  <w:style w:type="paragraph" w:customStyle="1" w:styleId="affffc">
    <w:name w:val="Новый"/>
    <w:basedOn w:val="a"/>
    <w:rsid w:val="002E2536"/>
    <w:pPr>
      <w:spacing w:line="360" w:lineRule="auto"/>
      <w:ind w:firstLine="454"/>
      <w:jc w:val="both"/>
    </w:pPr>
    <w:rPr>
      <w:sz w:val="28"/>
      <w:lang w:eastAsia="en-US" w:bidi="en-US"/>
    </w:rPr>
  </w:style>
  <w:style w:type="character" w:customStyle="1" w:styleId="Arial0pt">
    <w:name w:val="Основной текст + Arial;Курсив;Интервал 0 pt"/>
    <w:rsid w:val="002E2536"/>
    <w:rPr>
      <w:rFonts w:ascii="Arial" w:eastAsia="Arial" w:hAnsi="Arial" w:cs="Arial"/>
      <w:b w:val="0"/>
      <w:bCs w:val="0"/>
      <w:i/>
      <w:iCs/>
      <w:smallCaps w:val="0"/>
      <w:strike w:val="0"/>
      <w:color w:val="000000"/>
      <w:spacing w:val="5"/>
      <w:w w:val="100"/>
      <w:position w:val="0"/>
      <w:sz w:val="25"/>
      <w:szCs w:val="25"/>
      <w:u w:val="none"/>
      <w:shd w:val="clear" w:color="auto" w:fill="FFFFFF"/>
      <w:lang w:val="ru-RU"/>
    </w:rPr>
  </w:style>
  <w:style w:type="character" w:customStyle="1" w:styleId="92">
    <w:name w:val="Основной текст9"/>
    <w:rsid w:val="002E2536"/>
    <w:rPr>
      <w:rFonts w:ascii="Times New Roman" w:eastAsia="Times New Roman" w:hAnsi="Times New Roman" w:cs="Times New Roman"/>
      <w:b w:val="0"/>
      <w:bCs w:val="0"/>
      <w:i w:val="0"/>
      <w:iCs w:val="0"/>
      <w:smallCaps w:val="0"/>
      <w:strike w:val="0"/>
      <w:color w:val="000000"/>
      <w:spacing w:val="1"/>
      <w:w w:val="100"/>
      <w:position w:val="0"/>
      <w:sz w:val="25"/>
      <w:szCs w:val="25"/>
      <w:u w:val="none"/>
      <w:shd w:val="clear" w:color="auto" w:fill="FFFFFF"/>
      <w:lang w:val="en-US"/>
    </w:rPr>
  </w:style>
  <w:style w:type="paragraph" w:customStyle="1" w:styleId="affffd">
    <w:name w:val="Знак"/>
    <w:basedOn w:val="a"/>
    <w:rsid w:val="002E2536"/>
    <w:pPr>
      <w:spacing w:after="160" w:line="240" w:lineRule="exact"/>
    </w:pPr>
    <w:rPr>
      <w:rFonts w:ascii="Verdana" w:hAnsi="Verdana"/>
      <w:lang w:val="en-US" w:eastAsia="en-US"/>
    </w:rPr>
  </w:style>
  <w:style w:type="character" w:customStyle="1" w:styleId="101">
    <w:name w:val="Основной текст + 10"/>
    <w:aliases w:val="5 pt,Полужирный,Интервал 0 pt,Основной текст + 13 pt"/>
    <w:rsid w:val="002E2536"/>
    <w:rPr>
      <w:rFonts w:ascii="Times New Roman" w:eastAsia="Times New Roman" w:hAnsi="Times New Roman" w:cs="Times New Roman"/>
      <w:b/>
      <w:bCs/>
      <w:i w:val="0"/>
      <w:iCs w:val="0"/>
      <w:smallCaps w:val="0"/>
      <w:strike w:val="0"/>
      <w:dstrike w:val="0"/>
      <w:color w:val="000000"/>
      <w:spacing w:val="3"/>
      <w:w w:val="100"/>
      <w:position w:val="0"/>
      <w:sz w:val="21"/>
      <w:szCs w:val="21"/>
      <w:u w:val="none"/>
      <w:effect w:val="none"/>
      <w:shd w:val="clear" w:color="auto" w:fill="FFFFFF"/>
      <w:lang w:val="ru-RU"/>
    </w:rPr>
  </w:style>
  <w:style w:type="character" w:customStyle="1" w:styleId="Bodytext3">
    <w:name w:val="Body text (3)_"/>
    <w:link w:val="Bodytext30"/>
    <w:rsid w:val="002E2536"/>
    <w:rPr>
      <w:b/>
      <w:bCs/>
      <w:spacing w:val="1"/>
      <w:sz w:val="25"/>
      <w:szCs w:val="25"/>
      <w:shd w:val="clear" w:color="auto" w:fill="FFFFFF"/>
    </w:rPr>
  </w:style>
  <w:style w:type="paragraph" w:customStyle="1" w:styleId="Bodytext30">
    <w:name w:val="Body text (3)"/>
    <w:basedOn w:val="a"/>
    <w:link w:val="Bodytext3"/>
    <w:rsid w:val="002E2536"/>
    <w:pPr>
      <w:widowControl w:val="0"/>
      <w:shd w:val="clear" w:color="auto" w:fill="FFFFFF"/>
      <w:spacing w:before="960" w:line="326" w:lineRule="exact"/>
    </w:pPr>
    <w:rPr>
      <w:b/>
      <w:bCs/>
      <w:spacing w:val="1"/>
      <w:sz w:val="25"/>
      <w:szCs w:val="25"/>
    </w:rPr>
  </w:style>
  <w:style w:type="paragraph" w:customStyle="1" w:styleId="c11">
    <w:name w:val="c11"/>
    <w:basedOn w:val="a"/>
    <w:rsid w:val="002E2536"/>
    <w:pPr>
      <w:spacing w:before="100" w:beforeAutospacing="1" w:after="100" w:afterAutospacing="1"/>
    </w:pPr>
  </w:style>
  <w:style w:type="character" w:customStyle="1" w:styleId="c1">
    <w:name w:val="c1"/>
    <w:basedOn w:val="a0"/>
    <w:rsid w:val="002E2536"/>
  </w:style>
  <w:style w:type="paragraph" w:customStyle="1" w:styleId="c7">
    <w:name w:val="c7"/>
    <w:basedOn w:val="a"/>
    <w:rsid w:val="002E2536"/>
    <w:pPr>
      <w:spacing w:before="100" w:beforeAutospacing="1" w:after="100" w:afterAutospacing="1"/>
    </w:pPr>
  </w:style>
  <w:style w:type="paragraph" w:customStyle="1" w:styleId="ParagraphStyle">
    <w:name w:val="Paragraph Style"/>
    <w:rsid w:val="002E2536"/>
    <w:pPr>
      <w:autoSpaceDE w:val="0"/>
      <w:autoSpaceDN w:val="0"/>
      <w:adjustRightInd w:val="0"/>
    </w:pPr>
    <w:rPr>
      <w:rFonts w:ascii="Arial" w:eastAsia="Calibri" w:hAnsi="Arial" w:cs="Arial"/>
      <w:sz w:val="24"/>
      <w:szCs w:val="24"/>
      <w:lang w:eastAsia="en-US"/>
    </w:rPr>
  </w:style>
  <w:style w:type="paragraph" w:customStyle="1" w:styleId="western">
    <w:name w:val="western"/>
    <w:basedOn w:val="a"/>
    <w:rsid w:val="002E2536"/>
  </w:style>
  <w:style w:type="character" w:customStyle="1" w:styleId="c4">
    <w:name w:val="c4"/>
    <w:basedOn w:val="a0"/>
    <w:rsid w:val="002E2536"/>
  </w:style>
  <w:style w:type="character" w:customStyle="1" w:styleId="FontStyle29">
    <w:name w:val="Font Style29"/>
    <w:uiPriority w:val="99"/>
    <w:rsid w:val="002E2536"/>
    <w:rPr>
      <w:rFonts w:ascii="Times New Roman" w:hAnsi="Times New Roman" w:cs="Times New Roman"/>
      <w:sz w:val="20"/>
      <w:szCs w:val="20"/>
    </w:rPr>
  </w:style>
  <w:style w:type="paragraph" w:customStyle="1" w:styleId="pboth">
    <w:name w:val="pboth"/>
    <w:basedOn w:val="a"/>
    <w:rsid w:val="002E2536"/>
    <w:pPr>
      <w:spacing w:before="100" w:beforeAutospacing="1" w:after="100" w:afterAutospacing="1"/>
    </w:pPr>
  </w:style>
  <w:style w:type="character" w:customStyle="1" w:styleId="2f3">
    <w:name w:val="Основной текст (2)_"/>
    <w:link w:val="2f4"/>
    <w:rsid w:val="002E2536"/>
    <w:rPr>
      <w:shd w:val="clear" w:color="auto" w:fill="FFFFFF"/>
    </w:rPr>
  </w:style>
  <w:style w:type="paragraph" w:customStyle="1" w:styleId="2f4">
    <w:name w:val="Основной текст (2)"/>
    <w:basedOn w:val="a"/>
    <w:link w:val="2f3"/>
    <w:rsid w:val="002E2536"/>
    <w:pPr>
      <w:shd w:val="clear" w:color="auto" w:fill="FFFFFF"/>
      <w:spacing w:after="240" w:line="264" w:lineRule="exact"/>
    </w:pPr>
    <w:rPr>
      <w:sz w:val="20"/>
      <w:szCs w:val="20"/>
    </w:rPr>
  </w:style>
  <w:style w:type="paragraph" w:customStyle="1" w:styleId="1f">
    <w:name w:val="Основной текст1"/>
    <w:basedOn w:val="a"/>
    <w:rsid w:val="002E2536"/>
    <w:pPr>
      <w:shd w:val="clear" w:color="auto" w:fill="FFFFFF"/>
      <w:spacing w:before="240" w:line="274" w:lineRule="exact"/>
      <w:ind w:hanging="420"/>
    </w:pPr>
    <w:rPr>
      <w:sz w:val="20"/>
      <w:szCs w:val="20"/>
    </w:rPr>
  </w:style>
  <w:style w:type="paragraph" w:customStyle="1" w:styleId="FORMATTEXT">
    <w:name w:val=".FORMATTEXT"/>
    <w:rsid w:val="009B73A5"/>
    <w:pPr>
      <w:widowControl w:val="0"/>
      <w:autoSpaceDE w:val="0"/>
      <w:autoSpaceDN w:val="0"/>
      <w:adjustRightInd w:val="0"/>
    </w:pPr>
    <w:rPr>
      <w:sz w:val="24"/>
      <w:szCs w:val="24"/>
    </w:rPr>
  </w:style>
  <w:style w:type="paragraph" w:customStyle="1" w:styleId="311">
    <w:name w:val="Основной текст 31"/>
    <w:basedOn w:val="a"/>
    <w:rsid w:val="00B92673"/>
    <w:pPr>
      <w:suppressAutoHyphens/>
      <w:jc w:val="both"/>
    </w:pPr>
    <w:rPr>
      <w:sz w:val="28"/>
      <w:lang w:eastAsia="ar-SA"/>
    </w:rPr>
  </w:style>
  <w:style w:type="numbering" w:customStyle="1" w:styleId="WWNum2">
    <w:name w:val="WWNum2"/>
    <w:rsid w:val="00B45FD2"/>
    <w:pPr>
      <w:numPr>
        <w:numId w:val="222"/>
      </w:numPr>
    </w:pPr>
  </w:style>
  <w:style w:type="numbering" w:customStyle="1" w:styleId="WWNum3">
    <w:name w:val="WWNum3"/>
    <w:rsid w:val="00B45FD2"/>
    <w:pPr>
      <w:numPr>
        <w:numId w:val="223"/>
      </w:numPr>
    </w:pPr>
  </w:style>
  <w:style w:type="character" w:customStyle="1" w:styleId="fontstyle01">
    <w:name w:val="fontstyle01"/>
    <w:basedOn w:val="a0"/>
    <w:rsid w:val="006E3774"/>
    <w:rPr>
      <w:rFonts w:ascii="Times New Roman" w:hAnsi="Times New Roman" w:cs="Times New Roman" w:hint="default"/>
      <w:b w:val="0"/>
      <w:bCs w:val="0"/>
      <w:i w:val="0"/>
      <w:iCs w:val="0"/>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33152">
      <w:bodyDiv w:val="1"/>
      <w:marLeft w:val="0"/>
      <w:marRight w:val="0"/>
      <w:marTop w:val="0"/>
      <w:marBottom w:val="0"/>
      <w:divBdr>
        <w:top w:val="none" w:sz="0" w:space="0" w:color="auto"/>
        <w:left w:val="none" w:sz="0" w:space="0" w:color="auto"/>
        <w:bottom w:val="none" w:sz="0" w:space="0" w:color="auto"/>
        <w:right w:val="none" w:sz="0" w:space="0" w:color="auto"/>
      </w:divBdr>
    </w:div>
    <w:div w:id="167142732">
      <w:bodyDiv w:val="1"/>
      <w:marLeft w:val="0"/>
      <w:marRight w:val="0"/>
      <w:marTop w:val="0"/>
      <w:marBottom w:val="0"/>
      <w:divBdr>
        <w:top w:val="none" w:sz="0" w:space="0" w:color="auto"/>
        <w:left w:val="none" w:sz="0" w:space="0" w:color="auto"/>
        <w:bottom w:val="none" w:sz="0" w:space="0" w:color="auto"/>
        <w:right w:val="none" w:sz="0" w:space="0" w:color="auto"/>
      </w:divBdr>
    </w:div>
    <w:div w:id="183983124">
      <w:bodyDiv w:val="1"/>
      <w:marLeft w:val="0"/>
      <w:marRight w:val="0"/>
      <w:marTop w:val="0"/>
      <w:marBottom w:val="0"/>
      <w:divBdr>
        <w:top w:val="none" w:sz="0" w:space="0" w:color="auto"/>
        <w:left w:val="none" w:sz="0" w:space="0" w:color="auto"/>
        <w:bottom w:val="none" w:sz="0" w:space="0" w:color="auto"/>
        <w:right w:val="none" w:sz="0" w:space="0" w:color="auto"/>
      </w:divBdr>
      <w:divsChild>
        <w:div w:id="1260020867">
          <w:marLeft w:val="0"/>
          <w:marRight w:val="0"/>
          <w:marTop w:val="0"/>
          <w:marBottom w:val="360"/>
          <w:divBdr>
            <w:top w:val="none" w:sz="0" w:space="0" w:color="auto"/>
            <w:left w:val="none" w:sz="0" w:space="0" w:color="auto"/>
            <w:bottom w:val="none" w:sz="0" w:space="0" w:color="auto"/>
            <w:right w:val="none" w:sz="0" w:space="0" w:color="auto"/>
          </w:divBdr>
          <w:divsChild>
            <w:div w:id="1961762847">
              <w:marLeft w:val="0"/>
              <w:marRight w:val="0"/>
              <w:marTop w:val="0"/>
              <w:marBottom w:val="0"/>
              <w:divBdr>
                <w:top w:val="none" w:sz="0" w:space="0" w:color="auto"/>
                <w:left w:val="none" w:sz="0" w:space="0" w:color="auto"/>
                <w:bottom w:val="none" w:sz="0" w:space="0" w:color="auto"/>
                <w:right w:val="none" w:sz="0" w:space="0" w:color="auto"/>
              </w:divBdr>
              <w:divsChild>
                <w:div w:id="800075582">
                  <w:marLeft w:val="0"/>
                  <w:marRight w:val="0"/>
                  <w:marTop w:val="0"/>
                  <w:marBottom w:val="0"/>
                  <w:divBdr>
                    <w:top w:val="none" w:sz="0" w:space="0" w:color="auto"/>
                    <w:left w:val="none" w:sz="0" w:space="0" w:color="auto"/>
                    <w:bottom w:val="none" w:sz="0" w:space="0" w:color="auto"/>
                    <w:right w:val="none" w:sz="0" w:space="0" w:color="auto"/>
                  </w:divBdr>
                  <w:divsChild>
                    <w:div w:id="235405463">
                      <w:marLeft w:val="0"/>
                      <w:marRight w:val="0"/>
                      <w:marTop w:val="0"/>
                      <w:marBottom w:val="0"/>
                      <w:divBdr>
                        <w:top w:val="none" w:sz="0" w:space="0" w:color="auto"/>
                        <w:left w:val="none" w:sz="0" w:space="0" w:color="auto"/>
                        <w:bottom w:val="none" w:sz="0" w:space="0" w:color="auto"/>
                        <w:right w:val="none" w:sz="0" w:space="0" w:color="auto"/>
                      </w:divBdr>
                      <w:divsChild>
                        <w:div w:id="136127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1187868">
      <w:bodyDiv w:val="1"/>
      <w:marLeft w:val="0"/>
      <w:marRight w:val="0"/>
      <w:marTop w:val="0"/>
      <w:marBottom w:val="0"/>
      <w:divBdr>
        <w:top w:val="none" w:sz="0" w:space="0" w:color="auto"/>
        <w:left w:val="none" w:sz="0" w:space="0" w:color="auto"/>
        <w:bottom w:val="none" w:sz="0" w:space="0" w:color="auto"/>
        <w:right w:val="none" w:sz="0" w:space="0" w:color="auto"/>
      </w:divBdr>
    </w:div>
    <w:div w:id="205875353">
      <w:bodyDiv w:val="1"/>
      <w:marLeft w:val="0"/>
      <w:marRight w:val="0"/>
      <w:marTop w:val="0"/>
      <w:marBottom w:val="0"/>
      <w:divBdr>
        <w:top w:val="none" w:sz="0" w:space="0" w:color="auto"/>
        <w:left w:val="none" w:sz="0" w:space="0" w:color="auto"/>
        <w:bottom w:val="none" w:sz="0" w:space="0" w:color="auto"/>
        <w:right w:val="none" w:sz="0" w:space="0" w:color="auto"/>
      </w:divBdr>
    </w:div>
    <w:div w:id="280452837">
      <w:bodyDiv w:val="1"/>
      <w:marLeft w:val="0"/>
      <w:marRight w:val="0"/>
      <w:marTop w:val="0"/>
      <w:marBottom w:val="0"/>
      <w:divBdr>
        <w:top w:val="none" w:sz="0" w:space="0" w:color="auto"/>
        <w:left w:val="none" w:sz="0" w:space="0" w:color="auto"/>
        <w:bottom w:val="none" w:sz="0" w:space="0" w:color="auto"/>
        <w:right w:val="none" w:sz="0" w:space="0" w:color="auto"/>
      </w:divBdr>
    </w:div>
    <w:div w:id="401947771">
      <w:bodyDiv w:val="1"/>
      <w:marLeft w:val="0"/>
      <w:marRight w:val="0"/>
      <w:marTop w:val="0"/>
      <w:marBottom w:val="0"/>
      <w:divBdr>
        <w:top w:val="none" w:sz="0" w:space="0" w:color="auto"/>
        <w:left w:val="none" w:sz="0" w:space="0" w:color="auto"/>
        <w:bottom w:val="none" w:sz="0" w:space="0" w:color="auto"/>
        <w:right w:val="none" w:sz="0" w:space="0" w:color="auto"/>
      </w:divBdr>
    </w:div>
    <w:div w:id="436103413">
      <w:bodyDiv w:val="1"/>
      <w:marLeft w:val="0"/>
      <w:marRight w:val="0"/>
      <w:marTop w:val="0"/>
      <w:marBottom w:val="0"/>
      <w:divBdr>
        <w:top w:val="none" w:sz="0" w:space="0" w:color="auto"/>
        <w:left w:val="none" w:sz="0" w:space="0" w:color="auto"/>
        <w:bottom w:val="none" w:sz="0" w:space="0" w:color="auto"/>
        <w:right w:val="none" w:sz="0" w:space="0" w:color="auto"/>
      </w:divBdr>
    </w:div>
    <w:div w:id="486434507">
      <w:bodyDiv w:val="1"/>
      <w:marLeft w:val="0"/>
      <w:marRight w:val="0"/>
      <w:marTop w:val="0"/>
      <w:marBottom w:val="0"/>
      <w:divBdr>
        <w:top w:val="none" w:sz="0" w:space="0" w:color="auto"/>
        <w:left w:val="none" w:sz="0" w:space="0" w:color="auto"/>
        <w:bottom w:val="none" w:sz="0" w:space="0" w:color="auto"/>
        <w:right w:val="none" w:sz="0" w:space="0" w:color="auto"/>
      </w:divBdr>
    </w:div>
    <w:div w:id="506408785">
      <w:bodyDiv w:val="1"/>
      <w:marLeft w:val="0"/>
      <w:marRight w:val="0"/>
      <w:marTop w:val="0"/>
      <w:marBottom w:val="0"/>
      <w:divBdr>
        <w:top w:val="none" w:sz="0" w:space="0" w:color="auto"/>
        <w:left w:val="none" w:sz="0" w:space="0" w:color="auto"/>
        <w:bottom w:val="none" w:sz="0" w:space="0" w:color="auto"/>
        <w:right w:val="none" w:sz="0" w:space="0" w:color="auto"/>
      </w:divBdr>
    </w:div>
    <w:div w:id="563177189">
      <w:bodyDiv w:val="1"/>
      <w:marLeft w:val="0"/>
      <w:marRight w:val="0"/>
      <w:marTop w:val="0"/>
      <w:marBottom w:val="0"/>
      <w:divBdr>
        <w:top w:val="none" w:sz="0" w:space="0" w:color="auto"/>
        <w:left w:val="none" w:sz="0" w:space="0" w:color="auto"/>
        <w:bottom w:val="none" w:sz="0" w:space="0" w:color="auto"/>
        <w:right w:val="none" w:sz="0" w:space="0" w:color="auto"/>
      </w:divBdr>
    </w:div>
    <w:div w:id="588658568">
      <w:bodyDiv w:val="1"/>
      <w:marLeft w:val="0"/>
      <w:marRight w:val="0"/>
      <w:marTop w:val="0"/>
      <w:marBottom w:val="0"/>
      <w:divBdr>
        <w:top w:val="none" w:sz="0" w:space="0" w:color="auto"/>
        <w:left w:val="none" w:sz="0" w:space="0" w:color="auto"/>
        <w:bottom w:val="none" w:sz="0" w:space="0" w:color="auto"/>
        <w:right w:val="none" w:sz="0" w:space="0" w:color="auto"/>
      </w:divBdr>
    </w:div>
    <w:div w:id="639312779">
      <w:bodyDiv w:val="1"/>
      <w:marLeft w:val="0"/>
      <w:marRight w:val="0"/>
      <w:marTop w:val="0"/>
      <w:marBottom w:val="0"/>
      <w:divBdr>
        <w:top w:val="none" w:sz="0" w:space="0" w:color="auto"/>
        <w:left w:val="none" w:sz="0" w:space="0" w:color="auto"/>
        <w:bottom w:val="none" w:sz="0" w:space="0" w:color="auto"/>
        <w:right w:val="none" w:sz="0" w:space="0" w:color="auto"/>
      </w:divBdr>
    </w:div>
    <w:div w:id="728530509">
      <w:bodyDiv w:val="1"/>
      <w:marLeft w:val="0"/>
      <w:marRight w:val="0"/>
      <w:marTop w:val="0"/>
      <w:marBottom w:val="0"/>
      <w:divBdr>
        <w:top w:val="none" w:sz="0" w:space="0" w:color="auto"/>
        <w:left w:val="none" w:sz="0" w:space="0" w:color="auto"/>
        <w:bottom w:val="none" w:sz="0" w:space="0" w:color="auto"/>
        <w:right w:val="none" w:sz="0" w:space="0" w:color="auto"/>
      </w:divBdr>
    </w:div>
    <w:div w:id="814685693">
      <w:bodyDiv w:val="1"/>
      <w:marLeft w:val="0"/>
      <w:marRight w:val="0"/>
      <w:marTop w:val="0"/>
      <w:marBottom w:val="0"/>
      <w:divBdr>
        <w:top w:val="none" w:sz="0" w:space="0" w:color="auto"/>
        <w:left w:val="none" w:sz="0" w:space="0" w:color="auto"/>
        <w:bottom w:val="none" w:sz="0" w:space="0" w:color="auto"/>
        <w:right w:val="none" w:sz="0" w:space="0" w:color="auto"/>
      </w:divBdr>
    </w:div>
    <w:div w:id="821385735">
      <w:bodyDiv w:val="1"/>
      <w:marLeft w:val="0"/>
      <w:marRight w:val="0"/>
      <w:marTop w:val="0"/>
      <w:marBottom w:val="0"/>
      <w:divBdr>
        <w:top w:val="none" w:sz="0" w:space="0" w:color="auto"/>
        <w:left w:val="none" w:sz="0" w:space="0" w:color="auto"/>
        <w:bottom w:val="none" w:sz="0" w:space="0" w:color="auto"/>
        <w:right w:val="none" w:sz="0" w:space="0" w:color="auto"/>
      </w:divBdr>
    </w:div>
    <w:div w:id="835146326">
      <w:bodyDiv w:val="1"/>
      <w:marLeft w:val="0"/>
      <w:marRight w:val="0"/>
      <w:marTop w:val="0"/>
      <w:marBottom w:val="0"/>
      <w:divBdr>
        <w:top w:val="none" w:sz="0" w:space="0" w:color="auto"/>
        <w:left w:val="none" w:sz="0" w:space="0" w:color="auto"/>
        <w:bottom w:val="none" w:sz="0" w:space="0" w:color="auto"/>
        <w:right w:val="none" w:sz="0" w:space="0" w:color="auto"/>
      </w:divBdr>
      <w:divsChild>
        <w:div w:id="1818300465">
          <w:marLeft w:val="0"/>
          <w:marRight w:val="0"/>
          <w:marTop w:val="0"/>
          <w:marBottom w:val="360"/>
          <w:divBdr>
            <w:top w:val="none" w:sz="0" w:space="0" w:color="auto"/>
            <w:left w:val="none" w:sz="0" w:space="0" w:color="auto"/>
            <w:bottom w:val="none" w:sz="0" w:space="0" w:color="auto"/>
            <w:right w:val="none" w:sz="0" w:space="0" w:color="auto"/>
          </w:divBdr>
          <w:divsChild>
            <w:div w:id="2046755963">
              <w:marLeft w:val="0"/>
              <w:marRight w:val="0"/>
              <w:marTop w:val="0"/>
              <w:marBottom w:val="0"/>
              <w:divBdr>
                <w:top w:val="none" w:sz="0" w:space="0" w:color="auto"/>
                <w:left w:val="none" w:sz="0" w:space="0" w:color="auto"/>
                <w:bottom w:val="none" w:sz="0" w:space="0" w:color="auto"/>
                <w:right w:val="none" w:sz="0" w:space="0" w:color="auto"/>
              </w:divBdr>
              <w:divsChild>
                <w:div w:id="1974948226">
                  <w:marLeft w:val="0"/>
                  <w:marRight w:val="0"/>
                  <w:marTop w:val="0"/>
                  <w:marBottom w:val="0"/>
                  <w:divBdr>
                    <w:top w:val="none" w:sz="0" w:space="0" w:color="auto"/>
                    <w:left w:val="none" w:sz="0" w:space="0" w:color="auto"/>
                    <w:bottom w:val="none" w:sz="0" w:space="0" w:color="auto"/>
                    <w:right w:val="none" w:sz="0" w:space="0" w:color="auto"/>
                  </w:divBdr>
                  <w:divsChild>
                    <w:div w:id="1790858803">
                      <w:marLeft w:val="0"/>
                      <w:marRight w:val="0"/>
                      <w:marTop w:val="0"/>
                      <w:marBottom w:val="0"/>
                      <w:divBdr>
                        <w:top w:val="none" w:sz="0" w:space="0" w:color="auto"/>
                        <w:left w:val="none" w:sz="0" w:space="0" w:color="auto"/>
                        <w:bottom w:val="none" w:sz="0" w:space="0" w:color="auto"/>
                        <w:right w:val="none" w:sz="0" w:space="0" w:color="auto"/>
                      </w:divBdr>
                      <w:divsChild>
                        <w:div w:id="70262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7861584">
      <w:bodyDiv w:val="1"/>
      <w:marLeft w:val="0"/>
      <w:marRight w:val="0"/>
      <w:marTop w:val="0"/>
      <w:marBottom w:val="0"/>
      <w:divBdr>
        <w:top w:val="none" w:sz="0" w:space="0" w:color="auto"/>
        <w:left w:val="none" w:sz="0" w:space="0" w:color="auto"/>
        <w:bottom w:val="none" w:sz="0" w:space="0" w:color="auto"/>
        <w:right w:val="none" w:sz="0" w:space="0" w:color="auto"/>
      </w:divBdr>
    </w:div>
    <w:div w:id="929890655">
      <w:bodyDiv w:val="1"/>
      <w:marLeft w:val="0"/>
      <w:marRight w:val="0"/>
      <w:marTop w:val="0"/>
      <w:marBottom w:val="0"/>
      <w:divBdr>
        <w:top w:val="none" w:sz="0" w:space="0" w:color="auto"/>
        <w:left w:val="none" w:sz="0" w:space="0" w:color="auto"/>
        <w:bottom w:val="none" w:sz="0" w:space="0" w:color="auto"/>
        <w:right w:val="none" w:sz="0" w:space="0" w:color="auto"/>
      </w:divBdr>
    </w:div>
    <w:div w:id="984508792">
      <w:bodyDiv w:val="1"/>
      <w:marLeft w:val="0"/>
      <w:marRight w:val="0"/>
      <w:marTop w:val="0"/>
      <w:marBottom w:val="0"/>
      <w:divBdr>
        <w:top w:val="none" w:sz="0" w:space="0" w:color="auto"/>
        <w:left w:val="none" w:sz="0" w:space="0" w:color="auto"/>
        <w:bottom w:val="none" w:sz="0" w:space="0" w:color="auto"/>
        <w:right w:val="none" w:sz="0" w:space="0" w:color="auto"/>
      </w:divBdr>
    </w:div>
    <w:div w:id="1062097659">
      <w:bodyDiv w:val="1"/>
      <w:marLeft w:val="0"/>
      <w:marRight w:val="0"/>
      <w:marTop w:val="0"/>
      <w:marBottom w:val="0"/>
      <w:divBdr>
        <w:top w:val="none" w:sz="0" w:space="0" w:color="auto"/>
        <w:left w:val="none" w:sz="0" w:space="0" w:color="auto"/>
        <w:bottom w:val="none" w:sz="0" w:space="0" w:color="auto"/>
        <w:right w:val="none" w:sz="0" w:space="0" w:color="auto"/>
      </w:divBdr>
    </w:div>
    <w:div w:id="1111825534">
      <w:bodyDiv w:val="1"/>
      <w:marLeft w:val="0"/>
      <w:marRight w:val="0"/>
      <w:marTop w:val="0"/>
      <w:marBottom w:val="0"/>
      <w:divBdr>
        <w:top w:val="none" w:sz="0" w:space="0" w:color="auto"/>
        <w:left w:val="none" w:sz="0" w:space="0" w:color="auto"/>
        <w:bottom w:val="none" w:sz="0" w:space="0" w:color="auto"/>
        <w:right w:val="none" w:sz="0" w:space="0" w:color="auto"/>
      </w:divBdr>
    </w:div>
    <w:div w:id="1187715198">
      <w:bodyDiv w:val="1"/>
      <w:marLeft w:val="0"/>
      <w:marRight w:val="0"/>
      <w:marTop w:val="0"/>
      <w:marBottom w:val="0"/>
      <w:divBdr>
        <w:top w:val="none" w:sz="0" w:space="0" w:color="auto"/>
        <w:left w:val="none" w:sz="0" w:space="0" w:color="auto"/>
        <w:bottom w:val="none" w:sz="0" w:space="0" w:color="auto"/>
        <w:right w:val="none" w:sz="0" w:space="0" w:color="auto"/>
      </w:divBdr>
    </w:div>
    <w:div w:id="1417903356">
      <w:bodyDiv w:val="1"/>
      <w:marLeft w:val="0"/>
      <w:marRight w:val="0"/>
      <w:marTop w:val="0"/>
      <w:marBottom w:val="0"/>
      <w:divBdr>
        <w:top w:val="none" w:sz="0" w:space="0" w:color="auto"/>
        <w:left w:val="none" w:sz="0" w:space="0" w:color="auto"/>
        <w:bottom w:val="none" w:sz="0" w:space="0" w:color="auto"/>
        <w:right w:val="none" w:sz="0" w:space="0" w:color="auto"/>
      </w:divBdr>
    </w:div>
    <w:div w:id="1483962607">
      <w:bodyDiv w:val="1"/>
      <w:marLeft w:val="0"/>
      <w:marRight w:val="0"/>
      <w:marTop w:val="0"/>
      <w:marBottom w:val="0"/>
      <w:divBdr>
        <w:top w:val="none" w:sz="0" w:space="0" w:color="auto"/>
        <w:left w:val="none" w:sz="0" w:space="0" w:color="auto"/>
        <w:bottom w:val="none" w:sz="0" w:space="0" w:color="auto"/>
        <w:right w:val="none" w:sz="0" w:space="0" w:color="auto"/>
      </w:divBdr>
    </w:div>
    <w:div w:id="1536314416">
      <w:bodyDiv w:val="1"/>
      <w:marLeft w:val="0"/>
      <w:marRight w:val="0"/>
      <w:marTop w:val="0"/>
      <w:marBottom w:val="0"/>
      <w:divBdr>
        <w:top w:val="none" w:sz="0" w:space="0" w:color="auto"/>
        <w:left w:val="none" w:sz="0" w:space="0" w:color="auto"/>
        <w:bottom w:val="none" w:sz="0" w:space="0" w:color="auto"/>
        <w:right w:val="none" w:sz="0" w:space="0" w:color="auto"/>
      </w:divBdr>
    </w:div>
    <w:div w:id="185094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hool.edu.ru/" TargetMode="External"/><Relationship Id="rId18" Type="http://schemas.openxmlformats.org/officeDocument/2006/relationships/hyperlink" Target="http://www.openet.edu.ru/" TargetMode="External"/><Relationship Id="rId26" Type="http://schemas.openxmlformats.org/officeDocument/2006/relationships/hyperlink" Target="http://www.math.ru" TargetMode="External"/><Relationship Id="rId3" Type="http://schemas.openxmlformats.org/officeDocument/2006/relationships/styles" Target="styles.xml"/><Relationship Id="rId21" Type="http://schemas.openxmlformats.org/officeDocument/2006/relationships/hyperlink" Target="http://www.valeo.edu.ru/" TargetMode="External"/><Relationship Id="rId34" Type="http://schemas.openxmlformats.org/officeDocument/2006/relationships/hyperlink" Target="http://www.iteach.ru/" TargetMode="External"/><Relationship Id="rId7" Type="http://schemas.openxmlformats.org/officeDocument/2006/relationships/footnotes" Target="footnotes.xml"/><Relationship Id="rId12" Type="http://schemas.openxmlformats.org/officeDocument/2006/relationships/hyperlink" Target="http://www.edu.ru/" TargetMode="External"/><Relationship Id="rId17" Type="http://schemas.openxmlformats.org/officeDocument/2006/relationships/hyperlink" Target="http://ruslang.edu.ru/" TargetMode="External"/><Relationship Id="rId25" Type="http://schemas.openxmlformats.org/officeDocument/2006/relationships/hyperlink" Target="http://www.ict.edu.ru" TargetMode="External"/><Relationship Id="rId33" Type="http://schemas.openxmlformats.org/officeDocument/2006/relationships/hyperlink" Target="http://teachonline.intel.com/ru" TargetMode="External"/><Relationship Id="rId2" Type="http://schemas.openxmlformats.org/officeDocument/2006/relationships/numbering" Target="numbering.xml"/><Relationship Id="rId16" Type="http://schemas.openxmlformats.org/officeDocument/2006/relationships/hyperlink" Target="http://www.ict.edu.ru/" TargetMode="External"/><Relationship Id="rId20" Type="http://schemas.openxmlformats.org/officeDocument/2006/relationships/hyperlink" Target="http://www.neo.edu.ru/" TargetMode="External"/><Relationship Id="rId29" Type="http://schemas.openxmlformats.org/officeDocument/2006/relationships/hyperlink" Target="http://www.museum.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hyperlink" Target="http://www.ndce.edu.ru" TargetMode="External"/><Relationship Id="rId32" Type="http://schemas.openxmlformats.org/officeDocument/2006/relationships/hyperlink" Target="http://it-n.ru/"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en.edu.ru/" TargetMode="External"/><Relationship Id="rId23" Type="http://schemas.openxmlformats.org/officeDocument/2006/relationships/hyperlink" Target="http://www.prosv.ru/" TargetMode="External"/><Relationship Id="rId28" Type="http://schemas.openxmlformats.org/officeDocument/2006/relationships/hyperlink" Target="http://www.musik.edu.ru" TargetMode="Externa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vidod.edu.ru/" TargetMode="External"/><Relationship Id="rId31" Type="http://schemas.openxmlformats.org/officeDocument/2006/relationships/hyperlink" Target="http://www.openclass.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informika.ru" TargetMode="External"/><Relationship Id="rId22" Type="http://schemas.openxmlformats.org/officeDocument/2006/relationships/hyperlink" Target="http://window.edu.ru/" TargetMode="External"/><Relationship Id="rId27" Type="http://schemas.openxmlformats.org/officeDocument/2006/relationships/hyperlink" Target="http://www.art.september.ru" TargetMode="External"/><Relationship Id="rId30" Type="http://schemas.openxmlformats.org/officeDocument/2006/relationships/hyperlink" Target="http://www.intergu.ru" TargetMode="External"/><Relationship Id="rId35" Type="http://schemas.openxmlformats.org/officeDocument/2006/relationships/hyperlink" Target="http://www.childfes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63BF8C-7B51-466B-98B4-59A401A3A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316</Pages>
  <Words>115728</Words>
  <Characters>659650</Characters>
  <Application>Microsoft Office Word</Application>
  <DocSecurity>0</DocSecurity>
  <Lines>5497</Lines>
  <Paragraphs>1547</Paragraphs>
  <ScaleCrop>false</ScaleCrop>
  <HeadingPairs>
    <vt:vector size="2" baseType="variant">
      <vt:variant>
        <vt:lpstr>Название</vt:lpstr>
      </vt:variant>
      <vt:variant>
        <vt:i4>1</vt:i4>
      </vt:variant>
    </vt:vector>
  </HeadingPairs>
  <TitlesOfParts>
    <vt:vector size="1" baseType="lpstr">
      <vt:lpstr>Примерная основная образовательная программа образовательного учреждения</vt:lpstr>
    </vt:vector>
  </TitlesOfParts>
  <Company>Prosv</Company>
  <LinksUpToDate>false</LinksUpToDate>
  <CharactersWithSpaces>773831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Примерная основная образовательная программа образовательного учреждения</dc:title>
  <dc:creator>PPritumanova</dc:creator>
  <cp:lastModifiedBy>17</cp:lastModifiedBy>
  <cp:revision>22</cp:revision>
  <cp:lastPrinted>2020-03-26T05:31:00Z</cp:lastPrinted>
  <dcterms:created xsi:type="dcterms:W3CDTF">2020-03-19T08:32:00Z</dcterms:created>
  <dcterms:modified xsi:type="dcterms:W3CDTF">2021-08-20T02:21:00Z</dcterms:modified>
</cp:coreProperties>
</file>